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3190"/>
        <w:gridCol w:w="3190"/>
        <w:gridCol w:w="3191"/>
      </w:tblGrid>
      <w:tr w:rsidR="00A07582" w:rsidRPr="00E157AF" w:rsidTr="00242167">
        <w:tc>
          <w:tcPr>
            <w:tcW w:w="3190" w:type="dxa"/>
          </w:tcPr>
          <w:p w:rsidR="00A07582" w:rsidRPr="00D20BB3" w:rsidRDefault="00A07582" w:rsidP="00484255">
            <w:pPr>
              <w:spacing w:after="0"/>
              <w:jc w:val="both"/>
              <w:rPr>
                <w:rFonts w:ascii="Times New Roman" w:eastAsia="Calibri" w:hAnsi="Times New Roman" w:cs="Times New Roman"/>
                <w:sz w:val="20"/>
              </w:rPr>
            </w:pPr>
            <w:r w:rsidRPr="00D20BB3">
              <w:rPr>
                <w:rFonts w:ascii="Times New Roman" w:eastAsia="Calibri" w:hAnsi="Times New Roman" w:cs="Times New Roman"/>
                <w:b/>
                <w:sz w:val="20"/>
              </w:rPr>
              <w:t>Рассмотрен</w:t>
            </w:r>
          </w:p>
          <w:p w:rsidR="00A07582" w:rsidRPr="00D20BB3" w:rsidRDefault="00A07582" w:rsidP="00484255">
            <w:pPr>
              <w:spacing w:after="0"/>
              <w:jc w:val="both"/>
              <w:rPr>
                <w:rFonts w:ascii="Times New Roman" w:eastAsia="Calibri" w:hAnsi="Times New Roman" w:cs="Times New Roman"/>
                <w:sz w:val="20"/>
              </w:rPr>
            </w:pPr>
            <w:r w:rsidRPr="00D20BB3">
              <w:rPr>
                <w:rFonts w:ascii="Times New Roman" w:eastAsia="Calibri" w:hAnsi="Times New Roman" w:cs="Times New Roman"/>
                <w:sz w:val="20"/>
              </w:rPr>
              <w:t xml:space="preserve">на заседании педагогического совета МБОУ «Айдарская средняя общеобразовательная школа </w:t>
            </w:r>
          </w:p>
          <w:p w:rsidR="00A07582" w:rsidRPr="00D20BB3" w:rsidRDefault="00A07582" w:rsidP="00484255">
            <w:pPr>
              <w:spacing w:after="0"/>
              <w:jc w:val="both"/>
              <w:rPr>
                <w:rFonts w:ascii="Times New Roman" w:eastAsia="Calibri" w:hAnsi="Times New Roman" w:cs="Times New Roman"/>
                <w:sz w:val="20"/>
              </w:rPr>
            </w:pPr>
            <w:r w:rsidRPr="00D20BB3">
              <w:rPr>
                <w:rFonts w:ascii="Times New Roman" w:eastAsia="Calibri" w:hAnsi="Times New Roman" w:cs="Times New Roman"/>
                <w:sz w:val="20"/>
              </w:rPr>
              <w:t>им Б. Г. Кандыбина»</w:t>
            </w:r>
          </w:p>
          <w:p w:rsidR="00A07582" w:rsidRPr="00D20BB3" w:rsidRDefault="00F65A12" w:rsidP="00211228">
            <w:pPr>
              <w:spacing w:after="0"/>
              <w:jc w:val="both"/>
              <w:rPr>
                <w:rFonts w:ascii="Times New Roman" w:eastAsia="Calibri" w:hAnsi="Times New Roman" w:cs="Times New Roman"/>
              </w:rPr>
            </w:pPr>
            <w:r>
              <w:rPr>
                <w:rFonts w:ascii="Times New Roman" w:eastAsia="Calibri" w:hAnsi="Times New Roman" w:cs="Times New Roman"/>
                <w:sz w:val="20"/>
              </w:rPr>
              <w:t xml:space="preserve">протокол от «29» августа 2019 </w:t>
            </w:r>
            <w:r w:rsidR="00A07582" w:rsidRPr="007F0814">
              <w:rPr>
                <w:rFonts w:ascii="Times New Roman" w:eastAsia="Calibri" w:hAnsi="Times New Roman" w:cs="Times New Roman"/>
                <w:color w:val="333333"/>
                <w:sz w:val="20"/>
              </w:rPr>
              <w:t>г</w:t>
            </w:r>
            <w:r>
              <w:rPr>
                <w:rFonts w:ascii="Times New Roman" w:eastAsia="Calibri" w:hAnsi="Times New Roman" w:cs="Times New Roman"/>
                <w:sz w:val="20"/>
              </w:rPr>
              <w:t xml:space="preserve"> №1</w:t>
            </w:r>
          </w:p>
        </w:tc>
        <w:tc>
          <w:tcPr>
            <w:tcW w:w="3190" w:type="dxa"/>
            <w:shd w:val="clear" w:color="auto" w:fill="auto"/>
          </w:tcPr>
          <w:p w:rsidR="00A07582" w:rsidRPr="00242167" w:rsidRDefault="00A07582" w:rsidP="00484255">
            <w:pPr>
              <w:spacing w:after="0"/>
              <w:jc w:val="both"/>
              <w:rPr>
                <w:rFonts w:ascii="Times New Roman" w:eastAsia="Calibri" w:hAnsi="Times New Roman" w:cs="Times New Roman"/>
                <w:sz w:val="20"/>
              </w:rPr>
            </w:pPr>
            <w:r w:rsidRPr="00242167">
              <w:rPr>
                <w:rFonts w:ascii="Times New Roman" w:eastAsia="Calibri" w:hAnsi="Times New Roman" w:cs="Times New Roman"/>
                <w:b/>
                <w:sz w:val="20"/>
              </w:rPr>
              <w:t>Согласован</w:t>
            </w:r>
          </w:p>
          <w:p w:rsidR="00A07582" w:rsidRPr="00242167" w:rsidRDefault="00A07582" w:rsidP="00484255">
            <w:pPr>
              <w:spacing w:after="0"/>
              <w:jc w:val="both"/>
              <w:rPr>
                <w:rFonts w:ascii="Times New Roman" w:eastAsia="Calibri" w:hAnsi="Times New Roman" w:cs="Times New Roman"/>
                <w:sz w:val="20"/>
              </w:rPr>
            </w:pPr>
            <w:r w:rsidRPr="00242167">
              <w:rPr>
                <w:rFonts w:ascii="Times New Roman" w:eastAsia="Calibri" w:hAnsi="Times New Roman" w:cs="Times New Roman"/>
                <w:sz w:val="20"/>
              </w:rPr>
              <w:t>на заседании управляющего совета МБОУ «Айдарская средняя общеобразовательная школа</w:t>
            </w:r>
          </w:p>
          <w:p w:rsidR="00A07582" w:rsidRPr="00242167" w:rsidRDefault="00A07582" w:rsidP="00484255">
            <w:pPr>
              <w:spacing w:after="0"/>
              <w:jc w:val="both"/>
              <w:rPr>
                <w:rFonts w:ascii="Times New Roman" w:eastAsia="Calibri" w:hAnsi="Times New Roman" w:cs="Times New Roman"/>
                <w:sz w:val="20"/>
              </w:rPr>
            </w:pPr>
            <w:r w:rsidRPr="00242167">
              <w:rPr>
                <w:rFonts w:ascii="Times New Roman" w:eastAsia="Calibri" w:hAnsi="Times New Roman" w:cs="Times New Roman"/>
                <w:sz w:val="20"/>
              </w:rPr>
              <w:t xml:space="preserve"> им Б. Г. Кандыбина»</w:t>
            </w:r>
          </w:p>
          <w:p w:rsidR="00242167" w:rsidRPr="00242167" w:rsidRDefault="007F0814" w:rsidP="00242167">
            <w:pPr>
              <w:spacing w:after="0"/>
              <w:jc w:val="both"/>
              <w:rPr>
                <w:rFonts w:ascii="Times New Roman" w:eastAsia="Calibri" w:hAnsi="Times New Roman" w:cs="Times New Roman"/>
                <w:sz w:val="20"/>
                <w:szCs w:val="20"/>
              </w:rPr>
            </w:pPr>
            <w:r w:rsidRPr="00242167">
              <w:rPr>
                <w:rFonts w:ascii="Times New Roman" w:eastAsia="Calibri" w:hAnsi="Times New Roman" w:cs="Times New Roman"/>
                <w:sz w:val="20"/>
              </w:rPr>
              <w:t xml:space="preserve">протокол от </w:t>
            </w:r>
            <w:r w:rsidR="00242167" w:rsidRPr="00242167">
              <w:rPr>
                <w:rFonts w:ascii="Times New Roman" w:eastAsia="Calibri" w:hAnsi="Times New Roman" w:cs="Times New Roman"/>
                <w:sz w:val="20"/>
                <w:szCs w:val="20"/>
              </w:rPr>
              <w:t>«</w:t>
            </w:r>
            <w:r w:rsidR="0021517D">
              <w:rPr>
                <w:rFonts w:ascii="Times New Roman" w:eastAsia="Times New Roman" w:hAnsi="Times New Roman" w:cs="Times New Roman"/>
                <w:kern w:val="2"/>
                <w:sz w:val="20"/>
                <w:szCs w:val="20"/>
                <w:lang w:eastAsia="ar-SA"/>
              </w:rPr>
              <w:t>№1 от 31.08.2019</w:t>
            </w:r>
            <w:r w:rsidR="00242167" w:rsidRPr="00242167">
              <w:rPr>
                <w:rFonts w:ascii="Times New Roman" w:eastAsia="Times New Roman" w:hAnsi="Times New Roman" w:cs="Times New Roman"/>
                <w:kern w:val="2"/>
                <w:sz w:val="20"/>
                <w:szCs w:val="20"/>
                <w:lang w:eastAsia="ar-SA"/>
              </w:rPr>
              <w:t xml:space="preserve"> г</w:t>
            </w:r>
          </w:p>
          <w:p w:rsidR="00A07582" w:rsidRPr="00242167" w:rsidRDefault="00A07582" w:rsidP="00484255">
            <w:pPr>
              <w:spacing w:after="0"/>
              <w:rPr>
                <w:rFonts w:ascii="Times New Roman" w:eastAsia="Calibri" w:hAnsi="Times New Roman" w:cs="Times New Roman"/>
              </w:rPr>
            </w:pPr>
          </w:p>
        </w:tc>
        <w:tc>
          <w:tcPr>
            <w:tcW w:w="3191" w:type="dxa"/>
            <w:shd w:val="clear" w:color="auto" w:fill="auto"/>
          </w:tcPr>
          <w:p w:rsidR="00A07582" w:rsidRPr="00242167" w:rsidRDefault="00A07582" w:rsidP="00484255">
            <w:pPr>
              <w:spacing w:after="0"/>
              <w:jc w:val="both"/>
              <w:rPr>
                <w:rFonts w:ascii="Times New Roman" w:eastAsia="Calibri" w:hAnsi="Times New Roman" w:cs="Times New Roman"/>
                <w:sz w:val="20"/>
              </w:rPr>
            </w:pPr>
            <w:r w:rsidRPr="00242167">
              <w:rPr>
                <w:rFonts w:ascii="Times New Roman" w:eastAsia="Calibri" w:hAnsi="Times New Roman" w:cs="Times New Roman"/>
                <w:b/>
                <w:sz w:val="20"/>
              </w:rPr>
              <w:t>Утвержден</w:t>
            </w:r>
          </w:p>
          <w:p w:rsidR="00A07582" w:rsidRPr="00242167" w:rsidRDefault="00A07582" w:rsidP="00484255">
            <w:pPr>
              <w:spacing w:after="0"/>
              <w:jc w:val="both"/>
              <w:rPr>
                <w:rFonts w:ascii="Times New Roman" w:eastAsia="Calibri" w:hAnsi="Times New Roman" w:cs="Times New Roman"/>
                <w:sz w:val="20"/>
              </w:rPr>
            </w:pPr>
            <w:r w:rsidRPr="00242167">
              <w:rPr>
                <w:rFonts w:ascii="Times New Roman" w:eastAsia="Calibri" w:hAnsi="Times New Roman" w:cs="Times New Roman"/>
                <w:sz w:val="20"/>
              </w:rPr>
              <w:t xml:space="preserve">приказом по МБОУ «Айдарская средняя общеобразовательная школа им Б. Г. Кандыбина» </w:t>
            </w:r>
          </w:p>
          <w:p w:rsidR="00A07582" w:rsidRPr="00242167" w:rsidRDefault="004D654D" w:rsidP="00484255">
            <w:pPr>
              <w:spacing w:after="0"/>
              <w:jc w:val="both"/>
              <w:rPr>
                <w:rFonts w:ascii="Times New Roman" w:eastAsia="Calibri" w:hAnsi="Times New Roman" w:cs="Times New Roman"/>
                <w:sz w:val="20"/>
                <w:szCs w:val="20"/>
              </w:rPr>
            </w:pPr>
            <w:r w:rsidRPr="00242167">
              <w:rPr>
                <w:rFonts w:ascii="Times New Roman" w:eastAsia="Calibri" w:hAnsi="Times New Roman" w:cs="Times New Roman"/>
                <w:sz w:val="20"/>
              </w:rPr>
              <w:t xml:space="preserve">от </w:t>
            </w:r>
            <w:r w:rsidRPr="00242167">
              <w:rPr>
                <w:rFonts w:ascii="Times New Roman" w:eastAsia="Calibri" w:hAnsi="Times New Roman" w:cs="Times New Roman"/>
                <w:sz w:val="20"/>
                <w:szCs w:val="20"/>
              </w:rPr>
              <w:t>«</w:t>
            </w:r>
            <w:r w:rsidR="0021517D">
              <w:rPr>
                <w:rFonts w:ascii="Times New Roman" w:eastAsia="Times New Roman" w:hAnsi="Times New Roman" w:cs="Times New Roman"/>
                <w:kern w:val="2"/>
                <w:sz w:val="20"/>
                <w:szCs w:val="20"/>
                <w:lang w:eastAsia="ar-SA"/>
              </w:rPr>
              <w:t>№</w:t>
            </w:r>
            <w:r w:rsidR="00F65A12">
              <w:rPr>
                <w:rFonts w:ascii="Times New Roman" w:eastAsia="Times New Roman" w:hAnsi="Times New Roman" w:cs="Times New Roman"/>
                <w:kern w:val="2"/>
                <w:sz w:val="20"/>
                <w:szCs w:val="20"/>
                <w:lang w:eastAsia="ar-SA"/>
              </w:rPr>
              <w:t>294</w:t>
            </w:r>
            <w:r w:rsidR="0021517D">
              <w:rPr>
                <w:rFonts w:ascii="Times New Roman" w:eastAsia="Times New Roman" w:hAnsi="Times New Roman" w:cs="Times New Roman"/>
                <w:kern w:val="2"/>
                <w:sz w:val="20"/>
                <w:szCs w:val="20"/>
                <w:lang w:eastAsia="ar-SA"/>
              </w:rPr>
              <w:t xml:space="preserve"> от 31.08.2019</w:t>
            </w:r>
            <w:r w:rsidR="00242167" w:rsidRPr="00242167">
              <w:rPr>
                <w:rFonts w:ascii="Times New Roman" w:eastAsia="Times New Roman" w:hAnsi="Times New Roman" w:cs="Times New Roman"/>
                <w:kern w:val="2"/>
                <w:sz w:val="20"/>
                <w:szCs w:val="20"/>
                <w:lang w:eastAsia="ar-SA"/>
              </w:rPr>
              <w:t xml:space="preserve"> г</w:t>
            </w:r>
          </w:p>
          <w:p w:rsidR="00A07582" w:rsidRPr="00242167" w:rsidRDefault="00A07582" w:rsidP="00484255">
            <w:pPr>
              <w:spacing w:after="0"/>
              <w:rPr>
                <w:rFonts w:ascii="Times New Roman" w:eastAsia="Calibri" w:hAnsi="Times New Roman" w:cs="Times New Roman"/>
              </w:rPr>
            </w:pPr>
          </w:p>
        </w:tc>
      </w:tr>
    </w:tbl>
    <w:p w:rsidR="00A07582" w:rsidRPr="00E157AF" w:rsidRDefault="00A07582" w:rsidP="00A07582">
      <w:pPr>
        <w:suppressAutoHyphens/>
        <w:spacing w:after="0" w:line="240" w:lineRule="auto"/>
        <w:rPr>
          <w:rFonts w:ascii="Times New Roman" w:eastAsia="Calibri" w:hAnsi="Times New Roman" w:cs="Calibri"/>
          <w:sz w:val="24"/>
          <w:szCs w:val="24"/>
          <w:lang w:eastAsia="ar-SA"/>
        </w:rPr>
      </w:pPr>
    </w:p>
    <w:p w:rsidR="00A07582" w:rsidRPr="00E157AF" w:rsidRDefault="00A07582" w:rsidP="00A07582">
      <w:pPr>
        <w:suppressAutoHyphens/>
        <w:spacing w:after="0" w:line="240" w:lineRule="auto"/>
        <w:rPr>
          <w:rFonts w:ascii="Times New Roman" w:eastAsia="Calibri" w:hAnsi="Times New Roman" w:cs="Calibri"/>
          <w:sz w:val="24"/>
          <w:szCs w:val="24"/>
          <w:lang w:eastAsia="ar-SA"/>
        </w:rPr>
      </w:pPr>
    </w:p>
    <w:p w:rsidR="00A07582" w:rsidRPr="00E157AF" w:rsidRDefault="00A07582" w:rsidP="00A07582">
      <w:pPr>
        <w:suppressAutoHyphens/>
        <w:spacing w:after="0" w:line="240" w:lineRule="auto"/>
        <w:rPr>
          <w:rFonts w:ascii="Times New Roman" w:eastAsia="Calibri" w:hAnsi="Times New Roman" w:cs="Calibri"/>
          <w:sz w:val="24"/>
          <w:szCs w:val="24"/>
          <w:lang w:eastAsia="ar-SA"/>
        </w:rPr>
      </w:pPr>
    </w:p>
    <w:p w:rsidR="00A07582" w:rsidRPr="00E157AF" w:rsidRDefault="00A07582" w:rsidP="00A07582">
      <w:pPr>
        <w:suppressAutoHyphens/>
        <w:spacing w:after="0" w:line="240" w:lineRule="auto"/>
        <w:rPr>
          <w:rFonts w:ascii="Times New Roman" w:eastAsia="Calibri" w:hAnsi="Times New Roman" w:cs="Calibri"/>
          <w:sz w:val="24"/>
          <w:szCs w:val="24"/>
          <w:lang w:eastAsia="ar-SA"/>
        </w:rPr>
      </w:pPr>
    </w:p>
    <w:p w:rsidR="00A07582" w:rsidRPr="00E157AF" w:rsidRDefault="00A07582" w:rsidP="00A07582">
      <w:pPr>
        <w:suppressAutoHyphens/>
        <w:spacing w:after="0" w:line="240" w:lineRule="auto"/>
        <w:rPr>
          <w:rFonts w:ascii="Times New Roman" w:eastAsia="Calibri" w:hAnsi="Times New Roman" w:cs="Calibri"/>
          <w:sz w:val="24"/>
          <w:szCs w:val="24"/>
          <w:lang w:eastAsia="ar-SA"/>
        </w:rPr>
      </w:pPr>
    </w:p>
    <w:p w:rsidR="00A07582" w:rsidRPr="00E157AF" w:rsidRDefault="00A07582" w:rsidP="00A07582">
      <w:pPr>
        <w:suppressAutoHyphens/>
        <w:spacing w:after="0" w:line="240" w:lineRule="auto"/>
        <w:rPr>
          <w:rFonts w:ascii="Times New Roman" w:eastAsia="Calibri" w:hAnsi="Times New Roman" w:cs="Calibri"/>
          <w:sz w:val="24"/>
          <w:szCs w:val="24"/>
          <w:lang w:eastAsia="ar-SA"/>
        </w:rPr>
      </w:pPr>
    </w:p>
    <w:p w:rsidR="00A07582" w:rsidRPr="00E157AF" w:rsidRDefault="00A07582" w:rsidP="00A07582">
      <w:pPr>
        <w:suppressAutoHyphens/>
        <w:spacing w:after="0" w:line="240" w:lineRule="auto"/>
        <w:rPr>
          <w:rFonts w:ascii="Times New Roman" w:eastAsia="Calibri" w:hAnsi="Times New Roman" w:cs="Calibri"/>
          <w:sz w:val="24"/>
          <w:szCs w:val="24"/>
          <w:lang w:eastAsia="ar-SA"/>
        </w:rPr>
      </w:pPr>
    </w:p>
    <w:p w:rsidR="00A07582" w:rsidRPr="00E157AF" w:rsidRDefault="00A07582" w:rsidP="00A07582">
      <w:pPr>
        <w:suppressAutoHyphens/>
        <w:spacing w:after="0" w:line="240" w:lineRule="auto"/>
        <w:rPr>
          <w:rFonts w:ascii="Times New Roman" w:eastAsia="Calibri" w:hAnsi="Times New Roman" w:cs="Calibri"/>
          <w:sz w:val="24"/>
          <w:szCs w:val="24"/>
          <w:lang w:eastAsia="ar-SA"/>
        </w:rPr>
      </w:pPr>
    </w:p>
    <w:p w:rsidR="00A07582" w:rsidRPr="00E157AF" w:rsidRDefault="00A07582" w:rsidP="00A07582">
      <w:pPr>
        <w:suppressAutoHyphens/>
        <w:spacing w:after="0" w:line="240" w:lineRule="auto"/>
        <w:rPr>
          <w:rFonts w:ascii="Times New Roman" w:eastAsia="Calibri" w:hAnsi="Times New Roman" w:cs="Calibri"/>
          <w:sz w:val="24"/>
          <w:szCs w:val="24"/>
          <w:lang w:eastAsia="ar-SA"/>
        </w:rPr>
      </w:pPr>
    </w:p>
    <w:p w:rsidR="00A07582" w:rsidRPr="00E157AF" w:rsidRDefault="00A07582" w:rsidP="00A07582">
      <w:pPr>
        <w:suppressAutoHyphens/>
        <w:spacing w:after="0" w:line="240" w:lineRule="auto"/>
        <w:jc w:val="center"/>
        <w:rPr>
          <w:rFonts w:ascii="Times New Roman" w:eastAsia="Calibri" w:hAnsi="Times New Roman" w:cs="Calibri"/>
          <w:b/>
          <w:sz w:val="72"/>
          <w:szCs w:val="72"/>
          <w:lang w:eastAsia="ar-SA"/>
        </w:rPr>
      </w:pPr>
      <w:r w:rsidRPr="00E157AF">
        <w:rPr>
          <w:rFonts w:ascii="Times New Roman" w:eastAsia="Calibri" w:hAnsi="Times New Roman" w:cs="Calibri"/>
          <w:b/>
          <w:sz w:val="96"/>
          <w:szCs w:val="96"/>
          <w:lang w:eastAsia="ar-SA"/>
        </w:rPr>
        <w:t>План работы</w:t>
      </w:r>
    </w:p>
    <w:p w:rsidR="00A07582" w:rsidRPr="00E157AF" w:rsidRDefault="00A07582" w:rsidP="00A07582">
      <w:pPr>
        <w:suppressAutoHyphens/>
        <w:spacing w:after="0" w:line="240" w:lineRule="auto"/>
        <w:jc w:val="center"/>
        <w:rPr>
          <w:rFonts w:ascii="Times New Roman" w:eastAsia="Calibri" w:hAnsi="Times New Roman" w:cs="Calibri"/>
          <w:bCs/>
          <w:sz w:val="48"/>
          <w:szCs w:val="48"/>
          <w:lang w:eastAsia="ar-SA"/>
        </w:rPr>
      </w:pPr>
      <w:r w:rsidRPr="00E157AF">
        <w:rPr>
          <w:rFonts w:ascii="Times New Roman" w:eastAsia="Calibri" w:hAnsi="Times New Roman" w:cs="Calibri"/>
          <w:sz w:val="48"/>
          <w:szCs w:val="48"/>
          <w:lang w:eastAsia="ar-SA"/>
        </w:rPr>
        <w:t xml:space="preserve">муниципального бюджетного общеобразовательного учреждения </w:t>
      </w:r>
      <w:r w:rsidRPr="00E157AF">
        <w:rPr>
          <w:rFonts w:ascii="Times New Roman" w:eastAsia="Calibri" w:hAnsi="Times New Roman" w:cs="Calibri"/>
          <w:bCs/>
          <w:sz w:val="48"/>
          <w:szCs w:val="48"/>
          <w:lang w:eastAsia="ar-SA"/>
        </w:rPr>
        <w:t xml:space="preserve">«Айдарская средняя общеобразовательная школа </w:t>
      </w:r>
      <w:proofErr w:type="gramStart"/>
      <w:r w:rsidRPr="00E157AF">
        <w:rPr>
          <w:rFonts w:ascii="Times New Roman" w:eastAsia="Calibri" w:hAnsi="Times New Roman" w:cs="Calibri"/>
          <w:bCs/>
          <w:sz w:val="48"/>
          <w:szCs w:val="48"/>
          <w:lang w:eastAsia="ar-SA"/>
        </w:rPr>
        <w:t>имени Героя Советского Союза Бориса Григорьевича</w:t>
      </w:r>
      <w:proofErr w:type="gramEnd"/>
      <w:r w:rsidRPr="00E157AF">
        <w:rPr>
          <w:rFonts w:ascii="Times New Roman" w:eastAsia="Calibri" w:hAnsi="Times New Roman" w:cs="Calibri"/>
          <w:bCs/>
          <w:sz w:val="48"/>
          <w:szCs w:val="48"/>
          <w:lang w:eastAsia="ar-SA"/>
        </w:rPr>
        <w:t xml:space="preserve"> Кандыбина Ровеньского района Белгородской области»</w:t>
      </w:r>
    </w:p>
    <w:p w:rsidR="00A07582" w:rsidRPr="00E157AF" w:rsidRDefault="00A07582" w:rsidP="00A07582">
      <w:pPr>
        <w:suppressAutoHyphens/>
        <w:spacing w:after="0" w:line="240" w:lineRule="auto"/>
        <w:jc w:val="center"/>
        <w:rPr>
          <w:rFonts w:ascii="Times New Roman" w:eastAsia="Calibri" w:hAnsi="Times New Roman" w:cs="Calibri"/>
          <w:b/>
          <w:sz w:val="52"/>
          <w:szCs w:val="52"/>
          <w:lang w:eastAsia="ar-SA"/>
        </w:rPr>
      </w:pPr>
      <w:r w:rsidRPr="00E157AF">
        <w:rPr>
          <w:rFonts w:ascii="Times New Roman" w:eastAsia="Calibri" w:hAnsi="Times New Roman" w:cs="Calibri"/>
          <w:b/>
          <w:sz w:val="52"/>
          <w:szCs w:val="52"/>
          <w:lang w:eastAsia="ar-SA"/>
        </w:rPr>
        <w:t>на 201</w:t>
      </w:r>
      <w:r w:rsidR="002C2E2A">
        <w:rPr>
          <w:rFonts w:ascii="Times New Roman" w:eastAsia="Calibri" w:hAnsi="Times New Roman" w:cs="Calibri"/>
          <w:b/>
          <w:sz w:val="52"/>
          <w:szCs w:val="52"/>
          <w:lang w:eastAsia="ar-SA"/>
        </w:rPr>
        <w:t>9-2020</w:t>
      </w:r>
      <w:r w:rsidRPr="00E157AF">
        <w:rPr>
          <w:rFonts w:ascii="Times New Roman" w:eastAsia="Calibri" w:hAnsi="Times New Roman" w:cs="Calibri"/>
          <w:b/>
          <w:sz w:val="52"/>
          <w:szCs w:val="52"/>
          <w:lang w:eastAsia="ar-SA"/>
        </w:rPr>
        <w:t xml:space="preserve"> учебный год</w:t>
      </w:r>
    </w:p>
    <w:p w:rsidR="00A07582" w:rsidRPr="00E157AF" w:rsidRDefault="00A07582" w:rsidP="00A07582">
      <w:pPr>
        <w:suppressAutoHyphens/>
        <w:spacing w:after="0" w:line="240" w:lineRule="auto"/>
        <w:jc w:val="center"/>
        <w:rPr>
          <w:rFonts w:ascii="Times New Roman" w:eastAsia="Calibri" w:hAnsi="Times New Roman" w:cs="Calibri"/>
          <w:sz w:val="52"/>
          <w:szCs w:val="52"/>
          <w:lang w:eastAsia="ar-SA"/>
        </w:rPr>
      </w:pPr>
    </w:p>
    <w:p w:rsidR="00A07582" w:rsidRPr="00E157AF" w:rsidRDefault="00A07582" w:rsidP="00A07582">
      <w:pPr>
        <w:suppressAutoHyphens/>
        <w:spacing w:after="0" w:line="240" w:lineRule="auto"/>
        <w:jc w:val="center"/>
        <w:rPr>
          <w:rFonts w:ascii="Times New Roman" w:eastAsia="Calibri" w:hAnsi="Times New Roman" w:cs="Calibri"/>
          <w:sz w:val="52"/>
          <w:szCs w:val="52"/>
          <w:lang w:eastAsia="ar-SA"/>
        </w:rPr>
      </w:pPr>
    </w:p>
    <w:p w:rsidR="00A07582" w:rsidRPr="00E157AF" w:rsidRDefault="00A07582" w:rsidP="00A07582">
      <w:pPr>
        <w:suppressAutoHyphens/>
        <w:spacing w:after="0" w:line="240" w:lineRule="auto"/>
        <w:jc w:val="center"/>
        <w:rPr>
          <w:rFonts w:ascii="Times New Roman" w:eastAsia="Calibri" w:hAnsi="Times New Roman" w:cs="Calibri"/>
          <w:sz w:val="52"/>
          <w:szCs w:val="52"/>
          <w:lang w:eastAsia="ar-SA"/>
        </w:rPr>
      </w:pPr>
    </w:p>
    <w:p w:rsidR="00A07582" w:rsidRPr="00E157AF" w:rsidRDefault="00A07582" w:rsidP="00A07582">
      <w:pPr>
        <w:suppressAutoHyphens/>
        <w:spacing w:after="0" w:line="240" w:lineRule="auto"/>
        <w:jc w:val="center"/>
        <w:rPr>
          <w:rFonts w:ascii="Times New Roman" w:eastAsia="Calibri" w:hAnsi="Times New Roman" w:cs="Calibri"/>
          <w:sz w:val="52"/>
          <w:szCs w:val="52"/>
          <w:lang w:eastAsia="ar-SA"/>
        </w:rPr>
      </w:pPr>
    </w:p>
    <w:p w:rsidR="00A07582" w:rsidRPr="00E157AF" w:rsidRDefault="00A07582" w:rsidP="00A07582">
      <w:pPr>
        <w:suppressAutoHyphens/>
        <w:spacing w:after="0" w:line="240" w:lineRule="auto"/>
        <w:jc w:val="center"/>
        <w:rPr>
          <w:rFonts w:ascii="Times New Roman" w:eastAsia="Calibri" w:hAnsi="Times New Roman" w:cs="Calibri"/>
          <w:sz w:val="52"/>
          <w:szCs w:val="52"/>
          <w:lang w:eastAsia="ar-SA"/>
        </w:rPr>
      </w:pPr>
    </w:p>
    <w:p w:rsidR="006D41BA" w:rsidRDefault="006D41BA" w:rsidP="00A07582">
      <w:pPr>
        <w:suppressAutoHyphens/>
        <w:spacing w:after="0" w:line="240" w:lineRule="auto"/>
        <w:jc w:val="center"/>
        <w:rPr>
          <w:rFonts w:ascii="Times New Roman" w:eastAsia="Calibri" w:hAnsi="Times New Roman" w:cs="Calibri"/>
          <w:sz w:val="28"/>
          <w:szCs w:val="28"/>
          <w:lang w:eastAsia="ar-SA"/>
        </w:rPr>
      </w:pPr>
    </w:p>
    <w:p w:rsidR="006D41BA" w:rsidRDefault="006D41BA" w:rsidP="00A07582">
      <w:pPr>
        <w:suppressAutoHyphens/>
        <w:spacing w:after="0" w:line="240" w:lineRule="auto"/>
        <w:jc w:val="center"/>
        <w:rPr>
          <w:rFonts w:ascii="Times New Roman" w:eastAsia="Calibri" w:hAnsi="Times New Roman" w:cs="Calibri"/>
          <w:sz w:val="28"/>
          <w:szCs w:val="28"/>
          <w:lang w:eastAsia="ar-SA"/>
        </w:rPr>
      </w:pPr>
    </w:p>
    <w:p w:rsidR="006D41BA" w:rsidRDefault="006D41BA" w:rsidP="00A07582">
      <w:pPr>
        <w:suppressAutoHyphens/>
        <w:spacing w:after="0" w:line="240" w:lineRule="auto"/>
        <w:jc w:val="center"/>
        <w:rPr>
          <w:rFonts w:ascii="Times New Roman" w:eastAsia="Calibri" w:hAnsi="Times New Roman" w:cs="Calibri"/>
          <w:sz w:val="28"/>
          <w:szCs w:val="28"/>
          <w:lang w:eastAsia="ar-SA"/>
        </w:rPr>
      </w:pPr>
    </w:p>
    <w:p w:rsidR="00A07582" w:rsidRPr="00E157AF" w:rsidRDefault="00A07582" w:rsidP="00A07582">
      <w:pPr>
        <w:suppressAutoHyphens/>
        <w:spacing w:after="0" w:line="240" w:lineRule="auto"/>
        <w:jc w:val="center"/>
        <w:rPr>
          <w:rFonts w:ascii="Times New Roman" w:eastAsia="Calibri" w:hAnsi="Times New Roman" w:cs="Calibri"/>
          <w:sz w:val="28"/>
          <w:szCs w:val="28"/>
          <w:lang w:eastAsia="ar-SA"/>
        </w:rPr>
      </w:pPr>
      <w:r w:rsidRPr="00E157AF">
        <w:rPr>
          <w:rFonts w:ascii="Times New Roman" w:eastAsia="Calibri" w:hAnsi="Times New Roman" w:cs="Calibri"/>
          <w:sz w:val="28"/>
          <w:szCs w:val="28"/>
          <w:lang w:eastAsia="ar-SA"/>
        </w:rPr>
        <w:t>Айдар</w:t>
      </w:r>
    </w:p>
    <w:p w:rsidR="00A07582" w:rsidRPr="00E157AF" w:rsidRDefault="002C2E2A" w:rsidP="00A07582">
      <w:pPr>
        <w:suppressAutoHyphens/>
        <w:spacing w:after="0" w:line="240" w:lineRule="auto"/>
        <w:jc w:val="center"/>
        <w:rPr>
          <w:rFonts w:ascii="Times New Roman" w:eastAsia="Calibri" w:hAnsi="Times New Roman" w:cs="Calibri"/>
          <w:sz w:val="28"/>
          <w:szCs w:val="28"/>
          <w:lang w:eastAsia="ar-SA"/>
        </w:rPr>
      </w:pPr>
      <w:r>
        <w:rPr>
          <w:rFonts w:ascii="Times New Roman" w:eastAsia="Calibri" w:hAnsi="Times New Roman" w:cs="Calibri"/>
          <w:sz w:val="28"/>
          <w:szCs w:val="28"/>
          <w:lang w:eastAsia="ar-SA"/>
        </w:rPr>
        <w:t>2019</w:t>
      </w:r>
      <w:r w:rsidR="00A07582" w:rsidRPr="00E157AF">
        <w:rPr>
          <w:rFonts w:ascii="Times New Roman" w:eastAsia="Calibri" w:hAnsi="Times New Roman" w:cs="Calibri"/>
          <w:sz w:val="28"/>
          <w:szCs w:val="28"/>
          <w:lang w:eastAsia="ar-SA"/>
        </w:rPr>
        <w:t xml:space="preserve"> год</w:t>
      </w:r>
    </w:p>
    <w:p w:rsidR="00A07582" w:rsidRPr="00F57B41" w:rsidRDefault="00A07582" w:rsidP="00A07582">
      <w:pPr>
        <w:jc w:val="center"/>
        <w:rPr>
          <w:rFonts w:ascii="Times New Roman" w:eastAsia="Calibri" w:hAnsi="Times New Roman" w:cs="Calibri"/>
          <w:sz w:val="24"/>
          <w:szCs w:val="24"/>
          <w:lang w:eastAsia="ar-SA"/>
        </w:rPr>
      </w:pPr>
      <w:r w:rsidRPr="00E157AF">
        <w:rPr>
          <w:rFonts w:ascii="Times New Roman" w:eastAsia="Calibri" w:hAnsi="Times New Roman" w:cs="Calibri"/>
          <w:sz w:val="24"/>
          <w:szCs w:val="24"/>
          <w:lang w:eastAsia="ar-SA"/>
        </w:rPr>
        <w:br w:type="page"/>
      </w:r>
      <w:r w:rsidRPr="00F57B41">
        <w:rPr>
          <w:rFonts w:ascii="Times New Roman" w:hAnsi="Times New Roman" w:cs="Times New Roman"/>
          <w:b/>
          <w:sz w:val="24"/>
          <w:szCs w:val="24"/>
        </w:rPr>
        <w:lastRenderedPageBreak/>
        <w:t>Содержание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63"/>
        <w:gridCol w:w="1806"/>
      </w:tblGrid>
      <w:tr w:rsidR="00A07582" w:rsidRPr="00F57B41" w:rsidTr="00484255">
        <w:tc>
          <w:tcPr>
            <w:tcW w:w="7763" w:type="dxa"/>
            <w:shd w:val="clear" w:color="auto" w:fill="auto"/>
          </w:tcPr>
          <w:p w:rsidR="00A07582" w:rsidRPr="00F57B41" w:rsidRDefault="004C02B0" w:rsidP="00F57B41">
            <w:pPr>
              <w:tabs>
                <w:tab w:val="left" w:pos="287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Введение.</w:t>
            </w:r>
          </w:p>
        </w:tc>
        <w:tc>
          <w:tcPr>
            <w:tcW w:w="1806" w:type="dxa"/>
            <w:shd w:val="clear" w:color="auto" w:fill="auto"/>
          </w:tcPr>
          <w:p w:rsidR="00A07582" w:rsidRPr="006D41BA" w:rsidRDefault="004C02B0" w:rsidP="00F57B41">
            <w:pPr>
              <w:tabs>
                <w:tab w:val="left" w:pos="2870"/>
              </w:tabs>
              <w:spacing w:after="0"/>
              <w:jc w:val="center"/>
              <w:rPr>
                <w:rFonts w:ascii="Times New Roman" w:hAnsi="Times New Roman" w:cs="Times New Roman"/>
                <w:sz w:val="24"/>
                <w:szCs w:val="24"/>
              </w:rPr>
            </w:pPr>
            <w:r>
              <w:rPr>
                <w:rFonts w:ascii="Times New Roman" w:hAnsi="Times New Roman" w:cs="Times New Roman"/>
                <w:sz w:val="24"/>
                <w:szCs w:val="24"/>
              </w:rPr>
              <w:t>3</w:t>
            </w:r>
          </w:p>
        </w:tc>
      </w:tr>
      <w:tr w:rsidR="004C02B0" w:rsidRPr="00F57B41" w:rsidTr="00484255">
        <w:tc>
          <w:tcPr>
            <w:tcW w:w="7763" w:type="dxa"/>
            <w:shd w:val="clear" w:color="auto" w:fill="auto"/>
          </w:tcPr>
          <w:p w:rsidR="004C02B0" w:rsidRPr="00F57B41" w:rsidRDefault="004C02B0" w:rsidP="00136932">
            <w:pPr>
              <w:tabs>
                <w:tab w:val="left" w:pos="2870"/>
              </w:tabs>
              <w:spacing w:after="0" w:line="240" w:lineRule="auto"/>
              <w:jc w:val="both"/>
              <w:rPr>
                <w:rFonts w:ascii="Times New Roman" w:hAnsi="Times New Roman" w:cs="Times New Roman"/>
                <w:sz w:val="24"/>
                <w:szCs w:val="24"/>
              </w:rPr>
            </w:pPr>
            <w:r w:rsidRPr="00F57B41">
              <w:rPr>
                <w:rFonts w:ascii="Times New Roman" w:hAnsi="Times New Roman" w:cs="Times New Roman"/>
                <w:b/>
                <w:sz w:val="24"/>
                <w:szCs w:val="24"/>
              </w:rPr>
              <w:t>Раздел 1.</w:t>
            </w:r>
            <w:r w:rsidRPr="00F57B41">
              <w:rPr>
                <w:rFonts w:ascii="Times New Roman" w:hAnsi="Times New Roman" w:cs="Times New Roman"/>
                <w:sz w:val="24"/>
                <w:szCs w:val="24"/>
              </w:rPr>
              <w:t xml:space="preserve"> Проблемно-ориентирован</w:t>
            </w:r>
            <w:r>
              <w:rPr>
                <w:rFonts w:ascii="Times New Roman" w:hAnsi="Times New Roman" w:cs="Times New Roman"/>
                <w:sz w:val="24"/>
                <w:szCs w:val="24"/>
              </w:rPr>
              <w:t>ный анализ работы школы  за 2018-2019</w:t>
            </w:r>
            <w:r w:rsidRPr="00F57B41">
              <w:rPr>
                <w:rFonts w:ascii="Times New Roman" w:hAnsi="Times New Roman" w:cs="Times New Roman"/>
                <w:sz w:val="24"/>
                <w:szCs w:val="24"/>
              </w:rPr>
              <w:t xml:space="preserve"> учебный год</w:t>
            </w:r>
          </w:p>
        </w:tc>
        <w:tc>
          <w:tcPr>
            <w:tcW w:w="1806" w:type="dxa"/>
            <w:shd w:val="clear" w:color="auto" w:fill="auto"/>
          </w:tcPr>
          <w:p w:rsidR="004C02B0" w:rsidRPr="006D41BA" w:rsidRDefault="004C02B0" w:rsidP="00136932">
            <w:pPr>
              <w:tabs>
                <w:tab w:val="left" w:pos="2870"/>
              </w:tabs>
              <w:spacing w:after="0"/>
              <w:jc w:val="center"/>
              <w:rPr>
                <w:rFonts w:ascii="Times New Roman" w:hAnsi="Times New Roman" w:cs="Times New Roman"/>
                <w:sz w:val="24"/>
                <w:szCs w:val="24"/>
              </w:rPr>
            </w:pPr>
            <w:r>
              <w:rPr>
                <w:rFonts w:ascii="Times New Roman" w:hAnsi="Times New Roman" w:cs="Times New Roman"/>
                <w:sz w:val="24"/>
                <w:szCs w:val="24"/>
              </w:rPr>
              <w:t>4</w:t>
            </w:r>
            <w:r w:rsidRPr="006D41BA">
              <w:rPr>
                <w:rFonts w:ascii="Times New Roman" w:hAnsi="Times New Roman" w:cs="Times New Roman"/>
                <w:sz w:val="24"/>
                <w:szCs w:val="24"/>
              </w:rPr>
              <w:t>-</w:t>
            </w:r>
            <w:r w:rsidR="006B0512">
              <w:rPr>
                <w:rFonts w:ascii="Times New Roman" w:hAnsi="Times New Roman" w:cs="Times New Roman"/>
                <w:sz w:val="24"/>
                <w:szCs w:val="24"/>
              </w:rPr>
              <w:t>73</w:t>
            </w:r>
          </w:p>
        </w:tc>
      </w:tr>
      <w:tr w:rsidR="004C02B0" w:rsidRPr="00F57B41" w:rsidTr="00484255">
        <w:tc>
          <w:tcPr>
            <w:tcW w:w="7763" w:type="dxa"/>
            <w:shd w:val="clear" w:color="auto" w:fill="auto"/>
          </w:tcPr>
          <w:p w:rsidR="004C02B0" w:rsidRPr="00F57B41" w:rsidRDefault="004C02B0" w:rsidP="00F57B41">
            <w:pPr>
              <w:tabs>
                <w:tab w:val="left" w:pos="2870"/>
              </w:tabs>
              <w:spacing w:after="0" w:line="240" w:lineRule="auto"/>
              <w:jc w:val="both"/>
              <w:rPr>
                <w:rFonts w:ascii="Times New Roman" w:hAnsi="Times New Roman" w:cs="Times New Roman"/>
                <w:sz w:val="24"/>
                <w:szCs w:val="24"/>
              </w:rPr>
            </w:pPr>
            <w:r w:rsidRPr="00F57B41">
              <w:rPr>
                <w:rFonts w:ascii="Times New Roman" w:hAnsi="Times New Roman" w:cs="Times New Roman"/>
                <w:b/>
                <w:sz w:val="24"/>
                <w:szCs w:val="24"/>
              </w:rPr>
              <w:t>Раздел 2.</w:t>
            </w:r>
            <w:r w:rsidRPr="00F57B41">
              <w:rPr>
                <w:rFonts w:ascii="Times New Roman" w:hAnsi="Times New Roman" w:cs="Times New Roman"/>
                <w:sz w:val="24"/>
                <w:szCs w:val="24"/>
              </w:rPr>
              <w:t xml:space="preserve"> Организация деятельности </w:t>
            </w:r>
            <w:proofErr w:type="gramStart"/>
            <w:r w:rsidRPr="00F57B41">
              <w:rPr>
                <w:rFonts w:ascii="Times New Roman" w:hAnsi="Times New Roman" w:cs="Times New Roman"/>
                <w:sz w:val="24"/>
                <w:szCs w:val="24"/>
              </w:rPr>
              <w:t>общеобразовательного</w:t>
            </w:r>
            <w:proofErr w:type="gramEnd"/>
          </w:p>
          <w:p w:rsidR="004C02B0" w:rsidRPr="00F57B41" w:rsidRDefault="004C02B0" w:rsidP="00F57B41">
            <w:pPr>
              <w:tabs>
                <w:tab w:val="left" w:pos="2870"/>
              </w:tabs>
              <w:spacing w:after="0" w:line="240" w:lineRule="auto"/>
              <w:jc w:val="both"/>
              <w:rPr>
                <w:rFonts w:ascii="Times New Roman" w:hAnsi="Times New Roman" w:cs="Times New Roman"/>
                <w:sz w:val="24"/>
                <w:szCs w:val="24"/>
              </w:rPr>
            </w:pPr>
            <w:r w:rsidRPr="00F57B41">
              <w:rPr>
                <w:rFonts w:ascii="Times New Roman" w:hAnsi="Times New Roman" w:cs="Times New Roman"/>
                <w:sz w:val="24"/>
                <w:szCs w:val="24"/>
              </w:rPr>
              <w:t xml:space="preserve">учреждения, </w:t>
            </w:r>
            <w:proofErr w:type="gramStart"/>
            <w:r w:rsidRPr="00F57B41">
              <w:rPr>
                <w:rFonts w:ascii="Times New Roman" w:hAnsi="Times New Roman" w:cs="Times New Roman"/>
                <w:sz w:val="24"/>
                <w:szCs w:val="24"/>
              </w:rPr>
              <w:t>направленная</w:t>
            </w:r>
            <w:proofErr w:type="gramEnd"/>
            <w:r w:rsidRPr="00F57B41">
              <w:rPr>
                <w:rFonts w:ascii="Times New Roman" w:hAnsi="Times New Roman" w:cs="Times New Roman"/>
                <w:sz w:val="24"/>
                <w:szCs w:val="24"/>
              </w:rPr>
              <w:t xml:space="preserve">  на </w:t>
            </w:r>
            <w:r>
              <w:rPr>
                <w:rFonts w:ascii="Times New Roman" w:hAnsi="Times New Roman" w:cs="Times New Roman"/>
                <w:sz w:val="24"/>
                <w:szCs w:val="24"/>
              </w:rPr>
              <w:t xml:space="preserve">получение бесплатного </w:t>
            </w:r>
            <w:r w:rsidRPr="00F57B41">
              <w:rPr>
                <w:rFonts w:ascii="Times New Roman" w:hAnsi="Times New Roman" w:cs="Times New Roman"/>
                <w:sz w:val="24"/>
                <w:szCs w:val="24"/>
              </w:rPr>
              <w:t>общего образования</w:t>
            </w:r>
          </w:p>
        </w:tc>
        <w:tc>
          <w:tcPr>
            <w:tcW w:w="1806" w:type="dxa"/>
            <w:shd w:val="clear" w:color="auto" w:fill="auto"/>
          </w:tcPr>
          <w:p w:rsidR="004C02B0" w:rsidRPr="007A444C" w:rsidRDefault="006B0512" w:rsidP="00163D69">
            <w:pPr>
              <w:tabs>
                <w:tab w:val="left" w:pos="2870"/>
              </w:tabs>
              <w:spacing w:after="0"/>
              <w:jc w:val="center"/>
              <w:rPr>
                <w:rFonts w:ascii="Times New Roman" w:hAnsi="Times New Roman" w:cs="Times New Roman"/>
                <w:sz w:val="24"/>
                <w:szCs w:val="24"/>
              </w:rPr>
            </w:pPr>
            <w:r>
              <w:rPr>
                <w:rFonts w:ascii="Times New Roman" w:hAnsi="Times New Roman" w:cs="Times New Roman"/>
                <w:sz w:val="24"/>
                <w:szCs w:val="24"/>
              </w:rPr>
              <w:t>74-84</w:t>
            </w:r>
          </w:p>
        </w:tc>
      </w:tr>
      <w:tr w:rsidR="004C02B0" w:rsidRPr="00F57B41" w:rsidTr="00484255">
        <w:tc>
          <w:tcPr>
            <w:tcW w:w="7763" w:type="dxa"/>
            <w:shd w:val="clear" w:color="auto" w:fill="auto"/>
          </w:tcPr>
          <w:p w:rsidR="004C02B0" w:rsidRPr="00F57B41" w:rsidRDefault="004C02B0" w:rsidP="00F57B41">
            <w:pPr>
              <w:tabs>
                <w:tab w:val="left" w:pos="709"/>
                <w:tab w:val="left" w:pos="2870"/>
              </w:tabs>
              <w:spacing w:after="0" w:line="240" w:lineRule="auto"/>
              <w:jc w:val="both"/>
              <w:rPr>
                <w:rFonts w:ascii="Times New Roman" w:hAnsi="Times New Roman" w:cs="Times New Roman"/>
                <w:sz w:val="24"/>
                <w:szCs w:val="24"/>
              </w:rPr>
            </w:pPr>
            <w:r w:rsidRPr="00F57B41">
              <w:rPr>
                <w:rFonts w:ascii="Times New Roman" w:hAnsi="Times New Roman" w:cs="Times New Roman"/>
                <w:b/>
                <w:sz w:val="24"/>
                <w:szCs w:val="24"/>
              </w:rPr>
              <w:t>Раздел 3.</w:t>
            </w:r>
            <w:r w:rsidRPr="00F57B41">
              <w:rPr>
                <w:rFonts w:ascii="Times New Roman" w:hAnsi="Times New Roman" w:cs="Times New Roman"/>
                <w:sz w:val="24"/>
                <w:szCs w:val="24"/>
              </w:rPr>
              <w:t xml:space="preserve"> Работа с педагогическими кадрами. Повышение квалификации. Аттестация. Реализация </w:t>
            </w:r>
            <w:r w:rsidRPr="00F57B41">
              <w:rPr>
                <w:rFonts w:ascii="Times New Roman" w:hAnsi="Times New Roman" w:cs="Times New Roman"/>
                <w:color w:val="000000"/>
                <w:sz w:val="24"/>
                <w:szCs w:val="24"/>
              </w:rPr>
              <w:t xml:space="preserve">направления  </w:t>
            </w:r>
            <w:r w:rsidRPr="00F57B41">
              <w:rPr>
                <w:rFonts w:ascii="Times New Roman" w:hAnsi="Times New Roman" w:cs="Times New Roman"/>
                <w:sz w:val="24"/>
                <w:szCs w:val="24"/>
              </w:rPr>
              <w:t xml:space="preserve"> Национальной образовательной инициативы  «Наша новая школа» развитие учительского потенциала</w:t>
            </w:r>
          </w:p>
        </w:tc>
        <w:tc>
          <w:tcPr>
            <w:tcW w:w="1806" w:type="dxa"/>
            <w:shd w:val="clear" w:color="auto" w:fill="auto"/>
          </w:tcPr>
          <w:p w:rsidR="004C02B0" w:rsidRPr="007A444C" w:rsidRDefault="006B0512" w:rsidP="00484255">
            <w:pPr>
              <w:tabs>
                <w:tab w:val="left" w:pos="2870"/>
              </w:tabs>
              <w:spacing w:after="0"/>
              <w:jc w:val="center"/>
              <w:rPr>
                <w:rFonts w:ascii="Times New Roman" w:hAnsi="Times New Roman" w:cs="Times New Roman"/>
                <w:sz w:val="24"/>
                <w:szCs w:val="24"/>
              </w:rPr>
            </w:pPr>
            <w:r>
              <w:rPr>
                <w:rFonts w:ascii="Times New Roman" w:hAnsi="Times New Roman" w:cs="Times New Roman"/>
                <w:sz w:val="24"/>
                <w:szCs w:val="24"/>
              </w:rPr>
              <w:t>85-94</w:t>
            </w:r>
          </w:p>
        </w:tc>
      </w:tr>
      <w:tr w:rsidR="004C02B0" w:rsidRPr="00F57B41" w:rsidTr="00484255">
        <w:tc>
          <w:tcPr>
            <w:tcW w:w="7763" w:type="dxa"/>
            <w:shd w:val="clear" w:color="auto" w:fill="auto"/>
          </w:tcPr>
          <w:p w:rsidR="004C02B0" w:rsidRPr="00F57B41" w:rsidRDefault="004C02B0" w:rsidP="00F57B41">
            <w:pPr>
              <w:tabs>
                <w:tab w:val="left" w:pos="2870"/>
              </w:tabs>
              <w:spacing w:after="0" w:line="240" w:lineRule="auto"/>
              <w:jc w:val="both"/>
              <w:rPr>
                <w:rFonts w:ascii="Times New Roman" w:hAnsi="Times New Roman" w:cs="Times New Roman"/>
                <w:sz w:val="24"/>
                <w:szCs w:val="24"/>
              </w:rPr>
            </w:pPr>
            <w:r w:rsidRPr="00F57B41">
              <w:rPr>
                <w:rFonts w:ascii="Times New Roman" w:hAnsi="Times New Roman" w:cs="Times New Roman"/>
                <w:b/>
                <w:sz w:val="24"/>
                <w:szCs w:val="24"/>
              </w:rPr>
              <w:t>Раздел 4.</w:t>
            </w:r>
            <w:r w:rsidRPr="00F57B41">
              <w:rPr>
                <w:rFonts w:ascii="Times New Roman" w:hAnsi="Times New Roman" w:cs="Times New Roman"/>
                <w:sz w:val="24"/>
                <w:szCs w:val="24"/>
              </w:rPr>
              <w:t xml:space="preserve"> Деятельность педагогического коллектива,направленная  на повышение качества образования. Реализация </w:t>
            </w:r>
            <w:r w:rsidRPr="00F57B41">
              <w:rPr>
                <w:rFonts w:ascii="Times New Roman" w:hAnsi="Times New Roman" w:cs="Times New Roman"/>
                <w:color w:val="000000"/>
                <w:sz w:val="24"/>
                <w:szCs w:val="24"/>
              </w:rPr>
              <w:t xml:space="preserve">направления  </w:t>
            </w:r>
            <w:r w:rsidRPr="00F57B41">
              <w:rPr>
                <w:rFonts w:ascii="Times New Roman" w:hAnsi="Times New Roman" w:cs="Times New Roman"/>
                <w:sz w:val="24"/>
                <w:szCs w:val="24"/>
              </w:rPr>
              <w:t>национальной образовательной инициативы «Наша новая школа» поддержка талантливых детей.</w:t>
            </w:r>
          </w:p>
        </w:tc>
        <w:tc>
          <w:tcPr>
            <w:tcW w:w="1806" w:type="dxa"/>
            <w:shd w:val="clear" w:color="auto" w:fill="auto"/>
          </w:tcPr>
          <w:p w:rsidR="004C02B0" w:rsidRPr="007A444C" w:rsidRDefault="004C02B0" w:rsidP="00484255">
            <w:pPr>
              <w:tabs>
                <w:tab w:val="left" w:pos="2870"/>
              </w:tabs>
              <w:spacing w:after="0"/>
              <w:jc w:val="center"/>
              <w:rPr>
                <w:rFonts w:ascii="Times New Roman" w:hAnsi="Times New Roman" w:cs="Times New Roman"/>
                <w:sz w:val="24"/>
                <w:szCs w:val="24"/>
              </w:rPr>
            </w:pPr>
          </w:p>
          <w:p w:rsidR="004C02B0" w:rsidRPr="007A444C" w:rsidRDefault="004C02B0" w:rsidP="00484255">
            <w:pPr>
              <w:spacing w:after="0"/>
              <w:rPr>
                <w:rFonts w:ascii="Times New Roman" w:hAnsi="Times New Roman" w:cs="Times New Roman"/>
                <w:sz w:val="24"/>
                <w:szCs w:val="24"/>
              </w:rPr>
            </w:pPr>
          </w:p>
          <w:p w:rsidR="004C02B0" w:rsidRPr="007A444C" w:rsidRDefault="006B0512" w:rsidP="00484255">
            <w:pPr>
              <w:spacing w:after="0"/>
              <w:jc w:val="center"/>
              <w:rPr>
                <w:rFonts w:ascii="Times New Roman" w:hAnsi="Times New Roman" w:cs="Times New Roman"/>
                <w:sz w:val="24"/>
                <w:szCs w:val="24"/>
              </w:rPr>
            </w:pPr>
            <w:r>
              <w:rPr>
                <w:rFonts w:ascii="Times New Roman" w:hAnsi="Times New Roman" w:cs="Times New Roman"/>
                <w:sz w:val="24"/>
                <w:szCs w:val="24"/>
              </w:rPr>
              <w:t>95-97</w:t>
            </w:r>
          </w:p>
        </w:tc>
      </w:tr>
      <w:tr w:rsidR="004C02B0" w:rsidRPr="00F57B41" w:rsidTr="00484255">
        <w:tc>
          <w:tcPr>
            <w:tcW w:w="7763" w:type="dxa"/>
            <w:shd w:val="clear" w:color="auto" w:fill="auto"/>
          </w:tcPr>
          <w:p w:rsidR="004C02B0" w:rsidRPr="00F57B41" w:rsidRDefault="004C02B0" w:rsidP="00F57B41">
            <w:pPr>
              <w:tabs>
                <w:tab w:val="left" w:pos="2870"/>
              </w:tabs>
              <w:spacing w:after="0" w:line="240" w:lineRule="auto"/>
              <w:jc w:val="both"/>
              <w:rPr>
                <w:rFonts w:ascii="Times New Roman" w:hAnsi="Times New Roman" w:cs="Times New Roman"/>
                <w:sz w:val="24"/>
                <w:szCs w:val="24"/>
              </w:rPr>
            </w:pPr>
            <w:r w:rsidRPr="00F57B41">
              <w:rPr>
                <w:rFonts w:ascii="Times New Roman" w:hAnsi="Times New Roman" w:cs="Times New Roman"/>
                <w:b/>
                <w:sz w:val="24"/>
                <w:szCs w:val="24"/>
              </w:rPr>
              <w:t>Раздел 5.</w:t>
            </w:r>
            <w:r w:rsidRPr="00F57B41">
              <w:rPr>
                <w:rFonts w:ascii="Times New Roman" w:hAnsi="Times New Roman" w:cs="Times New Roman"/>
                <w:sz w:val="24"/>
                <w:szCs w:val="24"/>
              </w:rPr>
              <w:t xml:space="preserve"> Деятельность  педагогического коллектива, направленная на совершенствование   воспитательной системы школы</w:t>
            </w:r>
          </w:p>
        </w:tc>
        <w:tc>
          <w:tcPr>
            <w:tcW w:w="1806" w:type="dxa"/>
            <w:shd w:val="clear" w:color="auto" w:fill="auto"/>
          </w:tcPr>
          <w:p w:rsidR="004C02B0" w:rsidRPr="007A444C" w:rsidRDefault="006B0512" w:rsidP="00484255">
            <w:pPr>
              <w:tabs>
                <w:tab w:val="left" w:pos="2870"/>
              </w:tabs>
              <w:spacing w:after="0"/>
              <w:jc w:val="center"/>
              <w:rPr>
                <w:rFonts w:ascii="Times New Roman" w:hAnsi="Times New Roman" w:cs="Times New Roman"/>
                <w:sz w:val="24"/>
                <w:szCs w:val="24"/>
              </w:rPr>
            </w:pPr>
            <w:r>
              <w:rPr>
                <w:rFonts w:ascii="Times New Roman" w:hAnsi="Times New Roman" w:cs="Times New Roman"/>
                <w:sz w:val="24"/>
                <w:szCs w:val="24"/>
              </w:rPr>
              <w:t>98-115</w:t>
            </w:r>
          </w:p>
        </w:tc>
      </w:tr>
      <w:tr w:rsidR="004C02B0" w:rsidRPr="00F57B41" w:rsidTr="00484255">
        <w:tc>
          <w:tcPr>
            <w:tcW w:w="7763" w:type="dxa"/>
            <w:shd w:val="clear" w:color="auto" w:fill="auto"/>
          </w:tcPr>
          <w:p w:rsidR="004C02B0" w:rsidRPr="00F57B41" w:rsidRDefault="004C02B0" w:rsidP="00F57B41">
            <w:pPr>
              <w:tabs>
                <w:tab w:val="left" w:pos="2870"/>
              </w:tabs>
              <w:spacing w:after="0" w:line="240" w:lineRule="auto"/>
              <w:jc w:val="both"/>
              <w:rPr>
                <w:rFonts w:ascii="Times New Roman" w:hAnsi="Times New Roman" w:cs="Times New Roman"/>
                <w:sz w:val="24"/>
                <w:szCs w:val="24"/>
              </w:rPr>
            </w:pPr>
            <w:r w:rsidRPr="00F57B41">
              <w:rPr>
                <w:rFonts w:ascii="Times New Roman" w:hAnsi="Times New Roman" w:cs="Times New Roman"/>
                <w:b/>
                <w:sz w:val="24"/>
                <w:szCs w:val="24"/>
              </w:rPr>
              <w:t>Раздел 6.</w:t>
            </w:r>
            <w:r w:rsidRPr="00F57B41">
              <w:rPr>
                <w:rFonts w:ascii="Times New Roman" w:hAnsi="Times New Roman" w:cs="Times New Roman"/>
                <w:sz w:val="24"/>
                <w:szCs w:val="24"/>
              </w:rPr>
              <w:t xml:space="preserve"> Управление образовательным учреждением. </w:t>
            </w:r>
          </w:p>
          <w:p w:rsidR="004C02B0" w:rsidRPr="00F57B41" w:rsidRDefault="004C02B0" w:rsidP="00F57B41">
            <w:pPr>
              <w:tabs>
                <w:tab w:val="left" w:pos="2870"/>
              </w:tabs>
              <w:spacing w:after="0" w:line="240" w:lineRule="auto"/>
              <w:jc w:val="both"/>
              <w:rPr>
                <w:rFonts w:ascii="Times New Roman" w:hAnsi="Times New Roman" w:cs="Times New Roman"/>
                <w:sz w:val="24"/>
                <w:szCs w:val="24"/>
              </w:rPr>
            </w:pPr>
            <w:r w:rsidRPr="00F57B41">
              <w:rPr>
                <w:rFonts w:ascii="Times New Roman" w:hAnsi="Times New Roman" w:cs="Times New Roman"/>
                <w:sz w:val="24"/>
                <w:szCs w:val="24"/>
              </w:rPr>
              <w:t xml:space="preserve">Организация опытно-экспериментальной работы. </w:t>
            </w:r>
          </w:p>
          <w:p w:rsidR="004C02B0" w:rsidRPr="00F57B41" w:rsidRDefault="004C02B0" w:rsidP="00F57B41">
            <w:pPr>
              <w:tabs>
                <w:tab w:val="left" w:pos="2870"/>
              </w:tabs>
              <w:spacing w:after="0" w:line="240" w:lineRule="auto"/>
              <w:jc w:val="both"/>
              <w:rPr>
                <w:rFonts w:ascii="Times New Roman" w:hAnsi="Times New Roman" w:cs="Times New Roman"/>
                <w:sz w:val="24"/>
                <w:szCs w:val="24"/>
              </w:rPr>
            </w:pPr>
            <w:r w:rsidRPr="00F57B41">
              <w:rPr>
                <w:rFonts w:ascii="Times New Roman" w:hAnsi="Times New Roman" w:cs="Times New Roman"/>
                <w:sz w:val="24"/>
                <w:szCs w:val="24"/>
              </w:rPr>
              <w:t xml:space="preserve">Организация работы по освоению и внедрению инноваций. </w:t>
            </w:r>
          </w:p>
          <w:p w:rsidR="004C02B0" w:rsidRPr="00F57B41" w:rsidRDefault="004C02B0" w:rsidP="00F57B41">
            <w:pPr>
              <w:tabs>
                <w:tab w:val="left" w:pos="2870"/>
              </w:tabs>
              <w:spacing w:after="0" w:line="240" w:lineRule="auto"/>
              <w:jc w:val="both"/>
              <w:rPr>
                <w:rFonts w:ascii="Times New Roman" w:hAnsi="Times New Roman" w:cs="Times New Roman"/>
                <w:sz w:val="24"/>
                <w:szCs w:val="24"/>
              </w:rPr>
            </w:pPr>
            <w:r w:rsidRPr="00F57B41">
              <w:rPr>
                <w:rFonts w:ascii="Times New Roman" w:hAnsi="Times New Roman" w:cs="Times New Roman"/>
                <w:sz w:val="24"/>
                <w:szCs w:val="24"/>
              </w:rPr>
              <w:t xml:space="preserve">Работа с общественностью, родителями, социумом.  Реализация </w:t>
            </w:r>
            <w:r w:rsidRPr="00F57B41">
              <w:rPr>
                <w:rFonts w:ascii="Times New Roman" w:hAnsi="Times New Roman" w:cs="Times New Roman"/>
                <w:color w:val="000000"/>
                <w:sz w:val="24"/>
                <w:szCs w:val="24"/>
              </w:rPr>
              <w:t xml:space="preserve">направления </w:t>
            </w:r>
            <w:r w:rsidRPr="00F57B41">
              <w:rPr>
                <w:rFonts w:ascii="Times New Roman" w:hAnsi="Times New Roman" w:cs="Times New Roman"/>
                <w:sz w:val="24"/>
                <w:szCs w:val="24"/>
              </w:rPr>
              <w:t>Национальной образовательной инициативы «Наша новая школа» развитие школьной инфраструктуры</w:t>
            </w:r>
          </w:p>
        </w:tc>
        <w:tc>
          <w:tcPr>
            <w:tcW w:w="1806" w:type="dxa"/>
            <w:shd w:val="clear" w:color="auto" w:fill="auto"/>
          </w:tcPr>
          <w:p w:rsidR="004C02B0" w:rsidRPr="007A444C" w:rsidRDefault="006B0512" w:rsidP="00484255">
            <w:pPr>
              <w:tabs>
                <w:tab w:val="left" w:pos="2870"/>
              </w:tabs>
              <w:spacing w:after="0"/>
              <w:jc w:val="center"/>
              <w:rPr>
                <w:rFonts w:ascii="Times New Roman" w:hAnsi="Times New Roman" w:cs="Times New Roman"/>
                <w:sz w:val="24"/>
                <w:szCs w:val="24"/>
              </w:rPr>
            </w:pPr>
            <w:r>
              <w:rPr>
                <w:rFonts w:ascii="Times New Roman" w:hAnsi="Times New Roman" w:cs="Times New Roman"/>
                <w:sz w:val="24"/>
                <w:szCs w:val="24"/>
              </w:rPr>
              <w:t>116-119</w:t>
            </w:r>
          </w:p>
        </w:tc>
      </w:tr>
      <w:tr w:rsidR="004C02B0" w:rsidRPr="00F57B41" w:rsidTr="00484255">
        <w:tc>
          <w:tcPr>
            <w:tcW w:w="7763" w:type="dxa"/>
            <w:shd w:val="clear" w:color="auto" w:fill="auto"/>
          </w:tcPr>
          <w:p w:rsidR="004C02B0" w:rsidRPr="00F57B41" w:rsidRDefault="004C02B0" w:rsidP="00F57B41">
            <w:pPr>
              <w:tabs>
                <w:tab w:val="left" w:pos="2870"/>
              </w:tabs>
              <w:spacing w:after="0" w:line="240" w:lineRule="auto"/>
              <w:jc w:val="both"/>
              <w:rPr>
                <w:rFonts w:ascii="Times New Roman" w:hAnsi="Times New Roman" w:cs="Times New Roman"/>
                <w:b/>
                <w:sz w:val="24"/>
                <w:szCs w:val="24"/>
              </w:rPr>
            </w:pPr>
            <w:r w:rsidRPr="00F57B41">
              <w:rPr>
                <w:rFonts w:ascii="Times New Roman" w:hAnsi="Times New Roman" w:cs="Times New Roman"/>
                <w:b/>
                <w:sz w:val="24"/>
                <w:szCs w:val="24"/>
              </w:rPr>
              <w:t>Раздел 7.</w:t>
            </w:r>
            <w:r w:rsidRPr="00F57B41">
              <w:rPr>
                <w:rFonts w:ascii="Times New Roman" w:hAnsi="Times New Roman" w:cs="Times New Roman"/>
                <w:sz w:val="24"/>
                <w:szCs w:val="24"/>
              </w:rPr>
              <w:t xml:space="preserve"> Система внутришкольного контроля</w:t>
            </w:r>
          </w:p>
        </w:tc>
        <w:tc>
          <w:tcPr>
            <w:tcW w:w="1806" w:type="dxa"/>
            <w:shd w:val="clear" w:color="auto" w:fill="auto"/>
          </w:tcPr>
          <w:p w:rsidR="004C02B0" w:rsidRPr="007A444C" w:rsidRDefault="006B0512" w:rsidP="00484255">
            <w:pPr>
              <w:tabs>
                <w:tab w:val="left" w:pos="2870"/>
              </w:tabs>
              <w:spacing w:after="0"/>
              <w:jc w:val="center"/>
              <w:rPr>
                <w:rFonts w:ascii="Times New Roman" w:hAnsi="Times New Roman" w:cs="Times New Roman"/>
                <w:sz w:val="24"/>
                <w:szCs w:val="24"/>
              </w:rPr>
            </w:pPr>
            <w:r>
              <w:rPr>
                <w:rFonts w:ascii="Times New Roman" w:hAnsi="Times New Roman" w:cs="Times New Roman"/>
                <w:sz w:val="24"/>
                <w:szCs w:val="24"/>
              </w:rPr>
              <w:t>120-161</w:t>
            </w:r>
          </w:p>
        </w:tc>
      </w:tr>
      <w:tr w:rsidR="004C02B0" w:rsidRPr="00F57B41" w:rsidTr="00484255">
        <w:tc>
          <w:tcPr>
            <w:tcW w:w="7763" w:type="dxa"/>
            <w:shd w:val="clear" w:color="auto" w:fill="auto"/>
          </w:tcPr>
          <w:p w:rsidR="004C02B0" w:rsidRPr="00F57B41" w:rsidRDefault="004C02B0" w:rsidP="00F57B41">
            <w:pPr>
              <w:tabs>
                <w:tab w:val="left" w:pos="2870"/>
              </w:tabs>
              <w:spacing w:after="0" w:line="240" w:lineRule="auto"/>
              <w:jc w:val="both"/>
              <w:rPr>
                <w:rFonts w:ascii="Times New Roman" w:hAnsi="Times New Roman" w:cs="Times New Roman"/>
                <w:sz w:val="24"/>
                <w:szCs w:val="24"/>
              </w:rPr>
            </w:pPr>
            <w:r w:rsidRPr="00F57B41">
              <w:rPr>
                <w:rFonts w:ascii="Times New Roman" w:hAnsi="Times New Roman" w:cs="Times New Roman"/>
                <w:b/>
                <w:sz w:val="24"/>
                <w:szCs w:val="24"/>
              </w:rPr>
              <w:t>Раздел 8.</w:t>
            </w:r>
            <w:r w:rsidRPr="00F57B41">
              <w:rPr>
                <w:rFonts w:ascii="Times New Roman" w:hAnsi="Times New Roman" w:cs="Times New Roman"/>
                <w:sz w:val="24"/>
                <w:szCs w:val="24"/>
              </w:rPr>
              <w:t xml:space="preserve"> Развитие учебно-материальной базы школы</w:t>
            </w:r>
          </w:p>
        </w:tc>
        <w:tc>
          <w:tcPr>
            <w:tcW w:w="1806" w:type="dxa"/>
            <w:shd w:val="clear" w:color="auto" w:fill="auto"/>
          </w:tcPr>
          <w:p w:rsidR="004C02B0" w:rsidRPr="007A444C" w:rsidRDefault="006B0512" w:rsidP="007A444C">
            <w:pPr>
              <w:tabs>
                <w:tab w:val="left" w:pos="2870"/>
              </w:tabs>
              <w:spacing w:after="0"/>
              <w:jc w:val="center"/>
              <w:rPr>
                <w:rFonts w:ascii="Times New Roman" w:hAnsi="Times New Roman" w:cs="Times New Roman"/>
                <w:sz w:val="24"/>
                <w:szCs w:val="24"/>
              </w:rPr>
            </w:pPr>
            <w:r>
              <w:rPr>
                <w:rFonts w:ascii="Times New Roman" w:hAnsi="Times New Roman" w:cs="Times New Roman"/>
                <w:sz w:val="24"/>
                <w:szCs w:val="24"/>
              </w:rPr>
              <w:t>161-162</w:t>
            </w:r>
          </w:p>
        </w:tc>
      </w:tr>
      <w:tr w:rsidR="004C02B0" w:rsidRPr="00F57B41" w:rsidTr="00484255">
        <w:tc>
          <w:tcPr>
            <w:tcW w:w="7763" w:type="dxa"/>
            <w:shd w:val="clear" w:color="auto" w:fill="auto"/>
          </w:tcPr>
          <w:p w:rsidR="004C02B0" w:rsidRPr="00F57B41" w:rsidRDefault="004C02B0" w:rsidP="00F57B41">
            <w:pPr>
              <w:tabs>
                <w:tab w:val="left" w:pos="287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Приложение</w:t>
            </w:r>
          </w:p>
        </w:tc>
        <w:tc>
          <w:tcPr>
            <w:tcW w:w="1806" w:type="dxa"/>
            <w:shd w:val="clear" w:color="auto" w:fill="auto"/>
          </w:tcPr>
          <w:p w:rsidR="004C02B0" w:rsidRPr="007A444C" w:rsidRDefault="006B0512" w:rsidP="007A444C">
            <w:pPr>
              <w:tabs>
                <w:tab w:val="left" w:pos="2870"/>
              </w:tabs>
              <w:spacing w:after="0"/>
              <w:jc w:val="center"/>
              <w:rPr>
                <w:rFonts w:ascii="Times New Roman" w:hAnsi="Times New Roman" w:cs="Times New Roman"/>
                <w:sz w:val="24"/>
                <w:szCs w:val="24"/>
              </w:rPr>
            </w:pPr>
            <w:r>
              <w:rPr>
                <w:rFonts w:ascii="Times New Roman" w:hAnsi="Times New Roman" w:cs="Times New Roman"/>
                <w:sz w:val="24"/>
                <w:szCs w:val="24"/>
              </w:rPr>
              <w:t>163-166</w:t>
            </w:r>
          </w:p>
        </w:tc>
      </w:tr>
    </w:tbl>
    <w:p w:rsidR="00A07582" w:rsidRPr="00D753A7" w:rsidRDefault="00A07582" w:rsidP="00A07582">
      <w:pPr>
        <w:spacing w:after="0"/>
        <w:rPr>
          <w:rFonts w:ascii="Times New Roman" w:hAnsi="Times New Roman" w:cs="Times New Roman"/>
        </w:rPr>
      </w:pPr>
    </w:p>
    <w:p w:rsidR="00EB6808" w:rsidRDefault="00EB6808">
      <w:pPr>
        <w:rPr>
          <w:rFonts w:ascii="Times New Roman" w:eastAsia="Times New Roman" w:hAnsi="Times New Roman"/>
          <w:b/>
          <w:sz w:val="24"/>
          <w:szCs w:val="24"/>
          <w:lang w:eastAsia="ru-RU"/>
        </w:rPr>
      </w:pPr>
      <w:r>
        <w:rPr>
          <w:rFonts w:ascii="Times New Roman" w:eastAsia="Times New Roman" w:hAnsi="Times New Roman"/>
          <w:b/>
          <w:sz w:val="24"/>
          <w:szCs w:val="24"/>
          <w:lang w:eastAsia="ru-RU"/>
        </w:rPr>
        <w:br w:type="page"/>
      </w:r>
    </w:p>
    <w:p w:rsidR="002C2E2A" w:rsidRPr="002C2E2A" w:rsidRDefault="002C2E2A" w:rsidP="002C2E2A">
      <w:pPr>
        <w:spacing w:after="0" w:line="240" w:lineRule="auto"/>
        <w:jc w:val="both"/>
        <w:rPr>
          <w:rFonts w:ascii="Times New Roman" w:eastAsia="Times New Roman" w:hAnsi="Times New Roman"/>
          <w:b/>
          <w:sz w:val="24"/>
          <w:szCs w:val="24"/>
          <w:lang w:eastAsia="ru-RU"/>
        </w:rPr>
      </w:pPr>
      <w:r w:rsidRPr="002C2E2A">
        <w:rPr>
          <w:rFonts w:ascii="Times New Roman" w:eastAsia="Times New Roman" w:hAnsi="Times New Roman"/>
          <w:b/>
          <w:sz w:val="24"/>
          <w:szCs w:val="24"/>
          <w:lang w:eastAsia="ru-RU"/>
        </w:rPr>
        <w:lastRenderedPageBreak/>
        <w:t>Введение</w:t>
      </w:r>
    </w:p>
    <w:p w:rsidR="002C2E2A" w:rsidRDefault="002C2E2A" w:rsidP="002C2E2A">
      <w:pPr>
        <w:pStyle w:val="a4"/>
        <w:spacing w:after="0" w:line="240" w:lineRule="auto"/>
        <w:ind w:left="1080"/>
        <w:rPr>
          <w:rFonts w:ascii="Times New Roman" w:eastAsia="Times New Roman" w:hAnsi="Times New Roman"/>
          <w:b/>
          <w:bCs/>
          <w:sz w:val="24"/>
          <w:szCs w:val="24"/>
          <w:lang w:eastAsia="ru-RU"/>
        </w:rPr>
      </w:pPr>
      <w:r w:rsidRPr="002C2E2A">
        <w:rPr>
          <w:rFonts w:ascii="Times New Roman" w:eastAsia="Times New Roman" w:hAnsi="Times New Roman"/>
          <w:b/>
          <w:bCs/>
          <w:sz w:val="24"/>
          <w:szCs w:val="24"/>
          <w:lang w:eastAsia="ru-RU"/>
        </w:rPr>
        <w:t>Общая характеристика образовательного учреждения</w:t>
      </w:r>
    </w:p>
    <w:tbl>
      <w:tblPr>
        <w:tblStyle w:val="a6"/>
        <w:tblW w:w="0" w:type="auto"/>
        <w:tblLook w:val="04A0"/>
      </w:tblPr>
      <w:tblGrid>
        <w:gridCol w:w="3652"/>
        <w:gridCol w:w="5812"/>
      </w:tblGrid>
      <w:tr w:rsidR="004C02B0" w:rsidRPr="00DC3F3C" w:rsidTr="00E200DC">
        <w:tc>
          <w:tcPr>
            <w:tcW w:w="9464" w:type="dxa"/>
            <w:gridSpan w:val="2"/>
          </w:tcPr>
          <w:p w:rsidR="004C02B0" w:rsidRPr="00DC3F3C" w:rsidRDefault="004C02B0" w:rsidP="00136932">
            <w:pPr>
              <w:jc w:val="center"/>
              <w:rPr>
                <w:rFonts w:ascii="Times New Roman" w:eastAsia="DejaVu Sans" w:hAnsi="Times New Roman" w:cs="Times New Roman"/>
                <w:b/>
                <w:bCs/>
                <w:kern w:val="1"/>
                <w:sz w:val="24"/>
                <w:szCs w:val="24"/>
                <w:lang w:eastAsia="ru-RU"/>
              </w:rPr>
            </w:pPr>
            <w:r w:rsidRPr="00DC3F3C">
              <w:rPr>
                <w:rFonts w:ascii="Times New Roman" w:hAnsi="Times New Roman" w:cs="Times New Roman"/>
                <w:bCs/>
                <w:sz w:val="24"/>
                <w:szCs w:val="24"/>
              </w:rPr>
              <w:t>Общая информация</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Название учреждения по Уставу</w:t>
            </w:r>
          </w:p>
        </w:tc>
        <w:tc>
          <w:tcPr>
            <w:tcW w:w="5812" w:type="dxa"/>
          </w:tcPr>
          <w:p w:rsidR="004C02B0" w:rsidRPr="00DC3F3C" w:rsidRDefault="00E200DC" w:rsidP="00136932">
            <w:pPr>
              <w:pStyle w:val="Standard"/>
              <w:snapToGrid w:val="0"/>
              <w:spacing w:before="0" w:after="0"/>
              <w:ind w:firstLine="284"/>
              <w:jc w:val="both"/>
              <w:rPr>
                <w:rFonts w:cs="Times New Roman"/>
                <w:szCs w:val="24"/>
              </w:rPr>
            </w:pPr>
            <w:r>
              <w:rPr>
                <w:rFonts w:cs="Times New Roman"/>
                <w:szCs w:val="24"/>
              </w:rPr>
              <w:t xml:space="preserve">Муниципальное </w:t>
            </w:r>
            <w:r w:rsidR="004C02B0" w:rsidRPr="00DC3F3C">
              <w:rPr>
                <w:rFonts w:cs="Times New Roman"/>
                <w:szCs w:val="24"/>
              </w:rPr>
              <w:t xml:space="preserve">бюджетное общеобразовательное учреждение «Айдарская средняя общеобразовательная школа </w:t>
            </w:r>
            <w:proofErr w:type="gramStart"/>
            <w:r w:rsidR="004C02B0" w:rsidRPr="00DC3F3C">
              <w:rPr>
                <w:rFonts w:cs="Times New Roman"/>
                <w:szCs w:val="24"/>
              </w:rPr>
              <w:t>имени Героя Советского Союза Бориса Григорьевича</w:t>
            </w:r>
            <w:proofErr w:type="gramEnd"/>
            <w:r w:rsidR="004C02B0" w:rsidRPr="00DC3F3C">
              <w:rPr>
                <w:rFonts w:cs="Times New Roman"/>
                <w:szCs w:val="24"/>
              </w:rPr>
              <w:t xml:space="preserve"> Кандыбина Ровеньского района Белгородской области»</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Тип и вид учреждения, организационно–правовая форма</w:t>
            </w:r>
          </w:p>
        </w:tc>
        <w:tc>
          <w:tcPr>
            <w:tcW w:w="5812" w:type="dxa"/>
          </w:tcPr>
          <w:p w:rsidR="004C02B0" w:rsidRPr="00DC3F3C" w:rsidRDefault="004C02B0" w:rsidP="00136932">
            <w:pPr>
              <w:pStyle w:val="Standard"/>
              <w:snapToGrid w:val="0"/>
              <w:spacing w:before="0" w:after="0"/>
              <w:ind w:firstLine="284"/>
              <w:jc w:val="both"/>
              <w:rPr>
                <w:rFonts w:cs="Times New Roman"/>
                <w:szCs w:val="24"/>
                <w:u w:val="single"/>
              </w:rPr>
            </w:pPr>
            <w:r w:rsidRPr="00DC3F3C">
              <w:rPr>
                <w:rFonts w:cs="Times New Roman"/>
                <w:szCs w:val="24"/>
              </w:rPr>
              <w:t xml:space="preserve">тип ОУ </w:t>
            </w:r>
            <w:r w:rsidRPr="00DC3F3C">
              <w:rPr>
                <w:rFonts w:cs="Times New Roman"/>
                <w:szCs w:val="24"/>
                <w:u w:val="single"/>
              </w:rPr>
              <w:t>бюджетное общеобразовательное учреждение,</w:t>
            </w:r>
          </w:p>
          <w:p w:rsidR="004C02B0" w:rsidRPr="00DC3F3C" w:rsidRDefault="004C02B0" w:rsidP="00136932">
            <w:pPr>
              <w:pStyle w:val="Standard"/>
              <w:snapToGrid w:val="0"/>
              <w:spacing w:before="0" w:after="0"/>
              <w:ind w:firstLine="284"/>
              <w:jc w:val="both"/>
              <w:rPr>
                <w:rFonts w:cs="Times New Roman"/>
                <w:szCs w:val="24"/>
              </w:rPr>
            </w:pPr>
            <w:r w:rsidRPr="00DC3F3C">
              <w:rPr>
                <w:rFonts w:cs="Times New Roman"/>
                <w:szCs w:val="24"/>
              </w:rPr>
              <w:t xml:space="preserve">вид ОУ </w:t>
            </w:r>
            <w:r w:rsidRPr="00DC3F3C">
              <w:rPr>
                <w:rFonts w:cs="Times New Roman"/>
                <w:szCs w:val="24"/>
                <w:u w:val="single"/>
              </w:rPr>
              <w:t>средняя общеобразовательная школа</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Учредитель</w:t>
            </w:r>
          </w:p>
        </w:tc>
        <w:tc>
          <w:tcPr>
            <w:tcW w:w="5812" w:type="dxa"/>
          </w:tcPr>
          <w:p w:rsidR="004C02B0" w:rsidRPr="00DC3F3C" w:rsidRDefault="004C02B0" w:rsidP="00136932">
            <w:pPr>
              <w:pStyle w:val="Standard"/>
              <w:snapToGrid w:val="0"/>
              <w:spacing w:before="0" w:after="0"/>
              <w:ind w:right="240" w:firstLine="284"/>
              <w:jc w:val="both"/>
              <w:rPr>
                <w:rFonts w:cs="Times New Roman"/>
                <w:szCs w:val="24"/>
              </w:rPr>
            </w:pPr>
            <w:r w:rsidRPr="00DC3F3C">
              <w:rPr>
                <w:rFonts w:cs="Times New Roman"/>
                <w:szCs w:val="24"/>
              </w:rPr>
              <w:t>Администрация Ровеньского района Белгородской области</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Год основания</w:t>
            </w:r>
          </w:p>
        </w:tc>
        <w:tc>
          <w:tcPr>
            <w:tcW w:w="5812" w:type="dxa"/>
          </w:tcPr>
          <w:p w:rsidR="004C02B0" w:rsidRPr="00DC3F3C" w:rsidRDefault="004C02B0" w:rsidP="00136932">
            <w:pPr>
              <w:pStyle w:val="Standard"/>
              <w:snapToGrid w:val="0"/>
              <w:spacing w:before="0" w:after="0"/>
              <w:ind w:firstLine="284"/>
              <w:jc w:val="both"/>
              <w:rPr>
                <w:rFonts w:cs="Times New Roman"/>
                <w:szCs w:val="24"/>
              </w:rPr>
            </w:pPr>
            <w:r w:rsidRPr="00DC3F3C">
              <w:rPr>
                <w:rFonts w:cs="Times New Roman"/>
                <w:szCs w:val="24"/>
              </w:rPr>
              <w:t xml:space="preserve"> 1928 г</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Юридический адрес (с индексом)</w:t>
            </w:r>
          </w:p>
        </w:tc>
        <w:tc>
          <w:tcPr>
            <w:tcW w:w="5812" w:type="dxa"/>
          </w:tcPr>
          <w:p w:rsidR="004C02B0" w:rsidRPr="00DC3F3C" w:rsidRDefault="004C02B0" w:rsidP="00136932">
            <w:pPr>
              <w:pStyle w:val="Standard"/>
              <w:snapToGrid w:val="0"/>
              <w:spacing w:before="0" w:after="0"/>
              <w:ind w:firstLine="284"/>
              <w:jc w:val="both"/>
              <w:rPr>
                <w:rFonts w:cs="Times New Roman"/>
                <w:szCs w:val="24"/>
              </w:rPr>
            </w:pPr>
            <w:r w:rsidRPr="00DC3F3C">
              <w:rPr>
                <w:rFonts w:cs="Times New Roman"/>
                <w:szCs w:val="24"/>
              </w:rPr>
              <w:t xml:space="preserve">309761, Белгородская область, Ровеньский район, </w:t>
            </w:r>
            <w:proofErr w:type="gramStart"/>
            <w:r w:rsidRPr="00DC3F3C">
              <w:rPr>
                <w:rFonts w:cs="Times New Roman"/>
                <w:szCs w:val="24"/>
              </w:rPr>
              <w:t>с</w:t>
            </w:r>
            <w:proofErr w:type="gramEnd"/>
            <w:r w:rsidRPr="00DC3F3C">
              <w:rPr>
                <w:rFonts w:cs="Times New Roman"/>
                <w:szCs w:val="24"/>
              </w:rPr>
              <w:t>. Айдар, ул. Б. Кандыбина, 11А</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Телефон, факс (с кодом города)</w:t>
            </w:r>
          </w:p>
        </w:tc>
        <w:tc>
          <w:tcPr>
            <w:tcW w:w="5812" w:type="dxa"/>
          </w:tcPr>
          <w:p w:rsidR="004C02B0" w:rsidRPr="00DC3F3C" w:rsidRDefault="004C02B0" w:rsidP="00136932">
            <w:pPr>
              <w:pStyle w:val="Standard"/>
              <w:snapToGrid w:val="0"/>
              <w:spacing w:before="0" w:after="0"/>
              <w:ind w:firstLine="284"/>
              <w:jc w:val="both"/>
              <w:rPr>
                <w:rFonts w:cs="Times New Roman"/>
                <w:szCs w:val="24"/>
              </w:rPr>
            </w:pPr>
            <w:r w:rsidRPr="00DC3F3C">
              <w:rPr>
                <w:rFonts w:cs="Times New Roman"/>
                <w:szCs w:val="24"/>
              </w:rPr>
              <w:t>(07238) 54-3-27</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szCs w:val="24"/>
              </w:rPr>
            </w:pPr>
            <w:r w:rsidRPr="00DC3F3C">
              <w:rPr>
                <w:rFonts w:cs="Times New Roman"/>
                <w:bCs/>
                <w:szCs w:val="24"/>
                <w:lang w:val="en-US"/>
              </w:rPr>
              <w:t>E</w:t>
            </w:r>
            <w:r w:rsidRPr="00DC3F3C">
              <w:rPr>
                <w:rFonts w:cs="Times New Roman"/>
                <w:bCs/>
                <w:szCs w:val="24"/>
              </w:rPr>
              <w:t>-</w:t>
            </w:r>
            <w:r w:rsidRPr="00DC3F3C">
              <w:rPr>
                <w:rFonts w:cs="Times New Roman"/>
                <w:bCs/>
                <w:szCs w:val="24"/>
                <w:lang w:val="en-US"/>
              </w:rPr>
              <w:t>mail</w:t>
            </w:r>
            <w:r w:rsidRPr="00DC3F3C">
              <w:rPr>
                <w:rFonts w:cs="Times New Roman"/>
                <w:bCs/>
                <w:szCs w:val="24"/>
              </w:rPr>
              <w:t>, адрес сайта в Интернете</w:t>
            </w:r>
          </w:p>
        </w:tc>
        <w:tc>
          <w:tcPr>
            <w:tcW w:w="5812" w:type="dxa"/>
          </w:tcPr>
          <w:p w:rsidR="004C02B0" w:rsidRPr="00DC3F3C" w:rsidRDefault="00077A11" w:rsidP="00136932">
            <w:pPr>
              <w:pStyle w:val="Standard"/>
              <w:snapToGrid w:val="0"/>
              <w:spacing w:before="0" w:after="0"/>
              <w:ind w:firstLine="284"/>
              <w:jc w:val="both"/>
              <w:rPr>
                <w:rFonts w:cs="Times New Roman"/>
                <w:szCs w:val="24"/>
              </w:rPr>
            </w:pPr>
            <w:hyperlink r:id="rId8" w:history="1">
              <w:r w:rsidR="004C02B0" w:rsidRPr="00DC3F3C">
                <w:rPr>
                  <w:rStyle w:val="ad"/>
                  <w:szCs w:val="24"/>
                  <w:lang w:val="en-US"/>
                </w:rPr>
                <w:t>rovaidar</w:t>
              </w:r>
              <w:r w:rsidR="004C02B0" w:rsidRPr="00DC3F3C">
                <w:rPr>
                  <w:rStyle w:val="ad"/>
                  <w:szCs w:val="24"/>
                </w:rPr>
                <w:t>@</w:t>
              </w:r>
              <w:r w:rsidR="004C02B0" w:rsidRPr="00DC3F3C">
                <w:rPr>
                  <w:rStyle w:val="ad"/>
                  <w:szCs w:val="24"/>
                  <w:lang w:val="en-US"/>
                </w:rPr>
                <w:t>yandex</w:t>
              </w:r>
              <w:r w:rsidR="004C02B0" w:rsidRPr="00DC3F3C">
                <w:rPr>
                  <w:rStyle w:val="ad"/>
                  <w:szCs w:val="24"/>
                </w:rPr>
                <w:t>.</w:t>
              </w:r>
              <w:r w:rsidR="004C02B0" w:rsidRPr="00DC3F3C">
                <w:rPr>
                  <w:rStyle w:val="ad"/>
                  <w:szCs w:val="24"/>
                  <w:lang w:val="en-US"/>
                </w:rPr>
                <w:t>ru</w:t>
              </w:r>
            </w:hyperlink>
            <w:r w:rsidR="004C02B0" w:rsidRPr="00DC3F3C">
              <w:rPr>
                <w:rFonts w:cs="Times New Roman"/>
                <w:szCs w:val="24"/>
              </w:rPr>
              <w:t>,</w:t>
            </w:r>
          </w:p>
          <w:p w:rsidR="004C02B0" w:rsidRPr="00DC3F3C" w:rsidRDefault="00077A11" w:rsidP="00136932">
            <w:pPr>
              <w:pStyle w:val="Standard"/>
              <w:snapToGrid w:val="0"/>
              <w:spacing w:before="0" w:after="0"/>
              <w:ind w:firstLine="284"/>
              <w:jc w:val="both"/>
              <w:rPr>
                <w:rFonts w:cs="Times New Roman"/>
                <w:szCs w:val="24"/>
              </w:rPr>
            </w:pPr>
            <w:hyperlink r:id="rId9" w:history="1">
              <w:r w:rsidR="004C02B0" w:rsidRPr="00DC3F3C">
                <w:rPr>
                  <w:rStyle w:val="ad"/>
                  <w:szCs w:val="24"/>
                  <w:lang w:val="en-US"/>
                </w:rPr>
                <w:t>http</w:t>
              </w:r>
              <w:r w:rsidR="004C02B0" w:rsidRPr="00DC3F3C">
                <w:rPr>
                  <w:rStyle w:val="ad"/>
                  <w:szCs w:val="24"/>
                </w:rPr>
                <w:t>://</w:t>
              </w:r>
            </w:hyperlink>
            <w:r w:rsidR="004C02B0" w:rsidRPr="00DC3F3C">
              <w:rPr>
                <w:rFonts w:cs="Times New Roman"/>
                <w:szCs w:val="24"/>
                <w:u w:val="single"/>
                <w:lang w:val="en-US"/>
              </w:rPr>
              <w:t>www</w:t>
            </w:r>
            <w:r w:rsidR="004C02B0" w:rsidRPr="00DC3F3C">
              <w:rPr>
                <w:rFonts w:cs="Times New Roman"/>
                <w:szCs w:val="24"/>
                <w:u w:val="single"/>
              </w:rPr>
              <w:t>.</w:t>
            </w:r>
            <w:proofErr w:type="spellStart"/>
            <w:r w:rsidR="004C02B0" w:rsidRPr="00DC3F3C">
              <w:rPr>
                <w:rStyle w:val="ad"/>
                <w:szCs w:val="24"/>
                <w:lang w:val="en-US"/>
              </w:rPr>
              <w:t>rovaidar</w:t>
            </w:r>
            <w:proofErr w:type="spellEnd"/>
            <w:r w:rsidR="004C02B0" w:rsidRPr="00DC3F3C">
              <w:rPr>
                <w:rStyle w:val="ad"/>
                <w:szCs w:val="24"/>
              </w:rPr>
              <w:t>.</w:t>
            </w:r>
            <w:proofErr w:type="spellStart"/>
            <w:r w:rsidR="004C02B0" w:rsidRPr="00DC3F3C">
              <w:rPr>
                <w:rStyle w:val="ad"/>
                <w:szCs w:val="24"/>
                <w:lang w:val="en-US"/>
              </w:rPr>
              <w:t>narod</w:t>
            </w:r>
            <w:proofErr w:type="spellEnd"/>
            <w:r w:rsidR="004C02B0" w:rsidRPr="00DC3F3C">
              <w:rPr>
                <w:rStyle w:val="ad"/>
                <w:szCs w:val="24"/>
              </w:rPr>
              <w:t>.</w:t>
            </w:r>
            <w:proofErr w:type="spellStart"/>
            <w:r w:rsidR="004C02B0" w:rsidRPr="00DC3F3C">
              <w:rPr>
                <w:rStyle w:val="ad"/>
                <w:szCs w:val="24"/>
                <w:lang w:val="en-US"/>
              </w:rPr>
              <w:t>ru</w:t>
            </w:r>
            <w:proofErr w:type="spellEnd"/>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Должность и Ф.И.О. руководителя</w:t>
            </w:r>
          </w:p>
        </w:tc>
        <w:tc>
          <w:tcPr>
            <w:tcW w:w="5812" w:type="dxa"/>
          </w:tcPr>
          <w:p w:rsidR="004C02B0" w:rsidRPr="00DC3F3C" w:rsidRDefault="004C02B0" w:rsidP="00136932">
            <w:pPr>
              <w:pStyle w:val="Standard"/>
              <w:snapToGrid w:val="0"/>
              <w:spacing w:before="0" w:after="0"/>
              <w:ind w:firstLine="284"/>
              <w:jc w:val="both"/>
              <w:rPr>
                <w:rFonts w:cs="Times New Roman"/>
                <w:szCs w:val="24"/>
              </w:rPr>
            </w:pPr>
            <w:r w:rsidRPr="00DC3F3C">
              <w:rPr>
                <w:rFonts w:cs="Times New Roman"/>
                <w:szCs w:val="24"/>
              </w:rPr>
              <w:t>Директор школы Желтобрюхова Светлана Николаевна</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Банковские реквизиты: ИНН; БИК</w:t>
            </w:r>
          </w:p>
        </w:tc>
        <w:tc>
          <w:tcPr>
            <w:tcW w:w="5812" w:type="dxa"/>
          </w:tcPr>
          <w:p w:rsidR="004C02B0" w:rsidRPr="00DC3F3C" w:rsidRDefault="004C02B0" w:rsidP="00136932">
            <w:pPr>
              <w:pStyle w:val="Standard"/>
              <w:snapToGrid w:val="0"/>
              <w:spacing w:before="0" w:after="0"/>
              <w:ind w:firstLine="284"/>
              <w:jc w:val="both"/>
              <w:rPr>
                <w:rFonts w:cs="Times New Roman"/>
                <w:szCs w:val="24"/>
              </w:rPr>
            </w:pPr>
            <w:r w:rsidRPr="00DC3F3C">
              <w:rPr>
                <w:rFonts w:cs="Times New Roman"/>
                <w:szCs w:val="24"/>
              </w:rPr>
              <w:t>3117003256, 041403001</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 xml:space="preserve">Свидетельство о регистрации </w:t>
            </w:r>
          </w:p>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 дата выдачи, кем выдано)</w:t>
            </w:r>
          </w:p>
        </w:tc>
        <w:tc>
          <w:tcPr>
            <w:tcW w:w="5812" w:type="dxa"/>
          </w:tcPr>
          <w:p w:rsidR="004C02B0" w:rsidRPr="00DC3F3C" w:rsidRDefault="004C02B0" w:rsidP="00136932">
            <w:pPr>
              <w:pStyle w:val="Standard"/>
              <w:snapToGrid w:val="0"/>
              <w:spacing w:before="0" w:after="0"/>
              <w:ind w:firstLine="284"/>
              <w:jc w:val="both"/>
              <w:rPr>
                <w:rFonts w:cs="Times New Roman"/>
                <w:szCs w:val="24"/>
              </w:rPr>
            </w:pPr>
            <w:r w:rsidRPr="00DC3F3C">
              <w:rPr>
                <w:rFonts w:cs="Times New Roman"/>
                <w:szCs w:val="24"/>
              </w:rPr>
              <w:t>31 АВ 442381, 24.09.2012 г., Управление Федеральной службы гос. регистрации, кадастра и картографии по Белгородской области</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Лицензия</w:t>
            </w:r>
          </w:p>
        </w:tc>
        <w:tc>
          <w:tcPr>
            <w:tcW w:w="5812" w:type="dxa"/>
          </w:tcPr>
          <w:p w:rsidR="00DE0DA0" w:rsidRPr="00DE0DA0" w:rsidRDefault="004C02B0" w:rsidP="00DE0DA0">
            <w:pPr>
              <w:pStyle w:val="Standard"/>
              <w:snapToGrid w:val="0"/>
              <w:spacing w:before="0" w:after="0"/>
              <w:ind w:firstLine="284"/>
              <w:jc w:val="both"/>
              <w:rPr>
                <w:szCs w:val="24"/>
              </w:rPr>
            </w:pPr>
            <w:r w:rsidRPr="00DC3F3C">
              <w:rPr>
                <w:rFonts w:cs="Times New Roman"/>
                <w:szCs w:val="24"/>
              </w:rPr>
              <w:t xml:space="preserve">Серия 31Л01 №0002147 от 19 октября 2016  г. №8358, </w:t>
            </w:r>
            <w:r w:rsidRPr="00DC3F3C">
              <w:rPr>
                <w:szCs w:val="24"/>
              </w:rPr>
              <w:t>Департамент образования Белгородской области.</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Аккредитация</w:t>
            </w:r>
          </w:p>
        </w:tc>
        <w:tc>
          <w:tcPr>
            <w:tcW w:w="5812" w:type="dxa"/>
          </w:tcPr>
          <w:p w:rsidR="004C02B0" w:rsidRPr="00DC3F3C" w:rsidRDefault="004C02B0" w:rsidP="00136932">
            <w:pPr>
              <w:pStyle w:val="Standard"/>
              <w:spacing w:before="0" w:after="0"/>
              <w:ind w:firstLine="284"/>
              <w:jc w:val="both"/>
              <w:rPr>
                <w:rFonts w:cs="Times New Roman"/>
                <w:szCs w:val="24"/>
                <w:highlight w:val="yellow"/>
              </w:rPr>
            </w:pPr>
            <w:r w:rsidRPr="00DC3F3C">
              <w:rPr>
                <w:rFonts w:cs="Times New Roman"/>
                <w:szCs w:val="24"/>
              </w:rPr>
              <w:t xml:space="preserve">Серия 31А01 № 0000825 от 21ноября 2016  года №4243, </w:t>
            </w:r>
            <w:r w:rsidRPr="00DC3F3C">
              <w:rPr>
                <w:szCs w:val="24"/>
              </w:rPr>
              <w:t>Департамент образования Белгородской области.</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Структура учреждения</w:t>
            </w:r>
          </w:p>
        </w:tc>
        <w:tc>
          <w:tcPr>
            <w:tcW w:w="5812" w:type="dxa"/>
          </w:tcPr>
          <w:p w:rsidR="004C02B0" w:rsidRPr="00DC3F3C" w:rsidRDefault="004C02B0" w:rsidP="00136932">
            <w:pPr>
              <w:pStyle w:val="Standard"/>
              <w:snapToGrid w:val="0"/>
              <w:spacing w:before="0" w:after="0"/>
              <w:ind w:firstLine="284"/>
              <w:jc w:val="both"/>
              <w:rPr>
                <w:rFonts w:cs="Times New Roman"/>
                <w:szCs w:val="24"/>
              </w:rPr>
            </w:pPr>
            <w:r w:rsidRPr="00DC3F3C">
              <w:rPr>
                <w:rFonts w:cs="Times New Roman"/>
                <w:szCs w:val="24"/>
              </w:rPr>
              <w:t>МБОУ «Айдарская средняя общеобразовательная школа</w:t>
            </w:r>
            <w:r w:rsidR="00E200DC">
              <w:rPr>
                <w:rFonts w:cs="Times New Roman"/>
                <w:szCs w:val="24"/>
              </w:rPr>
              <w:t xml:space="preserve"> </w:t>
            </w:r>
            <w:r w:rsidRPr="00DC3F3C">
              <w:rPr>
                <w:rFonts w:cs="Times New Roman"/>
                <w:szCs w:val="24"/>
              </w:rPr>
              <w:t>им. Б.Г. Кандыбина»</w:t>
            </w:r>
          </w:p>
          <w:p w:rsidR="004C02B0" w:rsidRPr="00DC3F3C" w:rsidRDefault="004C02B0" w:rsidP="00136932">
            <w:pPr>
              <w:pStyle w:val="Standard"/>
              <w:snapToGrid w:val="0"/>
              <w:spacing w:before="0" w:after="0"/>
              <w:ind w:firstLine="284"/>
              <w:jc w:val="both"/>
              <w:rPr>
                <w:rFonts w:cs="Times New Roman"/>
                <w:szCs w:val="24"/>
              </w:rPr>
            </w:pPr>
            <w:r w:rsidRPr="00DC3F3C">
              <w:rPr>
                <w:rFonts w:cs="Times New Roman"/>
                <w:szCs w:val="24"/>
              </w:rPr>
              <w:t xml:space="preserve">Структурное подразделение муниципального бюджетного общеобразовательного учреждения «Айдарская средняя общеобразовательная школа </w:t>
            </w:r>
            <w:proofErr w:type="gramStart"/>
            <w:r w:rsidRPr="00DC3F3C">
              <w:rPr>
                <w:rFonts w:cs="Times New Roman"/>
                <w:szCs w:val="24"/>
              </w:rPr>
              <w:t>имени Героя Советского Союза Бориса Григорьевича</w:t>
            </w:r>
            <w:proofErr w:type="gramEnd"/>
            <w:r w:rsidRPr="00DC3F3C">
              <w:rPr>
                <w:rFonts w:cs="Times New Roman"/>
                <w:szCs w:val="24"/>
              </w:rPr>
              <w:t xml:space="preserve"> Кандыбина Ровеньского района Белгородской области» - «Детский сад»</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Формы ученического самоуправления</w:t>
            </w:r>
          </w:p>
        </w:tc>
        <w:tc>
          <w:tcPr>
            <w:tcW w:w="5812" w:type="dxa"/>
          </w:tcPr>
          <w:p w:rsidR="004C02B0" w:rsidRPr="00DC3F3C" w:rsidRDefault="004C02B0" w:rsidP="00136932">
            <w:pPr>
              <w:pStyle w:val="Standard"/>
              <w:snapToGrid w:val="0"/>
              <w:spacing w:before="0" w:after="0"/>
              <w:ind w:firstLine="284"/>
              <w:jc w:val="both"/>
              <w:rPr>
                <w:rFonts w:cs="Times New Roman"/>
                <w:szCs w:val="24"/>
              </w:rPr>
            </w:pPr>
            <w:r w:rsidRPr="00DC3F3C">
              <w:rPr>
                <w:rFonts w:cs="Times New Roman"/>
                <w:szCs w:val="24"/>
              </w:rPr>
              <w:t>Совет  старшеклассников</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 xml:space="preserve">Формы участия родителей </w:t>
            </w:r>
          </w:p>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в деятельности учреждения</w:t>
            </w:r>
          </w:p>
        </w:tc>
        <w:tc>
          <w:tcPr>
            <w:tcW w:w="5812" w:type="dxa"/>
          </w:tcPr>
          <w:p w:rsidR="004C02B0" w:rsidRPr="00DC3F3C" w:rsidRDefault="004C02B0" w:rsidP="00136932">
            <w:pPr>
              <w:pStyle w:val="Standard"/>
              <w:snapToGrid w:val="0"/>
              <w:spacing w:before="0" w:after="0"/>
              <w:ind w:firstLine="284"/>
              <w:jc w:val="both"/>
              <w:rPr>
                <w:rFonts w:cs="Times New Roman"/>
                <w:szCs w:val="24"/>
              </w:rPr>
            </w:pPr>
            <w:r w:rsidRPr="00DC3F3C">
              <w:rPr>
                <w:rFonts w:cs="Times New Roman"/>
                <w:szCs w:val="24"/>
              </w:rPr>
              <w:t>Управляющий совет</w:t>
            </w:r>
          </w:p>
          <w:p w:rsidR="004C02B0" w:rsidRPr="00DC3F3C" w:rsidRDefault="004C02B0" w:rsidP="00136932">
            <w:pPr>
              <w:pStyle w:val="Standard"/>
              <w:spacing w:before="0" w:after="0"/>
              <w:ind w:firstLine="284"/>
              <w:jc w:val="both"/>
              <w:rPr>
                <w:rFonts w:cs="Times New Roman"/>
                <w:szCs w:val="24"/>
              </w:rPr>
            </w:pPr>
            <w:r w:rsidRPr="00DC3F3C">
              <w:rPr>
                <w:rFonts w:cs="Times New Roman"/>
                <w:szCs w:val="24"/>
              </w:rPr>
              <w:t>Родительский комитет</w:t>
            </w:r>
          </w:p>
          <w:p w:rsidR="004C02B0" w:rsidRPr="00DC3F3C" w:rsidRDefault="004C02B0" w:rsidP="00136932">
            <w:pPr>
              <w:pStyle w:val="Standard"/>
              <w:spacing w:before="0" w:after="0"/>
              <w:ind w:firstLine="284"/>
              <w:jc w:val="both"/>
              <w:rPr>
                <w:rFonts w:cs="Times New Roman"/>
                <w:szCs w:val="24"/>
              </w:rPr>
            </w:pPr>
            <w:r w:rsidRPr="00DC3F3C">
              <w:rPr>
                <w:rFonts w:cs="Times New Roman"/>
                <w:szCs w:val="24"/>
              </w:rPr>
              <w:t>Родительское собрание</w:t>
            </w:r>
          </w:p>
        </w:tc>
      </w:tr>
      <w:tr w:rsidR="004C02B0" w:rsidRPr="00DC3F3C" w:rsidTr="00E200DC">
        <w:tc>
          <w:tcPr>
            <w:tcW w:w="3652" w:type="dxa"/>
          </w:tcPr>
          <w:p w:rsidR="004C02B0" w:rsidRPr="00DC3F3C" w:rsidRDefault="004C02B0" w:rsidP="00136932">
            <w:pPr>
              <w:pStyle w:val="Standard"/>
              <w:snapToGrid w:val="0"/>
              <w:spacing w:before="0" w:after="0"/>
              <w:ind w:firstLine="284"/>
              <w:jc w:val="both"/>
              <w:rPr>
                <w:rFonts w:cs="Times New Roman"/>
                <w:bCs/>
                <w:szCs w:val="24"/>
              </w:rPr>
            </w:pPr>
            <w:r w:rsidRPr="00DC3F3C">
              <w:rPr>
                <w:rFonts w:cs="Times New Roman"/>
                <w:bCs/>
                <w:szCs w:val="24"/>
              </w:rPr>
              <w:t>Формы государственно–общественного управления</w:t>
            </w:r>
          </w:p>
        </w:tc>
        <w:tc>
          <w:tcPr>
            <w:tcW w:w="5812" w:type="dxa"/>
          </w:tcPr>
          <w:p w:rsidR="004C02B0" w:rsidRPr="00DC3F3C" w:rsidRDefault="004C02B0" w:rsidP="00136932">
            <w:pPr>
              <w:pStyle w:val="Standard"/>
              <w:snapToGrid w:val="0"/>
              <w:spacing w:before="0" w:after="0"/>
              <w:ind w:firstLine="284"/>
              <w:jc w:val="both"/>
              <w:rPr>
                <w:rFonts w:cs="Times New Roman"/>
                <w:szCs w:val="24"/>
              </w:rPr>
            </w:pPr>
            <w:r w:rsidRPr="00DC3F3C">
              <w:rPr>
                <w:rFonts w:cs="Times New Roman"/>
                <w:szCs w:val="24"/>
              </w:rPr>
              <w:t xml:space="preserve"> Управляющий совет</w:t>
            </w:r>
          </w:p>
        </w:tc>
      </w:tr>
    </w:tbl>
    <w:p w:rsidR="00996FD3" w:rsidRDefault="00996FD3" w:rsidP="004C02B0">
      <w:pPr>
        <w:widowControl w:val="0"/>
        <w:tabs>
          <w:tab w:val="left" w:pos="851"/>
        </w:tabs>
        <w:autoSpaceDN w:val="0"/>
        <w:spacing w:after="0"/>
        <w:ind w:right="-1"/>
        <w:jc w:val="center"/>
        <w:textAlignment w:val="baseline"/>
        <w:rPr>
          <w:rFonts w:ascii="Times New Roman" w:hAnsi="Times New Roman" w:cs="Times New Roman"/>
          <w:b/>
          <w:color w:val="FF0000"/>
          <w:sz w:val="24"/>
          <w:szCs w:val="24"/>
        </w:rPr>
      </w:pPr>
    </w:p>
    <w:p w:rsidR="00996FD3" w:rsidRDefault="00996FD3" w:rsidP="004C02B0">
      <w:pPr>
        <w:widowControl w:val="0"/>
        <w:tabs>
          <w:tab w:val="left" w:pos="851"/>
        </w:tabs>
        <w:autoSpaceDN w:val="0"/>
        <w:spacing w:after="0"/>
        <w:ind w:right="-1"/>
        <w:jc w:val="center"/>
        <w:textAlignment w:val="baseline"/>
        <w:rPr>
          <w:rFonts w:ascii="Times New Roman" w:hAnsi="Times New Roman" w:cs="Times New Roman"/>
          <w:b/>
          <w:color w:val="FF0000"/>
          <w:sz w:val="24"/>
          <w:szCs w:val="24"/>
        </w:rPr>
      </w:pPr>
    </w:p>
    <w:p w:rsidR="00996FD3" w:rsidRDefault="00996FD3" w:rsidP="004C02B0">
      <w:pPr>
        <w:widowControl w:val="0"/>
        <w:tabs>
          <w:tab w:val="left" w:pos="851"/>
        </w:tabs>
        <w:autoSpaceDN w:val="0"/>
        <w:spacing w:after="0"/>
        <w:ind w:right="-1"/>
        <w:jc w:val="center"/>
        <w:textAlignment w:val="baseline"/>
        <w:rPr>
          <w:rFonts w:ascii="Times New Roman" w:hAnsi="Times New Roman" w:cs="Times New Roman"/>
          <w:b/>
          <w:color w:val="FF0000"/>
          <w:sz w:val="24"/>
          <w:szCs w:val="24"/>
        </w:rPr>
      </w:pPr>
    </w:p>
    <w:p w:rsidR="001867D1" w:rsidRPr="00E200DC" w:rsidRDefault="004C02B0" w:rsidP="004C02B0">
      <w:pPr>
        <w:widowControl w:val="0"/>
        <w:tabs>
          <w:tab w:val="left" w:pos="851"/>
        </w:tabs>
        <w:autoSpaceDN w:val="0"/>
        <w:spacing w:after="0"/>
        <w:ind w:right="-1"/>
        <w:jc w:val="center"/>
        <w:textAlignment w:val="baseline"/>
        <w:rPr>
          <w:rFonts w:ascii="Times New Roman" w:hAnsi="Times New Roman" w:cs="Times New Roman"/>
          <w:b/>
          <w:sz w:val="24"/>
          <w:szCs w:val="24"/>
        </w:rPr>
      </w:pPr>
      <w:r w:rsidRPr="00E200DC">
        <w:rPr>
          <w:rFonts w:ascii="Times New Roman" w:hAnsi="Times New Roman" w:cs="Times New Roman"/>
          <w:b/>
          <w:sz w:val="24"/>
          <w:szCs w:val="24"/>
        </w:rPr>
        <w:lastRenderedPageBreak/>
        <w:t xml:space="preserve">Раздел 1. </w:t>
      </w:r>
      <w:r w:rsidR="001867D1" w:rsidRPr="00E200DC">
        <w:rPr>
          <w:rFonts w:ascii="Times New Roman" w:hAnsi="Times New Roman" w:cs="Times New Roman"/>
          <w:b/>
          <w:sz w:val="24"/>
          <w:szCs w:val="24"/>
        </w:rPr>
        <w:t>Проблемно-ориентированный анализ работы школы</w:t>
      </w:r>
    </w:p>
    <w:p w:rsidR="004C02B0" w:rsidRPr="00E200DC" w:rsidRDefault="002C2E2A" w:rsidP="004C02B0">
      <w:pPr>
        <w:widowControl w:val="0"/>
        <w:tabs>
          <w:tab w:val="left" w:pos="851"/>
        </w:tabs>
        <w:autoSpaceDN w:val="0"/>
        <w:spacing w:after="0"/>
        <w:ind w:right="-1" w:firstLine="567"/>
        <w:jc w:val="center"/>
        <w:textAlignment w:val="baseline"/>
        <w:rPr>
          <w:rFonts w:ascii="Times New Roman" w:hAnsi="Times New Roman" w:cs="Times New Roman"/>
          <w:b/>
          <w:sz w:val="24"/>
          <w:szCs w:val="24"/>
        </w:rPr>
      </w:pPr>
      <w:r w:rsidRPr="00E200DC">
        <w:rPr>
          <w:rFonts w:ascii="Times New Roman" w:hAnsi="Times New Roman" w:cs="Times New Roman"/>
          <w:b/>
          <w:sz w:val="24"/>
          <w:szCs w:val="24"/>
        </w:rPr>
        <w:t>за 2018-2019</w:t>
      </w:r>
      <w:r w:rsidR="001867D1" w:rsidRPr="00E200DC">
        <w:rPr>
          <w:rFonts w:ascii="Times New Roman" w:hAnsi="Times New Roman" w:cs="Times New Roman"/>
          <w:b/>
          <w:sz w:val="24"/>
          <w:szCs w:val="24"/>
        </w:rPr>
        <w:t xml:space="preserve"> учебный год</w:t>
      </w:r>
    </w:p>
    <w:p w:rsidR="004C02B0" w:rsidRPr="00996FD3" w:rsidRDefault="004C02B0" w:rsidP="004C02B0">
      <w:pPr>
        <w:spacing w:after="0" w:line="240" w:lineRule="auto"/>
        <w:rPr>
          <w:rFonts w:ascii="Times New Roman" w:eastAsia="Times New Roman" w:hAnsi="Times New Roman"/>
          <w:b/>
          <w:sz w:val="24"/>
          <w:szCs w:val="24"/>
          <w:lang w:eastAsia="ru-RU"/>
        </w:rPr>
      </w:pPr>
      <w:r w:rsidRPr="00996FD3">
        <w:rPr>
          <w:rFonts w:ascii="Times New Roman" w:eastAsia="Times New Roman" w:hAnsi="Times New Roman"/>
          <w:sz w:val="24"/>
          <w:szCs w:val="24"/>
          <w:lang w:eastAsia="ru-RU"/>
        </w:rPr>
        <w:t>З</w:t>
      </w:r>
      <w:r w:rsidRPr="00996FD3">
        <w:rPr>
          <w:rFonts w:ascii="Times New Roman" w:eastAsia="Times New Roman" w:hAnsi="Times New Roman"/>
          <w:b/>
          <w:sz w:val="24"/>
          <w:szCs w:val="24"/>
          <w:lang w:eastAsia="ru-RU"/>
        </w:rPr>
        <w:t>адачи анализа:</w:t>
      </w:r>
    </w:p>
    <w:p w:rsidR="004C02B0" w:rsidRPr="00996FD3" w:rsidRDefault="004C02B0" w:rsidP="004C02B0">
      <w:pPr>
        <w:spacing w:after="0" w:line="240" w:lineRule="auto"/>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 Выявить факторы и условия, положительно или отрицательно повлиявшие на результаты деятельности школы.</w:t>
      </w:r>
    </w:p>
    <w:p w:rsidR="004C02B0" w:rsidRPr="00996FD3" w:rsidRDefault="004C02B0" w:rsidP="004C02B0">
      <w:pPr>
        <w:spacing w:after="0" w:line="240" w:lineRule="auto"/>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 Сформировать аналитическое обоснование для планирования, обосновать цели и задачи на предстоящий учебный год.</w:t>
      </w:r>
    </w:p>
    <w:p w:rsidR="004C02B0" w:rsidRPr="00996FD3" w:rsidRDefault="004C02B0" w:rsidP="004C02B0">
      <w:pPr>
        <w:tabs>
          <w:tab w:val="left" w:pos="8100"/>
        </w:tabs>
        <w:spacing w:after="0" w:line="240" w:lineRule="auto"/>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 Рассмотреть взаимосвязь между результатами деятельности  школы, факторами и условиями их  формирования.</w:t>
      </w:r>
    </w:p>
    <w:p w:rsidR="004C02B0" w:rsidRPr="00996FD3" w:rsidRDefault="004C02B0" w:rsidP="004C02B0">
      <w:pPr>
        <w:tabs>
          <w:tab w:val="left" w:pos="8100"/>
        </w:tabs>
        <w:spacing w:after="0" w:line="240" w:lineRule="auto"/>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 Оценить качество  образовательного процесса в целом.</w:t>
      </w:r>
    </w:p>
    <w:p w:rsidR="004C02B0" w:rsidRPr="00996FD3" w:rsidRDefault="004C02B0" w:rsidP="004C02B0">
      <w:pPr>
        <w:tabs>
          <w:tab w:val="left" w:pos="8100"/>
        </w:tabs>
        <w:spacing w:after="0" w:line="240" w:lineRule="auto"/>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 Стимулировать  каждого учителя на профессиональное развитие на основе собственной оценки итогов года и оценки его деятельности коллективом.</w:t>
      </w:r>
    </w:p>
    <w:p w:rsidR="004C02B0" w:rsidRPr="00996FD3" w:rsidRDefault="004C02B0" w:rsidP="004C02B0">
      <w:pPr>
        <w:tabs>
          <w:tab w:val="left" w:pos="8100"/>
        </w:tabs>
        <w:spacing w:after="0" w:line="240" w:lineRule="auto"/>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 xml:space="preserve">- Установить преемственность между прошедшим периодом жизнедеятельности школы  и новым. </w:t>
      </w:r>
    </w:p>
    <w:p w:rsidR="004C02B0" w:rsidRPr="00996FD3" w:rsidRDefault="004C02B0" w:rsidP="004C02B0">
      <w:pPr>
        <w:spacing w:after="0" w:line="240" w:lineRule="auto"/>
        <w:rPr>
          <w:rFonts w:ascii="Times New Roman" w:eastAsia="Times New Roman" w:hAnsi="Times New Roman"/>
          <w:b/>
          <w:sz w:val="24"/>
          <w:szCs w:val="24"/>
          <w:lang w:eastAsia="ru-RU"/>
        </w:rPr>
      </w:pPr>
      <w:r w:rsidRPr="00996FD3">
        <w:rPr>
          <w:rFonts w:ascii="Times New Roman" w:eastAsia="Times New Roman" w:hAnsi="Times New Roman"/>
          <w:b/>
          <w:sz w:val="24"/>
          <w:szCs w:val="24"/>
          <w:lang w:eastAsia="ru-RU"/>
        </w:rPr>
        <w:t>Источники анализа:</w:t>
      </w:r>
    </w:p>
    <w:p w:rsidR="004C02B0" w:rsidRPr="00996FD3" w:rsidRDefault="004C02B0" w:rsidP="004C02B0">
      <w:pPr>
        <w:spacing w:after="0" w:line="240" w:lineRule="auto"/>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1. Данные внутришкольного  контроля и оперативной внутришкольной информации.</w:t>
      </w:r>
    </w:p>
    <w:p w:rsidR="004C02B0" w:rsidRPr="00996FD3" w:rsidRDefault="004C02B0" w:rsidP="004C02B0">
      <w:pPr>
        <w:spacing w:after="0" w:line="240" w:lineRule="auto"/>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2. Документация школы.</w:t>
      </w:r>
    </w:p>
    <w:p w:rsidR="004C02B0" w:rsidRPr="00996FD3" w:rsidRDefault="004C02B0" w:rsidP="004C02B0">
      <w:pPr>
        <w:spacing w:after="0" w:line="240" w:lineRule="auto"/>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3. Анализ результатов итогов учебного года.</w:t>
      </w:r>
    </w:p>
    <w:p w:rsidR="004C02B0" w:rsidRPr="00996FD3" w:rsidRDefault="004C02B0" w:rsidP="004C02B0">
      <w:pPr>
        <w:spacing w:after="0" w:line="240" w:lineRule="auto"/>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4. Анализ промежуточной, итоговой аттестации.</w:t>
      </w:r>
    </w:p>
    <w:p w:rsidR="004C02B0" w:rsidRPr="00996FD3" w:rsidRDefault="004C02B0" w:rsidP="004C02B0">
      <w:pPr>
        <w:spacing w:after="0" w:line="240" w:lineRule="auto"/>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5. Анализы руководителей МО, зам. директора, учителя-логопеда, педагога-психолога</w:t>
      </w:r>
    </w:p>
    <w:p w:rsidR="004C02B0" w:rsidRPr="00996FD3" w:rsidRDefault="004C02B0" w:rsidP="004C02B0">
      <w:pPr>
        <w:spacing w:after="0" w:line="240" w:lineRule="auto"/>
        <w:rPr>
          <w:rFonts w:ascii="Times New Roman" w:eastAsia="Times New Roman" w:hAnsi="Times New Roman"/>
          <w:b/>
          <w:bCs/>
          <w:sz w:val="24"/>
          <w:szCs w:val="24"/>
          <w:lang w:eastAsia="ru-RU"/>
        </w:rPr>
      </w:pPr>
      <w:r w:rsidRPr="00996FD3">
        <w:rPr>
          <w:rFonts w:ascii="Times New Roman" w:eastAsia="Times New Roman" w:hAnsi="Times New Roman"/>
          <w:sz w:val="24"/>
          <w:szCs w:val="24"/>
          <w:lang w:eastAsia="ru-RU"/>
        </w:rPr>
        <w:t>6. Статистические документы</w:t>
      </w:r>
    </w:p>
    <w:p w:rsidR="004C02B0" w:rsidRPr="00996FD3" w:rsidRDefault="004C02B0" w:rsidP="001867D1">
      <w:pPr>
        <w:widowControl w:val="0"/>
        <w:tabs>
          <w:tab w:val="left" w:pos="851"/>
        </w:tabs>
        <w:autoSpaceDN w:val="0"/>
        <w:spacing w:after="0"/>
        <w:ind w:right="-1" w:firstLine="567"/>
        <w:jc w:val="center"/>
        <w:textAlignment w:val="baseline"/>
        <w:rPr>
          <w:rFonts w:ascii="Times New Roman" w:hAnsi="Times New Roman" w:cs="Times New Roman"/>
          <w:b/>
          <w:sz w:val="28"/>
          <w:szCs w:val="28"/>
        </w:rPr>
      </w:pPr>
    </w:p>
    <w:p w:rsidR="0033408C" w:rsidRPr="00996FD3" w:rsidRDefault="00D30BCF" w:rsidP="00303E99">
      <w:pPr>
        <w:autoSpaceDE w:val="0"/>
        <w:adjustRightInd w:val="0"/>
        <w:spacing w:after="0" w:line="240" w:lineRule="auto"/>
        <w:ind w:firstLine="567"/>
        <w:jc w:val="both"/>
        <w:rPr>
          <w:rFonts w:ascii="Times New Roman" w:hAnsi="Times New Roman" w:cs="Times New Roman"/>
          <w:sz w:val="24"/>
          <w:szCs w:val="24"/>
        </w:rPr>
      </w:pPr>
      <w:proofErr w:type="gramStart"/>
      <w:r w:rsidRPr="00996FD3">
        <w:rPr>
          <w:rFonts w:ascii="Times New Roman" w:hAnsi="Times New Roman" w:cs="Times New Roman"/>
          <w:sz w:val="24"/>
          <w:szCs w:val="24"/>
        </w:rPr>
        <w:t>В 2018-2019</w:t>
      </w:r>
      <w:r w:rsidR="0033408C" w:rsidRPr="00996FD3">
        <w:rPr>
          <w:rFonts w:ascii="Times New Roman" w:hAnsi="Times New Roman" w:cs="Times New Roman"/>
          <w:sz w:val="24"/>
          <w:szCs w:val="24"/>
        </w:rPr>
        <w:t xml:space="preserve"> учебном году деятельность образовательного учреждения осуществлялась в соответствии </w:t>
      </w:r>
      <w:r w:rsidR="000A1BB6" w:rsidRPr="00996FD3">
        <w:rPr>
          <w:rFonts w:ascii="Times New Roman" w:eastAsia="Times New Roman" w:hAnsi="Times New Roman" w:cs="Times New Roman"/>
          <w:sz w:val="24"/>
          <w:szCs w:val="24"/>
          <w:lang w:eastAsia="ar-SA"/>
        </w:rPr>
        <w:t xml:space="preserve">Федеральным законом  от 29 декабря 2012 года  №273-ФЗ  «Об образовании в Российской федерации», </w:t>
      </w:r>
      <w:r w:rsidR="0033408C" w:rsidRPr="00996FD3">
        <w:rPr>
          <w:rFonts w:ascii="Times New Roman" w:hAnsi="Times New Roman" w:cs="Times New Roman"/>
          <w:sz w:val="24"/>
          <w:szCs w:val="24"/>
        </w:rPr>
        <w:t xml:space="preserve">Уставом школы, с учётом методических писем и рекомендаций Департамента образования Белгородской области, </w:t>
      </w:r>
      <w:proofErr w:type="spellStart"/>
      <w:r w:rsidR="0033408C" w:rsidRPr="00996FD3">
        <w:rPr>
          <w:rFonts w:ascii="Times New Roman" w:hAnsi="Times New Roman" w:cs="Times New Roman"/>
          <w:sz w:val="24"/>
          <w:szCs w:val="24"/>
        </w:rPr>
        <w:t>БелИРО</w:t>
      </w:r>
      <w:proofErr w:type="spellEnd"/>
      <w:r w:rsidR="0033408C" w:rsidRPr="00996FD3">
        <w:rPr>
          <w:rFonts w:ascii="Times New Roman" w:hAnsi="Times New Roman" w:cs="Times New Roman"/>
          <w:sz w:val="24"/>
          <w:szCs w:val="24"/>
        </w:rPr>
        <w:t>, а также в соответствии с Концепцией развития системы среднего общего образования Ровеньского района, внутренними приказами, в которых определен круг регулируемых вопросов о правах и</w:t>
      </w:r>
      <w:proofErr w:type="gramEnd"/>
      <w:r w:rsidR="00E200DC">
        <w:rPr>
          <w:rFonts w:ascii="Times New Roman" w:hAnsi="Times New Roman" w:cs="Times New Roman"/>
          <w:sz w:val="24"/>
          <w:szCs w:val="24"/>
        </w:rPr>
        <w:t xml:space="preserve"> </w:t>
      </w:r>
      <w:proofErr w:type="gramStart"/>
      <w:r w:rsidR="0033408C" w:rsidRPr="00996FD3">
        <w:rPr>
          <w:rFonts w:ascii="Times New Roman" w:hAnsi="Times New Roman" w:cs="Times New Roman"/>
          <w:sz w:val="24"/>
          <w:szCs w:val="24"/>
        </w:rPr>
        <w:t>обязанностях образовательного процесса и была направлена на реализацию основных положений национальной образовательной инициативы «Наша новая школа», в которой подчёркивается, что главный результат школьного образования – это его соответствие целям опережающего развития.</w:t>
      </w:r>
      <w:proofErr w:type="gramEnd"/>
    </w:p>
    <w:p w:rsidR="00D30BCF" w:rsidRPr="00996FD3" w:rsidRDefault="00D30BCF" w:rsidP="00604428">
      <w:pPr>
        <w:spacing w:after="0" w:line="240" w:lineRule="auto"/>
        <w:ind w:firstLine="567"/>
        <w:jc w:val="both"/>
        <w:rPr>
          <w:rFonts w:ascii="Times New Roman" w:hAnsi="Times New Roman"/>
          <w:b/>
          <w:bCs/>
          <w:i/>
          <w:iCs/>
          <w:sz w:val="24"/>
          <w:szCs w:val="24"/>
        </w:rPr>
      </w:pPr>
      <w:r w:rsidRPr="00996FD3">
        <w:rPr>
          <w:rFonts w:ascii="Times New Roman" w:eastAsia="Times New Roman" w:hAnsi="Times New Roman"/>
          <w:sz w:val="24"/>
          <w:szCs w:val="24"/>
          <w:lang w:eastAsia="ru-RU"/>
        </w:rPr>
        <w:t xml:space="preserve">В 2018-2019  учебном году педагогический коллектив школы  работал над проблемой </w:t>
      </w:r>
      <w:r w:rsidRPr="00996FD3">
        <w:rPr>
          <w:rFonts w:ascii="Times New Roman" w:hAnsi="Times New Roman"/>
          <w:b/>
          <w:sz w:val="24"/>
          <w:szCs w:val="24"/>
        </w:rPr>
        <w:t>«</w:t>
      </w:r>
      <w:r w:rsidRPr="00996FD3">
        <w:rPr>
          <w:rFonts w:ascii="Times New Roman" w:hAnsi="Times New Roman"/>
          <w:b/>
          <w:bCs/>
          <w:iCs/>
          <w:sz w:val="24"/>
          <w:szCs w:val="24"/>
        </w:rPr>
        <w:t>Повышение профессиональной компетентности педагогов в условиях внедрения ФГОС через использование системно-деятельностного подхода в обучении, воспитании, развитии обучающихся»</w:t>
      </w:r>
      <w:r w:rsidR="00E200DC">
        <w:rPr>
          <w:rFonts w:ascii="Times New Roman" w:hAnsi="Times New Roman"/>
          <w:b/>
          <w:bCs/>
          <w:iCs/>
          <w:sz w:val="24"/>
          <w:szCs w:val="24"/>
        </w:rPr>
        <w:t xml:space="preserve"> </w:t>
      </w:r>
      <w:r w:rsidRPr="00E200DC">
        <w:rPr>
          <w:rFonts w:ascii="Times New Roman" w:eastAsia="Times New Roman" w:hAnsi="Times New Roman"/>
          <w:sz w:val="24"/>
          <w:szCs w:val="24"/>
          <w:lang w:eastAsia="ru-RU"/>
        </w:rPr>
        <w:t>и решал задачи:</w:t>
      </w:r>
    </w:p>
    <w:p w:rsidR="00D30BCF" w:rsidRPr="00996FD3" w:rsidRDefault="00D30BCF" w:rsidP="00604428">
      <w:pPr>
        <w:spacing w:after="0" w:line="240" w:lineRule="auto"/>
        <w:ind w:firstLine="567"/>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1.Обеспечение доступности получен</w:t>
      </w:r>
      <w:r w:rsidR="00E200DC">
        <w:rPr>
          <w:rFonts w:ascii="Times New Roman" w:eastAsia="Times New Roman" w:hAnsi="Times New Roman"/>
          <w:sz w:val="24"/>
          <w:szCs w:val="24"/>
          <w:lang w:eastAsia="ru-RU"/>
        </w:rPr>
        <w:t xml:space="preserve">ия качественного образования в </w:t>
      </w:r>
      <w:r w:rsidRPr="00996FD3">
        <w:rPr>
          <w:rFonts w:ascii="Times New Roman" w:eastAsia="Times New Roman" w:hAnsi="Times New Roman"/>
          <w:sz w:val="24"/>
          <w:szCs w:val="24"/>
          <w:lang w:eastAsia="ru-RU"/>
        </w:rPr>
        <w:t>школе на основе реализации Федерального государственного стандарта нового поколения, укрепление механизмов, обеспечивающих устойчивое развитие системы воспитательного и дополнительного образования детей.</w:t>
      </w:r>
    </w:p>
    <w:p w:rsidR="00D30BCF" w:rsidRPr="00996FD3" w:rsidRDefault="00D30BCF" w:rsidP="00604428">
      <w:pPr>
        <w:spacing w:after="0" w:line="240" w:lineRule="auto"/>
        <w:ind w:firstLine="567"/>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2.</w:t>
      </w:r>
      <w:r w:rsidR="00E200DC">
        <w:rPr>
          <w:rFonts w:ascii="Times New Roman" w:eastAsia="Times New Roman" w:hAnsi="Times New Roman"/>
          <w:sz w:val="24"/>
          <w:szCs w:val="24"/>
          <w:lang w:eastAsia="ru-RU"/>
        </w:rPr>
        <w:t xml:space="preserve"> </w:t>
      </w:r>
      <w:r w:rsidRPr="00996FD3">
        <w:rPr>
          <w:rFonts w:ascii="Times New Roman" w:eastAsia="Times New Roman" w:hAnsi="Times New Roman"/>
          <w:sz w:val="24"/>
          <w:szCs w:val="24"/>
          <w:lang w:eastAsia="ru-RU"/>
        </w:rPr>
        <w:t>Создание материально-технических условий для развития единой образовательной информационной среды школы.</w:t>
      </w:r>
    </w:p>
    <w:p w:rsidR="00D30BCF" w:rsidRPr="00996FD3" w:rsidRDefault="00D30BCF" w:rsidP="00604428">
      <w:pPr>
        <w:spacing w:after="0" w:line="240" w:lineRule="auto"/>
        <w:ind w:firstLine="567"/>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3.</w:t>
      </w:r>
      <w:r w:rsidR="00E200DC">
        <w:rPr>
          <w:rFonts w:ascii="Times New Roman" w:eastAsia="Times New Roman" w:hAnsi="Times New Roman"/>
          <w:sz w:val="24"/>
          <w:szCs w:val="24"/>
          <w:lang w:eastAsia="ru-RU"/>
        </w:rPr>
        <w:t xml:space="preserve"> </w:t>
      </w:r>
      <w:r w:rsidRPr="00996FD3">
        <w:rPr>
          <w:rFonts w:ascii="Times New Roman" w:eastAsia="Times New Roman" w:hAnsi="Times New Roman"/>
          <w:sz w:val="24"/>
          <w:szCs w:val="24"/>
          <w:lang w:eastAsia="ru-RU"/>
        </w:rPr>
        <w:t>Совершенствование школьной системы выявления и развития детской одаренности в образовательном процессе.</w:t>
      </w:r>
    </w:p>
    <w:p w:rsidR="00D30BCF" w:rsidRPr="00996FD3" w:rsidRDefault="00D30BCF" w:rsidP="00604428">
      <w:pPr>
        <w:spacing w:after="0" w:line="240" w:lineRule="auto"/>
        <w:ind w:firstLine="567"/>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4.</w:t>
      </w:r>
      <w:r w:rsidR="00E200DC">
        <w:rPr>
          <w:rFonts w:ascii="Times New Roman" w:eastAsia="Times New Roman" w:hAnsi="Times New Roman"/>
          <w:sz w:val="24"/>
          <w:szCs w:val="24"/>
          <w:lang w:eastAsia="ru-RU"/>
        </w:rPr>
        <w:t xml:space="preserve"> </w:t>
      </w:r>
      <w:r w:rsidRPr="00996FD3">
        <w:rPr>
          <w:rFonts w:ascii="Times New Roman" w:eastAsia="Times New Roman" w:hAnsi="Times New Roman"/>
          <w:sz w:val="24"/>
          <w:szCs w:val="24"/>
          <w:lang w:eastAsia="ru-RU"/>
        </w:rPr>
        <w:t>Создание условий для сохранения и укрепления здоровья обучающихся, развитие психолого-медико-педагогической и социальной поддержки их образовательной деятельности.</w:t>
      </w:r>
    </w:p>
    <w:p w:rsidR="00D30BCF" w:rsidRPr="00996FD3" w:rsidRDefault="00D30BCF" w:rsidP="00604428">
      <w:pPr>
        <w:spacing w:after="0" w:line="240" w:lineRule="auto"/>
        <w:ind w:firstLine="567"/>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5.</w:t>
      </w:r>
      <w:r w:rsidR="00E200DC">
        <w:rPr>
          <w:rFonts w:ascii="Times New Roman" w:eastAsia="Times New Roman" w:hAnsi="Times New Roman"/>
          <w:sz w:val="24"/>
          <w:szCs w:val="24"/>
          <w:lang w:eastAsia="ru-RU"/>
        </w:rPr>
        <w:t xml:space="preserve"> </w:t>
      </w:r>
      <w:r w:rsidRPr="00996FD3">
        <w:rPr>
          <w:rFonts w:ascii="Times New Roman" w:eastAsia="Times New Roman" w:hAnsi="Times New Roman"/>
          <w:sz w:val="24"/>
          <w:szCs w:val="24"/>
          <w:lang w:eastAsia="ru-RU"/>
        </w:rPr>
        <w:t>Оптимизация деятельности по выявлению и развитию одаренных детей в различных областях творческой и научно-исследовательской деятельности.</w:t>
      </w:r>
    </w:p>
    <w:p w:rsidR="00D30BCF" w:rsidRPr="00996FD3" w:rsidRDefault="00D30BCF" w:rsidP="00604428">
      <w:pPr>
        <w:spacing w:after="0" w:line="240" w:lineRule="auto"/>
        <w:ind w:firstLine="567"/>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lastRenderedPageBreak/>
        <w:t>6.</w:t>
      </w:r>
      <w:r w:rsidR="00E200DC">
        <w:rPr>
          <w:rFonts w:ascii="Times New Roman" w:eastAsia="Times New Roman" w:hAnsi="Times New Roman"/>
          <w:sz w:val="24"/>
          <w:szCs w:val="24"/>
          <w:lang w:eastAsia="ru-RU"/>
        </w:rPr>
        <w:t xml:space="preserve"> </w:t>
      </w:r>
      <w:r w:rsidRPr="00996FD3">
        <w:rPr>
          <w:rFonts w:ascii="Times New Roman" w:eastAsia="Times New Roman" w:hAnsi="Times New Roman"/>
          <w:sz w:val="24"/>
          <w:szCs w:val="24"/>
          <w:lang w:eastAsia="ru-RU"/>
        </w:rPr>
        <w:t>Создание образовательной среды, обеспечивающей доступность качественного образования и успешную социализацию для детей с ограниченными возможностями здоровья.</w:t>
      </w:r>
    </w:p>
    <w:p w:rsidR="00D30BCF" w:rsidRPr="00996FD3" w:rsidRDefault="00D30BCF" w:rsidP="00604428">
      <w:pPr>
        <w:spacing w:after="0" w:line="240" w:lineRule="auto"/>
        <w:ind w:firstLine="567"/>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7.</w:t>
      </w:r>
      <w:r w:rsidR="00E200DC">
        <w:rPr>
          <w:rFonts w:ascii="Times New Roman" w:eastAsia="Times New Roman" w:hAnsi="Times New Roman"/>
          <w:sz w:val="24"/>
          <w:szCs w:val="24"/>
          <w:lang w:eastAsia="ru-RU"/>
        </w:rPr>
        <w:t xml:space="preserve"> </w:t>
      </w:r>
      <w:r w:rsidRPr="00996FD3">
        <w:rPr>
          <w:rFonts w:ascii="Times New Roman" w:eastAsia="Times New Roman" w:hAnsi="Times New Roman"/>
          <w:sz w:val="24"/>
          <w:szCs w:val="24"/>
          <w:lang w:eastAsia="ru-RU"/>
        </w:rPr>
        <w:t xml:space="preserve">Обновление содержания дополнительного образования на принципах </w:t>
      </w:r>
      <w:proofErr w:type="spellStart"/>
      <w:r w:rsidRPr="00996FD3">
        <w:rPr>
          <w:rFonts w:ascii="Times New Roman" w:eastAsia="Times New Roman" w:hAnsi="Times New Roman"/>
          <w:sz w:val="24"/>
          <w:szCs w:val="24"/>
          <w:lang w:eastAsia="ru-RU"/>
        </w:rPr>
        <w:t>разноуровневости</w:t>
      </w:r>
      <w:proofErr w:type="spellEnd"/>
      <w:r w:rsidRPr="00996FD3">
        <w:rPr>
          <w:rFonts w:ascii="Times New Roman" w:eastAsia="Times New Roman" w:hAnsi="Times New Roman"/>
          <w:sz w:val="24"/>
          <w:szCs w:val="24"/>
          <w:lang w:eastAsia="ru-RU"/>
        </w:rPr>
        <w:t xml:space="preserve"> и вариативности.</w:t>
      </w:r>
    </w:p>
    <w:p w:rsidR="00D30BCF" w:rsidRPr="00996FD3" w:rsidRDefault="00D30BCF" w:rsidP="00604428">
      <w:pPr>
        <w:widowControl w:val="0"/>
        <w:autoSpaceDE w:val="0"/>
        <w:autoSpaceDN w:val="0"/>
        <w:adjustRightInd w:val="0"/>
        <w:spacing w:after="0" w:line="240" w:lineRule="auto"/>
        <w:ind w:firstLine="567"/>
        <w:jc w:val="both"/>
        <w:rPr>
          <w:rFonts w:ascii="Times New Roman" w:eastAsia="Times New Roman" w:hAnsi="Times New Roman"/>
          <w:sz w:val="24"/>
          <w:szCs w:val="24"/>
          <w:lang w:eastAsia="ru-RU"/>
        </w:rPr>
      </w:pPr>
      <w:r w:rsidRPr="00996FD3">
        <w:rPr>
          <w:rFonts w:ascii="Times New Roman" w:eastAsia="Times New Roman" w:hAnsi="Times New Roman"/>
          <w:sz w:val="24"/>
          <w:szCs w:val="24"/>
          <w:lang w:eastAsia="ru-RU"/>
        </w:rPr>
        <w:t>8. </w:t>
      </w:r>
      <w:r w:rsidRPr="00996FD3">
        <w:rPr>
          <w:rFonts w:ascii="Times New Roman" w:eastAsia="Times New Roman" w:hAnsi="Times New Roman"/>
          <w:snapToGrid w:val="0"/>
          <w:sz w:val="24"/>
          <w:szCs w:val="24"/>
          <w:lang w:eastAsia="ru-RU"/>
        </w:rPr>
        <w:t>Р</w:t>
      </w:r>
      <w:r w:rsidRPr="00996FD3">
        <w:rPr>
          <w:rFonts w:ascii="Times New Roman" w:eastAsia="Times New Roman" w:hAnsi="Times New Roman"/>
          <w:iCs/>
          <w:sz w:val="24"/>
          <w:szCs w:val="24"/>
          <w:lang w:eastAsia="ru-RU"/>
        </w:rPr>
        <w:t xml:space="preserve">азвитие </w:t>
      </w:r>
      <w:r w:rsidRPr="00996FD3">
        <w:rPr>
          <w:rFonts w:ascii="Times New Roman" w:eastAsia="Times New Roman" w:hAnsi="Times New Roman"/>
          <w:sz w:val="24"/>
          <w:szCs w:val="24"/>
          <w:lang w:eastAsia="ru-RU"/>
        </w:rPr>
        <w:t>воспитательной системы на основе формирования единого общешкольного  коллектива, приобщение обучающихся и воспитанников к общечеловеческим ценностям, формирование активной преобразующей гражданской позиции, усвоение социальных норм через участие в общественной жизни школы, способности к выполнению социальных ролей.</w:t>
      </w:r>
    </w:p>
    <w:p w:rsidR="00BE0EF0" w:rsidRPr="00996FD3" w:rsidRDefault="00BE0EF0" w:rsidP="00303E99">
      <w:pPr>
        <w:spacing w:after="0" w:line="240" w:lineRule="auto"/>
        <w:ind w:firstLine="567"/>
        <w:jc w:val="both"/>
        <w:rPr>
          <w:rFonts w:ascii="Verdana" w:eastAsia="Times New Roman" w:hAnsi="Verdana" w:cs="Times New Roman"/>
          <w:sz w:val="24"/>
          <w:szCs w:val="24"/>
          <w:lang w:eastAsia="ru-RU"/>
        </w:rPr>
      </w:pPr>
      <w:r w:rsidRPr="00996FD3">
        <w:rPr>
          <w:rFonts w:ascii="Times New Roman" w:eastAsia="Times New Roman" w:hAnsi="Times New Roman" w:cs="Times New Roman"/>
          <w:sz w:val="24"/>
          <w:szCs w:val="24"/>
          <w:lang w:eastAsia="ru-RU"/>
        </w:rPr>
        <w:t>Для реализации поставленных целей и задач к началу учебного года был создан план работы школы, составлен учебный план, позволяющий реализовать государственные образовательные стандарты, учебный план-график, утверждён режим работы школы, расписание занятий.</w:t>
      </w:r>
    </w:p>
    <w:p w:rsidR="0033408C" w:rsidRPr="00996FD3" w:rsidRDefault="0033408C" w:rsidP="00303E99">
      <w:pPr>
        <w:tabs>
          <w:tab w:val="left" w:pos="851"/>
        </w:tabs>
        <w:spacing w:after="0" w:line="240" w:lineRule="auto"/>
        <w:ind w:right="-1" w:firstLine="567"/>
        <w:jc w:val="both"/>
        <w:rPr>
          <w:rFonts w:ascii="Times New Roman" w:hAnsi="Times New Roman"/>
          <w:b/>
          <w:caps/>
          <w:sz w:val="24"/>
          <w:szCs w:val="24"/>
        </w:rPr>
      </w:pPr>
      <w:r w:rsidRPr="00996FD3">
        <w:rPr>
          <w:rFonts w:ascii="Times New Roman" w:eastAsia="DejaVu Sans" w:hAnsi="Times New Roman"/>
          <w:bCs/>
          <w:kern w:val="1"/>
          <w:sz w:val="24"/>
          <w:szCs w:val="24"/>
          <w:lang w:eastAsia="ru-RU"/>
        </w:rPr>
        <w:t>Образовательная деятельность в МБОУ «</w:t>
      </w:r>
      <w:r w:rsidRPr="00996FD3">
        <w:rPr>
          <w:rFonts w:ascii="Times New Roman" w:hAnsi="Times New Roman" w:cs="Times New Roman"/>
          <w:sz w:val="24"/>
          <w:szCs w:val="24"/>
        </w:rPr>
        <w:t>Айдарская средняя общеобразовательная школа им. Б. Г. Кандыбина</w:t>
      </w:r>
      <w:r w:rsidRPr="00996FD3">
        <w:rPr>
          <w:rFonts w:ascii="Times New Roman" w:eastAsia="DejaVu Sans" w:hAnsi="Times New Roman"/>
          <w:bCs/>
          <w:kern w:val="1"/>
          <w:sz w:val="24"/>
          <w:szCs w:val="24"/>
          <w:lang w:eastAsia="ru-RU"/>
        </w:rPr>
        <w:t xml:space="preserve">» регламентируется Уставом  </w:t>
      </w:r>
      <w:r w:rsidRPr="00996FD3">
        <w:rPr>
          <w:rFonts w:ascii="Times New Roman" w:hAnsi="Times New Roman"/>
          <w:sz w:val="24"/>
          <w:szCs w:val="24"/>
        </w:rPr>
        <w:t xml:space="preserve">школы и осуществляется на основе  образовательных  программ, </w:t>
      </w:r>
      <w:r w:rsidRPr="00996FD3">
        <w:rPr>
          <w:rFonts w:ascii="Times New Roman" w:eastAsia="Times New Roman" w:hAnsi="Times New Roman" w:cs="Times New Roman"/>
          <w:sz w:val="24"/>
          <w:szCs w:val="24"/>
          <w:lang w:eastAsia="ru-RU"/>
        </w:rPr>
        <w:t>рекомендованных Министерством образования Российской Федерации, разработанным на основе государственных образовательных стандартов.</w:t>
      </w:r>
    </w:p>
    <w:p w:rsidR="0033408C" w:rsidRPr="00996FD3" w:rsidRDefault="0033408C" w:rsidP="00303E99">
      <w:pPr>
        <w:tabs>
          <w:tab w:val="left" w:pos="709"/>
        </w:tabs>
        <w:spacing w:after="0" w:line="240" w:lineRule="auto"/>
        <w:ind w:firstLine="540"/>
        <w:jc w:val="both"/>
        <w:rPr>
          <w:rFonts w:ascii="Times New Roman" w:eastAsia="Calibri" w:hAnsi="Times New Roman" w:cs="Calibri"/>
          <w:sz w:val="24"/>
          <w:szCs w:val="24"/>
          <w:lang w:eastAsia="ar-SA"/>
        </w:rPr>
      </w:pPr>
      <w:r w:rsidRPr="00996FD3">
        <w:rPr>
          <w:rFonts w:ascii="Times New Roman" w:eastAsia="Calibri" w:hAnsi="Times New Roman" w:cs="Calibri"/>
          <w:sz w:val="24"/>
          <w:szCs w:val="24"/>
          <w:lang w:eastAsia="ar-SA"/>
        </w:rPr>
        <w:t xml:space="preserve">Учреждение реализует следующие виды образовательных программ: </w:t>
      </w:r>
    </w:p>
    <w:p w:rsidR="0033408C" w:rsidRPr="00996FD3" w:rsidRDefault="0033408C" w:rsidP="00303E99">
      <w:pPr>
        <w:tabs>
          <w:tab w:val="left" w:pos="709"/>
        </w:tabs>
        <w:spacing w:after="0" w:line="240" w:lineRule="auto"/>
        <w:ind w:firstLine="540"/>
        <w:jc w:val="both"/>
        <w:rPr>
          <w:rFonts w:ascii="Times New Roman" w:eastAsia="Calibri" w:hAnsi="Times New Roman" w:cs="Calibri"/>
          <w:sz w:val="24"/>
          <w:szCs w:val="24"/>
          <w:lang w:eastAsia="ar-SA"/>
        </w:rPr>
      </w:pPr>
      <w:r w:rsidRPr="00996FD3">
        <w:rPr>
          <w:rFonts w:ascii="Times New Roman" w:eastAsia="Calibri" w:hAnsi="Times New Roman" w:cs="Calibri"/>
          <w:sz w:val="24"/>
          <w:szCs w:val="24"/>
          <w:lang w:eastAsia="ar-SA"/>
        </w:rPr>
        <w:t>Вид – основные, уровень образовательной программы – дошкольное образование, направленность образовательной программы – дошкольное образование;</w:t>
      </w:r>
    </w:p>
    <w:p w:rsidR="0033408C" w:rsidRPr="00996FD3" w:rsidRDefault="0033408C" w:rsidP="00303E99">
      <w:pPr>
        <w:tabs>
          <w:tab w:val="left" w:pos="709"/>
        </w:tabs>
        <w:spacing w:after="0" w:line="240" w:lineRule="auto"/>
        <w:ind w:firstLine="540"/>
        <w:jc w:val="both"/>
        <w:rPr>
          <w:rFonts w:ascii="Times New Roman" w:eastAsia="Calibri" w:hAnsi="Times New Roman" w:cs="Calibri"/>
          <w:sz w:val="24"/>
          <w:szCs w:val="24"/>
          <w:lang w:eastAsia="ar-SA"/>
        </w:rPr>
      </w:pPr>
      <w:r w:rsidRPr="00996FD3">
        <w:rPr>
          <w:rFonts w:ascii="Times New Roman" w:eastAsia="Calibri" w:hAnsi="Times New Roman" w:cs="Calibri"/>
          <w:sz w:val="24"/>
          <w:szCs w:val="24"/>
          <w:lang w:eastAsia="ar-SA"/>
        </w:rPr>
        <w:t>Вид – основные, уровень образовательной программы – начальное общее образование, направленность образовательной программы – начальное общее образование;</w:t>
      </w:r>
    </w:p>
    <w:p w:rsidR="0033408C" w:rsidRPr="00996FD3" w:rsidRDefault="0033408C" w:rsidP="00303E99">
      <w:pPr>
        <w:tabs>
          <w:tab w:val="left" w:pos="709"/>
        </w:tabs>
        <w:spacing w:after="0" w:line="240" w:lineRule="auto"/>
        <w:ind w:firstLine="540"/>
        <w:jc w:val="both"/>
        <w:rPr>
          <w:rFonts w:ascii="Times New Roman" w:eastAsia="Calibri" w:hAnsi="Times New Roman" w:cs="Calibri"/>
          <w:sz w:val="24"/>
          <w:szCs w:val="24"/>
          <w:lang w:eastAsia="ar-SA"/>
        </w:rPr>
      </w:pPr>
      <w:r w:rsidRPr="00996FD3">
        <w:rPr>
          <w:rFonts w:ascii="Times New Roman" w:eastAsia="Calibri" w:hAnsi="Times New Roman" w:cs="Calibri"/>
          <w:sz w:val="24"/>
          <w:szCs w:val="24"/>
          <w:lang w:eastAsia="ar-SA"/>
        </w:rPr>
        <w:t>Вид – основные, уровень  образовательной программы –  основное общее образование, направленность образовательной программы –  основное общее образование;</w:t>
      </w:r>
    </w:p>
    <w:p w:rsidR="0033408C" w:rsidRPr="00996FD3" w:rsidRDefault="0033408C" w:rsidP="00303E99">
      <w:pPr>
        <w:tabs>
          <w:tab w:val="left" w:pos="709"/>
        </w:tabs>
        <w:spacing w:after="0" w:line="240" w:lineRule="auto"/>
        <w:ind w:firstLine="540"/>
        <w:jc w:val="both"/>
        <w:rPr>
          <w:rFonts w:ascii="Times New Roman" w:eastAsia="Calibri" w:hAnsi="Times New Roman" w:cs="Calibri"/>
          <w:sz w:val="24"/>
          <w:szCs w:val="24"/>
          <w:lang w:eastAsia="ar-SA"/>
        </w:rPr>
      </w:pPr>
      <w:r w:rsidRPr="00996FD3">
        <w:rPr>
          <w:rFonts w:ascii="Times New Roman" w:eastAsia="Calibri" w:hAnsi="Times New Roman" w:cs="Calibri"/>
          <w:sz w:val="24"/>
          <w:szCs w:val="24"/>
          <w:lang w:eastAsia="ar-SA"/>
        </w:rPr>
        <w:t>Вид – основные, уровень  образовательной программы –  среднее общее образование, направленность образовательной программы –  среднее общее образование;</w:t>
      </w:r>
    </w:p>
    <w:p w:rsidR="0033408C" w:rsidRPr="00996FD3" w:rsidRDefault="0033408C" w:rsidP="00303E99">
      <w:pPr>
        <w:tabs>
          <w:tab w:val="left" w:pos="709"/>
        </w:tabs>
        <w:spacing w:after="0" w:line="240" w:lineRule="auto"/>
        <w:ind w:firstLine="540"/>
        <w:jc w:val="both"/>
        <w:rPr>
          <w:rFonts w:ascii="Times New Roman" w:eastAsia="Calibri" w:hAnsi="Times New Roman" w:cs="Calibri"/>
          <w:sz w:val="24"/>
          <w:szCs w:val="24"/>
          <w:lang w:eastAsia="ar-SA"/>
        </w:rPr>
      </w:pPr>
      <w:r w:rsidRPr="00996FD3">
        <w:rPr>
          <w:rFonts w:ascii="Times New Roman" w:eastAsia="Calibri" w:hAnsi="Times New Roman" w:cs="Calibri"/>
          <w:sz w:val="24"/>
          <w:szCs w:val="24"/>
          <w:lang w:eastAsia="ar-SA"/>
        </w:rPr>
        <w:t>Вид –  дополнительные, уровень образовательной программы – дополнительное образование детей и взрослых – дополнительные общеобразовательные программы – дополнительные общеразвивающие программы.</w:t>
      </w:r>
    </w:p>
    <w:p w:rsidR="00996FD3" w:rsidRDefault="0033408C" w:rsidP="008A6D76">
      <w:pPr>
        <w:autoSpaceDE w:val="0"/>
        <w:adjustRightInd w:val="0"/>
        <w:spacing w:after="0" w:line="240" w:lineRule="auto"/>
        <w:ind w:firstLine="540"/>
        <w:jc w:val="both"/>
        <w:rPr>
          <w:rFonts w:ascii="Times New Roman" w:hAnsi="Times New Roman" w:cs="Times New Roman"/>
          <w:sz w:val="24"/>
          <w:szCs w:val="24"/>
        </w:rPr>
      </w:pPr>
      <w:r w:rsidRPr="00996FD3">
        <w:rPr>
          <w:rFonts w:ascii="Times New Roman" w:hAnsi="Times New Roman"/>
          <w:sz w:val="24"/>
          <w:szCs w:val="24"/>
        </w:rPr>
        <w:t>Разработан Устав</w:t>
      </w:r>
      <w:r w:rsidR="00E200DC">
        <w:rPr>
          <w:rFonts w:ascii="Times New Roman" w:hAnsi="Times New Roman"/>
          <w:sz w:val="24"/>
          <w:szCs w:val="24"/>
        </w:rPr>
        <w:t xml:space="preserve">  </w:t>
      </w:r>
      <w:r w:rsidRPr="00996FD3">
        <w:rPr>
          <w:rFonts w:ascii="Times New Roman" w:eastAsia="DejaVu Sans" w:hAnsi="Times New Roman"/>
          <w:bCs/>
          <w:kern w:val="1"/>
          <w:sz w:val="24"/>
          <w:szCs w:val="24"/>
          <w:lang w:eastAsia="ru-RU"/>
        </w:rPr>
        <w:t>МБОУ «</w:t>
      </w:r>
      <w:r w:rsidRPr="00996FD3">
        <w:rPr>
          <w:rFonts w:ascii="Times New Roman" w:hAnsi="Times New Roman" w:cs="Times New Roman"/>
          <w:sz w:val="24"/>
          <w:szCs w:val="24"/>
        </w:rPr>
        <w:t>Айдарская средняя общеобразовательная школа</w:t>
      </w:r>
    </w:p>
    <w:p w:rsidR="008A6D76" w:rsidRPr="00996FD3" w:rsidRDefault="0033408C" w:rsidP="00996FD3">
      <w:pPr>
        <w:autoSpaceDE w:val="0"/>
        <w:adjustRightInd w:val="0"/>
        <w:spacing w:after="0" w:line="240" w:lineRule="auto"/>
        <w:jc w:val="both"/>
        <w:rPr>
          <w:rFonts w:ascii="Times New Roman" w:eastAsia="DejaVu Sans" w:hAnsi="Times New Roman"/>
          <w:bCs/>
          <w:kern w:val="2"/>
          <w:sz w:val="24"/>
          <w:szCs w:val="24"/>
          <w:lang w:eastAsia="ru-RU"/>
        </w:rPr>
      </w:pPr>
      <w:r w:rsidRPr="00996FD3">
        <w:rPr>
          <w:rFonts w:ascii="Times New Roman" w:hAnsi="Times New Roman" w:cs="Times New Roman"/>
          <w:sz w:val="24"/>
          <w:szCs w:val="24"/>
        </w:rPr>
        <w:t>им. Б. Г. Кандыбина</w:t>
      </w:r>
      <w:r w:rsidRPr="00996FD3">
        <w:rPr>
          <w:rFonts w:ascii="Times New Roman" w:eastAsia="DejaVu Sans" w:hAnsi="Times New Roman"/>
          <w:bCs/>
          <w:kern w:val="1"/>
          <w:sz w:val="24"/>
          <w:szCs w:val="24"/>
          <w:lang w:eastAsia="ru-RU"/>
        </w:rPr>
        <w:t xml:space="preserve">», </w:t>
      </w:r>
      <w:proofErr w:type="gramStart"/>
      <w:r w:rsidRPr="00996FD3">
        <w:rPr>
          <w:rFonts w:ascii="Times New Roman" w:eastAsia="DejaVu Sans" w:hAnsi="Times New Roman"/>
          <w:bCs/>
          <w:kern w:val="1"/>
          <w:sz w:val="24"/>
          <w:szCs w:val="24"/>
          <w:lang w:eastAsia="ru-RU"/>
        </w:rPr>
        <w:t>утверждённый</w:t>
      </w:r>
      <w:proofErr w:type="gramEnd"/>
      <w:r w:rsidRPr="00996FD3">
        <w:rPr>
          <w:rFonts w:ascii="Times New Roman" w:eastAsia="DejaVu Sans" w:hAnsi="Times New Roman"/>
          <w:bCs/>
          <w:kern w:val="1"/>
          <w:sz w:val="24"/>
          <w:szCs w:val="24"/>
          <w:lang w:eastAsia="ru-RU"/>
        </w:rPr>
        <w:t xml:space="preserve"> распоряжением администрации Ро</w:t>
      </w:r>
      <w:r w:rsidR="00007FFD" w:rsidRPr="00996FD3">
        <w:rPr>
          <w:rFonts w:ascii="Times New Roman" w:eastAsia="DejaVu Sans" w:hAnsi="Times New Roman"/>
          <w:bCs/>
          <w:kern w:val="1"/>
          <w:sz w:val="24"/>
          <w:szCs w:val="24"/>
          <w:lang w:eastAsia="ru-RU"/>
        </w:rPr>
        <w:t>веньского района</w:t>
      </w:r>
      <w:r w:rsidR="00E200DC">
        <w:rPr>
          <w:rFonts w:ascii="Times New Roman" w:eastAsia="DejaVu Sans" w:hAnsi="Times New Roman"/>
          <w:bCs/>
          <w:kern w:val="1"/>
          <w:sz w:val="24"/>
          <w:szCs w:val="24"/>
          <w:lang w:eastAsia="ru-RU"/>
        </w:rPr>
        <w:t xml:space="preserve"> </w:t>
      </w:r>
      <w:r w:rsidR="00DE0DA0" w:rsidRPr="00996FD3">
        <w:rPr>
          <w:rFonts w:ascii="Times New Roman" w:eastAsia="DejaVu Sans" w:hAnsi="Times New Roman"/>
          <w:bCs/>
          <w:kern w:val="2"/>
          <w:sz w:val="24"/>
          <w:szCs w:val="24"/>
          <w:lang w:eastAsia="ru-RU"/>
        </w:rPr>
        <w:t>от 03</w:t>
      </w:r>
      <w:r w:rsidR="00E200DC">
        <w:rPr>
          <w:rFonts w:ascii="Times New Roman" w:eastAsia="DejaVu Sans" w:hAnsi="Times New Roman"/>
          <w:bCs/>
          <w:kern w:val="2"/>
          <w:sz w:val="24"/>
          <w:szCs w:val="24"/>
          <w:lang w:eastAsia="ru-RU"/>
        </w:rPr>
        <w:t xml:space="preserve"> </w:t>
      </w:r>
      <w:r w:rsidR="00DE0DA0" w:rsidRPr="00996FD3">
        <w:rPr>
          <w:rFonts w:ascii="Times New Roman" w:eastAsia="DejaVu Sans" w:hAnsi="Times New Roman"/>
          <w:bCs/>
          <w:kern w:val="2"/>
          <w:sz w:val="24"/>
          <w:szCs w:val="24"/>
          <w:lang w:eastAsia="ru-RU"/>
        </w:rPr>
        <w:t>сентября  2018 года №667</w:t>
      </w:r>
      <w:r w:rsidR="008A6D76" w:rsidRPr="00996FD3">
        <w:rPr>
          <w:rFonts w:ascii="Times New Roman" w:eastAsia="DejaVu Sans" w:hAnsi="Times New Roman"/>
          <w:bCs/>
          <w:kern w:val="2"/>
          <w:sz w:val="24"/>
          <w:szCs w:val="24"/>
          <w:lang w:eastAsia="ru-RU"/>
        </w:rPr>
        <w:t>.</w:t>
      </w:r>
    </w:p>
    <w:p w:rsidR="0033408C" w:rsidRPr="00996FD3" w:rsidRDefault="0033408C" w:rsidP="00303E99">
      <w:pPr>
        <w:autoSpaceDE w:val="0"/>
        <w:adjustRightInd w:val="0"/>
        <w:spacing w:after="0" w:line="240" w:lineRule="auto"/>
        <w:ind w:firstLine="540"/>
        <w:jc w:val="both"/>
        <w:rPr>
          <w:rFonts w:ascii="Times New Roman" w:eastAsia="DejaVu Sans" w:hAnsi="Times New Roman"/>
          <w:bCs/>
          <w:kern w:val="1"/>
          <w:sz w:val="24"/>
          <w:szCs w:val="24"/>
          <w:lang w:eastAsia="ru-RU"/>
        </w:rPr>
      </w:pPr>
      <w:r w:rsidRPr="00996FD3">
        <w:rPr>
          <w:rFonts w:ascii="Times New Roman" w:hAnsi="Times New Roman"/>
          <w:sz w:val="24"/>
          <w:szCs w:val="24"/>
        </w:rPr>
        <w:t>В МБОУ «Айдарская средняя общеобразовательная школа им. Б.Г. Кандыбина»  всего  - 11 классов:</w:t>
      </w:r>
    </w:p>
    <w:p w:rsidR="0033408C" w:rsidRPr="00996FD3" w:rsidRDefault="0033408C" w:rsidP="00303E99">
      <w:pPr>
        <w:autoSpaceDE w:val="0"/>
        <w:adjustRightInd w:val="0"/>
        <w:spacing w:after="0" w:line="240" w:lineRule="auto"/>
        <w:ind w:firstLine="540"/>
        <w:jc w:val="both"/>
        <w:rPr>
          <w:rFonts w:ascii="Times New Roman" w:hAnsi="Times New Roman" w:cs="Times New Roman"/>
          <w:sz w:val="24"/>
          <w:szCs w:val="24"/>
        </w:rPr>
      </w:pPr>
      <w:r w:rsidRPr="00996FD3">
        <w:rPr>
          <w:rFonts w:ascii="Times New Roman" w:hAnsi="Times New Roman"/>
          <w:sz w:val="24"/>
          <w:szCs w:val="24"/>
        </w:rPr>
        <w:t xml:space="preserve">4 класса - </w:t>
      </w:r>
      <w:r w:rsidRPr="00996FD3">
        <w:rPr>
          <w:rFonts w:ascii="Times New Roman" w:hAnsi="Times New Roman" w:cs="Times New Roman"/>
          <w:sz w:val="24"/>
          <w:szCs w:val="24"/>
        </w:rPr>
        <w:t>уровень начального общего образования;</w:t>
      </w:r>
    </w:p>
    <w:p w:rsidR="0033408C" w:rsidRPr="00996FD3" w:rsidRDefault="0033408C" w:rsidP="00303E99">
      <w:pPr>
        <w:autoSpaceDE w:val="0"/>
        <w:adjustRightInd w:val="0"/>
        <w:spacing w:after="0" w:line="240" w:lineRule="auto"/>
        <w:ind w:firstLine="540"/>
        <w:jc w:val="both"/>
        <w:rPr>
          <w:rFonts w:ascii="Times New Roman" w:hAnsi="Times New Roman" w:cs="Times New Roman"/>
          <w:sz w:val="24"/>
          <w:szCs w:val="24"/>
        </w:rPr>
      </w:pPr>
      <w:r w:rsidRPr="00996FD3">
        <w:rPr>
          <w:rFonts w:ascii="Times New Roman" w:hAnsi="Times New Roman"/>
          <w:sz w:val="24"/>
          <w:szCs w:val="24"/>
        </w:rPr>
        <w:t xml:space="preserve">5 классов – </w:t>
      </w:r>
      <w:r w:rsidRPr="00996FD3">
        <w:rPr>
          <w:rFonts w:ascii="Times New Roman" w:hAnsi="Times New Roman" w:cs="Times New Roman"/>
          <w:sz w:val="24"/>
          <w:szCs w:val="24"/>
        </w:rPr>
        <w:t>уровень  основного общего образования;</w:t>
      </w:r>
    </w:p>
    <w:p w:rsidR="0033408C" w:rsidRPr="00996FD3" w:rsidRDefault="0033408C" w:rsidP="00303E99">
      <w:pPr>
        <w:autoSpaceDE w:val="0"/>
        <w:adjustRightInd w:val="0"/>
        <w:spacing w:after="0" w:line="240" w:lineRule="auto"/>
        <w:ind w:firstLine="540"/>
        <w:jc w:val="both"/>
        <w:rPr>
          <w:rFonts w:ascii="Times New Roman" w:hAnsi="Times New Roman" w:cs="Times New Roman"/>
          <w:sz w:val="24"/>
          <w:szCs w:val="24"/>
        </w:rPr>
      </w:pPr>
      <w:r w:rsidRPr="00996FD3">
        <w:rPr>
          <w:rFonts w:ascii="Times New Roman" w:hAnsi="Times New Roman"/>
          <w:sz w:val="24"/>
          <w:szCs w:val="24"/>
        </w:rPr>
        <w:t xml:space="preserve">2 класса – </w:t>
      </w:r>
      <w:r w:rsidRPr="00996FD3">
        <w:rPr>
          <w:rFonts w:ascii="Times New Roman" w:hAnsi="Times New Roman" w:cs="Times New Roman"/>
          <w:sz w:val="24"/>
          <w:szCs w:val="24"/>
        </w:rPr>
        <w:t>уровень  среднего общего образования.</w:t>
      </w:r>
    </w:p>
    <w:p w:rsidR="0033408C" w:rsidRPr="00996FD3" w:rsidRDefault="0033408C" w:rsidP="00303E99">
      <w:pPr>
        <w:spacing w:after="0" w:line="240" w:lineRule="auto"/>
        <w:ind w:firstLine="708"/>
        <w:jc w:val="both"/>
        <w:rPr>
          <w:rFonts w:ascii="Times New Roman" w:hAnsi="Times New Roman"/>
          <w:bCs/>
          <w:i/>
          <w:sz w:val="24"/>
          <w:szCs w:val="24"/>
        </w:rPr>
      </w:pPr>
      <w:r w:rsidRPr="00996FD3">
        <w:rPr>
          <w:rFonts w:ascii="Times New Roman" w:hAnsi="Times New Roman"/>
          <w:bCs/>
          <w:i/>
          <w:sz w:val="24"/>
          <w:szCs w:val="24"/>
        </w:rPr>
        <w:t>Данные о конти</w:t>
      </w:r>
      <w:r w:rsidR="00633611" w:rsidRPr="00996FD3">
        <w:rPr>
          <w:rFonts w:ascii="Times New Roman" w:hAnsi="Times New Roman"/>
          <w:bCs/>
          <w:i/>
          <w:sz w:val="24"/>
          <w:szCs w:val="24"/>
        </w:rPr>
        <w:t xml:space="preserve">нгенте </w:t>
      </w:r>
      <w:proofErr w:type="gramStart"/>
      <w:r w:rsidR="00633611" w:rsidRPr="00996FD3">
        <w:rPr>
          <w:rFonts w:ascii="Times New Roman" w:hAnsi="Times New Roman"/>
          <w:bCs/>
          <w:i/>
          <w:sz w:val="24"/>
          <w:szCs w:val="24"/>
        </w:rPr>
        <w:t>обучающихся</w:t>
      </w:r>
      <w:proofErr w:type="gramEnd"/>
      <w:r w:rsidR="00633611" w:rsidRPr="00996FD3">
        <w:rPr>
          <w:rFonts w:ascii="Times New Roman" w:hAnsi="Times New Roman"/>
          <w:bCs/>
          <w:i/>
          <w:sz w:val="24"/>
          <w:szCs w:val="24"/>
        </w:rPr>
        <w:t xml:space="preserve"> на 31.05.2019</w:t>
      </w:r>
      <w:r w:rsidRPr="00996FD3">
        <w:rPr>
          <w:rFonts w:ascii="Times New Roman" w:hAnsi="Times New Roman"/>
          <w:bCs/>
          <w:i/>
          <w:sz w:val="24"/>
          <w:szCs w:val="24"/>
        </w:rPr>
        <w:t xml:space="preserve">  года</w:t>
      </w:r>
    </w:p>
    <w:tbl>
      <w:tblPr>
        <w:tblStyle w:val="a6"/>
        <w:tblW w:w="0" w:type="auto"/>
        <w:tblLook w:val="04A0"/>
      </w:tblPr>
      <w:tblGrid>
        <w:gridCol w:w="3510"/>
        <w:gridCol w:w="1560"/>
        <w:gridCol w:w="1559"/>
        <w:gridCol w:w="1701"/>
        <w:gridCol w:w="1241"/>
      </w:tblGrid>
      <w:tr w:rsidR="00235731" w:rsidRPr="00996FD3" w:rsidTr="0033408C">
        <w:trPr>
          <w:trHeight w:val="600"/>
        </w:trPr>
        <w:tc>
          <w:tcPr>
            <w:tcW w:w="3510" w:type="dxa"/>
          </w:tcPr>
          <w:p w:rsidR="0033408C" w:rsidRPr="00996FD3" w:rsidRDefault="0033408C" w:rsidP="00303E99">
            <w:pPr>
              <w:pStyle w:val="Standard"/>
              <w:spacing w:before="0" w:after="0"/>
              <w:jc w:val="both"/>
              <w:rPr>
                <w:rFonts w:cs="Times New Roman"/>
                <w:szCs w:val="24"/>
              </w:rPr>
            </w:pPr>
            <w:r w:rsidRPr="00996FD3">
              <w:rPr>
                <w:rFonts w:cs="Times New Roman"/>
                <w:szCs w:val="24"/>
              </w:rPr>
              <w:t>Структура контингента</w:t>
            </w:r>
          </w:p>
        </w:tc>
        <w:tc>
          <w:tcPr>
            <w:tcW w:w="1560" w:type="dxa"/>
          </w:tcPr>
          <w:p w:rsidR="0033408C" w:rsidRPr="00996FD3" w:rsidRDefault="0033408C" w:rsidP="00303E99">
            <w:pPr>
              <w:pStyle w:val="Standard"/>
              <w:spacing w:before="0" w:after="0"/>
              <w:jc w:val="both"/>
              <w:rPr>
                <w:rFonts w:cs="Times New Roman"/>
                <w:szCs w:val="24"/>
              </w:rPr>
            </w:pPr>
            <w:r w:rsidRPr="00996FD3">
              <w:rPr>
                <w:rFonts w:cs="Times New Roman"/>
                <w:szCs w:val="24"/>
              </w:rPr>
              <w:t>Начальная школа</w:t>
            </w:r>
          </w:p>
        </w:tc>
        <w:tc>
          <w:tcPr>
            <w:tcW w:w="1559" w:type="dxa"/>
          </w:tcPr>
          <w:p w:rsidR="0033408C" w:rsidRPr="00996FD3" w:rsidRDefault="0033408C" w:rsidP="00303E99">
            <w:pPr>
              <w:pStyle w:val="Standard"/>
              <w:spacing w:before="0" w:after="0"/>
              <w:jc w:val="both"/>
              <w:rPr>
                <w:rFonts w:cs="Times New Roman"/>
                <w:szCs w:val="24"/>
              </w:rPr>
            </w:pPr>
            <w:r w:rsidRPr="00996FD3">
              <w:rPr>
                <w:rFonts w:cs="Times New Roman"/>
                <w:szCs w:val="24"/>
              </w:rPr>
              <w:t>Основная школа</w:t>
            </w:r>
          </w:p>
        </w:tc>
        <w:tc>
          <w:tcPr>
            <w:tcW w:w="1701" w:type="dxa"/>
          </w:tcPr>
          <w:p w:rsidR="0033408C" w:rsidRPr="00996FD3" w:rsidRDefault="0033408C" w:rsidP="00303E99">
            <w:pPr>
              <w:pStyle w:val="Standard"/>
              <w:spacing w:before="0" w:after="0"/>
              <w:jc w:val="both"/>
              <w:rPr>
                <w:rFonts w:cs="Times New Roman"/>
                <w:szCs w:val="24"/>
              </w:rPr>
            </w:pPr>
            <w:r w:rsidRPr="00996FD3">
              <w:rPr>
                <w:rFonts w:cs="Times New Roman"/>
                <w:szCs w:val="24"/>
              </w:rPr>
              <w:t>Средняя школа</w:t>
            </w:r>
          </w:p>
        </w:tc>
        <w:tc>
          <w:tcPr>
            <w:tcW w:w="1241" w:type="dxa"/>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Всего по ОУ</w:t>
            </w:r>
          </w:p>
        </w:tc>
      </w:tr>
      <w:tr w:rsidR="00235731" w:rsidRPr="00996FD3" w:rsidTr="0033408C">
        <w:tc>
          <w:tcPr>
            <w:tcW w:w="3510" w:type="dxa"/>
          </w:tcPr>
          <w:p w:rsidR="0033408C" w:rsidRPr="00996FD3" w:rsidRDefault="0033408C" w:rsidP="00303E99">
            <w:pPr>
              <w:pStyle w:val="Standard"/>
              <w:spacing w:before="0" w:after="0"/>
              <w:jc w:val="both"/>
              <w:rPr>
                <w:rFonts w:cs="Times New Roman"/>
                <w:szCs w:val="24"/>
              </w:rPr>
            </w:pPr>
            <w:r w:rsidRPr="00996FD3">
              <w:rPr>
                <w:rFonts w:cs="Times New Roman"/>
                <w:szCs w:val="24"/>
              </w:rPr>
              <w:t>Количество классов и  в них обучающихся</w:t>
            </w:r>
          </w:p>
        </w:tc>
        <w:tc>
          <w:tcPr>
            <w:tcW w:w="1560" w:type="dxa"/>
            <w:vAlign w:val="center"/>
          </w:tcPr>
          <w:p w:rsidR="0033408C" w:rsidRPr="00996FD3" w:rsidRDefault="0033408C" w:rsidP="00633611">
            <w:pPr>
              <w:pStyle w:val="Standard"/>
              <w:spacing w:before="0" w:after="0"/>
              <w:ind w:firstLine="284"/>
              <w:jc w:val="both"/>
              <w:rPr>
                <w:rFonts w:cs="Times New Roman"/>
                <w:szCs w:val="24"/>
              </w:rPr>
            </w:pPr>
            <w:r w:rsidRPr="00996FD3">
              <w:rPr>
                <w:rFonts w:cs="Times New Roman"/>
                <w:szCs w:val="24"/>
              </w:rPr>
              <w:t>4/</w:t>
            </w:r>
            <w:r w:rsidR="00633611" w:rsidRPr="00996FD3">
              <w:rPr>
                <w:rFonts w:cs="Times New Roman"/>
                <w:szCs w:val="24"/>
              </w:rPr>
              <w:t>46</w:t>
            </w:r>
          </w:p>
        </w:tc>
        <w:tc>
          <w:tcPr>
            <w:tcW w:w="1559" w:type="dxa"/>
            <w:vAlign w:val="center"/>
          </w:tcPr>
          <w:p w:rsidR="0033408C" w:rsidRPr="00996FD3" w:rsidRDefault="00633611" w:rsidP="00303E99">
            <w:pPr>
              <w:pStyle w:val="Standard"/>
              <w:spacing w:before="0" w:after="0"/>
              <w:ind w:firstLine="284"/>
              <w:jc w:val="both"/>
              <w:rPr>
                <w:rFonts w:cs="Times New Roman"/>
                <w:szCs w:val="24"/>
              </w:rPr>
            </w:pPr>
            <w:r w:rsidRPr="00996FD3">
              <w:rPr>
                <w:rFonts w:cs="Times New Roman"/>
                <w:szCs w:val="24"/>
              </w:rPr>
              <w:t>5/66</w:t>
            </w:r>
          </w:p>
        </w:tc>
        <w:tc>
          <w:tcPr>
            <w:tcW w:w="1701" w:type="dxa"/>
            <w:vAlign w:val="center"/>
          </w:tcPr>
          <w:p w:rsidR="0033408C" w:rsidRPr="00996FD3" w:rsidRDefault="00633611" w:rsidP="00303E99">
            <w:pPr>
              <w:pStyle w:val="Standard"/>
              <w:spacing w:before="0" w:after="0"/>
              <w:ind w:firstLine="284"/>
              <w:jc w:val="both"/>
              <w:rPr>
                <w:rFonts w:cs="Times New Roman"/>
                <w:szCs w:val="24"/>
              </w:rPr>
            </w:pPr>
            <w:r w:rsidRPr="00996FD3">
              <w:rPr>
                <w:rFonts w:cs="Times New Roman"/>
                <w:szCs w:val="24"/>
              </w:rPr>
              <w:t>2/9</w:t>
            </w:r>
          </w:p>
        </w:tc>
        <w:tc>
          <w:tcPr>
            <w:tcW w:w="124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11/12</w:t>
            </w:r>
            <w:r w:rsidR="00633611" w:rsidRPr="00996FD3">
              <w:rPr>
                <w:rFonts w:cs="Times New Roman"/>
                <w:szCs w:val="24"/>
              </w:rPr>
              <w:t>1</w:t>
            </w:r>
          </w:p>
        </w:tc>
      </w:tr>
      <w:tr w:rsidR="00235731" w:rsidRPr="00996FD3" w:rsidTr="0033408C">
        <w:tc>
          <w:tcPr>
            <w:tcW w:w="3510" w:type="dxa"/>
          </w:tcPr>
          <w:p w:rsidR="0033408C" w:rsidRPr="00996FD3" w:rsidRDefault="0033408C" w:rsidP="00303E99">
            <w:pPr>
              <w:pStyle w:val="Standard"/>
              <w:spacing w:before="0" w:after="0"/>
              <w:jc w:val="both"/>
              <w:rPr>
                <w:rFonts w:cs="Times New Roman"/>
                <w:szCs w:val="24"/>
              </w:rPr>
            </w:pPr>
            <w:r w:rsidRPr="00996FD3">
              <w:rPr>
                <w:rFonts w:cs="Times New Roman"/>
                <w:szCs w:val="24"/>
              </w:rPr>
              <w:t>В том  числе:</w:t>
            </w:r>
          </w:p>
          <w:p w:rsidR="0033408C" w:rsidRPr="00996FD3" w:rsidRDefault="0033408C" w:rsidP="00303E99">
            <w:pPr>
              <w:pStyle w:val="Standard"/>
              <w:spacing w:before="0" w:after="0"/>
              <w:jc w:val="both"/>
              <w:rPr>
                <w:rFonts w:cs="Times New Roman"/>
                <w:szCs w:val="24"/>
              </w:rPr>
            </w:pPr>
            <w:r w:rsidRPr="00996FD3">
              <w:rPr>
                <w:rFonts w:cs="Times New Roman"/>
                <w:szCs w:val="24"/>
              </w:rPr>
              <w:t>-общеобразовательных</w:t>
            </w:r>
          </w:p>
        </w:tc>
        <w:tc>
          <w:tcPr>
            <w:tcW w:w="1560" w:type="dxa"/>
            <w:vAlign w:val="center"/>
          </w:tcPr>
          <w:p w:rsidR="0033408C" w:rsidRPr="00996FD3" w:rsidRDefault="00633611" w:rsidP="00303E99">
            <w:pPr>
              <w:pStyle w:val="Standard"/>
              <w:spacing w:before="0" w:after="0"/>
              <w:ind w:firstLine="284"/>
              <w:jc w:val="both"/>
              <w:rPr>
                <w:rFonts w:cs="Times New Roman"/>
                <w:szCs w:val="24"/>
              </w:rPr>
            </w:pPr>
            <w:r w:rsidRPr="00996FD3">
              <w:rPr>
                <w:rFonts w:cs="Times New Roman"/>
                <w:szCs w:val="24"/>
              </w:rPr>
              <w:t>4/46</w:t>
            </w:r>
          </w:p>
        </w:tc>
        <w:tc>
          <w:tcPr>
            <w:tcW w:w="1559" w:type="dxa"/>
            <w:vAlign w:val="center"/>
          </w:tcPr>
          <w:p w:rsidR="0033408C" w:rsidRPr="00996FD3" w:rsidRDefault="00633611" w:rsidP="00303E99">
            <w:pPr>
              <w:pStyle w:val="Standard"/>
              <w:spacing w:before="0" w:after="0"/>
              <w:ind w:firstLine="284"/>
              <w:jc w:val="both"/>
              <w:rPr>
                <w:rFonts w:cs="Times New Roman"/>
                <w:szCs w:val="24"/>
              </w:rPr>
            </w:pPr>
            <w:r w:rsidRPr="00996FD3">
              <w:rPr>
                <w:rFonts w:cs="Times New Roman"/>
                <w:szCs w:val="24"/>
              </w:rPr>
              <w:t>5/66</w:t>
            </w:r>
          </w:p>
        </w:tc>
        <w:tc>
          <w:tcPr>
            <w:tcW w:w="1701" w:type="dxa"/>
            <w:vAlign w:val="center"/>
          </w:tcPr>
          <w:p w:rsidR="0033408C" w:rsidRPr="00996FD3" w:rsidRDefault="00633611" w:rsidP="00303E99">
            <w:pPr>
              <w:pStyle w:val="Standard"/>
              <w:spacing w:before="0" w:after="0"/>
              <w:ind w:firstLine="284"/>
              <w:jc w:val="both"/>
              <w:rPr>
                <w:rFonts w:cs="Times New Roman"/>
                <w:szCs w:val="24"/>
              </w:rPr>
            </w:pPr>
            <w:r w:rsidRPr="00996FD3">
              <w:rPr>
                <w:rFonts w:cs="Times New Roman"/>
                <w:szCs w:val="24"/>
              </w:rPr>
              <w:t>2/9</w:t>
            </w:r>
          </w:p>
        </w:tc>
        <w:tc>
          <w:tcPr>
            <w:tcW w:w="124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11/12</w:t>
            </w:r>
            <w:r w:rsidR="00633611" w:rsidRPr="00996FD3">
              <w:rPr>
                <w:rFonts w:cs="Times New Roman"/>
                <w:szCs w:val="24"/>
              </w:rPr>
              <w:t>1</w:t>
            </w:r>
          </w:p>
        </w:tc>
      </w:tr>
      <w:tr w:rsidR="00235731" w:rsidRPr="00996FD3" w:rsidTr="0033408C">
        <w:tc>
          <w:tcPr>
            <w:tcW w:w="3510" w:type="dxa"/>
          </w:tcPr>
          <w:p w:rsidR="0033408C" w:rsidRPr="00996FD3" w:rsidRDefault="0033408C" w:rsidP="00303E99">
            <w:pPr>
              <w:pStyle w:val="Standard"/>
              <w:spacing w:before="0" w:after="0"/>
              <w:jc w:val="both"/>
              <w:rPr>
                <w:rFonts w:cs="Times New Roman"/>
                <w:szCs w:val="24"/>
              </w:rPr>
            </w:pPr>
            <w:r w:rsidRPr="00996FD3">
              <w:rPr>
                <w:rFonts w:cs="Times New Roman"/>
                <w:szCs w:val="24"/>
              </w:rPr>
              <w:t>-гимназических</w:t>
            </w:r>
          </w:p>
        </w:tc>
        <w:tc>
          <w:tcPr>
            <w:tcW w:w="1560"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559"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70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24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r>
      <w:tr w:rsidR="00235731" w:rsidRPr="00996FD3" w:rsidTr="0033408C">
        <w:tc>
          <w:tcPr>
            <w:tcW w:w="3510" w:type="dxa"/>
          </w:tcPr>
          <w:p w:rsidR="0033408C" w:rsidRPr="00996FD3" w:rsidRDefault="0033408C" w:rsidP="00303E99">
            <w:pPr>
              <w:pStyle w:val="Standard"/>
              <w:spacing w:before="0" w:after="0"/>
              <w:jc w:val="both"/>
              <w:rPr>
                <w:rFonts w:cs="Times New Roman"/>
                <w:szCs w:val="24"/>
              </w:rPr>
            </w:pPr>
            <w:r w:rsidRPr="00996FD3">
              <w:rPr>
                <w:rFonts w:cs="Times New Roman"/>
                <w:szCs w:val="24"/>
              </w:rPr>
              <w:t>-лицейских</w:t>
            </w:r>
          </w:p>
        </w:tc>
        <w:tc>
          <w:tcPr>
            <w:tcW w:w="1560"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559"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70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24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r>
      <w:tr w:rsidR="00235731" w:rsidRPr="00996FD3" w:rsidTr="0033408C">
        <w:tc>
          <w:tcPr>
            <w:tcW w:w="3510" w:type="dxa"/>
          </w:tcPr>
          <w:p w:rsidR="0033408C" w:rsidRPr="00996FD3" w:rsidRDefault="0033408C" w:rsidP="00303E99">
            <w:pPr>
              <w:pStyle w:val="Standard"/>
              <w:spacing w:before="0" w:after="0"/>
              <w:jc w:val="both"/>
              <w:rPr>
                <w:rFonts w:cs="Times New Roman"/>
                <w:szCs w:val="24"/>
              </w:rPr>
            </w:pPr>
            <w:r w:rsidRPr="00996FD3">
              <w:rPr>
                <w:rFonts w:cs="Times New Roman"/>
                <w:szCs w:val="24"/>
              </w:rPr>
              <w:t xml:space="preserve">-с углубленным изучением отдельных предметов (указать </w:t>
            </w:r>
            <w:r w:rsidRPr="00996FD3">
              <w:rPr>
                <w:rFonts w:cs="Times New Roman"/>
                <w:szCs w:val="24"/>
              </w:rPr>
              <w:lastRenderedPageBreak/>
              <w:t>предмет и класс)</w:t>
            </w:r>
          </w:p>
        </w:tc>
        <w:tc>
          <w:tcPr>
            <w:tcW w:w="1560"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lastRenderedPageBreak/>
              <w:t>-</w:t>
            </w:r>
          </w:p>
        </w:tc>
        <w:tc>
          <w:tcPr>
            <w:tcW w:w="1559"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70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24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r>
      <w:tr w:rsidR="00235731" w:rsidRPr="00996FD3" w:rsidTr="0033408C">
        <w:tc>
          <w:tcPr>
            <w:tcW w:w="3510" w:type="dxa"/>
          </w:tcPr>
          <w:p w:rsidR="0033408C" w:rsidRPr="00996FD3" w:rsidRDefault="0033408C" w:rsidP="00303E99">
            <w:pPr>
              <w:pStyle w:val="Standard"/>
              <w:spacing w:before="0" w:after="0"/>
              <w:jc w:val="both"/>
              <w:rPr>
                <w:rFonts w:cs="Times New Roman"/>
                <w:szCs w:val="24"/>
              </w:rPr>
            </w:pPr>
            <w:r w:rsidRPr="00996FD3">
              <w:rPr>
                <w:rFonts w:cs="Times New Roman"/>
                <w:szCs w:val="24"/>
              </w:rPr>
              <w:lastRenderedPageBreak/>
              <w:t xml:space="preserve">Кол-во </w:t>
            </w:r>
            <w:proofErr w:type="gramStart"/>
            <w:r w:rsidRPr="00996FD3">
              <w:rPr>
                <w:rFonts w:cs="Times New Roman"/>
                <w:szCs w:val="24"/>
              </w:rPr>
              <w:t>обучающихся</w:t>
            </w:r>
            <w:proofErr w:type="gramEnd"/>
            <w:r w:rsidRPr="00996FD3">
              <w:rPr>
                <w:rFonts w:cs="Times New Roman"/>
                <w:szCs w:val="24"/>
              </w:rPr>
              <w:t xml:space="preserve"> по программам специальных (коррекционных) ОУ </w:t>
            </w:r>
            <w:r w:rsidRPr="00996FD3">
              <w:rPr>
                <w:rFonts w:cs="Times New Roman"/>
                <w:szCs w:val="24"/>
                <w:lang w:val="en-US"/>
              </w:rPr>
              <w:t>VII</w:t>
            </w:r>
            <w:r w:rsidRPr="00996FD3">
              <w:rPr>
                <w:rFonts w:cs="Times New Roman"/>
                <w:szCs w:val="24"/>
              </w:rPr>
              <w:t xml:space="preserve"> вида</w:t>
            </w:r>
          </w:p>
        </w:tc>
        <w:tc>
          <w:tcPr>
            <w:tcW w:w="1560"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559"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70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24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r>
      <w:tr w:rsidR="00235731" w:rsidRPr="00996FD3" w:rsidTr="0033408C">
        <w:tc>
          <w:tcPr>
            <w:tcW w:w="3510" w:type="dxa"/>
          </w:tcPr>
          <w:p w:rsidR="0033408C" w:rsidRPr="00996FD3" w:rsidRDefault="0033408C" w:rsidP="00303E99">
            <w:pPr>
              <w:pStyle w:val="Standard"/>
              <w:spacing w:before="0" w:after="0"/>
              <w:jc w:val="both"/>
              <w:rPr>
                <w:rFonts w:cs="Times New Roman"/>
                <w:szCs w:val="24"/>
              </w:rPr>
            </w:pPr>
            <w:r w:rsidRPr="00996FD3">
              <w:rPr>
                <w:rFonts w:cs="Times New Roman"/>
                <w:szCs w:val="24"/>
              </w:rPr>
              <w:t xml:space="preserve">Кол-во </w:t>
            </w:r>
            <w:proofErr w:type="gramStart"/>
            <w:r w:rsidRPr="00996FD3">
              <w:rPr>
                <w:rFonts w:cs="Times New Roman"/>
                <w:szCs w:val="24"/>
              </w:rPr>
              <w:t>обучающихся</w:t>
            </w:r>
            <w:proofErr w:type="gramEnd"/>
            <w:r w:rsidRPr="00996FD3">
              <w:rPr>
                <w:rFonts w:cs="Times New Roman"/>
                <w:szCs w:val="24"/>
              </w:rPr>
              <w:t xml:space="preserve"> по программам специальных (коррекционных) ОУ </w:t>
            </w:r>
            <w:r w:rsidRPr="00996FD3">
              <w:rPr>
                <w:rFonts w:cs="Times New Roman"/>
                <w:szCs w:val="24"/>
                <w:lang w:val="en-US"/>
              </w:rPr>
              <w:t>VIII</w:t>
            </w:r>
            <w:r w:rsidRPr="00996FD3">
              <w:rPr>
                <w:rFonts w:cs="Times New Roman"/>
                <w:szCs w:val="24"/>
              </w:rPr>
              <w:t xml:space="preserve"> вида</w:t>
            </w:r>
          </w:p>
        </w:tc>
        <w:tc>
          <w:tcPr>
            <w:tcW w:w="1560"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1</w:t>
            </w:r>
          </w:p>
        </w:tc>
        <w:tc>
          <w:tcPr>
            <w:tcW w:w="1559"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70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24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1</w:t>
            </w:r>
          </w:p>
        </w:tc>
      </w:tr>
      <w:tr w:rsidR="00235731" w:rsidRPr="00996FD3" w:rsidTr="0033408C">
        <w:tc>
          <w:tcPr>
            <w:tcW w:w="3510" w:type="dxa"/>
          </w:tcPr>
          <w:p w:rsidR="0033408C" w:rsidRPr="00996FD3" w:rsidRDefault="0033408C" w:rsidP="00303E99">
            <w:pPr>
              <w:pStyle w:val="Standard"/>
              <w:spacing w:before="0" w:after="0"/>
              <w:jc w:val="both"/>
              <w:rPr>
                <w:rFonts w:cs="Times New Roman"/>
                <w:szCs w:val="24"/>
              </w:rPr>
            </w:pPr>
            <w:r w:rsidRPr="00996FD3">
              <w:rPr>
                <w:rFonts w:cs="Times New Roman"/>
                <w:szCs w:val="24"/>
              </w:rPr>
              <w:t>- количество классов во 2 смену</w:t>
            </w:r>
          </w:p>
        </w:tc>
        <w:tc>
          <w:tcPr>
            <w:tcW w:w="1560"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559"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70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24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r>
      <w:tr w:rsidR="00235731" w:rsidRPr="00996FD3" w:rsidTr="0033408C">
        <w:tc>
          <w:tcPr>
            <w:tcW w:w="3510" w:type="dxa"/>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 количество групп по присмотру и уходу за  детьми</w:t>
            </w:r>
          </w:p>
        </w:tc>
        <w:tc>
          <w:tcPr>
            <w:tcW w:w="1560"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559"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70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24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r>
      <w:tr w:rsidR="0033408C" w:rsidRPr="00996FD3" w:rsidTr="0033408C">
        <w:tc>
          <w:tcPr>
            <w:tcW w:w="3510" w:type="dxa"/>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 количество классов компенсирующего обучения</w:t>
            </w:r>
          </w:p>
        </w:tc>
        <w:tc>
          <w:tcPr>
            <w:tcW w:w="1560"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559"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70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c>
          <w:tcPr>
            <w:tcW w:w="1241" w:type="dxa"/>
            <w:vAlign w:val="center"/>
          </w:tcPr>
          <w:p w:rsidR="0033408C" w:rsidRPr="00996FD3" w:rsidRDefault="0033408C" w:rsidP="00303E99">
            <w:pPr>
              <w:pStyle w:val="Standard"/>
              <w:spacing w:before="0" w:after="0"/>
              <w:ind w:firstLine="284"/>
              <w:jc w:val="both"/>
              <w:rPr>
                <w:rFonts w:cs="Times New Roman"/>
                <w:szCs w:val="24"/>
              </w:rPr>
            </w:pPr>
            <w:r w:rsidRPr="00996FD3">
              <w:rPr>
                <w:rFonts w:cs="Times New Roman"/>
                <w:szCs w:val="24"/>
              </w:rPr>
              <w:t>-</w:t>
            </w:r>
          </w:p>
        </w:tc>
      </w:tr>
    </w:tbl>
    <w:p w:rsidR="0033408C" w:rsidRPr="00996FD3" w:rsidRDefault="0033408C" w:rsidP="00303E99">
      <w:pPr>
        <w:autoSpaceDE w:val="0"/>
        <w:adjustRightInd w:val="0"/>
        <w:spacing w:after="0" w:line="240" w:lineRule="auto"/>
        <w:ind w:firstLine="540"/>
        <w:jc w:val="both"/>
        <w:rPr>
          <w:rFonts w:ascii="Times New Roman" w:hAnsi="Times New Roman" w:cs="Times New Roman"/>
          <w:sz w:val="24"/>
          <w:szCs w:val="24"/>
        </w:rPr>
      </w:pPr>
    </w:p>
    <w:p w:rsidR="0033408C" w:rsidRPr="00996FD3" w:rsidRDefault="0033408C" w:rsidP="00303E99">
      <w:pPr>
        <w:autoSpaceDE w:val="0"/>
        <w:adjustRightInd w:val="0"/>
        <w:spacing w:after="0" w:line="240" w:lineRule="auto"/>
        <w:ind w:firstLine="540"/>
        <w:jc w:val="both"/>
        <w:rPr>
          <w:rFonts w:ascii="Times New Roman" w:hAnsi="Times New Roman" w:cs="Times New Roman"/>
          <w:sz w:val="24"/>
          <w:szCs w:val="24"/>
        </w:rPr>
      </w:pPr>
      <w:r w:rsidRPr="00996FD3">
        <w:rPr>
          <w:rFonts w:ascii="Times New Roman" w:hAnsi="Times New Roman" w:cs="Times New Roman"/>
          <w:sz w:val="24"/>
          <w:szCs w:val="24"/>
        </w:rPr>
        <w:t>В структурном подразделении «Детский сад» функционирует три группы: младшая группа,  средняя группа, старшая группа.</w:t>
      </w:r>
    </w:p>
    <w:p w:rsidR="0033408C" w:rsidRPr="00996FD3" w:rsidRDefault="00DE0DA0" w:rsidP="00303E99">
      <w:pPr>
        <w:autoSpaceDE w:val="0"/>
        <w:adjustRightInd w:val="0"/>
        <w:spacing w:after="0" w:line="240" w:lineRule="auto"/>
        <w:ind w:firstLine="540"/>
        <w:jc w:val="both"/>
        <w:rPr>
          <w:rFonts w:ascii="Times New Roman" w:hAnsi="Times New Roman" w:cs="Times New Roman"/>
          <w:sz w:val="24"/>
          <w:szCs w:val="24"/>
        </w:rPr>
      </w:pPr>
      <w:r w:rsidRPr="00996FD3">
        <w:rPr>
          <w:rFonts w:ascii="Times New Roman" w:eastAsia="Times New Roman" w:hAnsi="Times New Roman" w:cs="Times New Roman"/>
          <w:sz w:val="24"/>
          <w:szCs w:val="24"/>
        </w:rPr>
        <w:t>По состоянию на 01 сентября 2018</w:t>
      </w:r>
      <w:r w:rsidR="0033408C" w:rsidRPr="00996FD3">
        <w:rPr>
          <w:rFonts w:ascii="Times New Roman" w:eastAsia="Times New Roman" w:hAnsi="Times New Roman" w:cs="Times New Roman"/>
          <w:sz w:val="24"/>
          <w:szCs w:val="24"/>
        </w:rPr>
        <w:t xml:space="preserve"> года в детском саду было 37 воспитанников: </w:t>
      </w:r>
      <w:r w:rsidRPr="00996FD3">
        <w:rPr>
          <w:rFonts w:ascii="Times New Roman" w:hAnsi="Times New Roman" w:cs="Times New Roman"/>
          <w:sz w:val="24"/>
          <w:szCs w:val="24"/>
        </w:rPr>
        <w:t>младшая группа - 12,  средняя группа -11</w:t>
      </w:r>
      <w:r w:rsidR="00007FFD" w:rsidRPr="00996FD3">
        <w:rPr>
          <w:rFonts w:ascii="Times New Roman" w:hAnsi="Times New Roman" w:cs="Times New Roman"/>
          <w:sz w:val="24"/>
          <w:szCs w:val="24"/>
        </w:rPr>
        <w:t>, старшая группа - 14</w:t>
      </w:r>
    </w:p>
    <w:p w:rsidR="0033408C" w:rsidRPr="00996FD3" w:rsidRDefault="00DE0DA0" w:rsidP="00303E99">
      <w:pPr>
        <w:autoSpaceDE w:val="0"/>
        <w:adjustRightInd w:val="0"/>
        <w:spacing w:after="0" w:line="240" w:lineRule="auto"/>
        <w:ind w:firstLine="567"/>
        <w:jc w:val="both"/>
        <w:rPr>
          <w:rFonts w:ascii="Times New Roman" w:eastAsia="Times New Roman" w:hAnsi="Times New Roman" w:cs="Times New Roman"/>
          <w:sz w:val="24"/>
          <w:szCs w:val="24"/>
        </w:rPr>
      </w:pPr>
      <w:r w:rsidRPr="00996FD3">
        <w:rPr>
          <w:rFonts w:ascii="Times New Roman" w:eastAsia="Times New Roman" w:hAnsi="Times New Roman" w:cs="Times New Roman"/>
          <w:sz w:val="24"/>
          <w:szCs w:val="24"/>
        </w:rPr>
        <w:t>На конец 2018-2019</w:t>
      </w:r>
      <w:r w:rsidR="0033408C" w:rsidRPr="00996FD3">
        <w:rPr>
          <w:rFonts w:ascii="Times New Roman" w:eastAsia="Times New Roman" w:hAnsi="Times New Roman" w:cs="Times New Roman"/>
          <w:sz w:val="24"/>
          <w:szCs w:val="24"/>
        </w:rPr>
        <w:t xml:space="preserve"> </w:t>
      </w:r>
      <w:proofErr w:type="gramStart"/>
      <w:r w:rsidR="0033408C" w:rsidRPr="00996FD3">
        <w:rPr>
          <w:rFonts w:ascii="Times New Roman" w:eastAsia="Times New Roman" w:hAnsi="Times New Roman" w:cs="Times New Roman"/>
          <w:sz w:val="24"/>
          <w:szCs w:val="24"/>
        </w:rPr>
        <w:t>учебного</w:t>
      </w:r>
      <w:proofErr w:type="gramEnd"/>
      <w:r w:rsidR="0033408C" w:rsidRPr="00996FD3">
        <w:rPr>
          <w:rFonts w:ascii="Times New Roman" w:eastAsia="Times New Roman" w:hAnsi="Times New Roman" w:cs="Times New Roman"/>
          <w:sz w:val="24"/>
          <w:szCs w:val="24"/>
        </w:rPr>
        <w:t xml:space="preserve"> года в связи с поступлением  в школу бы</w:t>
      </w:r>
      <w:r w:rsidRPr="00996FD3">
        <w:rPr>
          <w:rFonts w:ascii="Times New Roman" w:eastAsia="Times New Roman" w:hAnsi="Times New Roman" w:cs="Times New Roman"/>
          <w:sz w:val="24"/>
          <w:szCs w:val="24"/>
        </w:rPr>
        <w:t>ли отчислены 10</w:t>
      </w:r>
      <w:r w:rsidR="0033408C" w:rsidRPr="00996FD3">
        <w:rPr>
          <w:rFonts w:ascii="Times New Roman" w:eastAsia="Times New Roman" w:hAnsi="Times New Roman" w:cs="Times New Roman"/>
          <w:sz w:val="24"/>
          <w:szCs w:val="24"/>
        </w:rPr>
        <w:t xml:space="preserve"> воспитанников</w:t>
      </w:r>
      <w:r w:rsidRPr="00996FD3">
        <w:rPr>
          <w:rFonts w:ascii="Times New Roman" w:eastAsia="Times New Roman" w:hAnsi="Times New Roman" w:cs="Times New Roman"/>
          <w:sz w:val="24"/>
          <w:szCs w:val="24"/>
        </w:rPr>
        <w:t>. По состоянию на 01.08.2019</w:t>
      </w:r>
      <w:r w:rsidR="00854EF1" w:rsidRPr="00996FD3">
        <w:rPr>
          <w:rFonts w:ascii="Times New Roman" w:eastAsia="Times New Roman" w:hAnsi="Times New Roman" w:cs="Times New Roman"/>
          <w:sz w:val="24"/>
          <w:szCs w:val="24"/>
        </w:rPr>
        <w:t xml:space="preserve"> года в детском саду 38</w:t>
      </w:r>
      <w:r w:rsidR="00E958CC" w:rsidRPr="00996FD3">
        <w:rPr>
          <w:rFonts w:ascii="Times New Roman" w:eastAsia="Times New Roman" w:hAnsi="Times New Roman" w:cs="Times New Roman"/>
          <w:sz w:val="24"/>
          <w:szCs w:val="24"/>
        </w:rPr>
        <w:t xml:space="preserve"> воспитанника: 14</w:t>
      </w:r>
      <w:r w:rsidR="0033408C" w:rsidRPr="00996FD3">
        <w:rPr>
          <w:rFonts w:ascii="Times New Roman" w:eastAsia="Times New Roman" w:hAnsi="Times New Roman" w:cs="Times New Roman"/>
          <w:sz w:val="24"/>
          <w:szCs w:val="24"/>
        </w:rPr>
        <w:t xml:space="preserve"> – старша</w:t>
      </w:r>
      <w:r w:rsidR="00854EF1" w:rsidRPr="00996FD3">
        <w:rPr>
          <w:rFonts w:ascii="Times New Roman" w:eastAsia="Times New Roman" w:hAnsi="Times New Roman" w:cs="Times New Roman"/>
          <w:sz w:val="24"/>
          <w:szCs w:val="24"/>
        </w:rPr>
        <w:t>я группа, 15 – средняя группа, 9</w:t>
      </w:r>
      <w:r w:rsidR="0033408C" w:rsidRPr="00996FD3">
        <w:rPr>
          <w:rFonts w:ascii="Times New Roman" w:eastAsia="Times New Roman" w:hAnsi="Times New Roman" w:cs="Times New Roman"/>
          <w:sz w:val="24"/>
          <w:szCs w:val="24"/>
        </w:rPr>
        <w:t>- младшая группа.</w:t>
      </w:r>
    </w:p>
    <w:p w:rsidR="0033408C" w:rsidRPr="00996FD3" w:rsidRDefault="00854EF1"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sz w:val="24"/>
          <w:szCs w:val="24"/>
        </w:rPr>
        <w:t>В 2018/2019</w:t>
      </w:r>
      <w:r w:rsidR="0033408C" w:rsidRPr="00996FD3">
        <w:rPr>
          <w:rFonts w:ascii="Times New Roman" w:hAnsi="Times New Roman"/>
          <w:sz w:val="24"/>
          <w:szCs w:val="24"/>
        </w:rPr>
        <w:t xml:space="preserve"> учебном году </w:t>
      </w:r>
      <w:r w:rsidR="0033408C" w:rsidRPr="00996FD3">
        <w:rPr>
          <w:rFonts w:ascii="Times New Roman" w:hAnsi="Times New Roman" w:cs="Times New Roman"/>
          <w:sz w:val="24"/>
          <w:szCs w:val="24"/>
        </w:rPr>
        <w:t>образовательный проце</w:t>
      </w:r>
      <w:proofErr w:type="gramStart"/>
      <w:r w:rsidR="0033408C" w:rsidRPr="00996FD3">
        <w:rPr>
          <w:rFonts w:ascii="Times New Roman" w:hAnsi="Times New Roman" w:cs="Times New Roman"/>
          <w:sz w:val="24"/>
          <w:szCs w:val="24"/>
        </w:rPr>
        <w:t>сс стр</w:t>
      </w:r>
      <w:proofErr w:type="gramEnd"/>
      <w:r w:rsidR="0033408C" w:rsidRPr="00996FD3">
        <w:rPr>
          <w:rFonts w:ascii="Times New Roman" w:hAnsi="Times New Roman" w:cs="Times New Roman"/>
          <w:sz w:val="24"/>
          <w:szCs w:val="24"/>
        </w:rPr>
        <w:t>оился</w:t>
      </w:r>
    </w:p>
    <w:p w:rsidR="0033408C" w:rsidRPr="00996FD3" w:rsidRDefault="0033408C" w:rsidP="00303E99">
      <w:pPr>
        <w:spacing w:after="0" w:line="240" w:lineRule="auto"/>
        <w:ind w:firstLine="567"/>
        <w:jc w:val="both"/>
        <w:rPr>
          <w:rFonts w:ascii="Times New Roman" w:hAnsi="Times New Roman" w:cs="Times New Roman"/>
          <w:b/>
          <w:i/>
          <w:sz w:val="24"/>
          <w:szCs w:val="24"/>
        </w:rPr>
      </w:pPr>
      <w:r w:rsidRPr="00996FD3">
        <w:rPr>
          <w:rFonts w:ascii="Times New Roman" w:hAnsi="Times New Roman" w:cs="Times New Roman"/>
          <w:b/>
          <w:i/>
          <w:sz w:val="24"/>
          <w:szCs w:val="24"/>
        </w:rPr>
        <w:t>На уровне дошкольного общего образования:</w:t>
      </w:r>
    </w:p>
    <w:p w:rsidR="0033408C" w:rsidRPr="00996FD3" w:rsidRDefault="0033408C" w:rsidP="00303E99">
      <w:pPr>
        <w:pStyle w:val="ab"/>
        <w:spacing w:before="0" w:after="0" w:line="240" w:lineRule="auto"/>
        <w:ind w:firstLine="567"/>
      </w:pPr>
      <w:r w:rsidRPr="00996FD3">
        <w:rPr>
          <w:rFonts w:eastAsiaTheme="minorHAnsi"/>
          <w:kern w:val="0"/>
        </w:rPr>
        <w:t xml:space="preserve">по  базисному учебному плану в соответствии с </w:t>
      </w:r>
      <w:r w:rsidRPr="00996FD3">
        <w:t xml:space="preserve">Примерной образовательной  программой   дошкольного образования  «Детство» под редакцией  Т.И.Бабаевой,           А.Г. Гогоберидзе, З.А.Михайловой. </w:t>
      </w:r>
    </w:p>
    <w:p w:rsidR="0033408C" w:rsidRPr="00996FD3" w:rsidRDefault="0033408C" w:rsidP="00303E99">
      <w:pPr>
        <w:pStyle w:val="ab"/>
        <w:spacing w:before="0" w:after="0" w:line="240" w:lineRule="auto"/>
        <w:ind w:firstLine="567"/>
      </w:pPr>
      <w:r w:rsidRPr="00996FD3">
        <w:rPr>
          <w:rFonts w:eastAsiaTheme="minorHAnsi"/>
          <w:kern w:val="0"/>
        </w:rPr>
        <w:t>В старшей группе реализовывалась</w:t>
      </w:r>
      <w:r w:rsidRPr="00996FD3">
        <w:t xml:space="preserve">  адаптированная                          образовательная программа для ребенка с  РАС,  разработанная в соответствии с Примерной образовательной  программой   дошкольного образования  «Детство» под редакцией  Т.И.Бабаевой, А.Г. Гогоберидзе, З.А. Михайловой и парциальной программы  Е.А. </w:t>
      </w:r>
      <w:proofErr w:type="spellStart"/>
      <w:r w:rsidRPr="00996FD3">
        <w:t>Екжановой</w:t>
      </w:r>
      <w:proofErr w:type="spellEnd"/>
      <w:r w:rsidRPr="00996FD3">
        <w:t xml:space="preserve">,  </w:t>
      </w:r>
      <w:proofErr w:type="spellStart"/>
      <w:r w:rsidRPr="00996FD3">
        <w:t>Е.А.Стребелевой</w:t>
      </w:r>
      <w:proofErr w:type="spellEnd"/>
      <w:r w:rsidRPr="00996FD3">
        <w:t xml:space="preserve"> «Коррекционно-развивающее обучение и воспитание».</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Форма обучения - очная.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Нормативный срок обучения - 5 лет.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Образовательный процесс осуществляется на русском языке: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в организованной образовательной деятельности;</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в  образовательной деятельности, осуществляемой в ходе режимных моментов;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в самостоятельной деятельности детей;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при  взаимодействии  с  семьями  детей  по  реализации  образовательной программы дошкольного образования.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Содержание  педагогической  работы  по  освоению   дошкольниками образовательных областей осуществляется по четырем направлениям:</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1. Физическое  развитие. В  данном  направлении  осуществлялась  реализация образовательных  областей  «Физическая  культура», «Здоровье», «Безопасность».  Цель: </w:t>
      </w:r>
    </w:p>
    <w:p w:rsidR="0033408C" w:rsidRPr="00996FD3" w:rsidRDefault="0033408C" w:rsidP="00303E99">
      <w:pPr>
        <w:spacing w:after="0" w:line="240" w:lineRule="auto"/>
        <w:jc w:val="both"/>
        <w:rPr>
          <w:rFonts w:ascii="Times New Roman" w:hAnsi="Times New Roman" w:cs="Times New Roman"/>
          <w:sz w:val="24"/>
          <w:szCs w:val="24"/>
        </w:rPr>
      </w:pPr>
      <w:r w:rsidRPr="00996FD3">
        <w:rPr>
          <w:rFonts w:ascii="Times New Roman" w:hAnsi="Times New Roman" w:cs="Times New Roman"/>
          <w:sz w:val="24"/>
          <w:szCs w:val="24"/>
        </w:rPr>
        <w:t xml:space="preserve">формирование  у  детей  основ  культуры  здоровья,  интереса  и ценностного  отношения  к  занятиям  физической  культуры, гармоническое физическое развитие; формирование  основ  безопасности  собственной  жизнедеятельности  и формирования предпосылок экологического сознания.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2. Познавательно-речевое  развитие.  В  данном  направлении осуществлялась  реализации  образовательных  областей  «Познание», «Коммуникация», «Чтение художественной литературы». Цель: развитие  у  детей  познавательных  интересов,  интеллектуального развития,  овладение  конструктивными  способами  и  средствами взаимодействия  с окружающими людьми.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lastRenderedPageBreak/>
        <w:t xml:space="preserve">3. Художественно-эстетическое  развитие.  В  данном  направлении осуществлялась  реализации  образовательных  областей  «Музыка», «Художественное творчество». Цель: формирование  интереса  и  потребности  в  чтение  (восприятии)  книг, формирование  интереса  к  эстетической  стороне  окружающей действительности,  удовлетворение  потребности  детей  в  самовыражении, развитие  музыкальности  детей,  способности  эмоционально  воспринимать музыку.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4. Социально-личностное  направление. В данном направлении осуществлялась реализации образовательных областей «Социализация», «Труд». Цель: освоение  первоначальных  представлений  социального  характера  и включение  детей  в  систему  социальных  отношений,  формирование положительного отношения к труду. Реализуя данное направление, педагоги создают условия для положительного самоощущения ребенка, способствуют развитию положительного отношения ребенка к окружающим людям.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Содержание  образовательного  процесса   осуществлялось  через интеграцию образовательных областей. Обучение  проводилось    на  основе  специфических  для  дошкольного возраста  видах  деятельности:  игровой,  театрализованной,  музыкальной, изобразительной  и  др.  Педагоги  наполняли    повседневную  жизнь  детей интересными  делами,  проблемами,  идеями,  включая  каждого  ребенка  в содержательную  деятельность,  способствовали    реализации  детских интересов и жизненной активности. Организуя деятельность детей, педагоги развивали    у  каждого  ребенка  стремление  к  проявлению  инициативы  и самостоятельности.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Обучение  детей строилось    как  увлекательная  проблемная  игровая  деятельность, обеспечивающая  субъектную  позицию  ребенка  и  постоянный  рост  его самостоятельности и творчества.</w:t>
      </w:r>
    </w:p>
    <w:p w:rsidR="0033408C" w:rsidRPr="00996FD3" w:rsidRDefault="0033408C" w:rsidP="00303E99">
      <w:pPr>
        <w:spacing w:after="0" w:line="240" w:lineRule="auto"/>
        <w:ind w:firstLine="567"/>
        <w:jc w:val="both"/>
        <w:rPr>
          <w:rFonts w:ascii="Times New Roman" w:hAnsi="Times New Roman" w:cs="Times New Roman"/>
          <w:b/>
          <w:i/>
          <w:sz w:val="24"/>
          <w:szCs w:val="24"/>
        </w:rPr>
      </w:pPr>
      <w:r w:rsidRPr="00996FD3">
        <w:rPr>
          <w:rFonts w:ascii="Times New Roman" w:hAnsi="Times New Roman" w:cs="Times New Roman"/>
          <w:b/>
          <w:i/>
          <w:sz w:val="24"/>
          <w:szCs w:val="24"/>
        </w:rPr>
        <w:t>На уровне начального общего образования:</w:t>
      </w:r>
    </w:p>
    <w:p w:rsidR="0033408C" w:rsidRPr="00996FD3" w:rsidRDefault="000C608B"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1-4</w:t>
      </w:r>
      <w:r w:rsidR="0033408C" w:rsidRPr="00996FD3">
        <w:rPr>
          <w:rFonts w:ascii="Times New Roman" w:hAnsi="Times New Roman" w:cs="Times New Roman"/>
          <w:sz w:val="24"/>
          <w:szCs w:val="24"/>
        </w:rPr>
        <w:t xml:space="preserve"> классы -  по  базисному учебному плану в соответствии с ФГОС на основе УМК «Школа России» под редакцией авторов: Горецкий В.Г., Моро Н.М., Плешаков А.А., КананинаВ.П., Зеленина Л.М., Климанова Л.Ф.  и др.</w:t>
      </w:r>
    </w:p>
    <w:p w:rsidR="0033408C" w:rsidRPr="00996FD3" w:rsidRDefault="00996FD3"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В</w:t>
      </w:r>
      <w:r w:rsidR="0057056B" w:rsidRPr="00996FD3">
        <w:rPr>
          <w:rFonts w:ascii="Times New Roman" w:hAnsi="Times New Roman" w:cs="Times New Roman"/>
          <w:sz w:val="24"/>
          <w:szCs w:val="24"/>
        </w:rPr>
        <w:t xml:space="preserve"> третьем  </w:t>
      </w:r>
      <w:r w:rsidR="000C608B" w:rsidRPr="00996FD3">
        <w:rPr>
          <w:rFonts w:ascii="Times New Roman" w:hAnsi="Times New Roman" w:cs="Times New Roman"/>
          <w:sz w:val="24"/>
          <w:szCs w:val="24"/>
        </w:rPr>
        <w:t xml:space="preserve">и четвёртом </w:t>
      </w:r>
      <w:r w:rsidR="0057056B" w:rsidRPr="00996FD3">
        <w:rPr>
          <w:rFonts w:ascii="Times New Roman" w:hAnsi="Times New Roman" w:cs="Times New Roman"/>
          <w:sz w:val="24"/>
          <w:szCs w:val="24"/>
        </w:rPr>
        <w:t>классах</w:t>
      </w:r>
      <w:r w:rsidR="0033408C" w:rsidRPr="00996FD3">
        <w:rPr>
          <w:rFonts w:ascii="Times New Roman" w:hAnsi="Times New Roman" w:cs="Times New Roman"/>
          <w:sz w:val="24"/>
          <w:szCs w:val="24"/>
        </w:rPr>
        <w:t xml:space="preserve"> реализовывалась специализированная программа Воронковой для детей с ОВЗ (коррекционная программа </w:t>
      </w:r>
      <w:r w:rsidR="0033408C" w:rsidRPr="00996FD3">
        <w:rPr>
          <w:rFonts w:ascii="Times New Roman" w:hAnsi="Times New Roman" w:cs="Times New Roman"/>
          <w:sz w:val="24"/>
          <w:szCs w:val="24"/>
          <w:lang w:val="en-US"/>
        </w:rPr>
        <w:t>VIII</w:t>
      </w:r>
      <w:r w:rsidR="0033408C" w:rsidRPr="00996FD3">
        <w:rPr>
          <w:rFonts w:ascii="Times New Roman" w:hAnsi="Times New Roman" w:cs="Times New Roman"/>
          <w:sz w:val="24"/>
          <w:szCs w:val="24"/>
        </w:rPr>
        <w:t xml:space="preserve"> вида).</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Содержание образования реализуется преимущественно за счёт введения учебных курсов, обеспечивающих целостное восприятие мира, деятельностного подхода и индивидуализации </w:t>
      </w:r>
      <w:proofErr w:type="gramStart"/>
      <w:r w:rsidRPr="00996FD3">
        <w:rPr>
          <w:rFonts w:ascii="Times New Roman" w:hAnsi="Times New Roman" w:cs="Times New Roman"/>
          <w:sz w:val="24"/>
          <w:szCs w:val="24"/>
        </w:rPr>
        <w:t>обучения</w:t>
      </w:r>
      <w:proofErr w:type="gramEnd"/>
      <w:r w:rsidRPr="00996FD3">
        <w:rPr>
          <w:rFonts w:ascii="Times New Roman" w:hAnsi="Times New Roman" w:cs="Times New Roman"/>
          <w:sz w:val="24"/>
          <w:szCs w:val="24"/>
        </w:rPr>
        <w:t xml:space="preserve"> по каждому учебному предмету.</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Обязательная часть учебного плана для обучающихся 1-4 классов определяет состав обязательных учебных предметов,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513317" w:rsidRPr="00996FD3" w:rsidRDefault="0033408C" w:rsidP="00513317">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Обязательная часть учебного плана для обучающихся 1-4 классов представлена предметными областями: </w:t>
      </w:r>
      <w:r w:rsidRPr="00996FD3">
        <w:rPr>
          <w:rFonts w:ascii="Times New Roman" w:hAnsi="Times New Roman" w:cs="Times New Roman"/>
          <w:bCs/>
          <w:sz w:val="24"/>
          <w:szCs w:val="24"/>
        </w:rPr>
        <w:t>«Русский язык и литература</w:t>
      </w:r>
      <w:r w:rsidRPr="00996FD3">
        <w:rPr>
          <w:rFonts w:ascii="Times New Roman" w:hAnsi="Times New Roman" w:cs="Times New Roman"/>
          <w:sz w:val="24"/>
          <w:szCs w:val="24"/>
        </w:rPr>
        <w:t xml:space="preserve">», </w:t>
      </w:r>
      <w:r w:rsidRPr="00996FD3">
        <w:rPr>
          <w:rFonts w:ascii="Times New Roman" w:hAnsi="Times New Roman" w:cs="Times New Roman"/>
          <w:bCs/>
          <w:sz w:val="24"/>
          <w:szCs w:val="24"/>
        </w:rPr>
        <w:t>«Иностранный язык»</w:t>
      </w:r>
      <w:r w:rsidRPr="00996FD3">
        <w:rPr>
          <w:rFonts w:ascii="Times New Roman" w:hAnsi="Times New Roman" w:cs="Times New Roman"/>
          <w:sz w:val="24"/>
          <w:szCs w:val="24"/>
        </w:rPr>
        <w:t xml:space="preserve">, «Математика и информатика», «Обществознание и естествознание (окружающий мир)», «Основы религиозных культур и светской этики», «Искусство», «Технология», «Физическая культура», каждая из которых направлена на решение основных задач реализации содержания учебных предметов, входящих в их состав, обеспечивается типовыми </w:t>
      </w:r>
      <w:r w:rsidR="000C608B" w:rsidRPr="00996FD3">
        <w:rPr>
          <w:rFonts w:ascii="Times New Roman" w:hAnsi="Times New Roman" w:cs="Times New Roman"/>
          <w:sz w:val="24"/>
          <w:szCs w:val="24"/>
        </w:rPr>
        <w:t>программами «Школа России» в 1-4 классах.</w:t>
      </w:r>
    </w:p>
    <w:p w:rsidR="000C608B" w:rsidRPr="00996FD3" w:rsidRDefault="000C608B" w:rsidP="000C608B">
      <w:pPr>
        <w:tabs>
          <w:tab w:val="left" w:pos="4500"/>
          <w:tab w:val="left" w:pos="9781"/>
        </w:tabs>
        <w:spacing w:after="0" w:line="240" w:lineRule="auto"/>
        <w:ind w:firstLine="567"/>
        <w:jc w:val="both"/>
        <w:rPr>
          <w:rFonts w:ascii="Times New Roman" w:eastAsia="Times New Roman" w:hAnsi="Times New Roman" w:cs="Times New Roman"/>
          <w:sz w:val="24"/>
          <w:szCs w:val="24"/>
        </w:rPr>
      </w:pPr>
      <w:r w:rsidRPr="00996FD3">
        <w:rPr>
          <w:rFonts w:ascii="Times New Roman" w:eastAsia="Times New Roman" w:hAnsi="Times New Roman" w:cs="Times New Roman"/>
          <w:sz w:val="24"/>
          <w:szCs w:val="24"/>
        </w:rPr>
        <w:t xml:space="preserve">Предметная  область  «Русский  язык  и  литературное  чтение» представлена  предметами    «Русский  язык»  (4  часа  в  неделю  в  1-4классах), «Литературное чтение»    (4 часа в неделю в  1-3 классах; 3 часа в неделю в 4 классе).   </w:t>
      </w:r>
    </w:p>
    <w:p w:rsidR="000C608B" w:rsidRPr="00996FD3" w:rsidRDefault="000C608B" w:rsidP="000C608B">
      <w:pPr>
        <w:tabs>
          <w:tab w:val="left" w:pos="4500"/>
          <w:tab w:val="left" w:pos="9180"/>
          <w:tab w:val="left" w:pos="9360"/>
        </w:tabs>
        <w:spacing w:after="0" w:line="240" w:lineRule="auto"/>
        <w:ind w:firstLine="567"/>
        <w:jc w:val="both"/>
        <w:rPr>
          <w:rFonts w:ascii="Times New Roman" w:eastAsia="Times New Roman" w:hAnsi="Times New Roman" w:cs="Times New Roman"/>
          <w:sz w:val="24"/>
          <w:szCs w:val="24"/>
        </w:rPr>
      </w:pPr>
      <w:r w:rsidRPr="00996FD3">
        <w:rPr>
          <w:rFonts w:ascii="Times New Roman" w:eastAsia="Times New Roman" w:hAnsi="Times New Roman" w:cs="Times New Roman"/>
          <w:sz w:val="24"/>
          <w:szCs w:val="24"/>
        </w:rPr>
        <w:t xml:space="preserve">В  1  классе  учебный  предмет  «Русский  язык»  представлен  курсом «Обучение грамоте. Письмо», учебный предмет «Литературное чтение» - курсом  «Обучение  грамоте.  Чтение».  Систематическое  изучение предметов «Русский язык» и  «Литературное чтение» начинается во втором полугодии.  </w:t>
      </w:r>
    </w:p>
    <w:p w:rsidR="000C608B" w:rsidRPr="00996FD3" w:rsidRDefault="000C608B" w:rsidP="000C608B">
      <w:pPr>
        <w:tabs>
          <w:tab w:val="left" w:pos="4500"/>
          <w:tab w:val="left" w:pos="9180"/>
          <w:tab w:val="left" w:pos="9360"/>
        </w:tabs>
        <w:spacing w:after="0" w:line="240" w:lineRule="auto"/>
        <w:ind w:firstLine="567"/>
        <w:jc w:val="both"/>
        <w:rPr>
          <w:rFonts w:ascii="Times New Roman" w:eastAsia="Times New Roman" w:hAnsi="Times New Roman" w:cs="Times New Roman"/>
          <w:sz w:val="24"/>
          <w:szCs w:val="24"/>
        </w:rPr>
      </w:pPr>
      <w:r w:rsidRPr="00996FD3">
        <w:rPr>
          <w:rFonts w:ascii="Times New Roman" w:eastAsia="Times New Roman" w:hAnsi="Times New Roman" w:cs="Times New Roman"/>
          <w:sz w:val="24"/>
          <w:szCs w:val="24"/>
        </w:rPr>
        <w:lastRenderedPageBreak/>
        <w:t>Предметная  область  «</w:t>
      </w:r>
      <w:r w:rsidRPr="00996FD3">
        <w:rPr>
          <w:rFonts w:ascii="Times New Roman" w:eastAsia="Times New Roman" w:hAnsi="Times New Roman" w:cs="Times New Roman"/>
          <w:i/>
          <w:sz w:val="24"/>
          <w:szCs w:val="24"/>
        </w:rPr>
        <w:t>Иностранный  язык</w:t>
      </w:r>
      <w:r w:rsidRPr="00996FD3">
        <w:rPr>
          <w:rFonts w:ascii="Times New Roman" w:eastAsia="Times New Roman" w:hAnsi="Times New Roman" w:cs="Times New Roman"/>
          <w:sz w:val="24"/>
          <w:szCs w:val="24"/>
        </w:rPr>
        <w:t xml:space="preserve">»  представлена  учебным предметом </w:t>
      </w:r>
      <w:r w:rsidR="00E200DC">
        <w:rPr>
          <w:rFonts w:ascii="Times New Roman" w:eastAsia="Times New Roman" w:hAnsi="Times New Roman" w:cs="Times New Roman"/>
          <w:sz w:val="24"/>
          <w:szCs w:val="24"/>
        </w:rPr>
        <w:t>«Иностранный язык (английский)»</w:t>
      </w:r>
      <w:r w:rsidRPr="00996FD3">
        <w:rPr>
          <w:rFonts w:ascii="Times New Roman" w:eastAsia="Times New Roman" w:hAnsi="Times New Roman" w:cs="Times New Roman"/>
          <w:sz w:val="24"/>
          <w:szCs w:val="24"/>
        </w:rPr>
        <w:t xml:space="preserve">. Иностранный язык (английский ) изучается по  2 часа  в неделю во 2-4 классах. </w:t>
      </w:r>
    </w:p>
    <w:p w:rsidR="000C608B" w:rsidRPr="00996FD3" w:rsidRDefault="000C608B" w:rsidP="000C608B">
      <w:pPr>
        <w:tabs>
          <w:tab w:val="left" w:pos="4500"/>
          <w:tab w:val="left" w:pos="9180"/>
          <w:tab w:val="left" w:pos="9360"/>
        </w:tabs>
        <w:spacing w:after="0" w:line="240" w:lineRule="auto"/>
        <w:ind w:firstLine="567"/>
        <w:jc w:val="both"/>
        <w:rPr>
          <w:rFonts w:ascii="Times New Roman" w:eastAsia="Times New Roman" w:hAnsi="Times New Roman" w:cs="Times New Roman"/>
          <w:sz w:val="24"/>
          <w:szCs w:val="24"/>
        </w:rPr>
      </w:pPr>
      <w:r w:rsidRPr="00996FD3">
        <w:rPr>
          <w:rFonts w:ascii="Times New Roman" w:eastAsia="Times New Roman" w:hAnsi="Times New Roman" w:cs="Times New Roman"/>
          <w:sz w:val="24"/>
          <w:szCs w:val="24"/>
        </w:rPr>
        <w:t xml:space="preserve">Предметная  область  «Математика  и  информатика»  представлена учебным предметом «Математика»,  который изучается в 1-4 классах в объѐме   4 часов в неделю. </w:t>
      </w:r>
    </w:p>
    <w:p w:rsidR="000C608B" w:rsidRPr="00996FD3" w:rsidRDefault="000C608B" w:rsidP="000C608B">
      <w:pPr>
        <w:tabs>
          <w:tab w:val="left" w:pos="4500"/>
          <w:tab w:val="left" w:pos="9180"/>
          <w:tab w:val="left" w:pos="9360"/>
        </w:tabs>
        <w:spacing w:after="0" w:line="240" w:lineRule="auto"/>
        <w:ind w:firstLine="567"/>
        <w:jc w:val="both"/>
        <w:rPr>
          <w:rFonts w:ascii="Times New Roman" w:eastAsia="Times New Roman" w:hAnsi="Times New Roman" w:cs="Times New Roman"/>
          <w:sz w:val="24"/>
          <w:szCs w:val="24"/>
        </w:rPr>
      </w:pPr>
      <w:r w:rsidRPr="00996FD3">
        <w:rPr>
          <w:rFonts w:ascii="Times New Roman" w:eastAsia="Times New Roman" w:hAnsi="Times New Roman" w:cs="Times New Roman"/>
          <w:sz w:val="24"/>
          <w:szCs w:val="24"/>
        </w:rPr>
        <w:t xml:space="preserve">Формирование  </w:t>
      </w:r>
      <w:proofErr w:type="gramStart"/>
      <w:r w:rsidRPr="00996FD3">
        <w:rPr>
          <w:rFonts w:ascii="Times New Roman" w:eastAsia="Times New Roman" w:hAnsi="Times New Roman" w:cs="Times New Roman"/>
          <w:sz w:val="24"/>
          <w:szCs w:val="24"/>
        </w:rPr>
        <w:t>ИКТ-компетентности</w:t>
      </w:r>
      <w:proofErr w:type="gramEnd"/>
      <w:r w:rsidRPr="00996FD3">
        <w:rPr>
          <w:rFonts w:ascii="Times New Roman" w:eastAsia="Times New Roman" w:hAnsi="Times New Roman" w:cs="Times New Roman"/>
          <w:sz w:val="24"/>
          <w:szCs w:val="24"/>
        </w:rPr>
        <w:t xml:space="preserve">  обучающихся  4класса обеспечивается за счѐт реализации всех предметов учебного плана, а  освоение  практики  работы  на  компьютере  предусмотрено  в  рамках изучения учебного предмета «Технология».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Предметная область </w:t>
      </w:r>
      <w:r w:rsidRPr="00996FD3">
        <w:rPr>
          <w:rFonts w:ascii="Times New Roman" w:hAnsi="Times New Roman" w:cs="Times New Roman"/>
          <w:bCs/>
          <w:i/>
          <w:sz w:val="24"/>
          <w:szCs w:val="24"/>
        </w:rPr>
        <w:t>«Обществознание и естествознание (окружающий мир)»</w:t>
      </w:r>
      <w:r w:rsidRPr="00996FD3">
        <w:rPr>
          <w:rFonts w:ascii="Times New Roman" w:hAnsi="Times New Roman" w:cs="Times New Roman"/>
          <w:sz w:val="24"/>
          <w:szCs w:val="24"/>
        </w:rPr>
        <w:t xml:space="preserve">представлена предметом </w:t>
      </w:r>
      <w:r w:rsidRPr="00996FD3">
        <w:rPr>
          <w:rFonts w:ascii="Times New Roman" w:hAnsi="Times New Roman" w:cs="Times New Roman"/>
          <w:bCs/>
          <w:iCs/>
          <w:sz w:val="24"/>
          <w:szCs w:val="24"/>
        </w:rPr>
        <w:t xml:space="preserve">«Окружающий мир» </w:t>
      </w:r>
      <w:r w:rsidRPr="00996FD3">
        <w:rPr>
          <w:rFonts w:ascii="Times New Roman" w:hAnsi="Times New Roman" w:cs="Times New Roman"/>
          <w:sz w:val="24"/>
          <w:szCs w:val="24"/>
        </w:rPr>
        <w:t>(2 часа в неделю в I-IV классах).</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Предметная область </w:t>
      </w:r>
      <w:r w:rsidRPr="00996FD3">
        <w:rPr>
          <w:rFonts w:ascii="Times New Roman" w:hAnsi="Times New Roman" w:cs="Times New Roman"/>
          <w:bCs/>
          <w:i/>
          <w:sz w:val="24"/>
          <w:szCs w:val="24"/>
        </w:rPr>
        <w:t xml:space="preserve">«Искусство» </w:t>
      </w:r>
      <w:r w:rsidRPr="00996FD3">
        <w:rPr>
          <w:rFonts w:ascii="Times New Roman" w:hAnsi="Times New Roman" w:cs="Times New Roman"/>
          <w:sz w:val="24"/>
          <w:szCs w:val="24"/>
        </w:rPr>
        <w:t xml:space="preserve">представлена учебными предметами </w:t>
      </w:r>
      <w:r w:rsidRPr="00996FD3">
        <w:rPr>
          <w:rFonts w:ascii="Times New Roman" w:hAnsi="Times New Roman" w:cs="Times New Roman"/>
          <w:bCs/>
          <w:iCs/>
          <w:sz w:val="24"/>
          <w:szCs w:val="24"/>
        </w:rPr>
        <w:t xml:space="preserve">«Изобразительное искусство» и «Музыка» </w:t>
      </w:r>
      <w:r w:rsidRPr="00996FD3">
        <w:rPr>
          <w:rFonts w:ascii="Times New Roman" w:hAnsi="Times New Roman" w:cs="Times New Roman"/>
          <w:sz w:val="24"/>
          <w:szCs w:val="24"/>
        </w:rPr>
        <w:t xml:space="preserve">(по 1 часу в неделю в I-IV классах).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Предметная область </w:t>
      </w:r>
      <w:r w:rsidRPr="00996FD3">
        <w:rPr>
          <w:rFonts w:ascii="Times New Roman" w:hAnsi="Times New Roman" w:cs="Times New Roman"/>
          <w:bCs/>
          <w:i/>
          <w:sz w:val="24"/>
          <w:szCs w:val="24"/>
        </w:rPr>
        <w:t xml:space="preserve">«Технология»  </w:t>
      </w:r>
      <w:r w:rsidRPr="00996FD3">
        <w:rPr>
          <w:rFonts w:ascii="Times New Roman" w:hAnsi="Times New Roman" w:cs="Times New Roman"/>
          <w:sz w:val="24"/>
          <w:szCs w:val="24"/>
        </w:rPr>
        <w:t xml:space="preserve">представлена предметом </w:t>
      </w:r>
      <w:r w:rsidRPr="00996FD3">
        <w:rPr>
          <w:rFonts w:ascii="Times New Roman" w:hAnsi="Times New Roman" w:cs="Times New Roman"/>
          <w:bCs/>
          <w:iCs/>
          <w:sz w:val="24"/>
          <w:szCs w:val="24"/>
        </w:rPr>
        <w:t xml:space="preserve">«Технология»  </w:t>
      </w:r>
      <w:r w:rsidRPr="00996FD3">
        <w:rPr>
          <w:rFonts w:ascii="Times New Roman" w:hAnsi="Times New Roman" w:cs="Times New Roman"/>
          <w:sz w:val="24"/>
          <w:szCs w:val="24"/>
        </w:rPr>
        <w:t xml:space="preserve">(1 час в неделю в I-IV классах).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Предметная область </w:t>
      </w:r>
      <w:r w:rsidRPr="00996FD3">
        <w:rPr>
          <w:rFonts w:ascii="Times New Roman" w:hAnsi="Times New Roman" w:cs="Times New Roman"/>
          <w:bCs/>
          <w:i/>
          <w:sz w:val="24"/>
          <w:szCs w:val="24"/>
        </w:rPr>
        <w:t xml:space="preserve">«Физическая культура»  </w:t>
      </w:r>
      <w:r w:rsidRPr="00996FD3">
        <w:rPr>
          <w:rFonts w:ascii="Times New Roman" w:hAnsi="Times New Roman" w:cs="Times New Roman"/>
          <w:sz w:val="24"/>
          <w:szCs w:val="24"/>
        </w:rPr>
        <w:t xml:space="preserve">представлена учебным предметом </w:t>
      </w:r>
      <w:r w:rsidRPr="00996FD3">
        <w:rPr>
          <w:rFonts w:ascii="Times New Roman" w:hAnsi="Times New Roman" w:cs="Times New Roman"/>
          <w:bCs/>
          <w:iCs/>
          <w:sz w:val="24"/>
          <w:szCs w:val="24"/>
        </w:rPr>
        <w:t xml:space="preserve">«Физическая культура»  </w:t>
      </w:r>
      <w:r w:rsidRPr="00996FD3">
        <w:rPr>
          <w:rFonts w:ascii="Times New Roman" w:hAnsi="Times New Roman" w:cs="Times New Roman"/>
          <w:sz w:val="24"/>
          <w:szCs w:val="24"/>
        </w:rPr>
        <w:t>(3 часа в неделю в I-IV классах).</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В 4 классе в рамках предметной области </w:t>
      </w:r>
      <w:r w:rsidRPr="00996FD3">
        <w:rPr>
          <w:rFonts w:ascii="Times New Roman" w:hAnsi="Times New Roman" w:cs="Times New Roman"/>
          <w:i/>
          <w:sz w:val="24"/>
          <w:szCs w:val="24"/>
        </w:rPr>
        <w:t>«</w:t>
      </w:r>
      <w:r w:rsidRPr="00996FD3">
        <w:rPr>
          <w:rFonts w:ascii="Times New Roman" w:hAnsi="Times New Roman" w:cs="Times New Roman"/>
          <w:bCs/>
          <w:i/>
          <w:sz w:val="24"/>
          <w:szCs w:val="24"/>
        </w:rPr>
        <w:t xml:space="preserve">Основы религиозных культур и светской этики» </w:t>
      </w:r>
      <w:proofErr w:type="gramStart"/>
      <w:r w:rsidRPr="00996FD3">
        <w:rPr>
          <w:rFonts w:ascii="Times New Roman" w:hAnsi="Times New Roman" w:cs="Times New Roman"/>
          <w:sz w:val="24"/>
          <w:szCs w:val="24"/>
        </w:rPr>
        <w:t>обучающимися</w:t>
      </w:r>
      <w:proofErr w:type="gramEnd"/>
      <w:r w:rsidR="00E200DC">
        <w:rPr>
          <w:rFonts w:ascii="Times New Roman" w:hAnsi="Times New Roman" w:cs="Times New Roman"/>
          <w:sz w:val="24"/>
          <w:szCs w:val="24"/>
        </w:rPr>
        <w:t xml:space="preserve"> </w:t>
      </w:r>
      <w:r w:rsidRPr="00996FD3">
        <w:rPr>
          <w:rFonts w:ascii="Times New Roman" w:hAnsi="Times New Roman" w:cs="Times New Roman"/>
          <w:sz w:val="24"/>
          <w:szCs w:val="24"/>
        </w:rPr>
        <w:t>4 класса с согласия и по выбору родителей (законных представителей), на основании письменного заявления, изучается модуль данного предмета «Основы православной культуры» - в объеме 1 час в неделю.</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Общая нагрузка </w:t>
      </w:r>
      <w:proofErr w:type="gramStart"/>
      <w:r w:rsidRPr="00996FD3">
        <w:rPr>
          <w:rFonts w:ascii="Times New Roman" w:hAnsi="Times New Roman" w:cs="Times New Roman"/>
          <w:sz w:val="24"/>
          <w:szCs w:val="24"/>
        </w:rPr>
        <w:t>обучающихся</w:t>
      </w:r>
      <w:proofErr w:type="gramEnd"/>
      <w:r w:rsidRPr="00996FD3">
        <w:rPr>
          <w:rFonts w:ascii="Times New Roman" w:hAnsi="Times New Roman" w:cs="Times New Roman"/>
          <w:sz w:val="24"/>
          <w:szCs w:val="24"/>
        </w:rPr>
        <w:t xml:space="preserve"> в неделю выдерживается в соответствии с базисным учебным планом и требованиями СанПиНв режиме пятидневной недели:</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в 1-м классе –  21 час;</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в 2-м классе – 23 часа;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в 3-ом классе – 23 часа;</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в 4-ом классе – 23 часа.</w:t>
      </w:r>
    </w:p>
    <w:p w:rsidR="00306C79" w:rsidRPr="00996FD3" w:rsidRDefault="00306C79" w:rsidP="00306C79">
      <w:pPr>
        <w:shd w:val="clear" w:color="auto" w:fill="FFFFFF"/>
        <w:spacing w:after="0" w:line="240" w:lineRule="auto"/>
        <w:ind w:firstLine="720"/>
        <w:jc w:val="both"/>
        <w:rPr>
          <w:rFonts w:ascii="Times New Roman" w:eastAsia="Arial Unicode MS" w:hAnsi="Times New Roman" w:cs="Times New Roman"/>
          <w:sz w:val="24"/>
          <w:szCs w:val="24"/>
        </w:rPr>
      </w:pPr>
      <w:r w:rsidRPr="00996FD3">
        <w:rPr>
          <w:rFonts w:ascii="Times New Roman" w:eastAsia="Arial Unicode MS" w:hAnsi="Times New Roman" w:cs="Times New Roman"/>
          <w:sz w:val="24"/>
          <w:szCs w:val="24"/>
        </w:rPr>
        <w:t xml:space="preserve">В  соответствии  с  пунктом  10.10  СанПиН  2.4.2.2821-10  в  1  классе используется «ступенчатый режим» обучения: </w:t>
      </w:r>
    </w:p>
    <w:p w:rsidR="00306C79" w:rsidRPr="00996FD3" w:rsidRDefault="00306C79" w:rsidP="00306C79">
      <w:pPr>
        <w:shd w:val="clear" w:color="auto" w:fill="FFFFFF"/>
        <w:spacing w:after="0" w:line="240" w:lineRule="auto"/>
        <w:ind w:firstLine="720"/>
        <w:jc w:val="both"/>
        <w:rPr>
          <w:rFonts w:ascii="Times New Roman" w:eastAsia="Arial Unicode MS" w:hAnsi="Times New Roman" w:cs="Times New Roman"/>
          <w:sz w:val="24"/>
          <w:szCs w:val="24"/>
        </w:rPr>
      </w:pPr>
      <w:r w:rsidRPr="00996FD3">
        <w:rPr>
          <w:rFonts w:ascii="Times New Roman" w:eastAsia="Arial Unicode MS" w:hAnsi="Times New Roman" w:cs="Times New Roman"/>
          <w:sz w:val="24"/>
          <w:szCs w:val="24"/>
        </w:rPr>
        <w:t>В первом полугодии в сентябре, октябре – по 3 урока в день (35 минут каждый), в ноябре-декабре</w:t>
      </w:r>
      <w:r w:rsidR="00E200DC">
        <w:rPr>
          <w:rFonts w:ascii="Times New Roman" w:eastAsia="Arial Unicode MS" w:hAnsi="Times New Roman" w:cs="Times New Roman"/>
          <w:sz w:val="24"/>
          <w:szCs w:val="24"/>
        </w:rPr>
        <w:t xml:space="preserve"> </w:t>
      </w:r>
      <w:r w:rsidRPr="00996FD3">
        <w:rPr>
          <w:rFonts w:ascii="Times New Roman" w:eastAsia="Arial Unicode MS" w:hAnsi="Times New Roman" w:cs="Times New Roman"/>
          <w:sz w:val="24"/>
          <w:szCs w:val="24"/>
        </w:rPr>
        <w:t xml:space="preserve">- по 4 урока по 35 минут каждый; в январе-мае по 4 урока </w:t>
      </w:r>
      <w:proofErr w:type="gramStart"/>
      <w:r w:rsidRPr="00996FD3">
        <w:rPr>
          <w:rFonts w:ascii="Times New Roman" w:eastAsia="Arial Unicode MS" w:hAnsi="Times New Roman" w:cs="Times New Roman"/>
          <w:sz w:val="24"/>
          <w:szCs w:val="24"/>
        </w:rPr>
        <w:t xml:space="preserve">( </w:t>
      </w:r>
      <w:proofErr w:type="gramEnd"/>
      <w:r w:rsidRPr="00996FD3">
        <w:rPr>
          <w:rFonts w:ascii="Times New Roman" w:eastAsia="Arial Unicode MS" w:hAnsi="Times New Roman" w:cs="Times New Roman"/>
          <w:sz w:val="24"/>
          <w:szCs w:val="24"/>
        </w:rPr>
        <w:t xml:space="preserve">40 минут каждый). </w:t>
      </w:r>
    </w:p>
    <w:p w:rsidR="00306C79" w:rsidRPr="00996FD3" w:rsidRDefault="00306C79" w:rsidP="00306C79">
      <w:pPr>
        <w:shd w:val="clear" w:color="auto" w:fill="FFFFFF"/>
        <w:spacing w:after="0" w:line="240" w:lineRule="auto"/>
        <w:ind w:firstLine="720"/>
        <w:jc w:val="both"/>
        <w:rPr>
          <w:rFonts w:ascii="Times New Roman" w:eastAsia="Arial Unicode MS" w:hAnsi="Times New Roman" w:cs="Times New Roman"/>
          <w:sz w:val="24"/>
          <w:szCs w:val="24"/>
        </w:rPr>
      </w:pPr>
      <w:proofErr w:type="gramStart"/>
      <w:r w:rsidRPr="00996FD3">
        <w:rPr>
          <w:rFonts w:ascii="Times New Roman" w:eastAsia="Arial Unicode MS" w:hAnsi="Times New Roman" w:cs="Times New Roman"/>
          <w:sz w:val="24"/>
          <w:szCs w:val="24"/>
        </w:rPr>
        <w:t>Продолжительность учебного года в 1 классе -33 недели, а количество учебных занятий за 4 учебных года не может составлять менее 2904 часов и более 3345 часов, т. е  с учетом  «ступенчатого режима» обучения в 1 классе обязательная часть учебного плана будет реализована за 645 часов в год (15 часов х8 недель=120 часов. 21 час х25 недель= 525 часов), а</w:t>
      </w:r>
      <w:proofErr w:type="gramEnd"/>
      <w:r w:rsidRPr="00996FD3">
        <w:rPr>
          <w:rFonts w:ascii="Times New Roman" w:eastAsia="Arial Unicode MS" w:hAnsi="Times New Roman" w:cs="Times New Roman"/>
          <w:sz w:val="24"/>
          <w:szCs w:val="24"/>
        </w:rPr>
        <w:t xml:space="preserve"> за четыре года обучения  ООП  НОО  в  полном  объеме  будет  реализована  за  2991  часов учебного времени.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Освоение образовательной программы, в том числе отдельной части или всего объема учебного предмета, курса, дисциплины (модуля) образовательной программы, сопровождается годовой промежуточной аттестацией </w:t>
      </w:r>
      <w:proofErr w:type="gramStart"/>
      <w:r w:rsidRPr="00996FD3">
        <w:rPr>
          <w:rFonts w:ascii="Times New Roman" w:hAnsi="Times New Roman" w:cs="Times New Roman"/>
          <w:sz w:val="24"/>
          <w:szCs w:val="24"/>
        </w:rPr>
        <w:t>обучающихся</w:t>
      </w:r>
      <w:proofErr w:type="gramEnd"/>
      <w:r w:rsidRPr="00996FD3">
        <w:rPr>
          <w:rFonts w:ascii="Times New Roman" w:hAnsi="Times New Roman" w:cs="Times New Roman"/>
          <w:sz w:val="24"/>
          <w:szCs w:val="24"/>
        </w:rPr>
        <w:t xml:space="preserve">. Годовая промежуточная аттестация проводится в срок с 26 мая по 31 мая, порядок проведения годовой промежуточной аттестации определен Положением о формах, периодичности, порядке текущего контроля успеваемости и промежуточной аттестации МБОУ «Айдарская средняя общеобразовательная школа им. Б. Г. Кандыбина».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В соответствии с образовательной программой школы годовая промежуточная аттестация с аттестационными испытаниями проводится: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в 1 классе по литературному чтению;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во 2 классе по русскому языку;</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в 3 классе по математике; </w:t>
      </w:r>
    </w:p>
    <w:p w:rsidR="0033408C" w:rsidRPr="00996FD3" w:rsidRDefault="0033408C" w:rsidP="00303E99">
      <w:pPr>
        <w:spacing w:after="0" w:line="0" w:lineRule="atLeast"/>
        <w:ind w:firstLine="567"/>
        <w:jc w:val="both"/>
        <w:rPr>
          <w:rFonts w:ascii="Times New Roman" w:hAnsi="Times New Roman" w:cs="Times New Roman"/>
          <w:kern w:val="2"/>
          <w:sz w:val="24"/>
          <w:szCs w:val="24"/>
          <w:lang w:eastAsia="zh-CN"/>
        </w:rPr>
      </w:pPr>
      <w:r w:rsidRPr="00996FD3">
        <w:rPr>
          <w:rFonts w:ascii="Times New Roman" w:hAnsi="Times New Roman" w:cs="Times New Roman"/>
          <w:sz w:val="24"/>
          <w:szCs w:val="24"/>
        </w:rPr>
        <w:t>- в 4 классе по литературному чтению,</w:t>
      </w:r>
      <w:r w:rsidRPr="00996FD3">
        <w:rPr>
          <w:rFonts w:ascii="Times New Roman" w:hAnsi="Times New Roman" w:cs="Times New Roman"/>
          <w:kern w:val="2"/>
          <w:sz w:val="24"/>
          <w:szCs w:val="24"/>
          <w:lang w:eastAsia="zh-CN"/>
        </w:rPr>
        <w:t>окружающему  миру.</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Формы годовой промежуточной аттестации в каждом классе определяются ежегодно решением педагогического совета.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lastRenderedPageBreak/>
        <w:t xml:space="preserve">Внеурочная деятельность обеспечивает реализацию индивидуальных потребностей обучающихся. В соответствии с требованиями ФГОС НОО внеурочная деятельность, </w:t>
      </w:r>
      <w:proofErr w:type="gramStart"/>
      <w:r w:rsidRPr="00996FD3">
        <w:rPr>
          <w:rFonts w:ascii="Times New Roman" w:hAnsi="Times New Roman" w:cs="Times New Roman"/>
          <w:sz w:val="24"/>
          <w:szCs w:val="24"/>
        </w:rPr>
        <w:t>согласно Приказа</w:t>
      </w:r>
      <w:proofErr w:type="gramEnd"/>
      <w:r w:rsidRPr="00996FD3">
        <w:rPr>
          <w:rFonts w:ascii="Times New Roman" w:hAnsi="Times New Roman" w:cs="Times New Roman"/>
          <w:sz w:val="24"/>
          <w:szCs w:val="24"/>
        </w:rPr>
        <w:t xml:space="preserve"> Министерства образования и науки РФ № 373 от 06.10.2009 года организуется по следующим направлениям развития личности: спортивно-оздоровительное, духовно-нравственное, социальное, общеинтеллектуальное, общекультурное. Внеурочная деятельность осуществляется через внеклассную работу и дополнительное образование. </w:t>
      </w:r>
    </w:p>
    <w:p w:rsidR="0033408C" w:rsidRPr="00996FD3" w:rsidRDefault="0033408C" w:rsidP="00303E99">
      <w:pPr>
        <w:spacing w:after="0" w:line="240" w:lineRule="auto"/>
        <w:ind w:firstLine="567"/>
        <w:jc w:val="both"/>
        <w:rPr>
          <w:rFonts w:ascii="Times New Roman" w:hAnsi="Times New Roman" w:cs="Times New Roman"/>
          <w:b/>
          <w:i/>
          <w:sz w:val="24"/>
          <w:szCs w:val="24"/>
        </w:rPr>
      </w:pPr>
      <w:r w:rsidRPr="00996FD3">
        <w:rPr>
          <w:rFonts w:ascii="Times New Roman" w:hAnsi="Times New Roman" w:cs="Times New Roman"/>
          <w:b/>
          <w:i/>
          <w:sz w:val="24"/>
          <w:szCs w:val="24"/>
        </w:rPr>
        <w:t>На уровне основного общего образования:</w:t>
      </w:r>
    </w:p>
    <w:p w:rsidR="0033408C" w:rsidRPr="00996FD3" w:rsidRDefault="0057056B"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- 5 </w:t>
      </w:r>
      <w:r w:rsidR="006C1D59" w:rsidRPr="00996FD3">
        <w:rPr>
          <w:rFonts w:ascii="Times New Roman" w:hAnsi="Times New Roman" w:cs="Times New Roman"/>
          <w:sz w:val="24"/>
          <w:szCs w:val="24"/>
        </w:rPr>
        <w:t>–</w:t>
      </w:r>
      <w:r w:rsidR="000C608B" w:rsidRPr="00996FD3">
        <w:rPr>
          <w:rFonts w:ascii="Times New Roman" w:hAnsi="Times New Roman" w:cs="Times New Roman"/>
          <w:sz w:val="24"/>
          <w:szCs w:val="24"/>
        </w:rPr>
        <w:t xml:space="preserve"> 8 </w:t>
      </w:r>
      <w:r w:rsidR="0033408C" w:rsidRPr="00996FD3">
        <w:rPr>
          <w:rFonts w:ascii="Times New Roman" w:hAnsi="Times New Roman" w:cs="Times New Roman"/>
          <w:sz w:val="24"/>
          <w:szCs w:val="24"/>
        </w:rPr>
        <w:t xml:space="preserve"> классы - по  базисному учебному плану в соответствии с ФГОС.</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Учебный план, реализующий ФГОС ООО, состоит из двух частей — обязательной (инвариантной) части и части, формируемой участниками образовательного процесса (вариативной).</w:t>
      </w:r>
    </w:p>
    <w:p w:rsidR="00306C79" w:rsidRPr="00996FD3" w:rsidRDefault="00306C79" w:rsidP="00306C7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Обязательная часть учебного плана определяет состав обязательных для изучения учебных предметов во всех имеющих государственную аккредитацию образовательных учреждениях, реализующих основную образовательную программу основного общего образования, и учебное время, отводимое на их изучение по классам (годам) обучения.</w:t>
      </w:r>
    </w:p>
    <w:p w:rsidR="00306C79" w:rsidRPr="00996FD3" w:rsidRDefault="000C608B" w:rsidP="00306C79">
      <w:pPr>
        <w:spacing w:after="0" w:line="240" w:lineRule="auto"/>
        <w:ind w:firstLine="567"/>
        <w:jc w:val="both"/>
        <w:rPr>
          <w:rFonts w:ascii="Times New Roman" w:hAnsi="Times New Roman" w:cs="Times New Roman"/>
          <w:iCs/>
          <w:sz w:val="24"/>
          <w:szCs w:val="24"/>
        </w:rPr>
      </w:pPr>
      <w:r w:rsidRPr="00996FD3">
        <w:rPr>
          <w:rFonts w:ascii="Times New Roman" w:hAnsi="Times New Roman" w:cs="Times New Roman"/>
          <w:sz w:val="24"/>
          <w:szCs w:val="24"/>
        </w:rPr>
        <w:t>В учебный план 5-8</w:t>
      </w:r>
      <w:r w:rsidR="00306C79" w:rsidRPr="00996FD3">
        <w:rPr>
          <w:rFonts w:ascii="Times New Roman" w:hAnsi="Times New Roman" w:cs="Times New Roman"/>
          <w:sz w:val="24"/>
          <w:szCs w:val="24"/>
        </w:rPr>
        <w:t xml:space="preserve"> классов входят следующие обязательные предметные области и учебные предметы: </w:t>
      </w:r>
      <w:r w:rsidR="00306C79" w:rsidRPr="00996FD3">
        <w:rPr>
          <w:rFonts w:ascii="Times New Roman" w:eastAsia="Calibri" w:hAnsi="Times New Roman" w:cs="Times New Roman"/>
          <w:i/>
          <w:sz w:val="24"/>
          <w:szCs w:val="24"/>
        </w:rPr>
        <w:t>Русский язык и литература</w:t>
      </w:r>
      <w:r w:rsidR="00306C79" w:rsidRPr="00996FD3">
        <w:rPr>
          <w:rFonts w:ascii="Times New Roman" w:hAnsi="Times New Roman" w:cs="Times New Roman"/>
          <w:sz w:val="24"/>
          <w:szCs w:val="24"/>
        </w:rPr>
        <w:t xml:space="preserve"> (</w:t>
      </w:r>
      <w:r w:rsidR="00306C79" w:rsidRPr="00996FD3">
        <w:rPr>
          <w:rFonts w:ascii="Times New Roman" w:hAnsi="Times New Roman" w:cs="Times New Roman"/>
          <w:iCs/>
          <w:sz w:val="24"/>
          <w:szCs w:val="24"/>
        </w:rPr>
        <w:t xml:space="preserve">русский язык, литература), </w:t>
      </w:r>
      <w:r w:rsidR="00306C79" w:rsidRPr="00996FD3">
        <w:rPr>
          <w:rFonts w:ascii="Times New Roman" w:hAnsi="Times New Roman" w:cs="Times New Roman"/>
          <w:bCs/>
          <w:i/>
          <w:kern w:val="24"/>
          <w:sz w:val="24"/>
          <w:szCs w:val="24"/>
        </w:rPr>
        <w:t xml:space="preserve">Иностранный язык </w:t>
      </w:r>
      <w:r w:rsidR="00306C79" w:rsidRPr="00996FD3">
        <w:rPr>
          <w:rFonts w:ascii="Times New Roman" w:hAnsi="Times New Roman" w:cs="Times New Roman"/>
          <w:iCs/>
          <w:sz w:val="24"/>
          <w:szCs w:val="24"/>
        </w:rPr>
        <w:t>(английский язык</w:t>
      </w:r>
      <w:r w:rsidR="00306C79" w:rsidRPr="00996FD3">
        <w:rPr>
          <w:rFonts w:ascii="Times New Roman" w:hAnsi="Times New Roman" w:cs="Times New Roman"/>
          <w:sz w:val="24"/>
          <w:szCs w:val="24"/>
        </w:rPr>
        <w:t xml:space="preserve">); </w:t>
      </w:r>
      <w:r w:rsidR="00306C79" w:rsidRPr="00996FD3">
        <w:rPr>
          <w:rFonts w:ascii="Times New Roman" w:hAnsi="Times New Roman" w:cs="Times New Roman"/>
          <w:i/>
          <w:sz w:val="24"/>
          <w:szCs w:val="24"/>
        </w:rPr>
        <w:t xml:space="preserve">математика и информатика </w:t>
      </w:r>
      <w:r w:rsidR="00306C79" w:rsidRPr="00996FD3">
        <w:rPr>
          <w:rFonts w:ascii="Times New Roman" w:hAnsi="Times New Roman" w:cs="Times New Roman"/>
          <w:iCs/>
          <w:sz w:val="24"/>
          <w:szCs w:val="24"/>
        </w:rPr>
        <w:t xml:space="preserve">(математика – 5-6 классы, </w:t>
      </w:r>
      <w:r w:rsidR="00306C79" w:rsidRPr="00996FD3">
        <w:rPr>
          <w:rFonts w:ascii="Times New Roman" w:eastAsia="Arial Unicode MS" w:hAnsi="Times New Roman" w:cs="Times New Roman"/>
          <w:iCs/>
          <w:sz w:val="24"/>
          <w:szCs w:val="24"/>
        </w:rPr>
        <w:t>математика (алгебра, геометрия) и информатика – 7</w:t>
      </w:r>
      <w:r w:rsidR="00723D40" w:rsidRPr="00996FD3">
        <w:rPr>
          <w:rFonts w:ascii="Times New Roman" w:eastAsia="Arial Unicode MS" w:hAnsi="Times New Roman" w:cs="Times New Roman"/>
          <w:iCs/>
          <w:sz w:val="24"/>
          <w:szCs w:val="24"/>
        </w:rPr>
        <w:t>-8</w:t>
      </w:r>
      <w:r w:rsidR="00306C79" w:rsidRPr="00996FD3">
        <w:rPr>
          <w:rFonts w:ascii="Times New Roman" w:eastAsia="Arial Unicode MS" w:hAnsi="Times New Roman" w:cs="Times New Roman"/>
          <w:iCs/>
          <w:sz w:val="24"/>
          <w:szCs w:val="24"/>
        </w:rPr>
        <w:t xml:space="preserve"> класс</w:t>
      </w:r>
      <w:r w:rsidR="00723D40" w:rsidRPr="00996FD3">
        <w:rPr>
          <w:rFonts w:ascii="Times New Roman" w:eastAsia="Arial Unicode MS" w:hAnsi="Times New Roman" w:cs="Times New Roman"/>
          <w:iCs/>
          <w:sz w:val="24"/>
          <w:szCs w:val="24"/>
        </w:rPr>
        <w:t>ы</w:t>
      </w:r>
      <w:r w:rsidR="00306C79" w:rsidRPr="00996FD3">
        <w:rPr>
          <w:rFonts w:ascii="Times New Roman" w:hAnsi="Times New Roman" w:cs="Times New Roman"/>
          <w:sz w:val="24"/>
          <w:szCs w:val="24"/>
        </w:rPr>
        <w:t xml:space="preserve">); общественно-научные предметы </w:t>
      </w:r>
      <w:r w:rsidR="00306C79" w:rsidRPr="00996FD3">
        <w:rPr>
          <w:rFonts w:ascii="Times New Roman" w:hAnsi="Times New Roman" w:cs="Times New Roman"/>
          <w:iCs/>
          <w:sz w:val="24"/>
          <w:szCs w:val="24"/>
        </w:rPr>
        <w:t xml:space="preserve">(история, обществознание, география); </w:t>
      </w:r>
      <w:r w:rsidR="00306C79" w:rsidRPr="00996FD3">
        <w:rPr>
          <w:rFonts w:ascii="Times New Roman" w:hAnsi="Times New Roman" w:cs="Times New Roman"/>
          <w:i/>
          <w:sz w:val="24"/>
          <w:szCs w:val="24"/>
        </w:rPr>
        <w:t xml:space="preserve">Естественнонаучные предметы </w:t>
      </w:r>
      <w:r w:rsidR="00306C79" w:rsidRPr="00996FD3">
        <w:rPr>
          <w:rFonts w:ascii="Times New Roman" w:hAnsi="Times New Roman" w:cs="Times New Roman"/>
          <w:iCs/>
          <w:sz w:val="24"/>
          <w:szCs w:val="24"/>
        </w:rPr>
        <w:t>(биология</w:t>
      </w:r>
      <w:r w:rsidR="00723D40" w:rsidRPr="00996FD3">
        <w:rPr>
          <w:rFonts w:ascii="Times New Roman" w:hAnsi="Times New Roman" w:cs="Times New Roman"/>
          <w:iCs/>
          <w:sz w:val="24"/>
          <w:szCs w:val="24"/>
        </w:rPr>
        <w:t xml:space="preserve"> -5-8</w:t>
      </w:r>
      <w:r w:rsidR="00306C79" w:rsidRPr="00996FD3">
        <w:rPr>
          <w:rFonts w:ascii="Times New Roman" w:hAnsi="Times New Roman" w:cs="Times New Roman"/>
          <w:iCs/>
          <w:sz w:val="24"/>
          <w:szCs w:val="24"/>
        </w:rPr>
        <w:t xml:space="preserve"> классы, физика – 7</w:t>
      </w:r>
      <w:r w:rsidR="00723D40" w:rsidRPr="00996FD3">
        <w:rPr>
          <w:rFonts w:ascii="Times New Roman" w:hAnsi="Times New Roman" w:cs="Times New Roman"/>
          <w:iCs/>
          <w:sz w:val="24"/>
          <w:szCs w:val="24"/>
        </w:rPr>
        <w:t xml:space="preserve">-8 </w:t>
      </w:r>
      <w:r w:rsidR="00306C79" w:rsidRPr="00996FD3">
        <w:rPr>
          <w:rFonts w:ascii="Times New Roman" w:hAnsi="Times New Roman" w:cs="Times New Roman"/>
          <w:iCs/>
          <w:sz w:val="24"/>
          <w:szCs w:val="24"/>
        </w:rPr>
        <w:t xml:space="preserve"> класс</w:t>
      </w:r>
      <w:r w:rsidR="00723D40" w:rsidRPr="00996FD3">
        <w:rPr>
          <w:rFonts w:ascii="Times New Roman" w:hAnsi="Times New Roman" w:cs="Times New Roman"/>
          <w:iCs/>
          <w:sz w:val="24"/>
          <w:szCs w:val="24"/>
        </w:rPr>
        <w:t>ы</w:t>
      </w:r>
      <w:r w:rsidR="00306C79" w:rsidRPr="00996FD3">
        <w:rPr>
          <w:rFonts w:ascii="Times New Roman" w:hAnsi="Times New Roman" w:cs="Times New Roman"/>
          <w:iCs/>
          <w:sz w:val="24"/>
          <w:szCs w:val="24"/>
        </w:rPr>
        <w:t xml:space="preserve">); </w:t>
      </w:r>
      <w:r w:rsidR="00306C79" w:rsidRPr="00996FD3">
        <w:rPr>
          <w:rFonts w:ascii="Times New Roman" w:hAnsi="Times New Roman" w:cs="Times New Roman"/>
          <w:i/>
          <w:sz w:val="24"/>
          <w:szCs w:val="24"/>
        </w:rPr>
        <w:t>Искусств</w:t>
      </w:r>
      <w:proofErr w:type="gramStart"/>
      <w:r w:rsidR="00306C79" w:rsidRPr="00996FD3">
        <w:rPr>
          <w:rFonts w:ascii="Times New Roman" w:hAnsi="Times New Roman" w:cs="Times New Roman"/>
          <w:i/>
          <w:sz w:val="24"/>
          <w:szCs w:val="24"/>
        </w:rPr>
        <w:t>о</w:t>
      </w:r>
      <w:r w:rsidR="00306C79" w:rsidRPr="00996FD3">
        <w:rPr>
          <w:rFonts w:ascii="Times New Roman" w:hAnsi="Times New Roman" w:cs="Times New Roman"/>
          <w:iCs/>
          <w:sz w:val="24"/>
          <w:szCs w:val="24"/>
        </w:rPr>
        <w:t>(</w:t>
      </w:r>
      <w:proofErr w:type="gramEnd"/>
      <w:r w:rsidR="00306C79" w:rsidRPr="00996FD3">
        <w:rPr>
          <w:rFonts w:ascii="Times New Roman" w:hAnsi="Times New Roman" w:cs="Times New Roman"/>
          <w:iCs/>
          <w:sz w:val="24"/>
          <w:szCs w:val="24"/>
        </w:rPr>
        <w:t xml:space="preserve">изобразительное искусство, музыка); </w:t>
      </w:r>
      <w:r w:rsidR="00306C79" w:rsidRPr="00996FD3">
        <w:rPr>
          <w:rFonts w:ascii="Times New Roman" w:hAnsi="Times New Roman" w:cs="Times New Roman"/>
          <w:i/>
          <w:sz w:val="24"/>
          <w:szCs w:val="24"/>
        </w:rPr>
        <w:t xml:space="preserve">Технология </w:t>
      </w:r>
      <w:r w:rsidR="00306C79" w:rsidRPr="00996FD3">
        <w:rPr>
          <w:rFonts w:ascii="Times New Roman" w:hAnsi="Times New Roman" w:cs="Times New Roman"/>
          <w:iCs/>
          <w:sz w:val="24"/>
          <w:szCs w:val="24"/>
        </w:rPr>
        <w:t xml:space="preserve">(технология); </w:t>
      </w:r>
      <w:r w:rsidR="00306C79" w:rsidRPr="00996FD3">
        <w:rPr>
          <w:rFonts w:ascii="Times New Roman" w:hAnsi="Times New Roman" w:cs="Times New Roman"/>
          <w:i/>
          <w:iCs/>
          <w:sz w:val="24"/>
          <w:szCs w:val="24"/>
        </w:rPr>
        <w:t>Ф</w:t>
      </w:r>
      <w:r w:rsidR="00306C79" w:rsidRPr="00996FD3">
        <w:rPr>
          <w:rFonts w:ascii="Times New Roman" w:hAnsi="Times New Roman" w:cs="Times New Roman"/>
          <w:i/>
          <w:sz w:val="24"/>
          <w:szCs w:val="24"/>
        </w:rPr>
        <w:t xml:space="preserve">изическая культура и основы безопасности жизнедеятельности </w:t>
      </w:r>
      <w:r w:rsidR="00306C79" w:rsidRPr="00996FD3">
        <w:rPr>
          <w:rFonts w:ascii="Times New Roman" w:hAnsi="Times New Roman" w:cs="Times New Roman"/>
          <w:iCs/>
          <w:sz w:val="24"/>
          <w:szCs w:val="24"/>
        </w:rPr>
        <w:t>(физическая культура).</w:t>
      </w:r>
    </w:p>
    <w:p w:rsidR="00306C79" w:rsidRPr="00996FD3" w:rsidRDefault="00306C79" w:rsidP="00306C7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В целях обеспечения индивидуальных потребностей и запросов обучающихся, их родителей (законных представителей) часть учебного плана, формируемая участниками образовательных отношений, предусматривает: </w:t>
      </w:r>
    </w:p>
    <w:p w:rsidR="00306C79" w:rsidRPr="00996FD3" w:rsidRDefault="00306C79" w:rsidP="00306C7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учебные занятия, обеспечивающие различные интересы </w:t>
      </w:r>
      <w:proofErr w:type="gramStart"/>
      <w:r w:rsidRPr="00996FD3">
        <w:rPr>
          <w:rFonts w:ascii="Times New Roman" w:hAnsi="Times New Roman" w:cs="Times New Roman"/>
          <w:sz w:val="24"/>
          <w:szCs w:val="24"/>
        </w:rPr>
        <w:t>обучающихся</w:t>
      </w:r>
      <w:proofErr w:type="gramEnd"/>
      <w:r w:rsidRPr="00996FD3">
        <w:rPr>
          <w:rFonts w:ascii="Times New Roman" w:hAnsi="Times New Roman" w:cs="Times New Roman"/>
          <w:sz w:val="24"/>
          <w:szCs w:val="24"/>
        </w:rPr>
        <w:t xml:space="preserve">; </w:t>
      </w:r>
    </w:p>
    <w:p w:rsidR="00306C79" w:rsidRPr="00996FD3" w:rsidRDefault="00306C79" w:rsidP="00306C7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-учебные занятия, направленные на реализацию региональных особенностей содержания образования; </w:t>
      </w:r>
    </w:p>
    <w:p w:rsidR="00723D40"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Принято решение часы части учебного плана, формируемой участниками образовательного процесса, распределить следующим образом: по итогам анкетирования родителей (законных представителей) обучающихся, в целях удовлетворения познавательных интересов обучающихся, часы вариативной части учебного плана для обучающихся 5 класса используются для изучения предметов</w:t>
      </w:r>
      <w:proofErr w:type="gramStart"/>
      <w:r w:rsidRPr="00996FD3">
        <w:rPr>
          <w:rFonts w:ascii="Times New Roman" w:hAnsi="Times New Roman" w:cs="Times New Roman"/>
          <w:sz w:val="24"/>
          <w:szCs w:val="24"/>
        </w:rPr>
        <w:t>:«</w:t>
      </w:r>
      <w:proofErr w:type="gramEnd"/>
      <w:r w:rsidRPr="00996FD3">
        <w:rPr>
          <w:rFonts w:ascii="Times New Roman" w:hAnsi="Times New Roman" w:cs="Times New Roman"/>
          <w:sz w:val="24"/>
          <w:szCs w:val="24"/>
        </w:rPr>
        <w:t>Основы духовно-нравственной культуры народов России» (1 час), «Обществознание» (1 час), «Физическая культура» (1 час), для обучающихся 6 класса: Физическая культура» (1 час)</w:t>
      </w:r>
      <w:r w:rsidR="00E958CC" w:rsidRPr="00996FD3">
        <w:rPr>
          <w:rFonts w:ascii="Times New Roman" w:hAnsi="Times New Roman" w:cs="Times New Roman"/>
          <w:sz w:val="24"/>
          <w:szCs w:val="24"/>
        </w:rPr>
        <w:t xml:space="preserve">, для </w:t>
      </w:r>
      <w:proofErr w:type="gramStart"/>
      <w:r w:rsidR="00E958CC" w:rsidRPr="00996FD3">
        <w:rPr>
          <w:rFonts w:ascii="Times New Roman" w:hAnsi="Times New Roman" w:cs="Times New Roman"/>
          <w:sz w:val="24"/>
          <w:szCs w:val="24"/>
        </w:rPr>
        <w:t>обучающихся</w:t>
      </w:r>
      <w:proofErr w:type="gramEnd"/>
      <w:r w:rsidR="00E958CC" w:rsidRPr="00996FD3">
        <w:rPr>
          <w:rFonts w:ascii="Times New Roman" w:hAnsi="Times New Roman" w:cs="Times New Roman"/>
          <w:sz w:val="24"/>
          <w:szCs w:val="24"/>
        </w:rPr>
        <w:t xml:space="preserve"> 7 класса: Физическая культура» (1 час</w:t>
      </w:r>
      <w:r w:rsidR="0018785B" w:rsidRPr="00996FD3">
        <w:rPr>
          <w:rFonts w:ascii="Times New Roman" w:hAnsi="Times New Roman" w:cs="Times New Roman"/>
          <w:sz w:val="24"/>
          <w:szCs w:val="24"/>
        </w:rPr>
        <w:t>)</w:t>
      </w:r>
      <w:r w:rsidR="00E958CC" w:rsidRPr="00996FD3">
        <w:rPr>
          <w:rFonts w:ascii="Times New Roman" w:hAnsi="Times New Roman" w:cs="Times New Roman"/>
          <w:sz w:val="24"/>
          <w:szCs w:val="24"/>
        </w:rPr>
        <w:t>, русский язык</w:t>
      </w:r>
      <w:r w:rsidR="0018785B" w:rsidRPr="00996FD3">
        <w:rPr>
          <w:rFonts w:ascii="Times New Roman" w:hAnsi="Times New Roman" w:cs="Times New Roman"/>
          <w:sz w:val="24"/>
          <w:szCs w:val="24"/>
        </w:rPr>
        <w:t xml:space="preserve"> (1 час), </w:t>
      </w:r>
      <w:r w:rsidR="00723D40" w:rsidRPr="00996FD3">
        <w:rPr>
          <w:rFonts w:ascii="Times New Roman" w:hAnsi="Times New Roman" w:cs="Times New Roman"/>
          <w:sz w:val="24"/>
          <w:szCs w:val="24"/>
        </w:rPr>
        <w:t xml:space="preserve">для </w:t>
      </w:r>
      <w:proofErr w:type="gramStart"/>
      <w:r w:rsidR="00723D40" w:rsidRPr="00996FD3">
        <w:rPr>
          <w:rFonts w:ascii="Times New Roman" w:hAnsi="Times New Roman" w:cs="Times New Roman"/>
          <w:sz w:val="24"/>
          <w:szCs w:val="24"/>
        </w:rPr>
        <w:t>обучающихся</w:t>
      </w:r>
      <w:proofErr w:type="gramEnd"/>
      <w:r w:rsidR="00723D40" w:rsidRPr="00996FD3">
        <w:rPr>
          <w:rFonts w:ascii="Times New Roman" w:hAnsi="Times New Roman" w:cs="Times New Roman"/>
          <w:sz w:val="24"/>
          <w:szCs w:val="24"/>
        </w:rPr>
        <w:t xml:space="preserve"> 8 класса: Физическая культура» (1 час), русский язык (1 час).</w:t>
      </w:r>
    </w:p>
    <w:p w:rsidR="0033408C" w:rsidRPr="00996FD3" w:rsidRDefault="00723D40" w:rsidP="00303E99">
      <w:pPr>
        <w:spacing w:after="0" w:line="240" w:lineRule="auto"/>
        <w:ind w:firstLine="567"/>
        <w:jc w:val="both"/>
        <w:rPr>
          <w:rFonts w:ascii="Times New Roman" w:hAnsi="Times New Roman" w:cs="Times New Roman"/>
          <w:iCs/>
          <w:sz w:val="24"/>
          <w:szCs w:val="24"/>
        </w:rPr>
      </w:pPr>
      <w:proofErr w:type="gramStart"/>
      <w:r w:rsidRPr="00996FD3">
        <w:rPr>
          <w:rFonts w:ascii="Times New Roman" w:hAnsi="Times New Roman" w:cs="Times New Roman"/>
          <w:sz w:val="24"/>
          <w:szCs w:val="24"/>
        </w:rPr>
        <w:t>- 9 класс</w:t>
      </w:r>
      <w:r w:rsidR="0033408C" w:rsidRPr="00996FD3">
        <w:rPr>
          <w:rFonts w:ascii="Times New Roman" w:hAnsi="Times New Roman" w:cs="Times New Roman"/>
          <w:sz w:val="24"/>
          <w:szCs w:val="24"/>
        </w:rPr>
        <w:t xml:space="preserve"> - </w:t>
      </w:r>
      <w:r w:rsidRPr="00996FD3">
        <w:rPr>
          <w:rFonts w:ascii="Times New Roman" w:hAnsi="Times New Roman" w:cs="Times New Roman"/>
          <w:sz w:val="24"/>
          <w:szCs w:val="24"/>
        </w:rPr>
        <w:t xml:space="preserve">учебный план для  9 –го  класса </w:t>
      </w:r>
      <w:r w:rsidR="0033408C" w:rsidRPr="00996FD3">
        <w:rPr>
          <w:rFonts w:ascii="Times New Roman" w:hAnsi="Times New Roman" w:cs="Times New Roman"/>
          <w:sz w:val="24"/>
          <w:szCs w:val="24"/>
        </w:rPr>
        <w:t xml:space="preserve"> основного общего образования составлен на основе Базисного учебного плана для общеобразовательных учреждений Белгородской области, (приказ департамента образования, культуры и молодежной политики Белгородской области от 23 апреля 2012 года № 1380 «Об утверждении базисного учебного плана и примерных учебных планов для образовательных учреждений Белгородской области, реализующих программы общего образования»). </w:t>
      </w:r>
      <w:proofErr w:type="gramEnd"/>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Выдержан следующий механизм </w:t>
      </w:r>
      <w:proofErr w:type="gramStart"/>
      <w:r w:rsidRPr="00996FD3">
        <w:rPr>
          <w:rFonts w:ascii="Times New Roman" w:hAnsi="Times New Roman" w:cs="Times New Roman"/>
          <w:sz w:val="24"/>
          <w:szCs w:val="24"/>
        </w:rPr>
        <w:t>формирования распределения часов инвариантной части учебного плана</w:t>
      </w:r>
      <w:proofErr w:type="gramEnd"/>
      <w:r w:rsidRPr="00996FD3">
        <w:rPr>
          <w:rFonts w:ascii="Times New Roman" w:hAnsi="Times New Roman" w:cs="Times New Roman"/>
          <w:sz w:val="24"/>
          <w:szCs w:val="24"/>
        </w:rPr>
        <w:t xml:space="preserve">: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проведено ознакомление участников образовательного процесса с ресурсом часов инвариантной и вариативной частей учебного плана на родительских собраниях;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выявлен запрос обучающихся и их родителей (анкетирование, заявления) по распределению часов вариативной части учебного плана на следующий учебный год;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составлен учебный план каждого класса;</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lastRenderedPageBreak/>
        <w:t xml:space="preserve">- сформировано учебно-методическое сопровождение учебного плана с учетом ресурса программного и учебного материалов, библиотечного фонда, методических рекомендаций </w:t>
      </w:r>
      <w:proofErr w:type="spellStart"/>
      <w:r w:rsidRPr="00996FD3">
        <w:rPr>
          <w:rFonts w:ascii="Times New Roman" w:hAnsi="Times New Roman" w:cs="Times New Roman"/>
          <w:sz w:val="24"/>
          <w:szCs w:val="24"/>
        </w:rPr>
        <w:t>БелИРО</w:t>
      </w:r>
      <w:proofErr w:type="spellEnd"/>
      <w:r w:rsidRPr="00996FD3">
        <w:rPr>
          <w:rFonts w:ascii="Times New Roman" w:hAnsi="Times New Roman" w:cs="Times New Roman"/>
          <w:sz w:val="24"/>
          <w:szCs w:val="24"/>
        </w:rPr>
        <w:t xml:space="preserve">;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учебный план рассмотрен на заседаниях Управляющего совета и педагогического совета школы;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приказом директора школы учебный план утвержден. </w:t>
      </w:r>
    </w:p>
    <w:p w:rsidR="0033408C" w:rsidRPr="00996FD3" w:rsidRDefault="0033408C" w:rsidP="00303E99">
      <w:pPr>
        <w:spacing w:after="0" w:line="240" w:lineRule="auto"/>
        <w:ind w:firstLine="567"/>
        <w:jc w:val="both"/>
        <w:rPr>
          <w:rFonts w:ascii="Times New Roman" w:hAnsi="Times New Roman" w:cs="Times New Roman"/>
          <w:iCs/>
          <w:sz w:val="24"/>
          <w:szCs w:val="24"/>
        </w:rPr>
      </w:pPr>
      <w:r w:rsidRPr="00996FD3">
        <w:rPr>
          <w:rFonts w:ascii="Times New Roman" w:hAnsi="Times New Roman" w:cs="Times New Roman"/>
          <w:sz w:val="24"/>
          <w:szCs w:val="24"/>
        </w:rPr>
        <w:t>Учебная нагрузка состоит из часов, отведенных на федеральный компонент, из часов регионального и школьного компонентов. В сумме она не превышает максимальный объем нагрузки, включая элективные курсы, призванные развивать творческие способности и интересы школьников.</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В образовательные области входят предметы, составляющие федеральный компонент и оговоренные в пояснительной записке к Базисному учебному плану общеобразовательных учреждений РФ, курсы, составляющие региональный образовательный компонент.</w:t>
      </w:r>
    </w:p>
    <w:p w:rsidR="003159CD" w:rsidRPr="00996FD3" w:rsidRDefault="003159CD" w:rsidP="003159CD">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Часы инвариантной части учебного плана распределены следующим образом: </w:t>
      </w:r>
    </w:p>
    <w:p w:rsidR="003159CD" w:rsidRPr="00996FD3" w:rsidRDefault="003159CD" w:rsidP="005F2B90">
      <w:pPr>
        <w:pStyle w:val="a4"/>
        <w:numPr>
          <w:ilvl w:val="0"/>
          <w:numId w:val="6"/>
        </w:numPr>
        <w:autoSpaceDE w:val="0"/>
        <w:autoSpaceDN w:val="0"/>
        <w:adjustRightInd w:val="0"/>
        <w:spacing w:after="0" w:line="240" w:lineRule="auto"/>
        <w:ind w:left="0"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на предметы, составляющие региональный образовательный компонент: </w:t>
      </w:r>
    </w:p>
    <w:p w:rsidR="003159CD" w:rsidRPr="00996FD3" w:rsidRDefault="003159CD" w:rsidP="003159CD">
      <w:pPr>
        <w:autoSpaceDE w:val="0"/>
        <w:adjustRightInd w:val="0"/>
        <w:spacing w:after="47"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Православная культура (</w:t>
      </w:r>
      <w:r w:rsidR="00723D40" w:rsidRPr="00996FD3">
        <w:rPr>
          <w:rFonts w:ascii="Times New Roman" w:hAnsi="Times New Roman" w:cs="Times New Roman"/>
          <w:sz w:val="24"/>
          <w:szCs w:val="24"/>
        </w:rPr>
        <w:t>9 класс</w:t>
      </w:r>
      <w:r w:rsidRPr="00996FD3">
        <w:rPr>
          <w:rFonts w:ascii="Times New Roman" w:hAnsi="Times New Roman" w:cs="Times New Roman"/>
          <w:sz w:val="24"/>
          <w:szCs w:val="24"/>
        </w:rPr>
        <w:t xml:space="preserve">); </w:t>
      </w:r>
    </w:p>
    <w:p w:rsidR="003159CD" w:rsidRPr="00996FD3" w:rsidRDefault="003159CD" w:rsidP="003159CD">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Основы безопасности жизнедеятельности (9 класс) </w:t>
      </w:r>
    </w:p>
    <w:p w:rsidR="003159CD" w:rsidRPr="00996FD3" w:rsidRDefault="003159CD" w:rsidP="003159CD">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Искусство (9 класс)</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За счёт школьного компонент</w:t>
      </w:r>
      <w:r w:rsidR="003159CD" w:rsidRPr="00996FD3">
        <w:rPr>
          <w:rFonts w:ascii="Times New Roman" w:hAnsi="Times New Roman" w:cs="Times New Roman"/>
          <w:sz w:val="24"/>
          <w:szCs w:val="24"/>
        </w:rPr>
        <w:t xml:space="preserve">а </w:t>
      </w:r>
      <w:proofErr w:type="gramStart"/>
      <w:r w:rsidR="003159CD" w:rsidRPr="00996FD3">
        <w:rPr>
          <w:rFonts w:ascii="Times New Roman" w:hAnsi="Times New Roman" w:cs="Times New Roman"/>
          <w:sz w:val="24"/>
          <w:szCs w:val="24"/>
        </w:rPr>
        <w:t>введены</w:t>
      </w:r>
      <w:proofErr w:type="gramEnd"/>
      <w:r w:rsidR="003159CD" w:rsidRPr="00996FD3">
        <w:rPr>
          <w:rFonts w:ascii="Times New Roman" w:hAnsi="Times New Roman" w:cs="Times New Roman"/>
          <w:sz w:val="24"/>
          <w:szCs w:val="24"/>
        </w:rPr>
        <w:t xml:space="preserve"> в 9 классе  элективный курс</w:t>
      </w:r>
      <w:r w:rsidRPr="00996FD3">
        <w:rPr>
          <w:rFonts w:ascii="Times New Roman" w:hAnsi="Times New Roman" w:cs="Times New Roman"/>
          <w:sz w:val="24"/>
          <w:szCs w:val="24"/>
        </w:rPr>
        <w:t>: « «Функции и их графики»  (</w:t>
      </w:r>
      <w:r w:rsidR="00723D40" w:rsidRPr="00996FD3">
        <w:rPr>
          <w:rFonts w:ascii="Times New Roman" w:hAnsi="Times New Roman" w:cs="Times New Roman"/>
          <w:sz w:val="24"/>
          <w:szCs w:val="24"/>
        </w:rPr>
        <w:t>1 час</w:t>
      </w:r>
      <w:r w:rsidRPr="00996FD3">
        <w:rPr>
          <w:rFonts w:ascii="Times New Roman" w:hAnsi="Times New Roman" w:cs="Times New Roman"/>
          <w:sz w:val="24"/>
          <w:szCs w:val="24"/>
        </w:rPr>
        <w:t>).</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Общая нагрузка </w:t>
      </w:r>
      <w:proofErr w:type="gramStart"/>
      <w:r w:rsidRPr="00996FD3">
        <w:rPr>
          <w:rFonts w:ascii="Times New Roman" w:hAnsi="Times New Roman" w:cs="Times New Roman"/>
          <w:sz w:val="24"/>
          <w:szCs w:val="24"/>
        </w:rPr>
        <w:t>обучающихся</w:t>
      </w:r>
      <w:proofErr w:type="gramEnd"/>
      <w:r w:rsidRPr="00996FD3">
        <w:rPr>
          <w:rFonts w:ascii="Times New Roman" w:hAnsi="Times New Roman" w:cs="Times New Roman"/>
          <w:sz w:val="24"/>
          <w:szCs w:val="24"/>
        </w:rPr>
        <w:t xml:space="preserve"> в неделю выдерживается в соответствии с базисным учебным планом и требованиями СанПиН  в режиме пятидневной недели:</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в 5-м классе –  29 часов;</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в 6-м классе – 29 часов;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в 7-м классе – 32 часа;</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в 8-м классе – 33 часа;</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 в 9- м классе – 33 часа.</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Уровень основного общего образования отражает принцип преемственности с начальной школой и является базой для продолжения обучения в средней общеобразовательной школе, создает условия для выбора дальнейшего образования, социального самоопределения и самообразования.</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Освоение образовательной программы, в том числе отдельной части или всего объема учебного предмета, курса, дисциплины (модуля) образовательной программы, сопровождается годовой промежуточной аттестацией </w:t>
      </w:r>
      <w:proofErr w:type="gramStart"/>
      <w:r w:rsidRPr="00996FD3">
        <w:rPr>
          <w:rFonts w:ascii="Times New Roman" w:hAnsi="Times New Roman" w:cs="Times New Roman"/>
          <w:sz w:val="24"/>
          <w:szCs w:val="24"/>
        </w:rPr>
        <w:t>обучающихся</w:t>
      </w:r>
      <w:proofErr w:type="gramEnd"/>
      <w:r w:rsidRPr="00996FD3">
        <w:rPr>
          <w:rFonts w:ascii="Times New Roman" w:hAnsi="Times New Roman" w:cs="Times New Roman"/>
          <w:sz w:val="24"/>
          <w:szCs w:val="24"/>
        </w:rPr>
        <w:t>. Годовая промежуточная аттестация проводится в срок с 26 мая по 31 мая, порядок проведения годовой промежуточной аттестации определен Положением о формах, периодичности, порядке текущего контроля успеваемости и промежуточной аттестации МБОУ «Айдарская средняя общеобразовательная школа им. Б. Г. Кандыбина».</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В соответствии с образовательной программой школы годовая промежуточная аттестация с аттестационными испытаниями проводится: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в 5-м классе по математике и русскому языку;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в 6-м классе по математике и русскому языку;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в 7-м классе по русскому языку и физике;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в 8-м классе по обществознанию и математике. </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Формы годовой промежуточной аттестации в каждом классе определяются ежегодно решением педагогического совета. </w:t>
      </w:r>
    </w:p>
    <w:p w:rsidR="0033408C" w:rsidRPr="00996FD3" w:rsidRDefault="0033408C" w:rsidP="00303E99">
      <w:pPr>
        <w:autoSpaceDE w:val="0"/>
        <w:adjustRightInd w:val="0"/>
        <w:spacing w:after="0" w:line="240" w:lineRule="auto"/>
        <w:ind w:firstLine="540"/>
        <w:jc w:val="both"/>
        <w:rPr>
          <w:rFonts w:ascii="Times New Roman" w:hAnsi="Times New Roman" w:cs="Times New Roman"/>
          <w:sz w:val="24"/>
          <w:szCs w:val="24"/>
        </w:rPr>
      </w:pPr>
      <w:r w:rsidRPr="00996FD3">
        <w:rPr>
          <w:rFonts w:ascii="Times New Roman" w:hAnsi="Times New Roman" w:cs="Times New Roman"/>
          <w:b/>
          <w:i/>
          <w:sz w:val="24"/>
          <w:szCs w:val="24"/>
        </w:rPr>
        <w:t>На  уровне среднего общего образования:</w:t>
      </w:r>
    </w:p>
    <w:p w:rsidR="003C6FA4" w:rsidRPr="00996FD3" w:rsidRDefault="003C6FA4" w:rsidP="003C6FA4">
      <w:pPr>
        <w:shd w:val="clear" w:color="auto" w:fill="FFFFFF"/>
        <w:spacing w:after="0" w:line="240" w:lineRule="auto"/>
        <w:ind w:left="29" w:firstLine="679"/>
        <w:jc w:val="both"/>
        <w:rPr>
          <w:rFonts w:ascii="Times New Roman" w:hAnsi="Times New Roman" w:cs="Times New Roman"/>
          <w:sz w:val="24"/>
          <w:szCs w:val="24"/>
        </w:rPr>
      </w:pPr>
      <w:r w:rsidRPr="00996FD3">
        <w:rPr>
          <w:rFonts w:ascii="Times New Roman" w:hAnsi="Times New Roman" w:cs="Times New Roman"/>
          <w:sz w:val="24"/>
          <w:szCs w:val="24"/>
        </w:rPr>
        <w:t xml:space="preserve">на основе базисного учебного плана с выделением профилей: 10 класс – </w:t>
      </w:r>
      <w:r w:rsidR="00723D40" w:rsidRPr="00996FD3">
        <w:rPr>
          <w:rFonts w:ascii="Times New Roman" w:hAnsi="Times New Roman" w:cs="Times New Roman"/>
          <w:sz w:val="24"/>
          <w:szCs w:val="24"/>
        </w:rPr>
        <w:t>физико-математического</w:t>
      </w:r>
      <w:r w:rsidRPr="00996FD3">
        <w:rPr>
          <w:rFonts w:ascii="Times New Roman" w:hAnsi="Times New Roman" w:cs="Times New Roman"/>
          <w:sz w:val="24"/>
          <w:szCs w:val="24"/>
        </w:rPr>
        <w:t xml:space="preserve">, 11 класс–социально-гуманитарного. </w:t>
      </w:r>
    </w:p>
    <w:p w:rsidR="003C6FA4" w:rsidRPr="00996FD3" w:rsidRDefault="003C6FA4" w:rsidP="003C6FA4">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Учебные  планы  10 - 11 классов  состоят трёх основных компонентов: </w:t>
      </w:r>
    </w:p>
    <w:p w:rsidR="003C6FA4" w:rsidRPr="00996FD3" w:rsidRDefault="003C6FA4" w:rsidP="003C6FA4">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lastRenderedPageBreak/>
        <w:t xml:space="preserve">-  базовых общеобразовательных предметов, направленных на завершение общеобразовательной подготовки обучающихся; </w:t>
      </w:r>
    </w:p>
    <w:p w:rsidR="003C6FA4" w:rsidRPr="00996FD3" w:rsidRDefault="003C6FA4" w:rsidP="003C6FA4">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профильных общеобразовательных учебных предметов, определяющих специализацию профиля; </w:t>
      </w:r>
    </w:p>
    <w:p w:rsidR="003C6FA4" w:rsidRPr="00996FD3" w:rsidRDefault="003C6FA4" w:rsidP="003C6FA4">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 элективных учебных предметов, удовлетворяющих познавательные интересы школьников. </w:t>
      </w:r>
    </w:p>
    <w:p w:rsidR="003C6FA4" w:rsidRPr="00996FD3" w:rsidRDefault="003C6FA4" w:rsidP="003C6FA4">
      <w:pPr>
        <w:pStyle w:val="a7"/>
        <w:spacing w:line="240" w:lineRule="auto"/>
        <w:ind w:firstLine="425"/>
        <w:jc w:val="both"/>
        <w:rPr>
          <w:b/>
          <w:bCs/>
          <w:sz w:val="24"/>
          <w:szCs w:val="24"/>
        </w:rPr>
      </w:pPr>
      <w:proofErr w:type="gramStart"/>
      <w:r w:rsidRPr="00996FD3">
        <w:rPr>
          <w:sz w:val="24"/>
          <w:szCs w:val="24"/>
        </w:rPr>
        <w:t>Обязательными базовыми общеобразовательными предметами в старшей школе являются «Литература», «Иностранный язык (английский)», «История», «Информатика и ИКТ», «География», «Физика», «Химия», «Биология», «Физическая культура», «Основы безопасности жизнедеятельности», «Экономика», «Мировая художественная культура», направленные на завершение общеобразовательной подготовки обучающихся.</w:t>
      </w:r>
      <w:proofErr w:type="gramEnd"/>
    </w:p>
    <w:p w:rsidR="003C6FA4" w:rsidRPr="00996FD3" w:rsidRDefault="003C6FA4" w:rsidP="003C6FA4">
      <w:pPr>
        <w:pStyle w:val="a7"/>
        <w:spacing w:line="240" w:lineRule="auto"/>
        <w:ind w:firstLine="426"/>
        <w:jc w:val="both"/>
        <w:rPr>
          <w:b/>
          <w:bCs/>
          <w:sz w:val="24"/>
          <w:szCs w:val="24"/>
        </w:rPr>
      </w:pPr>
      <w:r w:rsidRPr="00996FD3">
        <w:rPr>
          <w:sz w:val="24"/>
          <w:szCs w:val="24"/>
        </w:rPr>
        <w:t>Профильными предметами в 10 классе являются:</w:t>
      </w:r>
    </w:p>
    <w:p w:rsidR="003C6FA4" w:rsidRPr="00996FD3" w:rsidRDefault="00723D40" w:rsidP="003C6FA4">
      <w:pPr>
        <w:pStyle w:val="a7"/>
        <w:spacing w:line="240" w:lineRule="auto"/>
        <w:ind w:firstLine="426"/>
        <w:jc w:val="both"/>
        <w:rPr>
          <w:b/>
          <w:bCs/>
          <w:sz w:val="24"/>
          <w:szCs w:val="24"/>
        </w:rPr>
      </w:pPr>
      <w:r w:rsidRPr="00996FD3">
        <w:rPr>
          <w:sz w:val="24"/>
          <w:szCs w:val="24"/>
        </w:rPr>
        <w:t>Математика - 6 часов</w:t>
      </w:r>
      <w:r w:rsidR="003C6FA4" w:rsidRPr="00996FD3">
        <w:rPr>
          <w:sz w:val="24"/>
          <w:szCs w:val="24"/>
        </w:rPr>
        <w:t>;</w:t>
      </w:r>
    </w:p>
    <w:p w:rsidR="003C6FA4" w:rsidRPr="00996FD3" w:rsidRDefault="00723D40" w:rsidP="003C6FA4">
      <w:pPr>
        <w:pStyle w:val="a7"/>
        <w:spacing w:line="240" w:lineRule="auto"/>
        <w:ind w:firstLine="426"/>
        <w:jc w:val="both"/>
        <w:rPr>
          <w:b/>
          <w:bCs/>
          <w:sz w:val="24"/>
          <w:szCs w:val="24"/>
        </w:rPr>
      </w:pPr>
      <w:r w:rsidRPr="00996FD3">
        <w:rPr>
          <w:sz w:val="24"/>
          <w:szCs w:val="24"/>
        </w:rPr>
        <w:t>Физика  - 5 часов</w:t>
      </w:r>
      <w:r w:rsidR="003C6FA4" w:rsidRPr="00996FD3">
        <w:rPr>
          <w:sz w:val="24"/>
          <w:szCs w:val="24"/>
        </w:rPr>
        <w:t>.</w:t>
      </w:r>
    </w:p>
    <w:p w:rsidR="003C6FA4" w:rsidRPr="00996FD3" w:rsidRDefault="003C6FA4" w:rsidP="003C6FA4">
      <w:pPr>
        <w:tabs>
          <w:tab w:val="left" w:pos="0"/>
          <w:tab w:val="left" w:pos="20"/>
        </w:tabs>
        <w:spacing w:after="0" w:line="240" w:lineRule="auto"/>
        <w:ind w:firstLine="426"/>
        <w:jc w:val="both"/>
        <w:rPr>
          <w:rFonts w:ascii="Times New Roman" w:hAnsi="Times New Roman" w:cs="Times New Roman"/>
          <w:sz w:val="24"/>
          <w:szCs w:val="24"/>
        </w:rPr>
      </w:pPr>
      <w:r w:rsidRPr="00996FD3">
        <w:rPr>
          <w:rFonts w:ascii="Times New Roman" w:hAnsi="Times New Roman" w:cs="Times New Roman"/>
          <w:sz w:val="24"/>
          <w:szCs w:val="24"/>
        </w:rPr>
        <w:t>В образовательные области входят предметы, составляющие федеральный компонент и оговоренные в пояснительной записке к Базисному учебному плану общеобразовательных учреждений РФ, курсы, составляющие региональный образовательный компонент:</w:t>
      </w:r>
    </w:p>
    <w:p w:rsidR="003C6FA4" w:rsidRPr="00996FD3" w:rsidRDefault="003C6FA4" w:rsidP="005F2B90">
      <w:pPr>
        <w:numPr>
          <w:ilvl w:val="0"/>
          <w:numId w:val="24"/>
        </w:numPr>
        <w:suppressAutoHyphens/>
        <w:spacing w:after="0" w:line="240" w:lineRule="auto"/>
        <w:ind w:left="0"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Православная культура (в 10 классе </w:t>
      </w:r>
      <w:r w:rsidR="000C176A" w:rsidRPr="00996FD3">
        <w:rPr>
          <w:rFonts w:ascii="Times New Roman" w:hAnsi="Times New Roman" w:cs="Times New Roman"/>
          <w:sz w:val="24"/>
          <w:szCs w:val="24"/>
        </w:rPr>
        <w:t>1</w:t>
      </w:r>
      <w:r w:rsidRPr="00996FD3">
        <w:rPr>
          <w:rFonts w:ascii="Times New Roman" w:hAnsi="Times New Roman" w:cs="Times New Roman"/>
          <w:sz w:val="24"/>
          <w:szCs w:val="24"/>
        </w:rPr>
        <w:t xml:space="preserve"> часа).</w:t>
      </w:r>
    </w:p>
    <w:p w:rsidR="000C176A" w:rsidRPr="00996FD3" w:rsidRDefault="000C176A" w:rsidP="005F2B90">
      <w:pPr>
        <w:numPr>
          <w:ilvl w:val="0"/>
          <w:numId w:val="24"/>
        </w:numPr>
        <w:suppressAutoHyphens/>
        <w:spacing w:after="0" w:line="240" w:lineRule="auto"/>
        <w:ind w:left="0" w:firstLine="567"/>
        <w:jc w:val="both"/>
        <w:rPr>
          <w:rFonts w:ascii="Times New Roman" w:hAnsi="Times New Roman" w:cs="Times New Roman"/>
          <w:sz w:val="24"/>
          <w:szCs w:val="24"/>
        </w:rPr>
      </w:pPr>
      <w:r w:rsidRPr="00996FD3">
        <w:rPr>
          <w:rFonts w:ascii="Times New Roman" w:hAnsi="Times New Roman" w:cs="Times New Roman"/>
          <w:sz w:val="24"/>
          <w:szCs w:val="24"/>
        </w:rPr>
        <w:t>Астрономия -  1 час</w:t>
      </w:r>
      <w:r w:rsidR="003C6FA4" w:rsidRPr="00996FD3">
        <w:rPr>
          <w:rFonts w:ascii="Times New Roman" w:hAnsi="Times New Roman" w:cs="Times New Roman"/>
          <w:sz w:val="24"/>
          <w:szCs w:val="24"/>
        </w:rPr>
        <w:t xml:space="preserve"> в 10 классе</w:t>
      </w:r>
    </w:p>
    <w:p w:rsidR="000C176A" w:rsidRPr="00996FD3" w:rsidRDefault="000C176A" w:rsidP="000C176A">
      <w:pPr>
        <w:pStyle w:val="a7"/>
        <w:spacing w:line="240" w:lineRule="auto"/>
        <w:ind w:firstLine="426"/>
        <w:jc w:val="both"/>
        <w:rPr>
          <w:sz w:val="24"/>
          <w:szCs w:val="24"/>
        </w:rPr>
      </w:pPr>
      <w:r w:rsidRPr="00996FD3">
        <w:rPr>
          <w:sz w:val="24"/>
          <w:szCs w:val="24"/>
        </w:rPr>
        <w:t xml:space="preserve">В результате проведённого с </w:t>
      </w:r>
      <w:proofErr w:type="gramStart"/>
      <w:r w:rsidRPr="00996FD3">
        <w:rPr>
          <w:sz w:val="24"/>
          <w:szCs w:val="24"/>
        </w:rPr>
        <w:t>обучающимися</w:t>
      </w:r>
      <w:proofErr w:type="gramEnd"/>
      <w:r w:rsidRPr="00996FD3">
        <w:rPr>
          <w:sz w:val="24"/>
          <w:szCs w:val="24"/>
        </w:rPr>
        <w:t xml:space="preserve"> анкетирования, за счёт часов школьного компонента в учебный план 10  класса введены предметы:</w:t>
      </w:r>
    </w:p>
    <w:p w:rsidR="000C176A" w:rsidRPr="00996FD3" w:rsidRDefault="000C176A" w:rsidP="000C176A">
      <w:pPr>
        <w:pStyle w:val="a7"/>
        <w:spacing w:line="240" w:lineRule="auto"/>
        <w:ind w:firstLine="426"/>
        <w:jc w:val="both"/>
        <w:rPr>
          <w:b/>
          <w:sz w:val="24"/>
          <w:szCs w:val="24"/>
        </w:rPr>
      </w:pPr>
      <w:r w:rsidRPr="00996FD3">
        <w:rPr>
          <w:sz w:val="24"/>
          <w:szCs w:val="24"/>
        </w:rPr>
        <w:t>- русский язык – 1 час</w:t>
      </w:r>
    </w:p>
    <w:p w:rsidR="003C6FA4" w:rsidRPr="00996FD3" w:rsidRDefault="003C6FA4" w:rsidP="003C6FA4">
      <w:pPr>
        <w:pStyle w:val="a7"/>
        <w:spacing w:line="240" w:lineRule="auto"/>
        <w:ind w:firstLine="426"/>
        <w:jc w:val="both"/>
        <w:rPr>
          <w:b/>
          <w:bCs/>
          <w:sz w:val="24"/>
          <w:szCs w:val="24"/>
        </w:rPr>
      </w:pPr>
      <w:r w:rsidRPr="00996FD3">
        <w:rPr>
          <w:sz w:val="24"/>
          <w:szCs w:val="24"/>
        </w:rPr>
        <w:t>Профильными предметами в 11 классе являются:</w:t>
      </w:r>
    </w:p>
    <w:p w:rsidR="00723D40" w:rsidRPr="00996FD3" w:rsidRDefault="00723D40" w:rsidP="00723D40">
      <w:pPr>
        <w:pStyle w:val="a7"/>
        <w:spacing w:line="240" w:lineRule="auto"/>
        <w:ind w:firstLine="426"/>
        <w:jc w:val="both"/>
        <w:rPr>
          <w:b/>
          <w:bCs/>
          <w:sz w:val="24"/>
          <w:szCs w:val="24"/>
        </w:rPr>
      </w:pPr>
      <w:r w:rsidRPr="00996FD3">
        <w:rPr>
          <w:sz w:val="24"/>
          <w:szCs w:val="24"/>
        </w:rPr>
        <w:t>Русский язык- 3 часа;</w:t>
      </w:r>
    </w:p>
    <w:p w:rsidR="00723D40" w:rsidRPr="00996FD3" w:rsidRDefault="00723D40" w:rsidP="00723D40">
      <w:pPr>
        <w:pStyle w:val="a7"/>
        <w:spacing w:line="240" w:lineRule="auto"/>
        <w:ind w:firstLine="426"/>
        <w:jc w:val="both"/>
        <w:rPr>
          <w:b/>
          <w:bCs/>
          <w:sz w:val="24"/>
          <w:szCs w:val="24"/>
        </w:rPr>
      </w:pPr>
      <w:r w:rsidRPr="00996FD3">
        <w:rPr>
          <w:sz w:val="24"/>
          <w:szCs w:val="24"/>
        </w:rPr>
        <w:t>Обществознание -3 часа;</w:t>
      </w:r>
    </w:p>
    <w:p w:rsidR="00723D40" w:rsidRPr="00996FD3" w:rsidRDefault="00723D40" w:rsidP="00723D40">
      <w:pPr>
        <w:pStyle w:val="a7"/>
        <w:spacing w:line="240" w:lineRule="auto"/>
        <w:ind w:firstLine="426"/>
        <w:jc w:val="both"/>
        <w:rPr>
          <w:b/>
          <w:bCs/>
          <w:sz w:val="24"/>
          <w:szCs w:val="24"/>
        </w:rPr>
      </w:pPr>
      <w:r w:rsidRPr="00996FD3">
        <w:rPr>
          <w:sz w:val="24"/>
          <w:szCs w:val="24"/>
        </w:rPr>
        <w:t>История -4 часа.</w:t>
      </w:r>
    </w:p>
    <w:p w:rsidR="003C6FA4" w:rsidRPr="00996FD3" w:rsidRDefault="003C6FA4" w:rsidP="003C6FA4">
      <w:pPr>
        <w:pStyle w:val="a7"/>
        <w:spacing w:line="240" w:lineRule="auto"/>
        <w:ind w:firstLine="426"/>
        <w:jc w:val="both"/>
        <w:rPr>
          <w:b/>
          <w:sz w:val="24"/>
          <w:szCs w:val="24"/>
        </w:rPr>
      </w:pPr>
      <w:r w:rsidRPr="00996FD3">
        <w:rPr>
          <w:sz w:val="24"/>
          <w:szCs w:val="24"/>
        </w:rPr>
        <w:t xml:space="preserve">В результате проведённого с </w:t>
      </w:r>
      <w:proofErr w:type="gramStart"/>
      <w:r w:rsidRPr="00996FD3">
        <w:rPr>
          <w:sz w:val="24"/>
          <w:szCs w:val="24"/>
        </w:rPr>
        <w:t>обучающимися</w:t>
      </w:r>
      <w:proofErr w:type="gramEnd"/>
      <w:r w:rsidRPr="00996FD3">
        <w:rPr>
          <w:sz w:val="24"/>
          <w:szCs w:val="24"/>
        </w:rPr>
        <w:t xml:space="preserve"> анкетирования, за счёт часов школьного компонента в учебный план 11 класса введены предметы:</w:t>
      </w:r>
    </w:p>
    <w:p w:rsidR="003C6FA4" w:rsidRPr="00996FD3" w:rsidRDefault="003C6FA4" w:rsidP="003C6FA4">
      <w:pPr>
        <w:pStyle w:val="a7"/>
        <w:spacing w:line="240" w:lineRule="auto"/>
        <w:ind w:firstLine="426"/>
        <w:jc w:val="both"/>
        <w:rPr>
          <w:b/>
          <w:sz w:val="24"/>
          <w:szCs w:val="24"/>
        </w:rPr>
      </w:pPr>
      <w:r w:rsidRPr="00996FD3">
        <w:rPr>
          <w:sz w:val="24"/>
          <w:szCs w:val="24"/>
        </w:rPr>
        <w:t>Математика- 1 час;</w:t>
      </w:r>
    </w:p>
    <w:p w:rsidR="003C6FA4" w:rsidRPr="00996FD3" w:rsidRDefault="003C6FA4" w:rsidP="003C6FA4">
      <w:pPr>
        <w:pStyle w:val="a7"/>
        <w:spacing w:line="240" w:lineRule="auto"/>
        <w:ind w:firstLine="426"/>
        <w:jc w:val="both"/>
        <w:rPr>
          <w:b/>
          <w:sz w:val="24"/>
          <w:szCs w:val="24"/>
        </w:rPr>
      </w:pPr>
      <w:r w:rsidRPr="00996FD3">
        <w:rPr>
          <w:sz w:val="24"/>
          <w:szCs w:val="24"/>
        </w:rPr>
        <w:t xml:space="preserve">Физика- </w:t>
      </w:r>
      <w:r w:rsidR="000C176A" w:rsidRPr="00996FD3">
        <w:rPr>
          <w:sz w:val="24"/>
          <w:szCs w:val="24"/>
        </w:rPr>
        <w:t>1 час</w:t>
      </w:r>
      <w:r w:rsidRPr="00996FD3">
        <w:rPr>
          <w:sz w:val="24"/>
          <w:szCs w:val="24"/>
        </w:rPr>
        <w:t>;</w:t>
      </w:r>
    </w:p>
    <w:p w:rsidR="003C6FA4" w:rsidRPr="00996FD3" w:rsidRDefault="003C6FA4" w:rsidP="003C6FA4">
      <w:pPr>
        <w:pStyle w:val="a7"/>
        <w:spacing w:line="240" w:lineRule="auto"/>
        <w:ind w:firstLine="426"/>
        <w:jc w:val="both"/>
        <w:rPr>
          <w:b/>
          <w:sz w:val="24"/>
          <w:szCs w:val="24"/>
        </w:rPr>
      </w:pPr>
      <w:r w:rsidRPr="00996FD3">
        <w:rPr>
          <w:sz w:val="24"/>
          <w:szCs w:val="24"/>
        </w:rPr>
        <w:t>География – 1 час.</w:t>
      </w:r>
    </w:p>
    <w:p w:rsidR="003C6FA4" w:rsidRPr="00996FD3" w:rsidRDefault="003C6FA4" w:rsidP="003C6FA4">
      <w:pPr>
        <w:tabs>
          <w:tab w:val="left" w:pos="0"/>
          <w:tab w:val="left" w:pos="20"/>
        </w:tabs>
        <w:spacing w:after="0" w:line="240" w:lineRule="auto"/>
        <w:ind w:firstLine="426"/>
        <w:jc w:val="both"/>
        <w:rPr>
          <w:rFonts w:ascii="Times New Roman" w:hAnsi="Times New Roman" w:cs="Times New Roman"/>
          <w:sz w:val="24"/>
          <w:szCs w:val="24"/>
        </w:rPr>
      </w:pPr>
      <w:r w:rsidRPr="00996FD3">
        <w:rPr>
          <w:rFonts w:ascii="Times New Roman" w:hAnsi="Times New Roman" w:cs="Times New Roman"/>
          <w:sz w:val="24"/>
          <w:szCs w:val="24"/>
        </w:rPr>
        <w:t>В образовательные области входят предметы, составляющие федеральный компонент и оговоренные в пояснительной записке к Базисному учебному плану общеобразовательных учреждений РФ, курсы, составляющие региональный образовательный компонент:</w:t>
      </w:r>
    </w:p>
    <w:p w:rsidR="003C6FA4" w:rsidRPr="00996FD3" w:rsidRDefault="003C6FA4" w:rsidP="003C6FA4">
      <w:pPr>
        <w:tabs>
          <w:tab w:val="left" w:pos="1134"/>
        </w:tabs>
        <w:suppressAutoHyphens/>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Православная культура (в 11 классе 1 час).</w:t>
      </w:r>
    </w:p>
    <w:p w:rsidR="003C6FA4" w:rsidRPr="00996FD3" w:rsidRDefault="003C6FA4" w:rsidP="003C6FA4">
      <w:pPr>
        <w:spacing w:after="0" w:line="240" w:lineRule="auto"/>
        <w:ind w:firstLine="426"/>
        <w:jc w:val="both"/>
        <w:rPr>
          <w:rFonts w:ascii="Times New Roman" w:hAnsi="Times New Roman" w:cs="Times New Roman"/>
          <w:sz w:val="24"/>
          <w:szCs w:val="24"/>
        </w:rPr>
      </w:pPr>
      <w:proofErr w:type="gramStart"/>
      <w:r w:rsidRPr="00996FD3">
        <w:rPr>
          <w:rFonts w:ascii="Times New Roman" w:hAnsi="Times New Roman" w:cs="Times New Roman"/>
          <w:sz w:val="24"/>
          <w:szCs w:val="24"/>
        </w:rPr>
        <w:t>Часы вариативной части учебного плана для обучающихся 11 класса используются как для развития содержания одного из базовых учебных предметов, так и для получения дополнительной подготовки для сдачи единого государственного экзамена, удовлетворения познавательных интересов обучающихся в различных сферах человеческой деятельности.</w:t>
      </w:r>
      <w:proofErr w:type="gramEnd"/>
    </w:p>
    <w:p w:rsidR="003C6FA4" w:rsidRPr="00996FD3" w:rsidRDefault="003C6FA4" w:rsidP="003C6FA4">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Общая нагрузка </w:t>
      </w:r>
      <w:proofErr w:type="gramStart"/>
      <w:r w:rsidRPr="00996FD3">
        <w:rPr>
          <w:rFonts w:ascii="Times New Roman" w:hAnsi="Times New Roman" w:cs="Times New Roman"/>
          <w:sz w:val="24"/>
          <w:szCs w:val="24"/>
        </w:rPr>
        <w:t>обучающихся</w:t>
      </w:r>
      <w:proofErr w:type="gramEnd"/>
      <w:r w:rsidRPr="00996FD3">
        <w:rPr>
          <w:rFonts w:ascii="Times New Roman" w:hAnsi="Times New Roman" w:cs="Times New Roman"/>
          <w:sz w:val="24"/>
          <w:szCs w:val="24"/>
        </w:rPr>
        <w:t xml:space="preserve"> в неделю выдерживается в соответствии с базисным учебным планом и требованиями СанПиНав режиме пятидневной недели:</w:t>
      </w:r>
    </w:p>
    <w:p w:rsidR="003C6FA4" w:rsidRPr="00996FD3" w:rsidRDefault="003C6FA4" w:rsidP="003C6FA4">
      <w:pPr>
        <w:shd w:val="clear" w:color="auto" w:fill="FFFFFF"/>
        <w:spacing w:after="0" w:line="240" w:lineRule="auto"/>
        <w:ind w:left="29" w:firstLine="679"/>
        <w:jc w:val="both"/>
        <w:rPr>
          <w:rFonts w:ascii="Times New Roman" w:hAnsi="Times New Roman" w:cs="Times New Roman"/>
          <w:sz w:val="24"/>
          <w:szCs w:val="24"/>
        </w:rPr>
      </w:pPr>
      <w:r w:rsidRPr="00996FD3">
        <w:rPr>
          <w:rFonts w:ascii="Times New Roman" w:hAnsi="Times New Roman" w:cs="Times New Roman"/>
          <w:sz w:val="24"/>
          <w:szCs w:val="24"/>
        </w:rPr>
        <w:t xml:space="preserve">- в 10 классе -  34 часа; </w:t>
      </w:r>
    </w:p>
    <w:p w:rsidR="003C6FA4" w:rsidRPr="00996FD3" w:rsidRDefault="003C6FA4" w:rsidP="003C6FA4">
      <w:pPr>
        <w:shd w:val="clear" w:color="auto" w:fill="FFFFFF"/>
        <w:spacing w:after="0" w:line="240" w:lineRule="auto"/>
        <w:ind w:left="29" w:firstLine="679"/>
        <w:jc w:val="both"/>
        <w:rPr>
          <w:rFonts w:ascii="Times New Roman" w:hAnsi="Times New Roman" w:cs="Times New Roman"/>
          <w:sz w:val="24"/>
          <w:szCs w:val="24"/>
        </w:rPr>
      </w:pPr>
      <w:r w:rsidRPr="00996FD3">
        <w:rPr>
          <w:rFonts w:ascii="Times New Roman" w:hAnsi="Times New Roman" w:cs="Times New Roman"/>
          <w:sz w:val="24"/>
          <w:szCs w:val="24"/>
        </w:rPr>
        <w:t>- в 11 классе -  34 часа.</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Освоение образовательной программы, в том числе отдельной части или всего объема учебного предмета, курса, дисциплины (модуля) образовательной программы, сопровождается годовой промежуточной аттестацией </w:t>
      </w:r>
      <w:proofErr w:type="gramStart"/>
      <w:r w:rsidRPr="00996FD3">
        <w:rPr>
          <w:rFonts w:ascii="Times New Roman" w:hAnsi="Times New Roman" w:cs="Times New Roman"/>
          <w:sz w:val="24"/>
          <w:szCs w:val="24"/>
        </w:rPr>
        <w:t>обучающихся</w:t>
      </w:r>
      <w:proofErr w:type="gramEnd"/>
      <w:r w:rsidRPr="00996FD3">
        <w:rPr>
          <w:rFonts w:ascii="Times New Roman" w:hAnsi="Times New Roman" w:cs="Times New Roman"/>
          <w:sz w:val="24"/>
          <w:szCs w:val="24"/>
        </w:rPr>
        <w:t xml:space="preserve">. Годовая промежуточная аттестация проводится в срок с 26 мая по 31 мая, порядок проведения годовой промежуточной аттестации определен Положением о формах, периодичности, </w:t>
      </w:r>
      <w:r w:rsidRPr="00996FD3">
        <w:rPr>
          <w:rFonts w:ascii="Times New Roman" w:hAnsi="Times New Roman" w:cs="Times New Roman"/>
          <w:sz w:val="24"/>
          <w:szCs w:val="24"/>
        </w:rPr>
        <w:lastRenderedPageBreak/>
        <w:t xml:space="preserve">порядке текущего контроля успеваемости и промежуточной аттестации МБОУ «Айдарская средняя общеобразовательная школа им. Б. Г. Кандыбина». </w:t>
      </w:r>
    </w:p>
    <w:p w:rsidR="00865B48" w:rsidRPr="00996FD3" w:rsidRDefault="0033408C" w:rsidP="00865B48">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В соответствии с образовательной программой школы годовая промежуточная аттестация с аттестаци</w:t>
      </w:r>
      <w:r w:rsidR="00865B48" w:rsidRPr="00996FD3">
        <w:rPr>
          <w:rFonts w:ascii="Times New Roman" w:hAnsi="Times New Roman" w:cs="Times New Roman"/>
          <w:sz w:val="24"/>
          <w:szCs w:val="24"/>
        </w:rPr>
        <w:t xml:space="preserve">онными испытаниями проводится </w:t>
      </w:r>
      <w:r w:rsidRPr="00996FD3">
        <w:rPr>
          <w:rFonts w:ascii="Times New Roman" w:hAnsi="Times New Roman" w:cs="Times New Roman"/>
          <w:sz w:val="24"/>
          <w:szCs w:val="24"/>
        </w:rPr>
        <w:t xml:space="preserve">в 10-ом классе </w:t>
      </w:r>
      <w:proofErr w:type="gramStart"/>
      <w:r w:rsidRPr="00996FD3">
        <w:rPr>
          <w:rFonts w:ascii="Times New Roman" w:hAnsi="Times New Roman" w:cs="Times New Roman"/>
          <w:sz w:val="24"/>
          <w:szCs w:val="24"/>
        </w:rPr>
        <w:t>по</w:t>
      </w:r>
      <w:proofErr w:type="gramEnd"/>
    </w:p>
    <w:p w:rsidR="00865B48" w:rsidRPr="00996FD3" w:rsidRDefault="00865B48" w:rsidP="00865B48">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контрольное тестирование по химии;</w:t>
      </w:r>
    </w:p>
    <w:p w:rsidR="00865B48" w:rsidRPr="00996FD3" w:rsidRDefault="00865B48" w:rsidP="00865B48">
      <w:pPr>
        <w:pStyle w:val="101"/>
        <w:tabs>
          <w:tab w:val="left" w:pos="202"/>
        </w:tabs>
        <w:spacing w:line="240" w:lineRule="auto"/>
        <w:ind w:left="20" w:firstLine="567"/>
        <w:jc w:val="both"/>
        <w:rPr>
          <w:rFonts w:ascii="Times New Roman" w:hAnsi="Times New Roman" w:cs="Times New Roman"/>
          <w:sz w:val="24"/>
          <w:szCs w:val="24"/>
        </w:rPr>
      </w:pPr>
      <w:r w:rsidRPr="00996FD3">
        <w:rPr>
          <w:rFonts w:ascii="Times New Roman" w:hAnsi="Times New Roman" w:cs="Times New Roman"/>
          <w:sz w:val="24"/>
          <w:szCs w:val="24"/>
        </w:rPr>
        <w:t>- итоговая контрольная работа по математике;</w:t>
      </w:r>
    </w:p>
    <w:p w:rsidR="0033408C" w:rsidRPr="00996FD3" w:rsidRDefault="00865B48" w:rsidP="00865B48">
      <w:pPr>
        <w:pStyle w:val="101"/>
        <w:tabs>
          <w:tab w:val="left" w:pos="202"/>
        </w:tabs>
        <w:spacing w:line="240" w:lineRule="auto"/>
        <w:ind w:left="20" w:firstLine="567"/>
        <w:jc w:val="both"/>
        <w:rPr>
          <w:rFonts w:ascii="Times New Roman" w:hAnsi="Times New Roman" w:cs="Times New Roman"/>
          <w:sz w:val="24"/>
          <w:szCs w:val="24"/>
        </w:rPr>
      </w:pPr>
      <w:r w:rsidRPr="00996FD3">
        <w:rPr>
          <w:rFonts w:ascii="Times New Roman" w:hAnsi="Times New Roman" w:cs="Times New Roman"/>
          <w:sz w:val="24"/>
          <w:szCs w:val="24"/>
        </w:rPr>
        <w:t>- итоговое тестирование по физике.</w:t>
      </w:r>
    </w:p>
    <w:p w:rsidR="0033408C" w:rsidRPr="00996FD3"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Формы годовой промежуточной аттестации в каждом классе определяются ежегодно решением педагогического совета. </w:t>
      </w:r>
    </w:p>
    <w:p w:rsidR="0033408C" w:rsidRPr="00996FD3" w:rsidRDefault="0033408C" w:rsidP="00303E99">
      <w:pPr>
        <w:shd w:val="clear" w:color="auto" w:fill="FFFFFF"/>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Преподавание ведется на русском языке. Со 2-го класса начинается изучение иностранного языка (английского).</w:t>
      </w:r>
    </w:p>
    <w:p w:rsidR="0033408C" w:rsidRPr="00996FD3" w:rsidRDefault="0033408C" w:rsidP="00303E99">
      <w:pPr>
        <w:spacing w:after="0" w:line="240" w:lineRule="auto"/>
        <w:ind w:firstLine="567"/>
        <w:jc w:val="both"/>
        <w:rPr>
          <w:rFonts w:ascii="Times New Roman" w:hAnsi="Times New Roman" w:cs="Times New Roman"/>
          <w:sz w:val="24"/>
          <w:szCs w:val="24"/>
          <w:lang w:eastAsia="ar-SA"/>
        </w:rPr>
      </w:pPr>
      <w:r w:rsidRPr="00996FD3">
        <w:rPr>
          <w:rFonts w:ascii="Times New Roman" w:hAnsi="Times New Roman" w:cs="Times New Roman"/>
          <w:sz w:val="24"/>
          <w:szCs w:val="24"/>
          <w:lang w:eastAsia="ar-SA"/>
        </w:rPr>
        <w:t>Учебная деятельность школы имеет логическое продолжение в программах дополнительного образования. Основная задача дополнительного образования — создать условия для самоопределения, самовыражения учащихся, развития и реализации их творческих, интеллектуальных возможностей.</w:t>
      </w:r>
    </w:p>
    <w:p w:rsidR="0033408C" w:rsidRPr="00996FD3" w:rsidRDefault="0033408C" w:rsidP="00303E99">
      <w:pPr>
        <w:spacing w:after="0" w:line="240" w:lineRule="auto"/>
        <w:ind w:firstLine="567"/>
        <w:jc w:val="both"/>
        <w:rPr>
          <w:rFonts w:ascii="Times New Roman" w:eastAsia="DejaVu Sans" w:hAnsi="Times New Roman" w:cs="Times New Roman"/>
          <w:kern w:val="1"/>
          <w:sz w:val="24"/>
          <w:szCs w:val="24"/>
          <w:u w:val="single"/>
          <w:lang w:eastAsia="ru-RU"/>
        </w:rPr>
      </w:pPr>
      <w:r w:rsidRPr="00996FD3">
        <w:rPr>
          <w:rFonts w:ascii="Times New Roman" w:hAnsi="Times New Roman" w:cs="Times New Roman"/>
          <w:sz w:val="24"/>
          <w:szCs w:val="24"/>
        </w:rPr>
        <w:t>Дополнительное образование учащихся школы  осуществляется в соответствии с лицензией на осуществление образовательной деятельности</w:t>
      </w:r>
      <w:r w:rsidR="00E200DC">
        <w:rPr>
          <w:rFonts w:ascii="Times New Roman" w:hAnsi="Times New Roman" w:cs="Times New Roman"/>
          <w:sz w:val="24"/>
          <w:szCs w:val="24"/>
        </w:rPr>
        <w:t xml:space="preserve">  </w:t>
      </w:r>
      <w:r w:rsidRPr="00996FD3">
        <w:rPr>
          <w:rFonts w:ascii="Times New Roman" w:eastAsia="DejaVu Sans" w:hAnsi="Times New Roman" w:cs="Times New Roman"/>
          <w:kern w:val="1"/>
          <w:sz w:val="24"/>
          <w:szCs w:val="24"/>
          <w:lang w:eastAsia="ru-RU"/>
        </w:rPr>
        <w:t>дополнительное образование детей и взрослых</w:t>
      </w:r>
      <w:r w:rsidR="00E200DC">
        <w:rPr>
          <w:rFonts w:ascii="Times New Roman" w:eastAsia="DejaVu Sans" w:hAnsi="Times New Roman" w:cs="Times New Roman"/>
          <w:kern w:val="1"/>
          <w:sz w:val="24"/>
          <w:szCs w:val="24"/>
          <w:lang w:eastAsia="ru-RU"/>
        </w:rPr>
        <w:t xml:space="preserve"> </w:t>
      </w:r>
      <w:r w:rsidRPr="00996FD3">
        <w:rPr>
          <w:rFonts w:ascii="Times New Roman" w:eastAsia="DejaVu Sans" w:hAnsi="Times New Roman" w:cs="Times New Roman"/>
          <w:kern w:val="1"/>
          <w:sz w:val="24"/>
          <w:szCs w:val="24"/>
          <w:lang w:eastAsia="ru-RU"/>
        </w:rPr>
        <w:t>- дополнительные общеобразовательные программы - дополнительные общеразвивающие программы, профессиональное обучение (основные программы профессионального обучения – программы профессиональной подготовки по профессиям рабочих, должностям служащих).</w:t>
      </w:r>
    </w:p>
    <w:p w:rsidR="0033408C" w:rsidRPr="00996FD3" w:rsidRDefault="0033408C" w:rsidP="00303E99">
      <w:pPr>
        <w:spacing w:after="0" w:line="240" w:lineRule="auto"/>
        <w:ind w:firstLine="567"/>
        <w:jc w:val="both"/>
        <w:rPr>
          <w:rFonts w:ascii="Times New Roman" w:hAnsi="Times New Roman" w:cs="Times New Roman"/>
          <w:sz w:val="24"/>
          <w:szCs w:val="24"/>
          <w:lang w:eastAsia="ar-SA"/>
        </w:rPr>
      </w:pPr>
      <w:r w:rsidRPr="00996FD3">
        <w:rPr>
          <w:rFonts w:ascii="Times New Roman" w:hAnsi="Times New Roman" w:cs="Times New Roman"/>
          <w:sz w:val="24"/>
          <w:szCs w:val="24"/>
          <w:lang w:eastAsia="ar-SA"/>
        </w:rPr>
        <w:t>Педагогический коллектив ведёт активную работу по изучению и внедрению в практику инновационных технологий. Большинство учителей активно используют методы и приёмы системно-деятельностного подхода: информационно-коммуникационные технологии, проектные технологии, технология уровневой дифференциации, игровые технологии и др.</w:t>
      </w:r>
    </w:p>
    <w:p w:rsidR="00EB6808" w:rsidRPr="00996FD3" w:rsidRDefault="00EB6808" w:rsidP="00766791">
      <w:pPr>
        <w:spacing w:after="0" w:line="240" w:lineRule="auto"/>
        <w:ind w:left="20" w:right="20" w:hanging="20"/>
        <w:jc w:val="both"/>
        <w:rPr>
          <w:rFonts w:ascii="Times New Roman" w:hAnsi="Times New Roman" w:cs="Times New Roman"/>
          <w:bCs/>
          <w:i/>
          <w:spacing w:val="2"/>
          <w:sz w:val="24"/>
          <w:szCs w:val="24"/>
          <w:u w:val="single"/>
          <w:shd w:val="clear" w:color="auto" w:fill="FFFFFF"/>
        </w:rPr>
      </w:pPr>
      <w:r w:rsidRPr="00996FD3">
        <w:rPr>
          <w:rStyle w:val="affff8"/>
          <w:rFonts w:eastAsiaTheme="minorHAnsi"/>
          <w:b w:val="0"/>
          <w:i/>
          <w:sz w:val="24"/>
          <w:szCs w:val="24"/>
          <w:u w:val="single"/>
        </w:rPr>
        <w:t>Анализ воспитательной работы. Основные направления воспитательной работы в школе</w:t>
      </w:r>
    </w:p>
    <w:p w:rsidR="00EB6808" w:rsidRPr="00996FD3" w:rsidRDefault="00600365" w:rsidP="00EB6808">
      <w:pPr>
        <w:widowControl w:val="0"/>
        <w:tabs>
          <w:tab w:val="left" w:pos="-567"/>
          <w:tab w:val="left" w:pos="-426"/>
        </w:tabs>
        <w:suppressAutoHyphens/>
        <w:spacing w:after="0" w:line="240" w:lineRule="auto"/>
        <w:ind w:firstLine="567"/>
        <w:jc w:val="both"/>
        <w:rPr>
          <w:rFonts w:ascii="Times New Roman" w:hAnsi="Times New Roman" w:cs="Times New Roman"/>
          <w:i/>
          <w:kern w:val="1"/>
          <w:sz w:val="24"/>
          <w:szCs w:val="24"/>
          <w:lang w:eastAsia="hi-IN"/>
        </w:rPr>
      </w:pPr>
      <w:r w:rsidRPr="00996FD3">
        <w:rPr>
          <w:rFonts w:ascii="Times New Roman" w:hAnsi="Times New Roman" w:cs="Times New Roman"/>
          <w:i/>
          <w:kern w:val="1"/>
          <w:sz w:val="24"/>
          <w:szCs w:val="24"/>
          <w:lang w:eastAsia="hi-IN"/>
        </w:rPr>
        <w:t>Обеспечение содержания и воспитания учащихся, воспитанников:</w:t>
      </w:r>
    </w:p>
    <w:p w:rsidR="00EB6808" w:rsidRPr="00996FD3" w:rsidRDefault="00EB6808" w:rsidP="00EB6808">
      <w:pPr>
        <w:spacing w:after="0" w:line="240" w:lineRule="auto"/>
        <w:ind w:left="20" w:right="20" w:firstLine="547"/>
        <w:jc w:val="both"/>
        <w:rPr>
          <w:rFonts w:ascii="Times New Roman" w:hAnsi="Times New Roman" w:cs="Times New Roman"/>
          <w:sz w:val="24"/>
          <w:szCs w:val="24"/>
        </w:rPr>
      </w:pPr>
      <w:r w:rsidRPr="00996FD3">
        <w:rPr>
          <w:rFonts w:ascii="Times New Roman" w:hAnsi="Times New Roman" w:cs="Times New Roman"/>
          <w:sz w:val="24"/>
          <w:szCs w:val="24"/>
        </w:rPr>
        <w:t>Основными направлениями воспитательной работы в школе в соответствии с Концепцией развития системы общего среднего образования Ровеньского района является развитие школьной воспитательной системы, формирование и повышение качества ключевых компетенций, выявление и поддержка талантливых детей, профилактика асоциальной поведения школьников, совершенствование планомерной обоснованной деятельности в первичных детских коллективах, активизация деятельности школьных ученических объединений.</w:t>
      </w:r>
    </w:p>
    <w:p w:rsidR="00EB6808" w:rsidRPr="00996FD3" w:rsidRDefault="00EB6808" w:rsidP="00EB6808">
      <w:pPr>
        <w:spacing w:after="0" w:line="240" w:lineRule="auto"/>
        <w:ind w:left="20" w:right="20" w:firstLine="547"/>
        <w:jc w:val="both"/>
        <w:rPr>
          <w:rFonts w:ascii="Times New Roman" w:hAnsi="Times New Roman" w:cs="Times New Roman"/>
          <w:sz w:val="24"/>
          <w:szCs w:val="24"/>
        </w:rPr>
      </w:pPr>
      <w:r w:rsidRPr="00996FD3">
        <w:rPr>
          <w:rFonts w:ascii="Times New Roman" w:hAnsi="Times New Roman" w:cs="Times New Roman"/>
          <w:sz w:val="24"/>
          <w:szCs w:val="24"/>
        </w:rPr>
        <w:t>В школе ведется работа по реализации воспитательной системы школы с гражданско-патриотическим компонентом, которая определяет образ жизни коллектива, его психологический климат.</w:t>
      </w:r>
    </w:p>
    <w:p w:rsidR="00EB6808" w:rsidRPr="00996FD3" w:rsidRDefault="00EB6808" w:rsidP="00EB6808">
      <w:pPr>
        <w:spacing w:after="0" w:line="240" w:lineRule="auto"/>
        <w:ind w:left="20" w:right="20" w:firstLine="547"/>
        <w:jc w:val="both"/>
        <w:rPr>
          <w:rFonts w:ascii="Times New Roman" w:hAnsi="Times New Roman" w:cs="Times New Roman"/>
          <w:sz w:val="24"/>
          <w:szCs w:val="24"/>
        </w:rPr>
      </w:pPr>
      <w:r w:rsidRPr="00996FD3">
        <w:rPr>
          <w:rFonts w:ascii="Times New Roman" w:hAnsi="Times New Roman" w:cs="Times New Roman"/>
          <w:sz w:val="24"/>
          <w:szCs w:val="24"/>
        </w:rPr>
        <w:t>Педагоги школы воспитание рассматривают в двух аспектах: Во-первых, это целенаправленная, взаимосвязанная совокупность внеурочных мероприятий, организующих досуг школьников. Структурными основаниями этой системы являются разнообразные кружки, объединения по интересам, услуги дополнительного образования, где находят удовлетворение своих потребностей большинство учащихся нашей школы, а также набор коллективных творческих дел, яркие традиции, сплачивающие детей и взрослых в коллектив единомышленников. Будучи разнообразной и свободной по выбору, эта личностно ориентированная внеклассная жизнь хорошо дополняет строгость и обязательность школьных уроков.</w:t>
      </w:r>
    </w:p>
    <w:p w:rsidR="00EB6808" w:rsidRPr="00996FD3" w:rsidRDefault="00EB6808" w:rsidP="00EB6808">
      <w:pPr>
        <w:spacing w:after="0" w:line="240" w:lineRule="auto"/>
        <w:ind w:left="20" w:right="20" w:firstLine="547"/>
        <w:jc w:val="both"/>
        <w:rPr>
          <w:rFonts w:ascii="Times New Roman" w:hAnsi="Times New Roman" w:cs="Times New Roman"/>
          <w:sz w:val="24"/>
          <w:szCs w:val="24"/>
        </w:rPr>
      </w:pPr>
      <w:r w:rsidRPr="00996FD3">
        <w:rPr>
          <w:rFonts w:ascii="Times New Roman" w:hAnsi="Times New Roman" w:cs="Times New Roman"/>
          <w:sz w:val="24"/>
          <w:szCs w:val="24"/>
        </w:rPr>
        <w:t>Во - вторых, школьная воспитательная система</w:t>
      </w:r>
      <w:r w:rsidR="00E200DC">
        <w:rPr>
          <w:rFonts w:ascii="Times New Roman" w:hAnsi="Times New Roman" w:cs="Times New Roman"/>
          <w:sz w:val="24"/>
          <w:szCs w:val="24"/>
        </w:rPr>
        <w:t xml:space="preserve"> </w:t>
      </w:r>
      <w:r w:rsidRPr="00996FD3">
        <w:rPr>
          <w:rFonts w:ascii="Times New Roman" w:hAnsi="Times New Roman" w:cs="Times New Roman"/>
          <w:sz w:val="24"/>
          <w:szCs w:val="24"/>
        </w:rPr>
        <w:t xml:space="preserve">- это видение более широкое и охватывает весь педагогический процесс, интегрируя учебные занятия, внеурочную жизнь детей, разнообразную деятельность и общение за пределами школы, влияние </w:t>
      </w:r>
      <w:r w:rsidRPr="00996FD3">
        <w:rPr>
          <w:rFonts w:ascii="Times New Roman" w:hAnsi="Times New Roman" w:cs="Times New Roman"/>
          <w:sz w:val="24"/>
          <w:szCs w:val="24"/>
        </w:rPr>
        <w:lastRenderedPageBreak/>
        <w:t>социальной, природной, предметно-эстетической среды, постоянно расширяющееся воспитательное пространство.</w:t>
      </w:r>
    </w:p>
    <w:p w:rsidR="00EB6808" w:rsidRPr="00996FD3" w:rsidRDefault="00EB6808" w:rsidP="00EB6808">
      <w:pPr>
        <w:spacing w:after="0" w:line="240" w:lineRule="auto"/>
        <w:ind w:left="20" w:right="20" w:firstLine="547"/>
        <w:jc w:val="both"/>
        <w:rPr>
          <w:rFonts w:ascii="Times New Roman" w:hAnsi="Times New Roman" w:cs="Times New Roman"/>
          <w:sz w:val="24"/>
          <w:szCs w:val="24"/>
        </w:rPr>
      </w:pPr>
      <w:r w:rsidRPr="00996FD3">
        <w:rPr>
          <w:rStyle w:val="affd"/>
          <w:rFonts w:ascii="Times New Roman" w:hAnsi="Times New Roman" w:cs="Times New Roman"/>
          <w:sz w:val="24"/>
          <w:szCs w:val="24"/>
        </w:rPr>
        <w:t xml:space="preserve">Управление воспитательным процессом в школе </w:t>
      </w:r>
      <w:r w:rsidRPr="00996FD3">
        <w:rPr>
          <w:rFonts w:ascii="Times New Roman" w:hAnsi="Times New Roman" w:cs="Times New Roman"/>
          <w:sz w:val="24"/>
          <w:szCs w:val="24"/>
        </w:rPr>
        <w:t>Управление школой и учебно-воспитательным процессом осуществлялось в 2018-2019 учебном году на основе приказов, распоряжений Управление образования администрации муниципального района «Ровеньский район» Белгородской области, Устава школы, штатного расписания, должностных обязанностей администрации, учителей, педагогов дополнительного образования, обслуживающего персонала, правил внутреннего трудового распорядка.</w:t>
      </w:r>
    </w:p>
    <w:p w:rsidR="00EB6808" w:rsidRPr="00996FD3" w:rsidRDefault="00EB6808" w:rsidP="00EB6808">
      <w:pPr>
        <w:spacing w:after="0"/>
        <w:ind w:left="20" w:right="20" w:firstLine="547"/>
        <w:jc w:val="both"/>
        <w:rPr>
          <w:rFonts w:ascii="Times New Roman" w:eastAsia="Times New Roman" w:hAnsi="Times New Roman" w:cs="Times New Roman"/>
          <w:sz w:val="24"/>
          <w:szCs w:val="24"/>
        </w:rPr>
      </w:pPr>
      <w:r w:rsidRPr="00996FD3">
        <w:rPr>
          <w:rFonts w:ascii="Times New Roman" w:eastAsia="Times New Roman" w:hAnsi="Times New Roman" w:cs="Times New Roman"/>
          <w:sz w:val="24"/>
          <w:szCs w:val="24"/>
        </w:rPr>
        <w:t>Целью управленческой системы школы является совершенствование всего образовательного процесса.</w:t>
      </w:r>
    </w:p>
    <w:p w:rsidR="00D877FA" w:rsidRPr="00996FD3" w:rsidRDefault="00D877FA" w:rsidP="00D877FA">
      <w:pPr>
        <w:spacing w:after="0" w:line="241" w:lineRule="exact"/>
        <w:ind w:left="20" w:right="20" w:firstLine="540"/>
        <w:jc w:val="both"/>
        <w:rPr>
          <w:rFonts w:ascii="Times New Roman" w:eastAsia="Times New Roman" w:hAnsi="Times New Roman"/>
          <w:sz w:val="24"/>
          <w:szCs w:val="24"/>
        </w:rPr>
      </w:pPr>
      <w:r w:rsidRPr="00996FD3">
        <w:rPr>
          <w:rFonts w:ascii="Times New Roman" w:eastAsia="Times New Roman" w:hAnsi="Times New Roman"/>
          <w:sz w:val="24"/>
          <w:szCs w:val="24"/>
        </w:rPr>
        <w:t>Управленческая деятельность осуществлялась по следующим направлениям:</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1. Работа с педагогическими кадрами</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повышение квалификации классных руководителей;</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обмен опытом работы;</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открытые воспитательные мероприятия;</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педагогические советы;</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работа МО классных руководителей.</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2. Работа с ученическим коллективом</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организация работы ученических органов самоуправления;</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организация КТД;</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индивидуальная работа с учащимися.</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3. Сотрудничество и координация деятельности с родителями</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работа родительского всеобуча;</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работа родительских комитетов школы и классов;</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общешкольные родительские собрания;</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совместные мероприятия.</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4. Работа Управляющего совета школы</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5. Сотрудничество с общественностью</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6. Сбор информации</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педагогическое наблюдение;</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анкетирование, мониторинг;</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анализ собранной информации.</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7. Планирование</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8. Разработка проектов и планов программ, направленных на развитие воспитательной системы школы, развитие учащихся, повышение их уровня воспитанности;</w:t>
      </w:r>
    </w:p>
    <w:p w:rsidR="00D877FA" w:rsidRPr="00996FD3" w:rsidRDefault="00D877FA" w:rsidP="00D877FA">
      <w:pPr>
        <w:pStyle w:val="19"/>
        <w:ind w:firstLine="567"/>
        <w:jc w:val="both"/>
        <w:rPr>
          <w:rFonts w:ascii="Times New Roman" w:hAnsi="Times New Roman"/>
          <w:sz w:val="24"/>
          <w:szCs w:val="24"/>
        </w:rPr>
      </w:pPr>
      <w:r w:rsidRPr="00996FD3">
        <w:rPr>
          <w:rFonts w:ascii="Times New Roman" w:hAnsi="Times New Roman"/>
          <w:sz w:val="24"/>
          <w:szCs w:val="24"/>
        </w:rPr>
        <w:t>9. Подбор форм и методов организации учебно-воспитательного процесса в соответствии с собранной и обработанной информацией.</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10. Контроль и коррекция</w:t>
      </w:r>
    </w:p>
    <w:p w:rsidR="00D877FA" w:rsidRPr="00996FD3" w:rsidRDefault="00D877FA" w:rsidP="00D877FA">
      <w:pPr>
        <w:pStyle w:val="19"/>
        <w:ind w:left="20" w:firstLine="540"/>
        <w:jc w:val="both"/>
        <w:rPr>
          <w:rFonts w:ascii="Times New Roman" w:hAnsi="Times New Roman"/>
          <w:sz w:val="24"/>
          <w:szCs w:val="24"/>
        </w:rPr>
      </w:pPr>
      <w:r w:rsidRPr="00996FD3">
        <w:rPr>
          <w:rFonts w:ascii="Times New Roman" w:hAnsi="Times New Roman"/>
          <w:sz w:val="24"/>
          <w:szCs w:val="24"/>
        </w:rPr>
        <w:t xml:space="preserve"> Анализ и оценка проектов и воспитательных программ на педагогических советах, МО педагогов, осуществляющих воспитательный процесс в образовательном учреждении, совещаниях при директоре и завуче.</w:t>
      </w:r>
    </w:p>
    <w:p w:rsidR="00EB6808" w:rsidRPr="00996FD3" w:rsidRDefault="00D877FA" w:rsidP="00490994">
      <w:pPr>
        <w:pStyle w:val="19"/>
        <w:ind w:left="20" w:firstLine="540"/>
        <w:jc w:val="both"/>
        <w:rPr>
          <w:rFonts w:ascii="Times New Roman" w:hAnsi="Times New Roman"/>
          <w:sz w:val="24"/>
          <w:szCs w:val="24"/>
        </w:rPr>
      </w:pPr>
      <w:r w:rsidRPr="00996FD3">
        <w:rPr>
          <w:rFonts w:ascii="Times New Roman" w:hAnsi="Times New Roman"/>
          <w:sz w:val="24"/>
          <w:szCs w:val="24"/>
        </w:rPr>
        <w:t>Одной из задач управленческой системы школы в прошедшем учебном году было становление и развитие общественной составляющей в управлении</w:t>
      </w:r>
      <w:r w:rsidR="00490994" w:rsidRPr="00996FD3">
        <w:rPr>
          <w:rFonts w:ascii="Times New Roman" w:hAnsi="Times New Roman"/>
          <w:sz w:val="24"/>
          <w:szCs w:val="24"/>
        </w:rPr>
        <w:t>.</w:t>
      </w:r>
    </w:p>
    <w:p w:rsidR="00600365" w:rsidRPr="00996FD3" w:rsidRDefault="00600365" w:rsidP="00600365">
      <w:pPr>
        <w:widowControl w:val="0"/>
        <w:suppressAutoHyphens/>
        <w:autoSpaceDN w:val="0"/>
        <w:spacing w:after="0" w:line="240" w:lineRule="auto"/>
        <w:ind w:firstLine="567"/>
        <w:jc w:val="both"/>
        <w:textAlignment w:val="baseline"/>
        <w:rPr>
          <w:rFonts w:ascii="Times New Roman" w:eastAsia="Times New Roman" w:hAnsi="Times New Roman" w:cs="Times New Roman"/>
          <w:kern w:val="3"/>
          <w:sz w:val="24"/>
          <w:szCs w:val="24"/>
          <w:lang w:eastAsia="ru-RU"/>
        </w:rPr>
      </w:pPr>
      <w:r w:rsidRPr="00996FD3">
        <w:rPr>
          <w:rFonts w:ascii="Times New Roman" w:eastAsia="Times New Roman" w:hAnsi="Times New Roman" w:cs="Times New Roman"/>
          <w:kern w:val="3"/>
          <w:sz w:val="24"/>
          <w:szCs w:val="24"/>
          <w:lang w:eastAsia="ru-RU"/>
        </w:rPr>
        <w:t>В школе работает 11 классных руководителей, из них:</w:t>
      </w:r>
    </w:p>
    <w:p w:rsidR="00600365" w:rsidRPr="00996FD3" w:rsidRDefault="00600365" w:rsidP="00600365">
      <w:pPr>
        <w:widowControl w:val="0"/>
        <w:tabs>
          <w:tab w:val="left" w:pos="1211"/>
          <w:tab w:val="left" w:pos="1260"/>
        </w:tabs>
        <w:suppressAutoHyphens/>
        <w:spacing w:after="0" w:line="240" w:lineRule="auto"/>
        <w:ind w:firstLine="567"/>
        <w:jc w:val="both"/>
        <w:rPr>
          <w:rFonts w:ascii="Times New Roman" w:eastAsia="SimSun" w:hAnsi="Times New Roman" w:cs="Times New Roman"/>
          <w:kern w:val="3"/>
          <w:sz w:val="24"/>
          <w:szCs w:val="24"/>
        </w:rPr>
      </w:pPr>
      <w:r w:rsidRPr="00996FD3">
        <w:rPr>
          <w:rFonts w:ascii="Times New Roman" w:eastAsia="Times New Roman" w:hAnsi="Times New Roman" w:cs="Times New Roman"/>
          <w:kern w:val="3"/>
          <w:sz w:val="24"/>
          <w:szCs w:val="24"/>
          <w:lang w:eastAsia="ru-RU"/>
        </w:rPr>
        <w:t xml:space="preserve">-  начального звена – 4 </w:t>
      </w:r>
      <w:proofErr w:type="gramStart"/>
      <w:r w:rsidRPr="00996FD3">
        <w:rPr>
          <w:rFonts w:ascii="Times New Roman" w:eastAsia="Times New Roman" w:hAnsi="Times New Roman" w:cs="Times New Roman"/>
          <w:kern w:val="3"/>
          <w:sz w:val="24"/>
          <w:szCs w:val="24"/>
          <w:lang w:eastAsia="ru-RU"/>
        </w:rPr>
        <w:t>классных</w:t>
      </w:r>
      <w:proofErr w:type="gramEnd"/>
      <w:r w:rsidRPr="00996FD3">
        <w:rPr>
          <w:rFonts w:ascii="Times New Roman" w:eastAsia="Times New Roman" w:hAnsi="Times New Roman" w:cs="Times New Roman"/>
          <w:kern w:val="3"/>
          <w:sz w:val="24"/>
          <w:szCs w:val="24"/>
          <w:lang w:eastAsia="ru-RU"/>
        </w:rPr>
        <w:t xml:space="preserve"> руководителя </w:t>
      </w:r>
      <w:r w:rsidR="00865B48" w:rsidRPr="00996FD3">
        <w:rPr>
          <w:rFonts w:ascii="Times New Roman" w:eastAsia="SimSun" w:hAnsi="Times New Roman" w:cs="Times New Roman"/>
          <w:kern w:val="3"/>
          <w:sz w:val="24"/>
          <w:szCs w:val="24"/>
        </w:rPr>
        <w:t xml:space="preserve">(Собко Л. Н. – 2 класс, Журавлева Е. В. – 3 </w:t>
      </w:r>
      <w:r w:rsidRPr="00996FD3">
        <w:rPr>
          <w:rFonts w:ascii="Times New Roman" w:eastAsia="SimSun" w:hAnsi="Times New Roman" w:cs="Times New Roman"/>
          <w:kern w:val="3"/>
          <w:sz w:val="24"/>
          <w:szCs w:val="24"/>
        </w:rPr>
        <w:t xml:space="preserve"> класс, Твердохлебова Г</w:t>
      </w:r>
      <w:r w:rsidR="00865B48" w:rsidRPr="00996FD3">
        <w:rPr>
          <w:rFonts w:ascii="Times New Roman" w:eastAsia="SimSun" w:hAnsi="Times New Roman" w:cs="Times New Roman"/>
          <w:kern w:val="3"/>
          <w:sz w:val="24"/>
          <w:szCs w:val="24"/>
        </w:rPr>
        <w:t xml:space="preserve">.И. – 4  класс, </w:t>
      </w:r>
      <w:proofErr w:type="spellStart"/>
      <w:r w:rsidR="00865B48" w:rsidRPr="00996FD3">
        <w:rPr>
          <w:rFonts w:ascii="Times New Roman" w:eastAsia="SimSun" w:hAnsi="Times New Roman" w:cs="Times New Roman"/>
          <w:kern w:val="3"/>
          <w:sz w:val="24"/>
          <w:szCs w:val="24"/>
        </w:rPr>
        <w:t>Рябикова</w:t>
      </w:r>
      <w:proofErr w:type="spellEnd"/>
      <w:r w:rsidR="00865B48" w:rsidRPr="00996FD3">
        <w:rPr>
          <w:rFonts w:ascii="Times New Roman" w:eastAsia="SimSun" w:hAnsi="Times New Roman" w:cs="Times New Roman"/>
          <w:kern w:val="3"/>
          <w:sz w:val="24"/>
          <w:szCs w:val="24"/>
        </w:rPr>
        <w:t xml:space="preserve"> М.А. – 1</w:t>
      </w:r>
      <w:r w:rsidRPr="00996FD3">
        <w:rPr>
          <w:rFonts w:ascii="Times New Roman" w:eastAsia="SimSun" w:hAnsi="Times New Roman" w:cs="Times New Roman"/>
          <w:kern w:val="3"/>
          <w:sz w:val="24"/>
          <w:szCs w:val="24"/>
        </w:rPr>
        <w:t xml:space="preserve"> класс,);</w:t>
      </w:r>
    </w:p>
    <w:p w:rsidR="00600365" w:rsidRPr="00996FD3" w:rsidRDefault="00600365" w:rsidP="00C57E4C">
      <w:pPr>
        <w:widowControl w:val="0"/>
        <w:tabs>
          <w:tab w:val="left" w:pos="1211"/>
          <w:tab w:val="left" w:pos="1260"/>
        </w:tabs>
        <w:suppressAutoHyphens/>
        <w:spacing w:after="0" w:line="240" w:lineRule="auto"/>
        <w:ind w:firstLine="567"/>
        <w:jc w:val="both"/>
        <w:rPr>
          <w:rFonts w:ascii="Times New Roman" w:eastAsia="SimSun" w:hAnsi="Times New Roman" w:cs="Times New Roman"/>
          <w:kern w:val="3"/>
          <w:sz w:val="24"/>
          <w:szCs w:val="24"/>
        </w:rPr>
      </w:pPr>
      <w:r w:rsidRPr="00996FD3">
        <w:rPr>
          <w:rFonts w:ascii="Times New Roman" w:eastAsia="Times New Roman" w:hAnsi="Times New Roman" w:cs="Times New Roman"/>
          <w:kern w:val="3"/>
          <w:sz w:val="24"/>
          <w:szCs w:val="24"/>
          <w:lang w:eastAsia="ru-RU"/>
        </w:rPr>
        <w:t>- среднего звена - 5 классных руководителей (</w:t>
      </w:r>
      <w:r w:rsidR="00865B48" w:rsidRPr="00996FD3">
        <w:rPr>
          <w:rFonts w:ascii="Times New Roman" w:eastAsia="Times New Roman" w:hAnsi="Times New Roman" w:cs="Times New Roman"/>
          <w:kern w:val="3"/>
          <w:sz w:val="24"/>
          <w:szCs w:val="24"/>
          <w:lang w:eastAsia="ru-RU"/>
        </w:rPr>
        <w:t xml:space="preserve">Кисилёва Н.А. – 5 класс, </w:t>
      </w:r>
      <w:r w:rsidR="00865B48" w:rsidRPr="00996FD3">
        <w:rPr>
          <w:rFonts w:ascii="Times New Roman" w:eastAsia="SimSun" w:hAnsi="Times New Roman" w:cs="Times New Roman"/>
          <w:kern w:val="3"/>
          <w:sz w:val="24"/>
          <w:szCs w:val="24"/>
        </w:rPr>
        <w:t>Скачкова С.М. – 6 класс,  Переверзева Т. М. – 7</w:t>
      </w:r>
      <w:r w:rsidRPr="00996FD3">
        <w:rPr>
          <w:rFonts w:ascii="Times New Roman" w:eastAsia="SimSun" w:hAnsi="Times New Roman" w:cs="Times New Roman"/>
          <w:kern w:val="3"/>
          <w:sz w:val="24"/>
          <w:szCs w:val="24"/>
        </w:rPr>
        <w:t xml:space="preserve">  класс</w:t>
      </w:r>
      <w:r w:rsidR="00865B48" w:rsidRPr="00996FD3">
        <w:rPr>
          <w:rFonts w:ascii="Times New Roman" w:eastAsia="Times New Roman" w:hAnsi="Times New Roman" w:cs="Times New Roman"/>
          <w:kern w:val="3"/>
          <w:sz w:val="24"/>
          <w:szCs w:val="24"/>
          <w:lang w:eastAsia="ru-RU"/>
        </w:rPr>
        <w:t xml:space="preserve"> Савенко О.П. – 8 </w:t>
      </w:r>
      <w:r w:rsidRPr="00996FD3">
        <w:rPr>
          <w:rFonts w:ascii="Times New Roman" w:eastAsia="Times New Roman" w:hAnsi="Times New Roman" w:cs="Times New Roman"/>
          <w:kern w:val="3"/>
          <w:sz w:val="24"/>
          <w:szCs w:val="24"/>
          <w:lang w:eastAsia="ru-RU"/>
        </w:rPr>
        <w:t xml:space="preserve"> класс, </w:t>
      </w:r>
      <w:r w:rsidR="00865B48" w:rsidRPr="00996FD3">
        <w:rPr>
          <w:rFonts w:ascii="Times New Roman" w:eastAsia="SimSun" w:hAnsi="Times New Roman" w:cs="Times New Roman"/>
          <w:kern w:val="3"/>
          <w:sz w:val="24"/>
          <w:szCs w:val="24"/>
        </w:rPr>
        <w:t>Журавлёва В. Н. – 9</w:t>
      </w:r>
      <w:r w:rsidRPr="00996FD3">
        <w:rPr>
          <w:rFonts w:ascii="Times New Roman" w:eastAsia="SimSun" w:hAnsi="Times New Roman" w:cs="Times New Roman"/>
          <w:kern w:val="3"/>
          <w:sz w:val="24"/>
          <w:szCs w:val="24"/>
        </w:rPr>
        <w:t xml:space="preserve"> класс);</w:t>
      </w:r>
    </w:p>
    <w:p w:rsidR="00600365" w:rsidRPr="00996FD3" w:rsidRDefault="00600365" w:rsidP="00C57E4C">
      <w:pPr>
        <w:widowControl w:val="0"/>
        <w:tabs>
          <w:tab w:val="left" w:pos="1211"/>
          <w:tab w:val="left" w:pos="1260"/>
        </w:tabs>
        <w:suppressAutoHyphens/>
        <w:spacing w:after="0" w:line="240" w:lineRule="auto"/>
        <w:ind w:firstLine="567"/>
        <w:jc w:val="both"/>
        <w:rPr>
          <w:rFonts w:ascii="Times New Roman" w:eastAsia="SimSun" w:hAnsi="Times New Roman" w:cs="Times New Roman"/>
          <w:kern w:val="3"/>
          <w:sz w:val="24"/>
          <w:szCs w:val="24"/>
        </w:rPr>
      </w:pPr>
      <w:r w:rsidRPr="00996FD3">
        <w:rPr>
          <w:rFonts w:ascii="Times New Roman" w:eastAsia="Times New Roman" w:hAnsi="Times New Roman" w:cs="Times New Roman"/>
          <w:kern w:val="3"/>
          <w:sz w:val="24"/>
          <w:szCs w:val="24"/>
          <w:lang w:eastAsia="ru-RU"/>
        </w:rPr>
        <w:t xml:space="preserve">- старшего звена – 2 классных руководителя </w:t>
      </w:r>
      <w:r w:rsidR="00865B48" w:rsidRPr="00996FD3">
        <w:rPr>
          <w:rFonts w:ascii="Times New Roman" w:eastAsia="SimSun" w:hAnsi="Times New Roman" w:cs="Times New Roman"/>
          <w:kern w:val="3"/>
          <w:sz w:val="24"/>
          <w:szCs w:val="24"/>
        </w:rPr>
        <w:t xml:space="preserve">(Масловская Н. А. –11  класс, Литовченко С. П. – 10 </w:t>
      </w:r>
      <w:r w:rsidRPr="00996FD3">
        <w:rPr>
          <w:rFonts w:ascii="Times New Roman" w:eastAsia="SimSun" w:hAnsi="Times New Roman" w:cs="Times New Roman"/>
          <w:kern w:val="3"/>
          <w:sz w:val="24"/>
          <w:szCs w:val="24"/>
        </w:rPr>
        <w:t xml:space="preserve"> класс).</w:t>
      </w:r>
    </w:p>
    <w:p w:rsidR="00490994" w:rsidRPr="00996FD3" w:rsidRDefault="00490994" w:rsidP="00C57E4C">
      <w:pPr>
        <w:spacing w:after="0" w:line="240" w:lineRule="auto"/>
        <w:ind w:right="40" w:firstLine="567"/>
        <w:jc w:val="both"/>
        <w:rPr>
          <w:rFonts w:ascii="Times New Roman" w:eastAsia="Times New Roman" w:hAnsi="Times New Roman"/>
          <w:sz w:val="24"/>
          <w:szCs w:val="24"/>
        </w:rPr>
      </w:pPr>
      <w:r w:rsidRPr="00996FD3">
        <w:rPr>
          <w:rFonts w:ascii="Times New Roman" w:hAnsi="Times New Roman"/>
          <w:sz w:val="24"/>
          <w:szCs w:val="24"/>
        </w:rPr>
        <w:lastRenderedPageBreak/>
        <w:t>Воспитательный проце</w:t>
      </w:r>
      <w:proofErr w:type="gramStart"/>
      <w:r w:rsidRPr="00996FD3">
        <w:rPr>
          <w:rFonts w:ascii="Times New Roman" w:hAnsi="Times New Roman"/>
          <w:sz w:val="24"/>
          <w:szCs w:val="24"/>
        </w:rPr>
        <w:t>сс в шк</w:t>
      </w:r>
      <w:proofErr w:type="gramEnd"/>
      <w:r w:rsidRPr="00996FD3">
        <w:rPr>
          <w:rFonts w:ascii="Times New Roman" w:hAnsi="Times New Roman"/>
          <w:sz w:val="24"/>
          <w:szCs w:val="24"/>
        </w:rPr>
        <w:t xml:space="preserve">оле осуществляли: </w:t>
      </w:r>
      <w:r w:rsidRPr="00996FD3">
        <w:rPr>
          <w:rFonts w:ascii="Times New Roman" w:eastAsia="Times New Roman" w:hAnsi="Times New Roman"/>
          <w:sz w:val="24"/>
          <w:szCs w:val="24"/>
        </w:rPr>
        <w:t>заместитель директора</w:t>
      </w:r>
      <w:r w:rsidRPr="00996FD3">
        <w:rPr>
          <w:rFonts w:ascii="Times New Roman" w:hAnsi="Times New Roman"/>
          <w:sz w:val="24"/>
          <w:szCs w:val="24"/>
        </w:rPr>
        <w:t xml:space="preserve"> 11 классных руководителей,</w:t>
      </w:r>
      <w:r w:rsidRPr="00996FD3">
        <w:rPr>
          <w:rFonts w:ascii="Times New Roman" w:eastAsia="Times New Roman" w:hAnsi="Times New Roman"/>
          <w:sz w:val="24"/>
          <w:szCs w:val="24"/>
        </w:rPr>
        <w:t xml:space="preserve"> учитель ОБЖ, учитель технологии, учитель физической культуры, старший вожатый.</w:t>
      </w:r>
    </w:p>
    <w:p w:rsidR="00C57E4C" w:rsidRPr="00996FD3" w:rsidRDefault="00C57E4C" w:rsidP="00C57E4C">
      <w:pPr>
        <w:pStyle w:val="19"/>
        <w:ind w:firstLine="567"/>
        <w:jc w:val="both"/>
        <w:rPr>
          <w:rFonts w:ascii="Times New Roman" w:hAnsi="Times New Roman"/>
          <w:sz w:val="24"/>
          <w:szCs w:val="24"/>
        </w:rPr>
      </w:pPr>
      <w:r w:rsidRPr="00996FD3">
        <w:rPr>
          <w:rFonts w:ascii="Times New Roman" w:hAnsi="Times New Roman"/>
          <w:bCs/>
          <w:sz w:val="24"/>
          <w:szCs w:val="24"/>
          <w:u w:val="single"/>
        </w:rPr>
        <w:t>Квалификационный состав классных руководителей</w:t>
      </w:r>
      <w:r w:rsidRPr="00996FD3">
        <w:rPr>
          <w:rFonts w:ascii="Times New Roman" w:hAnsi="Times New Roman"/>
          <w:sz w:val="24"/>
          <w:szCs w:val="24"/>
        </w:rPr>
        <w:t>Высшую квалификационную категорию имеет  2 педагога, первую –5 педагогов, соответствуют занимаемой должности –1 педагог.</w:t>
      </w:r>
    </w:p>
    <w:p w:rsidR="00C57E4C" w:rsidRPr="00996FD3" w:rsidRDefault="00C57E4C" w:rsidP="00C57E4C">
      <w:pPr>
        <w:pStyle w:val="19"/>
        <w:ind w:firstLine="567"/>
        <w:jc w:val="both"/>
        <w:rPr>
          <w:rFonts w:ascii="Times New Roman" w:hAnsi="Times New Roman"/>
          <w:sz w:val="24"/>
          <w:szCs w:val="24"/>
        </w:rPr>
      </w:pPr>
      <w:r w:rsidRPr="00996FD3">
        <w:rPr>
          <w:rFonts w:ascii="Times New Roman" w:hAnsi="Times New Roman"/>
          <w:sz w:val="24"/>
          <w:szCs w:val="24"/>
        </w:rPr>
        <w:t xml:space="preserve">Коллектив школы стабильный. Научно-методический багаж по воспитательной </w:t>
      </w:r>
      <w:r w:rsidR="00E200DC">
        <w:rPr>
          <w:rFonts w:ascii="Times New Roman" w:hAnsi="Times New Roman"/>
          <w:sz w:val="24"/>
          <w:szCs w:val="24"/>
        </w:rPr>
        <w:t>работе педагогов школы пополняе</w:t>
      </w:r>
      <w:r w:rsidRPr="00996FD3">
        <w:rPr>
          <w:rFonts w:ascii="Times New Roman" w:hAnsi="Times New Roman"/>
          <w:sz w:val="24"/>
          <w:szCs w:val="24"/>
        </w:rPr>
        <w:t>тся благодаря функционированию действующего на базе школы методического объединения педагогов, осуществляющих воспитательный процесс в образовательном учреждении, временных творческих групп, занимающихся разработкой программ воспитания по различным направлениям воспитательной работы, и самостоятельной деятельности учителей по совершенствованию своего профессионального мастерства в области воспитания.</w:t>
      </w:r>
    </w:p>
    <w:p w:rsidR="00490994" w:rsidRPr="00996FD3" w:rsidRDefault="00C57E4C" w:rsidP="00C57E4C">
      <w:pPr>
        <w:pStyle w:val="19"/>
        <w:ind w:firstLine="567"/>
        <w:jc w:val="both"/>
        <w:rPr>
          <w:rFonts w:ascii="Times New Roman" w:hAnsi="Times New Roman"/>
          <w:sz w:val="24"/>
          <w:szCs w:val="24"/>
        </w:rPr>
      </w:pPr>
      <w:r w:rsidRPr="00996FD3">
        <w:rPr>
          <w:rFonts w:ascii="Times New Roman" w:hAnsi="Times New Roman"/>
          <w:sz w:val="24"/>
          <w:szCs w:val="24"/>
        </w:rPr>
        <w:t>Из 19</w:t>
      </w:r>
      <w:r w:rsidR="00490994" w:rsidRPr="00996FD3">
        <w:rPr>
          <w:rFonts w:ascii="Times New Roman" w:hAnsi="Times New Roman"/>
          <w:sz w:val="24"/>
          <w:szCs w:val="24"/>
        </w:rPr>
        <w:t xml:space="preserve"> педагогов школы 16 имеют высшее образование. 95% учителей имеют стаж свыше 10 лет. </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Десять классных руководителей имеют высшее образование, стаж работы в данной должности более 10 лет (91%), что говорит о перспективности развития воспитательного процесса в школе.</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В организации воспитательного процесса принимали участие учащиеся, педагоги, родители, общественность. Качество воспитательной работы, конечно же, в школе напрямую зависит от условий профессиональной компетентн</w:t>
      </w:r>
      <w:r w:rsidR="00C57E4C" w:rsidRPr="00996FD3">
        <w:rPr>
          <w:rFonts w:ascii="Times New Roman" w:hAnsi="Times New Roman"/>
          <w:sz w:val="24"/>
          <w:szCs w:val="24"/>
        </w:rPr>
        <w:t>ости педагогических работников.</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 xml:space="preserve">С целью формирования и укрепления школьных традиций, которые определяют лицо школы, являются объединяющим началом для детей и педагогов и, как правило, являются ключевыми делами школы, были проведены по методике КТД следующие мероприятия: </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b/>
          <w:bCs/>
          <w:i/>
          <w:iCs/>
          <w:spacing w:val="-10"/>
          <w:sz w:val="24"/>
          <w:szCs w:val="24"/>
        </w:rPr>
        <w:t>Сентябрь</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День знаний.</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Классный час «Уважай правила ПД Д»</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Конкурс на лучшее знание государственной символики России.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Президентская кампания. Выборы президента школы.</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Конкурс осеннего букета.</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Кросс памяти, посвящённый воину-афганцу С.Нудному.</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Конкурс исследовательских краеведческих работ «Отечество».</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Сдача норм ГТО.</w:t>
      </w:r>
    </w:p>
    <w:p w:rsidR="00490994" w:rsidRPr="00996FD3" w:rsidRDefault="00490994" w:rsidP="00C57E4C">
      <w:pPr>
        <w:pStyle w:val="19"/>
        <w:ind w:firstLine="567"/>
        <w:jc w:val="both"/>
        <w:rPr>
          <w:rFonts w:ascii="Times New Roman" w:hAnsi="Times New Roman"/>
          <w:b/>
          <w:bCs/>
          <w:i/>
          <w:iCs/>
          <w:spacing w:val="-10"/>
          <w:sz w:val="24"/>
          <w:szCs w:val="24"/>
        </w:rPr>
      </w:pPr>
      <w:r w:rsidRPr="00996FD3">
        <w:rPr>
          <w:rFonts w:ascii="Times New Roman" w:hAnsi="Times New Roman"/>
          <w:b/>
          <w:bCs/>
          <w:i/>
          <w:iCs/>
          <w:spacing w:val="-10"/>
          <w:sz w:val="24"/>
          <w:szCs w:val="24"/>
        </w:rPr>
        <w:t>Октябрь</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Операция «Забота». Оказание шефской помощи пожилым людям.</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День памяти Б. Г. Кандыбина.</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Экологический месячник «Давай докажем, что не зря на нас надеется Земля».</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 xml:space="preserve">Осенний бал «Мисс и Мистер 0сень-2018». </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b/>
          <w:bCs/>
          <w:i/>
          <w:iCs/>
          <w:spacing w:val="-10"/>
          <w:sz w:val="24"/>
          <w:szCs w:val="24"/>
        </w:rPr>
        <w:t>Ноябрь</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Празднование дня народного единства.</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День борьбы с наркотиками.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День памяти жертв дорожно-транспортных происшествий.</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День матери.</w:t>
      </w:r>
    </w:p>
    <w:p w:rsidR="00490994" w:rsidRPr="00996FD3" w:rsidRDefault="00490994" w:rsidP="00C57E4C">
      <w:pPr>
        <w:pStyle w:val="19"/>
        <w:ind w:firstLine="567"/>
        <w:jc w:val="both"/>
        <w:rPr>
          <w:rFonts w:ascii="Times New Roman" w:hAnsi="Times New Roman"/>
          <w:b/>
          <w:bCs/>
          <w:i/>
          <w:iCs/>
          <w:spacing w:val="-10"/>
          <w:sz w:val="24"/>
          <w:szCs w:val="24"/>
        </w:rPr>
      </w:pPr>
      <w:r w:rsidRPr="00996FD3">
        <w:rPr>
          <w:rFonts w:ascii="Times New Roman" w:hAnsi="Times New Roman"/>
          <w:b/>
          <w:bCs/>
          <w:i/>
          <w:iCs/>
          <w:spacing w:val="-10"/>
          <w:sz w:val="24"/>
          <w:szCs w:val="24"/>
        </w:rPr>
        <w:t>Декабрь</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Новогодние праздники.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Экологическая акция «Живи, ёлка», выставка поделок «Зимняя фантазия»</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Классный час «Конституция - основной закон государства».</w:t>
      </w:r>
    </w:p>
    <w:p w:rsidR="00490994" w:rsidRPr="00996FD3" w:rsidRDefault="00490994" w:rsidP="00996FD3">
      <w:pPr>
        <w:pStyle w:val="19"/>
        <w:ind w:firstLine="567"/>
        <w:jc w:val="both"/>
        <w:rPr>
          <w:rFonts w:ascii="Times New Roman" w:hAnsi="Times New Roman"/>
          <w:sz w:val="24"/>
          <w:szCs w:val="24"/>
        </w:rPr>
      </w:pPr>
      <w:r w:rsidRPr="00996FD3">
        <w:rPr>
          <w:rFonts w:ascii="Times New Roman" w:hAnsi="Times New Roman"/>
          <w:sz w:val="24"/>
          <w:szCs w:val="24"/>
        </w:rPr>
        <w:t>Конкурс социальных прое</w:t>
      </w:r>
      <w:r w:rsidR="00996FD3" w:rsidRPr="00996FD3">
        <w:rPr>
          <w:rFonts w:ascii="Times New Roman" w:hAnsi="Times New Roman"/>
          <w:sz w:val="24"/>
          <w:szCs w:val="24"/>
        </w:rPr>
        <w:t>ктов «Свой мир мы строим сами».</w:t>
      </w:r>
    </w:p>
    <w:p w:rsidR="00490994" w:rsidRPr="00996FD3" w:rsidRDefault="00490994" w:rsidP="00C57E4C">
      <w:pPr>
        <w:pStyle w:val="19"/>
        <w:ind w:firstLine="567"/>
        <w:jc w:val="both"/>
        <w:rPr>
          <w:rFonts w:ascii="Times New Roman" w:hAnsi="Times New Roman"/>
          <w:b/>
          <w:bCs/>
          <w:i/>
          <w:iCs/>
          <w:spacing w:val="-10"/>
          <w:sz w:val="24"/>
          <w:szCs w:val="24"/>
        </w:rPr>
      </w:pPr>
      <w:r w:rsidRPr="00996FD3">
        <w:rPr>
          <w:rFonts w:ascii="Times New Roman" w:hAnsi="Times New Roman"/>
          <w:b/>
          <w:bCs/>
          <w:i/>
          <w:iCs/>
          <w:spacing w:val="-10"/>
          <w:sz w:val="24"/>
          <w:szCs w:val="24"/>
        </w:rPr>
        <w:t>Январь</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Рождественские посиделки «Раз в крещенский вечерок».</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lastRenderedPageBreak/>
        <w:t>Акция «Покормите птиц зимой»</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Экологическая акция «Птичья столовая».</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Классный час «Вместе по верному пути» (профилактика употребления ПАВ)</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Встреча с земляками «Наши земляки, вам посвящается»</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b/>
          <w:bCs/>
          <w:i/>
          <w:iCs/>
          <w:spacing w:val="-10"/>
          <w:sz w:val="24"/>
          <w:szCs w:val="24"/>
        </w:rPr>
        <w:t>Февраль</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Вечер встречи школьных друзей</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Праздник ко дню защитников Отечества.</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 xml:space="preserve">Неделя народного творчества. «Масленица </w:t>
      </w:r>
      <w:proofErr w:type="gramStart"/>
      <w:r w:rsidRPr="00996FD3">
        <w:rPr>
          <w:rFonts w:ascii="Times New Roman" w:hAnsi="Times New Roman"/>
          <w:sz w:val="24"/>
          <w:szCs w:val="24"/>
        </w:rPr>
        <w:t>раскрасавица</w:t>
      </w:r>
      <w:proofErr w:type="gramEnd"/>
      <w:r w:rsidRPr="00996FD3">
        <w:rPr>
          <w:rFonts w:ascii="Times New Roman" w:hAnsi="Times New Roman"/>
          <w:sz w:val="24"/>
          <w:szCs w:val="24"/>
        </w:rPr>
        <w:t>».</w:t>
      </w:r>
    </w:p>
    <w:p w:rsidR="00490994" w:rsidRPr="00996FD3" w:rsidRDefault="00C57E4C" w:rsidP="00C57E4C">
      <w:pPr>
        <w:pStyle w:val="19"/>
        <w:ind w:firstLine="567"/>
        <w:jc w:val="both"/>
        <w:rPr>
          <w:rFonts w:ascii="Times New Roman" w:hAnsi="Times New Roman"/>
          <w:sz w:val="24"/>
          <w:szCs w:val="24"/>
        </w:rPr>
      </w:pPr>
      <w:r w:rsidRPr="00996FD3">
        <w:rPr>
          <w:rFonts w:ascii="Times New Roman" w:hAnsi="Times New Roman"/>
          <w:sz w:val="24"/>
          <w:szCs w:val="24"/>
        </w:rPr>
        <w:t>Конкурс «А ну-ка, парни»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b/>
          <w:bCs/>
          <w:i/>
          <w:iCs/>
          <w:spacing w:val="-10"/>
          <w:sz w:val="24"/>
          <w:szCs w:val="24"/>
        </w:rPr>
        <w:t>Март</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Праздник весны</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Конкурс агитбригад «Здоровье - богатство на все времена»</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Выставка творческих работ «Чудеса своими руками».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Операция «Первоцвет»</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Акция «Я - гражданин России»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Конкурс «А ну-ка, девушки»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b/>
          <w:bCs/>
          <w:i/>
          <w:iCs/>
          <w:spacing w:val="-10"/>
          <w:sz w:val="24"/>
          <w:szCs w:val="24"/>
        </w:rPr>
        <w:t>Апрель</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1. Всемирный день Земли.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Всемирный день Воды.</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Всемирный день Птиц.</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Неделя детской книги.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Месячник здоровья.</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Месячник леса в рамках «Дней защиты от экологической опасности».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Конкурс «Защити озоновый слой и климат Земли»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Операция «Памятник»</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Конкурс творческих поделок «Пасха православная».</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Неделя экологии</w:t>
      </w:r>
    </w:p>
    <w:p w:rsidR="00490994" w:rsidRPr="00996FD3" w:rsidRDefault="00490994" w:rsidP="00C57E4C">
      <w:pPr>
        <w:pStyle w:val="19"/>
        <w:ind w:firstLine="567"/>
        <w:jc w:val="both"/>
        <w:rPr>
          <w:rFonts w:ascii="Times New Roman" w:hAnsi="Times New Roman"/>
          <w:b/>
          <w:bCs/>
          <w:i/>
          <w:iCs/>
          <w:spacing w:val="-10"/>
          <w:sz w:val="24"/>
          <w:szCs w:val="24"/>
        </w:rPr>
      </w:pPr>
      <w:r w:rsidRPr="00996FD3">
        <w:rPr>
          <w:rFonts w:ascii="Times New Roman" w:hAnsi="Times New Roman"/>
          <w:b/>
          <w:bCs/>
          <w:i/>
          <w:iCs/>
          <w:spacing w:val="-10"/>
          <w:sz w:val="24"/>
          <w:szCs w:val="24"/>
        </w:rPr>
        <w:t>Май</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Торжественный митинг у памятника ко Дню Победы, смотр строя и песни.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Встречи с детьми войны, тружениками тыла.</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Приём в пионеры.</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Последний звонок</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Прощание с начальной школой.</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День з</w:t>
      </w:r>
      <w:r w:rsidR="00C57E4C" w:rsidRPr="00996FD3">
        <w:rPr>
          <w:rFonts w:ascii="Times New Roman" w:hAnsi="Times New Roman"/>
          <w:sz w:val="24"/>
          <w:szCs w:val="24"/>
        </w:rPr>
        <w:t>доровья. Поход по родному краю.</w:t>
      </w:r>
    </w:p>
    <w:p w:rsidR="00490994" w:rsidRPr="00996FD3" w:rsidRDefault="00490994" w:rsidP="00C57E4C">
      <w:pPr>
        <w:pStyle w:val="19"/>
        <w:ind w:firstLine="567"/>
        <w:jc w:val="both"/>
        <w:rPr>
          <w:rFonts w:ascii="Times New Roman" w:hAnsi="Times New Roman"/>
          <w:b/>
          <w:bCs/>
          <w:i/>
          <w:iCs/>
          <w:spacing w:val="-10"/>
          <w:sz w:val="24"/>
          <w:szCs w:val="24"/>
        </w:rPr>
      </w:pPr>
      <w:r w:rsidRPr="00996FD3">
        <w:rPr>
          <w:rFonts w:ascii="Times New Roman" w:hAnsi="Times New Roman"/>
          <w:b/>
          <w:bCs/>
          <w:i/>
          <w:iCs/>
          <w:spacing w:val="-10"/>
          <w:sz w:val="24"/>
          <w:szCs w:val="24"/>
        </w:rPr>
        <w:t>Июнь</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Походы и экскурсии по</w:t>
      </w:r>
      <w:r w:rsidR="00C57E4C" w:rsidRPr="00996FD3">
        <w:rPr>
          <w:rFonts w:ascii="Times New Roman" w:hAnsi="Times New Roman"/>
          <w:sz w:val="24"/>
          <w:szCs w:val="24"/>
        </w:rPr>
        <w:t xml:space="preserve"> родному краю Праздник детства.</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Концерт ко Дню защиты детей.</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В</w:t>
      </w:r>
      <w:r w:rsidR="00996FD3" w:rsidRPr="00996FD3">
        <w:rPr>
          <w:rFonts w:ascii="Times New Roman" w:hAnsi="Times New Roman"/>
          <w:sz w:val="24"/>
          <w:szCs w:val="24"/>
        </w:rPr>
        <w:t>ыпускные вечера для учащихся 9-го</w:t>
      </w:r>
      <w:r w:rsidRPr="00996FD3">
        <w:rPr>
          <w:rFonts w:ascii="Times New Roman" w:hAnsi="Times New Roman"/>
          <w:sz w:val="24"/>
          <w:szCs w:val="24"/>
        </w:rPr>
        <w:t xml:space="preserve"> и 11-го классов.</w:t>
      </w:r>
    </w:p>
    <w:p w:rsidR="00490994" w:rsidRPr="00996FD3" w:rsidRDefault="00490994" w:rsidP="00C57E4C">
      <w:pPr>
        <w:pStyle w:val="19"/>
        <w:ind w:firstLine="567"/>
        <w:jc w:val="both"/>
        <w:rPr>
          <w:rFonts w:ascii="Times New Roman" w:hAnsi="Times New Roman"/>
          <w:bCs/>
          <w:i/>
          <w:iCs/>
          <w:spacing w:val="-10"/>
          <w:sz w:val="24"/>
          <w:szCs w:val="24"/>
        </w:rPr>
      </w:pPr>
      <w:r w:rsidRPr="00996FD3">
        <w:rPr>
          <w:rFonts w:ascii="Times New Roman" w:hAnsi="Times New Roman"/>
          <w:sz w:val="24"/>
          <w:szCs w:val="24"/>
        </w:rPr>
        <w:t>Школа гражданско-патриотического воспитания - это учебное заведение, в котором реализуется цель:</w:t>
      </w:r>
      <w:r w:rsidRPr="00996FD3">
        <w:rPr>
          <w:rFonts w:ascii="Times New Roman" w:hAnsi="Times New Roman"/>
          <w:bCs/>
          <w:i/>
          <w:iCs/>
          <w:spacing w:val="-10"/>
          <w:sz w:val="24"/>
          <w:szCs w:val="24"/>
        </w:rPr>
        <w:t>эффективно содействовать формированию сознательной личности на основе традиций, ценностей, интересов и идеалов русского народа; формирование патриотизма, активности, инициативы, высокой образованности, культуры, нравственности и здоровья.</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Для реализации данной цели были определены следующие задачи: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от воспитания любви к своей школе, родному краю к формированию гражданского самосознания, ответственности за судьбу Родины;</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формирование гуманистического отношения к окружающему миру, приобщение к общечеловеческим ценностям;</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развитие творческих способностей, предоставление возможности реализоваться в соответствии со своими склонностями и интересами, выявление и поддержка нестандартности, индивидуальности;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формирование стремления к здоровому образу жизни, осознание здоровья как одной из главных жизненных ценностей;</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lastRenderedPageBreak/>
        <w:t>формирование самосознания, становление активной жизненной позиции, формирование потребности к самосовершенствованию и саморазвитию, способности успешно адаптироваться в окружающем мире,</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широкое применение современных форм, методов и средств обучения и воспитания с использованием современных технологий и методик обучения.</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Реализация поставленных целей и задач способствует: -</w:t>
      </w:r>
      <w:r w:rsidR="00E200DC">
        <w:rPr>
          <w:rFonts w:ascii="Times New Roman" w:hAnsi="Times New Roman"/>
          <w:sz w:val="24"/>
          <w:szCs w:val="24"/>
        </w:rPr>
        <w:t xml:space="preserve"> </w:t>
      </w:r>
      <w:r w:rsidRPr="00996FD3">
        <w:rPr>
          <w:rFonts w:ascii="Times New Roman" w:hAnsi="Times New Roman"/>
          <w:sz w:val="24"/>
          <w:szCs w:val="24"/>
        </w:rPr>
        <w:t xml:space="preserve">формированию национально-патриотического сознания учащихся; </w:t>
      </w:r>
      <w:proofErr w:type="gramStart"/>
      <w:r w:rsidRPr="00996FD3">
        <w:rPr>
          <w:rFonts w:ascii="Times New Roman" w:hAnsi="Times New Roman"/>
          <w:sz w:val="24"/>
          <w:szCs w:val="24"/>
        </w:rPr>
        <w:t>-у</w:t>
      </w:r>
      <w:proofErr w:type="gramEnd"/>
      <w:r w:rsidRPr="00996FD3">
        <w:rPr>
          <w:rFonts w:ascii="Times New Roman" w:hAnsi="Times New Roman"/>
          <w:sz w:val="24"/>
          <w:szCs w:val="24"/>
        </w:rPr>
        <w:t>креплению гражданских основ общества, обеспечению межнационального согласия, формированию духовной культуры подрастающего поколения;</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-укреплению физического здоровья и противостоянию вредным привычкам;</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 xml:space="preserve">-подготовке к самостоятельной </w:t>
      </w:r>
      <w:proofErr w:type="gramStart"/>
      <w:r w:rsidRPr="00996FD3">
        <w:rPr>
          <w:rFonts w:ascii="Times New Roman" w:hAnsi="Times New Roman"/>
          <w:sz w:val="24"/>
          <w:szCs w:val="24"/>
        </w:rPr>
        <w:t>жизни</w:t>
      </w:r>
      <w:proofErr w:type="gramEnd"/>
      <w:r w:rsidRPr="00996FD3">
        <w:rPr>
          <w:rFonts w:ascii="Times New Roman" w:hAnsi="Times New Roman"/>
          <w:sz w:val="24"/>
          <w:szCs w:val="24"/>
        </w:rPr>
        <w:t xml:space="preserve"> будущих граждан России;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-усилению процесса социализации учащихся и их практической подготовки к жизни и труду в реальной действительности;</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-обеспечению высокого качества знаний учащихся по предметам на основе совершенствования содержания образования и внедрения новых технологий;</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-формированию информационной культуры учащихся;</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-созданию условий для непрерывного профобразования и самообразования учителей и администрации школы.</w:t>
      </w:r>
    </w:p>
    <w:p w:rsidR="00490994" w:rsidRPr="00996FD3" w:rsidRDefault="00490994" w:rsidP="00C57E4C">
      <w:pPr>
        <w:pStyle w:val="19"/>
        <w:ind w:firstLine="567"/>
        <w:jc w:val="both"/>
        <w:rPr>
          <w:rFonts w:ascii="Times New Roman" w:hAnsi="Times New Roman"/>
          <w:sz w:val="24"/>
          <w:szCs w:val="24"/>
        </w:rPr>
      </w:pPr>
      <w:r w:rsidRPr="00996FD3">
        <w:rPr>
          <w:rFonts w:ascii="Times New Roman" w:hAnsi="Times New Roman"/>
          <w:sz w:val="24"/>
          <w:szCs w:val="24"/>
        </w:rPr>
        <w:t>Воспитание осуществлялось как на учебных занятиях, так и во внеклассной и внешкольной деятельности.</w:t>
      </w:r>
    </w:p>
    <w:p w:rsidR="00600365" w:rsidRPr="00996FD3" w:rsidRDefault="00490994" w:rsidP="00C57E4C">
      <w:pPr>
        <w:pStyle w:val="19"/>
        <w:ind w:firstLine="567"/>
        <w:jc w:val="both"/>
        <w:rPr>
          <w:rFonts w:ascii="Times New Roman" w:eastAsia="SimSun" w:hAnsi="Times New Roman"/>
          <w:kern w:val="3"/>
          <w:sz w:val="24"/>
          <w:szCs w:val="24"/>
          <w:lang w:eastAsia="en-US"/>
        </w:rPr>
      </w:pPr>
      <w:r w:rsidRPr="00996FD3">
        <w:rPr>
          <w:rFonts w:ascii="Times New Roman" w:eastAsia="SimSun" w:hAnsi="Times New Roman"/>
          <w:kern w:val="3"/>
          <w:sz w:val="24"/>
          <w:szCs w:val="24"/>
          <w:lang w:eastAsia="en-US"/>
        </w:rPr>
        <w:t xml:space="preserve">Реализация внеурочной деятельности в 2018-2019 учебном году реализовывалась по 5 направлениям в 1-8 классах: </w:t>
      </w:r>
      <w:proofErr w:type="gramStart"/>
      <w:r w:rsidRPr="00996FD3">
        <w:rPr>
          <w:rFonts w:ascii="Times New Roman" w:eastAsia="SimSun" w:hAnsi="Times New Roman"/>
          <w:kern w:val="3"/>
          <w:sz w:val="24"/>
          <w:szCs w:val="24"/>
          <w:lang w:eastAsia="en-US"/>
        </w:rPr>
        <w:t>спортивно-оздоровительное</w:t>
      </w:r>
      <w:proofErr w:type="gramEnd"/>
      <w:r w:rsidRPr="00996FD3">
        <w:rPr>
          <w:rFonts w:ascii="Times New Roman" w:eastAsia="SimSun" w:hAnsi="Times New Roman"/>
          <w:kern w:val="3"/>
          <w:sz w:val="24"/>
          <w:szCs w:val="24"/>
          <w:lang w:eastAsia="en-US"/>
        </w:rPr>
        <w:t>, духовно-нравственное, общеинтеллектуальное, общекультур</w:t>
      </w:r>
      <w:r w:rsidR="00C57E4C" w:rsidRPr="00996FD3">
        <w:rPr>
          <w:rFonts w:ascii="Times New Roman" w:eastAsia="SimSun" w:hAnsi="Times New Roman"/>
          <w:kern w:val="3"/>
          <w:sz w:val="24"/>
          <w:szCs w:val="24"/>
          <w:lang w:eastAsia="en-US"/>
        </w:rPr>
        <w:t>ное, социальное.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27"/>
        <w:gridCol w:w="2348"/>
        <w:gridCol w:w="743"/>
        <w:gridCol w:w="578"/>
        <w:gridCol w:w="536"/>
        <w:gridCol w:w="568"/>
        <w:gridCol w:w="526"/>
        <w:gridCol w:w="526"/>
        <w:gridCol w:w="526"/>
        <w:gridCol w:w="493"/>
      </w:tblGrid>
      <w:tr w:rsidR="00B24C2F" w:rsidRPr="00996FD3" w:rsidTr="00136932">
        <w:tc>
          <w:tcPr>
            <w:tcW w:w="2727" w:type="dxa"/>
            <w:vMerge w:val="restart"/>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Направление  развития личности</w:t>
            </w:r>
          </w:p>
        </w:tc>
        <w:tc>
          <w:tcPr>
            <w:tcW w:w="2348" w:type="dxa"/>
            <w:vMerge w:val="restart"/>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Название внеурочной деятельности</w:t>
            </w:r>
          </w:p>
        </w:tc>
        <w:tc>
          <w:tcPr>
            <w:tcW w:w="4496" w:type="dxa"/>
            <w:gridSpan w:val="8"/>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Количество часов в неделю по классам</w:t>
            </w:r>
          </w:p>
        </w:tc>
      </w:tr>
      <w:tr w:rsidR="00B24C2F" w:rsidRPr="00996FD3" w:rsidTr="00136932">
        <w:tc>
          <w:tcPr>
            <w:tcW w:w="2727" w:type="dxa"/>
            <w:vMerge/>
            <w:shd w:val="clear" w:color="auto" w:fill="auto"/>
          </w:tcPr>
          <w:p w:rsidR="00B24C2F" w:rsidRPr="00996FD3" w:rsidRDefault="00B24C2F" w:rsidP="00136932">
            <w:pPr>
              <w:pStyle w:val="19"/>
              <w:rPr>
                <w:rFonts w:ascii="Times New Roman" w:eastAsia="SimSun" w:hAnsi="Times New Roman"/>
                <w:kern w:val="3"/>
              </w:rPr>
            </w:pPr>
          </w:p>
        </w:tc>
        <w:tc>
          <w:tcPr>
            <w:tcW w:w="2348" w:type="dxa"/>
            <w:vMerge/>
            <w:shd w:val="clear" w:color="auto" w:fill="auto"/>
          </w:tcPr>
          <w:p w:rsidR="00B24C2F" w:rsidRPr="00996FD3" w:rsidRDefault="00B24C2F" w:rsidP="00136932">
            <w:pPr>
              <w:pStyle w:val="19"/>
              <w:rPr>
                <w:rFonts w:ascii="Times New Roman" w:eastAsia="SimSun" w:hAnsi="Times New Roman"/>
                <w:kern w:val="3"/>
              </w:rPr>
            </w:pP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2</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3</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4</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5</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6</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7</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8</w:t>
            </w:r>
          </w:p>
        </w:tc>
      </w:tr>
      <w:tr w:rsidR="00B24C2F" w:rsidRPr="00996FD3" w:rsidTr="00136932">
        <w:tc>
          <w:tcPr>
            <w:tcW w:w="2727"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 xml:space="preserve">Духовно-нравственное </w:t>
            </w:r>
          </w:p>
        </w:tc>
        <w:tc>
          <w:tcPr>
            <w:tcW w:w="234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iCs/>
                <w:kern w:val="3"/>
              </w:rPr>
              <w:t>«Православная культура»</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r>
      <w:tr w:rsidR="00B24C2F" w:rsidRPr="00996FD3" w:rsidTr="00136932">
        <w:tc>
          <w:tcPr>
            <w:tcW w:w="2727"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Социальное</w:t>
            </w:r>
          </w:p>
        </w:tc>
        <w:tc>
          <w:tcPr>
            <w:tcW w:w="234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iCs/>
                <w:kern w:val="3"/>
              </w:rPr>
              <w:t>«Я – пешеход и пассажир»</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r>
      <w:tr w:rsidR="00B24C2F" w:rsidRPr="00996FD3" w:rsidTr="00136932">
        <w:tc>
          <w:tcPr>
            <w:tcW w:w="2727" w:type="dxa"/>
            <w:vMerge w:val="restart"/>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Спортивно-оздоровительное</w:t>
            </w:r>
          </w:p>
        </w:tc>
        <w:tc>
          <w:tcPr>
            <w:tcW w:w="234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«Чемпион»</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r>
      <w:tr w:rsidR="00B24C2F" w:rsidRPr="00996FD3" w:rsidTr="00136932">
        <w:tc>
          <w:tcPr>
            <w:tcW w:w="2727" w:type="dxa"/>
            <w:vMerge/>
            <w:shd w:val="clear" w:color="auto" w:fill="auto"/>
          </w:tcPr>
          <w:p w:rsidR="00B24C2F" w:rsidRPr="00996FD3" w:rsidRDefault="00B24C2F" w:rsidP="00136932">
            <w:pPr>
              <w:pStyle w:val="19"/>
              <w:rPr>
                <w:rFonts w:ascii="Times New Roman" w:eastAsia="SimSun" w:hAnsi="Times New Roman"/>
                <w:kern w:val="3"/>
              </w:rPr>
            </w:pPr>
          </w:p>
        </w:tc>
        <w:tc>
          <w:tcPr>
            <w:tcW w:w="2348" w:type="dxa"/>
            <w:shd w:val="clear" w:color="auto" w:fill="auto"/>
          </w:tcPr>
          <w:p w:rsidR="00B24C2F" w:rsidRPr="00996FD3" w:rsidRDefault="00B24C2F" w:rsidP="00136932">
            <w:pPr>
              <w:pStyle w:val="19"/>
              <w:rPr>
                <w:rFonts w:ascii="Times New Roman" w:eastAsia="SimSun" w:hAnsi="Times New Roman"/>
                <w:iCs/>
                <w:kern w:val="3"/>
              </w:rPr>
            </w:pPr>
            <w:r w:rsidRPr="00996FD3">
              <w:rPr>
                <w:rFonts w:ascii="Times New Roman" w:eastAsia="SimSun" w:hAnsi="Times New Roman"/>
                <w:kern w:val="3"/>
              </w:rPr>
              <w:t>«Разговор о правильном питании»</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0,5</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r>
      <w:tr w:rsidR="00B24C2F" w:rsidRPr="00996FD3" w:rsidTr="00136932">
        <w:trPr>
          <w:trHeight w:val="527"/>
        </w:trPr>
        <w:tc>
          <w:tcPr>
            <w:tcW w:w="2727" w:type="dxa"/>
            <w:vMerge/>
            <w:shd w:val="clear" w:color="auto" w:fill="auto"/>
          </w:tcPr>
          <w:p w:rsidR="00B24C2F" w:rsidRPr="00996FD3" w:rsidRDefault="00B24C2F" w:rsidP="00136932">
            <w:pPr>
              <w:pStyle w:val="19"/>
              <w:rPr>
                <w:rFonts w:ascii="Times New Roman" w:eastAsia="SimSun" w:hAnsi="Times New Roman"/>
                <w:kern w:val="3"/>
              </w:rPr>
            </w:pPr>
          </w:p>
        </w:tc>
        <w:tc>
          <w:tcPr>
            <w:tcW w:w="234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«Юный турист: изучаю родной край»</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r>
      <w:tr w:rsidR="00B24C2F" w:rsidRPr="00996FD3" w:rsidTr="00136932">
        <w:tc>
          <w:tcPr>
            <w:tcW w:w="2727" w:type="dxa"/>
            <w:vMerge/>
            <w:shd w:val="clear" w:color="auto" w:fill="auto"/>
          </w:tcPr>
          <w:p w:rsidR="00B24C2F" w:rsidRPr="00996FD3" w:rsidRDefault="00B24C2F" w:rsidP="00136932">
            <w:pPr>
              <w:pStyle w:val="19"/>
              <w:rPr>
                <w:rFonts w:ascii="Times New Roman" w:eastAsia="SimSun" w:hAnsi="Times New Roman"/>
                <w:kern w:val="3"/>
              </w:rPr>
            </w:pPr>
          </w:p>
        </w:tc>
        <w:tc>
          <w:tcPr>
            <w:tcW w:w="234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«Лёгкая атлетика»</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r>
      <w:tr w:rsidR="00B24C2F" w:rsidRPr="00996FD3" w:rsidTr="00136932">
        <w:tc>
          <w:tcPr>
            <w:tcW w:w="2727" w:type="dxa"/>
            <w:vMerge/>
            <w:shd w:val="clear" w:color="auto" w:fill="auto"/>
          </w:tcPr>
          <w:p w:rsidR="00B24C2F" w:rsidRPr="00996FD3" w:rsidRDefault="00B24C2F" w:rsidP="00136932">
            <w:pPr>
              <w:pStyle w:val="19"/>
              <w:rPr>
                <w:rFonts w:ascii="Times New Roman" w:eastAsia="SimSun" w:hAnsi="Times New Roman"/>
                <w:kern w:val="3"/>
              </w:rPr>
            </w:pPr>
          </w:p>
        </w:tc>
        <w:tc>
          <w:tcPr>
            <w:tcW w:w="234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«Шахматы»</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r>
      <w:tr w:rsidR="00B24C2F" w:rsidRPr="00996FD3" w:rsidTr="00136932">
        <w:tc>
          <w:tcPr>
            <w:tcW w:w="2727" w:type="dxa"/>
            <w:vMerge w:val="restart"/>
            <w:shd w:val="clear" w:color="auto" w:fill="auto"/>
          </w:tcPr>
          <w:p w:rsidR="00B24C2F" w:rsidRPr="00996FD3" w:rsidRDefault="00996FD3" w:rsidP="00136932">
            <w:pPr>
              <w:pStyle w:val="19"/>
              <w:rPr>
                <w:rFonts w:ascii="Times New Roman" w:eastAsia="SimSun" w:hAnsi="Times New Roman"/>
                <w:kern w:val="3"/>
              </w:rPr>
            </w:pPr>
            <w:r>
              <w:rPr>
                <w:rFonts w:ascii="Times New Roman" w:eastAsia="SimSun" w:hAnsi="Times New Roman"/>
                <w:kern w:val="3"/>
              </w:rPr>
              <w:t>Общеинтеллектуаль</w:t>
            </w:r>
            <w:r w:rsidR="00B24C2F" w:rsidRPr="00996FD3">
              <w:rPr>
                <w:rFonts w:ascii="Times New Roman" w:eastAsia="SimSun" w:hAnsi="Times New Roman"/>
                <w:kern w:val="3"/>
              </w:rPr>
              <w:t>ное</w:t>
            </w:r>
          </w:p>
        </w:tc>
        <w:tc>
          <w:tcPr>
            <w:tcW w:w="234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iCs/>
                <w:kern w:val="3"/>
              </w:rPr>
              <w:t>«Английский с радостью»</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r>
      <w:tr w:rsidR="00B24C2F" w:rsidRPr="00996FD3" w:rsidTr="00136932">
        <w:tc>
          <w:tcPr>
            <w:tcW w:w="2727" w:type="dxa"/>
            <w:vMerge/>
            <w:shd w:val="clear" w:color="auto" w:fill="auto"/>
          </w:tcPr>
          <w:p w:rsidR="00B24C2F" w:rsidRPr="00996FD3" w:rsidRDefault="00B24C2F" w:rsidP="00136932">
            <w:pPr>
              <w:pStyle w:val="19"/>
              <w:rPr>
                <w:rFonts w:ascii="Times New Roman" w:eastAsia="SimSun" w:hAnsi="Times New Roman"/>
                <w:kern w:val="3"/>
              </w:rPr>
            </w:pPr>
          </w:p>
        </w:tc>
        <w:tc>
          <w:tcPr>
            <w:tcW w:w="2348" w:type="dxa"/>
            <w:shd w:val="clear" w:color="auto" w:fill="auto"/>
          </w:tcPr>
          <w:p w:rsidR="00B24C2F" w:rsidRPr="00996FD3" w:rsidRDefault="00B24C2F" w:rsidP="00136932">
            <w:pPr>
              <w:pStyle w:val="19"/>
              <w:rPr>
                <w:rFonts w:ascii="Times New Roman" w:hAnsi="Times New Roman"/>
                <w:iCs/>
              </w:rPr>
            </w:pPr>
            <w:r w:rsidRPr="00996FD3">
              <w:rPr>
                <w:rFonts w:ascii="Times New Roman" w:hAnsi="Times New Roman"/>
                <w:iCs/>
              </w:rPr>
              <w:t>«Удивительный мир слов»</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r>
      <w:tr w:rsidR="00B24C2F" w:rsidRPr="00996FD3" w:rsidTr="00136932">
        <w:tc>
          <w:tcPr>
            <w:tcW w:w="2727" w:type="dxa"/>
            <w:vMerge/>
            <w:shd w:val="clear" w:color="auto" w:fill="auto"/>
          </w:tcPr>
          <w:p w:rsidR="00B24C2F" w:rsidRPr="00996FD3" w:rsidRDefault="00B24C2F" w:rsidP="00136932">
            <w:pPr>
              <w:pStyle w:val="19"/>
              <w:rPr>
                <w:rFonts w:ascii="Times New Roman" w:eastAsia="SimSun" w:hAnsi="Times New Roman"/>
                <w:kern w:val="3"/>
              </w:rPr>
            </w:pPr>
          </w:p>
        </w:tc>
        <w:tc>
          <w:tcPr>
            <w:tcW w:w="234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iCs/>
                <w:kern w:val="3"/>
              </w:rPr>
              <w:t>«Гимнастика для ума»</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r>
      <w:tr w:rsidR="00B24C2F" w:rsidRPr="00996FD3" w:rsidTr="00136932">
        <w:tc>
          <w:tcPr>
            <w:tcW w:w="2727" w:type="dxa"/>
            <w:vMerge/>
            <w:shd w:val="clear" w:color="auto" w:fill="auto"/>
          </w:tcPr>
          <w:p w:rsidR="00B24C2F" w:rsidRPr="00996FD3" w:rsidRDefault="00B24C2F" w:rsidP="00136932">
            <w:pPr>
              <w:pStyle w:val="19"/>
              <w:rPr>
                <w:rFonts w:ascii="Times New Roman" w:eastAsia="SimSun" w:hAnsi="Times New Roman"/>
                <w:kern w:val="3"/>
              </w:rPr>
            </w:pPr>
          </w:p>
        </w:tc>
        <w:tc>
          <w:tcPr>
            <w:tcW w:w="2348" w:type="dxa"/>
            <w:shd w:val="clear" w:color="auto" w:fill="auto"/>
          </w:tcPr>
          <w:p w:rsidR="00B24C2F" w:rsidRPr="00996FD3" w:rsidRDefault="00B24C2F" w:rsidP="00136932">
            <w:pPr>
              <w:pStyle w:val="19"/>
              <w:rPr>
                <w:rFonts w:ascii="Times New Roman" w:eastAsia="SimSun" w:hAnsi="Times New Roman"/>
                <w:iCs/>
                <w:kern w:val="3"/>
              </w:rPr>
            </w:pPr>
            <w:r w:rsidRPr="00996FD3">
              <w:rPr>
                <w:rFonts w:ascii="Times New Roman" w:eastAsia="SimSun" w:hAnsi="Times New Roman"/>
                <w:iCs/>
                <w:kern w:val="3"/>
              </w:rPr>
              <w:t>«Мир логики»</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r>
      <w:tr w:rsidR="00B24C2F" w:rsidRPr="00996FD3" w:rsidTr="00136932">
        <w:tc>
          <w:tcPr>
            <w:tcW w:w="2727" w:type="dxa"/>
            <w:vMerge/>
            <w:shd w:val="clear" w:color="auto" w:fill="auto"/>
          </w:tcPr>
          <w:p w:rsidR="00B24C2F" w:rsidRPr="00996FD3" w:rsidRDefault="00B24C2F" w:rsidP="00136932">
            <w:pPr>
              <w:pStyle w:val="19"/>
              <w:rPr>
                <w:rFonts w:ascii="Times New Roman" w:eastAsia="SimSun" w:hAnsi="Times New Roman"/>
                <w:kern w:val="3"/>
              </w:rPr>
            </w:pPr>
          </w:p>
        </w:tc>
        <w:tc>
          <w:tcPr>
            <w:tcW w:w="2348" w:type="dxa"/>
            <w:shd w:val="clear" w:color="auto" w:fill="auto"/>
          </w:tcPr>
          <w:p w:rsidR="00B24C2F" w:rsidRPr="00996FD3" w:rsidRDefault="00B24C2F" w:rsidP="00136932">
            <w:pPr>
              <w:pStyle w:val="19"/>
              <w:rPr>
                <w:rFonts w:ascii="Times New Roman" w:eastAsia="SimSun" w:hAnsi="Times New Roman"/>
                <w:iCs/>
                <w:kern w:val="3"/>
              </w:rPr>
            </w:pPr>
            <w:r w:rsidRPr="00996FD3">
              <w:rPr>
                <w:rFonts w:ascii="Times New Roman" w:eastAsia="SimSun" w:hAnsi="Times New Roman"/>
                <w:iCs/>
                <w:kern w:val="3"/>
              </w:rPr>
              <w:t>Черчение</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r>
      <w:tr w:rsidR="00B24C2F" w:rsidRPr="00996FD3" w:rsidTr="00136932">
        <w:tc>
          <w:tcPr>
            <w:tcW w:w="2727" w:type="dxa"/>
            <w:vMerge w:val="restart"/>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Общекультурное</w:t>
            </w:r>
          </w:p>
        </w:tc>
        <w:tc>
          <w:tcPr>
            <w:tcW w:w="234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hAnsi="Times New Roman"/>
                <w:iCs/>
              </w:rPr>
              <w:t>«Смотрю на мир глазами  художника»</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r>
      <w:tr w:rsidR="00B24C2F" w:rsidRPr="00996FD3" w:rsidTr="00136932">
        <w:tc>
          <w:tcPr>
            <w:tcW w:w="2727" w:type="dxa"/>
            <w:vMerge/>
            <w:shd w:val="clear" w:color="auto" w:fill="auto"/>
          </w:tcPr>
          <w:p w:rsidR="00B24C2F" w:rsidRPr="00996FD3" w:rsidRDefault="00B24C2F" w:rsidP="00136932">
            <w:pPr>
              <w:pStyle w:val="19"/>
              <w:rPr>
                <w:rFonts w:ascii="Times New Roman" w:eastAsia="SimSun" w:hAnsi="Times New Roman"/>
                <w:kern w:val="3"/>
              </w:rPr>
            </w:pPr>
          </w:p>
        </w:tc>
        <w:tc>
          <w:tcPr>
            <w:tcW w:w="2348" w:type="dxa"/>
            <w:shd w:val="clear" w:color="auto" w:fill="auto"/>
          </w:tcPr>
          <w:p w:rsidR="00B24C2F" w:rsidRPr="00996FD3" w:rsidRDefault="00B24C2F" w:rsidP="00136932">
            <w:pPr>
              <w:pStyle w:val="19"/>
              <w:rPr>
                <w:rFonts w:ascii="Times New Roman" w:hAnsi="Times New Roman"/>
                <w:iCs/>
              </w:rPr>
            </w:pPr>
            <w:r w:rsidRPr="00996FD3">
              <w:rPr>
                <w:rFonts w:ascii="Times New Roman" w:hAnsi="Times New Roman"/>
                <w:iCs/>
              </w:rPr>
              <w:t>«Театр»</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r>
      <w:tr w:rsidR="00B24C2F" w:rsidRPr="00996FD3" w:rsidTr="00136932">
        <w:tc>
          <w:tcPr>
            <w:tcW w:w="2727" w:type="dxa"/>
            <w:vMerge/>
            <w:shd w:val="clear" w:color="auto" w:fill="auto"/>
          </w:tcPr>
          <w:p w:rsidR="00B24C2F" w:rsidRPr="00996FD3" w:rsidRDefault="00B24C2F" w:rsidP="00136932">
            <w:pPr>
              <w:pStyle w:val="19"/>
              <w:rPr>
                <w:rFonts w:ascii="Times New Roman" w:eastAsia="SimSun" w:hAnsi="Times New Roman"/>
                <w:kern w:val="3"/>
              </w:rPr>
            </w:pPr>
          </w:p>
        </w:tc>
        <w:tc>
          <w:tcPr>
            <w:tcW w:w="2348" w:type="dxa"/>
            <w:shd w:val="clear" w:color="auto" w:fill="auto"/>
          </w:tcPr>
          <w:p w:rsidR="00B24C2F" w:rsidRPr="00996FD3" w:rsidRDefault="00B24C2F" w:rsidP="00136932">
            <w:pPr>
              <w:pStyle w:val="19"/>
              <w:rPr>
                <w:rFonts w:ascii="Times New Roman" w:hAnsi="Times New Roman"/>
                <w:iCs/>
              </w:rPr>
            </w:pPr>
            <w:r w:rsidRPr="00996FD3">
              <w:rPr>
                <w:rFonts w:ascii="Times New Roman" w:hAnsi="Times New Roman"/>
                <w:iCs/>
              </w:rPr>
              <w:t>«Зеркало»</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r>
      <w:tr w:rsidR="00B24C2F" w:rsidRPr="00996FD3" w:rsidTr="00136932">
        <w:tc>
          <w:tcPr>
            <w:tcW w:w="2727" w:type="dxa"/>
            <w:vMerge/>
            <w:shd w:val="clear" w:color="auto" w:fill="auto"/>
          </w:tcPr>
          <w:p w:rsidR="00B24C2F" w:rsidRPr="00996FD3" w:rsidRDefault="00B24C2F" w:rsidP="00136932">
            <w:pPr>
              <w:pStyle w:val="19"/>
              <w:rPr>
                <w:rFonts w:ascii="Times New Roman" w:eastAsia="SimSun" w:hAnsi="Times New Roman"/>
                <w:kern w:val="3"/>
              </w:rPr>
            </w:pPr>
          </w:p>
        </w:tc>
        <w:tc>
          <w:tcPr>
            <w:tcW w:w="2348" w:type="dxa"/>
            <w:shd w:val="clear" w:color="auto" w:fill="auto"/>
          </w:tcPr>
          <w:p w:rsidR="00B24C2F" w:rsidRPr="00996FD3" w:rsidRDefault="00B24C2F" w:rsidP="00136932">
            <w:pPr>
              <w:pStyle w:val="19"/>
              <w:rPr>
                <w:rFonts w:ascii="Times New Roman" w:hAnsi="Times New Roman"/>
                <w:iCs/>
              </w:rPr>
            </w:pPr>
            <w:r w:rsidRPr="00996FD3">
              <w:rPr>
                <w:rFonts w:ascii="Times New Roman" w:hAnsi="Times New Roman"/>
                <w:iCs/>
              </w:rPr>
              <w:t>«Мастерская чудес»</w:t>
            </w: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w:t>
            </w:r>
          </w:p>
        </w:tc>
      </w:tr>
      <w:tr w:rsidR="00B24C2F" w:rsidRPr="00996FD3" w:rsidTr="00136932">
        <w:tc>
          <w:tcPr>
            <w:tcW w:w="2727" w:type="dxa"/>
            <w:shd w:val="clear" w:color="auto" w:fill="auto"/>
          </w:tcPr>
          <w:p w:rsidR="00B24C2F" w:rsidRPr="00996FD3" w:rsidRDefault="00B24C2F" w:rsidP="00136932">
            <w:pPr>
              <w:pStyle w:val="19"/>
              <w:rPr>
                <w:rFonts w:ascii="Times New Roman" w:eastAsia="SimSun" w:hAnsi="Times New Roman"/>
                <w:kern w:val="3"/>
              </w:rPr>
            </w:pPr>
          </w:p>
        </w:tc>
        <w:tc>
          <w:tcPr>
            <w:tcW w:w="2348" w:type="dxa"/>
            <w:shd w:val="clear" w:color="auto" w:fill="auto"/>
          </w:tcPr>
          <w:p w:rsidR="00B24C2F" w:rsidRPr="00996FD3" w:rsidRDefault="00B24C2F" w:rsidP="00136932">
            <w:pPr>
              <w:pStyle w:val="19"/>
              <w:rPr>
                <w:rFonts w:ascii="Times New Roman" w:hAnsi="Times New Roman"/>
                <w:iCs/>
              </w:rPr>
            </w:pPr>
          </w:p>
        </w:tc>
        <w:tc>
          <w:tcPr>
            <w:tcW w:w="74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2,5</w:t>
            </w:r>
          </w:p>
        </w:tc>
        <w:tc>
          <w:tcPr>
            <w:tcW w:w="57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4</w:t>
            </w:r>
          </w:p>
        </w:tc>
        <w:tc>
          <w:tcPr>
            <w:tcW w:w="53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3</w:t>
            </w:r>
          </w:p>
        </w:tc>
        <w:tc>
          <w:tcPr>
            <w:tcW w:w="568"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6</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2</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2</w:t>
            </w:r>
          </w:p>
        </w:tc>
        <w:tc>
          <w:tcPr>
            <w:tcW w:w="52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2</w:t>
            </w:r>
          </w:p>
        </w:tc>
        <w:tc>
          <w:tcPr>
            <w:tcW w:w="493" w:type="dxa"/>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3</w:t>
            </w:r>
          </w:p>
        </w:tc>
      </w:tr>
    </w:tbl>
    <w:p w:rsidR="00B24C2F" w:rsidRDefault="00B24C2F" w:rsidP="00B24C2F">
      <w:pPr>
        <w:pStyle w:val="19"/>
        <w:rPr>
          <w:rFonts w:ascii="Times New Roman" w:eastAsia="SimSun" w:hAnsi="Times New Roman"/>
          <w:bCs/>
          <w:color w:val="FF0000"/>
          <w:kern w:val="3"/>
        </w:rPr>
      </w:pPr>
    </w:p>
    <w:p w:rsidR="00B24C2F" w:rsidRPr="00996FD3" w:rsidRDefault="00B24C2F" w:rsidP="00B24C2F">
      <w:pPr>
        <w:widowControl w:val="0"/>
        <w:tabs>
          <w:tab w:val="left" w:pos="928"/>
        </w:tabs>
        <w:suppressAutoHyphens/>
        <w:autoSpaceDN w:val="0"/>
        <w:spacing w:after="0" w:line="240" w:lineRule="auto"/>
        <w:ind w:firstLine="567"/>
        <w:jc w:val="both"/>
        <w:textAlignment w:val="baseline"/>
        <w:rPr>
          <w:rFonts w:ascii="Times New Roman" w:eastAsia="SimSun" w:hAnsi="Times New Roman" w:cs="Times New Roman"/>
          <w:kern w:val="3"/>
          <w:sz w:val="24"/>
          <w:szCs w:val="24"/>
        </w:rPr>
      </w:pPr>
      <w:r w:rsidRPr="00996FD3">
        <w:rPr>
          <w:rFonts w:ascii="Times New Roman" w:eastAsia="SimSun" w:hAnsi="Times New Roman" w:cs="Times New Roman"/>
          <w:kern w:val="3"/>
          <w:sz w:val="24"/>
          <w:szCs w:val="24"/>
        </w:rPr>
        <w:t>Для  работы по пяти направлениям внеурочной деятельности  МБОУ «Айдарская средняя общеобразовательная школа им. Б. Г. Кандыбина» использует разнообразные формы:</w:t>
      </w:r>
    </w:p>
    <w:p w:rsidR="00B24C2F" w:rsidRPr="00996FD3" w:rsidRDefault="00B24C2F" w:rsidP="00B24C2F">
      <w:pPr>
        <w:widowControl w:val="0"/>
        <w:tabs>
          <w:tab w:val="left" w:pos="928"/>
        </w:tabs>
        <w:suppressAutoHyphens/>
        <w:autoSpaceDN w:val="0"/>
        <w:spacing w:after="0" w:line="240" w:lineRule="auto"/>
        <w:ind w:firstLine="567"/>
        <w:jc w:val="both"/>
        <w:textAlignment w:val="baseline"/>
        <w:rPr>
          <w:rFonts w:ascii="Times New Roman" w:eastAsia="SimSun" w:hAnsi="Times New Roman" w:cs="Times New Roman"/>
          <w:kern w:val="3"/>
          <w:sz w:val="24"/>
          <w:szCs w:val="24"/>
        </w:rPr>
      </w:pPr>
      <w:r w:rsidRPr="00996FD3">
        <w:rPr>
          <w:rFonts w:ascii="Times New Roman" w:eastAsia="SimSun" w:hAnsi="Times New Roman" w:cs="Times New Roman"/>
          <w:kern w:val="3"/>
          <w:sz w:val="24"/>
          <w:szCs w:val="24"/>
        </w:rPr>
        <w:lastRenderedPageBreak/>
        <w:t>1.Спортивно-оздоровительное направление для учащихся 6 класса реализуется в форме: Дней здоровья, веселых стартов, физ. минуток, бесед о ЗОЖ, соревнований, утренней  зарядки.</w:t>
      </w:r>
    </w:p>
    <w:p w:rsidR="00B24C2F" w:rsidRPr="00996FD3" w:rsidRDefault="00B24C2F" w:rsidP="00B24C2F">
      <w:pPr>
        <w:widowControl w:val="0"/>
        <w:tabs>
          <w:tab w:val="left" w:pos="928"/>
        </w:tabs>
        <w:suppressAutoHyphens/>
        <w:autoSpaceDN w:val="0"/>
        <w:spacing w:after="0" w:line="240" w:lineRule="auto"/>
        <w:ind w:firstLine="567"/>
        <w:jc w:val="both"/>
        <w:textAlignment w:val="baseline"/>
        <w:rPr>
          <w:rFonts w:ascii="Times New Roman" w:eastAsia="SimSun" w:hAnsi="Times New Roman" w:cs="Times New Roman"/>
          <w:kern w:val="3"/>
          <w:sz w:val="24"/>
          <w:szCs w:val="24"/>
        </w:rPr>
      </w:pPr>
      <w:r w:rsidRPr="00996FD3">
        <w:rPr>
          <w:rFonts w:ascii="Times New Roman" w:eastAsia="SimSun" w:hAnsi="Times New Roman" w:cs="Times New Roman"/>
          <w:kern w:val="3"/>
          <w:sz w:val="24"/>
          <w:szCs w:val="24"/>
        </w:rPr>
        <w:t>2. Социальное направление для учащихся 1, 5, 6, 7 класса реализуется в форме: экскурсий в музеи, встречи с ветеранами, работниками  КДН,  трудовых десантов, участия ребенка в социальных акциях, дежурство по классу.</w:t>
      </w:r>
    </w:p>
    <w:p w:rsidR="00B24C2F" w:rsidRPr="00996FD3" w:rsidRDefault="00B24C2F" w:rsidP="00B24C2F">
      <w:pPr>
        <w:widowControl w:val="0"/>
        <w:tabs>
          <w:tab w:val="left" w:pos="928"/>
        </w:tabs>
        <w:suppressAutoHyphens/>
        <w:autoSpaceDN w:val="0"/>
        <w:spacing w:after="0" w:line="240" w:lineRule="auto"/>
        <w:ind w:firstLine="567"/>
        <w:jc w:val="both"/>
        <w:textAlignment w:val="baseline"/>
        <w:rPr>
          <w:rFonts w:ascii="Times New Roman" w:eastAsia="SimSun" w:hAnsi="Times New Roman" w:cs="Times New Roman"/>
          <w:kern w:val="3"/>
          <w:sz w:val="24"/>
          <w:szCs w:val="24"/>
        </w:rPr>
      </w:pPr>
      <w:r w:rsidRPr="00996FD3">
        <w:rPr>
          <w:rFonts w:ascii="Times New Roman" w:eastAsia="SimSun" w:hAnsi="Times New Roman" w:cs="Times New Roman"/>
          <w:kern w:val="3"/>
          <w:sz w:val="24"/>
          <w:szCs w:val="24"/>
        </w:rPr>
        <w:t>3. Общеинтеллектуальное направление для учащихся реализуется в форме: конкурса чтецов, рисунков, викторин, познавательных и интеллектуальных игр, исследовательских работ, взаимопомощи в учебе.</w:t>
      </w:r>
    </w:p>
    <w:p w:rsidR="00B24C2F" w:rsidRPr="00996FD3" w:rsidRDefault="00B24C2F" w:rsidP="00B24C2F">
      <w:pPr>
        <w:widowControl w:val="0"/>
        <w:tabs>
          <w:tab w:val="left" w:pos="928"/>
        </w:tabs>
        <w:suppressAutoHyphens/>
        <w:autoSpaceDN w:val="0"/>
        <w:spacing w:after="0" w:line="240" w:lineRule="auto"/>
        <w:ind w:firstLine="567"/>
        <w:jc w:val="both"/>
        <w:textAlignment w:val="baseline"/>
        <w:rPr>
          <w:rFonts w:ascii="Times New Roman" w:eastAsia="SimSun" w:hAnsi="Times New Roman" w:cs="Times New Roman"/>
          <w:kern w:val="3"/>
          <w:sz w:val="24"/>
          <w:szCs w:val="24"/>
        </w:rPr>
      </w:pPr>
      <w:r w:rsidRPr="00996FD3">
        <w:rPr>
          <w:rFonts w:ascii="Times New Roman" w:eastAsia="SimSun" w:hAnsi="Times New Roman" w:cs="Times New Roman"/>
          <w:kern w:val="3"/>
          <w:sz w:val="24"/>
          <w:szCs w:val="24"/>
        </w:rPr>
        <w:t>4. Общекультурное направление для учащихся реализуется в форме: концертов, инсценировок, праздничных «огоньков» театрализованных представлений  на уровне класса и школы, посещение выставок, экскурсий в музеи, подготовке к праздникам, изготовление поздравительных открыток, посещении сельской и районной библиотеки.</w:t>
      </w:r>
    </w:p>
    <w:p w:rsidR="00B24C2F" w:rsidRPr="00996FD3" w:rsidRDefault="00B24C2F" w:rsidP="00B24C2F">
      <w:pPr>
        <w:widowControl w:val="0"/>
        <w:tabs>
          <w:tab w:val="left" w:pos="928"/>
        </w:tabs>
        <w:suppressAutoHyphens/>
        <w:autoSpaceDN w:val="0"/>
        <w:spacing w:after="0" w:line="240" w:lineRule="auto"/>
        <w:ind w:firstLine="567"/>
        <w:jc w:val="both"/>
        <w:textAlignment w:val="baseline"/>
        <w:rPr>
          <w:rFonts w:ascii="Times New Roman" w:eastAsia="SimSun" w:hAnsi="Times New Roman" w:cs="Times New Roman"/>
          <w:kern w:val="3"/>
          <w:sz w:val="24"/>
          <w:szCs w:val="24"/>
        </w:rPr>
      </w:pPr>
      <w:r w:rsidRPr="00996FD3">
        <w:rPr>
          <w:rFonts w:ascii="Times New Roman" w:eastAsia="SimSun" w:hAnsi="Times New Roman" w:cs="Times New Roman"/>
          <w:kern w:val="3"/>
          <w:sz w:val="24"/>
          <w:szCs w:val="24"/>
        </w:rPr>
        <w:t>5. Духовно-нравственное направление для учащихся 1 класса реализуется в форме: экскурсий в храмы, выставки поделок, акций, подготовке праздников.</w:t>
      </w:r>
    </w:p>
    <w:p w:rsidR="00B24C2F" w:rsidRPr="00996FD3" w:rsidRDefault="00B24C2F" w:rsidP="00B24C2F">
      <w:pPr>
        <w:widowControl w:val="0"/>
        <w:tabs>
          <w:tab w:val="left" w:pos="928"/>
        </w:tabs>
        <w:suppressAutoHyphens/>
        <w:autoSpaceDN w:val="0"/>
        <w:spacing w:after="0" w:line="240" w:lineRule="auto"/>
        <w:ind w:firstLine="567"/>
        <w:jc w:val="both"/>
        <w:textAlignment w:val="baseline"/>
        <w:rPr>
          <w:rFonts w:ascii="Times New Roman" w:eastAsia="SimSun" w:hAnsi="Times New Roman" w:cs="Times New Roman"/>
          <w:kern w:val="3"/>
          <w:sz w:val="24"/>
          <w:szCs w:val="24"/>
        </w:rPr>
      </w:pPr>
      <w:r w:rsidRPr="00996FD3">
        <w:rPr>
          <w:rFonts w:ascii="Times New Roman" w:eastAsia="SimSun" w:hAnsi="Times New Roman" w:cs="Times New Roman"/>
          <w:kern w:val="3"/>
          <w:sz w:val="24"/>
          <w:szCs w:val="24"/>
        </w:rPr>
        <w:t>Все направления внеурочной деятельности рассматриваются как содержательный ориентир, а реализация конкретных форм внеурочной деятельности школьников основывать на видах деятельности.</w:t>
      </w:r>
    </w:p>
    <w:p w:rsidR="00B24C2F" w:rsidRPr="00996FD3" w:rsidRDefault="00B24C2F" w:rsidP="00B24C2F">
      <w:pPr>
        <w:widowControl w:val="0"/>
        <w:suppressAutoHyphens/>
        <w:autoSpaceDN w:val="0"/>
        <w:spacing w:after="0" w:line="240" w:lineRule="auto"/>
        <w:ind w:firstLine="567"/>
        <w:jc w:val="both"/>
        <w:textAlignment w:val="baseline"/>
        <w:rPr>
          <w:rFonts w:ascii="Times New Roman" w:eastAsia="SimSun" w:hAnsi="Times New Roman" w:cs="Times New Roman"/>
          <w:bCs/>
          <w:kern w:val="3"/>
          <w:sz w:val="24"/>
          <w:szCs w:val="24"/>
        </w:rPr>
      </w:pPr>
      <w:r w:rsidRPr="00996FD3">
        <w:rPr>
          <w:rFonts w:ascii="Times New Roman" w:eastAsia="SimSun" w:hAnsi="Times New Roman" w:cs="Times New Roman"/>
          <w:bCs/>
          <w:kern w:val="3"/>
          <w:sz w:val="24"/>
          <w:szCs w:val="24"/>
        </w:rPr>
        <w:t>Система внеурочной деятельности в школе предоставляет возможность заниматься разным возрастным группам, начиная с первоклассника и до учащихся старших классов. Работа всех детских объединений дополнительного образования способствует развитию творческих, познавательных, физических способностей детей. Она обеспечивает интерес и развитие трудолюбия.</w:t>
      </w:r>
    </w:p>
    <w:p w:rsidR="00B24C2F" w:rsidRPr="00996FD3" w:rsidRDefault="00B24C2F" w:rsidP="00B24C2F">
      <w:pPr>
        <w:pStyle w:val="19"/>
        <w:ind w:firstLine="567"/>
        <w:rPr>
          <w:rFonts w:ascii="Times New Roman" w:eastAsia="SimSun" w:hAnsi="Times New Roman"/>
          <w:bCs/>
          <w:kern w:val="3"/>
        </w:rPr>
      </w:pPr>
      <w:r w:rsidRPr="00996FD3">
        <w:rPr>
          <w:rFonts w:ascii="Times New Roman" w:eastAsia="SimSun" w:hAnsi="Times New Roman"/>
          <w:bCs/>
          <w:kern w:val="3"/>
        </w:rPr>
        <w:t>Занятость учащихся школы в системе дополнительного образования распределилась следующим образом:</w:t>
      </w:r>
    </w:p>
    <w:p w:rsidR="00B24C2F" w:rsidRPr="00996FD3" w:rsidRDefault="00B24C2F" w:rsidP="00B24C2F">
      <w:pPr>
        <w:pStyle w:val="19"/>
        <w:ind w:firstLine="567"/>
        <w:rPr>
          <w:rFonts w:ascii="Times New Roman" w:eastAsia="SimSun" w:hAnsi="Times New Roman"/>
          <w:bCs/>
          <w:kern w:val="3"/>
        </w:rPr>
      </w:pPr>
      <w:r w:rsidRPr="00996FD3">
        <w:rPr>
          <w:rFonts w:ascii="Times New Roman" w:eastAsia="SimSun" w:hAnsi="Times New Roman"/>
          <w:bCs/>
          <w:kern w:val="3"/>
        </w:rPr>
        <w:t>2018-2019 учебный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55"/>
        <w:gridCol w:w="1604"/>
        <w:gridCol w:w="1133"/>
        <w:gridCol w:w="2276"/>
        <w:gridCol w:w="1503"/>
      </w:tblGrid>
      <w:tr w:rsidR="00B24C2F" w:rsidRPr="00996FD3" w:rsidTr="00136932">
        <w:tc>
          <w:tcPr>
            <w:tcW w:w="3055"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Направление развития личности</w:t>
            </w:r>
          </w:p>
        </w:tc>
        <w:tc>
          <w:tcPr>
            <w:tcW w:w="1604"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Количество</w:t>
            </w:r>
          </w:p>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часов</w:t>
            </w:r>
          </w:p>
        </w:tc>
        <w:tc>
          <w:tcPr>
            <w:tcW w:w="113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Класс</w:t>
            </w:r>
          </w:p>
        </w:tc>
        <w:tc>
          <w:tcPr>
            <w:tcW w:w="227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hAnsi="Times New Roman"/>
                <w:kern w:val="1"/>
              </w:rPr>
              <w:t>Название детских объединений дополнительного образования</w:t>
            </w:r>
          </w:p>
        </w:tc>
        <w:tc>
          <w:tcPr>
            <w:tcW w:w="1503" w:type="dxa"/>
            <w:shd w:val="clear" w:color="auto" w:fill="auto"/>
          </w:tcPr>
          <w:p w:rsidR="00B24C2F" w:rsidRPr="00996FD3" w:rsidRDefault="00B24C2F" w:rsidP="00136932">
            <w:pPr>
              <w:pStyle w:val="19"/>
              <w:rPr>
                <w:rFonts w:ascii="Times New Roman" w:eastAsia="Calibri" w:hAnsi="Times New Roman"/>
              </w:rPr>
            </w:pPr>
            <w:r w:rsidRPr="00996FD3">
              <w:rPr>
                <w:rFonts w:ascii="Times New Roman" w:eastAsia="Calibri" w:hAnsi="Times New Roman"/>
              </w:rPr>
              <w:t>Всего детей</w:t>
            </w:r>
          </w:p>
        </w:tc>
      </w:tr>
      <w:tr w:rsidR="00B24C2F" w:rsidRPr="00996FD3" w:rsidTr="00136932">
        <w:tc>
          <w:tcPr>
            <w:tcW w:w="3055" w:type="dxa"/>
            <w:vMerge w:val="restart"/>
            <w:shd w:val="clear" w:color="auto" w:fill="auto"/>
          </w:tcPr>
          <w:p w:rsidR="00B24C2F" w:rsidRPr="00996FD3" w:rsidRDefault="00B24C2F" w:rsidP="00136932">
            <w:pPr>
              <w:pStyle w:val="19"/>
              <w:rPr>
                <w:rFonts w:ascii="Times New Roman" w:eastAsia="Calibri" w:hAnsi="Times New Roman"/>
              </w:rPr>
            </w:pPr>
            <w:r w:rsidRPr="00996FD3">
              <w:rPr>
                <w:rFonts w:ascii="Times New Roman" w:eastAsia="Calibri" w:hAnsi="Times New Roman"/>
              </w:rPr>
              <w:t>Общеинтеллектуальное</w:t>
            </w:r>
          </w:p>
          <w:p w:rsidR="00B24C2F" w:rsidRPr="00996FD3" w:rsidRDefault="00B24C2F" w:rsidP="00136932">
            <w:pPr>
              <w:pStyle w:val="19"/>
              <w:rPr>
                <w:rFonts w:ascii="Times New Roman" w:eastAsia="SimSun" w:hAnsi="Times New Roman"/>
                <w:kern w:val="3"/>
              </w:rPr>
            </w:pPr>
            <w:r w:rsidRPr="00996FD3">
              <w:rPr>
                <w:rFonts w:ascii="Times New Roman" w:eastAsia="Calibri" w:hAnsi="Times New Roman"/>
                <w:kern w:val="1"/>
              </w:rPr>
              <w:t>(техническая направленность)</w:t>
            </w:r>
          </w:p>
        </w:tc>
        <w:tc>
          <w:tcPr>
            <w:tcW w:w="1604"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2</w:t>
            </w:r>
          </w:p>
        </w:tc>
        <w:tc>
          <w:tcPr>
            <w:tcW w:w="113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11</w:t>
            </w:r>
          </w:p>
        </w:tc>
        <w:tc>
          <w:tcPr>
            <w:tcW w:w="2276" w:type="dxa"/>
            <w:shd w:val="clear" w:color="auto" w:fill="auto"/>
          </w:tcPr>
          <w:p w:rsidR="00B24C2F" w:rsidRPr="00996FD3" w:rsidRDefault="00B24C2F" w:rsidP="00136932">
            <w:pPr>
              <w:pStyle w:val="19"/>
              <w:rPr>
                <w:rFonts w:ascii="Times New Roman" w:hAnsi="Times New Roman"/>
                <w:kern w:val="1"/>
              </w:rPr>
            </w:pPr>
            <w:r w:rsidRPr="00996FD3">
              <w:rPr>
                <w:rFonts w:ascii="Times New Roman" w:hAnsi="Times New Roman"/>
                <w:kern w:val="1"/>
              </w:rPr>
              <w:t>«Оператор ЭВ и МВ»</w:t>
            </w:r>
          </w:p>
        </w:tc>
        <w:tc>
          <w:tcPr>
            <w:tcW w:w="1503" w:type="dxa"/>
            <w:shd w:val="clear" w:color="auto" w:fill="auto"/>
          </w:tcPr>
          <w:p w:rsidR="00B24C2F" w:rsidRPr="00996FD3" w:rsidRDefault="00B24C2F" w:rsidP="00136932">
            <w:pPr>
              <w:pStyle w:val="19"/>
              <w:rPr>
                <w:rFonts w:ascii="Times New Roman" w:eastAsia="Calibri" w:hAnsi="Times New Roman"/>
              </w:rPr>
            </w:pPr>
            <w:r w:rsidRPr="00996FD3">
              <w:rPr>
                <w:rFonts w:ascii="Times New Roman" w:eastAsia="Calibri" w:hAnsi="Times New Roman"/>
              </w:rPr>
              <w:t>5</w:t>
            </w:r>
          </w:p>
        </w:tc>
      </w:tr>
      <w:tr w:rsidR="00B24C2F" w:rsidRPr="00996FD3" w:rsidTr="00136932">
        <w:tc>
          <w:tcPr>
            <w:tcW w:w="3055" w:type="dxa"/>
            <w:vMerge/>
            <w:shd w:val="clear" w:color="auto" w:fill="auto"/>
          </w:tcPr>
          <w:p w:rsidR="00B24C2F" w:rsidRPr="00996FD3" w:rsidRDefault="00B24C2F" w:rsidP="00136932">
            <w:pPr>
              <w:pStyle w:val="19"/>
              <w:rPr>
                <w:rFonts w:ascii="Times New Roman" w:eastAsia="SimSun" w:hAnsi="Times New Roman"/>
                <w:kern w:val="3"/>
              </w:rPr>
            </w:pPr>
          </w:p>
        </w:tc>
        <w:tc>
          <w:tcPr>
            <w:tcW w:w="1604"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w:t>
            </w:r>
          </w:p>
        </w:tc>
        <w:tc>
          <w:tcPr>
            <w:tcW w:w="113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9-11</w:t>
            </w:r>
          </w:p>
        </w:tc>
        <w:tc>
          <w:tcPr>
            <w:tcW w:w="2276" w:type="dxa"/>
            <w:shd w:val="clear" w:color="auto" w:fill="auto"/>
          </w:tcPr>
          <w:p w:rsidR="00B24C2F" w:rsidRPr="00996FD3" w:rsidRDefault="00B24C2F" w:rsidP="00136932">
            <w:pPr>
              <w:pStyle w:val="19"/>
              <w:rPr>
                <w:rFonts w:ascii="Times New Roman" w:eastAsia="Lucida Sans Unicode" w:hAnsi="Times New Roman"/>
                <w:iCs/>
                <w:kern w:val="1"/>
              </w:rPr>
            </w:pPr>
            <w:r w:rsidRPr="00996FD3">
              <w:rPr>
                <w:rFonts w:ascii="Times New Roman" w:eastAsia="Lucida Sans Unicode" w:hAnsi="Times New Roman"/>
                <w:iCs/>
                <w:kern w:val="1"/>
              </w:rPr>
              <w:t>«</w:t>
            </w:r>
            <w:r w:rsidRPr="00996FD3">
              <w:rPr>
                <w:rFonts w:ascii="Times New Roman" w:eastAsia="Lucida Sans Unicode" w:hAnsi="Times New Roman"/>
                <w:iCs/>
                <w:kern w:val="1"/>
                <w:lang w:val="en-US"/>
              </w:rPr>
              <w:t>3</w:t>
            </w:r>
            <w:r w:rsidRPr="00996FD3">
              <w:rPr>
                <w:rFonts w:ascii="Times New Roman" w:eastAsia="Lucida Sans Unicode" w:hAnsi="Times New Roman"/>
                <w:iCs/>
                <w:kern w:val="1"/>
              </w:rPr>
              <w:t>-</w:t>
            </w:r>
            <w:r w:rsidRPr="00996FD3">
              <w:rPr>
                <w:rFonts w:ascii="Times New Roman" w:eastAsia="Lucida Sans Unicode" w:hAnsi="Times New Roman"/>
                <w:iCs/>
                <w:kern w:val="1"/>
                <w:lang w:val="en-US"/>
              </w:rPr>
              <w:t>D</w:t>
            </w:r>
            <w:r w:rsidRPr="00996FD3">
              <w:rPr>
                <w:rFonts w:ascii="Times New Roman" w:eastAsia="Lucida Sans Unicode" w:hAnsi="Times New Roman"/>
                <w:iCs/>
                <w:kern w:val="1"/>
              </w:rPr>
              <w:t xml:space="preserve"> моделирование»</w:t>
            </w:r>
          </w:p>
        </w:tc>
        <w:tc>
          <w:tcPr>
            <w:tcW w:w="1503" w:type="dxa"/>
            <w:shd w:val="clear" w:color="auto" w:fill="auto"/>
          </w:tcPr>
          <w:p w:rsidR="00B24C2F" w:rsidRPr="00996FD3" w:rsidRDefault="00B24C2F" w:rsidP="00136932">
            <w:pPr>
              <w:pStyle w:val="19"/>
              <w:rPr>
                <w:rFonts w:ascii="Times New Roman" w:eastAsia="Calibri" w:hAnsi="Times New Roman"/>
              </w:rPr>
            </w:pPr>
            <w:r w:rsidRPr="00996FD3">
              <w:rPr>
                <w:rFonts w:ascii="Times New Roman" w:eastAsia="Calibri" w:hAnsi="Times New Roman"/>
              </w:rPr>
              <w:t>15</w:t>
            </w:r>
          </w:p>
        </w:tc>
      </w:tr>
      <w:tr w:rsidR="00B24C2F" w:rsidRPr="00996FD3" w:rsidTr="00136932">
        <w:tc>
          <w:tcPr>
            <w:tcW w:w="3055"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Общекультурное</w:t>
            </w:r>
          </w:p>
        </w:tc>
        <w:tc>
          <w:tcPr>
            <w:tcW w:w="1604"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2</w:t>
            </w:r>
          </w:p>
        </w:tc>
        <w:tc>
          <w:tcPr>
            <w:tcW w:w="113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2-11</w:t>
            </w:r>
          </w:p>
        </w:tc>
        <w:tc>
          <w:tcPr>
            <w:tcW w:w="2276"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hAnsi="Times New Roman"/>
                <w:iCs/>
                <w:kern w:val="1"/>
              </w:rPr>
              <w:t>«Хоровое пение»</w:t>
            </w:r>
          </w:p>
        </w:tc>
        <w:tc>
          <w:tcPr>
            <w:tcW w:w="1503" w:type="dxa"/>
            <w:shd w:val="clear" w:color="auto" w:fill="auto"/>
          </w:tcPr>
          <w:p w:rsidR="00B24C2F" w:rsidRPr="00996FD3" w:rsidRDefault="00B24C2F" w:rsidP="00136932">
            <w:pPr>
              <w:pStyle w:val="19"/>
              <w:rPr>
                <w:rFonts w:ascii="Times New Roman" w:eastAsia="Calibri" w:hAnsi="Times New Roman"/>
              </w:rPr>
            </w:pPr>
            <w:r w:rsidRPr="00996FD3">
              <w:rPr>
                <w:rFonts w:ascii="Times New Roman" w:eastAsia="Calibri" w:hAnsi="Times New Roman"/>
              </w:rPr>
              <w:t>45</w:t>
            </w:r>
          </w:p>
        </w:tc>
      </w:tr>
      <w:tr w:rsidR="00B24C2F" w:rsidRPr="00996FD3" w:rsidTr="00136932">
        <w:tc>
          <w:tcPr>
            <w:tcW w:w="3055"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Социальное</w:t>
            </w:r>
          </w:p>
        </w:tc>
        <w:tc>
          <w:tcPr>
            <w:tcW w:w="1604"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3</w:t>
            </w:r>
          </w:p>
        </w:tc>
        <w:tc>
          <w:tcPr>
            <w:tcW w:w="1133" w:type="dxa"/>
            <w:shd w:val="clear" w:color="auto" w:fill="auto"/>
          </w:tcPr>
          <w:p w:rsidR="00B24C2F" w:rsidRPr="00996FD3" w:rsidRDefault="00B24C2F" w:rsidP="00136932">
            <w:pPr>
              <w:pStyle w:val="19"/>
              <w:rPr>
                <w:rFonts w:ascii="Times New Roman" w:eastAsia="SimSun" w:hAnsi="Times New Roman"/>
                <w:kern w:val="3"/>
              </w:rPr>
            </w:pPr>
            <w:r w:rsidRPr="00996FD3">
              <w:rPr>
                <w:rFonts w:ascii="Times New Roman" w:eastAsia="SimSun" w:hAnsi="Times New Roman"/>
                <w:kern w:val="3"/>
              </w:rPr>
              <w:t>10</w:t>
            </w:r>
          </w:p>
        </w:tc>
        <w:tc>
          <w:tcPr>
            <w:tcW w:w="2276" w:type="dxa"/>
            <w:shd w:val="clear" w:color="auto" w:fill="auto"/>
          </w:tcPr>
          <w:p w:rsidR="00B24C2F" w:rsidRPr="00996FD3" w:rsidRDefault="00B24C2F" w:rsidP="00136932">
            <w:pPr>
              <w:pStyle w:val="19"/>
              <w:rPr>
                <w:rFonts w:ascii="Times New Roman" w:hAnsi="Times New Roman"/>
                <w:iCs/>
                <w:kern w:val="1"/>
              </w:rPr>
            </w:pPr>
            <w:r w:rsidRPr="00996FD3">
              <w:rPr>
                <w:rFonts w:ascii="Times New Roman" w:hAnsi="Times New Roman"/>
                <w:iCs/>
                <w:kern w:val="1"/>
              </w:rPr>
              <w:t>Рабочий зелёного хозяйства</w:t>
            </w:r>
          </w:p>
        </w:tc>
        <w:tc>
          <w:tcPr>
            <w:tcW w:w="1503" w:type="dxa"/>
            <w:shd w:val="clear" w:color="auto" w:fill="auto"/>
          </w:tcPr>
          <w:p w:rsidR="00B24C2F" w:rsidRPr="00996FD3" w:rsidRDefault="00B24C2F" w:rsidP="00136932">
            <w:pPr>
              <w:pStyle w:val="19"/>
              <w:rPr>
                <w:rFonts w:ascii="Times New Roman" w:eastAsia="Calibri" w:hAnsi="Times New Roman"/>
              </w:rPr>
            </w:pPr>
            <w:r w:rsidRPr="00996FD3">
              <w:rPr>
                <w:rFonts w:ascii="Times New Roman" w:eastAsia="Calibri" w:hAnsi="Times New Roman"/>
              </w:rPr>
              <w:t>4</w:t>
            </w:r>
          </w:p>
        </w:tc>
      </w:tr>
    </w:tbl>
    <w:p w:rsidR="00B24C2F" w:rsidRPr="00996FD3" w:rsidRDefault="00B24C2F" w:rsidP="00B24C2F">
      <w:pPr>
        <w:pStyle w:val="19"/>
        <w:ind w:firstLine="567"/>
        <w:jc w:val="both"/>
        <w:rPr>
          <w:rFonts w:ascii="Times New Roman" w:eastAsia="SimSun" w:hAnsi="Times New Roman"/>
          <w:kern w:val="3"/>
          <w:sz w:val="24"/>
          <w:szCs w:val="24"/>
        </w:rPr>
      </w:pPr>
      <w:r w:rsidRPr="00996FD3">
        <w:rPr>
          <w:rFonts w:ascii="Times New Roman" w:eastAsia="SimSun" w:hAnsi="Times New Roman"/>
          <w:kern w:val="3"/>
          <w:sz w:val="24"/>
          <w:szCs w:val="24"/>
        </w:rPr>
        <w:t>Система дополнительного образования детей включает занятия по техническому творчеству, хоровому искусству, волейболу, фотоискусству.</w:t>
      </w:r>
    </w:p>
    <w:p w:rsidR="00B24C2F" w:rsidRPr="00996FD3" w:rsidRDefault="00B24C2F" w:rsidP="00B24C2F">
      <w:pPr>
        <w:pStyle w:val="19"/>
        <w:ind w:firstLine="567"/>
        <w:jc w:val="both"/>
        <w:rPr>
          <w:rFonts w:ascii="Times New Roman" w:eastAsia="Arial" w:hAnsi="Times New Roman"/>
          <w:kern w:val="3"/>
          <w:sz w:val="24"/>
          <w:szCs w:val="24"/>
        </w:rPr>
      </w:pPr>
      <w:r w:rsidRPr="00996FD3">
        <w:rPr>
          <w:rFonts w:ascii="Times New Roman" w:eastAsia="Arial" w:hAnsi="Times New Roman"/>
          <w:kern w:val="3"/>
          <w:sz w:val="24"/>
          <w:szCs w:val="24"/>
        </w:rPr>
        <w:t>Функциональные возможности организма тесно связаны с двигательной активностью, являющейся биологической потребностью ребёнка. Включение динамических пауз в уроки, организация минут релаксации позволяют преодолеть дефицит двигательной активности.</w:t>
      </w:r>
    </w:p>
    <w:p w:rsidR="00B24C2F" w:rsidRPr="00996FD3" w:rsidRDefault="00B24C2F" w:rsidP="00B24C2F">
      <w:pPr>
        <w:pStyle w:val="19"/>
        <w:ind w:firstLine="567"/>
        <w:jc w:val="both"/>
        <w:rPr>
          <w:rFonts w:ascii="Times New Roman" w:eastAsia="Arial" w:hAnsi="Times New Roman"/>
          <w:kern w:val="3"/>
          <w:sz w:val="24"/>
          <w:szCs w:val="24"/>
        </w:rPr>
      </w:pPr>
      <w:r w:rsidRPr="00996FD3">
        <w:rPr>
          <w:rFonts w:ascii="Times New Roman" w:eastAsia="Arial" w:hAnsi="Times New Roman"/>
          <w:kern w:val="3"/>
          <w:sz w:val="24"/>
          <w:szCs w:val="24"/>
        </w:rPr>
        <w:t>Принципиальной задачей на данном этапе является формирование положительного отношения к занятиям физической культурой. Неоценимую помощь в этом оказывают семьи, культивирующие спортивные занятия, постоянно участвующие в спортивных праздниках, соревнованиях.</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eastAsia="Arial" w:hAnsi="Times New Roman"/>
          <w:kern w:val="3"/>
          <w:sz w:val="24"/>
          <w:szCs w:val="24"/>
        </w:rPr>
        <w:t xml:space="preserve">В инфраструктуре школы, обеспечивающей возможность рациональной организации учебного процесса и здоровьесберегающей деятельности, по-прежнему важное место отводилось </w:t>
      </w:r>
      <w:proofErr w:type="gramStart"/>
      <w:r w:rsidRPr="00996FD3">
        <w:rPr>
          <w:rFonts w:ascii="Times New Roman" w:eastAsia="Arial" w:hAnsi="Times New Roman"/>
          <w:kern w:val="3"/>
          <w:sz w:val="24"/>
          <w:szCs w:val="24"/>
        </w:rPr>
        <w:t>контролю за</w:t>
      </w:r>
      <w:proofErr w:type="gramEnd"/>
      <w:r w:rsidRPr="00996FD3">
        <w:rPr>
          <w:rFonts w:ascii="Times New Roman" w:eastAsia="Arial" w:hAnsi="Times New Roman"/>
          <w:kern w:val="3"/>
          <w:sz w:val="24"/>
          <w:szCs w:val="24"/>
        </w:rPr>
        <w:t xml:space="preserve"> состоянием здоровья обучающихся, созданию условий для спортивно – и физкультурно-оздоровительной работы не только со здоровыми детьми, но и с учащимися специальных медицинских групп, просветительской работе со школьниками, их родителями, педагогами. Школой заключен договор с ОГБУЗ «</w:t>
      </w:r>
      <w:r w:rsidR="00E200DC">
        <w:rPr>
          <w:rFonts w:ascii="Times New Roman" w:eastAsia="Arial" w:hAnsi="Times New Roman"/>
          <w:kern w:val="3"/>
          <w:sz w:val="24"/>
          <w:szCs w:val="24"/>
        </w:rPr>
        <w:t xml:space="preserve"> </w:t>
      </w:r>
      <w:r w:rsidRPr="00996FD3">
        <w:rPr>
          <w:rFonts w:ascii="Times New Roman" w:eastAsia="Arial" w:hAnsi="Times New Roman"/>
          <w:kern w:val="3"/>
          <w:sz w:val="24"/>
          <w:szCs w:val="24"/>
        </w:rPr>
        <w:t xml:space="preserve">» о </w:t>
      </w:r>
      <w:r w:rsidRPr="00996FD3">
        <w:rPr>
          <w:rFonts w:ascii="Times New Roman" w:eastAsia="Arial" w:hAnsi="Times New Roman"/>
          <w:kern w:val="3"/>
          <w:sz w:val="24"/>
          <w:szCs w:val="24"/>
        </w:rPr>
        <w:lastRenderedPageBreak/>
        <w:t>медицинском обслуживании детей, проведении ежегодных осенне-весенних медицинских осмотров.</w:t>
      </w:r>
    </w:p>
    <w:p w:rsidR="00B24C2F" w:rsidRPr="00996FD3" w:rsidRDefault="00B24C2F" w:rsidP="00B24C2F">
      <w:pPr>
        <w:pStyle w:val="19"/>
        <w:ind w:firstLine="567"/>
        <w:jc w:val="both"/>
        <w:rPr>
          <w:rFonts w:ascii="Times New Roman" w:hAnsi="Times New Roman" w:cs="Times New Roman"/>
          <w:sz w:val="24"/>
          <w:szCs w:val="24"/>
        </w:rPr>
      </w:pPr>
      <w:r w:rsidRPr="00996FD3">
        <w:rPr>
          <w:rFonts w:ascii="Times New Roman" w:hAnsi="Times New Roman" w:cs="Times New Roman"/>
          <w:sz w:val="24"/>
          <w:szCs w:val="24"/>
        </w:rPr>
        <w:t>Так в условиях введения ФГОС в общеобразовательном учреждении разработаны программа духовно-нравственного воспитания и социализации обучающихся, модель внеурочной деятельности учащихся.</w:t>
      </w:r>
    </w:p>
    <w:p w:rsidR="00B24C2F" w:rsidRPr="00996FD3" w:rsidRDefault="00B24C2F" w:rsidP="00B24C2F">
      <w:pPr>
        <w:pStyle w:val="19"/>
        <w:ind w:firstLine="567"/>
        <w:jc w:val="both"/>
        <w:rPr>
          <w:rFonts w:ascii="Times New Roman" w:hAnsi="Times New Roman" w:cs="Times New Roman"/>
          <w:sz w:val="24"/>
          <w:szCs w:val="24"/>
        </w:rPr>
      </w:pPr>
      <w:proofErr w:type="gramStart"/>
      <w:r w:rsidRPr="00996FD3">
        <w:rPr>
          <w:rFonts w:ascii="Times New Roman" w:hAnsi="Times New Roman" w:cs="Times New Roman"/>
          <w:sz w:val="24"/>
          <w:szCs w:val="24"/>
        </w:rPr>
        <w:t>Программа построена 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w:t>
      </w:r>
      <w:proofErr w:type="gramEnd"/>
    </w:p>
    <w:p w:rsidR="00B24C2F" w:rsidRPr="00996FD3" w:rsidRDefault="00B24C2F" w:rsidP="00B24C2F">
      <w:pPr>
        <w:pStyle w:val="a4"/>
        <w:spacing w:after="0" w:line="240" w:lineRule="auto"/>
        <w:ind w:left="0" w:right="40" w:firstLine="567"/>
        <w:jc w:val="both"/>
        <w:rPr>
          <w:rFonts w:ascii="Times New Roman" w:hAnsi="Times New Roman" w:cs="Times New Roman"/>
          <w:sz w:val="24"/>
          <w:szCs w:val="24"/>
        </w:rPr>
      </w:pPr>
      <w:r w:rsidRPr="00996FD3">
        <w:rPr>
          <w:rFonts w:ascii="Times New Roman" w:hAnsi="Times New Roman" w:cs="Times New Roman"/>
          <w:sz w:val="24"/>
          <w:szCs w:val="24"/>
        </w:rPr>
        <w:t>Большинство учителей и воспитателей работают профессионально, творчески, используя достижения педагогической науки, современные технологии, инновационный опыт.</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Педагоги школы являются участниками районного методического объединения педагогов, осуществляющих педагогический процесс в образовательном учреждении.</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Таким образом, школа укомплектована опытными учителями, способными к эффективной организации воспитательного процесса.</w:t>
      </w:r>
    </w:p>
    <w:p w:rsidR="00B24C2F" w:rsidRPr="00996FD3" w:rsidRDefault="00B24C2F" w:rsidP="00B24C2F">
      <w:pPr>
        <w:pStyle w:val="19"/>
        <w:ind w:firstLine="567"/>
        <w:jc w:val="both"/>
        <w:rPr>
          <w:rFonts w:ascii="Times New Roman" w:hAnsi="Times New Roman"/>
          <w:bCs/>
          <w:i/>
          <w:sz w:val="24"/>
          <w:szCs w:val="24"/>
        </w:rPr>
      </w:pPr>
      <w:bookmarkStart w:id="0" w:name="bookmark0"/>
      <w:r w:rsidRPr="00996FD3">
        <w:rPr>
          <w:rFonts w:ascii="Times New Roman" w:hAnsi="Times New Roman"/>
          <w:bCs/>
          <w:i/>
          <w:sz w:val="24"/>
          <w:szCs w:val="24"/>
        </w:rPr>
        <w:t>Организация общешкольных мероприятий</w:t>
      </w:r>
      <w:bookmarkEnd w:id="0"/>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Воспитательная деятельность педагогов в школе реализуется в трех сферах: в процессе обучения, во внеурочной и внешкольной деятельности.</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 xml:space="preserve">Внеурочная деятельность в школе традиционно делится на две части: общешкольные дела и </w:t>
      </w:r>
      <w:proofErr w:type="spellStart"/>
      <w:r w:rsidRPr="00996FD3">
        <w:rPr>
          <w:rFonts w:ascii="Times New Roman" w:hAnsi="Times New Roman"/>
          <w:sz w:val="24"/>
          <w:szCs w:val="24"/>
        </w:rPr>
        <w:t>внутриклассную</w:t>
      </w:r>
      <w:proofErr w:type="spellEnd"/>
      <w:r w:rsidRPr="00996FD3">
        <w:rPr>
          <w:rFonts w:ascii="Times New Roman" w:hAnsi="Times New Roman"/>
          <w:sz w:val="24"/>
          <w:szCs w:val="24"/>
        </w:rPr>
        <w:t xml:space="preserve"> жизнь. Что касается традиционных школьных дел, можно сказать, что все большие дела в этом учебном году прошли успешно. Это торжественные линейки «День знаний» и «Последний звонок», «Осенний бал», Дни Здоровья, «Новогодний бал», вечер встречи школьных друзей «10, 25, 30 лет спустя», вахта памяти посвященная Дню Победы, выпускной бал. В ходе организации традиционных школьных дел прослеживается обязательная цепочка технологических звеньев: актуализация учащихся на проведение данного творческого дела - планирование проведения дела и разработка детального плана - проведение мероприятия - подведение итогов. Главное в данной технологии заключается в том, что учащиеся приобретают навыки организации и управления в интересной для всех форме. Подтверждение успешности традиционных школьных мероприятий является то, что в анкетировании большинство учащихся называют данные мероприятия, запомнившимися интересным содержанием, разнообразием, состязательностью. По итогам рейтинга активности учащихся в подготовке и проведении мероприятий победителями стали:</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10 класс, классный руководитель Литовченко С.П.</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2 класс, классный руководитель Собко Л.Н.</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В соответствии с рекомендациями управления образования и науки Белгородской области по формированию Образа выпускника общеобразовательной школы Белгородской области в нашей школе проводятся мероприятия направленные на формирование образа выпускника Айдарской средней школы со следующими качествами:</w:t>
      </w:r>
    </w:p>
    <w:p w:rsidR="00B24C2F" w:rsidRPr="00996FD3" w:rsidRDefault="00B24C2F" w:rsidP="00B24C2F">
      <w:pPr>
        <w:pStyle w:val="19"/>
        <w:ind w:firstLine="567"/>
        <w:jc w:val="both"/>
        <w:rPr>
          <w:rFonts w:ascii="Times New Roman" w:hAnsi="Times New Roman"/>
          <w:iCs/>
          <w:spacing w:val="-10"/>
          <w:sz w:val="24"/>
          <w:szCs w:val="24"/>
        </w:rPr>
      </w:pPr>
      <w:r w:rsidRPr="00996FD3">
        <w:rPr>
          <w:rFonts w:ascii="Times New Roman" w:hAnsi="Times New Roman"/>
          <w:iCs/>
          <w:spacing w:val="-10"/>
          <w:sz w:val="24"/>
          <w:szCs w:val="24"/>
        </w:rPr>
        <w:t>Быть патриотом Родины, бережно относиться к историческому и духовному наследию своей малой Родины.</w:t>
      </w:r>
    </w:p>
    <w:p w:rsidR="00B24C2F" w:rsidRPr="00996FD3" w:rsidRDefault="00B24C2F" w:rsidP="00B24C2F">
      <w:pPr>
        <w:pStyle w:val="19"/>
        <w:ind w:firstLine="567"/>
        <w:jc w:val="both"/>
        <w:rPr>
          <w:rFonts w:ascii="Times New Roman" w:hAnsi="Times New Roman"/>
          <w:iCs/>
          <w:spacing w:val="-10"/>
          <w:sz w:val="24"/>
          <w:szCs w:val="24"/>
        </w:rPr>
      </w:pPr>
      <w:proofErr w:type="spellStart"/>
      <w:r w:rsidRPr="00996FD3">
        <w:rPr>
          <w:rFonts w:ascii="Times New Roman" w:hAnsi="Times New Roman"/>
          <w:iCs/>
          <w:spacing w:val="-10"/>
          <w:sz w:val="24"/>
          <w:szCs w:val="24"/>
        </w:rPr>
        <w:t>Сорадоватъся</w:t>
      </w:r>
      <w:proofErr w:type="spellEnd"/>
      <w:r w:rsidRPr="00996FD3">
        <w:rPr>
          <w:rFonts w:ascii="Times New Roman" w:hAnsi="Times New Roman"/>
          <w:iCs/>
          <w:spacing w:val="-10"/>
          <w:sz w:val="24"/>
          <w:szCs w:val="24"/>
        </w:rPr>
        <w:t xml:space="preserve"> в радостях ближних и сопереживать в их горе.</w:t>
      </w:r>
    </w:p>
    <w:p w:rsidR="00B24C2F" w:rsidRPr="00996FD3" w:rsidRDefault="00B24C2F" w:rsidP="00B24C2F">
      <w:pPr>
        <w:pStyle w:val="19"/>
        <w:ind w:firstLine="567"/>
        <w:jc w:val="both"/>
        <w:rPr>
          <w:rFonts w:ascii="Times New Roman" w:hAnsi="Times New Roman"/>
          <w:iCs/>
          <w:spacing w:val="-10"/>
          <w:sz w:val="24"/>
          <w:szCs w:val="24"/>
        </w:rPr>
      </w:pPr>
      <w:r w:rsidRPr="00996FD3">
        <w:rPr>
          <w:rFonts w:ascii="Times New Roman" w:hAnsi="Times New Roman"/>
          <w:iCs/>
          <w:spacing w:val="-10"/>
          <w:sz w:val="24"/>
          <w:szCs w:val="24"/>
        </w:rPr>
        <w:t>Быть правдивым, противостоять сквернословию, вести здоровый образ жизни.</w:t>
      </w:r>
    </w:p>
    <w:p w:rsidR="00B24C2F" w:rsidRPr="00996FD3" w:rsidRDefault="00B24C2F" w:rsidP="00B24C2F">
      <w:pPr>
        <w:pStyle w:val="19"/>
        <w:ind w:firstLine="567"/>
        <w:jc w:val="both"/>
        <w:rPr>
          <w:rFonts w:ascii="Times New Roman" w:hAnsi="Times New Roman"/>
          <w:iCs/>
          <w:spacing w:val="-10"/>
          <w:sz w:val="24"/>
          <w:szCs w:val="24"/>
        </w:rPr>
      </w:pPr>
      <w:r w:rsidRPr="00996FD3">
        <w:rPr>
          <w:rFonts w:ascii="Times New Roman" w:hAnsi="Times New Roman"/>
          <w:iCs/>
          <w:spacing w:val="-10"/>
          <w:sz w:val="24"/>
          <w:szCs w:val="24"/>
        </w:rPr>
        <w:t>Заботиться о благе и духовности своей семьи.</w:t>
      </w:r>
    </w:p>
    <w:p w:rsidR="00B24C2F" w:rsidRPr="00996FD3" w:rsidRDefault="00B24C2F" w:rsidP="00B24C2F">
      <w:pPr>
        <w:pStyle w:val="19"/>
        <w:ind w:firstLine="567"/>
        <w:jc w:val="both"/>
        <w:rPr>
          <w:rFonts w:ascii="Times New Roman" w:hAnsi="Times New Roman"/>
          <w:iCs/>
          <w:spacing w:val="-10"/>
          <w:sz w:val="24"/>
          <w:szCs w:val="24"/>
        </w:rPr>
      </w:pPr>
      <w:r w:rsidRPr="00996FD3">
        <w:rPr>
          <w:rFonts w:ascii="Times New Roman" w:hAnsi="Times New Roman"/>
          <w:iCs/>
          <w:spacing w:val="-10"/>
          <w:sz w:val="24"/>
          <w:szCs w:val="24"/>
        </w:rPr>
        <w:t>Добросовестно трудиться и уважать труд других людей.</w:t>
      </w:r>
    </w:p>
    <w:p w:rsidR="00B24C2F" w:rsidRPr="00996FD3" w:rsidRDefault="00B24C2F" w:rsidP="00B24C2F">
      <w:pPr>
        <w:pStyle w:val="19"/>
        <w:ind w:firstLine="567"/>
        <w:jc w:val="both"/>
        <w:rPr>
          <w:rFonts w:ascii="Times New Roman" w:hAnsi="Times New Roman"/>
          <w:iCs/>
          <w:spacing w:val="-10"/>
          <w:sz w:val="24"/>
          <w:szCs w:val="24"/>
        </w:rPr>
      </w:pPr>
      <w:r w:rsidRPr="00996FD3">
        <w:rPr>
          <w:rFonts w:ascii="Times New Roman" w:hAnsi="Times New Roman"/>
          <w:iCs/>
          <w:spacing w:val="-10"/>
          <w:sz w:val="24"/>
          <w:szCs w:val="24"/>
        </w:rPr>
        <w:t>Уважать права и свободу других людей, выполнять Конституцию России.</w:t>
      </w:r>
    </w:p>
    <w:p w:rsidR="00B24C2F" w:rsidRPr="00996FD3" w:rsidRDefault="00B24C2F" w:rsidP="00B24C2F">
      <w:pPr>
        <w:pStyle w:val="19"/>
        <w:ind w:firstLine="567"/>
        <w:jc w:val="both"/>
        <w:rPr>
          <w:rFonts w:ascii="Times New Roman" w:hAnsi="Times New Roman"/>
          <w:iCs/>
          <w:spacing w:val="-10"/>
          <w:sz w:val="24"/>
          <w:szCs w:val="24"/>
        </w:rPr>
      </w:pPr>
      <w:r w:rsidRPr="00996FD3">
        <w:rPr>
          <w:rFonts w:ascii="Times New Roman" w:hAnsi="Times New Roman"/>
          <w:iCs/>
          <w:spacing w:val="-10"/>
          <w:sz w:val="24"/>
          <w:szCs w:val="24"/>
        </w:rPr>
        <w:t>Сознательно относиться к своему здоровью и занятиям физической культурой.</w:t>
      </w:r>
    </w:p>
    <w:p w:rsidR="00B24C2F" w:rsidRPr="00996FD3" w:rsidRDefault="00B24C2F" w:rsidP="00B24C2F">
      <w:pPr>
        <w:pStyle w:val="19"/>
        <w:ind w:firstLine="567"/>
        <w:jc w:val="both"/>
        <w:rPr>
          <w:rFonts w:ascii="Times New Roman" w:hAnsi="Times New Roman"/>
          <w:iCs/>
          <w:spacing w:val="-10"/>
          <w:sz w:val="24"/>
          <w:szCs w:val="24"/>
        </w:rPr>
      </w:pPr>
      <w:r w:rsidRPr="00996FD3">
        <w:rPr>
          <w:rFonts w:ascii="Times New Roman" w:hAnsi="Times New Roman"/>
          <w:iCs/>
          <w:spacing w:val="-10"/>
          <w:sz w:val="24"/>
          <w:szCs w:val="24"/>
        </w:rPr>
        <w:t>Быть целеустремленным, любознательным; преумножать свои знания во благо, а не во зло.</w:t>
      </w:r>
    </w:p>
    <w:p w:rsidR="00B24C2F" w:rsidRPr="00996FD3" w:rsidRDefault="00B24C2F" w:rsidP="00B24C2F">
      <w:pPr>
        <w:pStyle w:val="19"/>
        <w:ind w:firstLine="567"/>
        <w:jc w:val="both"/>
        <w:rPr>
          <w:rFonts w:ascii="Times New Roman" w:hAnsi="Times New Roman"/>
          <w:iCs/>
          <w:spacing w:val="-10"/>
          <w:sz w:val="24"/>
          <w:szCs w:val="24"/>
        </w:rPr>
      </w:pPr>
      <w:r w:rsidRPr="00996FD3">
        <w:rPr>
          <w:rFonts w:ascii="Times New Roman" w:hAnsi="Times New Roman"/>
          <w:iCs/>
          <w:spacing w:val="-10"/>
          <w:sz w:val="24"/>
          <w:szCs w:val="24"/>
        </w:rPr>
        <w:lastRenderedPageBreak/>
        <w:t>Быть морально устойчивым, противостоять негативным факторам социальной среды.</w:t>
      </w:r>
    </w:p>
    <w:p w:rsidR="00B24C2F" w:rsidRPr="00996FD3" w:rsidRDefault="00B24C2F" w:rsidP="00B24C2F">
      <w:pPr>
        <w:pStyle w:val="19"/>
        <w:ind w:firstLine="567"/>
        <w:jc w:val="both"/>
        <w:rPr>
          <w:rFonts w:ascii="Times New Roman" w:hAnsi="Times New Roman"/>
          <w:b/>
          <w:sz w:val="24"/>
          <w:szCs w:val="24"/>
        </w:rPr>
      </w:pPr>
      <w:r w:rsidRPr="00996FD3">
        <w:rPr>
          <w:rFonts w:ascii="Times New Roman" w:hAnsi="Times New Roman"/>
          <w:sz w:val="24"/>
          <w:szCs w:val="24"/>
        </w:rPr>
        <w:t>Однако, не все учащиеся достигли планируемого результата</w:t>
      </w:r>
      <w:proofErr w:type="gramStart"/>
      <w:r w:rsidRPr="00996FD3">
        <w:rPr>
          <w:rFonts w:ascii="Times New Roman" w:hAnsi="Times New Roman"/>
          <w:sz w:val="24"/>
          <w:szCs w:val="24"/>
        </w:rPr>
        <w:t>.П</w:t>
      </w:r>
      <w:proofErr w:type="gramEnd"/>
      <w:r w:rsidRPr="00996FD3">
        <w:rPr>
          <w:rFonts w:ascii="Times New Roman" w:hAnsi="Times New Roman"/>
          <w:sz w:val="24"/>
          <w:szCs w:val="24"/>
        </w:rPr>
        <w:t xml:space="preserve">оэтому наша школа будет принимать участие в </w:t>
      </w:r>
      <w:r w:rsidR="00996FD3" w:rsidRPr="00996FD3">
        <w:rPr>
          <w:rFonts w:ascii="Times New Roman" w:hAnsi="Times New Roman"/>
          <w:sz w:val="24"/>
          <w:szCs w:val="24"/>
        </w:rPr>
        <w:t xml:space="preserve">региональном </w:t>
      </w:r>
      <w:r w:rsidRPr="00996FD3">
        <w:rPr>
          <w:rFonts w:ascii="Times New Roman" w:hAnsi="Times New Roman"/>
          <w:sz w:val="24"/>
          <w:szCs w:val="24"/>
        </w:rPr>
        <w:t xml:space="preserve">проекте </w:t>
      </w:r>
      <w:r w:rsidRPr="00996FD3">
        <w:rPr>
          <w:rFonts w:ascii="Times New Roman" w:hAnsi="Times New Roman"/>
          <w:b/>
          <w:sz w:val="24"/>
          <w:szCs w:val="24"/>
        </w:rPr>
        <w:t>«Доброжелательная школа».</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Для развития познавательной сферы деятельности в школе проводились предметные и тематические недели: литературы, географии, экологии, безопасности дорожного движения, космонавтики, неделя детской книги. Их целью было заинтересовать учащихся, повысить интерес к преподаваемым предметам, развить творческие способности.</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 xml:space="preserve">По сравнению с прошлым годом, число учащихся, принявших участие в предметных неделях, увеличилось. </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Однако</w:t>
      </w:r>
      <w:proofErr w:type="gramStart"/>
      <w:r w:rsidRPr="00996FD3">
        <w:rPr>
          <w:rFonts w:ascii="Times New Roman" w:hAnsi="Times New Roman"/>
          <w:sz w:val="24"/>
          <w:szCs w:val="24"/>
        </w:rPr>
        <w:t>,</w:t>
      </w:r>
      <w:proofErr w:type="gramEnd"/>
      <w:r w:rsidRPr="00996FD3">
        <w:rPr>
          <w:rFonts w:ascii="Times New Roman" w:hAnsi="Times New Roman"/>
          <w:sz w:val="24"/>
          <w:szCs w:val="24"/>
        </w:rPr>
        <w:t xml:space="preserve"> анализ проведения данных недель выявил целый ряд недостатков в их организации, а именно: низкий процент охвата учащихся, недостаточное разнообразие форм работы при планировании и проведении предметных недель.</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С целью формирования основ ЗОЖ были проведены ежемесячные Дни Здоровья, в которых участвовали все ученики школы, что способствовало физическому развитию учащихся, развитию интереса к спорту, уменьшился процент заболеваний учащихся.</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В целях реализации плана мероприятий по патриотическому воспитанию обучающихся и в рамках празднования 74 годовщины.</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 xml:space="preserve">Великой Победы над фашизмом 1941-1945 </w:t>
      </w:r>
      <w:proofErr w:type="gramStart"/>
      <w:r w:rsidRPr="00996FD3">
        <w:rPr>
          <w:rFonts w:ascii="Times New Roman" w:hAnsi="Times New Roman"/>
          <w:sz w:val="24"/>
          <w:szCs w:val="24"/>
        </w:rPr>
        <w:t>годах</w:t>
      </w:r>
      <w:proofErr w:type="gramEnd"/>
      <w:r w:rsidRPr="00996FD3">
        <w:rPr>
          <w:rFonts w:ascii="Times New Roman" w:hAnsi="Times New Roman"/>
          <w:sz w:val="24"/>
          <w:szCs w:val="24"/>
        </w:rPr>
        <w:t xml:space="preserve"> проведён цикл мероприятий по гражданско-патриотическому воспитанию детей и молодёжи в 2018-2019 учебном году: </w:t>
      </w:r>
      <w:proofErr w:type="gramStart"/>
      <w:r w:rsidRPr="00996FD3">
        <w:rPr>
          <w:rFonts w:ascii="Times New Roman" w:hAnsi="Times New Roman"/>
          <w:sz w:val="24"/>
          <w:szCs w:val="24"/>
        </w:rPr>
        <w:t>«А ну-ка, парни», торжественный митинг у памятника ко Дню Победы, участие в акции «Бессмертный полк», посещение «детей войны», с поздравительными концертами, цветами, открытками, тематические классные часы:</w:t>
      </w:r>
      <w:proofErr w:type="gramEnd"/>
      <w:r w:rsidRPr="00996FD3">
        <w:rPr>
          <w:rFonts w:ascii="Times New Roman" w:hAnsi="Times New Roman"/>
          <w:sz w:val="24"/>
          <w:szCs w:val="24"/>
        </w:rPr>
        <w:t xml:space="preserve"> «Ты нужен России здоровым», «Я - гражданин Российской Федерации», «Твоё имя </w:t>
      </w:r>
      <w:proofErr w:type="gramStart"/>
      <w:r w:rsidRPr="00996FD3">
        <w:rPr>
          <w:rFonts w:ascii="Times New Roman" w:hAnsi="Times New Roman"/>
          <w:sz w:val="24"/>
          <w:szCs w:val="24"/>
        </w:rPr>
        <w:t>-м</w:t>
      </w:r>
      <w:proofErr w:type="gramEnd"/>
      <w:r w:rsidRPr="00996FD3">
        <w:rPr>
          <w:rFonts w:ascii="Times New Roman" w:hAnsi="Times New Roman"/>
          <w:sz w:val="24"/>
          <w:szCs w:val="24"/>
        </w:rPr>
        <w:t>ама», «За честь и мужество», «Права и обязанности ученика Айдарской СОШ».</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На воспитание гражданина, патриота направлены проходившие в школе праздничные мероприятия в честь Дня Победы, Дня защитника Отечества.</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В целях совершенствования музейно-образовательной деятельности в школе разработан график проведения музейных уроков, экскурсий по Ровеньскому району. В рамках областной программы «Мой край - родная Белгородчина», учащиеся совершили 4 однодневных похода выходного дня по родному краю.</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 xml:space="preserve">Учащиеся 5-11 классов в течение года побывали на предприятиях «Славянка», посетили историко-краеведческий музей в </w:t>
      </w:r>
      <w:proofErr w:type="spellStart"/>
      <w:r w:rsidRPr="00996FD3">
        <w:rPr>
          <w:rFonts w:ascii="Times New Roman" w:hAnsi="Times New Roman"/>
          <w:sz w:val="24"/>
          <w:szCs w:val="24"/>
        </w:rPr>
        <w:t>пгт</w:t>
      </w:r>
      <w:proofErr w:type="spellEnd"/>
      <w:r w:rsidRPr="00996FD3">
        <w:rPr>
          <w:rFonts w:ascii="Times New Roman" w:hAnsi="Times New Roman"/>
          <w:sz w:val="24"/>
          <w:szCs w:val="24"/>
        </w:rPr>
        <w:t>. Ровеньки и храмы Ровеньского района.</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В процессе реализации экскурсионной деятельности решалась важнейшая воспитательная задача - привитие любви к Родине, воспитание у школьников патриотического самосознания и чувств.</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В целях развития воспитательной системы наряду с традиционными мероприятиями, проводимыми в школе, в воспитательную работу вводятся новые технологии, такие как: проектная методика, исследовательская деятельность.</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Все классные руководители провели открытые мероприятия, в МКУК «Айдарский сельский дом культуры» прошла литературно-музыкальная композиция к 74-летию со дня Великой Победы.</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 xml:space="preserve">Анализ выполнения плана воспитательной работы школы в разделе «Патриотическое воспитание» показал, что план реализован на 82 %. Отдельные запланированные мероприятия </w:t>
      </w:r>
      <w:proofErr w:type="gramStart"/>
      <w:r w:rsidRPr="00996FD3">
        <w:rPr>
          <w:rFonts w:ascii="Times New Roman" w:hAnsi="Times New Roman"/>
          <w:sz w:val="24"/>
          <w:szCs w:val="24"/>
        </w:rPr>
        <w:t>заменили на конкурсы</w:t>
      </w:r>
      <w:proofErr w:type="gramEnd"/>
      <w:r w:rsidRPr="00996FD3">
        <w:rPr>
          <w:rFonts w:ascii="Times New Roman" w:hAnsi="Times New Roman"/>
          <w:sz w:val="24"/>
          <w:szCs w:val="24"/>
        </w:rPr>
        <w:t>, организованные станцией юных техников, станцией юных натуралистов, т.к. родители и учащиеся являются пассивными участниками этого процесса. Не удалось провести запланированные зимние общешкольные мероприятия на свежем воздухе из-за неблагоприятных погодных условий.</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i/>
          <w:iCs/>
          <w:spacing w:val="-10"/>
          <w:sz w:val="24"/>
          <w:szCs w:val="24"/>
          <w:u w:val="single"/>
        </w:rPr>
        <w:t>Вывод:</w:t>
      </w:r>
      <w:r w:rsidRPr="00996FD3">
        <w:rPr>
          <w:rFonts w:ascii="Times New Roman" w:hAnsi="Times New Roman"/>
          <w:sz w:val="24"/>
          <w:szCs w:val="24"/>
        </w:rPr>
        <w:t xml:space="preserve"> В целом план воспитательной работы был выполнен. Ежемесячно проводились традиционные, инновационные и открытые воспитательные мероприятия. По опросам, проведенным среди всех участников воспитательного процесса, степень </w:t>
      </w:r>
      <w:r w:rsidRPr="00996FD3">
        <w:rPr>
          <w:rFonts w:ascii="Times New Roman" w:hAnsi="Times New Roman"/>
          <w:sz w:val="24"/>
          <w:szCs w:val="24"/>
        </w:rPr>
        <w:lastRenderedPageBreak/>
        <w:t>полезности воспитательных мероприятий 2018-2019 учебного года была оценена как хорошая.</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Однако проблемой остается:</w:t>
      </w:r>
    </w:p>
    <w:p w:rsidR="00B24C2F" w:rsidRPr="00996FD3" w:rsidRDefault="00B24C2F" w:rsidP="00B24C2F">
      <w:pPr>
        <w:pStyle w:val="19"/>
        <w:ind w:firstLine="567"/>
        <w:jc w:val="both"/>
        <w:rPr>
          <w:rFonts w:ascii="Times New Roman" w:hAnsi="Times New Roman"/>
          <w:sz w:val="24"/>
          <w:szCs w:val="24"/>
        </w:rPr>
      </w:pPr>
      <w:r w:rsidRPr="00996FD3">
        <w:rPr>
          <w:rFonts w:ascii="Times New Roman" w:hAnsi="Times New Roman"/>
          <w:sz w:val="24"/>
          <w:szCs w:val="24"/>
        </w:rPr>
        <w:t>Самостоятельность учащихся в подготовке мероприятий;</w:t>
      </w:r>
    </w:p>
    <w:p w:rsidR="00E13941" w:rsidRPr="00996FD3" w:rsidRDefault="00B24C2F" w:rsidP="00C57E4C">
      <w:pPr>
        <w:pStyle w:val="19"/>
        <w:ind w:firstLine="567"/>
        <w:jc w:val="both"/>
        <w:rPr>
          <w:rFonts w:ascii="Times New Roman" w:hAnsi="Times New Roman"/>
          <w:sz w:val="24"/>
          <w:szCs w:val="24"/>
        </w:rPr>
      </w:pPr>
      <w:r w:rsidRPr="00996FD3">
        <w:rPr>
          <w:rFonts w:ascii="Times New Roman" w:hAnsi="Times New Roman"/>
          <w:sz w:val="24"/>
          <w:szCs w:val="24"/>
        </w:rPr>
        <w:t>Активность родителей в орга</w:t>
      </w:r>
      <w:r w:rsidR="00C57E4C" w:rsidRPr="00996FD3">
        <w:rPr>
          <w:rFonts w:ascii="Times New Roman" w:hAnsi="Times New Roman"/>
          <w:sz w:val="24"/>
          <w:szCs w:val="24"/>
        </w:rPr>
        <w:t>низации совместных мероприятий.</w:t>
      </w:r>
    </w:p>
    <w:p w:rsidR="00E13941" w:rsidRPr="00996FD3" w:rsidRDefault="00E13941" w:rsidP="00E13941">
      <w:pPr>
        <w:suppressAutoHyphens/>
        <w:autoSpaceDN w:val="0"/>
        <w:spacing w:after="0" w:line="240" w:lineRule="auto"/>
        <w:ind w:firstLine="567"/>
        <w:jc w:val="both"/>
        <w:textAlignment w:val="baseline"/>
        <w:rPr>
          <w:rFonts w:ascii="Times New Roman" w:eastAsia="Arial" w:hAnsi="Times New Roman" w:cs="Times New Roman"/>
          <w:kern w:val="3"/>
          <w:sz w:val="24"/>
          <w:szCs w:val="24"/>
          <w:lang w:eastAsia="ar-SA"/>
        </w:rPr>
      </w:pPr>
      <w:proofErr w:type="gramStart"/>
      <w:r w:rsidRPr="00996FD3">
        <w:rPr>
          <w:rFonts w:ascii="Times New Roman" w:eastAsia="Arial" w:hAnsi="Times New Roman" w:cs="Times New Roman"/>
          <w:kern w:val="3"/>
          <w:sz w:val="24"/>
          <w:szCs w:val="24"/>
          <w:lang w:eastAsia="ar-SA"/>
        </w:rPr>
        <w:t xml:space="preserve">В период с </w:t>
      </w:r>
      <w:r w:rsidR="008E76B4" w:rsidRPr="00996FD3">
        <w:rPr>
          <w:rFonts w:ascii="Times New Roman" w:eastAsia="Times New Roman" w:hAnsi="Times New Roman" w:cs="Times New Roman"/>
          <w:sz w:val="24"/>
          <w:szCs w:val="24"/>
          <w:lang w:eastAsia="ru-RU"/>
        </w:rPr>
        <w:t xml:space="preserve"> 29 октября 2018 года по 02 ноября 2018 года </w:t>
      </w:r>
      <w:r w:rsidR="00C57E4C" w:rsidRPr="00996FD3">
        <w:rPr>
          <w:rFonts w:ascii="Times New Roman" w:eastAsia="Arial" w:hAnsi="Times New Roman" w:cs="Times New Roman"/>
          <w:kern w:val="3"/>
          <w:sz w:val="24"/>
          <w:szCs w:val="24"/>
          <w:lang w:eastAsia="ar-SA"/>
        </w:rPr>
        <w:t>и с 03.</w:t>
      </w:r>
      <w:r w:rsidR="008E76B4" w:rsidRPr="00996FD3">
        <w:rPr>
          <w:rFonts w:ascii="Times New Roman" w:eastAsia="Arial" w:hAnsi="Times New Roman" w:cs="Times New Roman"/>
          <w:kern w:val="3"/>
          <w:sz w:val="24"/>
          <w:szCs w:val="24"/>
          <w:lang w:eastAsia="ar-SA"/>
        </w:rPr>
        <w:t xml:space="preserve">июня </w:t>
      </w:r>
      <w:r w:rsidR="00C57E4C" w:rsidRPr="00996FD3">
        <w:rPr>
          <w:rFonts w:ascii="Times New Roman" w:eastAsia="Arial" w:hAnsi="Times New Roman" w:cs="Times New Roman"/>
          <w:kern w:val="3"/>
          <w:sz w:val="24"/>
          <w:szCs w:val="24"/>
          <w:lang w:eastAsia="ar-SA"/>
        </w:rPr>
        <w:t>.2019 года по 23</w:t>
      </w:r>
      <w:r w:rsidR="008E76B4" w:rsidRPr="00996FD3">
        <w:rPr>
          <w:rFonts w:ascii="Times New Roman" w:eastAsia="Arial" w:hAnsi="Times New Roman" w:cs="Times New Roman"/>
          <w:kern w:val="3"/>
          <w:sz w:val="24"/>
          <w:szCs w:val="24"/>
          <w:lang w:eastAsia="ar-SA"/>
        </w:rPr>
        <w:t xml:space="preserve">июня </w:t>
      </w:r>
      <w:r w:rsidRPr="00996FD3">
        <w:rPr>
          <w:rFonts w:ascii="Times New Roman" w:eastAsia="Arial" w:hAnsi="Times New Roman" w:cs="Times New Roman"/>
          <w:kern w:val="3"/>
          <w:sz w:val="24"/>
          <w:szCs w:val="24"/>
          <w:lang w:eastAsia="ar-SA"/>
        </w:rPr>
        <w:t>20</w:t>
      </w:r>
      <w:r w:rsidR="00C57E4C" w:rsidRPr="00996FD3">
        <w:rPr>
          <w:rFonts w:ascii="Times New Roman" w:eastAsia="Arial" w:hAnsi="Times New Roman" w:cs="Times New Roman"/>
          <w:kern w:val="3"/>
          <w:sz w:val="24"/>
          <w:szCs w:val="24"/>
          <w:lang w:eastAsia="ar-SA"/>
        </w:rPr>
        <w:t>19</w:t>
      </w:r>
      <w:r w:rsidRPr="00996FD3">
        <w:rPr>
          <w:rFonts w:ascii="Times New Roman" w:eastAsia="Arial" w:hAnsi="Times New Roman" w:cs="Times New Roman"/>
          <w:kern w:val="3"/>
          <w:sz w:val="24"/>
          <w:szCs w:val="24"/>
          <w:lang w:eastAsia="ar-SA"/>
        </w:rPr>
        <w:t xml:space="preserve"> года в МБОУ «Айдарская средняя общеобразовательная школа им. Б. Г. Кандыбина» с целью оздоровления детей осуществляли работу детский оздоровительный лагерь с дневным пребыванием «Страна </w:t>
      </w:r>
      <w:proofErr w:type="spellStart"/>
      <w:r w:rsidRPr="00996FD3">
        <w:rPr>
          <w:rFonts w:ascii="Times New Roman" w:eastAsia="Arial" w:hAnsi="Times New Roman" w:cs="Times New Roman"/>
          <w:kern w:val="3"/>
          <w:sz w:val="24"/>
          <w:szCs w:val="24"/>
          <w:lang w:eastAsia="ar-SA"/>
        </w:rPr>
        <w:t>АЙДАРиЯ</w:t>
      </w:r>
      <w:proofErr w:type="spellEnd"/>
      <w:r w:rsidRPr="00996FD3">
        <w:rPr>
          <w:rFonts w:ascii="Times New Roman" w:eastAsia="Arial" w:hAnsi="Times New Roman" w:cs="Times New Roman"/>
          <w:kern w:val="3"/>
          <w:sz w:val="24"/>
          <w:szCs w:val="24"/>
          <w:lang w:eastAsia="ar-SA"/>
        </w:rPr>
        <w:t>» и лагерь труда и отдыха «</w:t>
      </w:r>
      <w:proofErr w:type="spellStart"/>
      <w:r w:rsidRPr="00996FD3">
        <w:rPr>
          <w:rFonts w:ascii="Times New Roman" w:eastAsia="Arial" w:hAnsi="Times New Roman" w:cs="Times New Roman"/>
          <w:kern w:val="3"/>
          <w:sz w:val="24"/>
          <w:szCs w:val="24"/>
          <w:lang w:eastAsia="ar-SA"/>
        </w:rPr>
        <w:t>Экоград</w:t>
      </w:r>
      <w:proofErr w:type="spellEnd"/>
      <w:r w:rsidRPr="00996FD3">
        <w:rPr>
          <w:rFonts w:ascii="Times New Roman" w:eastAsia="Arial" w:hAnsi="Times New Roman" w:cs="Times New Roman"/>
          <w:kern w:val="3"/>
          <w:sz w:val="24"/>
          <w:szCs w:val="24"/>
          <w:lang w:eastAsia="ar-SA"/>
        </w:rPr>
        <w:t>».</w:t>
      </w:r>
      <w:proofErr w:type="gramEnd"/>
      <w:r w:rsidRPr="00996FD3">
        <w:rPr>
          <w:rFonts w:ascii="Times New Roman" w:eastAsia="Arial" w:hAnsi="Times New Roman" w:cs="Times New Roman"/>
          <w:kern w:val="3"/>
          <w:sz w:val="24"/>
          <w:szCs w:val="24"/>
          <w:lang w:eastAsia="ar-SA"/>
        </w:rPr>
        <w:t xml:space="preserve"> В детском оздоровительном лагере с дневным пребыванием отдохнуло и лагере труда и отдыха отдохнули </w:t>
      </w:r>
      <w:r w:rsidR="008E76B4" w:rsidRPr="00996FD3">
        <w:rPr>
          <w:rFonts w:ascii="Times New Roman" w:eastAsia="Arial" w:hAnsi="Times New Roman" w:cs="Times New Roman"/>
          <w:kern w:val="3"/>
          <w:sz w:val="24"/>
          <w:szCs w:val="24"/>
          <w:lang w:eastAsia="ar-SA"/>
        </w:rPr>
        <w:t xml:space="preserve">120 </w:t>
      </w:r>
      <w:r w:rsidRPr="00996FD3">
        <w:rPr>
          <w:rFonts w:ascii="Times New Roman" w:eastAsia="Arial" w:hAnsi="Times New Roman" w:cs="Times New Roman"/>
          <w:kern w:val="3"/>
          <w:sz w:val="24"/>
          <w:szCs w:val="24"/>
          <w:lang w:eastAsia="ar-SA"/>
        </w:rPr>
        <w:t>учащихся.</w:t>
      </w:r>
    </w:p>
    <w:p w:rsidR="00E13941" w:rsidRPr="00996FD3" w:rsidRDefault="00E13941" w:rsidP="00E13941">
      <w:pPr>
        <w:suppressAutoHyphens/>
        <w:autoSpaceDN w:val="0"/>
        <w:spacing w:after="0" w:line="100" w:lineRule="atLeast"/>
        <w:ind w:firstLine="538"/>
        <w:jc w:val="both"/>
        <w:textAlignment w:val="baseline"/>
        <w:rPr>
          <w:rFonts w:ascii="Times New Roman" w:eastAsia="Arial" w:hAnsi="Times New Roman" w:cs="Times New Roman"/>
          <w:kern w:val="3"/>
          <w:sz w:val="24"/>
          <w:szCs w:val="24"/>
          <w:lang w:eastAsia="ar-SA"/>
        </w:rPr>
      </w:pPr>
      <w:proofErr w:type="gramStart"/>
      <w:r w:rsidRPr="00996FD3">
        <w:rPr>
          <w:rFonts w:ascii="Times New Roman" w:eastAsia="Arial" w:hAnsi="Times New Roman" w:cs="Times New Roman"/>
          <w:kern w:val="3"/>
          <w:sz w:val="24"/>
          <w:szCs w:val="24"/>
          <w:lang w:eastAsia="ar-SA"/>
        </w:rPr>
        <w:t>Во время работы лагерей были использованы различные формы: беседа по теме «Что такое экология?», мастер-класс «Чудеса своими руками», КТД «Делаем альпийскую горку», спортивный час «Мы играем», посещение Айдарской сельской библиотеки (День русского языка), экскурсия в МБУ «Ровеньский краеведческий музей», презентации «Природа в жизни русского человека», «Водные ресурсы», конкурс рисунков «Моя малая Родина», операция «Цвети родная школа», викторина «Что такое экология</w:t>
      </w:r>
      <w:proofErr w:type="gramEnd"/>
      <w:r w:rsidRPr="00996FD3">
        <w:rPr>
          <w:rFonts w:ascii="Times New Roman" w:eastAsia="Arial" w:hAnsi="Times New Roman" w:cs="Times New Roman"/>
          <w:kern w:val="3"/>
          <w:sz w:val="24"/>
          <w:szCs w:val="24"/>
          <w:lang w:eastAsia="ar-SA"/>
        </w:rPr>
        <w:t xml:space="preserve">?», путешествие «По страницам Красной книги Белгородской области», интеллектуальная игра для старшеклассников «Что? Где? Когда?», митинг, посвященный траурной дате начала Великой Отечественной войны. </w:t>
      </w:r>
    </w:p>
    <w:p w:rsidR="00E13941" w:rsidRPr="00996FD3" w:rsidRDefault="00E13941" w:rsidP="00E13941">
      <w:pPr>
        <w:suppressAutoHyphens/>
        <w:autoSpaceDN w:val="0"/>
        <w:spacing w:after="0" w:line="100" w:lineRule="atLeast"/>
        <w:ind w:firstLine="538"/>
        <w:jc w:val="both"/>
        <w:textAlignment w:val="baseline"/>
        <w:rPr>
          <w:rFonts w:ascii="Times New Roman" w:eastAsia="Arial" w:hAnsi="Times New Roman" w:cs="Times New Roman"/>
          <w:kern w:val="3"/>
          <w:sz w:val="24"/>
          <w:szCs w:val="24"/>
          <w:lang w:eastAsia="ar-SA"/>
        </w:rPr>
      </w:pPr>
      <w:r w:rsidRPr="00996FD3">
        <w:rPr>
          <w:rFonts w:ascii="Times New Roman" w:eastAsia="Arial" w:hAnsi="Times New Roman" w:cs="Times New Roman"/>
          <w:kern w:val="3"/>
          <w:sz w:val="24"/>
          <w:szCs w:val="24"/>
          <w:lang w:eastAsia="ar-SA"/>
        </w:rPr>
        <w:t>Большое внимание в школе уделяется соблюдению санитарно-гигиенических норм. Учебные кабинеты регулярно проветриваются. Уборка учебных кабинетов проводится после окончания последнего урока. Влажная уборка коридоров проводится два раза в день, столовой – после каждого приёма пищи. Туалеты убираются  после каждой перемены с применением моющих и дезинфицирующих средств. Уборочный инвентарь  хранится в специально отведённом месте.</w:t>
      </w:r>
    </w:p>
    <w:p w:rsidR="00E13941" w:rsidRPr="00996FD3" w:rsidRDefault="00E13941" w:rsidP="00E13941">
      <w:pPr>
        <w:suppressAutoHyphens/>
        <w:autoSpaceDN w:val="0"/>
        <w:spacing w:after="0" w:line="100" w:lineRule="atLeast"/>
        <w:ind w:firstLine="538"/>
        <w:jc w:val="both"/>
        <w:textAlignment w:val="baseline"/>
        <w:rPr>
          <w:rFonts w:ascii="Times New Roman" w:eastAsia="Arial" w:hAnsi="Times New Roman" w:cs="Times New Roman"/>
          <w:kern w:val="3"/>
          <w:sz w:val="24"/>
          <w:szCs w:val="24"/>
          <w:lang w:eastAsia="ar-SA"/>
        </w:rPr>
      </w:pPr>
      <w:r w:rsidRPr="00996FD3">
        <w:rPr>
          <w:rFonts w:ascii="Times New Roman" w:eastAsia="Arial" w:hAnsi="Times New Roman" w:cs="Times New Roman"/>
          <w:kern w:val="3"/>
          <w:sz w:val="24"/>
          <w:szCs w:val="24"/>
          <w:lang w:eastAsia="ar-SA"/>
        </w:rPr>
        <w:t xml:space="preserve">Все помещения школы в период эпидемиологического благополучия убираются ежедневно с применением моющих и дезинфицирующих средств. </w:t>
      </w:r>
    </w:p>
    <w:p w:rsidR="00E13941" w:rsidRPr="00996FD3" w:rsidRDefault="00E13941" w:rsidP="00E13941">
      <w:pPr>
        <w:widowControl w:val="0"/>
        <w:suppressAutoHyphens/>
        <w:autoSpaceDN w:val="0"/>
        <w:spacing w:after="0" w:line="240" w:lineRule="auto"/>
        <w:ind w:firstLine="567"/>
        <w:jc w:val="both"/>
        <w:textAlignment w:val="baseline"/>
        <w:rPr>
          <w:rFonts w:ascii="Times New Roman" w:eastAsia="SimSun" w:hAnsi="Times New Roman" w:cs="Times New Roman"/>
          <w:bCs/>
          <w:kern w:val="3"/>
          <w:sz w:val="24"/>
          <w:szCs w:val="24"/>
        </w:rPr>
      </w:pPr>
      <w:r w:rsidRPr="00996FD3">
        <w:rPr>
          <w:rFonts w:ascii="Times New Roman" w:eastAsia="SimSun" w:hAnsi="Times New Roman" w:cs="Times New Roman"/>
          <w:kern w:val="3"/>
          <w:sz w:val="24"/>
          <w:szCs w:val="24"/>
        </w:rPr>
        <w:t xml:space="preserve">В школе ведется работа по организации сбалансированного, полноценного питания, имеется школьная столовая на 72 </w:t>
      </w:r>
      <w:proofErr w:type="gramStart"/>
      <w:r w:rsidRPr="00996FD3">
        <w:rPr>
          <w:rFonts w:ascii="Times New Roman" w:eastAsia="SimSun" w:hAnsi="Times New Roman" w:cs="Times New Roman"/>
          <w:kern w:val="3"/>
          <w:sz w:val="24"/>
          <w:szCs w:val="24"/>
        </w:rPr>
        <w:t>посадочных</w:t>
      </w:r>
      <w:proofErr w:type="gramEnd"/>
      <w:r w:rsidRPr="00996FD3">
        <w:rPr>
          <w:rFonts w:ascii="Times New Roman" w:eastAsia="SimSun" w:hAnsi="Times New Roman" w:cs="Times New Roman"/>
          <w:kern w:val="3"/>
          <w:sz w:val="24"/>
          <w:szCs w:val="24"/>
        </w:rPr>
        <w:t xml:space="preserve"> места. В </w:t>
      </w:r>
      <w:r w:rsidR="008E76B4" w:rsidRPr="00996FD3">
        <w:rPr>
          <w:rFonts w:ascii="Times New Roman" w:eastAsia="SimSun" w:hAnsi="Times New Roman" w:cs="Times New Roman"/>
          <w:bCs/>
          <w:kern w:val="3"/>
          <w:sz w:val="24"/>
          <w:szCs w:val="24"/>
        </w:rPr>
        <w:t>2018-2019</w:t>
      </w:r>
      <w:r w:rsidRPr="00996FD3">
        <w:rPr>
          <w:rFonts w:ascii="Times New Roman" w:eastAsia="SimSun" w:hAnsi="Times New Roman" w:cs="Times New Roman"/>
          <w:bCs/>
          <w:kern w:val="3"/>
          <w:sz w:val="24"/>
          <w:szCs w:val="24"/>
        </w:rPr>
        <w:t xml:space="preserve"> учебном году было организовано двухразовое  горячее питание (завтрак и обед) обучающихся в соответствии с действующими санитарными нормами и правилами, на основании  примерного меню  для школьных завтраков и обедов, согласованного с территориальным отделом Управления Федеральной службы по надзору в сфере защиты прав потребителей и благополучия человека по Белгородской области в Валуйском районе</w:t>
      </w:r>
      <w:proofErr w:type="gramStart"/>
      <w:r w:rsidRPr="00996FD3">
        <w:rPr>
          <w:rFonts w:ascii="Times New Roman" w:eastAsia="SimSun" w:hAnsi="Times New Roman" w:cs="Times New Roman"/>
          <w:bCs/>
          <w:kern w:val="3"/>
          <w:sz w:val="24"/>
          <w:szCs w:val="24"/>
        </w:rPr>
        <w:t>.</w:t>
      </w:r>
      <w:r w:rsidRPr="00996FD3">
        <w:rPr>
          <w:rFonts w:ascii="Times New Roman" w:eastAsia="SimSun" w:hAnsi="Times New Roman" w:cs="Times New Roman"/>
          <w:kern w:val="3"/>
          <w:sz w:val="24"/>
          <w:szCs w:val="24"/>
        </w:rPr>
        <w:t>П</w:t>
      </w:r>
      <w:proofErr w:type="gramEnd"/>
      <w:r w:rsidRPr="00996FD3">
        <w:rPr>
          <w:rFonts w:ascii="Times New Roman" w:eastAsia="SimSun" w:hAnsi="Times New Roman" w:cs="Times New Roman"/>
          <w:kern w:val="3"/>
          <w:sz w:val="24"/>
          <w:szCs w:val="24"/>
        </w:rPr>
        <w:t xml:space="preserve">итание осуществлять на основании договоров, заключённых между МБОУ «Айдарская средняя общеобразовательная школа им. Б. Г. Кандыбина» </w:t>
      </w:r>
      <w:proofErr w:type="gramStart"/>
      <w:r w:rsidRPr="00996FD3">
        <w:rPr>
          <w:rFonts w:ascii="Times New Roman" w:eastAsia="SimSun" w:hAnsi="Times New Roman" w:cs="Times New Roman"/>
          <w:bCs/>
          <w:kern w:val="3"/>
          <w:sz w:val="24"/>
          <w:szCs w:val="24"/>
        </w:rPr>
        <w:t>и ООО</w:t>
      </w:r>
      <w:proofErr w:type="gramEnd"/>
      <w:r w:rsidRPr="00996FD3">
        <w:rPr>
          <w:rFonts w:ascii="Times New Roman" w:eastAsia="SimSun" w:hAnsi="Times New Roman" w:cs="Times New Roman"/>
          <w:bCs/>
          <w:kern w:val="3"/>
          <w:sz w:val="24"/>
          <w:szCs w:val="24"/>
        </w:rPr>
        <w:t xml:space="preserve"> «Звезда».</w:t>
      </w:r>
    </w:p>
    <w:p w:rsidR="00E13941" w:rsidRPr="00996FD3" w:rsidRDefault="00E13941" w:rsidP="00E13941">
      <w:pPr>
        <w:suppressAutoHyphens/>
        <w:autoSpaceDN w:val="0"/>
        <w:spacing w:after="0" w:line="240" w:lineRule="auto"/>
        <w:ind w:firstLine="567"/>
        <w:jc w:val="both"/>
        <w:textAlignment w:val="baseline"/>
        <w:rPr>
          <w:rFonts w:ascii="Times New Roman" w:eastAsia="Arial" w:hAnsi="Times New Roman" w:cs="Times New Roman"/>
          <w:kern w:val="3"/>
          <w:sz w:val="24"/>
          <w:szCs w:val="20"/>
          <w:lang w:eastAsia="ar-SA"/>
        </w:rPr>
      </w:pPr>
      <w:r w:rsidRPr="00996FD3">
        <w:rPr>
          <w:rFonts w:ascii="Times New Roman" w:eastAsia="Arial" w:hAnsi="Times New Roman" w:cs="Times New Roman"/>
          <w:kern w:val="3"/>
          <w:sz w:val="24"/>
          <w:szCs w:val="24"/>
          <w:lang w:eastAsia="ar-SA"/>
        </w:rPr>
        <w:t>Горячим питанием были обеспечены 12</w:t>
      </w:r>
      <w:r w:rsidR="00B24C2F" w:rsidRPr="00996FD3">
        <w:rPr>
          <w:rFonts w:ascii="Times New Roman" w:eastAsia="Arial" w:hAnsi="Times New Roman" w:cs="Times New Roman"/>
          <w:kern w:val="3"/>
          <w:sz w:val="24"/>
          <w:szCs w:val="24"/>
          <w:lang w:eastAsia="ar-SA"/>
        </w:rPr>
        <w:t>1</w:t>
      </w:r>
      <w:r w:rsidRPr="00996FD3">
        <w:rPr>
          <w:rFonts w:ascii="Times New Roman" w:eastAsia="Arial" w:hAnsi="Times New Roman" w:cs="Times New Roman"/>
          <w:kern w:val="3"/>
          <w:sz w:val="24"/>
          <w:szCs w:val="24"/>
          <w:lang w:eastAsia="ar-SA"/>
        </w:rPr>
        <w:t>обучающихся (100%). Средняя стоимост</w:t>
      </w:r>
      <w:r w:rsidR="00B24C2F" w:rsidRPr="00996FD3">
        <w:rPr>
          <w:rFonts w:ascii="Times New Roman" w:eastAsia="Arial" w:hAnsi="Times New Roman" w:cs="Times New Roman"/>
          <w:kern w:val="3"/>
          <w:sz w:val="24"/>
          <w:szCs w:val="24"/>
          <w:lang w:eastAsia="ar-SA"/>
        </w:rPr>
        <w:t>ь питания составила в среднем 110</w:t>
      </w:r>
      <w:r w:rsidRPr="00996FD3">
        <w:rPr>
          <w:rFonts w:ascii="Times New Roman" w:eastAsia="Arial" w:hAnsi="Times New Roman" w:cs="Times New Roman"/>
          <w:kern w:val="3"/>
          <w:sz w:val="24"/>
          <w:szCs w:val="24"/>
          <w:lang w:eastAsia="ar-SA"/>
        </w:rPr>
        <w:t xml:space="preserve"> рублей из них: 40 рублей завтрак бесплатно, г</w:t>
      </w:r>
      <w:r w:rsidRPr="00996FD3">
        <w:rPr>
          <w:rFonts w:ascii="Times New Roman" w:eastAsia="Arial" w:hAnsi="Times New Roman" w:cs="Times New Roman"/>
          <w:bCs/>
          <w:kern w:val="3"/>
          <w:sz w:val="24"/>
          <w:szCs w:val="24"/>
          <w:lang w:eastAsia="ar-SA"/>
        </w:rPr>
        <w:t>орячие обеды для учащихся 1-1</w:t>
      </w:r>
      <w:r w:rsidR="00B24C2F" w:rsidRPr="00996FD3">
        <w:rPr>
          <w:rFonts w:ascii="Times New Roman" w:eastAsia="Arial" w:hAnsi="Times New Roman" w:cs="Times New Roman"/>
          <w:bCs/>
          <w:kern w:val="3"/>
          <w:sz w:val="24"/>
          <w:szCs w:val="24"/>
          <w:lang w:eastAsia="ar-SA"/>
        </w:rPr>
        <w:t>1 классов стоимостью в среднем 7</w:t>
      </w:r>
      <w:r w:rsidRPr="00996FD3">
        <w:rPr>
          <w:rFonts w:ascii="Times New Roman" w:eastAsia="Arial" w:hAnsi="Times New Roman" w:cs="Times New Roman"/>
          <w:bCs/>
          <w:kern w:val="3"/>
          <w:sz w:val="24"/>
          <w:szCs w:val="24"/>
          <w:lang w:eastAsia="ar-SA"/>
        </w:rPr>
        <w:t>0 рублей за один обед (родительская плата)</w:t>
      </w:r>
      <w:r w:rsidRPr="00996FD3">
        <w:rPr>
          <w:rFonts w:ascii="Times New Roman" w:eastAsia="Arial" w:hAnsi="Times New Roman" w:cs="Times New Roman"/>
          <w:kern w:val="3"/>
          <w:sz w:val="24"/>
          <w:szCs w:val="24"/>
          <w:lang w:eastAsia="ar-SA"/>
        </w:rPr>
        <w:t>.</w:t>
      </w:r>
    </w:p>
    <w:p w:rsidR="00EA0617" w:rsidRPr="00996FD3" w:rsidRDefault="00EA0617" w:rsidP="00EA0617">
      <w:pPr>
        <w:suppressAutoHyphens/>
        <w:autoSpaceDN w:val="0"/>
        <w:spacing w:after="0" w:line="240" w:lineRule="auto"/>
        <w:ind w:firstLine="567"/>
        <w:jc w:val="both"/>
        <w:textAlignment w:val="baseline"/>
        <w:rPr>
          <w:rFonts w:ascii="Times New Roman" w:eastAsia="Arial" w:hAnsi="Times New Roman" w:cs="Times New Roman"/>
          <w:kern w:val="3"/>
          <w:sz w:val="24"/>
          <w:szCs w:val="24"/>
          <w:lang w:eastAsia="ar-SA"/>
        </w:rPr>
      </w:pPr>
      <w:r w:rsidRPr="00996FD3">
        <w:rPr>
          <w:rFonts w:ascii="Times New Roman" w:eastAsia="Arial" w:hAnsi="Times New Roman" w:cs="Times New Roman"/>
          <w:kern w:val="3"/>
          <w:sz w:val="24"/>
          <w:szCs w:val="24"/>
          <w:lang w:eastAsia="ar-SA"/>
        </w:rPr>
        <w:t xml:space="preserve">По распоряжению правительства области, с целью улучшения питьевого режима, 100% </w:t>
      </w:r>
      <w:proofErr w:type="gramStart"/>
      <w:r w:rsidRPr="00996FD3">
        <w:rPr>
          <w:rFonts w:ascii="Times New Roman" w:eastAsia="Arial" w:hAnsi="Times New Roman" w:cs="Times New Roman"/>
          <w:kern w:val="3"/>
          <w:sz w:val="24"/>
          <w:szCs w:val="24"/>
          <w:lang w:eastAsia="ar-SA"/>
        </w:rPr>
        <w:t>обучающихся</w:t>
      </w:r>
      <w:proofErr w:type="gramEnd"/>
      <w:r w:rsidRPr="00996FD3">
        <w:rPr>
          <w:rFonts w:ascii="Times New Roman" w:eastAsia="Arial" w:hAnsi="Times New Roman" w:cs="Times New Roman"/>
          <w:kern w:val="3"/>
          <w:sz w:val="24"/>
          <w:szCs w:val="24"/>
          <w:lang w:eastAsia="ar-SA"/>
        </w:rPr>
        <w:t xml:space="preserve"> обеспечивались экологически чистой питьевой водой.</w:t>
      </w:r>
    </w:p>
    <w:p w:rsidR="00EA0617" w:rsidRPr="00996FD3" w:rsidRDefault="00EA0617" w:rsidP="00EA0617">
      <w:pPr>
        <w:suppressAutoHyphens/>
        <w:autoSpaceDN w:val="0"/>
        <w:spacing w:after="0" w:line="240" w:lineRule="auto"/>
        <w:ind w:firstLine="567"/>
        <w:jc w:val="both"/>
        <w:textAlignment w:val="baseline"/>
        <w:rPr>
          <w:rFonts w:ascii="Times New Roman" w:eastAsia="Arial" w:hAnsi="Times New Roman" w:cs="Times New Roman"/>
          <w:kern w:val="3"/>
          <w:sz w:val="24"/>
          <w:szCs w:val="24"/>
          <w:lang w:eastAsia="ar-SA"/>
        </w:rPr>
      </w:pPr>
      <w:r w:rsidRPr="00996FD3">
        <w:rPr>
          <w:rFonts w:ascii="Times New Roman" w:eastAsia="Arial" w:hAnsi="Times New Roman" w:cs="Times New Roman"/>
          <w:kern w:val="3"/>
          <w:sz w:val="24"/>
          <w:szCs w:val="24"/>
          <w:lang w:eastAsia="ar-SA"/>
        </w:rPr>
        <w:t>В соответствии с областной целевой программой «Школьное молоко» все учащиеся общеобразовательного учреждения 1-11 классов (100%) ежедневно получали молоко и мёд на завтрак.</w:t>
      </w:r>
    </w:p>
    <w:p w:rsidR="00EA0617" w:rsidRPr="00996FD3" w:rsidRDefault="00EA0617" w:rsidP="00235731">
      <w:pPr>
        <w:widowControl w:val="0"/>
        <w:tabs>
          <w:tab w:val="left" w:pos="928"/>
        </w:tabs>
        <w:suppressAutoHyphens/>
        <w:autoSpaceDN w:val="0"/>
        <w:spacing w:after="0" w:line="240" w:lineRule="auto"/>
        <w:ind w:firstLine="567"/>
        <w:jc w:val="both"/>
        <w:textAlignment w:val="baseline"/>
        <w:rPr>
          <w:rFonts w:ascii="Times New Roman" w:eastAsia="SimSun" w:hAnsi="Times New Roman" w:cs="Times New Roman"/>
          <w:kern w:val="3"/>
          <w:sz w:val="24"/>
          <w:szCs w:val="24"/>
        </w:rPr>
      </w:pPr>
      <w:r w:rsidRPr="00996FD3">
        <w:rPr>
          <w:rFonts w:ascii="Times New Roman" w:eastAsia="Arial" w:hAnsi="Times New Roman" w:cs="Calibri"/>
          <w:kern w:val="3"/>
          <w:sz w:val="24"/>
          <w:szCs w:val="24"/>
          <w:lang w:eastAsia="ar-SA"/>
        </w:rPr>
        <w:t>Принимались меры по поддержке детей из многодетных семей</w:t>
      </w:r>
      <w:r w:rsidR="00235731" w:rsidRPr="00996FD3">
        <w:rPr>
          <w:rFonts w:ascii="Times New Roman" w:eastAsia="Arial" w:hAnsi="Times New Roman" w:cs="Calibri"/>
          <w:kern w:val="3"/>
          <w:sz w:val="24"/>
          <w:szCs w:val="24"/>
          <w:lang w:eastAsia="ar-SA"/>
        </w:rPr>
        <w:t xml:space="preserve"> и детей с ОВЗ</w:t>
      </w:r>
      <w:r w:rsidRPr="00996FD3">
        <w:rPr>
          <w:rFonts w:ascii="Times New Roman" w:eastAsia="Arial" w:hAnsi="Times New Roman" w:cs="Calibri"/>
          <w:kern w:val="3"/>
          <w:sz w:val="24"/>
          <w:szCs w:val="24"/>
          <w:lang w:eastAsia="ar-SA"/>
        </w:rPr>
        <w:t xml:space="preserve">. Для </w:t>
      </w:r>
      <w:r w:rsidR="00235731" w:rsidRPr="00996FD3">
        <w:rPr>
          <w:rFonts w:ascii="Times New Roman" w:eastAsia="Arial" w:hAnsi="Times New Roman" w:cs="Calibri"/>
          <w:kern w:val="3"/>
          <w:sz w:val="24"/>
          <w:szCs w:val="24"/>
          <w:lang w:eastAsia="ar-SA"/>
        </w:rPr>
        <w:t xml:space="preserve">детей из многодетных семей было </w:t>
      </w:r>
      <w:r w:rsidR="00B24C2F" w:rsidRPr="00996FD3">
        <w:rPr>
          <w:rFonts w:ascii="Times New Roman" w:eastAsia="Arial" w:hAnsi="Times New Roman" w:cs="Calibri"/>
          <w:kern w:val="3"/>
          <w:sz w:val="24"/>
          <w:szCs w:val="24"/>
          <w:lang w:eastAsia="ar-SA"/>
        </w:rPr>
        <w:t xml:space="preserve"> организовано дву</w:t>
      </w:r>
      <w:r w:rsidRPr="00996FD3">
        <w:rPr>
          <w:rFonts w:ascii="Times New Roman" w:eastAsia="Arial" w:hAnsi="Times New Roman" w:cs="Calibri"/>
          <w:kern w:val="3"/>
          <w:sz w:val="24"/>
          <w:szCs w:val="24"/>
          <w:lang w:eastAsia="ar-SA"/>
        </w:rPr>
        <w:t>хразовое питани</w:t>
      </w:r>
      <w:r w:rsidR="00B24C2F" w:rsidRPr="00996FD3">
        <w:rPr>
          <w:rFonts w:ascii="Times New Roman" w:eastAsia="Arial" w:hAnsi="Times New Roman" w:cs="Calibri"/>
          <w:kern w:val="3"/>
          <w:sz w:val="24"/>
          <w:szCs w:val="24"/>
          <w:lang w:eastAsia="ar-SA"/>
        </w:rPr>
        <w:t>е: завтрак – 40 рублей, обед – 7</w:t>
      </w:r>
      <w:r w:rsidRPr="00996FD3">
        <w:rPr>
          <w:rFonts w:ascii="Times New Roman" w:eastAsia="Arial" w:hAnsi="Times New Roman" w:cs="Calibri"/>
          <w:kern w:val="3"/>
          <w:sz w:val="24"/>
          <w:szCs w:val="24"/>
          <w:lang w:eastAsia="ar-SA"/>
        </w:rPr>
        <w:t>0 рублей.</w:t>
      </w:r>
      <w:r w:rsidR="00235731" w:rsidRPr="00996FD3">
        <w:rPr>
          <w:rFonts w:ascii="Times New Roman" w:hAnsi="Times New Roman" w:cs="Times New Roman"/>
          <w:bCs/>
          <w:sz w:val="24"/>
          <w:szCs w:val="24"/>
        </w:rPr>
        <w:t xml:space="preserve"> Для обучающихся ОВЗ бесплатные </w:t>
      </w:r>
      <w:r w:rsidR="00235731" w:rsidRPr="00996FD3">
        <w:rPr>
          <w:rFonts w:ascii="Times New Roman" w:eastAsia="Arial" w:hAnsi="Times New Roman" w:cs="Times New Roman"/>
          <w:kern w:val="3"/>
          <w:sz w:val="24"/>
          <w:szCs w:val="24"/>
          <w:lang w:eastAsia="ar-SA"/>
        </w:rPr>
        <w:t>были  организованы</w:t>
      </w:r>
      <w:r w:rsidR="00235731" w:rsidRPr="00996FD3">
        <w:rPr>
          <w:rFonts w:ascii="Times New Roman" w:hAnsi="Times New Roman" w:cs="Times New Roman"/>
          <w:bCs/>
          <w:sz w:val="24"/>
          <w:szCs w:val="24"/>
        </w:rPr>
        <w:t xml:space="preserve"> обеды за счёт средст</w:t>
      </w:r>
      <w:r w:rsidR="00B24C2F" w:rsidRPr="00996FD3">
        <w:rPr>
          <w:rFonts w:ascii="Times New Roman" w:hAnsi="Times New Roman" w:cs="Times New Roman"/>
          <w:bCs/>
          <w:sz w:val="24"/>
          <w:szCs w:val="24"/>
        </w:rPr>
        <w:t>в областного бюджета в размере 7</w:t>
      </w:r>
      <w:r w:rsidR="00235731" w:rsidRPr="00996FD3">
        <w:rPr>
          <w:rFonts w:ascii="Times New Roman" w:hAnsi="Times New Roman" w:cs="Times New Roman"/>
          <w:bCs/>
          <w:sz w:val="24"/>
          <w:szCs w:val="24"/>
        </w:rPr>
        <w:t>0 рублей.</w:t>
      </w:r>
    </w:p>
    <w:p w:rsidR="00EA0617" w:rsidRPr="00996FD3" w:rsidRDefault="00EA0617" w:rsidP="00EA0617">
      <w:pPr>
        <w:suppressAutoHyphens/>
        <w:autoSpaceDN w:val="0"/>
        <w:spacing w:after="0" w:line="240" w:lineRule="auto"/>
        <w:ind w:firstLine="567"/>
        <w:jc w:val="both"/>
        <w:textAlignment w:val="baseline"/>
        <w:rPr>
          <w:rFonts w:ascii="Times New Roman" w:eastAsia="Arial" w:hAnsi="Times New Roman" w:cs="Calibri"/>
          <w:kern w:val="3"/>
          <w:sz w:val="24"/>
          <w:szCs w:val="24"/>
          <w:lang w:eastAsia="ar-SA"/>
        </w:rPr>
      </w:pPr>
      <w:r w:rsidRPr="00996FD3">
        <w:rPr>
          <w:rFonts w:ascii="Times New Roman" w:eastAsia="Arial" w:hAnsi="Times New Roman" w:cs="Calibri"/>
          <w:kern w:val="3"/>
          <w:sz w:val="24"/>
          <w:szCs w:val="24"/>
          <w:lang w:eastAsia="ar-SA"/>
        </w:rPr>
        <w:t>Вопросы питания школьников постоянно находятся под контролем Управляющего совета и администрации школы.</w:t>
      </w:r>
    </w:p>
    <w:p w:rsidR="0033408C" w:rsidRPr="00996FD3" w:rsidRDefault="0033408C" w:rsidP="00303E99">
      <w:pPr>
        <w:spacing w:after="0" w:line="240" w:lineRule="auto"/>
        <w:ind w:firstLine="567"/>
        <w:jc w:val="both"/>
        <w:rPr>
          <w:rFonts w:ascii="Times New Roman" w:eastAsia="Times New Roman" w:hAnsi="Times New Roman" w:cs="Times New Roman"/>
          <w:sz w:val="24"/>
          <w:szCs w:val="24"/>
        </w:rPr>
      </w:pPr>
      <w:r w:rsidRPr="00996FD3">
        <w:rPr>
          <w:rFonts w:ascii="Times New Roman" w:eastAsia="Times New Roman" w:hAnsi="Times New Roman" w:cs="Times New Roman"/>
          <w:sz w:val="24"/>
          <w:szCs w:val="24"/>
        </w:rPr>
        <w:lastRenderedPageBreak/>
        <w:t xml:space="preserve">Для воспитанники, посещающих структурное подразделение «Детский сад», согласно Положения об организации детского питания </w:t>
      </w:r>
      <w:r w:rsidRPr="00996FD3">
        <w:rPr>
          <w:rFonts w:ascii="Times New Roman" w:hAnsi="Times New Roman" w:cs="Times New Roman"/>
          <w:sz w:val="24"/>
          <w:szCs w:val="24"/>
        </w:rPr>
        <w:t xml:space="preserve"> структурного подразделения муниципального бюджетного общеобразовательного учреждения  «Айдарская средняя общеобразовательная школа </w:t>
      </w:r>
      <w:proofErr w:type="gramStart"/>
      <w:r w:rsidRPr="00996FD3">
        <w:rPr>
          <w:rFonts w:ascii="Times New Roman" w:hAnsi="Times New Roman" w:cs="Times New Roman"/>
          <w:sz w:val="24"/>
          <w:szCs w:val="24"/>
        </w:rPr>
        <w:t>имени Героя Советского Союза Бориса Григорьевича</w:t>
      </w:r>
      <w:proofErr w:type="gramEnd"/>
      <w:r w:rsidRPr="00996FD3">
        <w:rPr>
          <w:rFonts w:ascii="Times New Roman" w:hAnsi="Times New Roman" w:cs="Times New Roman"/>
          <w:sz w:val="24"/>
          <w:szCs w:val="24"/>
        </w:rPr>
        <w:t xml:space="preserve"> Кандыбина Ровеньского района Белгородской области» - «Детский сад», </w:t>
      </w:r>
      <w:r w:rsidRPr="00996FD3">
        <w:rPr>
          <w:rFonts w:ascii="Times New Roman" w:eastAsia="Times New Roman" w:hAnsi="Times New Roman" w:cs="Times New Roman"/>
          <w:sz w:val="24"/>
          <w:szCs w:val="24"/>
        </w:rPr>
        <w:t>организовано  четырехразовое питание, обеспечивающее 80 % суточного рациона, исходя из 10 часового режима функционирования Учреждения. При этом завтрак составлять 25% суточной калорийности, второй завтрак 5 %, обед — 35%, полдник — 15 %.  Питание  воспитанников осуществляется в соответствии с примерным 10-дневным меню, разработанным на основе физиологических потребностей в пищевых веществах и норм питания детей дошкольного возраста и утвержденного руководителем Учреждения. Средняя стоимость дневного рациона за месяц выдерживается не ниже установленной в размере 75,00 рублей</w:t>
      </w:r>
      <w:proofErr w:type="gramStart"/>
      <w:r w:rsidRPr="00996FD3">
        <w:rPr>
          <w:rFonts w:ascii="Times New Roman" w:eastAsia="Times New Roman" w:hAnsi="Times New Roman" w:cs="Times New Roman"/>
          <w:sz w:val="24"/>
          <w:szCs w:val="24"/>
        </w:rPr>
        <w:t>.</w:t>
      </w:r>
      <w:r w:rsidRPr="00996FD3">
        <w:rPr>
          <w:rFonts w:ascii="Times New Roman" w:hAnsi="Times New Roman" w:cs="Times New Roman"/>
          <w:sz w:val="24"/>
          <w:szCs w:val="24"/>
        </w:rPr>
        <w:t>Д</w:t>
      </w:r>
      <w:proofErr w:type="gramEnd"/>
      <w:r w:rsidRPr="00996FD3">
        <w:rPr>
          <w:rFonts w:ascii="Times New Roman" w:hAnsi="Times New Roman" w:cs="Times New Roman"/>
          <w:sz w:val="24"/>
          <w:szCs w:val="24"/>
        </w:rPr>
        <w:t xml:space="preserve">ля   обеспечения  преемственности   питания   родителям  сообщается     ассортимент   питания  ребенка,  вывешивается  ежедневное  меню в информационные уголки.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В Учреждении имеется вся необходимая документация по организации питания:  приказ по организации питания, примерное 10 – дневное меню, технологические  карты,  журналы  бракеража  готовой  продукции, бракеража сырой продукции, журнал здоровья, меню-раскладка и др.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Согласно плану контроля администрация ведет контроль по организации питания:  проводит  оперативный  </w:t>
      </w:r>
      <w:proofErr w:type="gramStart"/>
      <w:r w:rsidRPr="00996FD3">
        <w:rPr>
          <w:rFonts w:ascii="Times New Roman" w:hAnsi="Times New Roman" w:cs="Times New Roman"/>
          <w:sz w:val="24"/>
          <w:szCs w:val="24"/>
        </w:rPr>
        <w:t>контроль  за</w:t>
      </w:r>
      <w:proofErr w:type="gramEnd"/>
      <w:r w:rsidRPr="00996FD3">
        <w:rPr>
          <w:rFonts w:ascii="Times New Roman" w:hAnsi="Times New Roman" w:cs="Times New Roman"/>
          <w:sz w:val="24"/>
          <w:szCs w:val="24"/>
        </w:rPr>
        <w:t xml:space="preserve">  технологией  приготовления блюд,  соблюдение  норм  хранения  продуктов,  соблюдение  графика закладки продуктов. </w:t>
      </w:r>
    </w:p>
    <w:p w:rsidR="0033408C" w:rsidRPr="00996FD3" w:rsidRDefault="0033408C" w:rsidP="00303E9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 xml:space="preserve">Члены  бракеражной  комиссии  ежедневно  проводит органолептическую оценку степени готовности блюд и кулинарных изделий. </w:t>
      </w:r>
    </w:p>
    <w:p w:rsidR="00235731" w:rsidRPr="00996FD3" w:rsidRDefault="0033408C" w:rsidP="00752B3C">
      <w:pPr>
        <w:spacing w:after="0" w:line="240" w:lineRule="auto"/>
        <w:ind w:firstLine="567"/>
        <w:jc w:val="both"/>
        <w:rPr>
          <w:rFonts w:ascii="Times New Roman" w:hAnsi="Times New Roman" w:cs="Times New Roman"/>
          <w:sz w:val="24"/>
          <w:szCs w:val="24"/>
        </w:rPr>
      </w:pPr>
      <w:proofErr w:type="gramStart"/>
      <w:r w:rsidRPr="00996FD3">
        <w:rPr>
          <w:rFonts w:ascii="Times New Roman" w:hAnsi="Times New Roman" w:cs="Times New Roman"/>
          <w:sz w:val="24"/>
          <w:szCs w:val="24"/>
        </w:rPr>
        <w:t xml:space="preserve">В  Учреждении  соблюдаются  требования  по  качеству  питания: калорийность,  сбалансированность  (соотношение  белков/жиров/углеводов), соблюдение  норм  питания;  разнообразие  ассортимента  продуктов; витаминизация, объём порций, наличие контрольного блюда; хранение проб (48 часов – детский сад, 72 часа - школа); объём порций; использование йодированной соли; соблюдение питьевого режима. </w:t>
      </w:r>
      <w:proofErr w:type="gramEnd"/>
    </w:p>
    <w:p w:rsidR="00752B3C" w:rsidRPr="00996FD3" w:rsidRDefault="00752B3C" w:rsidP="00752B3C">
      <w:pPr>
        <w:widowControl w:val="0"/>
        <w:suppressAutoHyphens/>
        <w:autoSpaceDN w:val="0"/>
        <w:spacing w:after="0" w:line="240" w:lineRule="auto"/>
        <w:ind w:firstLine="709"/>
        <w:jc w:val="both"/>
        <w:textAlignment w:val="baseline"/>
        <w:rPr>
          <w:rFonts w:ascii="Times New Roman" w:eastAsia="SimSun" w:hAnsi="Times New Roman" w:cs="Tahoma"/>
          <w:kern w:val="3"/>
          <w:sz w:val="24"/>
          <w:szCs w:val="24"/>
        </w:rPr>
      </w:pPr>
      <w:proofErr w:type="gramStart"/>
      <w:r w:rsidRPr="00996FD3">
        <w:rPr>
          <w:rFonts w:ascii="Times New Roman" w:eastAsia="SimSun" w:hAnsi="Times New Roman" w:cs="Tahoma"/>
          <w:kern w:val="3"/>
          <w:sz w:val="24"/>
          <w:szCs w:val="24"/>
        </w:rPr>
        <w:t>В целях всестороннего развития и совершенствования детей и подростков, повышения в обществе авторитета и престижа военной службы, сохранения и приумножения патриотических традиций, формирования у молодёжи готовности и практической способности к выполнению гражданского долга и конституционных обязанностей по защите Отечества в МБОУ «Айдарская средняя общеобразовательная школа им. Б. Г. Кандыбина» продолжал действовать Юнармейский отряд в составе 17 человек.</w:t>
      </w:r>
      <w:proofErr w:type="gramEnd"/>
      <w:r w:rsidRPr="00996FD3">
        <w:rPr>
          <w:rFonts w:ascii="Times New Roman" w:eastAsia="SimSun" w:hAnsi="Times New Roman" w:cs="Tahoma"/>
          <w:kern w:val="3"/>
          <w:sz w:val="24"/>
          <w:szCs w:val="24"/>
        </w:rPr>
        <w:t xml:space="preserve"> Членами Юнармейского отряда стали обучающиеся 7-11 классов, подавшие заявления о вступление в ряды военно-патриотического общественного движения «ЮНАРМИЯ». Ответственным организатором за работу Юнармейского отряда был назначен </w:t>
      </w:r>
      <w:r w:rsidR="00B24C2F" w:rsidRPr="00996FD3">
        <w:rPr>
          <w:rFonts w:ascii="Times New Roman" w:eastAsia="SimSun" w:hAnsi="Times New Roman" w:cs="Tahoma"/>
          <w:kern w:val="3"/>
          <w:sz w:val="24"/>
          <w:szCs w:val="24"/>
        </w:rPr>
        <w:t>Журавлёв В.В.</w:t>
      </w:r>
      <w:r w:rsidRPr="00996FD3">
        <w:rPr>
          <w:rFonts w:ascii="Times New Roman" w:eastAsia="SimSun" w:hAnsi="Times New Roman" w:cs="Tahoma"/>
          <w:kern w:val="3"/>
          <w:sz w:val="24"/>
          <w:szCs w:val="24"/>
        </w:rPr>
        <w:t>. – учитель ОБЖ.</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Основными направлениями деятельности Юнармейского отряда стали:</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w:t>
      </w:r>
      <w:r w:rsidRPr="00996FD3">
        <w:rPr>
          <w:rFonts w:ascii="Times New Roman" w:eastAsia="SimSun" w:hAnsi="Times New Roman" w:cs="Tahoma"/>
          <w:kern w:val="3"/>
          <w:sz w:val="24"/>
          <w:szCs w:val="24"/>
        </w:rPr>
        <w:tab/>
        <w:t>Основы военной подготовки,</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w:t>
      </w:r>
      <w:r w:rsidRPr="00996FD3">
        <w:rPr>
          <w:rFonts w:ascii="Times New Roman" w:eastAsia="SimSun" w:hAnsi="Times New Roman" w:cs="Tahoma"/>
          <w:kern w:val="3"/>
          <w:sz w:val="24"/>
          <w:szCs w:val="24"/>
        </w:rPr>
        <w:tab/>
        <w:t>Исторические личности,</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w:t>
      </w:r>
      <w:r w:rsidRPr="00996FD3">
        <w:rPr>
          <w:rFonts w:ascii="Times New Roman" w:eastAsia="SimSun" w:hAnsi="Times New Roman" w:cs="Tahoma"/>
          <w:kern w:val="3"/>
          <w:sz w:val="24"/>
          <w:szCs w:val="24"/>
        </w:rPr>
        <w:tab/>
        <w:t>Географические знания,</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w:t>
      </w:r>
      <w:r w:rsidRPr="00996FD3">
        <w:rPr>
          <w:rFonts w:ascii="Times New Roman" w:eastAsia="SimSun" w:hAnsi="Times New Roman" w:cs="Tahoma"/>
          <w:kern w:val="3"/>
          <w:sz w:val="24"/>
          <w:szCs w:val="24"/>
        </w:rPr>
        <w:tab/>
        <w:t>Волонтерское движение,</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w:t>
      </w:r>
      <w:r w:rsidRPr="00996FD3">
        <w:rPr>
          <w:rFonts w:ascii="Times New Roman" w:eastAsia="SimSun" w:hAnsi="Times New Roman" w:cs="Tahoma"/>
          <w:kern w:val="3"/>
          <w:sz w:val="24"/>
          <w:szCs w:val="24"/>
        </w:rPr>
        <w:tab/>
        <w:t>Экскурсии,</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w:t>
      </w:r>
      <w:r w:rsidRPr="00996FD3">
        <w:rPr>
          <w:rFonts w:ascii="Times New Roman" w:eastAsia="SimSun" w:hAnsi="Times New Roman" w:cs="Tahoma"/>
          <w:kern w:val="3"/>
          <w:sz w:val="24"/>
          <w:szCs w:val="24"/>
        </w:rPr>
        <w:tab/>
        <w:t>Спортивно-массовые мероприятия,</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w:t>
      </w:r>
      <w:r w:rsidRPr="00996FD3">
        <w:rPr>
          <w:rFonts w:ascii="Times New Roman" w:eastAsia="SimSun" w:hAnsi="Times New Roman" w:cs="Tahoma"/>
          <w:kern w:val="3"/>
          <w:sz w:val="24"/>
          <w:szCs w:val="24"/>
        </w:rPr>
        <w:tab/>
        <w:t>Освещение в СМИ.</w:t>
      </w:r>
    </w:p>
    <w:p w:rsidR="00283AB2"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 xml:space="preserve">На начальном этапе работы было проведено заседание Юнармейского отряда. На нем были рассмотрены вопросы: «Что такое движение «ЮНАРМИЯ», «Причины создания Юнармейского движения?», организована учеба командного состава. Обучающимися были изучены материалы по Юнармейскому движению. </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 xml:space="preserve">Военно-патриотическое воспитание является неотъемлемой частью подготовки </w:t>
      </w:r>
      <w:r w:rsidRPr="00996FD3">
        <w:rPr>
          <w:rFonts w:ascii="Times New Roman" w:eastAsia="SimSun" w:hAnsi="Times New Roman" w:cs="Tahoma"/>
          <w:kern w:val="3"/>
          <w:sz w:val="24"/>
          <w:szCs w:val="24"/>
        </w:rPr>
        <w:lastRenderedPageBreak/>
        <w:t xml:space="preserve">юношей к военной службе и воспитанию гражданственности и патриотизма. Изучая основы военной подготовки, члены Юнармейского отряда отрабатывали навыки строевой ходьбы, исполнения строевой песни, тренировались в сборке, разборке автомата, одевании противогазов. В рамках месячника по гражданской обороне были проведены тренировочные учения по эвакуации обучающихся из здания школы в случае пожара и взрыва аммиака, отработка навыков работы с огнетушителем, оказания первой медицинской помощи. Члены Юнармейского отряда под руководством </w:t>
      </w:r>
      <w:r w:rsidR="00283AB2" w:rsidRPr="00996FD3">
        <w:rPr>
          <w:rFonts w:ascii="Times New Roman" w:eastAsia="SimSun" w:hAnsi="Times New Roman" w:cs="Tahoma"/>
          <w:kern w:val="3"/>
          <w:sz w:val="24"/>
          <w:szCs w:val="24"/>
        </w:rPr>
        <w:t>Журавлёва В.В.</w:t>
      </w:r>
      <w:r w:rsidRPr="00996FD3">
        <w:rPr>
          <w:rFonts w:ascii="Times New Roman" w:eastAsia="SimSun" w:hAnsi="Times New Roman" w:cs="Tahoma"/>
          <w:kern w:val="3"/>
          <w:sz w:val="24"/>
          <w:szCs w:val="24"/>
        </w:rPr>
        <w:t xml:space="preserve"> отрабатывали навыки эвакуации. Также были проведены информационные часы «История создания ВС России. Виды ВС РФ», «Офицер – профессия героическая».</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 xml:space="preserve">Формированию у обучающихся духовно-нравственных ценностей, патриотизма, гражданственности, воспитанию в подрастающем поколении уважение к родной стране, её историческим корням и национальным традициям способствует направление «Исторические личности». По данному направлению школа ведёт тесное сотрудничество с настоятелем храма апостола Андрея Первозванного отцом </w:t>
      </w:r>
      <w:r w:rsidR="00283AB2" w:rsidRPr="00996FD3">
        <w:rPr>
          <w:rFonts w:ascii="Times New Roman" w:eastAsia="SimSun" w:hAnsi="Times New Roman" w:cs="Tahoma"/>
          <w:kern w:val="3"/>
          <w:sz w:val="24"/>
          <w:szCs w:val="24"/>
        </w:rPr>
        <w:t>Сергием</w:t>
      </w:r>
      <w:r w:rsidRPr="00996FD3">
        <w:rPr>
          <w:rFonts w:ascii="Times New Roman" w:eastAsia="SimSun" w:hAnsi="Times New Roman" w:cs="Tahoma"/>
          <w:kern w:val="3"/>
          <w:sz w:val="24"/>
          <w:szCs w:val="24"/>
        </w:rPr>
        <w:t>. Были проведены следующие совместные  мероприятия:</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урок православия «Христианство и патриотизм»;</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урок мужества «Кравцов П. В. – полный кавалер ордена Славы»;</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информационный час «Памятные и исторические места нашей области»;</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 xml:space="preserve">виртуальное путешествие на </w:t>
      </w:r>
      <w:proofErr w:type="spellStart"/>
      <w:r w:rsidRPr="00996FD3">
        <w:rPr>
          <w:rFonts w:ascii="Times New Roman" w:eastAsia="SimSun" w:hAnsi="Times New Roman" w:cs="Tahoma"/>
          <w:kern w:val="3"/>
          <w:sz w:val="24"/>
          <w:szCs w:val="24"/>
        </w:rPr>
        <w:t>Прохоровское</w:t>
      </w:r>
      <w:proofErr w:type="spellEnd"/>
      <w:r w:rsidRPr="00996FD3">
        <w:rPr>
          <w:rFonts w:ascii="Times New Roman" w:eastAsia="SimSun" w:hAnsi="Times New Roman" w:cs="Tahoma"/>
          <w:kern w:val="3"/>
          <w:sz w:val="24"/>
          <w:szCs w:val="24"/>
        </w:rPr>
        <w:t xml:space="preserve"> поле;</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тематический урок мужества, посвященный истории Соловецкой школы юнг и ее выпускникам.</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 xml:space="preserve">Для развития умений работы с картой и получения с её помощью нужной информации помогают географические знания. </w:t>
      </w:r>
    </w:p>
    <w:p w:rsidR="008E76B4"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 xml:space="preserve">В данном направлении были проведены часы истории «Имена Героев в названиях улиц Ровеньского района», «Имена Героев в названиях улиц и населённых пунктов Белгородчины». Обучающиеся узнали о том, чьи имена и за какие заслуги увековечены в названиях улиц и населённых пунктов Белгородской области. </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 xml:space="preserve">Волонтерское движение – одно из основных направлений в работе Юнармейского отряда. Под руководством старшей вожатой Чернокаловой Т. Н. участники Юнармейского отряда собрали информацию о некоторых участниках </w:t>
      </w:r>
      <w:proofErr w:type="spellStart"/>
      <w:r w:rsidRPr="00996FD3">
        <w:rPr>
          <w:rFonts w:ascii="Times New Roman" w:eastAsia="SimSun" w:hAnsi="Times New Roman" w:cs="Tahoma"/>
          <w:kern w:val="3"/>
          <w:sz w:val="24"/>
          <w:szCs w:val="24"/>
        </w:rPr>
        <w:t>ВОв</w:t>
      </w:r>
      <w:proofErr w:type="spellEnd"/>
      <w:r w:rsidRPr="00996FD3">
        <w:rPr>
          <w:rFonts w:ascii="Times New Roman" w:eastAsia="SimSun" w:hAnsi="Times New Roman" w:cs="Tahoma"/>
          <w:kern w:val="3"/>
          <w:sz w:val="24"/>
          <w:szCs w:val="24"/>
        </w:rPr>
        <w:t xml:space="preserve"> (Сычёве Я. В., Приходько Н. М., Куликове А. В.), подготовили баннеры к участию в акции «Бессмертный полк». В канун праздника Дня Победы обучающиеся поздравили жителей села, ветеранов труда, жителей, относящихся к категории «дети войны» с Днём Победы в рамках акции «Алая гвоздика». Юнармейцы приняли участие в митинге, посвящённом Дню Победы: участвовали в акции «Бессмертный полк», «Георгиевская лента», торжественной линейке у бюста Б. Г. Кандыбина, стояли в почётном карауле у памятника неизвестному солдату в центре села Айдар. Также ребята приняли участие в праздничном концерте, состоявшемся в МКУК «Айдарский сельский дом культуры», где исполнили гимн «ЮНАРМИИ».</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Также ребята принимали участие в трудовом десанте «Сделаем село чище», во Всероссийском субботнике, в благоустройстве школьной территории, оказывали помощь пожилым жителям села Айдар в наведении порядка на приусадебных участках и посадке огородов.</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С целью пропаганды физической культуры и спорта в рамках спортивно-массовых мероприятий среди юнармейцев была проведена подготовка к сдаче норм ГТО бег на 2000 м, прыжки в длину с места и с разбега, подтягивание на высокой перекладине. Также прошла подготовка ребят к муниципальному этапу военно-спортивной игры «Зарница». Были проведены спортивная игра «</w:t>
      </w:r>
      <w:proofErr w:type="spellStart"/>
      <w:r w:rsidRPr="00996FD3">
        <w:rPr>
          <w:rFonts w:ascii="Times New Roman" w:eastAsia="SimSun" w:hAnsi="Times New Roman" w:cs="Tahoma"/>
          <w:kern w:val="3"/>
          <w:sz w:val="24"/>
          <w:szCs w:val="24"/>
        </w:rPr>
        <w:t>Дартс</w:t>
      </w:r>
      <w:proofErr w:type="spellEnd"/>
      <w:r w:rsidRPr="00996FD3">
        <w:rPr>
          <w:rFonts w:ascii="Times New Roman" w:eastAsia="SimSun" w:hAnsi="Times New Roman" w:cs="Tahoma"/>
          <w:kern w:val="3"/>
          <w:sz w:val="24"/>
          <w:szCs w:val="24"/>
        </w:rPr>
        <w:t>», тренировка в установке палатки, прохождение полосы препятствий, спортивное ориентирование.</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Члены Юнармейского отряда приняли участие в легкоатлетическом кроссе на приз районной массовой газеты «Ровеньская нива», в соревнованиях по легкой атлетике.</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Освещение в СМИ – выпу</w:t>
      </w:r>
      <w:proofErr w:type="gramStart"/>
      <w:r w:rsidRPr="00996FD3">
        <w:rPr>
          <w:rFonts w:ascii="Times New Roman" w:eastAsia="SimSun" w:hAnsi="Times New Roman" w:cs="Tahoma"/>
          <w:kern w:val="3"/>
          <w:sz w:val="24"/>
          <w:szCs w:val="24"/>
        </w:rPr>
        <w:t>ск стр</w:t>
      </w:r>
      <w:proofErr w:type="gramEnd"/>
      <w:r w:rsidRPr="00996FD3">
        <w:rPr>
          <w:rFonts w:ascii="Times New Roman" w:eastAsia="SimSun" w:hAnsi="Times New Roman" w:cs="Tahoma"/>
          <w:kern w:val="3"/>
          <w:sz w:val="24"/>
          <w:szCs w:val="24"/>
        </w:rPr>
        <w:t xml:space="preserve">анички юнармейского отряда «ЮНАРМИЯ» в газете «Вестник школьной жизни». В данной рубрике освещаются мероприятия, проводимые с </w:t>
      </w:r>
      <w:r w:rsidRPr="00996FD3">
        <w:rPr>
          <w:rFonts w:ascii="Times New Roman" w:eastAsia="SimSun" w:hAnsi="Times New Roman" w:cs="Tahoma"/>
          <w:kern w:val="3"/>
          <w:sz w:val="24"/>
          <w:szCs w:val="24"/>
        </w:rPr>
        <w:lastRenderedPageBreak/>
        <w:t xml:space="preserve">Юнармейцами. Информация обновляется 2 раза в месяц. </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Одной из задач воспитательной работы является работа с родителями, а именно: привлечение родителей к решению проблем школы, к активному участию в школьной жизни. Родители интересуются и знают школьные проблемы, активно участвуют в школьной жизни своих детей. Работа родительского комитета, да и всех родителей школы, в прошедшем учебном году была насыщенной.</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В течение</w:t>
      </w:r>
      <w:r w:rsidR="008E76B4" w:rsidRPr="00996FD3">
        <w:rPr>
          <w:rFonts w:ascii="Times New Roman" w:eastAsia="SimSun" w:hAnsi="Times New Roman" w:cs="Tahoma"/>
          <w:kern w:val="3"/>
          <w:sz w:val="24"/>
          <w:szCs w:val="24"/>
        </w:rPr>
        <w:t xml:space="preserve">  2018-2019</w:t>
      </w:r>
      <w:r w:rsidRPr="00996FD3">
        <w:rPr>
          <w:rFonts w:ascii="Times New Roman" w:eastAsia="SimSun" w:hAnsi="Times New Roman" w:cs="Tahoma"/>
          <w:kern w:val="3"/>
          <w:sz w:val="24"/>
          <w:szCs w:val="24"/>
        </w:rPr>
        <w:t xml:space="preserve"> учебного года было проведено 4 заседания родительского комитета школы. На заседания, на которых рассматривались вопросы организационного характера,   о подготовке выпускников школы к государственной итоговой аттестации,  о прогнозируемых результатах сдачи экзаменов, были приглашены администрация школы, педагоги. Заместитель директора Брежнева Е. В. ознакомили с правилами проведения выпускных экзаменов. Педагоги предоставили информацию о ходе подготовки к экзаменам. Также рассматривались вопросы по благоустройству школьной территории и села. Члены родительского комитета посещали социально неблагополучные, опекаемые семьи, проводили разъяснительные беседы с </w:t>
      </w:r>
      <w:proofErr w:type="gramStart"/>
      <w:r w:rsidRPr="00996FD3">
        <w:rPr>
          <w:rFonts w:ascii="Times New Roman" w:eastAsia="SimSun" w:hAnsi="Times New Roman" w:cs="Tahoma"/>
          <w:kern w:val="3"/>
          <w:sz w:val="24"/>
          <w:szCs w:val="24"/>
        </w:rPr>
        <w:t>обучающимися</w:t>
      </w:r>
      <w:proofErr w:type="gramEnd"/>
      <w:r w:rsidRPr="00996FD3">
        <w:rPr>
          <w:rFonts w:ascii="Times New Roman" w:eastAsia="SimSun" w:hAnsi="Times New Roman" w:cs="Tahoma"/>
          <w:kern w:val="3"/>
          <w:sz w:val="24"/>
          <w:szCs w:val="24"/>
        </w:rPr>
        <w:t>, нарушающими Устав школы, пропуски уроков без уважительной причины. По решению заседания родительского комитета было предложено провести общешкольное родительское собрание о профилактике правонарушений. В течение учебного года проведено несколько рейдов: по проверке качества питания и соблюдения санитарных норм в школьной столовой, внешнего вида обучающихся, сохранности учебников и готовности, обучающихся к урокам. По итогам всех рейдов были вынесены решения, даны практические советы, отработаны предложения.</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При поддержке общешкольного родительского комитета рассмотрено 2 вопроса на общешкольных родительских собраниях: «Взаимодействие семьи и школы по вопросам профилактики правонарушений, беспризорности и безнадзорности» и «Обеспечение защиты детей от информации, наносящей вред здоровью детей, их нравственному, духовному и физическому развитию». Также проведены  родительские лектории «Под крышей дома твоего» и «Мама, папа, я – дружная семья».</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Велась информационно-разъяснительная работа с родителями по вопросам охраны детства, правам ребенка.</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В рамках работы педагогического коллектива школы по сохранению и укреплению здоровья школьников проведен круглый стол « О мерах по сохранению и укреплению здоровья школьников» совместно с родителями, педагогами, фельдшером Айдарского ФАПа и старшеклассниками. Проведено заседание по вопросу состояния спортивно-оздоровительной работы в школе. Было отмечено, что состояние спортивно-оздоровительной работы удовлетворительное, обучающиеся принимают участие в районных соревнованиях, на уроках проводятся физкультминутки для снятия усталости, в период эпидемии гриппа соблюдался усиленный режим по обработке помещений школы дезинфицирующими средствами.</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Родительский комитет и родители оказывали организационную помощь в проведении общешкольных мероприятий (День учителя «Сердце отдаю детям», вечер встречи школьных друзей, выпускной бал), осуществляли дежурство на вечерах, принимали участие в благоустройстве школы.</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proofErr w:type="gramStart"/>
      <w:r w:rsidRPr="00996FD3">
        <w:rPr>
          <w:rFonts w:ascii="Times New Roman" w:eastAsia="SimSun" w:hAnsi="Times New Roman" w:cs="Tahoma"/>
          <w:kern w:val="3"/>
          <w:sz w:val="24"/>
          <w:szCs w:val="24"/>
        </w:rPr>
        <w:t>Основной целью, стоящей перед общешкольн</w:t>
      </w:r>
      <w:r w:rsidR="008E76B4" w:rsidRPr="00996FD3">
        <w:rPr>
          <w:rFonts w:ascii="Times New Roman" w:eastAsia="SimSun" w:hAnsi="Times New Roman" w:cs="Tahoma"/>
          <w:kern w:val="3"/>
          <w:sz w:val="24"/>
          <w:szCs w:val="24"/>
        </w:rPr>
        <w:t>ым родительским комитетом в 2018-2019</w:t>
      </w:r>
      <w:r w:rsidRPr="00996FD3">
        <w:rPr>
          <w:rFonts w:ascii="Times New Roman" w:eastAsia="SimSun" w:hAnsi="Times New Roman" w:cs="Tahoma"/>
          <w:kern w:val="3"/>
          <w:sz w:val="24"/>
          <w:szCs w:val="24"/>
        </w:rPr>
        <w:t xml:space="preserve"> учебном году, является проведение единой с руководством школы линии в воспитательной работе с обучающимися по решению следующих задач:</w:t>
      </w:r>
      <w:proofErr w:type="gramEnd"/>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 xml:space="preserve">- повышение уровня культуры и воспитанности </w:t>
      </w:r>
      <w:proofErr w:type="gramStart"/>
      <w:r w:rsidRPr="00996FD3">
        <w:rPr>
          <w:rFonts w:ascii="Times New Roman" w:eastAsia="SimSun" w:hAnsi="Times New Roman" w:cs="Tahoma"/>
          <w:kern w:val="3"/>
          <w:sz w:val="24"/>
          <w:szCs w:val="24"/>
        </w:rPr>
        <w:t>обучающихся</w:t>
      </w:r>
      <w:proofErr w:type="gramEnd"/>
      <w:r w:rsidRPr="00996FD3">
        <w:rPr>
          <w:rFonts w:ascii="Times New Roman" w:eastAsia="SimSun" w:hAnsi="Times New Roman" w:cs="Tahoma"/>
          <w:kern w:val="3"/>
          <w:sz w:val="24"/>
          <w:szCs w:val="24"/>
        </w:rPr>
        <w:t>.</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 соблюдение правил поведения в школе.</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 формирование здорового образа жизни, соблюдение режима дня.</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 xml:space="preserve">- организация досуга </w:t>
      </w:r>
      <w:proofErr w:type="gramStart"/>
      <w:r w:rsidRPr="00996FD3">
        <w:rPr>
          <w:rFonts w:ascii="Times New Roman" w:eastAsia="SimSun" w:hAnsi="Times New Roman" w:cs="Tahoma"/>
          <w:kern w:val="3"/>
          <w:sz w:val="24"/>
          <w:szCs w:val="24"/>
        </w:rPr>
        <w:t>обучающихся</w:t>
      </w:r>
      <w:proofErr w:type="gramEnd"/>
      <w:r w:rsidRPr="00996FD3">
        <w:rPr>
          <w:rFonts w:ascii="Times New Roman" w:eastAsia="SimSun" w:hAnsi="Times New Roman" w:cs="Tahoma"/>
          <w:kern w:val="3"/>
          <w:sz w:val="24"/>
          <w:szCs w:val="24"/>
        </w:rPr>
        <w:t>.</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 обеспечение безопасного пребывания детей в школе.</w:t>
      </w:r>
    </w:p>
    <w:p w:rsidR="00752B3C" w:rsidRPr="00996FD3" w:rsidRDefault="00752B3C" w:rsidP="00752B3C">
      <w:pPr>
        <w:widowControl w:val="0"/>
        <w:tabs>
          <w:tab w:val="left" w:pos="928"/>
        </w:tabs>
        <w:suppressAutoHyphens/>
        <w:autoSpaceDN w:val="0"/>
        <w:spacing w:after="0" w:line="240" w:lineRule="auto"/>
        <w:ind w:firstLine="567"/>
        <w:jc w:val="both"/>
        <w:textAlignment w:val="baseline"/>
        <w:rPr>
          <w:rFonts w:ascii="Times New Roman" w:eastAsia="SimSun" w:hAnsi="Times New Roman" w:cs="Tahoma"/>
          <w:kern w:val="3"/>
          <w:sz w:val="24"/>
          <w:szCs w:val="24"/>
        </w:rPr>
      </w:pPr>
      <w:r w:rsidRPr="00996FD3">
        <w:rPr>
          <w:rFonts w:ascii="Times New Roman" w:eastAsia="SimSun" w:hAnsi="Times New Roman" w:cs="Tahoma"/>
          <w:kern w:val="3"/>
          <w:sz w:val="24"/>
          <w:szCs w:val="24"/>
        </w:rPr>
        <w:t xml:space="preserve">В современных условиях решение социальных проблем детей рассматривается, </w:t>
      </w:r>
      <w:r w:rsidRPr="00996FD3">
        <w:rPr>
          <w:rFonts w:ascii="Times New Roman" w:eastAsia="SimSun" w:hAnsi="Times New Roman" w:cs="Tahoma"/>
          <w:kern w:val="3"/>
          <w:sz w:val="24"/>
          <w:szCs w:val="24"/>
        </w:rPr>
        <w:lastRenderedPageBreak/>
        <w:t>прежде всего, в аспекте охраны и защиты их прав. Именно на обеспечение охраны и защиты прав ребёнка была направлена работа МБОУ «Айдарская средняя общеобразовательная школа им. Б, Г. Кандыбина».</w:t>
      </w:r>
    </w:p>
    <w:p w:rsidR="0033408C" w:rsidRPr="00996FD3" w:rsidRDefault="0033408C" w:rsidP="00303E99">
      <w:pPr>
        <w:shd w:val="clear" w:color="auto" w:fill="FFFFFF"/>
        <w:tabs>
          <w:tab w:val="left" w:pos="202"/>
        </w:tabs>
        <w:autoSpaceDE w:val="0"/>
        <w:spacing w:after="0" w:line="240" w:lineRule="auto"/>
        <w:ind w:firstLine="567"/>
        <w:jc w:val="both"/>
        <w:rPr>
          <w:rFonts w:ascii="Times New Roman" w:hAnsi="Times New Roman" w:cs="Tahoma"/>
          <w:sz w:val="24"/>
          <w:szCs w:val="24"/>
        </w:rPr>
      </w:pPr>
      <w:r w:rsidRPr="00996FD3">
        <w:rPr>
          <w:rFonts w:ascii="Times New Roman" w:hAnsi="Times New Roman" w:cs="Tahoma"/>
          <w:sz w:val="24"/>
          <w:szCs w:val="24"/>
        </w:rPr>
        <w:t xml:space="preserve">Работа Совета профилактики правонарушений в школе велась совместно с КДН при администрации Айдарского сельского поселения. </w:t>
      </w:r>
      <w:r w:rsidRPr="00996FD3">
        <w:rPr>
          <w:rFonts w:ascii="Times New Roman" w:eastAsia="Times New Roman" w:hAnsi="Times New Roman"/>
          <w:sz w:val="24"/>
          <w:szCs w:val="24"/>
          <w:lang w:eastAsia="ar-SA"/>
        </w:rPr>
        <w:t xml:space="preserve">Заседания Совета профилактики проводились регулярно (1 раз в месяц). Рассматривались вопросы занятости учащихся входящих в «группу риска», подготовки к государственной итоговой аттестации, проводились беседы с учениками и их родителями по проблемам воспитания в семье. </w:t>
      </w:r>
      <w:r w:rsidRPr="00996FD3">
        <w:rPr>
          <w:rFonts w:ascii="Times New Roman" w:hAnsi="Times New Roman" w:cs="Tahoma"/>
          <w:sz w:val="24"/>
          <w:szCs w:val="24"/>
        </w:rPr>
        <w:t>Советом в течение учебного года осуществлялись следующие функции:</w:t>
      </w:r>
    </w:p>
    <w:p w:rsidR="0033408C" w:rsidRPr="00996FD3" w:rsidRDefault="0033408C" w:rsidP="005F2B90">
      <w:pPr>
        <w:widowControl w:val="0"/>
        <w:numPr>
          <w:ilvl w:val="0"/>
          <w:numId w:val="4"/>
        </w:numPr>
        <w:shd w:val="clear" w:color="auto" w:fill="FFFFFF"/>
        <w:tabs>
          <w:tab w:val="clear" w:pos="1260"/>
          <w:tab w:val="num" w:pos="0"/>
        </w:tabs>
        <w:suppressAutoHyphens/>
        <w:autoSpaceDE w:val="0"/>
        <w:spacing w:after="0" w:line="240" w:lineRule="auto"/>
        <w:ind w:left="0" w:firstLine="567"/>
        <w:jc w:val="both"/>
        <w:rPr>
          <w:rFonts w:ascii="Times New Roman" w:hAnsi="Times New Roman" w:cs="Tahoma"/>
          <w:sz w:val="24"/>
          <w:szCs w:val="24"/>
        </w:rPr>
      </w:pPr>
      <w:r w:rsidRPr="00996FD3">
        <w:rPr>
          <w:rFonts w:ascii="Times New Roman" w:hAnsi="Times New Roman" w:cs="Tahoma"/>
          <w:sz w:val="24"/>
          <w:szCs w:val="24"/>
        </w:rPr>
        <w:t>выявление учащихся «группы риска», вопросы их занятости;</w:t>
      </w:r>
    </w:p>
    <w:p w:rsidR="0033408C" w:rsidRPr="00996FD3" w:rsidRDefault="0033408C" w:rsidP="005F2B90">
      <w:pPr>
        <w:widowControl w:val="0"/>
        <w:numPr>
          <w:ilvl w:val="0"/>
          <w:numId w:val="4"/>
        </w:numPr>
        <w:shd w:val="clear" w:color="auto" w:fill="FFFFFF"/>
        <w:tabs>
          <w:tab w:val="clear" w:pos="1260"/>
          <w:tab w:val="num" w:pos="0"/>
        </w:tabs>
        <w:suppressAutoHyphens/>
        <w:autoSpaceDE w:val="0"/>
        <w:spacing w:after="0" w:line="240" w:lineRule="auto"/>
        <w:ind w:left="0" w:firstLine="567"/>
        <w:jc w:val="both"/>
        <w:rPr>
          <w:rFonts w:ascii="Times New Roman" w:hAnsi="Times New Roman" w:cs="Tahoma"/>
          <w:spacing w:val="3"/>
          <w:sz w:val="24"/>
          <w:szCs w:val="24"/>
        </w:rPr>
      </w:pPr>
      <w:r w:rsidRPr="00996FD3">
        <w:rPr>
          <w:rFonts w:ascii="Times New Roman" w:hAnsi="Times New Roman" w:cs="Tahoma"/>
          <w:sz w:val="24"/>
          <w:szCs w:val="24"/>
        </w:rPr>
        <w:t xml:space="preserve">определение </w:t>
      </w:r>
      <w:r w:rsidRPr="00996FD3">
        <w:rPr>
          <w:rFonts w:ascii="Times New Roman" w:hAnsi="Times New Roman" w:cs="Tahoma"/>
          <w:spacing w:val="3"/>
          <w:sz w:val="24"/>
          <w:szCs w:val="24"/>
        </w:rPr>
        <w:t>причин отклонений в поведении;</w:t>
      </w:r>
    </w:p>
    <w:p w:rsidR="0033408C" w:rsidRPr="00996FD3" w:rsidRDefault="0033408C" w:rsidP="005F2B90">
      <w:pPr>
        <w:widowControl w:val="0"/>
        <w:numPr>
          <w:ilvl w:val="0"/>
          <w:numId w:val="4"/>
        </w:numPr>
        <w:shd w:val="clear" w:color="auto" w:fill="FFFFFF"/>
        <w:tabs>
          <w:tab w:val="clear" w:pos="1260"/>
          <w:tab w:val="num" w:pos="0"/>
        </w:tabs>
        <w:suppressAutoHyphens/>
        <w:autoSpaceDE w:val="0"/>
        <w:spacing w:after="0" w:line="240" w:lineRule="auto"/>
        <w:ind w:left="0" w:firstLine="567"/>
        <w:jc w:val="both"/>
        <w:rPr>
          <w:rFonts w:ascii="Times New Roman" w:hAnsi="Times New Roman" w:cs="Tahoma"/>
          <w:spacing w:val="1"/>
          <w:sz w:val="24"/>
          <w:szCs w:val="24"/>
        </w:rPr>
      </w:pPr>
      <w:r w:rsidRPr="00996FD3">
        <w:rPr>
          <w:rFonts w:ascii="Times New Roman" w:hAnsi="Times New Roman" w:cs="Tahoma"/>
          <w:sz w:val="24"/>
          <w:szCs w:val="24"/>
        </w:rPr>
        <w:t>устранение причин отклонений в поведении школь</w:t>
      </w:r>
      <w:r w:rsidRPr="00996FD3">
        <w:rPr>
          <w:rFonts w:ascii="Times New Roman" w:hAnsi="Times New Roman" w:cs="Tahoma"/>
          <w:spacing w:val="1"/>
          <w:sz w:val="24"/>
          <w:szCs w:val="24"/>
        </w:rPr>
        <w:t>ника;</w:t>
      </w:r>
    </w:p>
    <w:p w:rsidR="0033408C" w:rsidRPr="00996FD3" w:rsidRDefault="0033408C" w:rsidP="005F2B90">
      <w:pPr>
        <w:widowControl w:val="0"/>
        <w:numPr>
          <w:ilvl w:val="0"/>
          <w:numId w:val="4"/>
        </w:numPr>
        <w:shd w:val="clear" w:color="auto" w:fill="FFFFFF"/>
        <w:tabs>
          <w:tab w:val="clear" w:pos="1260"/>
          <w:tab w:val="num" w:pos="0"/>
        </w:tabs>
        <w:suppressAutoHyphens/>
        <w:autoSpaceDE w:val="0"/>
        <w:spacing w:after="0" w:line="240" w:lineRule="auto"/>
        <w:ind w:left="0" w:firstLine="567"/>
        <w:jc w:val="both"/>
        <w:rPr>
          <w:rFonts w:ascii="Times New Roman" w:hAnsi="Times New Roman" w:cs="Tahoma"/>
          <w:spacing w:val="4"/>
          <w:sz w:val="24"/>
          <w:szCs w:val="24"/>
        </w:rPr>
      </w:pPr>
      <w:r w:rsidRPr="00996FD3">
        <w:rPr>
          <w:rFonts w:ascii="Times New Roman" w:hAnsi="Times New Roman" w:cs="Tahoma"/>
          <w:spacing w:val="1"/>
          <w:sz w:val="24"/>
          <w:szCs w:val="24"/>
        </w:rPr>
        <w:t>изменение характера личных отношений воспитан</w:t>
      </w:r>
      <w:r w:rsidRPr="00996FD3">
        <w:rPr>
          <w:rFonts w:ascii="Times New Roman" w:hAnsi="Times New Roman" w:cs="Tahoma"/>
          <w:spacing w:val="4"/>
          <w:sz w:val="24"/>
          <w:szCs w:val="24"/>
        </w:rPr>
        <w:t>ников со сверстниками и взрослыми;</w:t>
      </w:r>
    </w:p>
    <w:p w:rsidR="0033408C" w:rsidRPr="00996FD3" w:rsidRDefault="0033408C" w:rsidP="005F2B90">
      <w:pPr>
        <w:widowControl w:val="0"/>
        <w:numPr>
          <w:ilvl w:val="0"/>
          <w:numId w:val="4"/>
        </w:numPr>
        <w:shd w:val="clear" w:color="auto" w:fill="FFFFFF"/>
        <w:tabs>
          <w:tab w:val="clear" w:pos="1260"/>
          <w:tab w:val="num" w:pos="0"/>
        </w:tabs>
        <w:suppressAutoHyphens/>
        <w:autoSpaceDE w:val="0"/>
        <w:spacing w:after="0" w:line="240" w:lineRule="auto"/>
        <w:ind w:left="0" w:firstLine="567"/>
        <w:jc w:val="both"/>
        <w:rPr>
          <w:rFonts w:ascii="Times New Roman" w:hAnsi="Times New Roman" w:cs="Tahoma"/>
          <w:spacing w:val="3"/>
          <w:sz w:val="24"/>
          <w:szCs w:val="24"/>
        </w:rPr>
      </w:pPr>
      <w:r w:rsidRPr="00996FD3">
        <w:rPr>
          <w:rFonts w:ascii="Times New Roman" w:hAnsi="Times New Roman" w:cs="Tahoma"/>
          <w:spacing w:val="-1"/>
          <w:sz w:val="24"/>
          <w:szCs w:val="24"/>
        </w:rPr>
        <w:t>вовлечение «трудных» учащихся в различные виды социальной</w:t>
      </w:r>
      <w:r w:rsidRPr="00996FD3">
        <w:rPr>
          <w:rFonts w:ascii="Times New Roman" w:hAnsi="Times New Roman" w:cs="Tahoma"/>
          <w:spacing w:val="3"/>
          <w:sz w:val="24"/>
          <w:szCs w:val="24"/>
        </w:rPr>
        <w:t xml:space="preserve"> деятельности;</w:t>
      </w:r>
    </w:p>
    <w:p w:rsidR="0033408C" w:rsidRPr="00996FD3" w:rsidRDefault="0033408C" w:rsidP="005F2B90">
      <w:pPr>
        <w:widowControl w:val="0"/>
        <w:numPr>
          <w:ilvl w:val="0"/>
          <w:numId w:val="4"/>
        </w:numPr>
        <w:shd w:val="clear" w:color="auto" w:fill="FFFFFF"/>
        <w:tabs>
          <w:tab w:val="clear" w:pos="1260"/>
          <w:tab w:val="num" w:pos="0"/>
        </w:tabs>
        <w:suppressAutoHyphens/>
        <w:autoSpaceDE w:val="0"/>
        <w:spacing w:after="0" w:line="240" w:lineRule="auto"/>
        <w:ind w:left="0" w:firstLine="567"/>
        <w:jc w:val="both"/>
        <w:rPr>
          <w:rFonts w:ascii="Times New Roman" w:hAnsi="Times New Roman" w:cs="Tahoma"/>
          <w:spacing w:val="4"/>
          <w:sz w:val="24"/>
          <w:szCs w:val="24"/>
        </w:rPr>
      </w:pPr>
      <w:r w:rsidRPr="00996FD3">
        <w:rPr>
          <w:rFonts w:ascii="Times New Roman" w:hAnsi="Times New Roman" w:cs="Tahoma"/>
          <w:spacing w:val="4"/>
          <w:sz w:val="24"/>
          <w:szCs w:val="24"/>
        </w:rPr>
        <w:t>пропаганда здорового семейного воспитания;</w:t>
      </w:r>
    </w:p>
    <w:p w:rsidR="0033408C" w:rsidRPr="00996FD3" w:rsidRDefault="0033408C" w:rsidP="005F2B90">
      <w:pPr>
        <w:widowControl w:val="0"/>
        <w:numPr>
          <w:ilvl w:val="0"/>
          <w:numId w:val="4"/>
        </w:numPr>
        <w:shd w:val="clear" w:color="auto" w:fill="FFFFFF"/>
        <w:tabs>
          <w:tab w:val="clear" w:pos="1260"/>
          <w:tab w:val="num" w:pos="0"/>
        </w:tabs>
        <w:suppressAutoHyphens/>
        <w:autoSpaceDE w:val="0"/>
        <w:spacing w:after="0" w:line="240" w:lineRule="auto"/>
        <w:ind w:left="0" w:firstLine="567"/>
        <w:jc w:val="both"/>
        <w:rPr>
          <w:rFonts w:ascii="Times New Roman" w:hAnsi="Times New Roman" w:cs="Tahoma"/>
          <w:spacing w:val="4"/>
          <w:sz w:val="24"/>
          <w:szCs w:val="24"/>
        </w:rPr>
      </w:pPr>
      <w:r w:rsidRPr="00996FD3">
        <w:rPr>
          <w:rFonts w:ascii="Times New Roman" w:hAnsi="Times New Roman" w:cs="Tahoma"/>
          <w:spacing w:val="4"/>
          <w:sz w:val="24"/>
          <w:szCs w:val="24"/>
        </w:rPr>
        <w:t>профилактические беседы.</w:t>
      </w:r>
    </w:p>
    <w:p w:rsidR="0033408C" w:rsidRPr="00996FD3" w:rsidRDefault="0033408C" w:rsidP="00303E99">
      <w:pPr>
        <w:spacing w:after="0" w:line="240" w:lineRule="auto"/>
        <w:ind w:firstLine="567"/>
        <w:jc w:val="both"/>
        <w:rPr>
          <w:rFonts w:ascii="Times New Roman" w:eastAsia="Times New Roman" w:hAnsi="Times New Roman"/>
          <w:sz w:val="24"/>
          <w:szCs w:val="24"/>
          <w:lang w:eastAsia="ar-SA"/>
        </w:rPr>
      </w:pPr>
      <w:r w:rsidRPr="00996FD3">
        <w:rPr>
          <w:rFonts w:ascii="Times New Roman" w:hAnsi="Times New Roman" w:cs="Tahoma"/>
          <w:sz w:val="24"/>
          <w:szCs w:val="24"/>
        </w:rPr>
        <w:t xml:space="preserve">В соответствии с распоряжением управления образования Ровеньского района об участии во Всероссийской межведомственной операции «Подросток» и во исполнение областной целевой программы «Профилактика безнадзорности и правонарушений несовершеннолетних» в сентябре была проведена операция «Всеобуч» по учету детей, не обучающихся в общеобразовательных учреждениях, и детей, не имеющих постоянного места жительства. </w:t>
      </w:r>
      <w:r w:rsidRPr="00996FD3">
        <w:rPr>
          <w:rFonts w:ascii="Times New Roman" w:eastAsia="Times New Roman" w:hAnsi="Times New Roman"/>
          <w:sz w:val="24"/>
          <w:szCs w:val="24"/>
          <w:lang w:eastAsia="ar-SA"/>
        </w:rPr>
        <w:t>Главной целью этого мероприятия являлось выявление семей, оказавшихся в сложной жизненной ситуации.</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Times New Roman" w:hAnsi="Times New Roman" w:cs="F"/>
          <w:kern w:val="3"/>
          <w:sz w:val="24"/>
          <w:szCs w:val="24"/>
          <w:lang w:eastAsia="ar-SA"/>
        </w:rPr>
      </w:pPr>
      <w:r w:rsidRPr="00996FD3">
        <w:rPr>
          <w:rFonts w:ascii="Times New Roman" w:eastAsia="SimSun" w:hAnsi="Times New Roman" w:cs="Tahoma"/>
          <w:kern w:val="3"/>
          <w:sz w:val="24"/>
          <w:szCs w:val="24"/>
        </w:rPr>
        <w:t xml:space="preserve">В соответствии с распоряжением управления образования Ровеньского района об участии во Всероссийской межведомственной операции «Подросток» и во исполнение областной целевой программы «Профилактика безнадзорности и правонарушений несовершеннолетних» в сентябре была проведена операция «Всеобуч» по учету детей, не обучающихся в общеобразовательных учреждениях, и детей, не имеющих постоянного места жительства. </w:t>
      </w:r>
      <w:r w:rsidRPr="00996FD3">
        <w:rPr>
          <w:rFonts w:ascii="Times New Roman" w:eastAsia="Times New Roman" w:hAnsi="Times New Roman" w:cs="F"/>
          <w:kern w:val="3"/>
          <w:sz w:val="24"/>
          <w:szCs w:val="24"/>
          <w:lang w:eastAsia="ar-SA"/>
        </w:rPr>
        <w:t>Главной целью этого мероприятия являлось выявление семей, оказавшихся в сложной жизненной ситуации.</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Times New Roman" w:hAnsi="Times New Roman" w:cs="F"/>
          <w:kern w:val="3"/>
          <w:sz w:val="24"/>
          <w:szCs w:val="24"/>
          <w:lang w:eastAsia="ar-SA"/>
        </w:rPr>
      </w:pPr>
      <w:r w:rsidRPr="00996FD3">
        <w:rPr>
          <w:rFonts w:ascii="Times New Roman" w:eastAsia="Times New Roman" w:hAnsi="Times New Roman" w:cs="F"/>
          <w:kern w:val="3"/>
          <w:sz w:val="24"/>
          <w:szCs w:val="24"/>
          <w:lang w:eastAsia="ar-SA"/>
        </w:rPr>
        <w:t xml:space="preserve">В современных условиях решения социальных проблем детей рассматривается, прежде всего, в аспекте охраны и защите их прав. Результат совместной работы учителей и родителей позволяет своевременно выявлять неблагополучные семьи, многодетные, малообеспеченные, а также изучить национальный состав и уровень образованности родителей. </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Times New Roman" w:hAnsi="Times New Roman" w:cs="F"/>
          <w:kern w:val="3"/>
          <w:sz w:val="24"/>
          <w:szCs w:val="24"/>
          <w:lang w:eastAsia="ar-SA"/>
        </w:rPr>
      </w:pPr>
      <w:r w:rsidRPr="00996FD3">
        <w:rPr>
          <w:rFonts w:ascii="Times New Roman" w:eastAsia="Times New Roman" w:hAnsi="Times New Roman" w:cs="F"/>
          <w:kern w:val="3"/>
          <w:sz w:val="24"/>
          <w:szCs w:val="24"/>
          <w:lang w:eastAsia="ar-SA"/>
        </w:rPr>
        <w:t xml:space="preserve">Ведётся работа по профилактике правонарушений и преступлений согласно плану. Администрацией школы, педагогическим коллективом ежегодно проводятся педсоветы, совещания при директоре, затрагивающие проблемы воспитания. На совещаниях при директоре заслушиваются отчеты классных руководителей о работе с подростками, оказавшимися в трудной жизненной ситуации. </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Times New Roman" w:hAnsi="Times New Roman" w:cs="F"/>
          <w:kern w:val="3"/>
          <w:sz w:val="24"/>
          <w:szCs w:val="24"/>
          <w:lang w:eastAsia="ar-SA"/>
        </w:rPr>
      </w:pPr>
      <w:r w:rsidRPr="00996FD3">
        <w:rPr>
          <w:rFonts w:ascii="Times New Roman" w:eastAsia="Times New Roman" w:hAnsi="Times New Roman" w:cs="F"/>
          <w:kern w:val="3"/>
          <w:sz w:val="24"/>
          <w:szCs w:val="24"/>
          <w:lang w:eastAsia="ar-SA"/>
        </w:rPr>
        <w:t xml:space="preserve">Основное внимание уделяется работе с подростками по профилактике употребления наркотических, </w:t>
      </w:r>
      <w:proofErr w:type="spellStart"/>
      <w:r w:rsidRPr="00996FD3">
        <w:rPr>
          <w:rFonts w:ascii="Times New Roman" w:eastAsia="Times New Roman" w:hAnsi="Times New Roman" w:cs="F"/>
          <w:kern w:val="3"/>
          <w:sz w:val="24"/>
          <w:szCs w:val="24"/>
          <w:lang w:eastAsia="ar-SA"/>
        </w:rPr>
        <w:t>психоактивных</w:t>
      </w:r>
      <w:proofErr w:type="spellEnd"/>
      <w:r w:rsidRPr="00996FD3">
        <w:rPr>
          <w:rFonts w:ascii="Times New Roman" w:eastAsia="Times New Roman" w:hAnsi="Times New Roman" w:cs="F"/>
          <w:kern w:val="3"/>
          <w:sz w:val="24"/>
          <w:szCs w:val="24"/>
          <w:lang w:eastAsia="ar-SA"/>
        </w:rPr>
        <w:t xml:space="preserve">  веществ, предупреждению ДДТТ, предотвращению правонарушений среди несовершеннолетних. </w:t>
      </w:r>
      <w:proofErr w:type="gramStart"/>
      <w:r w:rsidRPr="00996FD3">
        <w:rPr>
          <w:rFonts w:ascii="Times New Roman" w:eastAsia="Times New Roman" w:hAnsi="Times New Roman" w:cs="F"/>
          <w:kern w:val="3"/>
          <w:sz w:val="24"/>
          <w:szCs w:val="24"/>
          <w:lang w:eastAsia="ar-SA"/>
        </w:rPr>
        <w:t>Было проведено анкетирование на тему «Курение – миф или реальность!», «Что вы знаете о ВИЧ инфекциях», конференция «СПИД – болезнь души», месячник «Знать, чтобы жить!»</w:t>
      </w:r>
      <w:proofErr w:type="gramEnd"/>
      <w:r w:rsidRPr="00996FD3">
        <w:rPr>
          <w:rFonts w:ascii="Times New Roman" w:eastAsia="Times New Roman" w:hAnsi="Times New Roman" w:cs="F"/>
          <w:kern w:val="3"/>
          <w:sz w:val="24"/>
          <w:szCs w:val="24"/>
          <w:lang w:eastAsia="ar-SA"/>
        </w:rPr>
        <w:t xml:space="preserve"> Беседа по ПДД «Береги свою жизнь», беседы «Всё о вреде курения», «Правила хорошего тона», «Правонарушение, преступление и подросток».</w:t>
      </w:r>
    </w:p>
    <w:p w:rsidR="00752B3C" w:rsidRPr="00996FD3" w:rsidRDefault="008E76B4" w:rsidP="00752B3C">
      <w:pPr>
        <w:widowControl w:val="0"/>
        <w:suppressAutoHyphens/>
        <w:autoSpaceDN w:val="0"/>
        <w:spacing w:after="0" w:line="240" w:lineRule="auto"/>
        <w:ind w:firstLine="567"/>
        <w:jc w:val="both"/>
        <w:textAlignment w:val="baseline"/>
        <w:rPr>
          <w:rFonts w:ascii="Times New Roman" w:eastAsia="Times New Roman" w:hAnsi="Times New Roman" w:cs="F"/>
          <w:kern w:val="3"/>
          <w:sz w:val="24"/>
          <w:szCs w:val="24"/>
          <w:lang w:eastAsia="ar-SA"/>
        </w:rPr>
      </w:pPr>
      <w:r w:rsidRPr="00996FD3">
        <w:rPr>
          <w:rFonts w:ascii="Times New Roman" w:eastAsia="Times New Roman" w:hAnsi="Times New Roman" w:cs="F"/>
          <w:kern w:val="3"/>
          <w:sz w:val="24"/>
          <w:szCs w:val="24"/>
          <w:lang w:eastAsia="ar-SA"/>
        </w:rPr>
        <w:t>В течение 2018-2019</w:t>
      </w:r>
      <w:r w:rsidR="00752B3C" w:rsidRPr="00996FD3">
        <w:rPr>
          <w:rFonts w:ascii="Times New Roman" w:eastAsia="Times New Roman" w:hAnsi="Times New Roman" w:cs="F"/>
          <w:kern w:val="3"/>
          <w:sz w:val="24"/>
          <w:szCs w:val="24"/>
          <w:lang w:eastAsia="ar-SA"/>
        </w:rPr>
        <w:t xml:space="preserve"> учебного года на внутришкольный учёт </w:t>
      </w:r>
      <w:r w:rsidRPr="00996FD3">
        <w:rPr>
          <w:rFonts w:ascii="Times New Roman" w:eastAsia="Times New Roman" w:hAnsi="Times New Roman" w:cs="F"/>
          <w:kern w:val="3"/>
          <w:sz w:val="24"/>
          <w:szCs w:val="24"/>
          <w:lang w:eastAsia="ar-SA"/>
        </w:rPr>
        <w:t>не</w:t>
      </w:r>
      <w:r w:rsidR="00752B3C" w:rsidRPr="00996FD3">
        <w:rPr>
          <w:rFonts w:ascii="Times New Roman" w:eastAsia="Times New Roman" w:hAnsi="Times New Roman" w:cs="F"/>
          <w:kern w:val="3"/>
          <w:sz w:val="24"/>
          <w:szCs w:val="24"/>
          <w:lang w:eastAsia="ar-SA"/>
        </w:rPr>
        <w:t xml:space="preserve"> поставлены </w:t>
      </w:r>
      <w:r w:rsidRPr="00996FD3">
        <w:rPr>
          <w:rFonts w:ascii="Times New Roman" w:eastAsia="Times New Roman" w:hAnsi="Times New Roman" w:cs="F"/>
          <w:kern w:val="3"/>
          <w:sz w:val="24"/>
          <w:szCs w:val="24"/>
          <w:lang w:eastAsia="ar-SA"/>
        </w:rPr>
        <w:t>ни один из учеников школы.</w:t>
      </w:r>
    </w:p>
    <w:p w:rsidR="00266D79" w:rsidRPr="00996FD3" w:rsidRDefault="00752B3C" w:rsidP="00266D79">
      <w:pPr>
        <w:spacing w:after="0" w:line="240" w:lineRule="auto"/>
        <w:ind w:firstLine="567"/>
        <w:jc w:val="both"/>
        <w:rPr>
          <w:rFonts w:ascii="Times New Roman" w:hAnsi="Times New Roman" w:cs="Times New Roman"/>
          <w:sz w:val="24"/>
          <w:szCs w:val="24"/>
        </w:rPr>
      </w:pPr>
      <w:r w:rsidRPr="00996FD3">
        <w:rPr>
          <w:rFonts w:ascii="Times New Roman" w:eastAsia="Times New Roman" w:hAnsi="Times New Roman" w:cs="F"/>
          <w:kern w:val="3"/>
          <w:sz w:val="24"/>
          <w:szCs w:val="24"/>
          <w:lang w:eastAsia="ar-SA"/>
        </w:rPr>
        <w:lastRenderedPageBreak/>
        <w:t xml:space="preserve">Исходя из </w:t>
      </w:r>
      <w:proofErr w:type="gramStart"/>
      <w:r w:rsidRPr="00996FD3">
        <w:rPr>
          <w:rFonts w:ascii="Times New Roman" w:eastAsia="Times New Roman" w:hAnsi="Times New Roman" w:cs="F"/>
          <w:kern w:val="3"/>
          <w:sz w:val="24"/>
          <w:szCs w:val="24"/>
          <w:lang w:eastAsia="ar-SA"/>
        </w:rPr>
        <w:t>вышеизложенного</w:t>
      </w:r>
      <w:proofErr w:type="gramEnd"/>
      <w:r w:rsidRPr="00996FD3">
        <w:rPr>
          <w:rFonts w:ascii="Times New Roman" w:eastAsia="Times New Roman" w:hAnsi="Times New Roman" w:cs="F"/>
          <w:kern w:val="3"/>
          <w:sz w:val="24"/>
          <w:szCs w:val="24"/>
          <w:lang w:eastAsia="ar-SA"/>
        </w:rPr>
        <w:t xml:space="preserve">, можно сделать вывод о том, что педагогический коллектив школы частично справился с поставленными задачами.  Поддерживается связь с социумом, трудновоспитуемые дети находятся под постоянным контролем классных руководителей. В школе активно пропагандируется здоровый образ жизни, ведется антинаркотическая пропаганда. </w:t>
      </w:r>
      <w:r w:rsidR="00266D79" w:rsidRPr="00996FD3">
        <w:rPr>
          <w:rFonts w:ascii="Times New Roman" w:hAnsi="Times New Roman" w:cs="Times New Roman"/>
          <w:sz w:val="24"/>
          <w:szCs w:val="24"/>
        </w:rPr>
        <w:t>При анализе профилактических мероприятий, направленных на предупреждение наркомании, алкоголизма и табакокурения среди учащихся следует отметить, что многие проблемы начинаются с семьи, но родители неохотно посвящают в свои семейные дела, а также в школе имеются случаи употребления одним или двумя родителями алкоголя.</w:t>
      </w:r>
    </w:p>
    <w:p w:rsidR="00266D79" w:rsidRPr="00996FD3" w:rsidRDefault="00266D79" w:rsidP="00266D79">
      <w:pPr>
        <w:spacing w:after="0" w:line="240" w:lineRule="auto"/>
        <w:ind w:firstLine="567"/>
        <w:jc w:val="both"/>
        <w:rPr>
          <w:rFonts w:ascii="Times New Roman" w:hAnsi="Times New Roman" w:cs="Times New Roman"/>
          <w:sz w:val="24"/>
          <w:szCs w:val="24"/>
        </w:rPr>
      </w:pPr>
      <w:r w:rsidRPr="00996FD3">
        <w:rPr>
          <w:rFonts w:ascii="Times New Roman" w:hAnsi="Times New Roman" w:cs="Times New Roman"/>
          <w:sz w:val="24"/>
          <w:szCs w:val="24"/>
        </w:rPr>
        <w:t>Встречаются случаи употребления детьми нецензурных слов, как среди старших, так и младших школьников.</w:t>
      </w:r>
    </w:p>
    <w:p w:rsidR="00752B3C" w:rsidRPr="00996FD3" w:rsidRDefault="00752B3C" w:rsidP="00752B3C">
      <w:pPr>
        <w:widowControl w:val="0"/>
        <w:suppressAutoHyphens/>
        <w:autoSpaceDN w:val="0"/>
        <w:spacing w:after="0" w:line="240" w:lineRule="auto"/>
        <w:ind w:firstLine="567"/>
        <w:jc w:val="both"/>
        <w:textAlignment w:val="baseline"/>
        <w:rPr>
          <w:rFonts w:ascii="Times New Roman" w:eastAsia="Times New Roman" w:hAnsi="Times New Roman" w:cs="F"/>
          <w:kern w:val="3"/>
          <w:sz w:val="24"/>
          <w:szCs w:val="24"/>
          <w:lang w:eastAsia="ar-SA"/>
        </w:rPr>
      </w:pPr>
      <w:r w:rsidRPr="00996FD3">
        <w:rPr>
          <w:rFonts w:ascii="Times New Roman" w:eastAsia="Times New Roman" w:hAnsi="Times New Roman" w:cs="F"/>
          <w:kern w:val="3"/>
          <w:sz w:val="24"/>
          <w:szCs w:val="24"/>
          <w:lang w:eastAsia="ar-SA"/>
        </w:rPr>
        <w:t>По сравнению с прошлым годом не уменьшилось число детей «группы риска».</w:t>
      </w:r>
    </w:p>
    <w:p w:rsidR="00B47CBF" w:rsidRPr="00AC1520" w:rsidRDefault="00B47CBF" w:rsidP="00B47CBF">
      <w:pPr>
        <w:widowControl w:val="0"/>
        <w:suppressAutoHyphens/>
        <w:autoSpaceDN w:val="0"/>
        <w:spacing w:after="0" w:line="240" w:lineRule="auto"/>
        <w:ind w:firstLine="567"/>
        <w:textAlignment w:val="baseline"/>
        <w:rPr>
          <w:rFonts w:ascii="Times New Roman" w:eastAsia="SimSun" w:hAnsi="Times New Roman" w:cs="F"/>
          <w:i/>
          <w:kern w:val="3"/>
          <w:sz w:val="24"/>
          <w:szCs w:val="24"/>
        </w:rPr>
      </w:pPr>
      <w:r w:rsidRPr="00AC1520">
        <w:rPr>
          <w:rFonts w:ascii="Times New Roman" w:eastAsia="SimSun" w:hAnsi="Times New Roman" w:cs="F"/>
          <w:i/>
          <w:kern w:val="3"/>
          <w:sz w:val="24"/>
          <w:szCs w:val="24"/>
        </w:rPr>
        <w:t>Физкультурно-оздоровительная работа</w:t>
      </w:r>
    </w:p>
    <w:p w:rsidR="00B47CBF" w:rsidRPr="00AC1520" w:rsidRDefault="00B47CBF" w:rsidP="00B47CBF">
      <w:pPr>
        <w:autoSpaceDN w:val="0"/>
        <w:spacing w:after="0" w:line="240" w:lineRule="auto"/>
        <w:ind w:firstLine="709"/>
        <w:jc w:val="both"/>
        <w:textAlignment w:val="baseline"/>
        <w:rPr>
          <w:rFonts w:ascii="Times New Roman" w:eastAsia="Times New Roman" w:hAnsi="Times New Roman" w:cs="F"/>
          <w:sz w:val="24"/>
          <w:szCs w:val="24"/>
          <w:lang w:eastAsia="ru-RU"/>
        </w:rPr>
      </w:pPr>
      <w:r w:rsidRPr="00AC1520">
        <w:rPr>
          <w:rFonts w:ascii="Times New Roman" w:eastAsia="Times New Roman" w:hAnsi="Times New Roman" w:cs="F"/>
          <w:sz w:val="24"/>
          <w:szCs w:val="24"/>
          <w:lang w:eastAsia="ru-RU"/>
        </w:rPr>
        <w:t xml:space="preserve">Одной из главных задач школы является укрепление здоровья и правильное физическое развитие учащихся. С этой целью используются различные формы: урок физической культуры, физкультминутки, спортивные секции, подвижные перемены, час здоровья, спортивные праздники, дни здоровья и спорта и т.д. </w:t>
      </w:r>
    </w:p>
    <w:p w:rsidR="00B47CBF" w:rsidRPr="00AC1520" w:rsidRDefault="00B47CBF" w:rsidP="00B47CBF">
      <w:pPr>
        <w:autoSpaceDN w:val="0"/>
        <w:spacing w:after="0" w:line="240" w:lineRule="auto"/>
        <w:ind w:firstLine="709"/>
        <w:jc w:val="both"/>
        <w:textAlignment w:val="baseline"/>
        <w:rPr>
          <w:rFonts w:ascii="Times New Roman" w:eastAsia="Times New Roman" w:hAnsi="Times New Roman" w:cs="F"/>
          <w:sz w:val="24"/>
          <w:szCs w:val="24"/>
          <w:lang w:eastAsia="ru-RU"/>
        </w:rPr>
      </w:pPr>
      <w:r w:rsidRPr="00AC1520">
        <w:rPr>
          <w:rFonts w:ascii="Times New Roman" w:eastAsia="Times New Roman" w:hAnsi="Times New Roman" w:cs="F"/>
          <w:sz w:val="24"/>
          <w:szCs w:val="24"/>
          <w:lang w:eastAsia="ru-RU"/>
        </w:rPr>
        <w:t xml:space="preserve">Задача учебного предмета физическая культура: формирование навыков ЗОЖ через систему физкультурно-оздоровительных мероприятий. Основной формой является урок физической культуры. Полностью и качественно решить 3 основные задачи школьного физического воспитания: образовательную, воспитательную, оздоровительную. Физкультурно-оздоровительных мероприятий, внеклассную, внешкольную и физкультурно-спортивную работу. </w:t>
      </w:r>
    </w:p>
    <w:p w:rsidR="00B47CBF" w:rsidRPr="00AC1520" w:rsidRDefault="00B47CBF" w:rsidP="00B47CBF">
      <w:pPr>
        <w:autoSpaceDN w:val="0"/>
        <w:spacing w:after="0" w:line="240" w:lineRule="auto"/>
        <w:ind w:firstLine="567"/>
        <w:jc w:val="both"/>
        <w:textAlignment w:val="baseline"/>
        <w:rPr>
          <w:rFonts w:ascii="Times New Roman" w:eastAsia="Times New Roman" w:hAnsi="Times New Roman" w:cs="F"/>
          <w:sz w:val="24"/>
          <w:szCs w:val="24"/>
          <w:lang w:eastAsia="ru-RU"/>
        </w:rPr>
      </w:pPr>
      <w:r w:rsidRPr="00AC1520">
        <w:rPr>
          <w:rFonts w:ascii="Times New Roman" w:eastAsia="Times New Roman" w:hAnsi="Times New Roman" w:cs="F"/>
          <w:sz w:val="24"/>
          <w:szCs w:val="24"/>
          <w:lang w:eastAsia="ru-RU"/>
        </w:rPr>
        <w:t>Оздоровительная роль достигается:</w:t>
      </w:r>
    </w:p>
    <w:p w:rsidR="00B47CBF" w:rsidRPr="00AC1520" w:rsidRDefault="00B47CBF" w:rsidP="00B47CBF">
      <w:pPr>
        <w:autoSpaceDN w:val="0"/>
        <w:spacing w:after="0" w:line="240" w:lineRule="auto"/>
        <w:ind w:firstLine="567"/>
        <w:jc w:val="both"/>
        <w:textAlignment w:val="baseline"/>
        <w:rPr>
          <w:rFonts w:ascii="Times New Roman" w:eastAsia="Times New Roman" w:hAnsi="Times New Roman" w:cs="F"/>
          <w:sz w:val="24"/>
          <w:szCs w:val="24"/>
          <w:lang w:eastAsia="ru-RU"/>
        </w:rPr>
      </w:pPr>
      <w:r w:rsidRPr="00AC1520">
        <w:rPr>
          <w:rFonts w:ascii="Times New Roman" w:eastAsia="Times New Roman" w:hAnsi="Times New Roman" w:cs="F"/>
          <w:sz w:val="24"/>
          <w:szCs w:val="24"/>
          <w:lang w:eastAsia="ru-RU"/>
        </w:rPr>
        <w:t>- организацией учебного процесса с учётом состояния здоровья школьников;</w:t>
      </w:r>
    </w:p>
    <w:p w:rsidR="00B47CBF" w:rsidRPr="00AC1520" w:rsidRDefault="00B47CBF" w:rsidP="00B47CBF">
      <w:pPr>
        <w:autoSpaceDN w:val="0"/>
        <w:spacing w:after="0" w:line="240" w:lineRule="auto"/>
        <w:ind w:firstLine="567"/>
        <w:jc w:val="both"/>
        <w:textAlignment w:val="baseline"/>
        <w:rPr>
          <w:rFonts w:ascii="Times New Roman" w:eastAsia="Times New Roman" w:hAnsi="Times New Roman" w:cs="F"/>
          <w:sz w:val="24"/>
          <w:szCs w:val="24"/>
          <w:lang w:eastAsia="ru-RU"/>
        </w:rPr>
      </w:pPr>
      <w:r w:rsidRPr="00AC1520">
        <w:rPr>
          <w:rFonts w:ascii="Times New Roman" w:eastAsia="Times New Roman" w:hAnsi="Times New Roman" w:cs="F"/>
          <w:sz w:val="24"/>
          <w:szCs w:val="24"/>
          <w:lang w:eastAsia="ru-RU"/>
        </w:rPr>
        <w:t>- обеспечения гигиенических условий;</w:t>
      </w:r>
    </w:p>
    <w:p w:rsidR="00B47CBF" w:rsidRPr="00AC1520" w:rsidRDefault="00B47CBF" w:rsidP="00B47CBF">
      <w:pPr>
        <w:autoSpaceDN w:val="0"/>
        <w:spacing w:after="0" w:line="240" w:lineRule="auto"/>
        <w:ind w:firstLine="567"/>
        <w:jc w:val="both"/>
        <w:textAlignment w:val="baseline"/>
        <w:rPr>
          <w:rFonts w:ascii="Times New Roman" w:eastAsia="Times New Roman" w:hAnsi="Times New Roman" w:cs="F"/>
          <w:sz w:val="24"/>
          <w:szCs w:val="24"/>
          <w:lang w:eastAsia="ru-RU"/>
        </w:rPr>
      </w:pPr>
      <w:r w:rsidRPr="00AC1520">
        <w:rPr>
          <w:rFonts w:ascii="Times New Roman" w:eastAsia="Times New Roman" w:hAnsi="Times New Roman" w:cs="F"/>
          <w:sz w:val="24"/>
          <w:szCs w:val="24"/>
          <w:lang w:eastAsia="ru-RU"/>
        </w:rPr>
        <w:t>- предупреждением травматизма.</w:t>
      </w:r>
    </w:p>
    <w:p w:rsidR="00B47CBF" w:rsidRPr="00AC1520" w:rsidRDefault="00B47CBF" w:rsidP="00B47CBF">
      <w:pPr>
        <w:keepNext/>
        <w:tabs>
          <w:tab w:val="left" w:pos="2115"/>
        </w:tabs>
        <w:autoSpaceDN w:val="0"/>
        <w:spacing w:after="0" w:line="240" w:lineRule="auto"/>
        <w:ind w:right="-170" w:firstLine="567"/>
        <w:jc w:val="both"/>
        <w:textAlignment w:val="baseline"/>
        <w:rPr>
          <w:rFonts w:ascii="Times New Roman" w:hAnsi="Times New Roman" w:cs="F"/>
          <w:sz w:val="24"/>
          <w:szCs w:val="24"/>
        </w:rPr>
      </w:pPr>
      <w:proofErr w:type="gramStart"/>
      <w:r w:rsidRPr="00AC1520">
        <w:rPr>
          <w:rFonts w:ascii="Times New Roman" w:eastAsia="Times New Roman" w:hAnsi="Times New Roman" w:cs="F"/>
          <w:sz w:val="24"/>
          <w:szCs w:val="24"/>
          <w:lang w:eastAsia="ru-RU"/>
        </w:rPr>
        <w:t>Внеклассные спортивно - массовые мероприятия включают в себя такие соревнования как: президентские состязания, конкурс рисунков о спорте, кросс, первенство школы по футболу, волейболу, баскетболу, пионерболу, лёгкой атлетики, гимнастике, шахматам, а также спортивные праздники посвящённые дню защитника отечества «А ну-ка парни»,</w:t>
      </w:r>
      <w:r w:rsidRPr="00AC1520">
        <w:rPr>
          <w:rFonts w:ascii="Times New Roman" w:hAnsi="Times New Roman" w:cs="F"/>
          <w:sz w:val="24"/>
          <w:szCs w:val="24"/>
        </w:rPr>
        <w:t>- в Международный Женский день 8-Марта первенство школы по пионерболу среди 5-6классов, в День Победы товарищеский матч по футболу, между сборными командами</w:t>
      </w:r>
      <w:proofErr w:type="gramEnd"/>
      <w:r w:rsidRPr="00AC1520">
        <w:rPr>
          <w:rFonts w:ascii="Times New Roman" w:hAnsi="Times New Roman" w:cs="F"/>
          <w:sz w:val="24"/>
          <w:szCs w:val="24"/>
        </w:rPr>
        <w:t xml:space="preserve"> 5 -6 классов. Товарищеский матч между учителями и учениками по волейболу.</w:t>
      </w:r>
    </w:p>
    <w:p w:rsidR="00B47CBF" w:rsidRPr="00AC1520" w:rsidRDefault="00AE3E5F" w:rsidP="00B47CBF">
      <w:pPr>
        <w:keepNext/>
        <w:tabs>
          <w:tab w:val="left" w:pos="2115"/>
        </w:tabs>
        <w:autoSpaceDN w:val="0"/>
        <w:spacing w:after="0" w:line="240" w:lineRule="auto"/>
        <w:ind w:right="-170" w:firstLine="567"/>
        <w:jc w:val="both"/>
        <w:textAlignment w:val="baseline"/>
        <w:rPr>
          <w:rFonts w:ascii="Times New Roman" w:hAnsi="Times New Roman" w:cs="F"/>
          <w:sz w:val="24"/>
          <w:szCs w:val="24"/>
        </w:rPr>
      </w:pPr>
      <w:r>
        <w:rPr>
          <w:rFonts w:ascii="Times New Roman" w:hAnsi="Times New Roman" w:cs="F"/>
          <w:sz w:val="24"/>
          <w:szCs w:val="24"/>
        </w:rPr>
        <w:t>В 2018-2019</w:t>
      </w:r>
      <w:r w:rsidR="00B47CBF" w:rsidRPr="00AC1520">
        <w:rPr>
          <w:rFonts w:ascii="Times New Roman" w:hAnsi="Times New Roman" w:cs="F"/>
          <w:sz w:val="24"/>
          <w:szCs w:val="24"/>
        </w:rPr>
        <w:t xml:space="preserve"> учебном году </w:t>
      </w:r>
      <w:proofErr w:type="gramStart"/>
      <w:r w:rsidR="00B47CBF" w:rsidRPr="00AC1520">
        <w:rPr>
          <w:rFonts w:ascii="Times New Roman" w:hAnsi="Times New Roman" w:cs="F"/>
          <w:sz w:val="24"/>
          <w:szCs w:val="24"/>
        </w:rPr>
        <w:t>обучающиеся</w:t>
      </w:r>
      <w:proofErr w:type="gramEnd"/>
      <w:r w:rsidR="00B47CBF" w:rsidRPr="00AC1520">
        <w:rPr>
          <w:rFonts w:ascii="Times New Roman" w:hAnsi="Times New Roman" w:cs="F"/>
          <w:sz w:val="24"/>
          <w:szCs w:val="24"/>
        </w:rPr>
        <w:t xml:space="preserve"> принимали участие в сдаче Комплекса ГТО.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6"/>
        <w:gridCol w:w="2209"/>
        <w:gridCol w:w="1374"/>
        <w:gridCol w:w="1942"/>
        <w:gridCol w:w="2284"/>
        <w:gridCol w:w="1036"/>
      </w:tblGrid>
      <w:tr w:rsidR="00B47CBF" w:rsidRPr="00AC1520" w:rsidTr="00140A94">
        <w:tc>
          <w:tcPr>
            <w:tcW w:w="726" w:type="dxa"/>
            <w:shd w:val="clear" w:color="auto" w:fill="auto"/>
          </w:tcPr>
          <w:p w:rsidR="00B47CBF" w:rsidRPr="00AC1520" w:rsidRDefault="00B47CBF" w:rsidP="00140A94">
            <w:pPr>
              <w:spacing w:after="0"/>
              <w:jc w:val="center"/>
              <w:rPr>
                <w:rFonts w:ascii="Times New Roman" w:hAnsi="Times New Roman"/>
                <w:sz w:val="24"/>
              </w:rPr>
            </w:pPr>
            <w:r w:rsidRPr="00AC1520">
              <w:rPr>
                <w:rFonts w:ascii="Times New Roman" w:hAnsi="Times New Roman"/>
                <w:sz w:val="24"/>
              </w:rPr>
              <w:t xml:space="preserve">№ </w:t>
            </w:r>
            <w:proofErr w:type="gramStart"/>
            <w:r w:rsidRPr="00AC1520">
              <w:rPr>
                <w:rFonts w:ascii="Times New Roman" w:hAnsi="Times New Roman"/>
                <w:sz w:val="24"/>
              </w:rPr>
              <w:t>п</w:t>
            </w:r>
            <w:proofErr w:type="gramEnd"/>
            <w:r w:rsidRPr="00AC1520">
              <w:rPr>
                <w:rFonts w:ascii="Times New Roman" w:hAnsi="Times New Roman"/>
                <w:sz w:val="24"/>
              </w:rPr>
              <w:t>/п</w:t>
            </w:r>
          </w:p>
        </w:tc>
        <w:tc>
          <w:tcPr>
            <w:tcW w:w="2209" w:type="dxa"/>
            <w:shd w:val="clear" w:color="auto" w:fill="auto"/>
          </w:tcPr>
          <w:p w:rsidR="00B47CBF" w:rsidRPr="00AC1520" w:rsidRDefault="00B47CBF" w:rsidP="00140A94">
            <w:pPr>
              <w:spacing w:after="0"/>
              <w:jc w:val="center"/>
              <w:rPr>
                <w:rFonts w:ascii="Times New Roman" w:hAnsi="Times New Roman"/>
                <w:sz w:val="24"/>
              </w:rPr>
            </w:pPr>
            <w:r w:rsidRPr="00AC1520">
              <w:rPr>
                <w:rFonts w:ascii="Times New Roman" w:hAnsi="Times New Roman"/>
                <w:sz w:val="24"/>
              </w:rPr>
              <w:t>Учебный год</w:t>
            </w:r>
          </w:p>
        </w:tc>
        <w:tc>
          <w:tcPr>
            <w:tcW w:w="1374" w:type="dxa"/>
            <w:shd w:val="clear" w:color="auto" w:fill="auto"/>
          </w:tcPr>
          <w:p w:rsidR="00B47CBF" w:rsidRPr="00AC1520" w:rsidRDefault="00B47CBF" w:rsidP="00140A94">
            <w:pPr>
              <w:spacing w:after="0"/>
              <w:jc w:val="center"/>
              <w:rPr>
                <w:rFonts w:ascii="Times New Roman" w:hAnsi="Times New Roman"/>
                <w:sz w:val="24"/>
              </w:rPr>
            </w:pPr>
            <w:r w:rsidRPr="00AC1520">
              <w:rPr>
                <w:rFonts w:ascii="Times New Roman" w:hAnsi="Times New Roman"/>
                <w:sz w:val="24"/>
              </w:rPr>
              <w:t>Классы</w:t>
            </w:r>
          </w:p>
        </w:tc>
        <w:tc>
          <w:tcPr>
            <w:tcW w:w="1942" w:type="dxa"/>
            <w:shd w:val="clear" w:color="auto" w:fill="auto"/>
          </w:tcPr>
          <w:p w:rsidR="00B47CBF" w:rsidRPr="00AC1520" w:rsidRDefault="00B47CBF" w:rsidP="00140A94">
            <w:pPr>
              <w:spacing w:after="0"/>
              <w:jc w:val="center"/>
              <w:rPr>
                <w:rFonts w:ascii="Times New Roman" w:hAnsi="Times New Roman"/>
                <w:sz w:val="24"/>
              </w:rPr>
            </w:pPr>
            <w:r w:rsidRPr="00AC1520">
              <w:rPr>
                <w:rFonts w:ascii="Times New Roman" w:hAnsi="Times New Roman"/>
                <w:sz w:val="24"/>
              </w:rPr>
              <w:t xml:space="preserve">Кол-во </w:t>
            </w:r>
            <w:proofErr w:type="gramStart"/>
            <w:r w:rsidRPr="00AC1520">
              <w:rPr>
                <w:rFonts w:ascii="Times New Roman" w:hAnsi="Times New Roman"/>
                <w:sz w:val="24"/>
              </w:rPr>
              <w:t>обучающихся</w:t>
            </w:r>
            <w:proofErr w:type="gramEnd"/>
            <w:r w:rsidRPr="00AC1520">
              <w:rPr>
                <w:rFonts w:ascii="Times New Roman" w:hAnsi="Times New Roman"/>
                <w:sz w:val="24"/>
              </w:rPr>
              <w:t>, допущенных к сдаче ГТО</w:t>
            </w:r>
          </w:p>
        </w:tc>
        <w:tc>
          <w:tcPr>
            <w:tcW w:w="2284" w:type="dxa"/>
            <w:shd w:val="clear" w:color="auto" w:fill="auto"/>
          </w:tcPr>
          <w:p w:rsidR="00B47CBF" w:rsidRPr="00AC1520" w:rsidRDefault="00B47CBF" w:rsidP="00140A94">
            <w:pPr>
              <w:spacing w:after="0"/>
              <w:jc w:val="center"/>
              <w:rPr>
                <w:rFonts w:ascii="Times New Roman" w:hAnsi="Times New Roman"/>
                <w:sz w:val="24"/>
              </w:rPr>
            </w:pPr>
            <w:r w:rsidRPr="00AC1520">
              <w:rPr>
                <w:rFonts w:ascii="Times New Roman" w:hAnsi="Times New Roman"/>
                <w:sz w:val="24"/>
              </w:rPr>
              <w:t xml:space="preserve">Кол-во </w:t>
            </w:r>
            <w:proofErr w:type="gramStart"/>
            <w:r w:rsidRPr="00AC1520">
              <w:rPr>
                <w:rFonts w:ascii="Times New Roman" w:hAnsi="Times New Roman"/>
                <w:sz w:val="24"/>
              </w:rPr>
              <w:t>обучающихся</w:t>
            </w:r>
            <w:proofErr w:type="gramEnd"/>
            <w:r w:rsidRPr="00AC1520">
              <w:rPr>
                <w:rFonts w:ascii="Times New Roman" w:hAnsi="Times New Roman"/>
                <w:sz w:val="24"/>
              </w:rPr>
              <w:t>, получивших знаки</w:t>
            </w:r>
          </w:p>
        </w:tc>
        <w:tc>
          <w:tcPr>
            <w:tcW w:w="1036" w:type="dxa"/>
            <w:shd w:val="clear" w:color="auto" w:fill="auto"/>
          </w:tcPr>
          <w:p w:rsidR="00B47CBF" w:rsidRPr="00AC1520" w:rsidRDefault="00B47CBF" w:rsidP="00140A94">
            <w:pPr>
              <w:spacing w:after="0"/>
              <w:jc w:val="center"/>
              <w:rPr>
                <w:rFonts w:ascii="Times New Roman" w:hAnsi="Times New Roman"/>
                <w:sz w:val="24"/>
              </w:rPr>
            </w:pPr>
            <w:r w:rsidRPr="00AC1520">
              <w:rPr>
                <w:rFonts w:ascii="Times New Roman" w:hAnsi="Times New Roman"/>
                <w:sz w:val="24"/>
              </w:rPr>
              <w:t>%</w:t>
            </w:r>
          </w:p>
        </w:tc>
      </w:tr>
      <w:tr w:rsidR="00B47CBF" w:rsidRPr="00AC1520" w:rsidTr="00140A94">
        <w:tc>
          <w:tcPr>
            <w:tcW w:w="726" w:type="dxa"/>
            <w:shd w:val="clear" w:color="auto" w:fill="auto"/>
          </w:tcPr>
          <w:p w:rsidR="00B47CBF" w:rsidRPr="00AC1520" w:rsidRDefault="00996FD3" w:rsidP="00140A94">
            <w:pPr>
              <w:spacing w:after="0"/>
              <w:jc w:val="center"/>
              <w:rPr>
                <w:rFonts w:ascii="Times New Roman" w:hAnsi="Times New Roman"/>
                <w:sz w:val="24"/>
              </w:rPr>
            </w:pPr>
            <w:r>
              <w:rPr>
                <w:rFonts w:ascii="Times New Roman" w:hAnsi="Times New Roman"/>
                <w:sz w:val="24"/>
              </w:rPr>
              <w:t>1</w:t>
            </w:r>
          </w:p>
        </w:tc>
        <w:tc>
          <w:tcPr>
            <w:tcW w:w="2209" w:type="dxa"/>
            <w:shd w:val="clear" w:color="auto" w:fill="auto"/>
          </w:tcPr>
          <w:p w:rsidR="00B47CBF" w:rsidRPr="00AC1520" w:rsidRDefault="00B47CBF" w:rsidP="00140A94">
            <w:pPr>
              <w:spacing w:after="0"/>
              <w:jc w:val="center"/>
              <w:rPr>
                <w:rFonts w:ascii="Times New Roman" w:hAnsi="Times New Roman"/>
                <w:sz w:val="24"/>
              </w:rPr>
            </w:pPr>
            <w:r w:rsidRPr="00AC1520">
              <w:rPr>
                <w:rFonts w:ascii="Times New Roman" w:hAnsi="Times New Roman"/>
                <w:sz w:val="24"/>
              </w:rPr>
              <w:t>2017-2018</w:t>
            </w:r>
          </w:p>
        </w:tc>
        <w:tc>
          <w:tcPr>
            <w:tcW w:w="1374" w:type="dxa"/>
            <w:shd w:val="clear" w:color="auto" w:fill="auto"/>
          </w:tcPr>
          <w:p w:rsidR="00B47CBF" w:rsidRPr="00AC1520" w:rsidRDefault="00B47CBF" w:rsidP="00140A94">
            <w:pPr>
              <w:spacing w:after="0"/>
              <w:jc w:val="center"/>
              <w:rPr>
                <w:rFonts w:ascii="Times New Roman" w:hAnsi="Times New Roman"/>
                <w:sz w:val="24"/>
              </w:rPr>
            </w:pPr>
            <w:r w:rsidRPr="00AC1520">
              <w:rPr>
                <w:rFonts w:ascii="Times New Roman" w:hAnsi="Times New Roman"/>
                <w:sz w:val="24"/>
              </w:rPr>
              <w:t>1-11</w:t>
            </w:r>
          </w:p>
        </w:tc>
        <w:tc>
          <w:tcPr>
            <w:tcW w:w="1942" w:type="dxa"/>
            <w:shd w:val="clear" w:color="auto" w:fill="auto"/>
          </w:tcPr>
          <w:p w:rsidR="00B47CBF" w:rsidRPr="00AC1520" w:rsidRDefault="00B47CBF" w:rsidP="00140A94">
            <w:pPr>
              <w:spacing w:after="0"/>
              <w:jc w:val="center"/>
              <w:rPr>
                <w:rFonts w:ascii="Times New Roman" w:hAnsi="Times New Roman"/>
                <w:sz w:val="24"/>
              </w:rPr>
            </w:pPr>
            <w:r w:rsidRPr="00AC1520">
              <w:rPr>
                <w:rFonts w:ascii="Times New Roman" w:hAnsi="Times New Roman"/>
                <w:sz w:val="24"/>
              </w:rPr>
              <w:t>110</w:t>
            </w:r>
          </w:p>
        </w:tc>
        <w:tc>
          <w:tcPr>
            <w:tcW w:w="2284" w:type="dxa"/>
            <w:shd w:val="clear" w:color="auto" w:fill="auto"/>
          </w:tcPr>
          <w:p w:rsidR="00B47CBF" w:rsidRPr="00AC1520" w:rsidRDefault="00B47CBF" w:rsidP="00140A94">
            <w:pPr>
              <w:spacing w:after="0"/>
              <w:jc w:val="center"/>
              <w:rPr>
                <w:rFonts w:ascii="Times New Roman" w:hAnsi="Times New Roman"/>
                <w:sz w:val="24"/>
              </w:rPr>
            </w:pPr>
            <w:r w:rsidRPr="00AC1520">
              <w:rPr>
                <w:rFonts w:ascii="Times New Roman" w:hAnsi="Times New Roman"/>
                <w:sz w:val="24"/>
              </w:rPr>
              <w:t>Золото – 0</w:t>
            </w:r>
          </w:p>
          <w:p w:rsidR="00B47CBF" w:rsidRPr="00AC1520" w:rsidRDefault="00B47CBF" w:rsidP="00140A94">
            <w:pPr>
              <w:spacing w:after="0"/>
              <w:jc w:val="center"/>
              <w:rPr>
                <w:rFonts w:ascii="Times New Roman" w:hAnsi="Times New Roman"/>
                <w:sz w:val="24"/>
              </w:rPr>
            </w:pPr>
            <w:r w:rsidRPr="00AC1520">
              <w:rPr>
                <w:rFonts w:ascii="Times New Roman" w:hAnsi="Times New Roman"/>
                <w:sz w:val="24"/>
              </w:rPr>
              <w:t>Серебро – 12</w:t>
            </w:r>
          </w:p>
          <w:p w:rsidR="00B47CBF" w:rsidRPr="00AC1520" w:rsidRDefault="00B47CBF" w:rsidP="00140A94">
            <w:pPr>
              <w:spacing w:after="0"/>
              <w:jc w:val="center"/>
              <w:rPr>
                <w:rFonts w:ascii="Times New Roman" w:hAnsi="Times New Roman"/>
                <w:sz w:val="24"/>
              </w:rPr>
            </w:pPr>
            <w:r w:rsidRPr="00AC1520">
              <w:rPr>
                <w:rFonts w:ascii="Times New Roman" w:hAnsi="Times New Roman"/>
                <w:sz w:val="24"/>
              </w:rPr>
              <w:t>Бронза - 19</w:t>
            </w:r>
          </w:p>
        </w:tc>
        <w:tc>
          <w:tcPr>
            <w:tcW w:w="1036" w:type="dxa"/>
            <w:shd w:val="clear" w:color="auto" w:fill="auto"/>
          </w:tcPr>
          <w:p w:rsidR="00B47CBF" w:rsidRPr="00AC1520" w:rsidRDefault="00B47CBF" w:rsidP="00140A94">
            <w:pPr>
              <w:spacing w:after="0"/>
              <w:jc w:val="center"/>
              <w:rPr>
                <w:rFonts w:ascii="Times New Roman" w:hAnsi="Times New Roman"/>
                <w:sz w:val="24"/>
              </w:rPr>
            </w:pPr>
            <w:r w:rsidRPr="00AC1520">
              <w:rPr>
                <w:rFonts w:ascii="Times New Roman" w:hAnsi="Times New Roman"/>
                <w:sz w:val="24"/>
              </w:rPr>
              <w:t>28</w:t>
            </w:r>
          </w:p>
        </w:tc>
      </w:tr>
      <w:tr w:rsidR="008E76B4" w:rsidRPr="00AC1520" w:rsidTr="00140A94">
        <w:tc>
          <w:tcPr>
            <w:tcW w:w="726" w:type="dxa"/>
            <w:shd w:val="clear" w:color="auto" w:fill="auto"/>
          </w:tcPr>
          <w:p w:rsidR="008E76B4" w:rsidRPr="00AC1520" w:rsidRDefault="00A74CD2" w:rsidP="00140A94">
            <w:pPr>
              <w:spacing w:after="0"/>
              <w:jc w:val="center"/>
              <w:rPr>
                <w:rFonts w:ascii="Times New Roman" w:hAnsi="Times New Roman"/>
                <w:sz w:val="24"/>
              </w:rPr>
            </w:pPr>
            <w:r>
              <w:rPr>
                <w:rFonts w:ascii="Times New Roman" w:hAnsi="Times New Roman"/>
                <w:sz w:val="24"/>
              </w:rPr>
              <w:t>2</w:t>
            </w:r>
          </w:p>
        </w:tc>
        <w:tc>
          <w:tcPr>
            <w:tcW w:w="2209" w:type="dxa"/>
            <w:shd w:val="clear" w:color="auto" w:fill="auto"/>
          </w:tcPr>
          <w:p w:rsidR="008E76B4" w:rsidRPr="00996FD3" w:rsidRDefault="00AE3E5F" w:rsidP="00140A94">
            <w:pPr>
              <w:spacing w:after="0"/>
              <w:jc w:val="center"/>
              <w:rPr>
                <w:rFonts w:ascii="Times New Roman" w:hAnsi="Times New Roman"/>
                <w:sz w:val="24"/>
              </w:rPr>
            </w:pPr>
            <w:r w:rsidRPr="00996FD3">
              <w:rPr>
                <w:rFonts w:ascii="Times New Roman" w:hAnsi="Times New Roman"/>
                <w:sz w:val="24"/>
              </w:rPr>
              <w:t>2018-2019</w:t>
            </w:r>
          </w:p>
        </w:tc>
        <w:tc>
          <w:tcPr>
            <w:tcW w:w="1374" w:type="dxa"/>
            <w:shd w:val="clear" w:color="auto" w:fill="auto"/>
          </w:tcPr>
          <w:p w:rsidR="008E76B4" w:rsidRPr="00996FD3" w:rsidRDefault="00AE3E5F" w:rsidP="00140A94">
            <w:pPr>
              <w:spacing w:after="0"/>
              <w:jc w:val="center"/>
              <w:rPr>
                <w:rFonts w:ascii="Times New Roman" w:hAnsi="Times New Roman"/>
                <w:sz w:val="24"/>
              </w:rPr>
            </w:pPr>
            <w:r w:rsidRPr="00996FD3">
              <w:rPr>
                <w:rFonts w:ascii="Times New Roman" w:hAnsi="Times New Roman"/>
                <w:sz w:val="24"/>
              </w:rPr>
              <w:t>1-1</w:t>
            </w:r>
            <w:r w:rsidR="00A74CD2">
              <w:rPr>
                <w:rFonts w:ascii="Times New Roman" w:hAnsi="Times New Roman"/>
                <w:sz w:val="24"/>
              </w:rPr>
              <w:t>1</w:t>
            </w:r>
          </w:p>
        </w:tc>
        <w:tc>
          <w:tcPr>
            <w:tcW w:w="1942" w:type="dxa"/>
            <w:shd w:val="clear" w:color="auto" w:fill="auto"/>
          </w:tcPr>
          <w:p w:rsidR="008E76B4" w:rsidRPr="00AE3E5F" w:rsidRDefault="00A74CD2" w:rsidP="00140A94">
            <w:pPr>
              <w:spacing w:after="0"/>
              <w:jc w:val="center"/>
              <w:rPr>
                <w:rFonts w:ascii="Times New Roman" w:hAnsi="Times New Roman"/>
                <w:sz w:val="24"/>
                <w:highlight w:val="yellow"/>
              </w:rPr>
            </w:pPr>
            <w:r w:rsidRPr="00A74CD2">
              <w:rPr>
                <w:rFonts w:ascii="Times New Roman" w:hAnsi="Times New Roman"/>
                <w:sz w:val="24"/>
              </w:rPr>
              <w:t>105</w:t>
            </w:r>
          </w:p>
        </w:tc>
        <w:tc>
          <w:tcPr>
            <w:tcW w:w="2284" w:type="dxa"/>
            <w:shd w:val="clear" w:color="auto" w:fill="auto"/>
          </w:tcPr>
          <w:p w:rsidR="00AE3E5F" w:rsidRPr="00996FD3" w:rsidRDefault="00AE3E5F" w:rsidP="00AE3E5F">
            <w:pPr>
              <w:spacing w:after="0"/>
              <w:jc w:val="center"/>
              <w:rPr>
                <w:rFonts w:ascii="Times New Roman" w:hAnsi="Times New Roman"/>
                <w:sz w:val="24"/>
              </w:rPr>
            </w:pPr>
            <w:r w:rsidRPr="00996FD3">
              <w:rPr>
                <w:rFonts w:ascii="Times New Roman" w:hAnsi="Times New Roman"/>
                <w:sz w:val="24"/>
              </w:rPr>
              <w:t>Золото – 0</w:t>
            </w:r>
          </w:p>
          <w:p w:rsidR="00AE3E5F" w:rsidRPr="00996FD3" w:rsidRDefault="00AE3E5F" w:rsidP="00AE3E5F">
            <w:pPr>
              <w:spacing w:after="0"/>
              <w:jc w:val="center"/>
              <w:rPr>
                <w:rFonts w:ascii="Times New Roman" w:hAnsi="Times New Roman"/>
                <w:sz w:val="24"/>
              </w:rPr>
            </w:pPr>
            <w:r w:rsidRPr="00996FD3">
              <w:rPr>
                <w:rFonts w:ascii="Times New Roman" w:hAnsi="Times New Roman"/>
                <w:sz w:val="24"/>
              </w:rPr>
              <w:t xml:space="preserve">Серебро – </w:t>
            </w:r>
            <w:r w:rsidR="00996FD3" w:rsidRPr="00996FD3">
              <w:rPr>
                <w:rFonts w:ascii="Times New Roman" w:hAnsi="Times New Roman"/>
                <w:sz w:val="24"/>
              </w:rPr>
              <w:t>29</w:t>
            </w:r>
          </w:p>
          <w:p w:rsidR="008E76B4" w:rsidRPr="00AC1520" w:rsidRDefault="00AE3E5F" w:rsidP="00AE3E5F">
            <w:pPr>
              <w:spacing w:after="0"/>
              <w:jc w:val="center"/>
              <w:rPr>
                <w:rFonts w:ascii="Times New Roman" w:hAnsi="Times New Roman"/>
                <w:sz w:val="24"/>
              </w:rPr>
            </w:pPr>
            <w:r w:rsidRPr="00996FD3">
              <w:rPr>
                <w:rFonts w:ascii="Times New Roman" w:hAnsi="Times New Roman"/>
                <w:sz w:val="24"/>
              </w:rPr>
              <w:t>Бронза - 19</w:t>
            </w:r>
          </w:p>
        </w:tc>
        <w:tc>
          <w:tcPr>
            <w:tcW w:w="1036" w:type="dxa"/>
            <w:shd w:val="clear" w:color="auto" w:fill="auto"/>
          </w:tcPr>
          <w:p w:rsidR="008E76B4" w:rsidRPr="00AC1520" w:rsidRDefault="00A74CD2" w:rsidP="00140A94">
            <w:pPr>
              <w:spacing w:after="0"/>
              <w:jc w:val="center"/>
              <w:rPr>
                <w:rFonts w:ascii="Times New Roman" w:hAnsi="Times New Roman"/>
                <w:sz w:val="24"/>
              </w:rPr>
            </w:pPr>
            <w:r>
              <w:rPr>
                <w:rFonts w:ascii="Times New Roman" w:hAnsi="Times New Roman"/>
                <w:sz w:val="24"/>
              </w:rPr>
              <w:t>46</w:t>
            </w:r>
          </w:p>
        </w:tc>
      </w:tr>
    </w:tbl>
    <w:p w:rsidR="00B47CBF" w:rsidRPr="00AC1520" w:rsidRDefault="00B47CBF" w:rsidP="00B47CBF">
      <w:pPr>
        <w:autoSpaceDN w:val="0"/>
        <w:spacing w:after="0" w:line="240" w:lineRule="auto"/>
        <w:ind w:firstLine="567"/>
        <w:jc w:val="both"/>
        <w:textAlignment w:val="baseline"/>
        <w:rPr>
          <w:rFonts w:ascii="Times New Roman" w:hAnsi="Times New Roman" w:cs="F"/>
          <w:sz w:val="24"/>
          <w:szCs w:val="24"/>
        </w:rPr>
      </w:pPr>
    </w:p>
    <w:p w:rsidR="0033408C" w:rsidRPr="00AC1520" w:rsidRDefault="0033408C" w:rsidP="00B47CBF">
      <w:pPr>
        <w:spacing w:after="0" w:line="240" w:lineRule="auto"/>
        <w:ind w:firstLine="708"/>
        <w:jc w:val="both"/>
        <w:rPr>
          <w:rFonts w:ascii="Times New Roman" w:hAnsi="Times New Roman"/>
          <w:sz w:val="24"/>
          <w:szCs w:val="24"/>
        </w:rPr>
      </w:pPr>
      <w:r w:rsidRPr="00AC1520">
        <w:rPr>
          <w:rFonts w:ascii="Times New Roman" w:hAnsi="Times New Roman" w:cs="Times New Roman"/>
          <w:sz w:val="24"/>
          <w:szCs w:val="24"/>
        </w:rPr>
        <w:t xml:space="preserve">Одной из нерешённых проблем для школы осталась проблема сохранения и укрепления здоровья учащихся: часты случаи  нарушений опорно-двигательного аппарата, простудных заболеваний, заболеваний верхних дыхательных путей и сердечно - сосудистой системы. </w:t>
      </w:r>
    </w:p>
    <w:p w:rsidR="0033408C" w:rsidRPr="00AC1520" w:rsidRDefault="0033408C" w:rsidP="00303E99">
      <w:pPr>
        <w:spacing w:after="0" w:line="240" w:lineRule="auto"/>
        <w:ind w:firstLine="567"/>
        <w:jc w:val="both"/>
        <w:rPr>
          <w:rFonts w:ascii="Times New Roman" w:hAnsi="Times New Roman" w:cs="Times New Roman"/>
          <w:sz w:val="24"/>
          <w:szCs w:val="24"/>
        </w:rPr>
      </w:pPr>
      <w:r w:rsidRPr="00AC1520">
        <w:rPr>
          <w:rFonts w:ascii="Times New Roman" w:hAnsi="Times New Roman" w:cs="Times New Roman"/>
          <w:sz w:val="24"/>
          <w:szCs w:val="24"/>
        </w:rPr>
        <w:lastRenderedPageBreak/>
        <w:t xml:space="preserve">Первостепенное  значение   в структурном подразделении  уделяется  охране  и укреплению психофизического  здоровья детей и формированию привычки к здоровому образу жизни. </w:t>
      </w:r>
    </w:p>
    <w:p w:rsidR="0033408C" w:rsidRPr="00AC1520" w:rsidRDefault="0033408C" w:rsidP="00303E99">
      <w:pPr>
        <w:spacing w:after="0" w:line="240" w:lineRule="auto"/>
        <w:ind w:firstLine="567"/>
        <w:jc w:val="both"/>
        <w:rPr>
          <w:rFonts w:ascii="Times New Roman" w:hAnsi="Times New Roman" w:cs="Times New Roman"/>
          <w:sz w:val="24"/>
          <w:szCs w:val="24"/>
        </w:rPr>
      </w:pPr>
      <w:r w:rsidRPr="00AC1520">
        <w:rPr>
          <w:rFonts w:ascii="Times New Roman" w:hAnsi="Times New Roman" w:cs="Times New Roman"/>
          <w:sz w:val="24"/>
          <w:szCs w:val="24"/>
        </w:rPr>
        <w:t xml:space="preserve">В систему оздоровления воспитанников были включены познавательные занятия  об  организме  человека  и  условиях  его  безопасной жизнедеятельности,  совместная  деятельность  Учреждения  и  семьи  в  достижении цели, в течение года проводились следующие оздоровительные мероприятия:  </w:t>
      </w:r>
    </w:p>
    <w:p w:rsidR="0033408C" w:rsidRPr="00AC1520" w:rsidRDefault="0033408C" w:rsidP="00303E99">
      <w:pPr>
        <w:spacing w:after="0" w:line="240" w:lineRule="auto"/>
        <w:ind w:firstLine="567"/>
        <w:jc w:val="both"/>
        <w:rPr>
          <w:rFonts w:ascii="Times New Roman" w:hAnsi="Times New Roman" w:cs="Times New Roman"/>
          <w:sz w:val="24"/>
          <w:szCs w:val="24"/>
        </w:rPr>
      </w:pPr>
      <w:r w:rsidRPr="00AC1520">
        <w:rPr>
          <w:rFonts w:ascii="Times New Roman" w:hAnsi="Times New Roman" w:cs="Times New Roman"/>
          <w:sz w:val="24"/>
          <w:szCs w:val="24"/>
        </w:rPr>
        <w:t xml:space="preserve">- обеспечивались  условия  для  физического  и  психологического благополучия участников воспитательно-образовательного процесса;  </w:t>
      </w:r>
    </w:p>
    <w:p w:rsidR="0033408C" w:rsidRPr="00AC1520" w:rsidRDefault="0033408C" w:rsidP="00303E99">
      <w:pPr>
        <w:spacing w:after="0" w:line="240" w:lineRule="auto"/>
        <w:ind w:firstLine="567"/>
        <w:jc w:val="both"/>
        <w:rPr>
          <w:rFonts w:ascii="Times New Roman" w:hAnsi="Times New Roman" w:cs="Times New Roman"/>
          <w:sz w:val="24"/>
          <w:szCs w:val="24"/>
        </w:rPr>
      </w:pPr>
      <w:r w:rsidRPr="00AC1520">
        <w:rPr>
          <w:rFonts w:ascii="Times New Roman" w:hAnsi="Times New Roman" w:cs="Times New Roman"/>
          <w:sz w:val="24"/>
          <w:szCs w:val="24"/>
        </w:rPr>
        <w:t xml:space="preserve">- формировались  доступные  представления  и  знания  о  пользе  занятий физическими  упражнениями,  об  основных  гигиенических  требованиях  и правилах;   </w:t>
      </w:r>
    </w:p>
    <w:p w:rsidR="0033408C" w:rsidRPr="00AC1520" w:rsidRDefault="0033408C" w:rsidP="00303E99">
      <w:pPr>
        <w:spacing w:after="0" w:line="240" w:lineRule="auto"/>
        <w:ind w:firstLine="567"/>
        <w:jc w:val="both"/>
        <w:rPr>
          <w:rFonts w:ascii="Times New Roman" w:hAnsi="Times New Roman" w:cs="Times New Roman"/>
          <w:sz w:val="24"/>
          <w:szCs w:val="24"/>
        </w:rPr>
      </w:pPr>
      <w:r w:rsidRPr="00AC1520">
        <w:rPr>
          <w:rFonts w:ascii="Times New Roman" w:hAnsi="Times New Roman" w:cs="Times New Roman"/>
          <w:sz w:val="24"/>
          <w:szCs w:val="24"/>
        </w:rPr>
        <w:t xml:space="preserve">- реализовывался  системный  подход  в  использовании  всех  средств  и форм  образовательной  работы  с  дошкольниками  для  своевременногоразвития жизненно важных двигательных навыков и способностей детей;   </w:t>
      </w:r>
    </w:p>
    <w:p w:rsidR="0033408C" w:rsidRPr="00AC1520" w:rsidRDefault="0033408C" w:rsidP="00303E99">
      <w:pPr>
        <w:spacing w:after="0" w:line="240" w:lineRule="auto"/>
        <w:ind w:firstLine="567"/>
        <w:jc w:val="both"/>
        <w:rPr>
          <w:rFonts w:ascii="Times New Roman" w:hAnsi="Times New Roman" w:cs="Times New Roman"/>
          <w:sz w:val="24"/>
          <w:szCs w:val="24"/>
        </w:rPr>
      </w:pPr>
      <w:r w:rsidRPr="00AC1520">
        <w:rPr>
          <w:rFonts w:ascii="Times New Roman" w:hAnsi="Times New Roman" w:cs="Times New Roman"/>
          <w:sz w:val="24"/>
          <w:szCs w:val="24"/>
        </w:rPr>
        <w:t xml:space="preserve">- формировались основы безопасной жизнедеятельности;   </w:t>
      </w:r>
    </w:p>
    <w:p w:rsidR="0033408C" w:rsidRPr="00AC1520" w:rsidRDefault="0033408C" w:rsidP="00303E99">
      <w:pPr>
        <w:spacing w:after="0" w:line="240" w:lineRule="auto"/>
        <w:ind w:firstLine="567"/>
        <w:jc w:val="both"/>
        <w:rPr>
          <w:rFonts w:ascii="Times New Roman" w:hAnsi="Times New Roman" w:cs="Times New Roman"/>
          <w:sz w:val="24"/>
          <w:szCs w:val="24"/>
        </w:rPr>
      </w:pPr>
      <w:r w:rsidRPr="00AC1520">
        <w:rPr>
          <w:rFonts w:ascii="Times New Roman" w:hAnsi="Times New Roman" w:cs="Times New Roman"/>
          <w:sz w:val="24"/>
          <w:szCs w:val="24"/>
        </w:rPr>
        <w:t xml:space="preserve">-осуществлялась  диагностика  показателей  физического  развития, двигательной  подготовленности,  объективных  и  субъективных  критериев здоровья;  </w:t>
      </w:r>
    </w:p>
    <w:p w:rsidR="0033408C" w:rsidRPr="00AC1520" w:rsidRDefault="0033408C" w:rsidP="00303E99">
      <w:pPr>
        <w:spacing w:after="0" w:line="240" w:lineRule="auto"/>
        <w:ind w:firstLine="567"/>
        <w:jc w:val="both"/>
        <w:rPr>
          <w:rFonts w:ascii="Times New Roman" w:hAnsi="Times New Roman" w:cs="Times New Roman"/>
          <w:sz w:val="24"/>
          <w:szCs w:val="24"/>
        </w:rPr>
      </w:pPr>
      <w:r w:rsidRPr="00AC1520">
        <w:rPr>
          <w:rFonts w:ascii="Times New Roman" w:hAnsi="Times New Roman" w:cs="Times New Roman"/>
          <w:sz w:val="24"/>
          <w:szCs w:val="24"/>
        </w:rPr>
        <w:t xml:space="preserve">- изучался передовой педагогический, медицинский и социальный опыт по оздоровлению детей, внедрялись новые технологии и методики;  </w:t>
      </w:r>
    </w:p>
    <w:p w:rsidR="0033408C" w:rsidRPr="00AC1520" w:rsidRDefault="0033408C" w:rsidP="00303E99">
      <w:pPr>
        <w:spacing w:after="0" w:line="240" w:lineRule="auto"/>
        <w:ind w:firstLine="567"/>
        <w:jc w:val="both"/>
        <w:rPr>
          <w:rFonts w:ascii="Times New Roman" w:hAnsi="Times New Roman" w:cs="Times New Roman"/>
          <w:sz w:val="24"/>
          <w:szCs w:val="24"/>
        </w:rPr>
      </w:pPr>
      <w:r w:rsidRPr="00AC1520">
        <w:rPr>
          <w:rFonts w:ascii="Times New Roman" w:hAnsi="Times New Roman" w:cs="Times New Roman"/>
          <w:sz w:val="24"/>
          <w:szCs w:val="24"/>
        </w:rPr>
        <w:t xml:space="preserve">-оказывалась  всесторонняя  помощь  семьям  воспитанников  </w:t>
      </w:r>
      <w:proofErr w:type="spellStart"/>
      <w:r w:rsidRPr="00AC1520">
        <w:rPr>
          <w:rFonts w:ascii="Times New Roman" w:hAnsi="Times New Roman" w:cs="Times New Roman"/>
          <w:sz w:val="24"/>
          <w:szCs w:val="24"/>
        </w:rPr>
        <w:t>вобеспечении</w:t>
      </w:r>
      <w:proofErr w:type="spellEnd"/>
      <w:r w:rsidRPr="00AC1520">
        <w:rPr>
          <w:rFonts w:ascii="Times New Roman" w:hAnsi="Times New Roman" w:cs="Times New Roman"/>
          <w:sz w:val="24"/>
          <w:szCs w:val="24"/>
        </w:rPr>
        <w:t xml:space="preserve"> здоровья детей и приобщению их к здоровому образу жизни.   </w:t>
      </w:r>
    </w:p>
    <w:p w:rsidR="0033408C" w:rsidRDefault="0033408C" w:rsidP="00303E99">
      <w:pPr>
        <w:spacing w:after="0" w:line="240" w:lineRule="auto"/>
        <w:ind w:firstLine="708"/>
        <w:jc w:val="both"/>
        <w:rPr>
          <w:rFonts w:ascii="Times New Roman" w:hAnsi="Times New Roman" w:cs="Times New Roman"/>
          <w:sz w:val="24"/>
          <w:szCs w:val="24"/>
        </w:rPr>
      </w:pPr>
      <w:r w:rsidRPr="00AC1520">
        <w:rPr>
          <w:rFonts w:ascii="Times New Roman" w:hAnsi="Times New Roman" w:cs="Times New Roman"/>
          <w:sz w:val="24"/>
          <w:szCs w:val="24"/>
        </w:rPr>
        <w:t>Ежемесячно медсестрой «Детского сада» проводился мониторинг заболеваемости и посещаемости воспитанниками Учреждения.</w:t>
      </w:r>
    </w:p>
    <w:p w:rsidR="00853DC5" w:rsidRPr="00853DC5" w:rsidRDefault="00853DC5" w:rsidP="00853DC5">
      <w:pPr>
        <w:spacing w:after="0"/>
        <w:ind w:left="820"/>
        <w:jc w:val="both"/>
        <w:rPr>
          <w:rFonts w:ascii="Times New Roman" w:hAnsi="Times New Roman" w:cs="Times New Roman"/>
          <w:sz w:val="24"/>
          <w:szCs w:val="24"/>
        </w:rPr>
      </w:pPr>
      <w:r w:rsidRPr="00853DC5">
        <w:rPr>
          <w:rFonts w:ascii="Times New Roman" w:eastAsia="Times New Roman" w:hAnsi="Times New Roman" w:cs="Times New Roman"/>
          <w:bCs/>
          <w:iCs/>
          <w:sz w:val="24"/>
          <w:szCs w:val="24"/>
        </w:rPr>
        <w:t>Анализ состояния здоровья воспитанников представлен в таблице.</w:t>
      </w:r>
    </w:p>
    <w:tbl>
      <w:tblPr>
        <w:tblStyle w:val="a6"/>
        <w:tblW w:w="0" w:type="auto"/>
        <w:tblInd w:w="392" w:type="dxa"/>
        <w:tblLook w:val="04A0"/>
      </w:tblPr>
      <w:tblGrid>
        <w:gridCol w:w="1616"/>
        <w:gridCol w:w="1473"/>
        <w:gridCol w:w="1643"/>
        <w:gridCol w:w="1569"/>
        <w:gridCol w:w="1525"/>
        <w:gridCol w:w="1353"/>
      </w:tblGrid>
      <w:tr w:rsidR="00853DC5" w:rsidRPr="00853DC5" w:rsidTr="00E200DC">
        <w:tc>
          <w:tcPr>
            <w:tcW w:w="1701" w:type="dxa"/>
            <w:vMerge w:val="restart"/>
          </w:tcPr>
          <w:p w:rsidR="00853DC5" w:rsidRPr="00853DC5" w:rsidRDefault="00853DC5" w:rsidP="00853DC5">
            <w:pPr>
              <w:tabs>
                <w:tab w:val="left" w:pos="899"/>
              </w:tabs>
              <w:ind w:right="120"/>
              <w:jc w:val="center"/>
              <w:rPr>
                <w:rFonts w:ascii="Times New Roman" w:eastAsia="Times New Roman" w:hAnsi="Times New Roman" w:cs="Times New Roman"/>
                <w:sz w:val="24"/>
                <w:szCs w:val="24"/>
              </w:rPr>
            </w:pPr>
            <w:r w:rsidRPr="00853DC5">
              <w:rPr>
                <w:rFonts w:ascii="Times New Roman" w:eastAsia="Times New Roman" w:hAnsi="Times New Roman" w:cs="Times New Roman"/>
                <w:sz w:val="24"/>
                <w:szCs w:val="24"/>
              </w:rPr>
              <w:t>Учебный год</w:t>
            </w:r>
          </w:p>
        </w:tc>
        <w:tc>
          <w:tcPr>
            <w:tcW w:w="8363" w:type="dxa"/>
            <w:gridSpan w:val="5"/>
          </w:tcPr>
          <w:p w:rsidR="00853DC5" w:rsidRPr="00853DC5" w:rsidRDefault="00853DC5" w:rsidP="00853DC5">
            <w:pPr>
              <w:tabs>
                <w:tab w:val="left" w:pos="899"/>
              </w:tabs>
              <w:ind w:right="120"/>
              <w:jc w:val="center"/>
              <w:rPr>
                <w:rFonts w:ascii="Times New Roman" w:eastAsia="Times New Roman" w:hAnsi="Times New Roman" w:cs="Times New Roman"/>
                <w:sz w:val="24"/>
                <w:szCs w:val="24"/>
              </w:rPr>
            </w:pPr>
            <w:r w:rsidRPr="00853DC5">
              <w:rPr>
                <w:rFonts w:ascii="Times New Roman" w:eastAsia="Times New Roman" w:hAnsi="Times New Roman" w:cs="Times New Roman"/>
                <w:sz w:val="24"/>
                <w:szCs w:val="24"/>
              </w:rPr>
              <w:t>Группы здоровья</w:t>
            </w:r>
          </w:p>
        </w:tc>
      </w:tr>
      <w:tr w:rsidR="00853DC5" w:rsidRPr="00853DC5" w:rsidTr="00E200DC">
        <w:tc>
          <w:tcPr>
            <w:tcW w:w="1701" w:type="dxa"/>
            <w:vMerge/>
          </w:tcPr>
          <w:p w:rsidR="00853DC5" w:rsidRPr="00853DC5" w:rsidRDefault="00853DC5" w:rsidP="00853DC5">
            <w:pPr>
              <w:tabs>
                <w:tab w:val="left" w:pos="899"/>
              </w:tabs>
              <w:ind w:right="120"/>
              <w:jc w:val="both"/>
              <w:rPr>
                <w:rFonts w:ascii="Times New Roman" w:eastAsia="Times New Roman" w:hAnsi="Times New Roman" w:cs="Times New Roman"/>
                <w:sz w:val="24"/>
                <w:szCs w:val="24"/>
              </w:rPr>
            </w:pPr>
          </w:p>
        </w:tc>
        <w:tc>
          <w:tcPr>
            <w:tcW w:w="1532"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I</w:t>
            </w:r>
          </w:p>
        </w:tc>
        <w:tc>
          <w:tcPr>
            <w:tcW w:w="1758"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II</w:t>
            </w:r>
          </w:p>
        </w:tc>
        <w:tc>
          <w:tcPr>
            <w:tcW w:w="1755"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III</w:t>
            </w:r>
          </w:p>
        </w:tc>
        <w:tc>
          <w:tcPr>
            <w:tcW w:w="1756"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IV</w:t>
            </w:r>
          </w:p>
        </w:tc>
        <w:tc>
          <w:tcPr>
            <w:tcW w:w="1562"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V</w:t>
            </w:r>
          </w:p>
        </w:tc>
      </w:tr>
      <w:tr w:rsidR="00853DC5" w:rsidRPr="00853DC5" w:rsidTr="00E200DC">
        <w:tc>
          <w:tcPr>
            <w:tcW w:w="1701" w:type="dxa"/>
          </w:tcPr>
          <w:p w:rsidR="00853DC5" w:rsidRPr="00853DC5" w:rsidRDefault="00853DC5" w:rsidP="00853DC5">
            <w:pPr>
              <w:jc w:val="center"/>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2016-2017</w:t>
            </w:r>
          </w:p>
        </w:tc>
        <w:tc>
          <w:tcPr>
            <w:tcW w:w="1532"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25 (67%)</w:t>
            </w:r>
          </w:p>
        </w:tc>
        <w:tc>
          <w:tcPr>
            <w:tcW w:w="1758"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11 (30%)</w:t>
            </w:r>
          </w:p>
        </w:tc>
        <w:tc>
          <w:tcPr>
            <w:tcW w:w="1755"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1 (3%)</w:t>
            </w:r>
          </w:p>
        </w:tc>
        <w:tc>
          <w:tcPr>
            <w:tcW w:w="1756"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0</w:t>
            </w:r>
          </w:p>
        </w:tc>
        <w:tc>
          <w:tcPr>
            <w:tcW w:w="1562" w:type="dxa"/>
          </w:tcPr>
          <w:p w:rsidR="00853DC5" w:rsidRPr="00853DC5" w:rsidRDefault="00853DC5" w:rsidP="00853DC5">
            <w:pPr>
              <w:jc w:val="center"/>
              <w:rPr>
                <w:rFonts w:ascii="Times New Roman" w:hAnsi="Times New Roman" w:cs="Times New Roman"/>
                <w:sz w:val="24"/>
                <w:szCs w:val="24"/>
              </w:rPr>
            </w:pPr>
            <w:r w:rsidRPr="00853DC5">
              <w:rPr>
                <w:rFonts w:ascii="Times New Roman" w:eastAsia="Times New Roman" w:hAnsi="Times New Roman" w:cs="Times New Roman"/>
                <w:sz w:val="24"/>
                <w:szCs w:val="24"/>
                <w:lang w:val="en-US"/>
              </w:rPr>
              <w:t>0</w:t>
            </w:r>
          </w:p>
        </w:tc>
      </w:tr>
      <w:tr w:rsidR="00853DC5" w:rsidRPr="00853DC5" w:rsidTr="00E200DC">
        <w:tc>
          <w:tcPr>
            <w:tcW w:w="1701" w:type="dxa"/>
          </w:tcPr>
          <w:p w:rsidR="00853DC5" w:rsidRPr="00853DC5" w:rsidRDefault="00853DC5" w:rsidP="00853DC5">
            <w:pPr>
              <w:tabs>
                <w:tab w:val="left" w:pos="459"/>
                <w:tab w:val="left" w:pos="899"/>
              </w:tabs>
              <w:ind w:right="120"/>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2017</w:t>
            </w:r>
            <w:r w:rsidRPr="00853DC5">
              <w:rPr>
                <w:rFonts w:ascii="Times New Roman" w:eastAsia="Times New Roman" w:hAnsi="Times New Roman" w:cs="Times New Roman"/>
                <w:sz w:val="24"/>
                <w:szCs w:val="24"/>
              </w:rPr>
              <w:t>-</w:t>
            </w:r>
            <w:r w:rsidRPr="00853DC5">
              <w:rPr>
                <w:rFonts w:ascii="Times New Roman" w:eastAsia="Times New Roman" w:hAnsi="Times New Roman" w:cs="Times New Roman"/>
                <w:sz w:val="24"/>
                <w:szCs w:val="24"/>
                <w:lang w:val="en-US"/>
              </w:rPr>
              <w:t>2018</w:t>
            </w:r>
          </w:p>
        </w:tc>
        <w:tc>
          <w:tcPr>
            <w:tcW w:w="1532"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28 (68%)</w:t>
            </w:r>
          </w:p>
        </w:tc>
        <w:tc>
          <w:tcPr>
            <w:tcW w:w="1758"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12 (29%)</w:t>
            </w:r>
          </w:p>
        </w:tc>
        <w:tc>
          <w:tcPr>
            <w:tcW w:w="1755"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1 (3%)</w:t>
            </w:r>
          </w:p>
        </w:tc>
        <w:tc>
          <w:tcPr>
            <w:tcW w:w="1756"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rPr>
            </w:pPr>
            <w:r w:rsidRPr="00853DC5">
              <w:rPr>
                <w:rFonts w:ascii="Times New Roman" w:eastAsia="Times New Roman" w:hAnsi="Times New Roman" w:cs="Times New Roman"/>
                <w:sz w:val="24"/>
                <w:szCs w:val="24"/>
                <w:lang w:val="en-US"/>
              </w:rPr>
              <w:t>0</w:t>
            </w:r>
          </w:p>
        </w:tc>
        <w:tc>
          <w:tcPr>
            <w:tcW w:w="1562" w:type="dxa"/>
          </w:tcPr>
          <w:p w:rsidR="00853DC5" w:rsidRPr="00853DC5" w:rsidRDefault="00853DC5" w:rsidP="00853DC5">
            <w:pPr>
              <w:jc w:val="center"/>
              <w:rPr>
                <w:rFonts w:ascii="Times New Roman" w:hAnsi="Times New Roman" w:cs="Times New Roman"/>
                <w:sz w:val="24"/>
                <w:szCs w:val="24"/>
              </w:rPr>
            </w:pPr>
            <w:r w:rsidRPr="00853DC5">
              <w:rPr>
                <w:rFonts w:ascii="Times New Roman" w:eastAsia="Times New Roman" w:hAnsi="Times New Roman" w:cs="Times New Roman"/>
                <w:sz w:val="24"/>
                <w:szCs w:val="24"/>
                <w:lang w:val="en-US"/>
              </w:rPr>
              <w:t>0</w:t>
            </w:r>
          </w:p>
        </w:tc>
      </w:tr>
      <w:tr w:rsidR="00853DC5" w:rsidRPr="00853DC5" w:rsidTr="00E200DC">
        <w:tc>
          <w:tcPr>
            <w:tcW w:w="1701" w:type="dxa"/>
          </w:tcPr>
          <w:p w:rsidR="00853DC5" w:rsidRPr="00853DC5" w:rsidRDefault="00853DC5" w:rsidP="00853DC5">
            <w:pPr>
              <w:tabs>
                <w:tab w:val="left" w:pos="459"/>
                <w:tab w:val="left" w:pos="899"/>
              </w:tabs>
              <w:ind w:right="120"/>
              <w:rPr>
                <w:rFonts w:ascii="Times New Roman" w:eastAsia="Times New Roman" w:hAnsi="Times New Roman" w:cs="Times New Roman"/>
                <w:sz w:val="24"/>
                <w:szCs w:val="24"/>
              </w:rPr>
            </w:pPr>
            <w:r w:rsidRPr="00853DC5">
              <w:rPr>
                <w:rFonts w:ascii="Times New Roman" w:eastAsia="Times New Roman" w:hAnsi="Times New Roman" w:cs="Times New Roman"/>
                <w:sz w:val="24"/>
                <w:szCs w:val="24"/>
                <w:lang w:val="en-US"/>
              </w:rPr>
              <w:t>201</w:t>
            </w:r>
            <w:r w:rsidRPr="00853DC5">
              <w:rPr>
                <w:rFonts w:ascii="Times New Roman" w:eastAsia="Times New Roman" w:hAnsi="Times New Roman" w:cs="Times New Roman"/>
                <w:sz w:val="24"/>
                <w:szCs w:val="24"/>
              </w:rPr>
              <w:t>8-</w:t>
            </w:r>
            <w:r w:rsidRPr="00853DC5">
              <w:rPr>
                <w:rFonts w:ascii="Times New Roman" w:eastAsia="Times New Roman" w:hAnsi="Times New Roman" w:cs="Times New Roman"/>
                <w:sz w:val="24"/>
                <w:szCs w:val="24"/>
                <w:lang w:val="en-US"/>
              </w:rPr>
              <w:t>201</w:t>
            </w:r>
            <w:r w:rsidRPr="00853DC5">
              <w:rPr>
                <w:rFonts w:ascii="Times New Roman" w:eastAsia="Times New Roman" w:hAnsi="Times New Roman" w:cs="Times New Roman"/>
                <w:sz w:val="24"/>
                <w:szCs w:val="24"/>
              </w:rPr>
              <w:t>9</w:t>
            </w:r>
          </w:p>
        </w:tc>
        <w:tc>
          <w:tcPr>
            <w:tcW w:w="1532"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rPr>
            </w:pPr>
            <w:r w:rsidRPr="00853DC5">
              <w:rPr>
                <w:rFonts w:ascii="Times New Roman" w:eastAsia="Times New Roman" w:hAnsi="Times New Roman" w:cs="Times New Roman"/>
                <w:sz w:val="24"/>
                <w:szCs w:val="24"/>
              </w:rPr>
              <w:t>26(67%)</w:t>
            </w:r>
          </w:p>
        </w:tc>
        <w:tc>
          <w:tcPr>
            <w:tcW w:w="1758"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rPr>
            </w:pPr>
            <w:r w:rsidRPr="00853DC5">
              <w:rPr>
                <w:rFonts w:ascii="Times New Roman" w:eastAsia="Times New Roman" w:hAnsi="Times New Roman" w:cs="Times New Roman"/>
                <w:sz w:val="24"/>
                <w:szCs w:val="24"/>
              </w:rPr>
              <w:t>12(31%)</w:t>
            </w:r>
          </w:p>
        </w:tc>
        <w:tc>
          <w:tcPr>
            <w:tcW w:w="1755" w:type="dxa"/>
          </w:tcPr>
          <w:p w:rsidR="00853DC5" w:rsidRPr="00853DC5" w:rsidRDefault="00853DC5" w:rsidP="00853DC5">
            <w:pPr>
              <w:tabs>
                <w:tab w:val="left" w:pos="899"/>
              </w:tabs>
              <w:ind w:right="120"/>
              <w:jc w:val="center"/>
              <w:rPr>
                <w:rFonts w:ascii="Times New Roman" w:eastAsia="Times New Roman" w:hAnsi="Times New Roman" w:cs="Times New Roman"/>
                <w:sz w:val="24"/>
                <w:szCs w:val="24"/>
                <w:lang w:val="en-US"/>
              </w:rPr>
            </w:pPr>
            <w:r w:rsidRPr="00853DC5">
              <w:rPr>
                <w:rFonts w:ascii="Times New Roman" w:eastAsia="Times New Roman" w:hAnsi="Times New Roman" w:cs="Times New Roman"/>
                <w:sz w:val="24"/>
                <w:szCs w:val="24"/>
                <w:lang w:val="en-US"/>
              </w:rPr>
              <w:t>1 (</w:t>
            </w:r>
            <w:r w:rsidRPr="00853DC5">
              <w:rPr>
                <w:rFonts w:ascii="Times New Roman" w:eastAsia="Times New Roman" w:hAnsi="Times New Roman" w:cs="Times New Roman"/>
                <w:sz w:val="24"/>
                <w:szCs w:val="24"/>
              </w:rPr>
              <w:t>2</w:t>
            </w:r>
            <w:r w:rsidRPr="00853DC5">
              <w:rPr>
                <w:rFonts w:ascii="Times New Roman" w:eastAsia="Times New Roman" w:hAnsi="Times New Roman" w:cs="Times New Roman"/>
                <w:sz w:val="24"/>
                <w:szCs w:val="24"/>
                <w:lang w:val="en-US"/>
              </w:rPr>
              <w:t>%)</w:t>
            </w:r>
          </w:p>
        </w:tc>
        <w:tc>
          <w:tcPr>
            <w:tcW w:w="1756" w:type="dxa"/>
          </w:tcPr>
          <w:p w:rsidR="00853DC5" w:rsidRPr="00853DC5" w:rsidRDefault="00853DC5" w:rsidP="00853DC5">
            <w:pPr>
              <w:jc w:val="center"/>
              <w:rPr>
                <w:rFonts w:ascii="Times New Roman" w:hAnsi="Times New Roman" w:cs="Times New Roman"/>
                <w:sz w:val="24"/>
                <w:szCs w:val="24"/>
              </w:rPr>
            </w:pPr>
            <w:r w:rsidRPr="00853DC5">
              <w:rPr>
                <w:rFonts w:ascii="Times New Roman" w:eastAsia="Times New Roman" w:hAnsi="Times New Roman" w:cs="Times New Roman"/>
                <w:sz w:val="24"/>
                <w:szCs w:val="24"/>
                <w:lang w:val="en-US"/>
              </w:rPr>
              <w:t>0</w:t>
            </w:r>
          </w:p>
        </w:tc>
        <w:tc>
          <w:tcPr>
            <w:tcW w:w="1562" w:type="dxa"/>
          </w:tcPr>
          <w:p w:rsidR="00853DC5" w:rsidRPr="00853DC5" w:rsidRDefault="00853DC5" w:rsidP="00853DC5">
            <w:pPr>
              <w:jc w:val="center"/>
              <w:rPr>
                <w:rFonts w:ascii="Times New Roman" w:hAnsi="Times New Roman" w:cs="Times New Roman"/>
                <w:sz w:val="24"/>
                <w:szCs w:val="24"/>
              </w:rPr>
            </w:pPr>
            <w:r w:rsidRPr="00853DC5">
              <w:rPr>
                <w:rFonts w:ascii="Times New Roman" w:eastAsia="Times New Roman" w:hAnsi="Times New Roman" w:cs="Times New Roman"/>
                <w:sz w:val="24"/>
                <w:szCs w:val="24"/>
                <w:lang w:val="en-US"/>
              </w:rPr>
              <w:t>0</w:t>
            </w:r>
          </w:p>
        </w:tc>
      </w:tr>
    </w:tbl>
    <w:p w:rsidR="00853DC5" w:rsidRDefault="00853DC5" w:rsidP="00853DC5">
      <w:pPr>
        <w:spacing w:after="0" w:line="240" w:lineRule="auto"/>
        <w:jc w:val="both"/>
        <w:rPr>
          <w:rFonts w:ascii="Times New Roman" w:hAnsi="Times New Roman" w:cs="Times New Roman"/>
          <w:sz w:val="24"/>
          <w:szCs w:val="24"/>
        </w:rPr>
      </w:pPr>
    </w:p>
    <w:p w:rsidR="001800D9" w:rsidRPr="001800D9" w:rsidRDefault="001800D9" w:rsidP="00A74CD2">
      <w:pPr>
        <w:tabs>
          <w:tab w:val="left" w:pos="886"/>
        </w:tabs>
        <w:spacing w:after="0" w:line="238" w:lineRule="auto"/>
        <w:ind w:right="-142" w:firstLine="567"/>
        <w:jc w:val="both"/>
        <w:rPr>
          <w:rFonts w:ascii="Times New Roman" w:eastAsia="Times New Roman" w:hAnsi="Times New Roman" w:cs="Times New Roman"/>
          <w:sz w:val="24"/>
          <w:szCs w:val="24"/>
        </w:rPr>
      </w:pPr>
      <w:r>
        <w:rPr>
          <w:rFonts w:ascii="Times New Roman" w:hAnsi="Times New Roman" w:cs="Times New Roman"/>
          <w:sz w:val="24"/>
          <w:szCs w:val="24"/>
        </w:rPr>
        <w:t xml:space="preserve">В </w:t>
      </w:r>
      <w:r>
        <w:rPr>
          <w:rFonts w:ascii="Times New Roman" w:eastAsia="Times New Roman" w:hAnsi="Times New Roman" w:cs="Times New Roman"/>
          <w:sz w:val="24"/>
          <w:szCs w:val="24"/>
        </w:rPr>
        <w:t>д</w:t>
      </w:r>
      <w:r w:rsidRPr="001800D9">
        <w:rPr>
          <w:rFonts w:ascii="Times New Roman" w:eastAsia="Times New Roman" w:hAnsi="Times New Roman" w:cs="Times New Roman"/>
          <w:sz w:val="24"/>
          <w:szCs w:val="24"/>
        </w:rPr>
        <w:t xml:space="preserve">етском саду реализуется система закаливающих мероприятий, в которой учитывается постепенность воздействия того или иного фактора. В период адаптации закаливание начинается с применения воздушных ванн (облегченная форма одежды). </w:t>
      </w:r>
      <w:proofErr w:type="gramStart"/>
      <w:r w:rsidRPr="001800D9">
        <w:rPr>
          <w:rFonts w:ascii="Times New Roman" w:eastAsia="Times New Roman" w:hAnsi="Times New Roman" w:cs="Times New Roman"/>
          <w:sz w:val="24"/>
          <w:szCs w:val="24"/>
        </w:rPr>
        <w:t xml:space="preserve">После адаптационного периода используются различные виды закаливающих процедур после дневного сна согласно возрасту воспитанников: контрастное воздушное закаливание; мытье рук до локтя, </w:t>
      </w:r>
      <w:proofErr w:type="spellStart"/>
      <w:r w:rsidRPr="001800D9">
        <w:rPr>
          <w:rFonts w:ascii="Times New Roman" w:eastAsia="Times New Roman" w:hAnsi="Times New Roman" w:cs="Times New Roman"/>
          <w:sz w:val="24"/>
          <w:szCs w:val="24"/>
        </w:rPr>
        <w:t>босохождение</w:t>
      </w:r>
      <w:proofErr w:type="spellEnd"/>
      <w:r w:rsidRPr="001800D9">
        <w:rPr>
          <w:rFonts w:ascii="Times New Roman" w:eastAsia="Times New Roman" w:hAnsi="Times New Roman" w:cs="Times New Roman"/>
          <w:sz w:val="24"/>
          <w:szCs w:val="24"/>
        </w:rPr>
        <w:t>, Рижский метод (солевые дорожки», самомассаж.</w:t>
      </w:r>
      <w:proofErr w:type="gramEnd"/>
    </w:p>
    <w:p w:rsidR="001800D9" w:rsidRPr="001800D9" w:rsidRDefault="001800D9" w:rsidP="001800D9">
      <w:pPr>
        <w:spacing w:after="0" w:line="1" w:lineRule="exact"/>
        <w:rPr>
          <w:rFonts w:ascii="Times New Roman" w:eastAsia="Times New Roman" w:hAnsi="Times New Roman" w:cs="Times New Roman"/>
          <w:sz w:val="24"/>
          <w:szCs w:val="24"/>
        </w:rPr>
      </w:pPr>
    </w:p>
    <w:p w:rsidR="001800D9" w:rsidRPr="001800D9" w:rsidRDefault="001800D9" w:rsidP="001800D9">
      <w:pPr>
        <w:spacing w:after="0"/>
        <w:ind w:firstLine="518"/>
        <w:jc w:val="both"/>
        <w:rPr>
          <w:rFonts w:ascii="Times New Roman" w:eastAsia="Times New Roman" w:hAnsi="Times New Roman" w:cs="Times New Roman"/>
          <w:sz w:val="24"/>
          <w:szCs w:val="24"/>
        </w:rPr>
      </w:pPr>
      <w:r w:rsidRPr="001800D9">
        <w:rPr>
          <w:rFonts w:ascii="Times New Roman" w:eastAsia="Times New Roman" w:hAnsi="Times New Roman" w:cs="Times New Roman"/>
          <w:sz w:val="24"/>
          <w:szCs w:val="24"/>
        </w:rPr>
        <w:t>Параллельно с закаливанием в каждой группе ежемесячно проводились «Дни здоровья».</w:t>
      </w:r>
    </w:p>
    <w:p w:rsidR="001800D9" w:rsidRPr="001800D9" w:rsidRDefault="001800D9" w:rsidP="001800D9">
      <w:pPr>
        <w:spacing w:after="0" w:line="12" w:lineRule="exact"/>
        <w:jc w:val="both"/>
        <w:rPr>
          <w:rFonts w:ascii="Times New Roman" w:eastAsia="Times New Roman" w:hAnsi="Times New Roman" w:cs="Times New Roman"/>
          <w:sz w:val="24"/>
          <w:szCs w:val="24"/>
        </w:rPr>
      </w:pPr>
    </w:p>
    <w:p w:rsidR="001800D9" w:rsidRPr="001800D9" w:rsidRDefault="001800D9" w:rsidP="001800D9">
      <w:pPr>
        <w:tabs>
          <w:tab w:val="left" w:pos="879"/>
          <w:tab w:val="left" w:pos="10206"/>
          <w:tab w:val="left" w:pos="10348"/>
        </w:tabs>
        <w:spacing w:after="0" w:line="237" w:lineRule="auto"/>
        <w:ind w:right="320" w:firstLine="518"/>
        <w:jc w:val="both"/>
        <w:rPr>
          <w:rFonts w:ascii="Times New Roman" w:eastAsia="Times New Roman" w:hAnsi="Times New Roman" w:cs="Times New Roman"/>
          <w:sz w:val="24"/>
          <w:szCs w:val="24"/>
        </w:rPr>
      </w:pPr>
      <w:r w:rsidRPr="001800D9">
        <w:rPr>
          <w:rFonts w:ascii="Times New Roman" w:eastAsia="Times New Roman" w:hAnsi="Times New Roman" w:cs="Times New Roman"/>
          <w:sz w:val="24"/>
          <w:szCs w:val="24"/>
        </w:rPr>
        <w:t>Детский сад участвовал в реализации проектов различного уровня: региональный проект «Управление здоровьем», муниципальный проект «Правильная технология приема пищи учащимися в дошкольных и общеобразовательных учреждениях Ровеньского района».</w:t>
      </w:r>
    </w:p>
    <w:p w:rsidR="001800D9" w:rsidRPr="001800D9" w:rsidRDefault="001800D9" w:rsidP="001800D9">
      <w:pPr>
        <w:spacing w:after="0" w:line="12" w:lineRule="exact"/>
        <w:rPr>
          <w:rFonts w:ascii="Times New Roman" w:eastAsia="Times New Roman" w:hAnsi="Times New Roman" w:cs="Times New Roman"/>
          <w:sz w:val="24"/>
          <w:szCs w:val="24"/>
        </w:rPr>
      </w:pPr>
    </w:p>
    <w:p w:rsidR="001800D9" w:rsidRPr="001800D9" w:rsidRDefault="001800D9" w:rsidP="005F2B90">
      <w:pPr>
        <w:numPr>
          <w:ilvl w:val="1"/>
          <w:numId w:val="22"/>
        </w:numPr>
        <w:tabs>
          <w:tab w:val="left" w:pos="799"/>
        </w:tabs>
        <w:spacing w:after="0" w:line="236" w:lineRule="auto"/>
        <w:ind w:right="20" w:firstLine="567"/>
        <w:jc w:val="both"/>
        <w:rPr>
          <w:rFonts w:ascii="Times New Roman" w:eastAsia="Times New Roman" w:hAnsi="Times New Roman" w:cs="Times New Roman"/>
          <w:sz w:val="24"/>
          <w:szCs w:val="24"/>
        </w:rPr>
      </w:pPr>
      <w:proofErr w:type="gramStart"/>
      <w:r w:rsidRPr="001800D9">
        <w:rPr>
          <w:rFonts w:ascii="Times New Roman" w:eastAsia="Times New Roman" w:hAnsi="Times New Roman" w:cs="Times New Roman"/>
          <w:sz w:val="24"/>
          <w:szCs w:val="24"/>
        </w:rPr>
        <w:t>группах</w:t>
      </w:r>
      <w:proofErr w:type="gramEnd"/>
      <w:r w:rsidRPr="001800D9">
        <w:rPr>
          <w:rFonts w:ascii="Times New Roman" w:eastAsia="Times New Roman" w:hAnsi="Times New Roman" w:cs="Times New Roman"/>
          <w:sz w:val="24"/>
          <w:szCs w:val="24"/>
        </w:rPr>
        <w:t xml:space="preserve"> в осенне-зимний период проводилась витаминизация (</w:t>
      </w:r>
      <w:proofErr w:type="spellStart"/>
      <w:r w:rsidRPr="001800D9">
        <w:rPr>
          <w:rFonts w:ascii="Times New Roman" w:eastAsia="Times New Roman" w:hAnsi="Times New Roman" w:cs="Times New Roman"/>
          <w:sz w:val="24"/>
          <w:szCs w:val="24"/>
        </w:rPr>
        <w:t>Ревит</w:t>
      </w:r>
      <w:proofErr w:type="spellEnd"/>
      <w:r w:rsidRPr="001800D9">
        <w:rPr>
          <w:rFonts w:ascii="Times New Roman" w:eastAsia="Times New Roman" w:hAnsi="Times New Roman" w:cs="Times New Roman"/>
          <w:sz w:val="24"/>
          <w:szCs w:val="24"/>
        </w:rPr>
        <w:t>), дополнительная витаминизация (чай с лимоном), применялись фитонциды (лук, чеснок), регулярный прием луковых и овощных салатов.</w:t>
      </w:r>
    </w:p>
    <w:p w:rsidR="001800D9" w:rsidRPr="001800D9" w:rsidRDefault="001800D9" w:rsidP="001800D9">
      <w:pPr>
        <w:spacing w:after="0" w:line="13" w:lineRule="exact"/>
        <w:jc w:val="both"/>
        <w:rPr>
          <w:rFonts w:ascii="Times New Roman" w:eastAsia="Times New Roman" w:hAnsi="Times New Roman" w:cs="Times New Roman"/>
          <w:sz w:val="24"/>
          <w:szCs w:val="24"/>
        </w:rPr>
      </w:pPr>
    </w:p>
    <w:p w:rsidR="001800D9" w:rsidRPr="001800D9" w:rsidRDefault="001800D9" w:rsidP="001800D9">
      <w:pPr>
        <w:spacing w:after="0" w:line="234" w:lineRule="auto"/>
        <w:ind w:firstLine="540"/>
        <w:jc w:val="both"/>
        <w:rPr>
          <w:rFonts w:ascii="Times New Roman" w:eastAsia="Times New Roman" w:hAnsi="Times New Roman" w:cs="Times New Roman"/>
          <w:sz w:val="24"/>
          <w:szCs w:val="24"/>
        </w:rPr>
      </w:pPr>
      <w:r w:rsidRPr="001800D9">
        <w:rPr>
          <w:rFonts w:ascii="Times New Roman" w:eastAsia="Times New Roman" w:hAnsi="Times New Roman" w:cs="Times New Roman"/>
          <w:sz w:val="24"/>
          <w:szCs w:val="24"/>
        </w:rPr>
        <w:t>Своевременно и качественно проводилась вакцинация против гриппа, что позволило снижать процент заболевания вирусными инфекциями.</w:t>
      </w:r>
    </w:p>
    <w:p w:rsidR="001800D9" w:rsidRPr="001800D9" w:rsidRDefault="001800D9" w:rsidP="001800D9">
      <w:pPr>
        <w:spacing w:after="0" w:line="236" w:lineRule="auto"/>
        <w:ind w:firstLine="540"/>
        <w:jc w:val="both"/>
        <w:rPr>
          <w:rFonts w:ascii="Times New Roman" w:eastAsia="Times New Roman" w:hAnsi="Times New Roman" w:cs="Times New Roman"/>
          <w:sz w:val="24"/>
          <w:szCs w:val="24"/>
        </w:rPr>
      </w:pPr>
      <w:r w:rsidRPr="001800D9">
        <w:rPr>
          <w:rFonts w:ascii="Times New Roman" w:eastAsia="Times New Roman" w:hAnsi="Times New Roman" w:cs="Times New Roman"/>
          <w:sz w:val="24"/>
          <w:szCs w:val="24"/>
        </w:rPr>
        <w:t>Сопровождение развития воспитанников осуществлялось специалистами детской ОГБУЗ Ровеньская ЦРБ, взаимодействие с которыми строилось на договорной основе.</w:t>
      </w:r>
    </w:p>
    <w:p w:rsidR="001800D9" w:rsidRPr="001800D9" w:rsidRDefault="001800D9" w:rsidP="005F2B90">
      <w:pPr>
        <w:numPr>
          <w:ilvl w:val="0"/>
          <w:numId w:val="23"/>
        </w:numPr>
        <w:tabs>
          <w:tab w:val="left" w:pos="871"/>
        </w:tabs>
        <w:spacing w:after="0" w:line="234" w:lineRule="auto"/>
        <w:ind w:firstLine="567"/>
        <w:jc w:val="both"/>
        <w:rPr>
          <w:rFonts w:ascii="Times New Roman" w:eastAsia="Times New Roman" w:hAnsi="Times New Roman" w:cs="Times New Roman"/>
          <w:sz w:val="24"/>
          <w:szCs w:val="24"/>
        </w:rPr>
      </w:pPr>
      <w:proofErr w:type="gramStart"/>
      <w:r w:rsidRPr="001800D9">
        <w:rPr>
          <w:rFonts w:ascii="Times New Roman" w:eastAsia="Times New Roman" w:hAnsi="Times New Roman" w:cs="Times New Roman"/>
          <w:sz w:val="24"/>
          <w:szCs w:val="24"/>
        </w:rPr>
        <w:lastRenderedPageBreak/>
        <w:t>целом</w:t>
      </w:r>
      <w:proofErr w:type="gramEnd"/>
      <w:r w:rsidRPr="001800D9">
        <w:rPr>
          <w:rFonts w:ascii="Times New Roman" w:eastAsia="Times New Roman" w:hAnsi="Times New Roman" w:cs="Times New Roman"/>
          <w:sz w:val="24"/>
          <w:szCs w:val="24"/>
        </w:rPr>
        <w:t xml:space="preserve">, успешность деятельности Детского сада по </w:t>
      </w:r>
      <w:proofErr w:type="spellStart"/>
      <w:r w:rsidRPr="001800D9">
        <w:rPr>
          <w:rFonts w:ascii="Times New Roman" w:eastAsia="Times New Roman" w:hAnsi="Times New Roman" w:cs="Times New Roman"/>
          <w:sz w:val="24"/>
          <w:szCs w:val="24"/>
        </w:rPr>
        <w:t>здоровьесбережению</w:t>
      </w:r>
      <w:proofErr w:type="spellEnd"/>
      <w:r w:rsidRPr="001800D9">
        <w:rPr>
          <w:rFonts w:ascii="Times New Roman" w:eastAsia="Times New Roman" w:hAnsi="Times New Roman" w:cs="Times New Roman"/>
          <w:sz w:val="24"/>
          <w:szCs w:val="24"/>
        </w:rPr>
        <w:t xml:space="preserve"> подтверждается и процентом функционирования, который продолжает ежегодно повышаться.</w:t>
      </w:r>
    </w:p>
    <w:tbl>
      <w:tblPr>
        <w:tblStyle w:val="a6"/>
        <w:tblW w:w="9072" w:type="dxa"/>
        <w:tblInd w:w="534" w:type="dxa"/>
        <w:tblLook w:val="04A0"/>
      </w:tblPr>
      <w:tblGrid>
        <w:gridCol w:w="2268"/>
        <w:gridCol w:w="3685"/>
        <w:gridCol w:w="3119"/>
      </w:tblGrid>
      <w:tr w:rsidR="001800D9" w:rsidRPr="001800D9" w:rsidTr="001800D9">
        <w:trPr>
          <w:trHeight w:val="402"/>
        </w:trPr>
        <w:tc>
          <w:tcPr>
            <w:tcW w:w="2268" w:type="dxa"/>
          </w:tcPr>
          <w:p w:rsidR="001800D9" w:rsidRPr="00A74CD2" w:rsidRDefault="001800D9" w:rsidP="001800D9">
            <w:pPr>
              <w:tabs>
                <w:tab w:val="left" w:pos="899"/>
              </w:tabs>
              <w:ind w:right="120"/>
              <w:jc w:val="center"/>
              <w:rPr>
                <w:rFonts w:ascii="Times New Roman" w:eastAsia="Times New Roman" w:hAnsi="Times New Roman" w:cs="Times New Roman"/>
                <w:sz w:val="24"/>
                <w:szCs w:val="24"/>
              </w:rPr>
            </w:pPr>
            <w:r w:rsidRPr="00A74CD2">
              <w:rPr>
                <w:rFonts w:ascii="Times New Roman" w:eastAsia="Times New Roman" w:hAnsi="Times New Roman" w:cs="Times New Roman"/>
                <w:sz w:val="24"/>
                <w:szCs w:val="24"/>
              </w:rPr>
              <w:t>Год</w:t>
            </w:r>
          </w:p>
        </w:tc>
        <w:tc>
          <w:tcPr>
            <w:tcW w:w="3685" w:type="dxa"/>
          </w:tcPr>
          <w:p w:rsidR="001800D9" w:rsidRPr="00A74CD2" w:rsidRDefault="001800D9" w:rsidP="001800D9">
            <w:pPr>
              <w:tabs>
                <w:tab w:val="left" w:pos="899"/>
              </w:tabs>
              <w:ind w:right="120"/>
              <w:jc w:val="center"/>
              <w:rPr>
                <w:rFonts w:ascii="Times New Roman" w:eastAsia="Times New Roman" w:hAnsi="Times New Roman" w:cs="Times New Roman"/>
                <w:sz w:val="24"/>
                <w:szCs w:val="24"/>
              </w:rPr>
            </w:pPr>
            <w:r w:rsidRPr="00A74CD2">
              <w:rPr>
                <w:rFonts w:ascii="Times New Roman" w:eastAsia="Times New Roman" w:hAnsi="Times New Roman" w:cs="Times New Roman"/>
                <w:sz w:val="24"/>
                <w:szCs w:val="24"/>
              </w:rPr>
              <w:t xml:space="preserve">Всего </w:t>
            </w:r>
            <w:proofErr w:type="spellStart"/>
            <w:r w:rsidRPr="00A74CD2">
              <w:rPr>
                <w:rFonts w:ascii="Times New Roman" w:eastAsia="Times New Roman" w:hAnsi="Times New Roman" w:cs="Times New Roman"/>
                <w:sz w:val="24"/>
                <w:szCs w:val="24"/>
              </w:rPr>
              <w:t>детодней</w:t>
            </w:r>
            <w:proofErr w:type="spellEnd"/>
          </w:p>
        </w:tc>
        <w:tc>
          <w:tcPr>
            <w:tcW w:w="3119" w:type="dxa"/>
          </w:tcPr>
          <w:p w:rsidR="001800D9" w:rsidRPr="00A74CD2" w:rsidRDefault="001800D9" w:rsidP="001800D9">
            <w:pPr>
              <w:tabs>
                <w:tab w:val="left" w:pos="899"/>
              </w:tabs>
              <w:ind w:right="120"/>
              <w:jc w:val="center"/>
              <w:rPr>
                <w:rFonts w:ascii="Times New Roman" w:eastAsia="Times New Roman" w:hAnsi="Times New Roman" w:cs="Times New Roman"/>
                <w:sz w:val="24"/>
                <w:szCs w:val="24"/>
              </w:rPr>
            </w:pPr>
            <w:r w:rsidRPr="00A74CD2">
              <w:rPr>
                <w:rFonts w:ascii="Times New Roman" w:eastAsia="Times New Roman" w:hAnsi="Times New Roman" w:cs="Times New Roman"/>
                <w:sz w:val="24"/>
                <w:szCs w:val="24"/>
              </w:rPr>
              <w:t xml:space="preserve"> % функционирования</w:t>
            </w:r>
          </w:p>
        </w:tc>
      </w:tr>
      <w:tr w:rsidR="001800D9" w:rsidRPr="001800D9" w:rsidTr="001800D9">
        <w:tc>
          <w:tcPr>
            <w:tcW w:w="2268" w:type="dxa"/>
          </w:tcPr>
          <w:p w:rsidR="001800D9" w:rsidRPr="00A74CD2" w:rsidRDefault="001800D9" w:rsidP="001800D9">
            <w:pPr>
              <w:jc w:val="center"/>
              <w:rPr>
                <w:rFonts w:ascii="Times New Roman" w:eastAsia="Times New Roman" w:hAnsi="Times New Roman" w:cs="Times New Roman"/>
                <w:sz w:val="24"/>
                <w:szCs w:val="24"/>
                <w:lang w:val="en-US"/>
              </w:rPr>
            </w:pPr>
            <w:r w:rsidRPr="00A74CD2">
              <w:rPr>
                <w:rFonts w:ascii="Times New Roman" w:eastAsia="Times New Roman" w:hAnsi="Times New Roman" w:cs="Times New Roman"/>
                <w:sz w:val="24"/>
                <w:szCs w:val="24"/>
                <w:lang w:val="en-US"/>
              </w:rPr>
              <w:t>2016</w:t>
            </w:r>
          </w:p>
        </w:tc>
        <w:tc>
          <w:tcPr>
            <w:tcW w:w="3685" w:type="dxa"/>
          </w:tcPr>
          <w:p w:rsidR="001800D9" w:rsidRPr="00A74CD2" w:rsidRDefault="001800D9" w:rsidP="001800D9">
            <w:pPr>
              <w:jc w:val="center"/>
              <w:rPr>
                <w:rFonts w:ascii="Times New Roman" w:hAnsi="Times New Roman" w:cs="Times New Roman"/>
                <w:sz w:val="24"/>
                <w:szCs w:val="24"/>
              </w:rPr>
            </w:pPr>
            <w:r w:rsidRPr="00A74CD2">
              <w:rPr>
                <w:rFonts w:ascii="Times New Roman" w:hAnsi="Times New Roman" w:cs="Times New Roman"/>
                <w:sz w:val="24"/>
                <w:szCs w:val="24"/>
              </w:rPr>
              <w:t>5075</w:t>
            </w:r>
          </w:p>
        </w:tc>
        <w:tc>
          <w:tcPr>
            <w:tcW w:w="3119" w:type="dxa"/>
          </w:tcPr>
          <w:p w:rsidR="001800D9" w:rsidRPr="00A74CD2" w:rsidRDefault="001800D9" w:rsidP="001800D9">
            <w:pPr>
              <w:tabs>
                <w:tab w:val="left" w:pos="899"/>
              </w:tabs>
              <w:ind w:right="120"/>
              <w:jc w:val="center"/>
              <w:rPr>
                <w:rFonts w:ascii="Times New Roman" w:eastAsia="Times New Roman" w:hAnsi="Times New Roman" w:cs="Times New Roman"/>
                <w:sz w:val="24"/>
                <w:szCs w:val="24"/>
              </w:rPr>
            </w:pPr>
            <w:r w:rsidRPr="00A74CD2">
              <w:rPr>
                <w:rFonts w:ascii="Times New Roman" w:eastAsia="Times New Roman" w:hAnsi="Times New Roman" w:cs="Times New Roman"/>
                <w:sz w:val="24"/>
                <w:szCs w:val="24"/>
              </w:rPr>
              <w:t>55</w:t>
            </w:r>
          </w:p>
        </w:tc>
      </w:tr>
      <w:tr w:rsidR="001800D9" w:rsidRPr="001800D9" w:rsidTr="001800D9">
        <w:tc>
          <w:tcPr>
            <w:tcW w:w="2268" w:type="dxa"/>
          </w:tcPr>
          <w:p w:rsidR="001800D9" w:rsidRPr="00A74CD2" w:rsidRDefault="001800D9" w:rsidP="001800D9">
            <w:pPr>
              <w:jc w:val="center"/>
              <w:rPr>
                <w:rFonts w:ascii="Times New Roman" w:eastAsia="Times New Roman" w:hAnsi="Times New Roman" w:cs="Times New Roman"/>
                <w:sz w:val="24"/>
                <w:szCs w:val="24"/>
                <w:lang w:val="en-US"/>
              </w:rPr>
            </w:pPr>
            <w:r w:rsidRPr="00A74CD2">
              <w:rPr>
                <w:rFonts w:ascii="Times New Roman" w:eastAsia="Times New Roman" w:hAnsi="Times New Roman" w:cs="Times New Roman"/>
                <w:sz w:val="24"/>
                <w:szCs w:val="24"/>
                <w:lang w:val="en-US"/>
              </w:rPr>
              <w:t>2017</w:t>
            </w:r>
          </w:p>
        </w:tc>
        <w:tc>
          <w:tcPr>
            <w:tcW w:w="3685" w:type="dxa"/>
          </w:tcPr>
          <w:p w:rsidR="001800D9" w:rsidRPr="00A74CD2" w:rsidRDefault="001800D9" w:rsidP="001800D9">
            <w:pPr>
              <w:tabs>
                <w:tab w:val="left" w:pos="899"/>
              </w:tabs>
              <w:ind w:right="120"/>
              <w:jc w:val="center"/>
              <w:rPr>
                <w:rFonts w:ascii="Times New Roman" w:eastAsia="Times New Roman" w:hAnsi="Times New Roman" w:cs="Times New Roman"/>
                <w:sz w:val="24"/>
                <w:szCs w:val="24"/>
                <w:lang w:val="en-US"/>
              </w:rPr>
            </w:pPr>
            <w:r w:rsidRPr="00A74CD2">
              <w:rPr>
                <w:rFonts w:ascii="Times New Roman" w:hAnsi="Times New Roman" w:cs="Times New Roman"/>
                <w:sz w:val="24"/>
                <w:szCs w:val="24"/>
              </w:rPr>
              <w:t>6605</w:t>
            </w:r>
          </w:p>
        </w:tc>
        <w:tc>
          <w:tcPr>
            <w:tcW w:w="3119" w:type="dxa"/>
          </w:tcPr>
          <w:p w:rsidR="001800D9" w:rsidRPr="00A74CD2" w:rsidRDefault="001800D9" w:rsidP="001800D9">
            <w:pPr>
              <w:jc w:val="center"/>
              <w:rPr>
                <w:rFonts w:ascii="Times New Roman" w:hAnsi="Times New Roman" w:cs="Times New Roman"/>
                <w:sz w:val="24"/>
                <w:szCs w:val="24"/>
              </w:rPr>
            </w:pPr>
            <w:r w:rsidRPr="00A74CD2">
              <w:rPr>
                <w:rFonts w:ascii="Times New Roman" w:hAnsi="Times New Roman" w:cs="Times New Roman"/>
                <w:sz w:val="24"/>
                <w:szCs w:val="24"/>
              </w:rPr>
              <w:t>74</w:t>
            </w:r>
          </w:p>
        </w:tc>
      </w:tr>
      <w:tr w:rsidR="001800D9" w:rsidRPr="001800D9" w:rsidTr="001800D9">
        <w:tc>
          <w:tcPr>
            <w:tcW w:w="2268" w:type="dxa"/>
          </w:tcPr>
          <w:p w:rsidR="001800D9" w:rsidRPr="00A74CD2" w:rsidRDefault="00A74CD2" w:rsidP="001800D9">
            <w:pPr>
              <w:tabs>
                <w:tab w:val="left" w:pos="899"/>
              </w:tabs>
              <w:ind w:right="120"/>
              <w:jc w:val="center"/>
              <w:rPr>
                <w:rFonts w:ascii="Times New Roman" w:eastAsia="Times New Roman" w:hAnsi="Times New Roman" w:cs="Times New Roman"/>
                <w:sz w:val="24"/>
                <w:szCs w:val="24"/>
              </w:rPr>
            </w:pPr>
            <w:r w:rsidRPr="00A74CD2">
              <w:rPr>
                <w:rStyle w:val="FontStyle43"/>
                <w:rFonts w:eastAsia="Times New Roman"/>
                <w:b w:val="0"/>
                <w:sz w:val="24"/>
                <w:szCs w:val="24"/>
              </w:rPr>
              <w:t>2018-2019</w:t>
            </w:r>
          </w:p>
        </w:tc>
        <w:tc>
          <w:tcPr>
            <w:tcW w:w="3685" w:type="dxa"/>
          </w:tcPr>
          <w:p w:rsidR="001800D9" w:rsidRPr="00A74CD2" w:rsidRDefault="00A74CD2" w:rsidP="001800D9">
            <w:pPr>
              <w:tabs>
                <w:tab w:val="left" w:pos="899"/>
              </w:tabs>
              <w:ind w:right="120"/>
              <w:jc w:val="center"/>
              <w:rPr>
                <w:rFonts w:ascii="Times New Roman" w:eastAsia="Times New Roman" w:hAnsi="Times New Roman" w:cs="Times New Roman"/>
                <w:sz w:val="24"/>
                <w:szCs w:val="24"/>
              </w:rPr>
            </w:pPr>
            <w:r w:rsidRPr="00A74CD2">
              <w:rPr>
                <w:rStyle w:val="FontStyle30"/>
                <w:sz w:val="24"/>
                <w:szCs w:val="24"/>
              </w:rPr>
              <w:t>4664</w:t>
            </w:r>
          </w:p>
        </w:tc>
        <w:tc>
          <w:tcPr>
            <w:tcW w:w="3119" w:type="dxa"/>
          </w:tcPr>
          <w:p w:rsidR="001800D9" w:rsidRPr="00A74CD2" w:rsidRDefault="00A74CD2" w:rsidP="001800D9">
            <w:pPr>
              <w:jc w:val="center"/>
              <w:rPr>
                <w:rFonts w:ascii="Times New Roman" w:hAnsi="Times New Roman" w:cs="Times New Roman"/>
                <w:sz w:val="24"/>
                <w:szCs w:val="24"/>
              </w:rPr>
            </w:pPr>
            <w:r w:rsidRPr="00A74CD2">
              <w:rPr>
                <w:rFonts w:ascii="Times New Roman" w:hAnsi="Times New Roman" w:cs="Times New Roman"/>
                <w:sz w:val="24"/>
                <w:szCs w:val="24"/>
              </w:rPr>
              <w:t>7</w:t>
            </w:r>
            <w:r w:rsidR="001800D9" w:rsidRPr="00A74CD2">
              <w:rPr>
                <w:rFonts w:ascii="Times New Roman" w:hAnsi="Times New Roman" w:cs="Times New Roman"/>
                <w:sz w:val="24"/>
                <w:szCs w:val="24"/>
              </w:rPr>
              <w:t>6</w:t>
            </w:r>
          </w:p>
        </w:tc>
      </w:tr>
    </w:tbl>
    <w:p w:rsidR="00A74CD2" w:rsidRDefault="00A74CD2" w:rsidP="00A74CD2">
      <w:pPr>
        <w:spacing w:after="0" w:line="240" w:lineRule="auto"/>
        <w:jc w:val="both"/>
        <w:rPr>
          <w:rFonts w:ascii="Times New Roman" w:eastAsia="DejaVu Sans" w:hAnsi="Times New Roman"/>
          <w:bCs/>
          <w:i/>
          <w:color w:val="FF0000"/>
          <w:kern w:val="1"/>
          <w:sz w:val="24"/>
          <w:szCs w:val="24"/>
          <w:u w:val="single"/>
          <w:lang w:eastAsia="ru-RU"/>
        </w:rPr>
      </w:pPr>
    </w:p>
    <w:p w:rsidR="00A74CD2" w:rsidRDefault="00A74CD2" w:rsidP="00303E99">
      <w:pPr>
        <w:spacing w:after="0" w:line="240" w:lineRule="auto"/>
        <w:ind w:firstLine="567"/>
        <w:jc w:val="both"/>
        <w:rPr>
          <w:rFonts w:ascii="Times New Roman" w:eastAsia="DejaVu Sans" w:hAnsi="Times New Roman"/>
          <w:bCs/>
          <w:i/>
          <w:color w:val="FF0000"/>
          <w:kern w:val="1"/>
          <w:sz w:val="24"/>
          <w:szCs w:val="24"/>
          <w:u w:val="single"/>
          <w:lang w:eastAsia="ru-RU"/>
        </w:rPr>
      </w:pPr>
    </w:p>
    <w:p w:rsidR="0033408C" w:rsidRPr="00A74CD2" w:rsidRDefault="0033408C" w:rsidP="00303E99">
      <w:pPr>
        <w:spacing w:after="0" w:line="240" w:lineRule="auto"/>
        <w:ind w:firstLine="567"/>
        <w:jc w:val="both"/>
        <w:rPr>
          <w:rFonts w:ascii="Times New Roman" w:eastAsia="DejaVu Sans" w:hAnsi="Times New Roman"/>
          <w:bCs/>
          <w:i/>
          <w:kern w:val="1"/>
          <w:sz w:val="24"/>
          <w:szCs w:val="24"/>
          <w:u w:val="single"/>
          <w:lang w:eastAsia="ru-RU"/>
        </w:rPr>
      </w:pPr>
      <w:r w:rsidRPr="00A74CD2">
        <w:rPr>
          <w:rFonts w:ascii="Times New Roman" w:eastAsia="DejaVu Sans" w:hAnsi="Times New Roman"/>
          <w:bCs/>
          <w:i/>
          <w:kern w:val="1"/>
          <w:sz w:val="24"/>
          <w:szCs w:val="24"/>
          <w:u w:val="single"/>
          <w:lang w:eastAsia="ru-RU"/>
        </w:rPr>
        <w:t>Организации учебного процесса</w:t>
      </w:r>
    </w:p>
    <w:p w:rsidR="0033408C" w:rsidRPr="00A74CD2" w:rsidRDefault="0033408C" w:rsidP="00303E99">
      <w:pPr>
        <w:spacing w:after="0" w:line="240" w:lineRule="auto"/>
        <w:ind w:firstLine="708"/>
        <w:jc w:val="both"/>
        <w:rPr>
          <w:rFonts w:ascii="Times New Roman" w:hAnsi="Times New Roman"/>
          <w:bCs/>
          <w:sz w:val="24"/>
          <w:szCs w:val="24"/>
        </w:rPr>
      </w:pPr>
      <w:r w:rsidRPr="00A74CD2">
        <w:rPr>
          <w:rFonts w:ascii="Times New Roman" w:hAnsi="Times New Roman"/>
          <w:sz w:val="24"/>
          <w:szCs w:val="24"/>
        </w:rPr>
        <w:t xml:space="preserve">Организация учебного процесса в МБОУ «Айдарская средняя общеобразовательная школа им. Б.Г. Кандыбина»  осуществляется на основе Федерального закона «Об образовании в Российской Федерации» №273-ФЗ, в соответствии с требованиями </w:t>
      </w:r>
      <w:r w:rsidRPr="00A74CD2">
        <w:rPr>
          <w:rFonts w:ascii="Times New Roman" w:hAnsi="Times New Roman"/>
          <w:bCs/>
          <w:sz w:val="24"/>
          <w:szCs w:val="24"/>
        </w:rPr>
        <w:t>СанПиН 2.4.2.2821-10 "Санитарно-эпидемиологические требования к условиям и организации обучения в общеобразовательных учреждениях".</w:t>
      </w:r>
    </w:p>
    <w:p w:rsidR="0033408C" w:rsidRPr="00A74CD2" w:rsidRDefault="0033408C" w:rsidP="00303E99">
      <w:pPr>
        <w:spacing w:after="0" w:line="240" w:lineRule="auto"/>
        <w:ind w:firstLine="567"/>
        <w:jc w:val="both"/>
        <w:rPr>
          <w:rFonts w:ascii="Times New Roman" w:hAnsi="Times New Roman" w:cs="Times New Roman"/>
          <w:sz w:val="24"/>
          <w:szCs w:val="24"/>
        </w:rPr>
      </w:pPr>
      <w:r w:rsidRPr="00A74CD2">
        <w:rPr>
          <w:rFonts w:ascii="Times New Roman" w:hAnsi="Times New Roman" w:cs="Times New Roman"/>
          <w:i/>
          <w:sz w:val="24"/>
          <w:szCs w:val="24"/>
        </w:rPr>
        <w:t>Режим работы образовательного учреждения:</w:t>
      </w:r>
    </w:p>
    <w:p w:rsidR="0033408C" w:rsidRPr="00A74CD2" w:rsidRDefault="0033408C" w:rsidP="00303E99">
      <w:pPr>
        <w:spacing w:after="0" w:line="240" w:lineRule="auto"/>
        <w:ind w:firstLine="567"/>
        <w:jc w:val="both"/>
        <w:rPr>
          <w:rFonts w:ascii="Times New Roman" w:hAnsi="Times New Roman" w:cs="Times New Roman"/>
          <w:sz w:val="24"/>
          <w:szCs w:val="24"/>
        </w:rPr>
      </w:pPr>
      <w:r w:rsidRPr="00A74CD2">
        <w:rPr>
          <w:rFonts w:ascii="Times New Roman" w:hAnsi="Times New Roman"/>
          <w:bCs/>
          <w:kern w:val="1"/>
          <w:sz w:val="24"/>
          <w:szCs w:val="24"/>
          <w:lang w:eastAsia="ar-SA"/>
        </w:rPr>
        <w:t xml:space="preserve">Сменность занятий - </w:t>
      </w:r>
      <w:r w:rsidRPr="00A74CD2">
        <w:rPr>
          <w:rFonts w:ascii="Times New Roman" w:hAnsi="Times New Roman" w:cs="Times New Roman"/>
          <w:sz w:val="24"/>
          <w:szCs w:val="24"/>
        </w:rPr>
        <w:t>1 смена.</w:t>
      </w:r>
    </w:p>
    <w:p w:rsidR="0033408C" w:rsidRPr="00A74CD2" w:rsidRDefault="0033408C" w:rsidP="00303E99">
      <w:pPr>
        <w:spacing w:after="0" w:line="240" w:lineRule="auto"/>
        <w:ind w:firstLine="567"/>
        <w:jc w:val="both"/>
        <w:rPr>
          <w:rFonts w:ascii="Times New Roman" w:hAnsi="Times New Roman" w:cs="Times New Roman"/>
          <w:sz w:val="24"/>
          <w:szCs w:val="24"/>
        </w:rPr>
      </w:pPr>
      <w:r w:rsidRPr="00A74CD2">
        <w:rPr>
          <w:rFonts w:ascii="Times New Roman" w:eastAsia="DejaVu Sans" w:hAnsi="Times New Roman"/>
          <w:bCs/>
          <w:kern w:val="1"/>
          <w:sz w:val="24"/>
          <w:szCs w:val="24"/>
          <w:lang w:eastAsia="ru-RU"/>
        </w:rPr>
        <w:t>Продолжительность  учебной недели:</w:t>
      </w:r>
      <w:r w:rsidRPr="00A74CD2">
        <w:rPr>
          <w:rFonts w:ascii="Times New Roman" w:hAnsi="Times New Roman" w:cs="Times New Roman"/>
          <w:sz w:val="24"/>
          <w:szCs w:val="24"/>
        </w:rPr>
        <w:t xml:space="preserve"> 1-11 классы – пятидневная учебная неделя.</w:t>
      </w:r>
    </w:p>
    <w:p w:rsidR="0033408C" w:rsidRPr="00A74CD2" w:rsidRDefault="0033408C" w:rsidP="00303E99">
      <w:pPr>
        <w:spacing w:after="0" w:line="240" w:lineRule="auto"/>
        <w:ind w:firstLine="567"/>
        <w:jc w:val="both"/>
        <w:rPr>
          <w:rFonts w:ascii="Times New Roman" w:hAnsi="Times New Roman" w:cs="Times New Roman"/>
          <w:sz w:val="24"/>
          <w:szCs w:val="24"/>
        </w:rPr>
      </w:pPr>
      <w:r w:rsidRPr="00A74CD2">
        <w:rPr>
          <w:rFonts w:ascii="Times New Roman" w:hAnsi="Times New Roman" w:cs="Times New Roman"/>
          <w:sz w:val="24"/>
          <w:szCs w:val="24"/>
        </w:rPr>
        <w:t>Начало занятий  -  09.00 ч.</w:t>
      </w:r>
    </w:p>
    <w:p w:rsidR="0033408C" w:rsidRPr="00A74CD2" w:rsidRDefault="0033408C" w:rsidP="00303E99">
      <w:pPr>
        <w:spacing w:after="0" w:line="240" w:lineRule="auto"/>
        <w:ind w:firstLine="567"/>
        <w:jc w:val="both"/>
        <w:rPr>
          <w:rFonts w:ascii="Times New Roman" w:eastAsia="DejaVu Sans" w:hAnsi="Times New Roman"/>
          <w:kern w:val="1"/>
          <w:sz w:val="24"/>
          <w:szCs w:val="24"/>
          <w:lang w:eastAsia="ru-RU"/>
        </w:rPr>
      </w:pPr>
      <w:r w:rsidRPr="00A74CD2">
        <w:rPr>
          <w:rFonts w:ascii="Times New Roman" w:hAnsi="Times New Roman" w:cs="Times New Roman"/>
          <w:sz w:val="24"/>
          <w:szCs w:val="24"/>
        </w:rPr>
        <w:t xml:space="preserve">Продолжительность уроков (мин.) – </w:t>
      </w:r>
      <w:r w:rsidRPr="00A74CD2">
        <w:rPr>
          <w:rFonts w:ascii="Times New Roman" w:eastAsia="DejaVu Sans" w:hAnsi="Times New Roman"/>
          <w:kern w:val="1"/>
          <w:sz w:val="24"/>
          <w:szCs w:val="24"/>
          <w:lang w:eastAsia="ru-RU"/>
        </w:rPr>
        <w:t>для 1-го  класса: 35 минут- I полугодие, 40 минут - II полугодие; для 2-4 классов: 45 минут; для 5-11 классов: 45 минут.</w:t>
      </w:r>
    </w:p>
    <w:p w:rsidR="0033408C" w:rsidRPr="00A74CD2" w:rsidRDefault="0033408C" w:rsidP="00303E99">
      <w:pPr>
        <w:spacing w:after="0" w:line="240" w:lineRule="auto"/>
        <w:ind w:firstLine="567"/>
        <w:jc w:val="both"/>
        <w:rPr>
          <w:rFonts w:ascii="Times New Roman" w:eastAsia="DejaVu Sans" w:hAnsi="Times New Roman"/>
          <w:kern w:val="1"/>
          <w:sz w:val="24"/>
          <w:szCs w:val="24"/>
          <w:lang w:eastAsia="ru-RU"/>
        </w:rPr>
      </w:pPr>
      <w:r w:rsidRPr="00A74CD2">
        <w:rPr>
          <w:rFonts w:ascii="Times New Roman" w:eastAsia="DejaVu Sans" w:hAnsi="Times New Roman"/>
          <w:bCs/>
          <w:kern w:val="1"/>
          <w:sz w:val="24"/>
          <w:szCs w:val="24"/>
          <w:lang w:eastAsia="ru-RU"/>
        </w:rPr>
        <w:t>Продолжительность перемен</w:t>
      </w:r>
      <w:r w:rsidRPr="00A74CD2">
        <w:rPr>
          <w:rFonts w:ascii="Times New Roman" w:eastAsia="DejaVu Sans" w:hAnsi="Times New Roman"/>
          <w:kern w:val="1"/>
          <w:sz w:val="24"/>
          <w:szCs w:val="24"/>
          <w:lang w:eastAsia="ru-RU"/>
        </w:rPr>
        <w:t xml:space="preserve"> (минимальная, максимальная): 10 минут - минимальная, 20 минут - максимальная.</w:t>
      </w:r>
    </w:p>
    <w:p w:rsidR="0033408C" w:rsidRPr="00A74CD2" w:rsidRDefault="0033408C" w:rsidP="00303E99">
      <w:pPr>
        <w:spacing w:after="0" w:line="240" w:lineRule="auto"/>
        <w:jc w:val="both"/>
        <w:rPr>
          <w:rFonts w:ascii="Times New Roman" w:eastAsia="DejaVu Sans" w:hAnsi="Times New Roman"/>
          <w:bCs/>
          <w:i/>
          <w:iCs/>
          <w:kern w:val="1"/>
          <w:sz w:val="24"/>
          <w:szCs w:val="24"/>
          <w:lang w:eastAsia="ru-RU"/>
        </w:rPr>
      </w:pPr>
      <w:r w:rsidRPr="00A74CD2">
        <w:rPr>
          <w:rFonts w:ascii="Times New Roman" w:eastAsia="DejaVu Sans" w:hAnsi="Times New Roman"/>
          <w:bCs/>
          <w:i/>
          <w:iCs/>
          <w:kern w:val="1"/>
          <w:sz w:val="24"/>
          <w:szCs w:val="24"/>
          <w:lang w:eastAsia="ru-RU"/>
        </w:rPr>
        <w:t>Информационно-образовательная среда:</w:t>
      </w:r>
    </w:p>
    <w:tbl>
      <w:tblPr>
        <w:tblStyle w:val="a6"/>
        <w:tblW w:w="0" w:type="auto"/>
        <w:tblLook w:val="04A0"/>
      </w:tblPr>
      <w:tblGrid>
        <w:gridCol w:w="2376"/>
        <w:gridCol w:w="2552"/>
        <w:gridCol w:w="4643"/>
      </w:tblGrid>
      <w:tr w:rsidR="0033408C" w:rsidRPr="00A74CD2" w:rsidTr="0033408C">
        <w:tc>
          <w:tcPr>
            <w:tcW w:w="4928" w:type="dxa"/>
            <w:gridSpan w:val="2"/>
          </w:tcPr>
          <w:p w:rsidR="0033408C" w:rsidRPr="00A74CD2" w:rsidRDefault="0033408C" w:rsidP="00303E99">
            <w:pPr>
              <w:suppressLineNumbers/>
              <w:snapToGrid w:val="0"/>
              <w:jc w:val="both"/>
              <w:rPr>
                <w:rFonts w:ascii="Times New Roman" w:eastAsia="DejaVu Sans" w:hAnsi="Times New Roman"/>
                <w:b/>
                <w:bCs/>
                <w:i/>
                <w:iCs/>
                <w:kern w:val="1"/>
                <w:sz w:val="24"/>
                <w:szCs w:val="24"/>
                <w:lang w:eastAsia="ru-RU"/>
              </w:rPr>
            </w:pPr>
            <w:r w:rsidRPr="00A74CD2">
              <w:rPr>
                <w:rFonts w:ascii="Times New Roman" w:eastAsia="DejaVu Sans" w:hAnsi="Times New Roman"/>
                <w:b/>
                <w:bCs/>
                <w:i/>
                <w:iCs/>
                <w:kern w:val="1"/>
                <w:sz w:val="24"/>
                <w:szCs w:val="24"/>
                <w:lang w:eastAsia="ru-RU"/>
              </w:rPr>
              <w:t>Показатель</w:t>
            </w:r>
          </w:p>
        </w:tc>
        <w:tc>
          <w:tcPr>
            <w:tcW w:w="4643" w:type="dxa"/>
          </w:tcPr>
          <w:p w:rsidR="0033408C" w:rsidRPr="00A74CD2" w:rsidRDefault="0033408C" w:rsidP="00303E99">
            <w:pPr>
              <w:suppressLineNumbers/>
              <w:snapToGrid w:val="0"/>
              <w:jc w:val="both"/>
              <w:rPr>
                <w:rFonts w:ascii="Times New Roman" w:eastAsia="DejaVu Sans" w:hAnsi="Times New Roman"/>
                <w:b/>
                <w:bCs/>
                <w:i/>
                <w:iCs/>
                <w:kern w:val="1"/>
                <w:sz w:val="24"/>
                <w:szCs w:val="24"/>
                <w:lang w:eastAsia="ru-RU"/>
              </w:rPr>
            </w:pPr>
            <w:r w:rsidRPr="00A74CD2">
              <w:rPr>
                <w:rFonts w:ascii="Times New Roman" w:eastAsia="DejaVu Sans" w:hAnsi="Times New Roman"/>
                <w:b/>
                <w:bCs/>
                <w:i/>
                <w:iCs/>
                <w:kern w:val="1"/>
                <w:sz w:val="24"/>
                <w:szCs w:val="24"/>
                <w:lang w:eastAsia="ru-RU"/>
              </w:rPr>
              <w:t>Фактический показатель</w:t>
            </w:r>
          </w:p>
        </w:tc>
      </w:tr>
      <w:tr w:rsidR="0033408C" w:rsidRPr="00A74CD2" w:rsidTr="0033408C">
        <w:tc>
          <w:tcPr>
            <w:tcW w:w="2376" w:type="dxa"/>
            <w:vMerge w:val="restart"/>
          </w:tcPr>
          <w:p w:rsidR="0033408C" w:rsidRPr="00A74CD2" w:rsidRDefault="0033408C" w:rsidP="00303E99">
            <w:pPr>
              <w:suppressLineNumbers/>
              <w:snapToGrid w:val="0"/>
              <w:ind w:left="14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xml:space="preserve">Требования       </w:t>
            </w:r>
            <w:proofErr w:type="gramStart"/>
            <w:r w:rsidRPr="00A74CD2">
              <w:rPr>
                <w:rFonts w:ascii="Times New Roman" w:eastAsia="DejaVu Sans" w:hAnsi="Times New Roman"/>
                <w:kern w:val="1"/>
                <w:sz w:val="24"/>
                <w:szCs w:val="24"/>
                <w:lang w:eastAsia="ru-RU"/>
              </w:rPr>
              <w:t>к</w:t>
            </w:r>
            <w:proofErr w:type="gramEnd"/>
            <w:r w:rsidRPr="00A74CD2">
              <w:rPr>
                <w:rFonts w:ascii="Times New Roman" w:eastAsia="DejaVu Sans" w:hAnsi="Times New Roman"/>
                <w:kern w:val="1"/>
                <w:sz w:val="24"/>
                <w:szCs w:val="24"/>
                <w:lang w:eastAsia="ru-RU"/>
              </w:rPr>
              <w:t xml:space="preserve">      информационно-</w:t>
            </w:r>
          </w:p>
          <w:p w:rsidR="0033408C" w:rsidRPr="00A74CD2" w:rsidRDefault="0033408C" w:rsidP="00303E99">
            <w:pPr>
              <w:suppressLineNumbers/>
              <w:snapToGrid w:val="0"/>
              <w:ind w:left="14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образовательной      среде    основной</w:t>
            </w:r>
          </w:p>
          <w:p w:rsidR="0033408C" w:rsidRPr="00A74CD2" w:rsidRDefault="0033408C" w:rsidP="00303E99">
            <w:pPr>
              <w:suppressLineNumbers/>
              <w:snapToGrid w:val="0"/>
              <w:ind w:left="14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образовательной программы общего</w:t>
            </w:r>
          </w:p>
          <w:p w:rsidR="0033408C" w:rsidRPr="00A74CD2" w:rsidRDefault="0033408C" w:rsidP="00303E99">
            <w:pPr>
              <w:jc w:val="both"/>
              <w:rPr>
                <w:rFonts w:ascii="Times New Roman" w:eastAsia="DejaVu Sans" w:hAnsi="Times New Roman" w:cs="Times New Roman"/>
                <w:bCs/>
                <w:iCs/>
                <w:kern w:val="1"/>
                <w:sz w:val="24"/>
                <w:szCs w:val="24"/>
                <w:lang w:eastAsia="ru-RU"/>
              </w:rPr>
            </w:pPr>
            <w:r w:rsidRPr="00A74CD2">
              <w:rPr>
                <w:rFonts w:ascii="Times New Roman" w:eastAsia="DejaVu Sans" w:hAnsi="Times New Roman"/>
                <w:kern w:val="1"/>
                <w:sz w:val="24"/>
                <w:szCs w:val="24"/>
                <w:lang w:eastAsia="ru-RU"/>
              </w:rPr>
              <w:t>образования на уровнях начального общего, основного общего и среднего общего образования</w:t>
            </w:r>
          </w:p>
        </w:tc>
        <w:tc>
          <w:tcPr>
            <w:tcW w:w="2552" w:type="dxa"/>
          </w:tcPr>
          <w:p w:rsidR="0033408C" w:rsidRPr="00A74CD2" w:rsidRDefault="0033408C" w:rsidP="00303E99">
            <w:pPr>
              <w:suppressLineNumbers/>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xml:space="preserve">Информационно-образовательная среда </w:t>
            </w:r>
            <w:proofErr w:type="gramStart"/>
            <w:r w:rsidRPr="00A74CD2">
              <w:rPr>
                <w:rFonts w:ascii="Times New Roman" w:eastAsia="DejaVu Sans" w:hAnsi="Times New Roman"/>
                <w:kern w:val="1"/>
                <w:sz w:val="24"/>
                <w:szCs w:val="24"/>
                <w:lang w:eastAsia="ru-RU"/>
              </w:rPr>
              <w:t>образовательного</w:t>
            </w:r>
            <w:proofErr w:type="gramEnd"/>
          </w:p>
          <w:p w:rsidR="0033408C" w:rsidRPr="00A74CD2" w:rsidRDefault="0033408C" w:rsidP="00303E99">
            <w:pPr>
              <w:suppressLineNumbers/>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учреждения обеспечивает:</w:t>
            </w:r>
          </w:p>
          <w:p w:rsidR="0033408C" w:rsidRPr="00A74CD2" w:rsidRDefault="0033408C" w:rsidP="00303E99">
            <w:pPr>
              <w:suppressLineNumbers/>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-информационно-методическую поддержку образовательного процесса и его ресурсного обеспечения;</w:t>
            </w:r>
          </w:p>
        </w:tc>
        <w:tc>
          <w:tcPr>
            <w:tcW w:w="4643" w:type="dxa"/>
          </w:tcPr>
          <w:p w:rsidR="0033408C" w:rsidRPr="00A74CD2" w:rsidRDefault="0033408C" w:rsidP="00303E99">
            <w:pPr>
              <w:suppressLineNumbers/>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xml:space="preserve">Информационно-образовательная среда образовательного </w:t>
            </w:r>
            <w:r w:rsidRPr="00A74CD2">
              <w:rPr>
                <w:rFonts w:ascii="Times New Roman" w:eastAsia="DejaVu Sans" w:hAnsi="Times New Roman"/>
                <w:kern w:val="1"/>
                <w:sz w:val="24"/>
                <w:szCs w:val="24"/>
                <w:lang w:eastAsia="ar-SA"/>
              </w:rPr>
              <w:t xml:space="preserve">учреждения обеспечивает информационно-методическую поддержку образовательного процесса и его ресурсного обеспечения. В   учреждении используется программное обеспечение на базе операционной системы </w:t>
            </w:r>
            <w:proofErr w:type="spellStart"/>
            <w:r w:rsidRPr="00A74CD2">
              <w:rPr>
                <w:rFonts w:ascii="Times New Roman" w:eastAsia="DejaVu Sans" w:hAnsi="Times New Roman"/>
                <w:kern w:val="1"/>
                <w:sz w:val="24"/>
                <w:szCs w:val="24"/>
                <w:lang w:eastAsia="ar-SA"/>
              </w:rPr>
              <w:t>Linux</w:t>
            </w:r>
            <w:proofErr w:type="spellEnd"/>
            <w:r w:rsidRPr="00A74CD2">
              <w:rPr>
                <w:rFonts w:ascii="Times New Roman" w:eastAsia="DejaVu Sans" w:hAnsi="Times New Roman"/>
                <w:kern w:val="1"/>
                <w:sz w:val="24"/>
                <w:szCs w:val="24"/>
                <w:lang w:eastAsia="ar-SA"/>
              </w:rPr>
              <w:t xml:space="preserve">, </w:t>
            </w:r>
            <w:proofErr w:type="spellStart"/>
            <w:r w:rsidRPr="00A74CD2">
              <w:rPr>
                <w:rFonts w:ascii="Times New Roman" w:eastAsia="DejaVu Sans" w:hAnsi="Times New Roman"/>
                <w:kern w:val="1"/>
                <w:sz w:val="24"/>
                <w:szCs w:val="24"/>
                <w:lang w:eastAsia="ar-SA"/>
              </w:rPr>
              <w:t>Microsoft</w:t>
            </w:r>
            <w:proofErr w:type="spellEnd"/>
            <w:r w:rsidR="00E200DC">
              <w:rPr>
                <w:rFonts w:ascii="Times New Roman" w:eastAsia="DejaVu Sans" w:hAnsi="Times New Roman"/>
                <w:kern w:val="1"/>
                <w:sz w:val="24"/>
                <w:szCs w:val="24"/>
                <w:lang w:eastAsia="ar-SA"/>
              </w:rPr>
              <w:t xml:space="preserve"> </w:t>
            </w:r>
            <w:proofErr w:type="spellStart"/>
            <w:r w:rsidRPr="00A74CD2">
              <w:rPr>
                <w:rFonts w:ascii="Times New Roman" w:eastAsia="DejaVu Sans" w:hAnsi="Times New Roman"/>
                <w:kern w:val="1"/>
                <w:sz w:val="24"/>
                <w:szCs w:val="24"/>
                <w:lang w:eastAsia="ar-SA"/>
              </w:rPr>
              <w:t>Windows</w:t>
            </w:r>
            <w:proofErr w:type="spellEnd"/>
            <w:r w:rsidRPr="00A74CD2">
              <w:rPr>
                <w:rFonts w:ascii="Times New Roman" w:eastAsia="DejaVu Sans" w:hAnsi="Times New Roman"/>
                <w:kern w:val="1"/>
                <w:sz w:val="24"/>
                <w:szCs w:val="24"/>
                <w:lang w:eastAsia="ar-SA"/>
              </w:rPr>
              <w:t>.</w:t>
            </w:r>
          </w:p>
        </w:tc>
      </w:tr>
      <w:tr w:rsidR="0033408C" w:rsidRPr="00A74CD2" w:rsidTr="0033408C">
        <w:tc>
          <w:tcPr>
            <w:tcW w:w="2376" w:type="dxa"/>
            <w:vMerge/>
          </w:tcPr>
          <w:p w:rsidR="0033408C" w:rsidRPr="00A74CD2" w:rsidRDefault="0033408C" w:rsidP="00303E99">
            <w:pPr>
              <w:jc w:val="both"/>
              <w:rPr>
                <w:rFonts w:ascii="Times New Roman" w:eastAsia="DejaVu Sans" w:hAnsi="Times New Roman" w:cs="Times New Roman"/>
                <w:bCs/>
                <w:iCs/>
                <w:kern w:val="1"/>
                <w:sz w:val="24"/>
                <w:szCs w:val="24"/>
                <w:lang w:eastAsia="ru-RU"/>
              </w:rPr>
            </w:pPr>
          </w:p>
        </w:tc>
        <w:tc>
          <w:tcPr>
            <w:tcW w:w="2552" w:type="dxa"/>
          </w:tcPr>
          <w:p w:rsidR="0033408C" w:rsidRPr="00A74CD2" w:rsidRDefault="0033408C" w:rsidP="00303E99">
            <w:pPr>
              <w:suppressLineNumbers/>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-мониторинг и фиксацию хода и результатов</w:t>
            </w:r>
          </w:p>
          <w:p w:rsidR="0033408C" w:rsidRPr="00A74CD2" w:rsidRDefault="0033408C" w:rsidP="00303E99">
            <w:pPr>
              <w:suppressLineNumbers/>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образовательного процесса;</w:t>
            </w:r>
          </w:p>
        </w:tc>
        <w:tc>
          <w:tcPr>
            <w:tcW w:w="4643" w:type="dxa"/>
          </w:tcPr>
          <w:p w:rsidR="0033408C" w:rsidRPr="00A74CD2" w:rsidRDefault="0033408C" w:rsidP="00303E99">
            <w:pPr>
              <w:tabs>
                <w:tab w:val="left" w:pos="3060"/>
              </w:tabs>
              <w:snapToGrid w:val="0"/>
              <w:ind w:right="152" w:firstLine="14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xml:space="preserve">Информационная система образовательного учреждения позволяет проводить мониторинг и анализ освоения основной образовательной программы общего образования. В МБОУ «Айдарская средняя общеобразовательная школа» создана система мониторинга в соответствии с Положением о мониторинге. Система школьного мониторинга качества образования фиксирует достижения </w:t>
            </w:r>
            <w:proofErr w:type="gramStart"/>
            <w:r w:rsidRPr="00A74CD2">
              <w:rPr>
                <w:rFonts w:ascii="Times New Roman" w:eastAsia="DejaVu Sans" w:hAnsi="Times New Roman"/>
                <w:kern w:val="1"/>
                <w:sz w:val="24"/>
                <w:szCs w:val="24"/>
                <w:lang w:eastAsia="ru-RU"/>
              </w:rPr>
              <w:t>обучающихся</w:t>
            </w:r>
            <w:proofErr w:type="gramEnd"/>
            <w:r w:rsidRPr="00A74CD2">
              <w:rPr>
                <w:rFonts w:ascii="Times New Roman" w:eastAsia="DejaVu Sans" w:hAnsi="Times New Roman"/>
                <w:kern w:val="1"/>
                <w:sz w:val="24"/>
                <w:szCs w:val="24"/>
                <w:lang w:eastAsia="ru-RU"/>
              </w:rPr>
              <w:t xml:space="preserve"> по направлениям:</w:t>
            </w:r>
          </w:p>
          <w:p w:rsidR="0033408C" w:rsidRPr="00A74CD2" w:rsidRDefault="0033408C" w:rsidP="00303E99">
            <w:pPr>
              <w:ind w:right="152" w:firstLine="142"/>
              <w:jc w:val="both"/>
              <w:rPr>
                <w:rFonts w:ascii="Times New Roman" w:eastAsia="DejaVu Sans" w:hAnsi="Times New Roman"/>
                <w:bCs/>
                <w:spacing w:val="5"/>
                <w:kern w:val="1"/>
                <w:sz w:val="24"/>
                <w:szCs w:val="24"/>
                <w:lang w:eastAsia="ru-RU"/>
              </w:rPr>
            </w:pPr>
            <w:r w:rsidRPr="00A74CD2">
              <w:rPr>
                <w:rFonts w:ascii="Times New Roman" w:eastAsia="DejaVu Sans" w:hAnsi="Times New Roman"/>
                <w:bCs/>
                <w:spacing w:val="7"/>
                <w:kern w:val="1"/>
                <w:sz w:val="24"/>
                <w:szCs w:val="24"/>
                <w:lang w:eastAsia="ru-RU"/>
              </w:rPr>
              <w:t>- уровень индивидуальных учебных дости</w:t>
            </w:r>
            <w:r w:rsidRPr="00A74CD2">
              <w:rPr>
                <w:rFonts w:ascii="Times New Roman" w:eastAsia="DejaVu Sans" w:hAnsi="Times New Roman"/>
                <w:bCs/>
                <w:spacing w:val="5"/>
                <w:kern w:val="1"/>
                <w:sz w:val="24"/>
                <w:szCs w:val="24"/>
                <w:lang w:eastAsia="ru-RU"/>
              </w:rPr>
              <w:t>жений обучающихся;</w:t>
            </w:r>
          </w:p>
          <w:p w:rsidR="0033408C" w:rsidRPr="00A74CD2" w:rsidRDefault="0033408C" w:rsidP="00303E99">
            <w:pPr>
              <w:ind w:right="152" w:firstLine="142"/>
              <w:jc w:val="both"/>
              <w:rPr>
                <w:rFonts w:ascii="Times New Roman" w:eastAsia="DejaVu Sans" w:hAnsi="Times New Roman"/>
                <w:bCs/>
                <w:spacing w:val="3"/>
                <w:kern w:val="1"/>
                <w:sz w:val="24"/>
                <w:szCs w:val="24"/>
                <w:lang w:eastAsia="ru-RU"/>
              </w:rPr>
            </w:pPr>
            <w:r w:rsidRPr="00A74CD2">
              <w:rPr>
                <w:rFonts w:ascii="Times New Roman" w:eastAsia="DejaVu Sans" w:hAnsi="Times New Roman"/>
                <w:bCs/>
                <w:spacing w:val="5"/>
                <w:kern w:val="1"/>
                <w:sz w:val="24"/>
                <w:szCs w:val="24"/>
                <w:lang w:eastAsia="ru-RU"/>
              </w:rPr>
              <w:lastRenderedPageBreak/>
              <w:t xml:space="preserve">- состояние здоровья </w:t>
            </w:r>
            <w:proofErr w:type="gramStart"/>
            <w:r w:rsidRPr="00A74CD2">
              <w:rPr>
                <w:rFonts w:ascii="Times New Roman" w:eastAsia="DejaVu Sans" w:hAnsi="Times New Roman"/>
                <w:bCs/>
                <w:spacing w:val="5"/>
                <w:kern w:val="1"/>
                <w:sz w:val="24"/>
                <w:szCs w:val="24"/>
                <w:lang w:eastAsia="ru-RU"/>
              </w:rPr>
              <w:t>обу</w:t>
            </w:r>
            <w:r w:rsidRPr="00A74CD2">
              <w:rPr>
                <w:rFonts w:ascii="Times New Roman" w:eastAsia="DejaVu Sans" w:hAnsi="Times New Roman"/>
                <w:bCs/>
                <w:spacing w:val="3"/>
                <w:kern w:val="1"/>
                <w:sz w:val="24"/>
                <w:szCs w:val="24"/>
                <w:lang w:eastAsia="ru-RU"/>
              </w:rPr>
              <w:t>чаемых</w:t>
            </w:r>
            <w:proofErr w:type="gramEnd"/>
            <w:r w:rsidRPr="00A74CD2">
              <w:rPr>
                <w:rFonts w:ascii="Times New Roman" w:eastAsia="DejaVu Sans" w:hAnsi="Times New Roman"/>
                <w:bCs/>
                <w:spacing w:val="3"/>
                <w:kern w:val="1"/>
                <w:sz w:val="24"/>
                <w:szCs w:val="24"/>
                <w:lang w:eastAsia="ru-RU"/>
              </w:rPr>
              <w:t>;</w:t>
            </w:r>
          </w:p>
          <w:p w:rsidR="0033408C" w:rsidRPr="00A74CD2" w:rsidRDefault="0033408C" w:rsidP="00303E99">
            <w:pPr>
              <w:tabs>
                <w:tab w:val="left" w:pos="180"/>
              </w:tabs>
              <w:ind w:right="152" w:firstLine="14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эффективность учебно-исследовательской деятельности;</w:t>
            </w:r>
          </w:p>
          <w:p w:rsidR="0033408C" w:rsidRPr="00A74CD2" w:rsidRDefault="0033408C" w:rsidP="00303E99">
            <w:pPr>
              <w:tabs>
                <w:tab w:val="left" w:pos="180"/>
              </w:tabs>
              <w:ind w:right="152" w:firstLine="14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xml:space="preserve">- уровень воспитанности школьников; </w:t>
            </w:r>
          </w:p>
          <w:p w:rsidR="0033408C" w:rsidRPr="00A74CD2" w:rsidRDefault="0033408C" w:rsidP="00303E99">
            <w:pPr>
              <w:tabs>
                <w:tab w:val="left" w:pos="3060"/>
              </w:tabs>
              <w:snapToGrid w:val="0"/>
              <w:ind w:right="152" w:firstLine="14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уровень социальной  адаптации учащихся.</w:t>
            </w:r>
          </w:p>
          <w:p w:rsidR="0033408C" w:rsidRPr="00A74CD2" w:rsidRDefault="0033408C" w:rsidP="00303E99">
            <w:pPr>
              <w:snapToGrid w:val="0"/>
              <w:ind w:right="152" w:firstLine="142"/>
              <w:jc w:val="both"/>
              <w:rPr>
                <w:rFonts w:ascii="Times New Roman" w:eastAsia="DejaVu Sans" w:hAnsi="Times New Roman"/>
                <w:bCs/>
                <w:kern w:val="1"/>
                <w:sz w:val="24"/>
                <w:szCs w:val="24"/>
                <w:lang w:eastAsia="ru-RU"/>
              </w:rPr>
            </w:pPr>
            <w:proofErr w:type="gramStart"/>
            <w:r w:rsidRPr="00A74CD2">
              <w:rPr>
                <w:rFonts w:ascii="Times New Roman" w:eastAsia="DejaVu Sans" w:hAnsi="Times New Roman"/>
                <w:kern w:val="1"/>
                <w:sz w:val="24"/>
                <w:szCs w:val="24"/>
                <w:lang w:eastAsia="ru-RU"/>
              </w:rPr>
              <w:t xml:space="preserve">В образовательном процессе для оценивания образовательных достижений учащегося, оценивания индивидуального прогресса   в той или иной области и для определения индивидуальных склонностей и интересов учащегося используется «папка индивидуальных достижений» - </w:t>
            </w:r>
            <w:proofErr w:type="spellStart"/>
            <w:r w:rsidRPr="00A74CD2">
              <w:rPr>
                <w:rFonts w:ascii="Times New Roman" w:eastAsia="DejaVu Sans" w:hAnsi="Times New Roman"/>
                <w:kern w:val="1"/>
                <w:sz w:val="24"/>
                <w:szCs w:val="24"/>
                <w:lang w:eastAsia="ru-RU"/>
              </w:rPr>
              <w:t>портфолио</w:t>
            </w:r>
            <w:proofErr w:type="spellEnd"/>
            <w:r w:rsidRPr="00A74CD2">
              <w:rPr>
                <w:rFonts w:ascii="Times New Roman" w:eastAsia="DejaVu Sans" w:hAnsi="Times New Roman"/>
                <w:kern w:val="1"/>
                <w:sz w:val="24"/>
                <w:szCs w:val="24"/>
                <w:lang w:eastAsia="ru-RU"/>
              </w:rPr>
              <w:t xml:space="preserve"> (Положение о портфеле.</w:t>
            </w:r>
            <w:proofErr w:type="gramEnd"/>
            <w:r w:rsidR="00E200DC">
              <w:rPr>
                <w:rFonts w:ascii="Times New Roman" w:eastAsia="DejaVu Sans" w:hAnsi="Times New Roman"/>
                <w:kern w:val="1"/>
                <w:sz w:val="24"/>
                <w:szCs w:val="24"/>
                <w:lang w:eastAsia="ru-RU"/>
              </w:rPr>
              <w:t xml:space="preserve"> </w:t>
            </w:r>
            <w:proofErr w:type="gramStart"/>
            <w:r w:rsidRPr="00A74CD2">
              <w:rPr>
                <w:rFonts w:ascii="Times New Roman" w:eastAsia="DejaVu Sans" w:hAnsi="Times New Roman"/>
                <w:kern w:val="1"/>
                <w:sz w:val="24"/>
                <w:szCs w:val="24"/>
                <w:lang w:eastAsia="ru-RU"/>
              </w:rPr>
              <w:t>П</w:t>
            </w:r>
            <w:proofErr w:type="gramEnd"/>
            <w:r w:rsidRPr="00A74CD2">
              <w:rPr>
                <w:rFonts w:ascii="Times New Roman" w:eastAsia="DejaVu Sans" w:hAnsi="Times New Roman"/>
                <w:kern w:val="1"/>
                <w:sz w:val="24"/>
                <w:szCs w:val="24"/>
                <w:lang w:eastAsia="ru-RU"/>
              </w:rPr>
              <w:t xml:space="preserve">оложение о </w:t>
            </w:r>
            <w:proofErr w:type="spellStart"/>
            <w:r w:rsidRPr="00A74CD2">
              <w:rPr>
                <w:rFonts w:ascii="Times New Roman" w:eastAsia="DejaVu Sans" w:hAnsi="Times New Roman"/>
                <w:kern w:val="1"/>
                <w:sz w:val="24"/>
                <w:szCs w:val="24"/>
                <w:lang w:eastAsia="ru-RU"/>
              </w:rPr>
              <w:t>портфолио</w:t>
            </w:r>
            <w:proofErr w:type="spellEnd"/>
            <w:r w:rsidRPr="00A74CD2">
              <w:rPr>
                <w:rFonts w:ascii="Times New Roman" w:eastAsia="DejaVu Sans" w:hAnsi="Times New Roman"/>
                <w:kern w:val="1"/>
                <w:sz w:val="24"/>
                <w:szCs w:val="24"/>
                <w:lang w:eastAsia="ru-RU"/>
              </w:rPr>
              <w:t xml:space="preserve">, утверждено приказом   директора МБОУ «Айдарская средняя общеобразовательная школа им. Б.Г. Кандыбина» </w:t>
            </w:r>
            <w:r w:rsidRPr="00A74CD2">
              <w:rPr>
                <w:rFonts w:ascii="Times New Roman" w:eastAsia="DejaVu Sans" w:hAnsi="Times New Roman"/>
                <w:bCs/>
                <w:kern w:val="1"/>
                <w:sz w:val="24"/>
                <w:szCs w:val="24"/>
                <w:lang w:eastAsia="ru-RU"/>
              </w:rPr>
              <w:t xml:space="preserve">от </w:t>
            </w:r>
            <w:r w:rsidRPr="00A74CD2">
              <w:rPr>
                <w:rFonts w:ascii="Times New Roman" w:hAnsi="Times New Roman" w:cs="Times New Roman"/>
                <w:sz w:val="24"/>
                <w:szCs w:val="24"/>
              </w:rPr>
              <w:t xml:space="preserve"> «30» августа 2014 года № 262</w:t>
            </w:r>
            <w:r w:rsidRPr="00A74CD2">
              <w:rPr>
                <w:rFonts w:ascii="Times New Roman" w:eastAsia="DejaVu Sans" w:hAnsi="Times New Roman"/>
                <w:bCs/>
                <w:kern w:val="1"/>
                <w:sz w:val="24"/>
                <w:szCs w:val="24"/>
                <w:lang w:eastAsia="ru-RU"/>
              </w:rPr>
              <w:t xml:space="preserve">). </w:t>
            </w:r>
          </w:p>
          <w:p w:rsidR="0033408C" w:rsidRPr="00A74CD2" w:rsidRDefault="0033408C" w:rsidP="00303E99">
            <w:pPr>
              <w:tabs>
                <w:tab w:val="left" w:pos="3060"/>
              </w:tabs>
              <w:snapToGrid w:val="0"/>
              <w:ind w:right="152" w:firstLine="14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Фиксация результатов образовательного процесса осуществляется в базах данных, информационных стендах, портфолио обучающихся, отчетах: РКП, ННШ, ЭМОУ, МПСО и другие.</w:t>
            </w:r>
          </w:p>
        </w:tc>
      </w:tr>
      <w:tr w:rsidR="0033408C" w:rsidRPr="00A74CD2" w:rsidTr="0033408C">
        <w:tc>
          <w:tcPr>
            <w:tcW w:w="2376" w:type="dxa"/>
            <w:vMerge/>
          </w:tcPr>
          <w:p w:rsidR="0033408C" w:rsidRPr="00A74CD2" w:rsidRDefault="0033408C" w:rsidP="00303E99">
            <w:pPr>
              <w:jc w:val="both"/>
              <w:rPr>
                <w:rFonts w:ascii="Times New Roman" w:eastAsia="DejaVu Sans" w:hAnsi="Times New Roman" w:cs="Times New Roman"/>
                <w:bCs/>
                <w:iCs/>
                <w:kern w:val="1"/>
                <w:sz w:val="24"/>
                <w:szCs w:val="24"/>
                <w:lang w:eastAsia="ru-RU"/>
              </w:rPr>
            </w:pPr>
          </w:p>
        </w:tc>
        <w:tc>
          <w:tcPr>
            <w:tcW w:w="2552" w:type="dxa"/>
          </w:tcPr>
          <w:p w:rsidR="0033408C" w:rsidRPr="00A74CD2" w:rsidRDefault="0033408C" w:rsidP="00303E99">
            <w:pPr>
              <w:jc w:val="both"/>
              <w:rPr>
                <w:rFonts w:ascii="Times New Roman" w:eastAsia="DejaVu Sans" w:hAnsi="Times New Roman" w:cs="Times New Roman"/>
                <w:bCs/>
                <w:iCs/>
                <w:kern w:val="1"/>
                <w:sz w:val="24"/>
                <w:szCs w:val="24"/>
                <w:lang w:eastAsia="ru-RU"/>
              </w:rPr>
            </w:pPr>
            <w:r w:rsidRPr="00A74CD2">
              <w:rPr>
                <w:rFonts w:ascii="Times New Roman" w:eastAsia="DejaVu Sans" w:hAnsi="Times New Roman"/>
                <w:kern w:val="1"/>
                <w:sz w:val="24"/>
                <w:szCs w:val="24"/>
                <w:lang w:eastAsia="ru-RU"/>
              </w:rPr>
              <w:t xml:space="preserve">- мониторинг здоровья </w:t>
            </w:r>
            <w:proofErr w:type="gramStart"/>
            <w:r w:rsidRPr="00A74CD2">
              <w:rPr>
                <w:rFonts w:ascii="Times New Roman" w:eastAsia="DejaVu Sans" w:hAnsi="Times New Roman"/>
                <w:kern w:val="1"/>
                <w:sz w:val="24"/>
                <w:szCs w:val="24"/>
                <w:lang w:eastAsia="ru-RU"/>
              </w:rPr>
              <w:t>обучающихся</w:t>
            </w:r>
            <w:proofErr w:type="gramEnd"/>
            <w:r w:rsidRPr="00A74CD2">
              <w:rPr>
                <w:rFonts w:ascii="Times New Roman" w:eastAsia="DejaVu Sans" w:hAnsi="Times New Roman"/>
                <w:kern w:val="1"/>
                <w:sz w:val="24"/>
                <w:szCs w:val="24"/>
                <w:lang w:eastAsia="ru-RU"/>
              </w:rPr>
              <w:t>;</w:t>
            </w:r>
          </w:p>
        </w:tc>
        <w:tc>
          <w:tcPr>
            <w:tcW w:w="4643" w:type="dxa"/>
          </w:tcPr>
          <w:p w:rsidR="0033408C" w:rsidRPr="00A74CD2" w:rsidRDefault="0033408C" w:rsidP="00E409E3">
            <w:pPr>
              <w:pStyle w:val="ac"/>
              <w:snapToGrid w:val="0"/>
              <w:ind w:left="34" w:right="152"/>
              <w:jc w:val="both"/>
              <w:rPr>
                <w:rFonts w:ascii="Times New Roman" w:hAnsi="Times New Roman" w:cs="Times New Roman"/>
              </w:rPr>
            </w:pPr>
            <w:r w:rsidRPr="00A74CD2">
              <w:rPr>
                <w:rFonts w:ascii="Times New Roman" w:hAnsi="Times New Roman" w:cs="Times New Roman"/>
              </w:rPr>
              <w:t xml:space="preserve">Осуществляется мониторинг здоровья обучающихся в соответствии с диагностическими исследованиями, обозначенными в подпрограмме «Здоровье» целевой программы развития. </w:t>
            </w:r>
          </w:p>
        </w:tc>
      </w:tr>
      <w:tr w:rsidR="0033408C" w:rsidRPr="00A74CD2" w:rsidTr="0033408C">
        <w:tc>
          <w:tcPr>
            <w:tcW w:w="2376" w:type="dxa"/>
            <w:vMerge/>
          </w:tcPr>
          <w:p w:rsidR="0033408C" w:rsidRPr="00A74CD2" w:rsidRDefault="0033408C" w:rsidP="00303E99">
            <w:pPr>
              <w:jc w:val="both"/>
              <w:rPr>
                <w:rFonts w:ascii="Times New Roman" w:eastAsia="DejaVu Sans" w:hAnsi="Times New Roman" w:cs="Times New Roman"/>
                <w:bCs/>
                <w:iCs/>
                <w:kern w:val="1"/>
                <w:sz w:val="24"/>
                <w:szCs w:val="24"/>
                <w:lang w:eastAsia="ru-RU"/>
              </w:rPr>
            </w:pPr>
          </w:p>
        </w:tc>
        <w:tc>
          <w:tcPr>
            <w:tcW w:w="2552" w:type="dxa"/>
          </w:tcPr>
          <w:p w:rsidR="0033408C" w:rsidRPr="00A74CD2" w:rsidRDefault="0033408C" w:rsidP="00303E99">
            <w:pPr>
              <w:suppressLineNumbers/>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современные процедуры создания, поиска, сбора, анализа,</w:t>
            </w:r>
          </w:p>
          <w:p w:rsidR="0033408C" w:rsidRPr="00A74CD2" w:rsidRDefault="0033408C" w:rsidP="00303E99">
            <w:pPr>
              <w:suppressLineNumbers/>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обработки, хранения и представления информации;</w:t>
            </w:r>
          </w:p>
        </w:tc>
        <w:tc>
          <w:tcPr>
            <w:tcW w:w="4643" w:type="dxa"/>
          </w:tcPr>
          <w:p w:rsidR="0033408C" w:rsidRPr="00A74CD2" w:rsidRDefault="0033408C" w:rsidP="00E409E3">
            <w:pPr>
              <w:tabs>
                <w:tab w:val="left" w:pos="3060"/>
              </w:tabs>
              <w:snapToGrid w:val="0"/>
              <w:ind w:left="34" w:right="152"/>
              <w:jc w:val="both"/>
              <w:rPr>
                <w:rFonts w:ascii="Times New Roman" w:hAnsi="Times New Roman"/>
                <w:sz w:val="24"/>
                <w:szCs w:val="24"/>
              </w:rPr>
            </w:pPr>
            <w:r w:rsidRPr="00A74CD2">
              <w:rPr>
                <w:rFonts w:ascii="Times New Roman" w:hAnsi="Times New Roman"/>
                <w:sz w:val="24"/>
                <w:szCs w:val="24"/>
              </w:rPr>
              <w:t>МБОУ</w:t>
            </w:r>
            <w:r w:rsidRPr="00A74CD2">
              <w:rPr>
                <w:rFonts w:ascii="Times New Roman" w:eastAsia="DejaVu Sans" w:hAnsi="Times New Roman"/>
                <w:kern w:val="1"/>
                <w:sz w:val="24"/>
                <w:szCs w:val="24"/>
                <w:lang w:eastAsia="ru-RU"/>
              </w:rPr>
              <w:t xml:space="preserve"> «Айдарская средняя общеобразовательная школа им. Б.Г. Кандыбина»</w:t>
            </w:r>
            <w:r w:rsidRPr="00A74CD2">
              <w:rPr>
                <w:rFonts w:ascii="Times New Roman" w:hAnsi="Times New Roman"/>
                <w:sz w:val="24"/>
                <w:szCs w:val="24"/>
              </w:rPr>
              <w:t xml:space="preserve"> укомплектовано одним классом информатики.В учреждении используется программное обеспечение на базе операционной системы </w:t>
            </w:r>
            <w:proofErr w:type="spellStart"/>
            <w:r w:rsidRPr="00A74CD2">
              <w:rPr>
                <w:rFonts w:ascii="Times New Roman" w:hAnsi="Times New Roman"/>
                <w:sz w:val="24"/>
                <w:szCs w:val="24"/>
              </w:rPr>
              <w:t>Linux</w:t>
            </w:r>
            <w:proofErr w:type="spellEnd"/>
            <w:r w:rsidRPr="00A74CD2">
              <w:rPr>
                <w:rFonts w:ascii="Times New Roman" w:hAnsi="Times New Roman"/>
                <w:sz w:val="24"/>
                <w:szCs w:val="24"/>
              </w:rPr>
              <w:t xml:space="preserve">, </w:t>
            </w:r>
            <w:r w:rsidRPr="00A74CD2">
              <w:rPr>
                <w:rFonts w:ascii="Times New Roman" w:eastAsia="DejaVu Sans" w:hAnsi="Times New Roman"/>
                <w:iCs/>
                <w:kern w:val="1"/>
                <w:sz w:val="24"/>
                <w:szCs w:val="24"/>
                <w:lang w:val="en-US" w:eastAsia="ar-SA"/>
              </w:rPr>
              <w:t>MSWindows</w:t>
            </w:r>
            <w:r w:rsidRPr="00A74CD2">
              <w:rPr>
                <w:rFonts w:ascii="Times New Roman" w:eastAsia="DejaVu Sans" w:hAnsi="Times New Roman"/>
                <w:iCs/>
                <w:kern w:val="1"/>
                <w:sz w:val="24"/>
                <w:szCs w:val="24"/>
                <w:lang w:eastAsia="ar-SA"/>
              </w:rPr>
              <w:t xml:space="preserve"> 7/8.</w:t>
            </w:r>
            <w:r w:rsidRPr="00A74CD2">
              <w:rPr>
                <w:rFonts w:ascii="Times New Roman" w:hAnsi="Times New Roman"/>
                <w:sz w:val="24"/>
                <w:szCs w:val="24"/>
              </w:rPr>
              <w:t xml:space="preserve"> В комплекте имеется полный комплекс программного обеспечения для создания, обработки и использования текстовой, графической и прочей мультимедийной информации на  рабочих местах учителей и обучающихся как с применением сети Интернет, так и без неё. В локальной сети 10 компьютеров.</w:t>
            </w:r>
          </w:p>
          <w:p w:rsidR="0033408C" w:rsidRPr="00A74CD2" w:rsidRDefault="0033408C" w:rsidP="00E409E3">
            <w:pPr>
              <w:tabs>
                <w:tab w:val="left" w:pos="3060"/>
              </w:tabs>
              <w:snapToGrid w:val="0"/>
              <w:ind w:left="34" w:right="152"/>
              <w:jc w:val="both"/>
              <w:rPr>
                <w:rFonts w:ascii="Times New Roman" w:hAnsi="Times New Roman"/>
                <w:sz w:val="24"/>
                <w:szCs w:val="24"/>
              </w:rPr>
            </w:pPr>
            <w:r w:rsidRPr="00A74CD2">
              <w:rPr>
                <w:rFonts w:ascii="Times New Roman" w:hAnsi="Times New Roman"/>
                <w:sz w:val="24"/>
                <w:szCs w:val="24"/>
              </w:rPr>
              <w:t xml:space="preserve">К сети Интернет подключено 9 компьютеров. </w:t>
            </w:r>
          </w:p>
          <w:p w:rsidR="0033408C" w:rsidRPr="00A74CD2" w:rsidRDefault="0033408C" w:rsidP="00E409E3">
            <w:pPr>
              <w:tabs>
                <w:tab w:val="left" w:pos="3060"/>
              </w:tabs>
              <w:snapToGrid w:val="0"/>
              <w:ind w:left="34" w:right="152"/>
              <w:jc w:val="both"/>
              <w:rPr>
                <w:rFonts w:ascii="Times New Roman" w:hAnsi="Times New Roman"/>
                <w:sz w:val="24"/>
                <w:szCs w:val="24"/>
                <w:lang w:eastAsia="ru-RU"/>
              </w:rPr>
            </w:pPr>
            <w:r w:rsidRPr="00A74CD2">
              <w:rPr>
                <w:rFonts w:ascii="Times New Roman" w:hAnsi="Times New Roman"/>
                <w:sz w:val="24"/>
                <w:szCs w:val="24"/>
              </w:rPr>
              <w:t xml:space="preserve">Скорость доступа в Интернет в среднем </w:t>
            </w:r>
            <w:proofErr w:type="gramStart"/>
            <w:r w:rsidRPr="00A74CD2">
              <w:rPr>
                <w:rFonts w:ascii="Times New Roman" w:hAnsi="Times New Roman"/>
                <w:sz w:val="24"/>
                <w:szCs w:val="24"/>
              </w:rPr>
              <w:t>составляет 0,120 Мбайт/сек</w:t>
            </w:r>
            <w:proofErr w:type="gramEnd"/>
            <w:r w:rsidRPr="00A74CD2">
              <w:rPr>
                <w:rFonts w:ascii="Times New Roman" w:hAnsi="Times New Roman"/>
                <w:sz w:val="24"/>
                <w:szCs w:val="24"/>
              </w:rPr>
              <w:t>.</w:t>
            </w:r>
          </w:p>
        </w:tc>
      </w:tr>
      <w:tr w:rsidR="0033408C" w:rsidRPr="00A74CD2" w:rsidTr="0033408C">
        <w:tc>
          <w:tcPr>
            <w:tcW w:w="2376" w:type="dxa"/>
            <w:vMerge/>
          </w:tcPr>
          <w:p w:rsidR="0033408C" w:rsidRPr="00A74CD2" w:rsidRDefault="0033408C" w:rsidP="00303E99">
            <w:pPr>
              <w:jc w:val="both"/>
              <w:rPr>
                <w:rFonts w:ascii="Times New Roman" w:eastAsia="DejaVu Sans" w:hAnsi="Times New Roman" w:cs="Times New Roman"/>
                <w:bCs/>
                <w:iCs/>
                <w:kern w:val="1"/>
                <w:sz w:val="24"/>
                <w:szCs w:val="24"/>
                <w:lang w:eastAsia="ru-RU"/>
              </w:rPr>
            </w:pPr>
          </w:p>
        </w:tc>
        <w:tc>
          <w:tcPr>
            <w:tcW w:w="2552" w:type="dxa"/>
          </w:tcPr>
          <w:p w:rsidR="0033408C" w:rsidRPr="00A74CD2" w:rsidRDefault="0033408C" w:rsidP="00303E99">
            <w:pPr>
              <w:suppressLineNumbers/>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xml:space="preserve">- дистанционное взаимодействие всех </w:t>
            </w:r>
            <w:r w:rsidRPr="00A74CD2">
              <w:rPr>
                <w:rFonts w:ascii="Times New Roman" w:eastAsia="DejaVu Sans" w:hAnsi="Times New Roman"/>
                <w:kern w:val="1"/>
                <w:sz w:val="24"/>
                <w:szCs w:val="24"/>
                <w:lang w:eastAsia="ru-RU"/>
              </w:rPr>
              <w:lastRenderedPageBreak/>
              <w:t>участников</w:t>
            </w:r>
          </w:p>
          <w:p w:rsidR="0033408C" w:rsidRPr="00A74CD2" w:rsidRDefault="0033408C" w:rsidP="00303E99">
            <w:pPr>
              <w:suppressLineNumbers/>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образовательного процесса:</w:t>
            </w:r>
          </w:p>
        </w:tc>
        <w:tc>
          <w:tcPr>
            <w:tcW w:w="4643" w:type="dxa"/>
          </w:tcPr>
          <w:p w:rsidR="0033408C" w:rsidRPr="00A74CD2" w:rsidRDefault="0033408C" w:rsidP="00E409E3">
            <w:pPr>
              <w:snapToGrid w:val="0"/>
              <w:ind w:left="34" w:right="152"/>
              <w:jc w:val="both"/>
              <w:rPr>
                <w:rFonts w:ascii="Times New Roman" w:eastAsia="DejaVu Sans" w:hAnsi="Times New Roman"/>
                <w:iCs/>
                <w:kern w:val="1"/>
                <w:sz w:val="24"/>
                <w:szCs w:val="24"/>
                <w:lang w:eastAsia="ar-SA"/>
              </w:rPr>
            </w:pPr>
            <w:r w:rsidRPr="00A74CD2">
              <w:rPr>
                <w:rFonts w:ascii="Times New Roman" w:hAnsi="Times New Roman"/>
                <w:sz w:val="24"/>
                <w:szCs w:val="24"/>
              </w:rPr>
              <w:lastRenderedPageBreak/>
              <w:t>МБОУ</w:t>
            </w:r>
            <w:r w:rsidRPr="00A74CD2">
              <w:rPr>
                <w:rFonts w:ascii="Times New Roman" w:eastAsia="DejaVu Sans" w:hAnsi="Times New Roman"/>
                <w:kern w:val="1"/>
                <w:sz w:val="24"/>
                <w:szCs w:val="24"/>
                <w:lang w:eastAsia="ru-RU"/>
              </w:rPr>
              <w:t xml:space="preserve"> «Айдарская средняя общеобразовательная школа им. Б.Г. </w:t>
            </w:r>
            <w:r w:rsidRPr="00A74CD2">
              <w:rPr>
                <w:rFonts w:ascii="Times New Roman" w:eastAsia="DejaVu Sans" w:hAnsi="Times New Roman"/>
                <w:kern w:val="1"/>
                <w:sz w:val="24"/>
                <w:szCs w:val="24"/>
                <w:lang w:eastAsia="ru-RU"/>
              </w:rPr>
              <w:lastRenderedPageBreak/>
              <w:t>Кандыбина»</w:t>
            </w:r>
            <w:r w:rsidR="00E200DC">
              <w:rPr>
                <w:rFonts w:ascii="Times New Roman" w:eastAsia="DejaVu Sans" w:hAnsi="Times New Roman"/>
                <w:kern w:val="1"/>
                <w:sz w:val="24"/>
                <w:szCs w:val="24"/>
                <w:lang w:eastAsia="ru-RU"/>
              </w:rPr>
              <w:t xml:space="preserve"> </w:t>
            </w:r>
            <w:r w:rsidRPr="00A74CD2">
              <w:rPr>
                <w:rFonts w:ascii="Times New Roman" w:eastAsia="DejaVu Sans" w:hAnsi="Times New Roman"/>
                <w:iCs/>
                <w:kern w:val="1"/>
                <w:sz w:val="24"/>
                <w:szCs w:val="24"/>
                <w:lang w:eastAsia="ar-SA"/>
              </w:rPr>
              <w:t>имеет постоянное подключение к глобальной сети Интернет, в учреждении функционирует локальная вычислительная сеть, охватывающая 100% учебных рабочих мест обучающихся в кабинетах информатики и имеющиеся</w:t>
            </w:r>
            <w:r w:rsidR="00E200DC">
              <w:rPr>
                <w:rFonts w:ascii="Times New Roman" w:eastAsia="DejaVu Sans" w:hAnsi="Times New Roman"/>
                <w:iCs/>
                <w:kern w:val="1"/>
                <w:sz w:val="24"/>
                <w:szCs w:val="24"/>
                <w:lang w:eastAsia="ar-SA"/>
              </w:rPr>
              <w:t xml:space="preserve"> </w:t>
            </w:r>
            <w:r w:rsidRPr="00A74CD2">
              <w:rPr>
                <w:rFonts w:ascii="Times New Roman" w:eastAsia="DejaVu Sans" w:hAnsi="Times New Roman"/>
                <w:iCs/>
                <w:kern w:val="1"/>
                <w:sz w:val="24"/>
                <w:szCs w:val="24"/>
                <w:lang w:eastAsia="ar-SA"/>
              </w:rPr>
              <w:t>автоматизированные рабочие места учителей.</w:t>
            </w:r>
          </w:p>
          <w:p w:rsidR="0033408C" w:rsidRPr="00A74CD2" w:rsidRDefault="0033408C" w:rsidP="00E409E3">
            <w:pPr>
              <w:tabs>
                <w:tab w:val="left" w:pos="3060"/>
              </w:tabs>
              <w:snapToGrid w:val="0"/>
              <w:ind w:left="34" w:right="15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xml:space="preserve">В учреждении используется программное обеспечение на базе операционной системы </w:t>
            </w:r>
            <w:proofErr w:type="spellStart"/>
            <w:r w:rsidRPr="00A74CD2">
              <w:rPr>
                <w:rFonts w:ascii="Times New Roman" w:eastAsia="DejaVu Sans" w:hAnsi="Times New Roman"/>
                <w:kern w:val="1"/>
                <w:sz w:val="24"/>
                <w:szCs w:val="24"/>
                <w:lang w:eastAsia="ru-RU"/>
              </w:rPr>
              <w:t>Linux</w:t>
            </w:r>
            <w:proofErr w:type="spellEnd"/>
            <w:r w:rsidRPr="00A74CD2">
              <w:rPr>
                <w:rFonts w:ascii="Times New Roman" w:eastAsia="DejaVu Sans" w:hAnsi="Times New Roman"/>
                <w:kern w:val="1"/>
                <w:sz w:val="24"/>
                <w:szCs w:val="24"/>
                <w:lang w:eastAsia="ru-RU"/>
              </w:rPr>
              <w:t xml:space="preserve">, </w:t>
            </w:r>
            <w:proofErr w:type="spellStart"/>
            <w:r w:rsidRPr="00A74CD2">
              <w:rPr>
                <w:rFonts w:ascii="Times New Roman" w:eastAsia="DejaVu Sans" w:hAnsi="Times New Roman"/>
                <w:kern w:val="1"/>
                <w:sz w:val="24"/>
                <w:szCs w:val="24"/>
                <w:lang w:eastAsia="ru-RU"/>
              </w:rPr>
              <w:t>Microsoft</w:t>
            </w:r>
            <w:proofErr w:type="spellEnd"/>
            <w:r w:rsidR="00E200DC">
              <w:rPr>
                <w:rFonts w:ascii="Times New Roman" w:eastAsia="DejaVu Sans" w:hAnsi="Times New Roman"/>
                <w:kern w:val="1"/>
                <w:sz w:val="24"/>
                <w:szCs w:val="24"/>
                <w:lang w:eastAsia="ru-RU"/>
              </w:rPr>
              <w:t xml:space="preserve"> </w:t>
            </w:r>
            <w:proofErr w:type="spellStart"/>
            <w:r w:rsidRPr="00A74CD2">
              <w:rPr>
                <w:rFonts w:ascii="Times New Roman" w:eastAsia="DejaVu Sans" w:hAnsi="Times New Roman"/>
                <w:kern w:val="1"/>
                <w:sz w:val="24"/>
                <w:szCs w:val="24"/>
                <w:lang w:eastAsia="ru-RU"/>
              </w:rPr>
              <w:t>Windows</w:t>
            </w:r>
            <w:proofErr w:type="spellEnd"/>
            <w:r w:rsidRPr="00A74CD2">
              <w:rPr>
                <w:rFonts w:ascii="Times New Roman" w:eastAsia="DejaVu Sans" w:hAnsi="Times New Roman"/>
                <w:kern w:val="1"/>
                <w:sz w:val="24"/>
                <w:szCs w:val="24"/>
                <w:lang w:eastAsia="ru-RU"/>
              </w:rPr>
              <w:t>.</w:t>
            </w:r>
          </w:p>
          <w:p w:rsidR="0033408C" w:rsidRPr="00A74CD2" w:rsidRDefault="0033408C" w:rsidP="00E409E3">
            <w:pPr>
              <w:pStyle w:val="Standard"/>
              <w:snapToGrid w:val="0"/>
              <w:spacing w:before="0" w:after="0"/>
              <w:ind w:left="34" w:firstLine="284"/>
              <w:jc w:val="both"/>
              <w:rPr>
                <w:rFonts w:eastAsia="DejaVu Sans"/>
                <w:kern w:val="1"/>
                <w:szCs w:val="24"/>
                <w:lang w:eastAsia="ru-RU"/>
              </w:rPr>
            </w:pPr>
            <w:r w:rsidRPr="00A74CD2">
              <w:rPr>
                <w:rFonts w:eastAsia="DejaVu Sans"/>
                <w:kern w:val="1"/>
                <w:szCs w:val="24"/>
                <w:lang w:eastAsia="ru-RU"/>
              </w:rPr>
              <w:t>Взаимодействие через сеть Интернет с помощью почтового ящика (</w:t>
            </w:r>
            <w:hyperlink r:id="rId10" w:history="1">
              <w:r w:rsidRPr="00A74CD2">
                <w:rPr>
                  <w:rStyle w:val="ad"/>
                  <w:color w:val="auto"/>
                  <w:szCs w:val="24"/>
                  <w:lang w:val="en-US"/>
                </w:rPr>
                <w:t>rovaidar</w:t>
              </w:r>
              <w:r w:rsidRPr="00A74CD2">
                <w:rPr>
                  <w:rStyle w:val="ad"/>
                  <w:color w:val="auto"/>
                  <w:szCs w:val="24"/>
                </w:rPr>
                <w:t>@</w:t>
              </w:r>
              <w:r w:rsidRPr="00A74CD2">
                <w:rPr>
                  <w:rStyle w:val="ad"/>
                  <w:color w:val="auto"/>
                  <w:szCs w:val="24"/>
                  <w:lang w:val="en-US"/>
                </w:rPr>
                <w:t>yandex</w:t>
              </w:r>
              <w:r w:rsidRPr="00A74CD2">
                <w:rPr>
                  <w:rStyle w:val="ad"/>
                  <w:color w:val="auto"/>
                  <w:szCs w:val="24"/>
                </w:rPr>
                <w:t>.</w:t>
              </w:r>
              <w:r w:rsidRPr="00A74CD2">
                <w:rPr>
                  <w:rStyle w:val="ad"/>
                  <w:color w:val="auto"/>
                  <w:szCs w:val="24"/>
                  <w:lang w:val="en-US"/>
                </w:rPr>
                <w:t>ru</w:t>
              </w:r>
            </w:hyperlink>
            <w:r w:rsidRPr="00A74CD2">
              <w:rPr>
                <w:rFonts w:eastAsia="DejaVu Sans"/>
                <w:kern w:val="1"/>
                <w:szCs w:val="24"/>
                <w:lang w:eastAsia="ru-RU"/>
              </w:rPr>
              <w:t>), через модули электронной системы ЭМОУ.</w:t>
            </w:r>
          </w:p>
        </w:tc>
      </w:tr>
      <w:tr w:rsidR="0033408C" w:rsidRPr="00A74CD2" w:rsidTr="0033408C">
        <w:tc>
          <w:tcPr>
            <w:tcW w:w="2376" w:type="dxa"/>
            <w:vMerge/>
          </w:tcPr>
          <w:p w:rsidR="0033408C" w:rsidRPr="00A74CD2" w:rsidRDefault="0033408C" w:rsidP="00303E99">
            <w:pPr>
              <w:jc w:val="both"/>
              <w:rPr>
                <w:rFonts w:ascii="Times New Roman" w:eastAsia="DejaVu Sans" w:hAnsi="Times New Roman" w:cs="Times New Roman"/>
                <w:bCs/>
                <w:iCs/>
                <w:kern w:val="1"/>
                <w:sz w:val="24"/>
                <w:szCs w:val="24"/>
                <w:lang w:eastAsia="ru-RU"/>
              </w:rPr>
            </w:pPr>
          </w:p>
        </w:tc>
        <w:tc>
          <w:tcPr>
            <w:tcW w:w="2552" w:type="dxa"/>
          </w:tcPr>
          <w:p w:rsidR="0033408C" w:rsidRPr="00A74CD2" w:rsidRDefault="0033408C" w:rsidP="00303E99">
            <w:pPr>
              <w:suppressLineNumbers/>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а) обучающихся, их родителей (законных представителей);</w:t>
            </w:r>
          </w:p>
        </w:tc>
        <w:tc>
          <w:tcPr>
            <w:tcW w:w="4643" w:type="dxa"/>
          </w:tcPr>
          <w:p w:rsidR="0033408C" w:rsidRPr="00A74CD2" w:rsidRDefault="0033408C" w:rsidP="00E409E3">
            <w:pPr>
              <w:snapToGrid w:val="0"/>
              <w:ind w:left="34" w:right="15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Для осуществления взаимодействия между участниками учебного процесса, в том числе дистанционного, имеется: - электронная почта;</w:t>
            </w:r>
          </w:p>
          <w:p w:rsidR="0033408C" w:rsidRPr="00A74CD2" w:rsidRDefault="0033408C" w:rsidP="00E409E3">
            <w:pPr>
              <w:suppressLineNumbers/>
              <w:snapToGrid w:val="0"/>
              <w:ind w:left="34" w:right="15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-внедрен автоматизированный комплекс управления учебным процессом, включающий в себя электронные журналы и электронные дневники;</w:t>
            </w:r>
          </w:p>
          <w:p w:rsidR="0033408C" w:rsidRPr="00A74CD2" w:rsidRDefault="0033408C" w:rsidP="00E409E3">
            <w:pPr>
              <w:suppressLineNumbers/>
              <w:snapToGrid w:val="0"/>
              <w:ind w:left="34" w:right="15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интерактивное общение происходит  с помощью Гостевой книги на сайте школы;</w:t>
            </w:r>
          </w:p>
          <w:p w:rsidR="0033408C" w:rsidRPr="00A74CD2" w:rsidRDefault="0033408C" w:rsidP="00E409E3">
            <w:pPr>
              <w:suppressLineNumbers/>
              <w:snapToGrid w:val="0"/>
              <w:ind w:left="34" w:right="15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дистанционное взаимодействие осуществляется через электронную почту;</w:t>
            </w:r>
          </w:p>
          <w:p w:rsidR="0033408C" w:rsidRPr="00A74CD2" w:rsidRDefault="0033408C" w:rsidP="00E409E3">
            <w:pPr>
              <w:tabs>
                <w:tab w:val="left" w:pos="3060"/>
              </w:tabs>
              <w:snapToGrid w:val="0"/>
              <w:ind w:left="34" w:right="15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взаимодействие через сайты педагогических работников.</w:t>
            </w:r>
          </w:p>
        </w:tc>
      </w:tr>
      <w:tr w:rsidR="0033408C" w:rsidRPr="00A74CD2" w:rsidTr="0033408C">
        <w:tc>
          <w:tcPr>
            <w:tcW w:w="2376" w:type="dxa"/>
            <w:vMerge/>
          </w:tcPr>
          <w:p w:rsidR="0033408C" w:rsidRPr="00A74CD2" w:rsidRDefault="0033408C" w:rsidP="00303E99">
            <w:pPr>
              <w:jc w:val="both"/>
              <w:rPr>
                <w:rFonts w:ascii="Times New Roman" w:eastAsia="DejaVu Sans" w:hAnsi="Times New Roman" w:cs="Times New Roman"/>
                <w:bCs/>
                <w:iCs/>
                <w:kern w:val="1"/>
                <w:sz w:val="24"/>
                <w:szCs w:val="24"/>
                <w:lang w:eastAsia="ru-RU"/>
              </w:rPr>
            </w:pPr>
          </w:p>
        </w:tc>
        <w:tc>
          <w:tcPr>
            <w:tcW w:w="2552" w:type="dxa"/>
          </w:tcPr>
          <w:p w:rsidR="0033408C" w:rsidRPr="00A74CD2" w:rsidRDefault="0033408C" w:rsidP="00303E99">
            <w:pPr>
              <w:suppressLineNumbers/>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б) педагогических работников;</w:t>
            </w:r>
          </w:p>
        </w:tc>
        <w:tc>
          <w:tcPr>
            <w:tcW w:w="4643" w:type="dxa"/>
          </w:tcPr>
          <w:p w:rsidR="0033408C" w:rsidRPr="00E200DC" w:rsidRDefault="0033408C" w:rsidP="00E409E3">
            <w:pPr>
              <w:tabs>
                <w:tab w:val="left" w:pos="3060"/>
              </w:tabs>
              <w:snapToGrid w:val="0"/>
              <w:ind w:left="34" w:right="152"/>
              <w:jc w:val="both"/>
              <w:rPr>
                <w:rFonts w:ascii="Times New Roman" w:eastAsia="DejaVu Sans" w:hAnsi="Times New Roman" w:cs="Times New Roman"/>
                <w:kern w:val="1"/>
                <w:sz w:val="24"/>
                <w:szCs w:val="24"/>
                <w:lang w:eastAsia="ru-RU"/>
              </w:rPr>
            </w:pPr>
            <w:r w:rsidRPr="00E200DC">
              <w:rPr>
                <w:rFonts w:ascii="Times New Roman" w:eastAsia="DejaVu Sans" w:hAnsi="Times New Roman" w:cs="Times New Roman"/>
                <w:kern w:val="1"/>
                <w:sz w:val="24"/>
                <w:szCs w:val="24"/>
                <w:lang w:eastAsia="ru-RU"/>
              </w:rPr>
              <w:t>Взаимодействие через сеть Интернет с помощью почтового ящика (</w:t>
            </w:r>
            <w:hyperlink r:id="rId11" w:history="1">
              <w:r w:rsidRPr="00E200DC">
                <w:rPr>
                  <w:rStyle w:val="ad"/>
                  <w:rFonts w:ascii="Times New Roman" w:hAnsi="Times New Roman" w:cs="Times New Roman"/>
                  <w:color w:val="auto"/>
                  <w:sz w:val="24"/>
                  <w:szCs w:val="24"/>
                  <w:lang w:val="en-US"/>
                </w:rPr>
                <w:t>rovaidar</w:t>
              </w:r>
              <w:r w:rsidRPr="00E200DC">
                <w:rPr>
                  <w:rStyle w:val="ad"/>
                  <w:rFonts w:ascii="Times New Roman" w:hAnsi="Times New Roman" w:cs="Times New Roman"/>
                  <w:color w:val="auto"/>
                  <w:sz w:val="24"/>
                  <w:szCs w:val="24"/>
                </w:rPr>
                <w:t>@</w:t>
              </w:r>
              <w:r w:rsidRPr="00E200DC">
                <w:rPr>
                  <w:rStyle w:val="ad"/>
                  <w:rFonts w:ascii="Times New Roman" w:hAnsi="Times New Roman" w:cs="Times New Roman"/>
                  <w:color w:val="auto"/>
                  <w:sz w:val="24"/>
                  <w:szCs w:val="24"/>
                  <w:lang w:val="en-US"/>
                </w:rPr>
                <w:t>yandex</w:t>
              </w:r>
              <w:r w:rsidRPr="00E200DC">
                <w:rPr>
                  <w:rStyle w:val="ad"/>
                  <w:rFonts w:ascii="Times New Roman" w:hAnsi="Times New Roman" w:cs="Times New Roman"/>
                  <w:color w:val="auto"/>
                  <w:sz w:val="24"/>
                  <w:szCs w:val="24"/>
                </w:rPr>
                <w:t>.</w:t>
              </w:r>
              <w:r w:rsidRPr="00E200DC">
                <w:rPr>
                  <w:rStyle w:val="ad"/>
                  <w:rFonts w:ascii="Times New Roman" w:hAnsi="Times New Roman" w:cs="Times New Roman"/>
                  <w:color w:val="auto"/>
                  <w:sz w:val="24"/>
                  <w:szCs w:val="24"/>
                  <w:lang w:val="en-US"/>
                </w:rPr>
                <w:t>ru</w:t>
              </w:r>
            </w:hyperlink>
            <w:r w:rsidRPr="00E200DC">
              <w:rPr>
                <w:rFonts w:ascii="Times New Roman" w:eastAsia="DejaVu Sans" w:hAnsi="Times New Roman" w:cs="Times New Roman"/>
                <w:kern w:val="1"/>
                <w:sz w:val="24"/>
                <w:szCs w:val="24"/>
                <w:lang w:eastAsia="ru-RU"/>
              </w:rPr>
              <w:t>), через модули электронной системы ЭМОУ, «Виртуальная школа».</w:t>
            </w:r>
          </w:p>
        </w:tc>
      </w:tr>
      <w:tr w:rsidR="0033408C" w:rsidRPr="00A74CD2" w:rsidTr="0033408C">
        <w:tc>
          <w:tcPr>
            <w:tcW w:w="2376" w:type="dxa"/>
            <w:vMerge/>
          </w:tcPr>
          <w:p w:rsidR="0033408C" w:rsidRPr="00A74CD2" w:rsidRDefault="0033408C" w:rsidP="00303E99">
            <w:pPr>
              <w:jc w:val="both"/>
              <w:rPr>
                <w:rFonts w:ascii="Times New Roman" w:eastAsia="DejaVu Sans" w:hAnsi="Times New Roman" w:cs="Times New Roman"/>
                <w:bCs/>
                <w:iCs/>
                <w:kern w:val="1"/>
                <w:sz w:val="24"/>
                <w:szCs w:val="24"/>
                <w:lang w:eastAsia="ru-RU"/>
              </w:rPr>
            </w:pPr>
          </w:p>
        </w:tc>
        <w:tc>
          <w:tcPr>
            <w:tcW w:w="2552" w:type="dxa"/>
          </w:tcPr>
          <w:p w:rsidR="0033408C" w:rsidRPr="00A74CD2" w:rsidRDefault="0033408C" w:rsidP="00303E99">
            <w:pPr>
              <w:suppressLineNumbers/>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в) органов управления в сфере образования;</w:t>
            </w:r>
          </w:p>
        </w:tc>
        <w:tc>
          <w:tcPr>
            <w:tcW w:w="4643" w:type="dxa"/>
          </w:tcPr>
          <w:p w:rsidR="0033408C" w:rsidRPr="00A74CD2" w:rsidRDefault="0033408C" w:rsidP="00E409E3">
            <w:pPr>
              <w:tabs>
                <w:tab w:val="left" w:pos="3060"/>
              </w:tabs>
              <w:snapToGrid w:val="0"/>
              <w:ind w:left="34" w:right="15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xml:space="preserve">Взаимодействие через сеть Интернет с помощью почтового ящика </w:t>
            </w:r>
            <w:r w:rsidRPr="00A74CD2">
              <w:rPr>
                <w:rFonts w:ascii="Times New Roman" w:eastAsia="DejaVu Sans" w:hAnsi="Times New Roman" w:cs="Times New Roman"/>
                <w:kern w:val="1"/>
                <w:sz w:val="24"/>
                <w:szCs w:val="24"/>
                <w:lang w:eastAsia="ru-RU"/>
              </w:rPr>
              <w:t>(</w:t>
            </w:r>
            <w:hyperlink r:id="rId12" w:history="1">
              <w:r w:rsidRPr="00A74CD2">
                <w:rPr>
                  <w:rStyle w:val="ad"/>
                  <w:color w:val="auto"/>
                  <w:sz w:val="24"/>
                  <w:szCs w:val="24"/>
                  <w:lang w:val="en-US"/>
                </w:rPr>
                <w:t>rovaidar</w:t>
              </w:r>
              <w:r w:rsidRPr="00A74CD2">
                <w:rPr>
                  <w:rStyle w:val="ad"/>
                  <w:color w:val="auto"/>
                  <w:sz w:val="24"/>
                  <w:szCs w:val="24"/>
                </w:rPr>
                <w:t>@</w:t>
              </w:r>
              <w:r w:rsidRPr="00A74CD2">
                <w:rPr>
                  <w:rStyle w:val="ad"/>
                  <w:color w:val="auto"/>
                  <w:sz w:val="24"/>
                  <w:szCs w:val="24"/>
                  <w:lang w:val="en-US"/>
                </w:rPr>
                <w:t>yandex</w:t>
              </w:r>
              <w:r w:rsidRPr="00A74CD2">
                <w:rPr>
                  <w:rStyle w:val="ad"/>
                  <w:color w:val="auto"/>
                  <w:sz w:val="24"/>
                  <w:szCs w:val="24"/>
                </w:rPr>
                <w:t>.</w:t>
              </w:r>
              <w:r w:rsidRPr="00A74CD2">
                <w:rPr>
                  <w:rStyle w:val="ad"/>
                  <w:color w:val="auto"/>
                  <w:sz w:val="24"/>
                  <w:szCs w:val="24"/>
                  <w:lang w:val="en-US"/>
                </w:rPr>
                <w:t>ru</w:t>
              </w:r>
            </w:hyperlink>
            <w:r w:rsidRPr="00A74CD2">
              <w:rPr>
                <w:rFonts w:ascii="Times New Roman" w:eastAsia="DejaVu Sans" w:hAnsi="Times New Roman" w:cs="Times New Roman"/>
                <w:kern w:val="1"/>
                <w:sz w:val="24"/>
                <w:szCs w:val="24"/>
                <w:lang w:eastAsia="ru-RU"/>
              </w:rPr>
              <w:t>).</w:t>
            </w:r>
          </w:p>
        </w:tc>
      </w:tr>
      <w:tr w:rsidR="0033408C" w:rsidRPr="00A74CD2" w:rsidTr="0033408C">
        <w:tc>
          <w:tcPr>
            <w:tcW w:w="2376" w:type="dxa"/>
            <w:vMerge/>
          </w:tcPr>
          <w:p w:rsidR="0033408C" w:rsidRPr="00A74CD2" w:rsidRDefault="0033408C" w:rsidP="00303E99">
            <w:pPr>
              <w:jc w:val="both"/>
              <w:rPr>
                <w:rFonts w:ascii="Times New Roman" w:eastAsia="DejaVu Sans" w:hAnsi="Times New Roman" w:cs="Times New Roman"/>
                <w:bCs/>
                <w:iCs/>
                <w:kern w:val="1"/>
                <w:sz w:val="24"/>
                <w:szCs w:val="24"/>
                <w:lang w:eastAsia="ru-RU"/>
              </w:rPr>
            </w:pPr>
          </w:p>
        </w:tc>
        <w:tc>
          <w:tcPr>
            <w:tcW w:w="2552" w:type="dxa"/>
          </w:tcPr>
          <w:p w:rsidR="0033408C" w:rsidRPr="00A74CD2" w:rsidRDefault="0033408C" w:rsidP="00303E99">
            <w:pPr>
              <w:suppressLineNumbers/>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г) общественности;</w:t>
            </w:r>
          </w:p>
        </w:tc>
        <w:tc>
          <w:tcPr>
            <w:tcW w:w="4643" w:type="dxa"/>
          </w:tcPr>
          <w:p w:rsidR="0033408C" w:rsidRPr="00A74CD2" w:rsidRDefault="0033408C" w:rsidP="00E409E3">
            <w:pPr>
              <w:tabs>
                <w:tab w:val="left" w:pos="3060"/>
              </w:tabs>
              <w:snapToGrid w:val="0"/>
              <w:ind w:left="34" w:right="15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Взаимодействие через сеть Интернет с помощью почтового ящика (</w:t>
            </w:r>
            <w:hyperlink r:id="rId13" w:history="1">
              <w:r w:rsidRPr="00A74CD2">
                <w:rPr>
                  <w:rStyle w:val="ad"/>
                  <w:color w:val="auto"/>
                  <w:sz w:val="24"/>
                  <w:szCs w:val="24"/>
                  <w:lang w:val="en-US"/>
                </w:rPr>
                <w:t>rovaidar</w:t>
              </w:r>
              <w:r w:rsidRPr="00A74CD2">
                <w:rPr>
                  <w:rStyle w:val="ad"/>
                  <w:color w:val="auto"/>
                  <w:sz w:val="24"/>
                  <w:szCs w:val="24"/>
                </w:rPr>
                <w:t>@</w:t>
              </w:r>
              <w:r w:rsidRPr="00A74CD2">
                <w:rPr>
                  <w:rStyle w:val="ad"/>
                  <w:color w:val="auto"/>
                  <w:sz w:val="24"/>
                  <w:szCs w:val="24"/>
                  <w:lang w:val="en-US"/>
                </w:rPr>
                <w:t>yandex</w:t>
              </w:r>
              <w:r w:rsidRPr="00A74CD2">
                <w:rPr>
                  <w:rStyle w:val="ad"/>
                  <w:color w:val="auto"/>
                  <w:sz w:val="24"/>
                  <w:szCs w:val="24"/>
                </w:rPr>
                <w:t>.</w:t>
              </w:r>
              <w:r w:rsidRPr="00A74CD2">
                <w:rPr>
                  <w:rStyle w:val="ad"/>
                  <w:color w:val="auto"/>
                  <w:sz w:val="24"/>
                  <w:szCs w:val="24"/>
                  <w:lang w:val="en-US"/>
                </w:rPr>
                <w:t>ru</w:t>
              </w:r>
            </w:hyperlink>
            <w:r w:rsidRPr="00A74CD2">
              <w:rPr>
                <w:rFonts w:ascii="Times New Roman" w:eastAsia="DejaVu Sans" w:hAnsi="Times New Roman"/>
                <w:kern w:val="1"/>
                <w:sz w:val="24"/>
                <w:szCs w:val="24"/>
                <w:lang w:eastAsia="ru-RU"/>
              </w:rPr>
              <w:t>).</w:t>
            </w:r>
          </w:p>
        </w:tc>
      </w:tr>
      <w:tr w:rsidR="0033408C" w:rsidRPr="00A74CD2" w:rsidTr="0033408C">
        <w:tc>
          <w:tcPr>
            <w:tcW w:w="2376" w:type="dxa"/>
            <w:vMerge/>
          </w:tcPr>
          <w:p w:rsidR="0033408C" w:rsidRPr="00A74CD2" w:rsidRDefault="0033408C" w:rsidP="00303E99">
            <w:pPr>
              <w:jc w:val="both"/>
              <w:rPr>
                <w:rFonts w:ascii="Times New Roman" w:eastAsia="DejaVu Sans" w:hAnsi="Times New Roman" w:cs="Times New Roman"/>
                <w:bCs/>
                <w:iCs/>
                <w:kern w:val="1"/>
                <w:sz w:val="24"/>
                <w:szCs w:val="24"/>
                <w:lang w:eastAsia="ru-RU"/>
              </w:rPr>
            </w:pPr>
          </w:p>
        </w:tc>
        <w:tc>
          <w:tcPr>
            <w:tcW w:w="2552" w:type="dxa"/>
          </w:tcPr>
          <w:p w:rsidR="0033408C" w:rsidRPr="00A74CD2" w:rsidRDefault="0033408C" w:rsidP="00303E99">
            <w:pPr>
              <w:suppressLineNumbers/>
              <w:snapToGrid w:val="0"/>
              <w:ind w:right="141"/>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д) учреждений дополнительного образования детей.</w:t>
            </w:r>
          </w:p>
        </w:tc>
        <w:tc>
          <w:tcPr>
            <w:tcW w:w="4643" w:type="dxa"/>
          </w:tcPr>
          <w:p w:rsidR="0033408C" w:rsidRPr="00A74CD2" w:rsidRDefault="0033408C" w:rsidP="00E409E3">
            <w:pPr>
              <w:tabs>
                <w:tab w:val="left" w:pos="3060"/>
              </w:tabs>
              <w:snapToGrid w:val="0"/>
              <w:ind w:left="34" w:right="152"/>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Взаимодействие через сеть Интернет с помощью почтового ящика (</w:t>
            </w:r>
            <w:hyperlink r:id="rId14" w:history="1">
              <w:r w:rsidRPr="00A74CD2">
                <w:rPr>
                  <w:rStyle w:val="ad"/>
                  <w:color w:val="auto"/>
                  <w:sz w:val="24"/>
                  <w:szCs w:val="24"/>
                  <w:lang w:val="en-US"/>
                </w:rPr>
                <w:t>rovaidar</w:t>
              </w:r>
              <w:r w:rsidRPr="00A74CD2">
                <w:rPr>
                  <w:rStyle w:val="ad"/>
                  <w:color w:val="auto"/>
                  <w:sz w:val="24"/>
                  <w:szCs w:val="24"/>
                </w:rPr>
                <w:t>@</w:t>
              </w:r>
              <w:r w:rsidRPr="00A74CD2">
                <w:rPr>
                  <w:rStyle w:val="ad"/>
                  <w:color w:val="auto"/>
                  <w:sz w:val="24"/>
                  <w:szCs w:val="24"/>
                  <w:lang w:val="en-US"/>
                </w:rPr>
                <w:t>yandex</w:t>
              </w:r>
              <w:r w:rsidRPr="00A74CD2">
                <w:rPr>
                  <w:rStyle w:val="ad"/>
                  <w:color w:val="auto"/>
                  <w:sz w:val="24"/>
                  <w:szCs w:val="24"/>
                </w:rPr>
                <w:t>.</w:t>
              </w:r>
              <w:r w:rsidRPr="00A74CD2">
                <w:rPr>
                  <w:rStyle w:val="ad"/>
                  <w:color w:val="auto"/>
                  <w:sz w:val="24"/>
                  <w:szCs w:val="24"/>
                  <w:lang w:val="en-US"/>
                </w:rPr>
                <w:t>ru</w:t>
              </w:r>
            </w:hyperlink>
            <w:r w:rsidRPr="00A74CD2">
              <w:rPr>
                <w:rFonts w:ascii="Times New Roman" w:eastAsia="DejaVu Sans" w:hAnsi="Times New Roman"/>
                <w:kern w:val="1"/>
                <w:sz w:val="24"/>
                <w:szCs w:val="24"/>
                <w:lang w:eastAsia="ru-RU"/>
              </w:rPr>
              <w:t>).</w:t>
            </w:r>
          </w:p>
        </w:tc>
      </w:tr>
      <w:tr w:rsidR="0033408C" w:rsidRPr="00A74CD2" w:rsidTr="0033408C">
        <w:tc>
          <w:tcPr>
            <w:tcW w:w="2376" w:type="dxa"/>
            <w:vMerge/>
          </w:tcPr>
          <w:p w:rsidR="0033408C" w:rsidRPr="00A74CD2" w:rsidRDefault="0033408C" w:rsidP="00303E99">
            <w:pPr>
              <w:jc w:val="both"/>
              <w:rPr>
                <w:rFonts w:ascii="Times New Roman" w:eastAsia="DejaVu Sans" w:hAnsi="Times New Roman" w:cs="Times New Roman"/>
                <w:bCs/>
                <w:iCs/>
                <w:kern w:val="1"/>
                <w:sz w:val="24"/>
                <w:szCs w:val="24"/>
                <w:lang w:eastAsia="ru-RU"/>
              </w:rPr>
            </w:pPr>
          </w:p>
        </w:tc>
        <w:tc>
          <w:tcPr>
            <w:tcW w:w="2552" w:type="dxa"/>
          </w:tcPr>
          <w:p w:rsidR="0033408C" w:rsidRPr="00A74CD2" w:rsidRDefault="0033408C" w:rsidP="00303E99">
            <w:pPr>
              <w:suppressLineNumbers/>
              <w:snapToGrid w:val="0"/>
              <w:ind w:right="141"/>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 педагогических, руководящих работников</w:t>
            </w:r>
          </w:p>
          <w:p w:rsidR="0033408C" w:rsidRPr="00A74CD2" w:rsidRDefault="0033408C" w:rsidP="00303E99">
            <w:pPr>
              <w:suppressLineNumbers/>
              <w:snapToGrid w:val="0"/>
              <w:ind w:right="141"/>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xml:space="preserve">образовательного </w:t>
            </w:r>
            <w:r w:rsidRPr="00A74CD2">
              <w:rPr>
                <w:rFonts w:ascii="Times New Roman" w:eastAsia="DejaVu Sans" w:hAnsi="Times New Roman"/>
                <w:kern w:val="1"/>
                <w:sz w:val="24"/>
                <w:szCs w:val="24"/>
                <w:lang w:eastAsia="ru-RU"/>
              </w:rPr>
              <w:lastRenderedPageBreak/>
              <w:t xml:space="preserve">учреждения </w:t>
            </w:r>
            <w:proofErr w:type="gramStart"/>
            <w:r w:rsidRPr="00A74CD2">
              <w:rPr>
                <w:rFonts w:ascii="Times New Roman" w:eastAsia="DejaVu Sans" w:hAnsi="Times New Roman"/>
                <w:kern w:val="1"/>
                <w:sz w:val="24"/>
                <w:szCs w:val="24"/>
                <w:lang w:eastAsia="ru-RU"/>
              </w:rPr>
              <w:t>компетентных</w:t>
            </w:r>
            <w:proofErr w:type="gramEnd"/>
            <w:r w:rsidRPr="00A74CD2">
              <w:rPr>
                <w:rFonts w:ascii="Times New Roman" w:eastAsia="DejaVu Sans" w:hAnsi="Times New Roman"/>
                <w:kern w:val="1"/>
                <w:sz w:val="24"/>
                <w:szCs w:val="24"/>
                <w:lang w:eastAsia="ru-RU"/>
              </w:rPr>
              <w:t xml:space="preserve"> в решении</w:t>
            </w:r>
          </w:p>
          <w:p w:rsidR="0033408C" w:rsidRPr="00A74CD2" w:rsidRDefault="0033408C" w:rsidP="00303E99">
            <w:pPr>
              <w:suppressLineNumbers/>
              <w:snapToGrid w:val="0"/>
              <w:ind w:right="141"/>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профессиональных задач с применением ИКТ;</w:t>
            </w:r>
          </w:p>
        </w:tc>
        <w:tc>
          <w:tcPr>
            <w:tcW w:w="4643" w:type="dxa"/>
          </w:tcPr>
          <w:p w:rsidR="0033408C" w:rsidRPr="00A74CD2" w:rsidRDefault="0033408C" w:rsidP="00E409E3">
            <w:pPr>
              <w:ind w:left="34"/>
              <w:jc w:val="both"/>
              <w:rPr>
                <w:rFonts w:ascii="Times New Roman" w:eastAsia="DejaVu Sans" w:hAnsi="Times New Roman" w:cs="Times New Roman"/>
                <w:bCs/>
                <w:iCs/>
                <w:kern w:val="1"/>
                <w:sz w:val="24"/>
                <w:szCs w:val="24"/>
                <w:lang w:eastAsia="ru-RU"/>
              </w:rPr>
            </w:pPr>
            <w:r w:rsidRPr="00A74CD2">
              <w:rPr>
                <w:rFonts w:ascii="Times New Roman" w:eastAsia="DejaVu Sans" w:hAnsi="Times New Roman"/>
                <w:kern w:val="1"/>
                <w:sz w:val="24"/>
                <w:szCs w:val="24"/>
                <w:lang w:eastAsia="ru-RU"/>
              </w:rPr>
              <w:lastRenderedPageBreak/>
              <w:t>100%</w:t>
            </w:r>
          </w:p>
        </w:tc>
      </w:tr>
      <w:tr w:rsidR="0033408C" w:rsidRPr="00A74CD2" w:rsidTr="0033408C">
        <w:tc>
          <w:tcPr>
            <w:tcW w:w="2376" w:type="dxa"/>
            <w:vMerge w:val="restart"/>
          </w:tcPr>
          <w:p w:rsidR="0033408C" w:rsidRPr="00A74CD2" w:rsidRDefault="0033408C" w:rsidP="00303E99">
            <w:pPr>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lastRenderedPageBreak/>
              <w:t>Требования к материально-техническим условиям реализации основной образовательной программы в части наличия автоматизированных рабочих мест педагогических работников:</w:t>
            </w:r>
          </w:p>
          <w:p w:rsidR="0033408C" w:rsidRPr="00A74CD2" w:rsidRDefault="0033408C" w:rsidP="00303E99">
            <w:pPr>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На уровне начального общего образования:</w:t>
            </w:r>
          </w:p>
          <w:p w:rsidR="0033408C" w:rsidRPr="00A74CD2" w:rsidRDefault="0033408C" w:rsidP="00303E99">
            <w:pPr>
              <w:jc w:val="both"/>
              <w:rPr>
                <w:rFonts w:ascii="Times New Roman" w:eastAsia="DejaVu Sans" w:hAnsi="Times New Roman" w:cs="Times New Roman"/>
                <w:bCs/>
                <w:iCs/>
                <w:kern w:val="1"/>
                <w:sz w:val="24"/>
                <w:szCs w:val="24"/>
                <w:lang w:eastAsia="ru-RU"/>
              </w:rPr>
            </w:pPr>
            <w:r w:rsidRPr="00A74CD2">
              <w:rPr>
                <w:rFonts w:ascii="Times New Roman" w:eastAsia="DejaVu Sans" w:hAnsi="Times New Roman"/>
                <w:kern w:val="1"/>
                <w:sz w:val="24"/>
                <w:szCs w:val="24"/>
                <w:lang w:eastAsia="ru-RU"/>
              </w:rPr>
              <w:t>На уровнях основного общего и среднего общего образования:</w:t>
            </w:r>
          </w:p>
        </w:tc>
        <w:tc>
          <w:tcPr>
            <w:tcW w:w="2552" w:type="dxa"/>
          </w:tcPr>
          <w:p w:rsidR="0033408C" w:rsidRPr="00A74CD2" w:rsidRDefault="0033408C" w:rsidP="00303E99">
            <w:pPr>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учебных кабинетов с автоматизированным рабочим местом обучающихся и педагогических работников</w:t>
            </w:r>
          </w:p>
        </w:tc>
        <w:tc>
          <w:tcPr>
            <w:tcW w:w="4643" w:type="dxa"/>
          </w:tcPr>
          <w:p w:rsidR="0033408C" w:rsidRPr="00A74CD2" w:rsidRDefault="0033408C" w:rsidP="00E409E3">
            <w:pPr>
              <w:tabs>
                <w:tab w:val="left" w:pos="3060"/>
              </w:tabs>
              <w:snapToGrid w:val="0"/>
              <w:ind w:left="34" w:right="152"/>
              <w:jc w:val="both"/>
              <w:rPr>
                <w:rFonts w:ascii="Times New Roman" w:eastAsia="DejaVu Sans" w:hAnsi="Times New Roman"/>
                <w:kern w:val="1"/>
                <w:sz w:val="24"/>
                <w:szCs w:val="24"/>
                <w:lang w:eastAsia="ru-RU"/>
              </w:rPr>
            </w:pPr>
          </w:p>
          <w:p w:rsidR="0033408C" w:rsidRPr="00A74CD2" w:rsidRDefault="0033408C" w:rsidP="00E409E3">
            <w:pPr>
              <w:ind w:left="34"/>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На уровне начального общего образования: 100% АРМ учителя.</w:t>
            </w:r>
          </w:p>
          <w:p w:rsidR="0033408C" w:rsidRPr="00A74CD2" w:rsidRDefault="0033408C" w:rsidP="00E409E3">
            <w:pPr>
              <w:ind w:left="34"/>
              <w:jc w:val="both"/>
              <w:rPr>
                <w:rFonts w:ascii="Times New Roman" w:eastAsia="DejaVu Sans" w:hAnsi="Times New Roman"/>
                <w:kern w:val="1"/>
                <w:sz w:val="24"/>
                <w:szCs w:val="24"/>
                <w:lang w:eastAsia="ru-RU"/>
              </w:rPr>
            </w:pPr>
          </w:p>
        </w:tc>
      </w:tr>
      <w:tr w:rsidR="0033408C" w:rsidRPr="00A74CD2" w:rsidTr="0033408C">
        <w:tc>
          <w:tcPr>
            <w:tcW w:w="2376" w:type="dxa"/>
            <w:vMerge/>
          </w:tcPr>
          <w:p w:rsidR="0033408C" w:rsidRPr="00A74CD2" w:rsidRDefault="0033408C" w:rsidP="00303E99">
            <w:pPr>
              <w:jc w:val="both"/>
              <w:rPr>
                <w:rFonts w:ascii="Times New Roman" w:eastAsia="DejaVu Sans" w:hAnsi="Times New Roman" w:cs="Times New Roman"/>
                <w:bCs/>
                <w:iCs/>
                <w:kern w:val="1"/>
                <w:sz w:val="24"/>
                <w:szCs w:val="24"/>
                <w:lang w:eastAsia="ru-RU"/>
              </w:rPr>
            </w:pPr>
          </w:p>
        </w:tc>
        <w:tc>
          <w:tcPr>
            <w:tcW w:w="2552" w:type="dxa"/>
          </w:tcPr>
          <w:p w:rsidR="0033408C" w:rsidRPr="00A74CD2" w:rsidRDefault="0033408C" w:rsidP="00303E99">
            <w:pPr>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учебных кабинетов с автоматизированным рабочим местом обучающихся и педагогических работников</w:t>
            </w:r>
          </w:p>
        </w:tc>
        <w:tc>
          <w:tcPr>
            <w:tcW w:w="4643" w:type="dxa"/>
          </w:tcPr>
          <w:p w:rsidR="0033408C" w:rsidRPr="00A74CD2" w:rsidRDefault="0033408C" w:rsidP="00E409E3">
            <w:pPr>
              <w:ind w:left="34"/>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xml:space="preserve">На уровнях основного общего </w:t>
            </w:r>
            <w:r w:rsidR="00E97056" w:rsidRPr="00A74CD2">
              <w:rPr>
                <w:rFonts w:ascii="Times New Roman" w:eastAsia="DejaVu Sans" w:hAnsi="Times New Roman"/>
                <w:kern w:val="1"/>
                <w:sz w:val="24"/>
                <w:szCs w:val="24"/>
                <w:lang w:eastAsia="ru-RU"/>
              </w:rPr>
              <w:t>и среднего общего образования: 8</w:t>
            </w:r>
            <w:r w:rsidRPr="00A74CD2">
              <w:rPr>
                <w:rFonts w:ascii="Times New Roman" w:eastAsia="DejaVu Sans" w:hAnsi="Times New Roman"/>
                <w:kern w:val="1"/>
                <w:sz w:val="24"/>
                <w:szCs w:val="24"/>
                <w:lang w:eastAsia="ru-RU"/>
              </w:rPr>
              <w:t>0%</w:t>
            </w:r>
          </w:p>
          <w:p w:rsidR="0033408C" w:rsidRPr="00A74CD2" w:rsidRDefault="0033408C" w:rsidP="00E409E3">
            <w:pPr>
              <w:ind w:left="34"/>
              <w:jc w:val="both"/>
              <w:rPr>
                <w:rFonts w:ascii="Times New Roman" w:eastAsia="DejaVu Sans" w:hAnsi="Times New Roman"/>
                <w:kern w:val="1"/>
                <w:sz w:val="24"/>
                <w:szCs w:val="24"/>
                <w:lang w:eastAsia="ru-RU"/>
              </w:rPr>
            </w:pPr>
          </w:p>
        </w:tc>
      </w:tr>
      <w:tr w:rsidR="0033408C" w:rsidRPr="00A74CD2" w:rsidTr="0033408C">
        <w:tc>
          <w:tcPr>
            <w:tcW w:w="4928" w:type="dxa"/>
            <w:gridSpan w:val="2"/>
          </w:tcPr>
          <w:p w:rsidR="0033408C" w:rsidRPr="00A74CD2" w:rsidRDefault="0033408C" w:rsidP="00303E99">
            <w:pPr>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xml:space="preserve">Количество </w:t>
            </w:r>
            <w:proofErr w:type="gramStart"/>
            <w:r w:rsidRPr="00A74CD2">
              <w:rPr>
                <w:rFonts w:ascii="Times New Roman" w:eastAsia="DejaVu Sans" w:hAnsi="Times New Roman"/>
                <w:kern w:val="1"/>
                <w:sz w:val="24"/>
                <w:szCs w:val="24"/>
                <w:lang w:eastAsia="ru-RU"/>
              </w:rPr>
              <w:t>обучающихся</w:t>
            </w:r>
            <w:proofErr w:type="gramEnd"/>
            <w:r w:rsidRPr="00A74CD2">
              <w:rPr>
                <w:rFonts w:ascii="Times New Roman" w:eastAsia="DejaVu Sans" w:hAnsi="Times New Roman"/>
                <w:kern w:val="1"/>
                <w:sz w:val="24"/>
                <w:szCs w:val="24"/>
                <w:lang w:eastAsia="ru-RU"/>
              </w:rPr>
              <w:t xml:space="preserve"> на 1 компьютер в сравнении со средним областным показателем</w:t>
            </w:r>
          </w:p>
        </w:tc>
        <w:tc>
          <w:tcPr>
            <w:tcW w:w="4643" w:type="dxa"/>
          </w:tcPr>
          <w:p w:rsidR="0033408C" w:rsidRPr="00A74CD2" w:rsidRDefault="0033408C" w:rsidP="00303E99">
            <w:pPr>
              <w:autoSpaceDE w:val="0"/>
              <w:jc w:val="both"/>
              <w:rPr>
                <w:rFonts w:ascii="Times New Roman" w:eastAsia="DejaVu Sans" w:hAnsi="Times New Roman"/>
                <w:kern w:val="1"/>
                <w:sz w:val="24"/>
                <w:szCs w:val="24"/>
                <w:lang w:eastAsia="ru-RU"/>
              </w:rPr>
            </w:pPr>
            <w:r w:rsidRPr="00A74CD2">
              <w:rPr>
                <w:rFonts w:ascii="Times New Roman" w:eastAsia="Times New Roman CYR" w:hAnsi="Times New Roman"/>
                <w:kern w:val="1"/>
                <w:sz w:val="24"/>
                <w:szCs w:val="24"/>
              </w:rPr>
              <w:t xml:space="preserve">Количество обучающихся на 1 ПК составляет </w:t>
            </w:r>
            <w:r w:rsidRPr="00A74CD2">
              <w:rPr>
                <w:rFonts w:ascii="Times New Roman" w:eastAsia="Times New Roman" w:hAnsi="Times New Roman" w:cs="Times New Roman"/>
                <w:sz w:val="24"/>
                <w:szCs w:val="24"/>
                <w:lang w:eastAsia="ru-RU"/>
              </w:rPr>
              <w:t xml:space="preserve">13  </w:t>
            </w:r>
            <w:r w:rsidRPr="00A74CD2">
              <w:rPr>
                <w:rFonts w:ascii="Times New Roman" w:eastAsia="Times New Roman CYR" w:hAnsi="Times New Roman"/>
                <w:kern w:val="1"/>
                <w:sz w:val="24"/>
                <w:szCs w:val="24"/>
              </w:rPr>
              <w:t>обучающихся, что примерно в 1,4 раза ниже областного показателя (9,2 человека)</w:t>
            </w:r>
          </w:p>
        </w:tc>
      </w:tr>
    </w:tbl>
    <w:p w:rsidR="0033408C" w:rsidRPr="00A74CD2" w:rsidRDefault="00A47A0E" w:rsidP="00303E99">
      <w:pPr>
        <w:tabs>
          <w:tab w:val="left" w:pos="-284"/>
        </w:tabs>
        <w:spacing w:after="0" w:line="240" w:lineRule="auto"/>
        <w:jc w:val="both"/>
        <w:rPr>
          <w:rFonts w:ascii="Times New Roman" w:eastAsia="DejaVu Sans" w:hAnsi="Times New Roman"/>
          <w:b/>
          <w:bCs/>
          <w:iCs/>
          <w:kern w:val="1"/>
          <w:sz w:val="24"/>
          <w:szCs w:val="24"/>
          <w:lang w:eastAsia="ru-RU"/>
        </w:rPr>
      </w:pPr>
      <w:r w:rsidRPr="00A74CD2">
        <w:rPr>
          <w:rFonts w:ascii="Times New Roman" w:eastAsia="DejaVu Sans" w:hAnsi="Times New Roman"/>
          <w:b/>
          <w:bCs/>
          <w:iCs/>
          <w:kern w:val="1"/>
          <w:sz w:val="24"/>
          <w:szCs w:val="24"/>
          <w:lang w:eastAsia="ru-RU"/>
        </w:rPr>
        <w:t>Учебный план:</w:t>
      </w:r>
    </w:p>
    <w:tbl>
      <w:tblPr>
        <w:tblStyle w:val="a6"/>
        <w:tblW w:w="9747" w:type="dxa"/>
        <w:tblLook w:val="04A0"/>
      </w:tblPr>
      <w:tblGrid>
        <w:gridCol w:w="3190"/>
        <w:gridCol w:w="3190"/>
        <w:gridCol w:w="3367"/>
      </w:tblGrid>
      <w:tr w:rsidR="0033408C" w:rsidRPr="00A74CD2" w:rsidTr="0033408C">
        <w:tc>
          <w:tcPr>
            <w:tcW w:w="6380" w:type="dxa"/>
            <w:gridSpan w:val="2"/>
          </w:tcPr>
          <w:p w:rsidR="0033408C" w:rsidRPr="00A74CD2" w:rsidRDefault="0033408C" w:rsidP="00303E99">
            <w:pPr>
              <w:suppressLineNumbers/>
              <w:snapToGrid w:val="0"/>
              <w:jc w:val="both"/>
              <w:rPr>
                <w:rFonts w:ascii="Times New Roman" w:eastAsia="DejaVu Sans" w:hAnsi="Times New Roman"/>
                <w:b/>
                <w:bCs/>
                <w:i/>
                <w:iCs/>
                <w:kern w:val="1"/>
                <w:sz w:val="24"/>
                <w:szCs w:val="24"/>
                <w:lang w:eastAsia="ru-RU"/>
              </w:rPr>
            </w:pPr>
            <w:r w:rsidRPr="00A74CD2">
              <w:rPr>
                <w:rFonts w:ascii="Times New Roman" w:eastAsia="DejaVu Sans" w:hAnsi="Times New Roman"/>
                <w:b/>
                <w:bCs/>
                <w:i/>
                <w:iCs/>
                <w:kern w:val="1"/>
                <w:sz w:val="24"/>
                <w:szCs w:val="24"/>
                <w:lang w:eastAsia="ru-RU"/>
              </w:rPr>
              <w:t>Показатель</w:t>
            </w:r>
          </w:p>
        </w:tc>
        <w:tc>
          <w:tcPr>
            <w:tcW w:w="3367" w:type="dxa"/>
          </w:tcPr>
          <w:p w:rsidR="0033408C" w:rsidRPr="00A74CD2" w:rsidRDefault="0033408C" w:rsidP="00303E99">
            <w:pPr>
              <w:suppressLineNumbers/>
              <w:snapToGrid w:val="0"/>
              <w:jc w:val="both"/>
              <w:rPr>
                <w:rFonts w:ascii="Times New Roman" w:eastAsia="DejaVu Sans" w:hAnsi="Times New Roman"/>
                <w:b/>
                <w:bCs/>
                <w:i/>
                <w:iCs/>
                <w:kern w:val="1"/>
                <w:sz w:val="24"/>
                <w:szCs w:val="24"/>
                <w:lang w:eastAsia="ru-RU"/>
              </w:rPr>
            </w:pPr>
            <w:r w:rsidRPr="00A74CD2">
              <w:rPr>
                <w:rFonts w:ascii="Times New Roman" w:eastAsia="DejaVu Sans" w:hAnsi="Times New Roman"/>
                <w:b/>
                <w:bCs/>
                <w:i/>
                <w:iCs/>
                <w:kern w:val="1"/>
                <w:sz w:val="24"/>
                <w:szCs w:val="24"/>
                <w:lang w:eastAsia="ru-RU"/>
              </w:rPr>
              <w:t>Фактический показатель</w:t>
            </w:r>
          </w:p>
        </w:tc>
      </w:tr>
      <w:tr w:rsidR="0033408C" w:rsidRPr="00A74CD2" w:rsidTr="0033408C">
        <w:tc>
          <w:tcPr>
            <w:tcW w:w="6380" w:type="dxa"/>
            <w:gridSpan w:val="2"/>
          </w:tcPr>
          <w:p w:rsidR="0033408C" w:rsidRPr="00A74CD2" w:rsidRDefault="0033408C" w:rsidP="00303E99">
            <w:pPr>
              <w:tabs>
                <w:tab w:val="left" w:pos="-284"/>
              </w:tabs>
              <w:jc w:val="both"/>
              <w:rPr>
                <w:rFonts w:ascii="Times New Roman" w:eastAsia="DejaVu Sans" w:hAnsi="Times New Roman"/>
                <w:b/>
                <w:bCs/>
                <w:iCs/>
                <w:kern w:val="1"/>
                <w:sz w:val="24"/>
                <w:szCs w:val="24"/>
                <w:lang w:eastAsia="ru-RU"/>
              </w:rPr>
            </w:pPr>
            <w:r w:rsidRPr="00A74CD2">
              <w:rPr>
                <w:rFonts w:ascii="Times New Roman" w:eastAsia="DejaVu Sans" w:hAnsi="Times New Roman"/>
                <w:kern w:val="1"/>
                <w:sz w:val="24"/>
                <w:szCs w:val="24"/>
                <w:lang w:eastAsia="ru-RU"/>
              </w:rPr>
              <w:t>Процедура утверждения учебного плана в соответствии с нормативными документами</w:t>
            </w:r>
          </w:p>
        </w:tc>
        <w:tc>
          <w:tcPr>
            <w:tcW w:w="3367" w:type="dxa"/>
          </w:tcPr>
          <w:p w:rsidR="0033408C" w:rsidRPr="00A74CD2" w:rsidRDefault="0033408C" w:rsidP="00303E99">
            <w:pPr>
              <w:shd w:val="clear" w:color="auto" w:fill="FFFFFF"/>
              <w:ind w:left="-1" w:right="-1" w:firstLine="1"/>
              <w:jc w:val="both"/>
              <w:rPr>
                <w:rFonts w:ascii="Times New Roman" w:hAnsi="Times New Roman" w:cs="Times New Roman"/>
                <w:sz w:val="24"/>
                <w:szCs w:val="24"/>
              </w:rPr>
            </w:pPr>
            <w:r w:rsidRPr="00A74CD2">
              <w:rPr>
                <w:rFonts w:ascii="Times New Roman" w:eastAsia="DejaVu Sans" w:hAnsi="Times New Roman"/>
                <w:kern w:val="1"/>
                <w:sz w:val="24"/>
                <w:szCs w:val="24"/>
                <w:lang w:eastAsia="ru-RU"/>
              </w:rPr>
              <w:t>Учебный план МБОУ «Айдарская средняя общеобразовательная ш</w:t>
            </w:r>
            <w:r w:rsidR="00E97056" w:rsidRPr="00A74CD2">
              <w:rPr>
                <w:rFonts w:ascii="Times New Roman" w:eastAsia="DejaVu Sans" w:hAnsi="Times New Roman"/>
                <w:kern w:val="1"/>
                <w:sz w:val="24"/>
                <w:szCs w:val="24"/>
                <w:lang w:eastAsia="ru-RU"/>
              </w:rPr>
              <w:t>кола им. Б.Г. Кандыбина» на 2019-2020</w:t>
            </w:r>
            <w:r w:rsidRPr="00A74CD2">
              <w:rPr>
                <w:rFonts w:ascii="Times New Roman" w:eastAsia="DejaVu Sans" w:hAnsi="Times New Roman"/>
                <w:kern w:val="1"/>
                <w:sz w:val="24"/>
                <w:szCs w:val="24"/>
                <w:lang w:eastAsia="ru-RU"/>
              </w:rPr>
              <w:t xml:space="preserve"> учебный год утвержден приказом  дире</w:t>
            </w:r>
            <w:r w:rsidR="00E97056" w:rsidRPr="00A74CD2">
              <w:rPr>
                <w:rFonts w:ascii="Times New Roman" w:eastAsia="DejaVu Sans" w:hAnsi="Times New Roman"/>
                <w:kern w:val="1"/>
                <w:sz w:val="24"/>
                <w:szCs w:val="24"/>
                <w:lang w:eastAsia="ru-RU"/>
              </w:rPr>
              <w:t>ктора школы от 29.08.2019 г. №275</w:t>
            </w:r>
            <w:r w:rsidR="004660A7">
              <w:rPr>
                <w:rFonts w:ascii="Times New Roman" w:eastAsia="DejaVu Sans" w:hAnsi="Times New Roman"/>
                <w:kern w:val="1"/>
                <w:sz w:val="24"/>
                <w:szCs w:val="24"/>
                <w:lang w:eastAsia="ru-RU"/>
              </w:rPr>
              <w:t xml:space="preserve"> </w:t>
            </w:r>
            <w:r w:rsidRPr="00A74CD2">
              <w:rPr>
                <w:rFonts w:ascii="Times New Roman" w:hAnsi="Times New Roman" w:cs="Times New Roman"/>
                <w:b/>
                <w:bCs/>
                <w:sz w:val="24"/>
                <w:szCs w:val="24"/>
              </w:rPr>
              <w:t>«</w:t>
            </w:r>
            <w:r w:rsidRPr="00A74CD2">
              <w:rPr>
                <w:rFonts w:ascii="Times New Roman" w:hAnsi="Times New Roman" w:cs="Times New Roman"/>
                <w:bCs/>
                <w:sz w:val="24"/>
                <w:szCs w:val="24"/>
              </w:rPr>
              <w:t xml:space="preserve">Об утверждении учебного плана </w:t>
            </w:r>
            <w:r w:rsidRPr="00A74CD2">
              <w:rPr>
                <w:rFonts w:ascii="Times New Roman" w:hAnsi="Times New Roman" w:cs="Times New Roman"/>
                <w:sz w:val="24"/>
                <w:szCs w:val="24"/>
              </w:rPr>
              <w:t>МБОУ «Айдарская средняя      общеобразовательная            школа  им. Б. Г. Кандыбина»</w:t>
            </w:r>
          </w:p>
          <w:p w:rsidR="0033408C" w:rsidRPr="00A74CD2" w:rsidRDefault="00E97056" w:rsidP="00303E99">
            <w:pPr>
              <w:shd w:val="clear" w:color="auto" w:fill="FFFFFF"/>
              <w:ind w:left="-1" w:right="-143" w:firstLine="1"/>
              <w:jc w:val="both"/>
              <w:rPr>
                <w:rFonts w:ascii="Times New Roman" w:hAnsi="Times New Roman" w:cs="Times New Roman"/>
                <w:sz w:val="24"/>
                <w:szCs w:val="24"/>
              </w:rPr>
            </w:pPr>
            <w:r w:rsidRPr="00A74CD2">
              <w:rPr>
                <w:rFonts w:ascii="Times New Roman" w:hAnsi="Times New Roman" w:cs="Times New Roman"/>
                <w:bCs/>
                <w:sz w:val="24"/>
                <w:szCs w:val="24"/>
              </w:rPr>
              <w:t>на 2019-2020</w:t>
            </w:r>
            <w:r w:rsidR="0033408C" w:rsidRPr="00A74CD2">
              <w:rPr>
                <w:rFonts w:ascii="Times New Roman" w:hAnsi="Times New Roman" w:cs="Times New Roman"/>
                <w:bCs/>
                <w:sz w:val="24"/>
                <w:szCs w:val="24"/>
              </w:rPr>
              <w:t xml:space="preserve"> учебный </w:t>
            </w:r>
            <w:r w:rsidR="0033408C" w:rsidRPr="00A74CD2">
              <w:rPr>
                <w:rFonts w:ascii="Times New Roman" w:hAnsi="Times New Roman" w:cs="Times New Roman"/>
                <w:sz w:val="24"/>
                <w:szCs w:val="24"/>
              </w:rPr>
              <w:t>год»</w:t>
            </w:r>
          </w:p>
        </w:tc>
      </w:tr>
      <w:tr w:rsidR="0033408C" w:rsidRPr="00A74CD2" w:rsidTr="0033408C">
        <w:tc>
          <w:tcPr>
            <w:tcW w:w="3190" w:type="dxa"/>
          </w:tcPr>
          <w:p w:rsidR="0033408C" w:rsidRPr="00A74CD2" w:rsidRDefault="0033408C" w:rsidP="00303E99">
            <w:pPr>
              <w:tabs>
                <w:tab w:val="left" w:pos="-284"/>
              </w:tabs>
              <w:jc w:val="both"/>
              <w:rPr>
                <w:rFonts w:ascii="Times New Roman" w:eastAsia="DejaVu Sans" w:hAnsi="Times New Roman"/>
                <w:b/>
                <w:bCs/>
                <w:iCs/>
                <w:kern w:val="1"/>
                <w:sz w:val="24"/>
                <w:szCs w:val="24"/>
                <w:lang w:eastAsia="ru-RU"/>
              </w:rPr>
            </w:pPr>
          </w:p>
        </w:tc>
        <w:tc>
          <w:tcPr>
            <w:tcW w:w="3190" w:type="dxa"/>
          </w:tcPr>
          <w:p w:rsidR="0033408C" w:rsidRPr="00A74CD2" w:rsidRDefault="0033408C" w:rsidP="00303E99">
            <w:pPr>
              <w:snapToGrid w:val="0"/>
              <w:jc w:val="both"/>
              <w:rPr>
                <w:rFonts w:ascii="Times New Roman" w:eastAsia="DejaVu Sans" w:hAnsi="Times New Roman"/>
                <w:kern w:val="1"/>
                <w:sz w:val="24"/>
                <w:szCs w:val="24"/>
                <w:lang w:eastAsia="hi-IN" w:bidi="hi-IN"/>
              </w:rPr>
            </w:pPr>
            <w:r w:rsidRPr="00A74CD2">
              <w:rPr>
                <w:rFonts w:ascii="Times New Roman" w:eastAsia="DejaVu Sans" w:hAnsi="Times New Roman"/>
                <w:kern w:val="1"/>
                <w:sz w:val="24"/>
                <w:szCs w:val="24"/>
              </w:rPr>
              <w:t xml:space="preserve">- </w:t>
            </w:r>
            <w:r w:rsidRPr="00A74CD2">
              <w:rPr>
                <w:rFonts w:ascii="Times New Roman" w:eastAsia="DejaVu Sans" w:hAnsi="Times New Roman"/>
                <w:kern w:val="1"/>
                <w:sz w:val="24"/>
                <w:szCs w:val="24"/>
                <w:lang w:eastAsia="hi-IN" w:bidi="hi-IN"/>
              </w:rPr>
              <w:t xml:space="preserve">по соотношению частей для распределения учебных часов на изучение      учебных     предметов    федерального    компонента государственного стандарта общего образования, регионального компонента и </w:t>
            </w:r>
            <w:r w:rsidRPr="00A74CD2">
              <w:rPr>
                <w:rFonts w:ascii="Times New Roman" w:eastAsia="DejaVu Sans" w:hAnsi="Times New Roman"/>
                <w:kern w:val="1"/>
                <w:sz w:val="24"/>
                <w:szCs w:val="24"/>
                <w:lang w:eastAsia="hi-IN" w:bidi="hi-IN"/>
              </w:rPr>
              <w:lastRenderedPageBreak/>
              <w:t>компонента общеобразовательного учреждения (обязательной части и части, формируемой              участниками образовательного процесса, включающей внеурочную деятельность);</w:t>
            </w:r>
          </w:p>
        </w:tc>
        <w:tc>
          <w:tcPr>
            <w:tcW w:w="3367" w:type="dxa"/>
          </w:tcPr>
          <w:p w:rsidR="0033408C" w:rsidRPr="00A74CD2" w:rsidRDefault="0033408C" w:rsidP="00303E99">
            <w:pPr>
              <w:tabs>
                <w:tab w:val="left" w:pos="3060"/>
              </w:tabs>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lastRenderedPageBreak/>
              <w:t xml:space="preserve">Структура учебного плана содержит  инвариантный, региональный компонент и компонент ОУ, которые полностью соответствуют  </w:t>
            </w:r>
            <w:proofErr w:type="gramStart"/>
            <w:r w:rsidRPr="00A74CD2">
              <w:rPr>
                <w:rFonts w:ascii="Times New Roman" w:eastAsia="DejaVu Sans" w:hAnsi="Times New Roman"/>
                <w:kern w:val="1"/>
                <w:sz w:val="24"/>
                <w:szCs w:val="24"/>
              </w:rPr>
              <w:t>рекомендованным</w:t>
            </w:r>
            <w:proofErr w:type="gramEnd"/>
            <w:r w:rsidRPr="00A74CD2">
              <w:rPr>
                <w:rFonts w:ascii="Times New Roman" w:eastAsia="DejaVu Sans" w:hAnsi="Times New Roman"/>
                <w:kern w:val="1"/>
                <w:sz w:val="24"/>
                <w:szCs w:val="24"/>
              </w:rPr>
              <w:t xml:space="preserve"> БУП</w:t>
            </w:r>
            <w:r w:rsidRPr="00A74CD2">
              <w:rPr>
                <w:rFonts w:ascii="Times New Roman" w:eastAsia="DejaVu Sans" w:hAnsi="Times New Roman"/>
                <w:i/>
                <w:iCs/>
                <w:kern w:val="1"/>
                <w:sz w:val="24"/>
                <w:szCs w:val="24"/>
              </w:rPr>
              <w:t xml:space="preserve">. </w:t>
            </w:r>
            <w:r w:rsidRPr="00A74CD2">
              <w:rPr>
                <w:rFonts w:ascii="Times New Roman" w:eastAsia="DejaVu Sans" w:hAnsi="Times New Roman"/>
                <w:kern w:val="1"/>
                <w:sz w:val="24"/>
                <w:szCs w:val="24"/>
              </w:rPr>
              <w:t xml:space="preserve">По соотношению частей для распределения учебных часов </w:t>
            </w:r>
            <w:r w:rsidRPr="00A74CD2">
              <w:rPr>
                <w:rFonts w:ascii="Times New Roman" w:eastAsia="DejaVu Sans" w:hAnsi="Times New Roman"/>
                <w:kern w:val="1"/>
                <w:sz w:val="24"/>
                <w:szCs w:val="24"/>
              </w:rPr>
              <w:lastRenderedPageBreak/>
              <w:t xml:space="preserve">на изучение      учебных     предметов    федерального    компонента государственного стандарта общего образования в учебном плане отведено не менее 75%, </w:t>
            </w:r>
            <w:proofErr w:type="gramStart"/>
            <w:r w:rsidRPr="00A74CD2">
              <w:rPr>
                <w:rFonts w:ascii="Times New Roman" w:eastAsia="DejaVu Sans" w:hAnsi="Times New Roman"/>
                <w:kern w:val="1"/>
                <w:sz w:val="24"/>
                <w:szCs w:val="24"/>
              </w:rPr>
              <w:t>региональный</w:t>
            </w:r>
            <w:proofErr w:type="gramEnd"/>
            <w:r w:rsidRPr="00A74CD2">
              <w:rPr>
                <w:rFonts w:ascii="Times New Roman" w:eastAsia="DejaVu Sans" w:hAnsi="Times New Roman"/>
                <w:kern w:val="1"/>
                <w:sz w:val="24"/>
                <w:szCs w:val="24"/>
              </w:rPr>
              <w:t xml:space="preserve"> - не менее 10%, остальная часть отводится на изучение  часов школьного компонента. Внеурочная деятельность в сетке учебного плана не отражена. План внеурочной деятельности входит в Образовательную программу (1 модуль) и является одним из разделов программы.</w:t>
            </w:r>
          </w:p>
        </w:tc>
      </w:tr>
      <w:tr w:rsidR="0033408C" w:rsidRPr="00A74CD2" w:rsidTr="0033408C">
        <w:tc>
          <w:tcPr>
            <w:tcW w:w="3190" w:type="dxa"/>
          </w:tcPr>
          <w:p w:rsidR="0033408C" w:rsidRPr="00A74CD2" w:rsidRDefault="0033408C" w:rsidP="00303E99">
            <w:pPr>
              <w:tabs>
                <w:tab w:val="left" w:pos="-284"/>
              </w:tabs>
              <w:jc w:val="both"/>
              <w:rPr>
                <w:rFonts w:ascii="Times New Roman" w:eastAsia="DejaVu Sans" w:hAnsi="Times New Roman"/>
                <w:b/>
                <w:bCs/>
                <w:iCs/>
                <w:kern w:val="1"/>
                <w:sz w:val="24"/>
                <w:szCs w:val="24"/>
                <w:lang w:eastAsia="ru-RU"/>
              </w:rPr>
            </w:pPr>
          </w:p>
        </w:tc>
        <w:tc>
          <w:tcPr>
            <w:tcW w:w="3190"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hAnsi="Times New Roman"/>
                <w:sz w:val="24"/>
                <w:szCs w:val="24"/>
              </w:rPr>
              <w:t>- в части соответствия максимальному объёму учебной нагрузки;</w:t>
            </w:r>
          </w:p>
        </w:tc>
        <w:tc>
          <w:tcPr>
            <w:tcW w:w="3367" w:type="dxa"/>
          </w:tcPr>
          <w:p w:rsidR="0033408C" w:rsidRPr="00A74CD2" w:rsidRDefault="0033408C" w:rsidP="00303E99">
            <w:pPr>
              <w:tabs>
                <w:tab w:val="left" w:pos="3060"/>
              </w:tabs>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t>Соблюдены требования к максимальному  количеству часов на каждый предмет в соответствии с БУП начального общего образования, основного общего образования, среднего  общего образования.</w:t>
            </w:r>
          </w:p>
        </w:tc>
      </w:tr>
      <w:tr w:rsidR="0033408C" w:rsidRPr="00A74CD2" w:rsidTr="0033408C">
        <w:tc>
          <w:tcPr>
            <w:tcW w:w="3190" w:type="dxa"/>
          </w:tcPr>
          <w:p w:rsidR="0033408C" w:rsidRPr="00A74CD2" w:rsidRDefault="0033408C" w:rsidP="00303E99">
            <w:pPr>
              <w:tabs>
                <w:tab w:val="left" w:pos="-284"/>
              </w:tabs>
              <w:jc w:val="both"/>
              <w:rPr>
                <w:rFonts w:ascii="Times New Roman" w:eastAsia="DejaVu Sans" w:hAnsi="Times New Roman"/>
                <w:b/>
                <w:bCs/>
                <w:iCs/>
                <w:kern w:val="1"/>
                <w:sz w:val="24"/>
                <w:szCs w:val="24"/>
                <w:lang w:eastAsia="ru-RU"/>
              </w:rPr>
            </w:pPr>
          </w:p>
        </w:tc>
        <w:tc>
          <w:tcPr>
            <w:tcW w:w="3190" w:type="dxa"/>
          </w:tcPr>
          <w:p w:rsidR="0033408C" w:rsidRPr="00A74CD2" w:rsidRDefault="0033408C" w:rsidP="00303E99">
            <w:pPr>
              <w:suppressLineNumbers/>
              <w:snapToGrid w:val="0"/>
              <w:jc w:val="both"/>
              <w:rPr>
                <w:rFonts w:ascii="Times New Roman" w:eastAsia="DejaVu Sans" w:hAnsi="Times New Roman"/>
                <w:kern w:val="1"/>
                <w:sz w:val="24"/>
                <w:szCs w:val="24"/>
                <w:lang w:eastAsia="hi-IN" w:bidi="hi-IN"/>
              </w:rPr>
            </w:pPr>
            <w:r w:rsidRPr="00A74CD2">
              <w:rPr>
                <w:rFonts w:ascii="Times New Roman" w:eastAsia="DejaVu Sans" w:hAnsi="Times New Roman"/>
                <w:kern w:val="1"/>
                <w:sz w:val="24"/>
                <w:szCs w:val="24"/>
                <w:lang w:eastAsia="hi-IN" w:bidi="hi-IN"/>
              </w:rPr>
              <w:t>- в части соблюдения минимального количества часов на каждый предмет в соответствии с базисным учебным планом начального</w:t>
            </w:r>
          </w:p>
          <w:p w:rsidR="0033408C" w:rsidRPr="00A74CD2" w:rsidRDefault="0033408C" w:rsidP="00303E99">
            <w:pPr>
              <w:snapToGrid w:val="0"/>
              <w:jc w:val="both"/>
              <w:rPr>
                <w:rFonts w:ascii="Times New Roman" w:hAnsi="Times New Roman"/>
                <w:sz w:val="24"/>
                <w:szCs w:val="24"/>
              </w:rPr>
            </w:pPr>
            <w:r w:rsidRPr="00A74CD2">
              <w:rPr>
                <w:rFonts w:ascii="Times New Roman" w:eastAsia="DejaVu Sans" w:hAnsi="Times New Roman"/>
                <w:kern w:val="1"/>
                <w:sz w:val="24"/>
                <w:szCs w:val="24"/>
                <w:lang w:eastAsia="hi-IN" w:bidi="hi-IN"/>
              </w:rPr>
              <w:t>общего образования, основного общего образования, среднего общего образования;</w:t>
            </w:r>
          </w:p>
        </w:tc>
        <w:tc>
          <w:tcPr>
            <w:tcW w:w="3367" w:type="dxa"/>
          </w:tcPr>
          <w:p w:rsidR="0033408C" w:rsidRPr="00A74CD2" w:rsidRDefault="0033408C" w:rsidP="00303E99">
            <w:pPr>
              <w:tabs>
                <w:tab w:val="left" w:pos="3060"/>
              </w:tabs>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t>Соблюдены требования к минимальному  количеству часов на каждый предмет в соответствии с БУП начального общего образования, основного общего образования, среднего  общего образования.</w:t>
            </w:r>
          </w:p>
        </w:tc>
      </w:tr>
      <w:tr w:rsidR="0033408C" w:rsidRPr="00A74CD2" w:rsidTr="0033408C">
        <w:tc>
          <w:tcPr>
            <w:tcW w:w="3190" w:type="dxa"/>
          </w:tcPr>
          <w:p w:rsidR="0033408C" w:rsidRPr="00A74CD2" w:rsidRDefault="0033408C" w:rsidP="00303E99">
            <w:pPr>
              <w:tabs>
                <w:tab w:val="left" w:pos="-284"/>
              </w:tabs>
              <w:jc w:val="both"/>
              <w:rPr>
                <w:rFonts w:ascii="Times New Roman" w:eastAsia="DejaVu Sans" w:hAnsi="Times New Roman"/>
                <w:b/>
                <w:bCs/>
                <w:iCs/>
                <w:kern w:val="1"/>
                <w:sz w:val="24"/>
                <w:szCs w:val="24"/>
                <w:lang w:eastAsia="ru-RU"/>
              </w:rPr>
            </w:pPr>
          </w:p>
        </w:tc>
        <w:tc>
          <w:tcPr>
            <w:tcW w:w="3190" w:type="dxa"/>
          </w:tcPr>
          <w:p w:rsidR="0033408C" w:rsidRPr="00A74CD2" w:rsidRDefault="0033408C" w:rsidP="00303E99">
            <w:pPr>
              <w:suppressLineNumbers/>
              <w:snapToGrid w:val="0"/>
              <w:jc w:val="both"/>
              <w:rPr>
                <w:rFonts w:ascii="Times New Roman" w:eastAsia="TTE2005760t00" w:hAnsi="Times New Roman"/>
                <w:kern w:val="1"/>
                <w:sz w:val="24"/>
                <w:szCs w:val="24"/>
              </w:rPr>
            </w:pPr>
            <w:r w:rsidRPr="00A74CD2">
              <w:rPr>
                <w:rFonts w:ascii="Times New Roman" w:hAnsi="Times New Roman"/>
                <w:sz w:val="24"/>
                <w:szCs w:val="24"/>
              </w:rPr>
              <w:t>- в части соблюдения преемственности в распределении часов по классам и уровням обучения;</w:t>
            </w:r>
          </w:p>
        </w:tc>
        <w:tc>
          <w:tcPr>
            <w:tcW w:w="3367" w:type="dxa"/>
          </w:tcPr>
          <w:p w:rsidR="0033408C" w:rsidRPr="00A74CD2" w:rsidRDefault="0033408C" w:rsidP="00303E99">
            <w:pPr>
              <w:suppressLineNumbers/>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t xml:space="preserve">Соблюдена преемственность в распределении часов по классам и уровням обучения. </w:t>
            </w:r>
          </w:p>
          <w:p w:rsidR="0033408C" w:rsidRPr="00A74CD2" w:rsidRDefault="0033408C" w:rsidP="00303E99">
            <w:pPr>
              <w:suppressLineNumbers/>
              <w:snapToGrid w:val="0"/>
              <w:jc w:val="both"/>
              <w:rPr>
                <w:rFonts w:ascii="Times New Roman" w:eastAsia="TTE2005760t00" w:hAnsi="Times New Roman"/>
                <w:kern w:val="1"/>
                <w:sz w:val="24"/>
                <w:szCs w:val="24"/>
              </w:rPr>
            </w:pPr>
          </w:p>
        </w:tc>
      </w:tr>
      <w:tr w:rsidR="0033408C" w:rsidRPr="00A74CD2" w:rsidTr="0033408C">
        <w:tc>
          <w:tcPr>
            <w:tcW w:w="3190" w:type="dxa"/>
          </w:tcPr>
          <w:p w:rsidR="0033408C" w:rsidRPr="00A74CD2" w:rsidRDefault="0033408C" w:rsidP="00303E99">
            <w:pPr>
              <w:tabs>
                <w:tab w:val="left" w:pos="-284"/>
              </w:tabs>
              <w:jc w:val="both"/>
              <w:rPr>
                <w:rFonts w:ascii="Times New Roman" w:eastAsia="DejaVu Sans" w:hAnsi="Times New Roman"/>
                <w:b/>
                <w:bCs/>
                <w:iCs/>
                <w:kern w:val="1"/>
                <w:sz w:val="24"/>
                <w:szCs w:val="24"/>
                <w:lang w:eastAsia="ru-RU"/>
              </w:rPr>
            </w:pPr>
          </w:p>
        </w:tc>
        <w:tc>
          <w:tcPr>
            <w:tcW w:w="3190" w:type="dxa"/>
          </w:tcPr>
          <w:p w:rsidR="0033408C" w:rsidRPr="00A74CD2" w:rsidRDefault="0033408C" w:rsidP="00303E99">
            <w:pPr>
              <w:tabs>
                <w:tab w:val="left" w:pos="942"/>
              </w:tabs>
              <w:ind w:left="48"/>
              <w:jc w:val="both"/>
              <w:rPr>
                <w:rFonts w:ascii="Times New Roman" w:eastAsia="DejaVu Sans" w:hAnsi="Times New Roman"/>
                <w:kern w:val="1"/>
                <w:sz w:val="24"/>
                <w:szCs w:val="24"/>
              </w:rPr>
            </w:pPr>
            <w:r w:rsidRPr="00A74CD2">
              <w:rPr>
                <w:rFonts w:ascii="Times New Roman" w:hAnsi="Times New Roman"/>
                <w:sz w:val="24"/>
                <w:szCs w:val="24"/>
              </w:rPr>
              <w:t>- в части реализации регионального компонента;</w:t>
            </w:r>
          </w:p>
        </w:tc>
        <w:tc>
          <w:tcPr>
            <w:tcW w:w="3367" w:type="dxa"/>
          </w:tcPr>
          <w:p w:rsidR="0033408C" w:rsidRPr="00A74CD2" w:rsidRDefault="00E409E3" w:rsidP="00A8608B">
            <w:pPr>
              <w:tabs>
                <w:tab w:val="left" w:pos="3060"/>
              </w:tabs>
              <w:snapToGrid w:val="0"/>
              <w:jc w:val="both"/>
              <w:rPr>
                <w:rFonts w:ascii="Times New Roman" w:eastAsia="TTE2005760t00" w:hAnsi="Times New Roman"/>
                <w:kern w:val="1"/>
                <w:sz w:val="24"/>
                <w:szCs w:val="24"/>
              </w:rPr>
            </w:pPr>
            <w:r w:rsidRPr="00A74CD2">
              <w:rPr>
                <w:rFonts w:ascii="Times New Roman" w:hAnsi="Times New Roman"/>
                <w:sz w:val="24"/>
                <w:szCs w:val="24"/>
              </w:rPr>
              <w:t xml:space="preserve">В учебном плане на 2019-2020 </w:t>
            </w:r>
            <w:r w:rsidR="0033408C" w:rsidRPr="00A74CD2">
              <w:rPr>
                <w:rFonts w:ascii="Times New Roman" w:hAnsi="Times New Roman"/>
                <w:sz w:val="24"/>
                <w:szCs w:val="24"/>
              </w:rPr>
              <w:t>учебный год    полностью учтен региональный ком</w:t>
            </w:r>
            <w:r w:rsidR="00A8608B" w:rsidRPr="00A74CD2">
              <w:rPr>
                <w:rFonts w:ascii="Times New Roman" w:hAnsi="Times New Roman"/>
                <w:sz w:val="24"/>
                <w:szCs w:val="24"/>
              </w:rPr>
              <w:t>понент: православная культура (9</w:t>
            </w:r>
            <w:r w:rsidR="0033408C" w:rsidRPr="00A74CD2">
              <w:rPr>
                <w:rFonts w:ascii="Times New Roman" w:hAnsi="Times New Roman"/>
                <w:sz w:val="24"/>
                <w:szCs w:val="24"/>
              </w:rPr>
              <w:t>-11 классы); основы безопасности жизнедеятельности (</w:t>
            </w:r>
            <w:r w:rsidR="00A8608B" w:rsidRPr="00A74CD2">
              <w:rPr>
                <w:rFonts w:ascii="Times New Roman" w:hAnsi="Times New Roman"/>
                <w:sz w:val="24"/>
                <w:szCs w:val="24"/>
              </w:rPr>
              <w:t>9 класс); технология (8 класс</w:t>
            </w:r>
            <w:r w:rsidR="0033408C" w:rsidRPr="00A74CD2">
              <w:rPr>
                <w:rFonts w:ascii="Times New Roman" w:hAnsi="Times New Roman"/>
                <w:sz w:val="24"/>
                <w:szCs w:val="24"/>
              </w:rPr>
              <w:t>).</w:t>
            </w:r>
          </w:p>
        </w:tc>
      </w:tr>
      <w:tr w:rsidR="0033408C" w:rsidRPr="00A74CD2" w:rsidTr="0033408C">
        <w:tc>
          <w:tcPr>
            <w:tcW w:w="3190" w:type="dxa"/>
          </w:tcPr>
          <w:p w:rsidR="0033408C" w:rsidRPr="00A74CD2" w:rsidRDefault="0033408C" w:rsidP="00303E99">
            <w:pPr>
              <w:tabs>
                <w:tab w:val="left" w:pos="-284"/>
              </w:tabs>
              <w:jc w:val="both"/>
              <w:rPr>
                <w:rFonts w:ascii="Times New Roman" w:eastAsia="DejaVu Sans" w:hAnsi="Times New Roman"/>
                <w:b/>
                <w:bCs/>
                <w:iCs/>
                <w:kern w:val="1"/>
                <w:sz w:val="24"/>
                <w:szCs w:val="24"/>
                <w:lang w:eastAsia="ru-RU"/>
              </w:rPr>
            </w:pPr>
          </w:p>
        </w:tc>
        <w:tc>
          <w:tcPr>
            <w:tcW w:w="3190" w:type="dxa"/>
          </w:tcPr>
          <w:p w:rsidR="0033408C" w:rsidRPr="00A74CD2" w:rsidRDefault="0033408C" w:rsidP="00303E99">
            <w:pPr>
              <w:suppressLineNumbers/>
              <w:snapToGrid w:val="0"/>
              <w:jc w:val="both"/>
              <w:rPr>
                <w:rFonts w:ascii="Times New Roman" w:eastAsia="DejaVu Sans" w:hAnsi="Times New Roman"/>
                <w:kern w:val="1"/>
                <w:sz w:val="24"/>
                <w:szCs w:val="24"/>
                <w:lang w:eastAsia="hi-IN" w:bidi="hi-IN"/>
              </w:rPr>
            </w:pPr>
            <w:r w:rsidRPr="00A74CD2">
              <w:rPr>
                <w:rFonts w:ascii="Times New Roman" w:eastAsia="DejaVu Sans" w:hAnsi="Times New Roman"/>
                <w:kern w:val="1"/>
                <w:sz w:val="24"/>
                <w:szCs w:val="24"/>
                <w:lang w:eastAsia="hi-IN" w:bidi="hi-IN"/>
              </w:rPr>
              <w:t>- в части соответствия наименований учебных предметов БУП, ФГОС</w:t>
            </w:r>
          </w:p>
          <w:p w:rsidR="0033408C" w:rsidRPr="00A74CD2" w:rsidRDefault="0033408C" w:rsidP="00303E99">
            <w:pPr>
              <w:tabs>
                <w:tab w:val="left" w:pos="3060"/>
              </w:tabs>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lang w:eastAsia="hi-IN" w:bidi="hi-IN"/>
              </w:rPr>
              <w:t>УМК;</w:t>
            </w:r>
          </w:p>
        </w:tc>
        <w:tc>
          <w:tcPr>
            <w:tcW w:w="3367" w:type="dxa"/>
          </w:tcPr>
          <w:p w:rsidR="0033408C" w:rsidRPr="00A74CD2" w:rsidRDefault="0033408C" w:rsidP="00303E99">
            <w:pPr>
              <w:tabs>
                <w:tab w:val="left" w:pos="3060"/>
              </w:tabs>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t xml:space="preserve">Названия учебных предметов (дисциплин) соответствует наименованию БУП, ФГОС, используемым программам и УМК. Все рабочие программы,  реализуемые в  </w:t>
            </w:r>
            <w:r w:rsidRPr="00A74CD2">
              <w:rPr>
                <w:rFonts w:ascii="Times New Roman" w:eastAsia="DejaVu Sans" w:hAnsi="Times New Roman"/>
                <w:kern w:val="1"/>
                <w:sz w:val="24"/>
                <w:szCs w:val="24"/>
              </w:rPr>
              <w:lastRenderedPageBreak/>
              <w:t xml:space="preserve">учреждении, соответствуют примерным образовательным программам, имеющим грифы согласования Минобрнауки РФ или грифы согласования с Региональным экспертным советом. </w:t>
            </w:r>
          </w:p>
        </w:tc>
      </w:tr>
      <w:tr w:rsidR="0033408C" w:rsidRPr="00A74CD2" w:rsidTr="0033408C">
        <w:tc>
          <w:tcPr>
            <w:tcW w:w="3190" w:type="dxa"/>
          </w:tcPr>
          <w:p w:rsidR="0033408C" w:rsidRPr="00A74CD2" w:rsidRDefault="0033408C" w:rsidP="00303E99">
            <w:pPr>
              <w:tabs>
                <w:tab w:val="left" w:pos="-284"/>
              </w:tabs>
              <w:jc w:val="both"/>
              <w:rPr>
                <w:rFonts w:ascii="Times New Roman" w:eastAsia="DejaVu Sans" w:hAnsi="Times New Roman"/>
                <w:b/>
                <w:bCs/>
                <w:iCs/>
                <w:kern w:val="1"/>
                <w:sz w:val="24"/>
                <w:szCs w:val="24"/>
                <w:lang w:eastAsia="ru-RU"/>
              </w:rPr>
            </w:pPr>
          </w:p>
        </w:tc>
        <w:tc>
          <w:tcPr>
            <w:tcW w:w="3190" w:type="dxa"/>
          </w:tcPr>
          <w:p w:rsidR="0033408C" w:rsidRPr="00A74CD2" w:rsidRDefault="0033408C" w:rsidP="00303E99">
            <w:pPr>
              <w:suppressLineNumbers/>
              <w:snapToGrid w:val="0"/>
              <w:jc w:val="both"/>
              <w:rPr>
                <w:rFonts w:ascii="Times New Roman" w:eastAsia="DejaVu Sans" w:hAnsi="Times New Roman"/>
                <w:kern w:val="1"/>
                <w:sz w:val="24"/>
                <w:szCs w:val="24"/>
                <w:lang w:eastAsia="hi-IN" w:bidi="hi-IN"/>
              </w:rPr>
            </w:pPr>
            <w:r w:rsidRPr="00A74CD2">
              <w:rPr>
                <w:rFonts w:ascii="Times New Roman" w:eastAsia="DejaVu Sans" w:hAnsi="Times New Roman"/>
                <w:kern w:val="1"/>
                <w:sz w:val="24"/>
                <w:szCs w:val="24"/>
                <w:lang w:eastAsia="hi-IN" w:bidi="hi-IN"/>
              </w:rPr>
              <w:t>- в части реализации потребностей и запросов участников</w:t>
            </w:r>
          </w:p>
          <w:p w:rsidR="0033408C" w:rsidRPr="00A74CD2" w:rsidRDefault="0033408C" w:rsidP="00303E99">
            <w:pPr>
              <w:snapToGrid w:val="0"/>
              <w:jc w:val="both"/>
              <w:rPr>
                <w:rFonts w:ascii="Times New Roman" w:eastAsia="DejaVu Sans" w:hAnsi="Times New Roman"/>
                <w:i/>
                <w:iCs/>
                <w:kern w:val="1"/>
                <w:sz w:val="24"/>
                <w:szCs w:val="24"/>
              </w:rPr>
            </w:pPr>
            <w:r w:rsidRPr="00A74CD2">
              <w:rPr>
                <w:rFonts w:ascii="Times New Roman" w:eastAsia="DejaVu Sans" w:hAnsi="Times New Roman"/>
                <w:kern w:val="1"/>
                <w:sz w:val="24"/>
                <w:szCs w:val="24"/>
                <w:lang w:eastAsia="hi-IN" w:bidi="hi-IN"/>
              </w:rPr>
              <w:t>образовательного процесса.</w:t>
            </w:r>
          </w:p>
        </w:tc>
        <w:tc>
          <w:tcPr>
            <w:tcW w:w="3367" w:type="dxa"/>
          </w:tcPr>
          <w:p w:rsidR="0033408C" w:rsidRPr="00A74CD2" w:rsidRDefault="0033408C" w:rsidP="00303E99">
            <w:pPr>
              <w:snapToGrid w:val="0"/>
              <w:jc w:val="both"/>
              <w:rPr>
                <w:rFonts w:ascii="Times New Roman" w:eastAsia="DejaVu Sans" w:hAnsi="Times New Roman"/>
                <w:i/>
                <w:iCs/>
                <w:kern w:val="1"/>
                <w:sz w:val="24"/>
                <w:szCs w:val="24"/>
              </w:rPr>
            </w:pPr>
            <w:r w:rsidRPr="00A74CD2">
              <w:rPr>
                <w:rFonts w:ascii="Times New Roman" w:eastAsia="DejaVu Sans" w:hAnsi="Times New Roman"/>
                <w:kern w:val="1"/>
                <w:sz w:val="24"/>
                <w:szCs w:val="24"/>
              </w:rPr>
              <w:t>Реализация потребностей и запросов участников образовательного процесса осуществляется через профильные  предметы и элективные курсы, которые соответствует целям ОП</w:t>
            </w:r>
            <w:r w:rsidRPr="00A74CD2">
              <w:rPr>
                <w:rFonts w:ascii="Times New Roman" w:eastAsia="DejaVu Sans" w:hAnsi="Times New Roman"/>
                <w:i/>
                <w:iCs/>
                <w:kern w:val="1"/>
                <w:sz w:val="24"/>
                <w:szCs w:val="24"/>
              </w:rPr>
              <w:t>.</w:t>
            </w:r>
          </w:p>
        </w:tc>
      </w:tr>
    </w:tbl>
    <w:p w:rsidR="0033408C" w:rsidRPr="00A74CD2" w:rsidRDefault="0033408C" w:rsidP="00303E99">
      <w:pPr>
        <w:tabs>
          <w:tab w:val="left" w:pos="-284"/>
        </w:tabs>
        <w:spacing w:after="0" w:line="240" w:lineRule="auto"/>
        <w:jc w:val="both"/>
        <w:rPr>
          <w:rFonts w:ascii="Times New Roman" w:eastAsia="DejaVu Sans" w:hAnsi="Times New Roman"/>
          <w:b/>
          <w:bCs/>
          <w:iCs/>
          <w:kern w:val="1"/>
          <w:sz w:val="24"/>
          <w:szCs w:val="24"/>
          <w:lang w:eastAsia="ru-RU"/>
        </w:rPr>
      </w:pPr>
    </w:p>
    <w:p w:rsidR="0033408C" w:rsidRPr="00A74CD2" w:rsidRDefault="0033408C" w:rsidP="00303E99">
      <w:pPr>
        <w:ind w:firstLine="567"/>
        <w:jc w:val="both"/>
        <w:rPr>
          <w:rFonts w:ascii="Times New Roman" w:eastAsia="DejaVu Sans" w:hAnsi="Times New Roman"/>
          <w:b/>
          <w:bCs/>
          <w:iCs/>
          <w:kern w:val="1"/>
          <w:sz w:val="24"/>
          <w:szCs w:val="24"/>
          <w:lang w:eastAsia="ru-RU"/>
        </w:rPr>
      </w:pPr>
      <w:r w:rsidRPr="00A74CD2">
        <w:rPr>
          <w:rFonts w:ascii="Times New Roman" w:eastAsia="DejaVu Sans" w:hAnsi="Times New Roman"/>
          <w:b/>
          <w:bCs/>
          <w:kern w:val="1"/>
          <w:sz w:val="24"/>
          <w:szCs w:val="24"/>
          <w:lang w:eastAsia="ru-RU"/>
        </w:rPr>
        <w:t xml:space="preserve">Рабочие программы учебных курсов, предметов, дисциплин (модулей): </w:t>
      </w:r>
    </w:p>
    <w:tbl>
      <w:tblPr>
        <w:tblStyle w:val="a6"/>
        <w:tblW w:w="9781" w:type="dxa"/>
        <w:tblInd w:w="-34" w:type="dxa"/>
        <w:tblLook w:val="04A0"/>
      </w:tblPr>
      <w:tblGrid>
        <w:gridCol w:w="3271"/>
        <w:gridCol w:w="2272"/>
        <w:gridCol w:w="4238"/>
      </w:tblGrid>
      <w:tr w:rsidR="00A56141" w:rsidRPr="00A74CD2" w:rsidTr="00E409E3">
        <w:tc>
          <w:tcPr>
            <w:tcW w:w="5543" w:type="dxa"/>
            <w:gridSpan w:val="2"/>
          </w:tcPr>
          <w:p w:rsidR="0033408C" w:rsidRPr="00A74CD2" w:rsidRDefault="0033408C" w:rsidP="00303E99">
            <w:pPr>
              <w:snapToGrid w:val="0"/>
              <w:jc w:val="both"/>
              <w:rPr>
                <w:rFonts w:ascii="Times New Roman" w:hAnsi="Times New Roman"/>
                <w:b/>
                <w:bCs/>
                <w:sz w:val="24"/>
                <w:szCs w:val="24"/>
              </w:rPr>
            </w:pPr>
            <w:r w:rsidRPr="00A74CD2">
              <w:rPr>
                <w:rFonts w:ascii="Times New Roman" w:hAnsi="Times New Roman"/>
                <w:b/>
                <w:bCs/>
                <w:sz w:val="24"/>
                <w:szCs w:val="24"/>
              </w:rPr>
              <w:t xml:space="preserve">Показатель </w:t>
            </w:r>
          </w:p>
        </w:tc>
        <w:tc>
          <w:tcPr>
            <w:tcW w:w="4238" w:type="dxa"/>
          </w:tcPr>
          <w:p w:rsidR="0033408C" w:rsidRPr="00A74CD2" w:rsidRDefault="0033408C" w:rsidP="00303E99">
            <w:pPr>
              <w:snapToGrid w:val="0"/>
              <w:jc w:val="both"/>
              <w:rPr>
                <w:rFonts w:ascii="Times New Roman" w:hAnsi="Times New Roman"/>
                <w:b/>
                <w:bCs/>
                <w:sz w:val="24"/>
                <w:szCs w:val="24"/>
              </w:rPr>
            </w:pPr>
            <w:r w:rsidRPr="00A74CD2">
              <w:rPr>
                <w:rFonts w:ascii="Times New Roman" w:hAnsi="Times New Roman"/>
                <w:b/>
                <w:bCs/>
                <w:sz w:val="24"/>
                <w:szCs w:val="24"/>
              </w:rPr>
              <w:t>Фактический показатель</w:t>
            </w:r>
          </w:p>
        </w:tc>
      </w:tr>
      <w:tr w:rsidR="00A56141" w:rsidRPr="00A74CD2" w:rsidTr="00E409E3">
        <w:tc>
          <w:tcPr>
            <w:tcW w:w="5543" w:type="dxa"/>
            <w:gridSpan w:val="2"/>
          </w:tcPr>
          <w:p w:rsidR="0033408C" w:rsidRPr="00A74CD2" w:rsidRDefault="0033408C" w:rsidP="00303E99">
            <w:pPr>
              <w:snapToGrid w:val="0"/>
              <w:jc w:val="both"/>
              <w:rPr>
                <w:rFonts w:ascii="Times New Roman" w:hAnsi="Times New Roman"/>
                <w:bCs/>
                <w:sz w:val="24"/>
                <w:szCs w:val="24"/>
              </w:rPr>
            </w:pPr>
            <w:r w:rsidRPr="00A74CD2">
              <w:rPr>
                <w:rFonts w:ascii="Times New Roman" w:hAnsi="Times New Roman"/>
                <w:bCs/>
                <w:sz w:val="24"/>
                <w:szCs w:val="24"/>
              </w:rPr>
              <w:t>Наличие рабочих программ учебных курсов, предметов, дисциплин (модулей) и их соответствие используемым примерным (авторским) программам всех уровней образования</w:t>
            </w:r>
          </w:p>
        </w:tc>
        <w:tc>
          <w:tcPr>
            <w:tcW w:w="4238" w:type="dxa"/>
          </w:tcPr>
          <w:p w:rsidR="0033408C" w:rsidRPr="00A74CD2" w:rsidRDefault="0033408C" w:rsidP="00303E99">
            <w:pPr>
              <w:ind w:right="-54"/>
              <w:jc w:val="both"/>
              <w:rPr>
                <w:sz w:val="24"/>
                <w:szCs w:val="24"/>
              </w:rPr>
            </w:pPr>
            <w:r w:rsidRPr="00A74CD2">
              <w:rPr>
                <w:rFonts w:ascii="Times New Roman" w:hAnsi="Times New Roman"/>
                <w:bCs/>
                <w:sz w:val="24"/>
                <w:szCs w:val="24"/>
              </w:rPr>
              <w:t xml:space="preserve">Рабочие программы учебных курсов,  предметов рассмотрены на заседаниях школьных предметных методических объединений, заседании педагогического совета школы. </w:t>
            </w:r>
            <w:proofErr w:type="gramStart"/>
            <w:r w:rsidRPr="00A74CD2">
              <w:rPr>
                <w:rFonts w:ascii="Times New Roman" w:hAnsi="Times New Roman"/>
                <w:bCs/>
                <w:sz w:val="24"/>
                <w:szCs w:val="24"/>
              </w:rPr>
              <w:t xml:space="preserve">Рабочие программы учебных курсов,  предметов  соответствуют используемым примерным (авторским) программам </w:t>
            </w:r>
            <w:r w:rsidRPr="00A74CD2">
              <w:rPr>
                <w:rFonts w:ascii="Times New Roman" w:eastAsia="Times New Roman" w:hAnsi="Times New Roman"/>
                <w:sz w:val="24"/>
                <w:szCs w:val="24"/>
              </w:rPr>
              <w:t xml:space="preserve">(Рабочие программы рассмотрена на заседанииметодического объединения учителей-предметников,  </w:t>
            </w:r>
            <w:r w:rsidRPr="00A74CD2">
              <w:rPr>
                <w:rFonts w:ascii="Times New Roman" w:hAnsi="Times New Roman" w:cs="Times New Roman"/>
                <w:sz w:val="24"/>
                <w:szCs w:val="24"/>
              </w:rPr>
              <w:t>пр</w:t>
            </w:r>
            <w:r w:rsidR="00E409E3" w:rsidRPr="00A74CD2">
              <w:rPr>
                <w:rFonts w:ascii="Times New Roman" w:hAnsi="Times New Roman" w:cs="Times New Roman"/>
                <w:sz w:val="24"/>
                <w:szCs w:val="24"/>
              </w:rPr>
              <w:t>отокол   №5   от  18  июня  2019</w:t>
            </w:r>
            <w:r w:rsidRPr="00A74CD2">
              <w:rPr>
                <w:rFonts w:ascii="Times New Roman" w:hAnsi="Times New Roman" w:cs="Times New Roman"/>
                <w:sz w:val="24"/>
                <w:szCs w:val="24"/>
              </w:rPr>
              <w:t xml:space="preserve">  г.</w:t>
            </w:r>
            <w:r w:rsidRPr="00A74CD2">
              <w:rPr>
                <w:rFonts w:ascii="Times New Roman" w:eastAsia="Times New Roman" w:hAnsi="Times New Roman"/>
                <w:sz w:val="24"/>
                <w:szCs w:val="24"/>
              </w:rPr>
              <w:t>, утверждены приказом  директо</w:t>
            </w:r>
            <w:r w:rsidR="00E409E3" w:rsidRPr="00A74CD2">
              <w:rPr>
                <w:rFonts w:ascii="Times New Roman" w:eastAsia="Times New Roman" w:hAnsi="Times New Roman"/>
                <w:sz w:val="24"/>
                <w:szCs w:val="24"/>
              </w:rPr>
              <w:t>ра  от 29 августа   2019 г.         № 27</w:t>
            </w:r>
            <w:r w:rsidRPr="00A74CD2">
              <w:rPr>
                <w:rFonts w:ascii="Times New Roman" w:eastAsia="Times New Roman" w:hAnsi="Times New Roman"/>
                <w:sz w:val="24"/>
                <w:szCs w:val="24"/>
              </w:rPr>
              <w:t xml:space="preserve">6 </w:t>
            </w:r>
            <w:r w:rsidRPr="00A74CD2">
              <w:rPr>
                <w:rFonts w:ascii="Times New Roman" w:hAnsi="Times New Roman" w:cs="Times New Roman"/>
                <w:sz w:val="24"/>
                <w:szCs w:val="24"/>
              </w:rPr>
              <w:t xml:space="preserve">«Об утверждении рабочих программ </w:t>
            </w:r>
            <w:r w:rsidRPr="00A74CD2">
              <w:rPr>
                <w:rFonts w:ascii="Times New Roman" w:eastAsia="Lucida Sans Unicode" w:hAnsi="Times New Roman" w:cs="Times New Roman"/>
                <w:sz w:val="24"/>
                <w:szCs w:val="24"/>
                <w:lang w:bidi="en-US"/>
              </w:rPr>
              <w:t>предметов учебного плана, учебных и элективных курсов».</w:t>
            </w:r>
            <w:proofErr w:type="gramEnd"/>
          </w:p>
        </w:tc>
      </w:tr>
      <w:tr w:rsidR="00A56141" w:rsidRPr="00A74CD2" w:rsidTr="00E409E3">
        <w:tc>
          <w:tcPr>
            <w:tcW w:w="3271" w:type="dxa"/>
            <w:vMerge w:val="restart"/>
          </w:tcPr>
          <w:p w:rsidR="0033408C" w:rsidRPr="00A74CD2" w:rsidRDefault="0033408C" w:rsidP="00303E99">
            <w:pPr>
              <w:snapToGrid w:val="0"/>
              <w:jc w:val="both"/>
              <w:rPr>
                <w:rFonts w:ascii="Times New Roman" w:hAnsi="Times New Roman"/>
                <w:bCs/>
                <w:sz w:val="24"/>
                <w:szCs w:val="24"/>
              </w:rPr>
            </w:pPr>
            <w:r w:rsidRPr="00A74CD2">
              <w:rPr>
                <w:rFonts w:ascii="Times New Roman" w:hAnsi="Times New Roman"/>
                <w:bCs/>
                <w:sz w:val="24"/>
                <w:szCs w:val="24"/>
              </w:rPr>
              <w:t>Соответствие рабочих программ учебных курсов, предметов, дисциплин (модулей)</w:t>
            </w:r>
          </w:p>
          <w:p w:rsidR="0033408C" w:rsidRPr="00A74CD2" w:rsidRDefault="0033408C" w:rsidP="00303E99">
            <w:pPr>
              <w:jc w:val="both"/>
              <w:rPr>
                <w:rFonts w:ascii="Times New Roman" w:eastAsia="DejaVu Sans" w:hAnsi="Times New Roman"/>
                <w:b/>
                <w:bCs/>
                <w:kern w:val="1"/>
                <w:sz w:val="24"/>
                <w:szCs w:val="24"/>
                <w:lang w:eastAsia="ru-RU"/>
              </w:rPr>
            </w:pPr>
            <w:r w:rsidRPr="00A74CD2">
              <w:rPr>
                <w:rFonts w:ascii="Times New Roman" w:hAnsi="Times New Roman"/>
                <w:bCs/>
                <w:sz w:val="24"/>
                <w:szCs w:val="24"/>
              </w:rPr>
              <w:t>Уровни образования</w:t>
            </w:r>
          </w:p>
        </w:tc>
        <w:tc>
          <w:tcPr>
            <w:tcW w:w="2272" w:type="dxa"/>
          </w:tcPr>
          <w:p w:rsidR="0033408C" w:rsidRPr="00A74CD2" w:rsidRDefault="0033408C" w:rsidP="00303E99">
            <w:pPr>
              <w:snapToGrid w:val="0"/>
              <w:jc w:val="both"/>
              <w:rPr>
                <w:rFonts w:ascii="Times New Roman" w:hAnsi="Times New Roman"/>
                <w:bCs/>
                <w:sz w:val="24"/>
                <w:szCs w:val="24"/>
              </w:rPr>
            </w:pPr>
            <w:r w:rsidRPr="00A74CD2">
              <w:rPr>
                <w:rFonts w:ascii="Times New Roman" w:hAnsi="Times New Roman"/>
                <w:bCs/>
                <w:sz w:val="24"/>
                <w:szCs w:val="24"/>
              </w:rPr>
              <w:t>- порядку разработки рабочих программ в соответствии с локальным актом, регламентирующим данный порядок;</w:t>
            </w:r>
          </w:p>
          <w:p w:rsidR="0033408C" w:rsidRPr="00A74CD2" w:rsidRDefault="0033408C" w:rsidP="00303E99">
            <w:pPr>
              <w:jc w:val="both"/>
              <w:rPr>
                <w:b/>
                <w:sz w:val="24"/>
                <w:szCs w:val="24"/>
              </w:rPr>
            </w:pPr>
          </w:p>
          <w:p w:rsidR="0033408C" w:rsidRPr="00A74CD2" w:rsidRDefault="0033408C" w:rsidP="00303E99">
            <w:pPr>
              <w:snapToGrid w:val="0"/>
              <w:jc w:val="both"/>
              <w:rPr>
                <w:rFonts w:ascii="Times New Roman" w:hAnsi="Times New Roman"/>
                <w:bCs/>
                <w:sz w:val="24"/>
                <w:szCs w:val="24"/>
              </w:rPr>
            </w:pPr>
          </w:p>
        </w:tc>
        <w:tc>
          <w:tcPr>
            <w:tcW w:w="4238" w:type="dxa"/>
          </w:tcPr>
          <w:p w:rsidR="0033408C" w:rsidRPr="00A74CD2" w:rsidRDefault="0033408C" w:rsidP="00303E99">
            <w:pPr>
              <w:snapToGrid w:val="0"/>
              <w:jc w:val="both"/>
              <w:rPr>
                <w:rFonts w:ascii="Times New Roman" w:eastAsia="TTE2005760t00" w:hAnsi="Times New Roman"/>
                <w:sz w:val="24"/>
                <w:szCs w:val="24"/>
              </w:rPr>
            </w:pPr>
            <w:r w:rsidRPr="00A74CD2">
              <w:rPr>
                <w:rFonts w:ascii="Times New Roman" w:hAnsi="Times New Roman"/>
                <w:bCs/>
                <w:sz w:val="24"/>
                <w:szCs w:val="24"/>
              </w:rPr>
              <w:t xml:space="preserve">Рабочие программы учебных курсов,  предметов разработаны в соответствии с Положением о  рабочей программе учебных курсов, предметов, дисциплин </w:t>
            </w:r>
            <w:r w:rsidRPr="00A74CD2">
              <w:rPr>
                <w:rFonts w:ascii="Times New Roman" w:eastAsia="TimesNewRoman" w:hAnsi="Times New Roman"/>
                <w:sz w:val="24"/>
                <w:szCs w:val="24"/>
              </w:rPr>
              <w:t xml:space="preserve">МБОУ </w:t>
            </w:r>
            <w:r w:rsidRPr="00A74CD2">
              <w:rPr>
                <w:rFonts w:ascii="Times New Roman" w:eastAsia="Times New Roman" w:hAnsi="Times New Roman"/>
                <w:sz w:val="24"/>
                <w:szCs w:val="24"/>
              </w:rPr>
              <w:t>«</w:t>
            </w:r>
            <w:r w:rsidRPr="00A74CD2">
              <w:rPr>
                <w:rFonts w:ascii="Times New Roman" w:eastAsia="DejaVu Sans" w:hAnsi="Times New Roman"/>
                <w:kern w:val="1"/>
                <w:sz w:val="24"/>
                <w:szCs w:val="24"/>
                <w:lang w:eastAsia="ru-RU"/>
              </w:rPr>
              <w:t>Айдарская средняя общеобразовательная школа им. Б.Г. Кандыбина</w:t>
            </w:r>
            <w:r w:rsidRPr="00A74CD2">
              <w:rPr>
                <w:rFonts w:ascii="Times New Roman" w:eastAsia="Times New Roman" w:hAnsi="Times New Roman"/>
                <w:sz w:val="24"/>
                <w:szCs w:val="24"/>
              </w:rPr>
              <w:t>»</w:t>
            </w:r>
            <w:r w:rsidRPr="00A74CD2">
              <w:rPr>
                <w:rFonts w:ascii="Times New Roman" w:hAnsi="Times New Roman"/>
                <w:bCs/>
                <w:sz w:val="24"/>
                <w:szCs w:val="24"/>
              </w:rPr>
              <w:t>, (протокол педагогиче</w:t>
            </w:r>
            <w:r w:rsidR="00E409E3" w:rsidRPr="00A74CD2">
              <w:rPr>
                <w:rFonts w:ascii="Times New Roman" w:hAnsi="Times New Roman"/>
                <w:bCs/>
                <w:sz w:val="24"/>
                <w:szCs w:val="24"/>
              </w:rPr>
              <w:t>ского совета  от 29 августа 2019 года, №01</w:t>
            </w:r>
            <w:r w:rsidRPr="00A74CD2">
              <w:rPr>
                <w:rFonts w:ascii="Times New Roman" w:hAnsi="Times New Roman"/>
                <w:bCs/>
                <w:sz w:val="24"/>
                <w:szCs w:val="24"/>
              </w:rPr>
              <w:t xml:space="preserve">, приказ по школе </w:t>
            </w:r>
            <w:r w:rsidR="00E409E3" w:rsidRPr="00A74CD2">
              <w:rPr>
                <w:rFonts w:ascii="Times New Roman" w:eastAsia="Times New Roman" w:hAnsi="Times New Roman"/>
                <w:sz w:val="24"/>
                <w:szCs w:val="24"/>
              </w:rPr>
              <w:t>от 29 августа   2019 г. № 27</w:t>
            </w:r>
            <w:r w:rsidRPr="00A74CD2">
              <w:rPr>
                <w:rFonts w:ascii="Times New Roman" w:eastAsia="Times New Roman" w:hAnsi="Times New Roman"/>
                <w:sz w:val="24"/>
                <w:szCs w:val="24"/>
              </w:rPr>
              <w:t>6</w:t>
            </w:r>
            <w:r w:rsidRPr="00A74CD2">
              <w:rPr>
                <w:rFonts w:ascii="Times New Roman" w:hAnsi="Times New Roman"/>
                <w:bCs/>
                <w:sz w:val="24"/>
                <w:szCs w:val="24"/>
              </w:rPr>
              <w:t>)</w:t>
            </w:r>
          </w:p>
        </w:tc>
      </w:tr>
      <w:tr w:rsidR="00A56141" w:rsidRPr="00A74CD2" w:rsidTr="00E409E3">
        <w:tc>
          <w:tcPr>
            <w:tcW w:w="3271" w:type="dxa"/>
            <w:vMerge/>
          </w:tcPr>
          <w:p w:rsidR="0033408C" w:rsidRPr="00A74CD2" w:rsidRDefault="0033408C" w:rsidP="00303E99">
            <w:pPr>
              <w:jc w:val="both"/>
              <w:rPr>
                <w:rFonts w:ascii="Times New Roman" w:eastAsia="DejaVu Sans" w:hAnsi="Times New Roman"/>
                <w:b/>
                <w:bCs/>
                <w:kern w:val="1"/>
                <w:sz w:val="24"/>
                <w:szCs w:val="24"/>
                <w:lang w:eastAsia="ru-RU"/>
              </w:rPr>
            </w:pPr>
          </w:p>
        </w:tc>
        <w:tc>
          <w:tcPr>
            <w:tcW w:w="2272" w:type="dxa"/>
          </w:tcPr>
          <w:p w:rsidR="0033408C" w:rsidRPr="00A74CD2" w:rsidRDefault="0033408C" w:rsidP="00303E99">
            <w:pPr>
              <w:snapToGrid w:val="0"/>
              <w:jc w:val="both"/>
              <w:rPr>
                <w:rFonts w:ascii="Times New Roman" w:hAnsi="Times New Roman"/>
                <w:bCs/>
                <w:sz w:val="24"/>
                <w:szCs w:val="24"/>
              </w:rPr>
            </w:pPr>
            <w:r w:rsidRPr="00A74CD2">
              <w:rPr>
                <w:rFonts w:ascii="Times New Roman" w:hAnsi="Times New Roman"/>
                <w:bCs/>
                <w:sz w:val="24"/>
                <w:szCs w:val="24"/>
              </w:rPr>
              <w:t>-структуре рабочей программы;</w:t>
            </w:r>
          </w:p>
        </w:tc>
        <w:tc>
          <w:tcPr>
            <w:tcW w:w="4238" w:type="dxa"/>
          </w:tcPr>
          <w:p w:rsidR="0033408C" w:rsidRPr="00A74CD2" w:rsidRDefault="0033408C" w:rsidP="00303E99">
            <w:pPr>
              <w:snapToGrid w:val="0"/>
              <w:jc w:val="both"/>
              <w:rPr>
                <w:rFonts w:ascii="Times New Roman" w:eastAsia="TTE2005760t00" w:hAnsi="Times New Roman"/>
                <w:sz w:val="24"/>
                <w:szCs w:val="24"/>
              </w:rPr>
            </w:pPr>
            <w:r w:rsidRPr="00A74CD2">
              <w:rPr>
                <w:rFonts w:ascii="Times New Roman" w:hAnsi="Times New Roman"/>
                <w:bCs/>
                <w:sz w:val="24"/>
                <w:szCs w:val="24"/>
              </w:rPr>
              <w:t xml:space="preserve">Структура рабочих программ  учебных курсов,  предметов соответствует   п.2.2. Положения о  рабочей программе учебных курсов, предметов, дисциплин </w:t>
            </w:r>
            <w:r w:rsidRPr="00A74CD2">
              <w:rPr>
                <w:rFonts w:ascii="Times New Roman" w:eastAsia="TimesNewRoman" w:hAnsi="Times New Roman"/>
                <w:sz w:val="24"/>
                <w:szCs w:val="24"/>
              </w:rPr>
              <w:t xml:space="preserve">МБОУ </w:t>
            </w:r>
            <w:r w:rsidRPr="00A74CD2">
              <w:rPr>
                <w:rFonts w:ascii="Times New Roman" w:eastAsia="Times New Roman" w:hAnsi="Times New Roman"/>
                <w:sz w:val="24"/>
                <w:szCs w:val="24"/>
              </w:rPr>
              <w:t>«</w:t>
            </w:r>
            <w:r w:rsidRPr="00A74CD2">
              <w:rPr>
                <w:rFonts w:ascii="Times New Roman" w:eastAsia="DejaVu Sans" w:hAnsi="Times New Roman"/>
                <w:kern w:val="1"/>
                <w:sz w:val="24"/>
                <w:szCs w:val="24"/>
                <w:lang w:eastAsia="ru-RU"/>
              </w:rPr>
              <w:t xml:space="preserve">Айдарская средняя общеобразовательная школа им. Б.Г. </w:t>
            </w:r>
            <w:r w:rsidRPr="00A74CD2">
              <w:rPr>
                <w:rFonts w:ascii="Times New Roman" w:eastAsia="DejaVu Sans" w:hAnsi="Times New Roman"/>
                <w:kern w:val="1"/>
                <w:sz w:val="24"/>
                <w:szCs w:val="24"/>
                <w:lang w:eastAsia="ru-RU"/>
              </w:rPr>
              <w:lastRenderedPageBreak/>
              <w:t>Кандыбина</w:t>
            </w:r>
            <w:r w:rsidRPr="00A74CD2">
              <w:rPr>
                <w:rFonts w:ascii="Times New Roman" w:eastAsia="Times New Roman" w:hAnsi="Times New Roman"/>
                <w:sz w:val="24"/>
                <w:szCs w:val="24"/>
              </w:rPr>
              <w:t>»</w:t>
            </w:r>
            <w:r w:rsidR="004660A7">
              <w:rPr>
                <w:rFonts w:ascii="Times New Roman" w:eastAsia="Times New Roman" w:hAnsi="Times New Roman"/>
                <w:sz w:val="24"/>
                <w:szCs w:val="24"/>
              </w:rPr>
              <w:t xml:space="preserve"> </w:t>
            </w:r>
            <w:r w:rsidRPr="00A74CD2">
              <w:rPr>
                <w:rFonts w:ascii="Times New Roman" w:hAnsi="Times New Roman"/>
                <w:bCs/>
                <w:sz w:val="24"/>
                <w:szCs w:val="24"/>
              </w:rPr>
              <w:t>(</w:t>
            </w:r>
            <w:r w:rsidR="00E409E3" w:rsidRPr="00A74CD2">
              <w:rPr>
                <w:rFonts w:ascii="Times New Roman" w:hAnsi="Times New Roman"/>
                <w:bCs/>
                <w:sz w:val="24"/>
                <w:szCs w:val="24"/>
              </w:rPr>
              <w:t xml:space="preserve">протокол педагогического совета  от 29 августа 2019 года, №01, приказ по школе </w:t>
            </w:r>
            <w:r w:rsidR="00E409E3" w:rsidRPr="00A74CD2">
              <w:rPr>
                <w:rFonts w:ascii="Times New Roman" w:eastAsia="Times New Roman" w:hAnsi="Times New Roman"/>
                <w:sz w:val="24"/>
                <w:szCs w:val="24"/>
              </w:rPr>
              <w:t>от 29 августа   2019 г. № 276</w:t>
            </w:r>
            <w:r w:rsidR="00E409E3" w:rsidRPr="00A74CD2">
              <w:rPr>
                <w:rFonts w:ascii="Times New Roman" w:hAnsi="Times New Roman"/>
                <w:bCs/>
                <w:sz w:val="24"/>
                <w:szCs w:val="24"/>
              </w:rPr>
              <w:t>).</w:t>
            </w:r>
          </w:p>
        </w:tc>
      </w:tr>
      <w:tr w:rsidR="00A56141" w:rsidRPr="00A74CD2" w:rsidTr="00E409E3">
        <w:tc>
          <w:tcPr>
            <w:tcW w:w="3271" w:type="dxa"/>
            <w:vMerge/>
          </w:tcPr>
          <w:p w:rsidR="0033408C" w:rsidRPr="00A74CD2" w:rsidRDefault="0033408C" w:rsidP="00303E99">
            <w:pPr>
              <w:jc w:val="both"/>
              <w:rPr>
                <w:rFonts w:ascii="Times New Roman" w:eastAsia="DejaVu Sans" w:hAnsi="Times New Roman"/>
                <w:b/>
                <w:bCs/>
                <w:kern w:val="1"/>
                <w:sz w:val="24"/>
                <w:szCs w:val="24"/>
                <w:lang w:eastAsia="ru-RU"/>
              </w:rPr>
            </w:pPr>
          </w:p>
        </w:tc>
        <w:tc>
          <w:tcPr>
            <w:tcW w:w="2272" w:type="dxa"/>
          </w:tcPr>
          <w:p w:rsidR="0033408C" w:rsidRPr="00A74CD2" w:rsidRDefault="0033408C" w:rsidP="00303E99">
            <w:pPr>
              <w:snapToGrid w:val="0"/>
              <w:jc w:val="both"/>
              <w:rPr>
                <w:rFonts w:ascii="Times New Roman" w:hAnsi="Times New Roman"/>
                <w:bCs/>
                <w:sz w:val="24"/>
                <w:szCs w:val="24"/>
              </w:rPr>
            </w:pPr>
            <w:r w:rsidRPr="00A74CD2">
              <w:rPr>
                <w:rFonts w:ascii="Times New Roman" w:hAnsi="Times New Roman"/>
                <w:bCs/>
                <w:sz w:val="24"/>
                <w:szCs w:val="24"/>
              </w:rPr>
              <w:t>- целям и задачам основной образовательной программы образовательного учреждения</w:t>
            </w:r>
          </w:p>
        </w:tc>
        <w:tc>
          <w:tcPr>
            <w:tcW w:w="4238" w:type="dxa"/>
          </w:tcPr>
          <w:p w:rsidR="0033408C" w:rsidRPr="00A74CD2" w:rsidRDefault="0033408C" w:rsidP="00303E99">
            <w:pPr>
              <w:snapToGrid w:val="0"/>
              <w:jc w:val="both"/>
              <w:rPr>
                <w:rFonts w:ascii="Times New Roman" w:hAnsi="Times New Roman"/>
                <w:bCs/>
                <w:sz w:val="24"/>
                <w:szCs w:val="24"/>
              </w:rPr>
            </w:pPr>
            <w:proofErr w:type="gramStart"/>
            <w:r w:rsidRPr="00A74CD2">
              <w:rPr>
                <w:rFonts w:ascii="Times New Roman" w:hAnsi="Times New Roman"/>
                <w:bCs/>
                <w:sz w:val="24"/>
                <w:szCs w:val="24"/>
              </w:rPr>
              <w:t>Рабочие программы учебных курсов,  предметов соответствуют целям и задачам основной образовательной программы образо</w:t>
            </w:r>
            <w:r w:rsidR="00A47A0E" w:rsidRPr="00A74CD2">
              <w:rPr>
                <w:rFonts w:ascii="Times New Roman" w:hAnsi="Times New Roman"/>
                <w:bCs/>
                <w:sz w:val="24"/>
                <w:szCs w:val="24"/>
              </w:rPr>
              <w:t xml:space="preserve">вательного учреждения </w:t>
            </w:r>
            <w:r w:rsidRPr="00A74CD2">
              <w:rPr>
                <w:rFonts w:ascii="Times New Roman" w:hAnsi="Times New Roman"/>
                <w:bCs/>
                <w:sz w:val="24"/>
                <w:szCs w:val="24"/>
              </w:rPr>
              <w:t>(</w:t>
            </w:r>
            <w:r w:rsidRPr="00A74CD2">
              <w:rPr>
                <w:rFonts w:ascii="Times New Roman" w:eastAsia="Times New Roman" w:hAnsi="Times New Roman"/>
                <w:sz w:val="24"/>
                <w:szCs w:val="24"/>
              </w:rPr>
              <w:t>Образовательная программа МБОУ «</w:t>
            </w:r>
            <w:r w:rsidRPr="00A74CD2">
              <w:rPr>
                <w:rFonts w:ascii="Times New Roman" w:eastAsia="DejaVu Sans" w:hAnsi="Times New Roman"/>
                <w:kern w:val="1"/>
                <w:sz w:val="24"/>
                <w:szCs w:val="24"/>
                <w:lang w:eastAsia="ru-RU"/>
              </w:rPr>
              <w:t>Айдарская средняя общеобразовательная школа им. Б.Г. Кандыбина</w:t>
            </w:r>
            <w:r w:rsidRPr="00A74CD2">
              <w:rPr>
                <w:rFonts w:ascii="Times New Roman" w:eastAsia="Times New Roman" w:hAnsi="Times New Roman"/>
                <w:sz w:val="24"/>
                <w:szCs w:val="24"/>
              </w:rPr>
              <w:t>» рассмотрена на заседании педагогического совета,  протокол</w:t>
            </w:r>
            <w:r w:rsidR="00E409E3" w:rsidRPr="00A74CD2">
              <w:rPr>
                <w:rFonts w:ascii="Times New Roman" w:eastAsia="Times New Roman" w:hAnsi="Times New Roman"/>
                <w:sz w:val="24"/>
                <w:szCs w:val="24"/>
              </w:rPr>
              <w:t xml:space="preserve">  от 29 августа 2019 г. №1</w:t>
            </w:r>
            <w:r w:rsidRPr="00A74CD2">
              <w:rPr>
                <w:rFonts w:ascii="Times New Roman" w:eastAsia="Times New Roman" w:hAnsi="Times New Roman"/>
                <w:sz w:val="24"/>
                <w:szCs w:val="24"/>
              </w:rPr>
              <w:t xml:space="preserve">, согласована на заседании Управляющего Совета, </w:t>
            </w:r>
            <w:r w:rsidR="00E409E3" w:rsidRPr="00A74CD2">
              <w:rPr>
                <w:rFonts w:ascii="Times New Roman" w:hAnsi="Times New Roman"/>
                <w:bCs/>
                <w:sz w:val="24"/>
                <w:szCs w:val="24"/>
              </w:rPr>
              <w:t xml:space="preserve">протокол педагогического совета  от 31 августа 2019 года, №01, приказ по школе </w:t>
            </w:r>
            <w:r w:rsidR="00E409E3" w:rsidRPr="00A74CD2">
              <w:rPr>
                <w:rFonts w:ascii="Times New Roman" w:eastAsia="Times New Roman" w:hAnsi="Times New Roman"/>
                <w:sz w:val="24"/>
                <w:szCs w:val="24"/>
              </w:rPr>
              <w:t>от 29 августа   2019 г. № 276</w:t>
            </w:r>
            <w:r w:rsidR="00E409E3" w:rsidRPr="00A74CD2">
              <w:rPr>
                <w:rFonts w:ascii="Times New Roman" w:hAnsi="Times New Roman"/>
                <w:bCs/>
                <w:sz w:val="24"/>
                <w:szCs w:val="24"/>
              </w:rPr>
              <w:t>)</w:t>
            </w:r>
            <w:proofErr w:type="gramEnd"/>
          </w:p>
        </w:tc>
      </w:tr>
      <w:tr w:rsidR="00A56141" w:rsidRPr="00A74CD2" w:rsidTr="00E409E3">
        <w:tc>
          <w:tcPr>
            <w:tcW w:w="5543" w:type="dxa"/>
            <w:gridSpan w:val="2"/>
          </w:tcPr>
          <w:p w:rsidR="0033408C" w:rsidRPr="00A74CD2" w:rsidRDefault="0033408C" w:rsidP="00303E99">
            <w:pPr>
              <w:snapToGrid w:val="0"/>
              <w:jc w:val="both"/>
              <w:rPr>
                <w:rFonts w:ascii="Times New Roman" w:hAnsi="Times New Roman"/>
                <w:bCs/>
                <w:sz w:val="24"/>
                <w:szCs w:val="24"/>
              </w:rPr>
            </w:pPr>
            <w:r w:rsidRPr="00A74CD2">
              <w:rPr>
                <w:rFonts w:ascii="Times New Roman" w:hAnsi="Times New Roman"/>
                <w:bCs/>
                <w:sz w:val="24"/>
                <w:szCs w:val="24"/>
              </w:rPr>
              <w:t>Реализация рабочих программ в соответствии с учебными планами и графиком учебного процесса (% от общего объёма)</w:t>
            </w:r>
          </w:p>
        </w:tc>
        <w:tc>
          <w:tcPr>
            <w:tcW w:w="4238" w:type="dxa"/>
          </w:tcPr>
          <w:p w:rsidR="0033408C" w:rsidRPr="00A74CD2" w:rsidRDefault="00E409E3" w:rsidP="00303E99">
            <w:pPr>
              <w:snapToGrid w:val="0"/>
              <w:jc w:val="both"/>
              <w:rPr>
                <w:rFonts w:ascii="Times New Roman" w:hAnsi="Times New Roman"/>
                <w:bCs/>
                <w:sz w:val="24"/>
                <w:szCs w:val="24"/>
              </w:rPr>
            </w:pPr>
            <w:r w:rsidRPr="00A74CD2">
              <w:rPr>
                <w:rFonts w:ascii="Times New Roman" w:hAnsi="Times New Roman"/>
                <w:bCs/>
                <w:sz w:val="24"/>
                <w:szCs w:val="24"/>
              </w:rPr>
              <w:t>За 2018-2019</w:t>
            </w:r>
            <w:r w:rsidR="0033408C" w:rsidRPr="00A74CD2">
              <w:rPr>
                <w:rFonts w:ascii="Times New Roman" w:hAnsi="Times New Roman"/>
                <w:bCs/>
                <w:sz w:val="24"/>
                <w:szCs w:val="24"/>
              </w:rPr>
              <w:t xml:space="preserve"> учебный годреализация рабочих программ в соответствии с учебными планами и графиком учебного процесса составила 100% от общего объе</w:t>
            </w:r>
            <w:r w:rsidRPr="00A74CD2">
              <w:rPr>
                <w:rFonts w:ascii="Times New Roman" w:hAnsi="Times New Roman"/>
                <w:bCs/>
                <w:sz w:val="24"/>
                <w:szCs w:val="24"/>
              </w:rPr>
              <w:t>ма  (Анализ работы школы за 2018-2019</w:t>
            </w:r>
            <w:r w:rsidR="0033408C" w:rsidRPr="00A74CD2">
              <w:rPr>
                <w:rFonts w:ascii="Times New Roman" w:hAnsi="Times New Roman"/>
                <w:bCs/>
                <w:sz w:val="24"/>
                <w:szCs w:val="24"/>
              </w:rPr>
              <w:t xml:space="preserve"> учебный год, заслушан на педагогическом совете </w:t>
            </w:r>
            <w:r w:rsidR="0033408C" w:rsidRPr="00A74CD2">
              <w:rPr>
                <w:rFonts w:ascii="Times New Roman" w:eastAsia="Times New Roman" w:hAnsi="Times New Roman"/>
                <w:sz w:val="24"/>
                <w:szCs w:val="24"/>
              </w:rPr>
              <w:t>протокол</w:t>
            </w:r>
            <w:r w:rsidR="004660A7">
              <w:rPr>
                <w:rFonts w:ascii="Times New Roman" w:eastAsia="Times New Roman" w:hAnsi="Times New Roman"/>
                <w:sz w:val="24"/>
                <w:szCs w:val="24"/>
              </w:rPr>
              <w:t xml:space="preserve">  </w:t>
            </w:r>
            <w:r w:rsidRPr="00A74CD2">
              <w:rPr>
                <w:rFonts w:ascii="Times New Roman" w:eastAsia="Times New Roman" w:hAnsi="Times New Roman"/>
                <w:sz w:val="24"/>
                <w:szCs w:val="24"/>
              </w:rPr>
              <w:t>от 29.08.2019 г. №1</w:t>
            </w:r>
            <w:r w:rsidR="0033408C" w:rsidRPr="00A74CD2">
              <w:rPr>
                <w:rFonts w:ascii="Times New Roman" w:hAnsi="Times New Roman"/>
                <w:bCs/>
                <w:sz w:val="24"/>
                <w:szCs w:val="24"/>
              </w:rPr>
              <w:t>).</w:t>
            </w:r>
          </w:p>
        </w:tc>
      </w:tr>
    </w:tbl>
    <w:p w:rsidR="0033408C" w:rsidRPr="00A74CD2" w:rsidRDefault="0033408C" w:rsidP="00303E99">
      <w:pPr>
        <w:spacing w:after="0" w:line="240" w:lineRule="auto"/>
        <w:jc w:val="both"/>
        <w:rPr>
          <w:rFonts w:ascii="Times New Roman" w:eastAsia="DejaVu Sans" w:hAnsi="Times New Roman"/>
          <w:kern w:val="1"/>
          <w:sz w:val="24"/>
          <w:szCs w:val="24"/>
          <w:lang w:eastAsia="ru-RU"/>
        </w:rPr>
      </w:pPr>
    </w:p>
    <w:p w:rsidR="0033408C" w:rsidRPr="00A74CD2" w:rsidRDefault="00A47A0E" w:rsidP="00303E99">
      <w:pPr>
        <w:spacing w:after="0" w:line="240" w:lineRule="auto"/>
        <w:jc w:val="both"/>
        <w:rPr>
          <w:rFonts w:ascii="Times New Roman" w:eastAsia="DejaVu Sans" w:hAnsi="Times New Roman"/>
          <w:b/>
          <w:bCs/>
          <w:kern w:val="1"/>
          <w:sz w:val="24"/>
          <w:szCs w:val="24"/>
          <w:lang w:eastAsia="ru-RU"/>
        </w:rPr>
      </w:pPr>
      <w:r w:rsidRPr="00A74CD2">
        <w:rPr>
          <w:rFonts w:ascii="Times New Roman" w:eastAsia="DejaVu Sans" w:hAnsi="Times New Roman"/>
          <w:b/>
          <w:bCs/>
          <w:kern w:val="1"/>
          <w:sz w:val="24"/>
          <w:szCs w:val="24"/>
          <w:lang w:eastAsia="ru-RU"/>
        </w:rPr>
        <w:t>Расписание учебных занятий:</w:t>
      </w:r>
    </w:p>
    <w:tbl>
      <w:tblPr>
        <w:tblStyle w:val="a6"/>
        <w:tblW w:w="0" w:type="auto"/>
        <w:tblLook w:val="04A0"/>
      </w:tblPr>
      <w:tblGrid>
        <w:gridCol w:w="3190"/>
        <w:gridCol w:w="3190"/>
        <w:gridCol w:w="3191"/>
      </w:tblGrid>
      <w:tr w:rsidR="0033408C" w:rsidRPr="00A74CD2" w:rsidTr="0033408C">
        <w:tc>
          <w:tcPr>
            <w:tcW w:w="6380" w:type="dxa"/>
            <w:gridSpan w:val="2"/>
          </w:tcPr>
          <w:p w:rsidR="0033408C" w:rsidRPr="00A74CD2" w:rsidRDefault="0033408C" w:rsidP="00303E99">
            <w:pPr>
              <w:snapToGrid w:val="0"/>
              <w:jc w:val="both"/>
              <w:rPr>
                <w:rFonts w:ascii="Times New Roman" w:eastAsia="DejaVu Sans" w:hAnsi="Times New Roman"/>
                <w:b/>
                <w:kern w:val="1"/>
                <w:sz w:val="24"/>
                <w:szCs w:val="24"/>
                <w:lang w:eastAsia="ru-RU"/>
              </w:rPr>
            </w:pPr>
            <w:r w:rsidRPr="00A74CD2">
              <w:rPr>
                <w:rFonts w:ascii="Times New Roman" w:eastAsia="DejaVu Sans" w:hAnsi="Times New Roman"/>
                <w:b/>
                <w:kern w:val="1"/>
                <w:sz w:val="24"/>
                <w:szCs w:val="24"/>
                <w:lang w:eastAsia="ru-RU"/>
              </w:rPr>
              <w:t>Показатель</w:t>
            </w:r>
          </w:p>
        </w:tc>
        <w:tc>
          <w:tcPr>
            <w:tcW w:w="3191" w:type="dxa"/>
          </w:tcPr>
          <w:p w:rsidR="0033408C" w:rsidRPr="00A74CD2" w:rsidRDefault="0033408C" w:rsidP="00303E99">
            <w:pPr>
              <w:snapToGrid w:val="0"/>
              <w:jc w:val="both"/>
              <w:rPr>
                <w:rFonts w:ascii="Times New Roman" w:eastAsia="DejaVu Sans" w:hAnsi="Times New Roman"/>
                <w:b/>
                <w:kern w:val="1"/>
                <w:sz w:val="24"/>
                <w:szCs w:val="24"/>
                <w:lang w:eastAsia="ru-RU"/>
              </w:rPr>
            </w:pPr>
            <w:r w:rsidRPr="00A74CD2">
              <w:rPr>
                <w:rFonts w:ascii="Times New Roman" w:eastAsia="DejaVu Sans" w:hAnsi="Times New Roman"/>
                <w:b/>
                <w:kern w:val="1"/>
                <w:sz w:val="24"/>
                <w:szCs w:val="24"/>
                <w:lang w:eastAsia="ru-RU"/>
              </w:rPr>
              <w:t>Фактический показатель</w:t>
            </w:r>
          </w:p>
        </w:tc>
      </w:tr>
      <w:tr w:rsidR="0033408C" w:rsidRPr="00A74CD2" w:rsidTr="0033408C">
        <w:tc>
          <w:tcPr>
            <w:tcW w:w="6380" w:type="dxa"/>
            <w:gridSpan w:val="2"/>
          </w:tcPr>
          <w:p w:rsidR="0033408C" w:rsidRPr="00A74CD2" w:rsidRDefault="0033408C" w:rsidP="00303E99">
            <w:pPr>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Процедура согласования и утверждения расписания учебных занятий в соответствии с нормативными документами.</w:t>
            </w:r>
          </w:p>
        </w:tc>
        <w:tc>
          <w:tcPr>
            <w:tcW w:w="3191" w:type="dxa"/>
            <w:vAlign w:val="center"/>
          </w:tcPr>
          <w:p w:rsidR="0033408C" w:rsidRPr="00A74CD2" w:rsidRDefault="0033408C" w:rsidP="00303E99">
            <w:pPr>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 xml:space="preserve">Расписание учебных занятий утверждено директором школы (приказ </w:t>
            </w:r>
            <w:r w:rsidR="00E409E3" w:rsidRPr="00A74CD2">
              <w:rPr>
                <w:rFonts w:ascii="Times New Roman" w:eastAsia="DejaVu Sans" w:hAnsi="Times New Roman"/>
                <w:kern w:val="1"/>
                <w:sz w:val="24"/>
                <w:szCs w:val="24"/>
                <w:lang w:eastAsia="ru-RU"/>
              </w:rPr>
              <w:t>№297 от 31.08.2019</w:t>
            </w:r>
            <w:r w:rsidRPr="00A74CD2">
              <w:rPr>
                <w:rFonts w:ascii="Times New Roman" w:eastAsia="DejaVu Sans" w:hAnsi="Times New Roman"/>
                <w:kern w:val="1"/>
                <w:sz w:val="24"/>
                <w:szCs w:val="24"/>
                <w:lang w:eastAsia="ru-RU"/>
              </w:rPr>
              <w:t xml:space="preserve"> г.), согласовано с председателем профкома </w:t>
            </w:r>
          </w:p>
        </w:tc>
      </w:tr>
      <w:tr w:rsidR="0033408C" w:rsidRPr="00A74CD2" w:rsidTr="0033408C">
        <w:tc>
          <w:tcPr>
            <w:tcW w:w="6380" w:type="dxa"/>
            <w:gridSpan w:val="2"/>
          </w:tcPr>
          <w:p w:rsidR="0033408C" w:rsidRPr="00A74CD2" w:rsidRDefault="0033408C" w:rsidP="00303E99">
            <w:pPr>
              <w:snapToGrid w:val="0"/>
              <w:jc w:val="both"/>
              <w:rPr>
                <w:rFonts w:ascii="Times New Roman" w:eastAsia="DejaVu Sans" w:hAnsi="Times New Roman"/>
                <w:kern w:val="1"/>
                <w:sz w:val="24"/>
                <w:szCs w:val="24"/>
                <w:lang w:eastAsia="ru-RU"/>
              </w:rPr>
            </w:pPr>
            <w:r w:rsidRPr="00A74CD2">
              <w:rPr>
                <w:rFonts w:ascii="Times New Roman" w:eastAsia="DejaVu Sans" w:hAnsi="Times New Roman"/>
                <w:kern w:val="1"/>
                <w:sz w:val="24"/>
                <w:szCs w:val="24"/>
                <w:lang w:eastAsia="ru-RU"/>
              </w:rPr>
              <w:t>Соответствие расписаний занятий режиму работы ОУ, Уставу (пятидневная, шестидневная учебная неделя) и требованиям СанПиН.</w:t>
            </w:r>
          </w:p>
        </w:tc>
        <w:tc>
          <w:tcPr>
            <w:tcW w:w="3191" w:type="dxa"/>
          </w:tcPr>
          <w:p w:rsidR="0033408C" w:rsidRPr="00A74CD2" w:rsidRDefault="0033408C" w:rsidP="00303E99">
            <w:pPr>
              <w:snapToGrid w:val="0"/>
              <w:jc w:val="both"/>
              <w:rPr>
                <w:rFonts w:ascii="Times New Roman" w:eastAsia="DejaVu Sans" w:hAnsi="Times New Roman"/>
                <w:bCs/>
                <w:kern w:val="1"/>
                <w:sz w:val="24"/>
                <w:szCs w:val="24"/>
                <w:lang w:eastAsia="ru-RU"/>
              </w:rPr>
            </w:pPr>
            <w:r w:rsidRPr="00A74CD2">
              <w:rPr>
                <w:rFonts w:ascii="Times New Roman" w:eastAsia="DejaVu Sans" w:hAnsi="Times New Roman"/>
                <w:kern w:val="1"/>
                <w:sz w:val="24"/>
                <w:szCs w:val="24"/>
                <w:lang w:eastAsia="ru-RU"/>
              </w:rPr>
              <w:t xml:space="preserve">Расписание занятий соответствует режиму работы ОУ, Уставу и требованиям </w:t>
            </w:r>
            <w:proofErr w:type="spellStart"/>
            <w:r w:rsidRPr="00A74CD2">
              <w:rPr>
                <w:rFonts w:ascii="Times New Roman" w:eastAsia="DejaVu Sans" w:hAnsi="Times New Roman"/>
                <w:kern w:val="1"/>
                <w:sz w:val="24"/>
                <w:szCs w:val="24"/>
                <w:lang w:eastAsia="ru-RU"/>
              </w:rPr>
              <w:t>СанПина</w:t>
            </w:r>
            <w:proofErr w:type="spellEnd"/>
            <w:r w:rsidRPr="00A74CD2">
              <w:rPr>
                <w:rFonts w:ascii="Times New Roman" w:eastAsia="DejaVu Sans" w:hAnsi="Times New Roman"/>
                <w:kern w:val="1"/>
                <w:sz w:val="24"/>
                <w:szCs w:val="24"/>
                <w:lang w:eastAsia="ru-RU"/>
              </w:rPr>
              <w:t>, пятидневная учебная неделя</w:t>
            </w:r>
          </w:p>
        </w:tc>
      </w:tr>
      <w:tr w:rsidR="0033408C" w:rsidRPr="00A74CD2" w:rsidTr="0033408C">
        <w:tc>
          <w:tcPr>
            <w:tcW w:w="3190" w:type="dxa"/>
          </w:tcPr>
          <w:p w:rsidR="0033408C" w:rsidRPr="00A74CD2" w:rsidRDefault="0033408C" w:rsidP="00303E99">
            <w:pPr>
              <w:jc w:val="both"/>
              <w:rPr>
                <w:rFonts w:ascii="Times New Roman" w:eastAsia="DejaVu Sans" w:hAnsi="Times New Roman"/>
                <w:b/>
                <w:bCs/>
                <w:kern w:val="1"/>
                <w:sz w:val="24"/>
                <w:szCs w:val="24"/>
                <w:lang w:eastAsia="ru-RU"/>
              </w:rPr>
            </w:pPr>
          </w:p>
        </w:tc>
        <w:tc>
          <w:tcPr>
            <w:tcW w:w="3190"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hAnsi="Times New Roman"/>
                <w:sz w:val="24"/>
                <w:szCs w:val="24"/>
              </w:rPr>
              <w:t>- на уровне начального общего обучения чередование основных предметов с уроками музыки, изобразительного искусства, труда, физкультуры;</w:t>
            </w:r>
          </w:p>
        </w:tc>
        <w:tc>
          <w:tcPr>
            <w:tcW w:w="3191"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t>На уровне  начального общего образования основные предметы чередуются с уроками музыки, изобразительного искусства, труда, физкультуры.</w:t>
            </w:r>
          </w:p>
        </w:tc>
      </w:tr>
      <w:tr w:rsidR="0033408C" w:rsidRPr="00A74CD2" w:rsidTr="0033408C">
        <w:tc>
          <w:tcPr>
            <w:tcW w:w="3190" w:type="dxa"/>
          </w:tcPr>
          <w:p w:rsidR="0033408C" w:rsidRPr="00A74CD2" w:rsidRDefault="0033408C" w:rsidP="00303E99">
            <w:pPr>
              <w:jc w:val="both"/>
              <w:rPr>
                <w:rFonts w:ascii="Times New Roman" w:eastAsia="DejaVu Sans" w:hAnsi="Times New Roman"/>
                <w:b/>
                <w:bCs/>
                <w:kern w:val="1"/>
                <w:sz w:val="24"/>
                <w:szCs w:val="24"/>
                <w:lang w:eastAsia="ru-RU"/>
              </w:rPr>
            </w:pPr>
          </w:p>
        </w:tc>
        <w:tc>
          <w:tcPr>
            <w:tcW w:w="3190"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hAnsi="Times New Roman"/>
                <w:sz w:val="24"/>
                <w:szCs w:val="24"/>
              </w:rPr>
              <w:t xml:space="preserve">- на уровнях основного общего и среднего общего образования чередование предметов естественно-математического и </w:t>
            </w:r>
            <w:r w:rsidRPr="00A74CD2">
              <w:rPr>
                <w:rFonts w:ascii="Times New Roman" w:hAnsi="Times New Roman"/>
                <w:sz w:val="24"/>
                <w:szCs w:val="24"/>
              </w:rPr>
              <w:lastRenderedPageBreak/>
              <w:t>гуманитарного циклов;</w:t>
            </w:r>
          </w:p>
        </w:tc>
        <w:tc>
          <w:tcPr>
            <w:tcW w:w="3191"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lastRenderedPageBreak/>
              <w:t xml:space="preserve">На уровнях основного общего и среднего общего образования чередуются предметы естественно-математического и </w:t>
            </w:r>
            <w:r w:rsidRPr="00A74CD2">
              <w:rPr>
                <w:rFonts w:ascii="Times New Roman" w:eastAsia="DejaVu Sans" w:hAnsi="Times New Roman"/>
                <w:kern w:val="1"/>
                <w:sz w:val="24"/>
                <w:szCs w:val="24"/>
              </w:rPr>
              <w:lastRenderedPageBreak/>
              <w:t>гуманитарного циклов.</w:t>
            </w:r>
          </w:p>
        </w:tc>
      </w:tr>
      <w:tr w:rsidR="0033408C" w:rsidRPr="00A74CD2" w:rsidTr="0033408C">
        <w:tc>
          <w:tcPr>
            <w:tcW w:w="3190" w:type="dxa"/>
          </w:tcPr>
          <w:p w:rsidR="0033408C" w:rsidRPr="00A74CD2" w:rsidRDefault="0033408C" w:rsidP="00303E99">
            <w:pPr>
              <w:jc w:val="both"/>
              <w:rPr>
                <w:rFonts w:ascii="Times New Roman" w:eastAsia="DejaVu Sans" w:hAnsi="Times New Roman"/>
                <w:b/>
                <w:bCs/>
                <w:kern w:val="1"/>
                <w:sz w:val="24"/>
                <w:szCs w:val="24"/>
                <w:lang w:eastAsia="ru-RU"/>
              </w:rPr>
            </w:pPr>
          </w:p>
        </w:tc>
        <w:tc>
          <w:tcPr>
            <w:tcW w:w="3190"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hAnsi="Times New Roman"/>
                <w:sz w:val="24"/>
                <w:szCs w:val="24"/>
              </w:rPr>
              <w:t>- дневную и недельную работоспособность учащихся;</w:t>
            </w:r>
          </w:p>
        </w:tc>
        <w:tc>
          <w:tcPr>
            <w:tcW w:w="3191"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t xml:space="preserve">Распределение учебной нагрузки в течение недели строилось таким образом, чтобы наибольший ее объем приходился на вторник и (или) среду. </w:t>
            </w:r>
            <w:proofErr w:type="gramStart"/>
            <w:r w:rsidRPr="00A74CD2">
              <w:rPr>
                <w:rFonts w:ascii="Times New Roman" w:eastAsia="DejaVu Sans" w:hAnsi="Times New Roman"/>
                <w:kern w:val="1"/>
                <w:sz w:val="24"/>
                <w:szCs w:val="24"/>
              </w:rPr>
              <w:t>В расписании уроков для обучающихся на уровне начального общего образования основные предметы проводятся на 2-3 уроках, а для обучающихся уровнях основного общего и среднего общего образования – на 2, 3, 4 уроках.</w:t>
            </w:r>
            <w:proofErr w:type="gramEnd"/>
          </w:p>
        </w:tc>
      </w:tr>
      <w:tr w:rsidR="0033408C" w:rsidRPr="00A74CD2" w:rsidTr="0033408C">
        <w:tc>
          <w:tcPr>
            <w:tcW w:w="3190" w:type="dxa"/>
          </w:tcPr>
          <w:p w:rsidR="0033408C" w:rsidRPr="00A74CD2" w:rsidRDefault="0033408C" w:rsidP="00303E99">
            <w:pPr>
              <w:jc w:val="both"/>
              <w:rPr>
                <w:rFonts w:ascii="Times New Roman" w:eastAsia="DejaVu Sans" w:hAnsi="Times New Roman"/>
                <w:b/>
                <w:bCs/>
                <w:kern w:val="1"/>
                <w:sz w:val="24"/>
                <w:szCs w:val="24"/>
                <w:lang w:eastAsia="ru-RU"/>
              </w:rPr>
            </w:pPr>
          </w:p>
        </w:tc>
        <w:tc>
          <w:tcPr>
            <w:tcW w:w="3190"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hAnsi="Times New Roman"/>
                <w:sz w:val="24"/>
                <w:szCs w:val="24"/>
              </w:rPr>
              <w:t>- для обучающихся 5-9 классов сдвоенные уроки только для проведения лабораторных, контрольных работ, уроков труда, физкультуры целевого назначения (лыжи, плавание);</w:t>
            </w:r>
          </w:p>
        </w:tc>
        <w:tc>
          <w:tcPr>
            <w:tcW w:w="3191"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t>Сдвоенных уроков для обучающихся 5-9 классов нет.</w:t>
            </w:r>
          </w:p>
        </w:tc>
      </w:tr>
      <w:tr w:rsidR="0033408C" w:rsidRPr="00A74CD2" w:rsidTr="0033408C">
        <w:tc>
          <w:tcPr>
            <w:tcW w:w="3190" w:type="dxa"/>
          </w:tcPr>
          <w:p w:rsidR="0033408C" w:rsidRPr="00A74CD2" w:rsidRDefault="0033408C" w:rsidP="00303E99">
            <w:pPr>
              <w:jc w:val="both"/>
              <w:rPr>
                <w:rFonts w:ascii="Times New Roman" w:eastAsia="DejaVu Sans" w:hAnsi="Times New Roman"/>
                <w:b/>
                <w:bCs/>
                <w:kern w:val="1"/>
                <w:sz w:val="24"/>
                <w:szCs w:val="24"/>
                <w:lang w:eastAsia="ru-RU"/>
              </w:rPr>
            </w:pPr>
          </w:p>
        </w:tc>
        <w:tc>
          <w:tcPr>
            <w:tcW w:w="3190"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hAnsi="Times New Roman"/>
                <w:sz w:val="24"/>
                <w:szCs w:val="24"/>
              </w:rPr>
              <w:t>- сдвоенные уроки по основным и профильным предметам для обучающихся 5-9 классов только при условии их проведения следом за уроком физкультурой или динамической паузой продолжительностью не менее 30 минут;</w:t>
            </w:r>
          </w:p>
        </w:tc>
        <w:tc>
          <w:tcPr>
            <w:tcW w:w="3191"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t>Сдвоенных уроков по основным и профильным предметам для обучающихся 5-9 классов нет.</w:t>
            </w:r>
          </w:p>
        </w:tc>
      </w:tr>
      <w:tr w:rsidR="0033408C" w:rsidRPr="00A74CD2" w:rsidTr="0033408C">
        <w:tc>
          <w:tcPr>
            <w:tcW w:w="3190" w:type="dxa"/>
          </w:tcPr>
          <w:p w:rsidR="0033408C" w:rsidRPr="00A74CD2" w:rsidRDefault="0033408C" w:rsidP="00303E99">
            <w:pPr>
              <w:jc w:val="both"/>
              <w:rPr>
                <w:rFonts w:ascii="Times New Roman" w:eastAsia="DejaVu Sans" w:hAnsi="Times New Roman"/>
                <w:b/>
                <w:bCs/>
                <w:kern w:val="1"/>
                <w:sz w:val="24"/>
                <w:szCs w:val="24"/>
                <w:lang w:eastAsia="ru-RU"/>
              </w:rPr>
            </w:pPr>
          </w:p>
        </w:tc>
        <w:tc>
          <w:tcPr>
            <w:tcW w:w="3190"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hAnsi="Times New Roman"/>
                <w:sz w:val="24"/>
                <w:szCs w:val="24"/>
              </w:rPr>
              <w:t>- в 10-11 классах проведение сдвоенных уроков по основным и профильным предметам</w:t>
            </w:r>
            <w:r w:rsidRPr="00A74CD2">
              <w:rPr>
                <w:rFonts w:ascii="Times New Roman" w:eastAsia="DejaVu Sans" w:hAnsi="Times New Roman"/>
                <w:kern w:val="1"/>
                <w:sz w:val="24"/>
                <w:szCs w:val="24"/>
              </w:rPr>
              <w:t>.</w:t>
            </w:r>
          </w:p>
        </w:tc>
        <w:tc>
          <w:tcPr>
            <w:tcW w:w="3191" w:type="dxa"/>
          </w:tcPr>
          <w:p w:rsidR="0033408C" w:rsidRPr="00A74CD2" w:rsidRDefault="0033408C" w:rsidP="00612F20">
            <w:pPr>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t xml:space="preserve">В </w:t>
            </w:r>
            <w:r w:rsidR="00612F20" w:rsidRPr="00A74CD2">
              <w:rPr>
                <w:rFonts w:ascii="Times New Roman" w:eastAsia="DejaVu Sans" w:hAnsi="Times New Roman"/>
                <w:kern w:val="1"/>
                <w:sz w:val="24"/>
                <w:szCs w:val="24"/>
              </w:rPr>
              <w:t>10</w:t>
            </w:r>
            <w:r w:rsidRPr="00A74CD2">
              <w:rPr>
                <w:rFonts w:ascii="Times New Roman" w:eastAsia="DejaVu Sans" w:hAnsi="Times New Roman"/>
                <w:kern w:val="1"/>
                <w:sz w:val="24"/>
                <w:szCs w:val="24"/>
              </w:rPr>
              <w:t xml:space="preserve"> классе сдвоенные уроки только по </w:t>
            </w:r>
            <w:r w:rsidRPr="00A74CD2">
              <w:rPr>
                <w:rFonts w:ascii="Times New Roman" w:hAnsi="Times New Roman"/>
                <w:sz w:val="24"/>
                <w:szCs w:val="24"/>
              </w:rPr>
              <w:t>профильным предметам</w:t>
            </w:r>
            <w:r w:rsidRPr="00A74CD2">
              <w:rPr>
                <w:rFonts w:ascii="Times New Roman" w:eastAsia="DejaVu Sans" w:hAnsi="Times New Roman"/>
                <w:kern w:val="1"/>
                <w:sz w:val="24"/>
                <w:szCs w:val="24"/>
              </w:rPr>
              <w:t>.</w:t>
            </w:r>
          </w:p>
        </w:tc>
      </w:tr>
      <w:tr w:rsidR="0033408C" w:rsidRPr="00A74CD2" w:rsidTr="0033408C">
        <w:tc>
          <w:tcPr>
            <w:tcW w:w="3190" w:type="dxa"/>
          </w:tcPr>
          <w:p w:rsidR="0033408C" w:rsidRPr="00A74CD2" w:rsidRDefault="0033408C" w:rsidP="00303E99">
            <w:pPr>
              <w:jc w:val="both"/>
              <w:rPr>
                <w:rFonts w:ascii="Times New Roman" w:eastAsia="DejaVu Sans" w:hAnsi="Times New Roman"/>
                <w:b/>
                <w:bCs/>
                <w:kern w:val="1"/>
                <w:sz w:val="24"/>
                <w:szCs w:val="24"/>
                <w:lang w:eastAsia="ru-RU"/>
              </w:rPr>
            </w:pPr>
          </w:p>
        </w:tc>
        <w:tc>
          <w:tcPr>
            <w:tcW w:w="3190"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hAnsi="Times New Roman"/>
                <w:sz w:val="24"/>
                <w:szCs w:val="24"/>
              </w:rPr>
              <w:t>- Продолжительность перемен между уроками составляет не менее 10 минут, большой перемены (после 2 и 3 уроков) – 30 минут: вместо одной большой перемены допускается после 2 и 3 уроков устраивать две перемены по 20 минут каждая.</w:t>
            </w:r>
          </w:p>
        </w:tc>
        <w:tc>
          <w:tcPr>
            <w:tcW w:w="3191"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t>Продолжительность перемен между уроками составляет 10-15 минут, большая перемена после 4 и 5 уроков – 20 минут.</w:t>
            </w:r>
          </w:p>
        </w:tc>
      </w:tr>
      <w:tr w:rsidR="0033408C" w:rsidRPr="00A74CD2" w:rsidTr="0033408C">
        <w:tc>
          <w:tcPr>
            <w:tcW w:w="3190" w:type="dxa"/>
          </w:tcPr>
          <w:p w:rsidR="0033408C" w:rsidRPr="00A74CD2" w:rsidRDefault="0033408C" w:rsidP="00303E99">
            <w:pPr>
              <w:jc w:val="both"/>
              <w:rPr>
                <w:rFonts w:ascii="Times New Roman" w:eastAsia="DejaVu Sans" w:hAnsi="Times New Roman"/>
                <w:b/>
                <w:bCs/>
                <w:kern w:val="1"/>
                <w:sz w:val="24"/>
                <w:szCs w:val="24"/>
                <w:lang w:eastAsia="ru-RU"/>
              </w:rPr>
            </w:pPr>
          </w:p>
        </w:tc>
        <w:tc>
          <w:tcPr>
            <w:tcW w:w="3190"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hAnsi="Times New Roman"/>
                <w:sz w:val="24"/>
                <w:szCs w:val="24"/>
              </w:rPr>
              <w:t>- наименования учебных предметов и элективных курсов;</w:t>
            </w:r>
          </w:p>
        </w:tc>
        <w:tc>
          <w:tcPr>
            <w:tcW w:w="3191"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t xml:space="preserve">Наименование учебных предметов, элективных курсов в классном журнале, </w:t>
            </w:r>
            <w:r w:rsidRPr="00A74CD2">
              <w:rPr>
                <w:rFonts w:ascii="Times New Roman" w:eastAsia="DejaVu Sans" w:hAnsi="Times New Roman"/>
                <w:kern w:val="1"/>
                <w:sz w:val="24"/>
                <w:szCs w:val="24"/>
              </w:rPr>
              <w:lastRenderedPageBreak/>
              <w:t>расписании уроков соответствуют учебному плану.</w:t>
            </w:r>
          </w:p>
        </w:tc>
      </w:tr>
      <w:tr w:rsidR="0033408C" w:rsidRPr="00A74CD2" w:rsidTr="0033408C">
        <w:tc>
          <w:tcPr>
            <w:tcW w:w="3190" w:type="dxa"/>
          </w:tcPr>
          <w:p w:rsidR="0033408C" w:rsidRPr="00A74CD2" w:rsidRDefault="0033408C" w:rsidP="00303E99">
            <w:pPr>
              <w:jc w:val="both"/>
              <w:rPr>
                <w:rFonts w:ascii="Times New Roman" w:eastAsia="DejaVu Sans" w:hAnsi="Times New Roman"/>
                <w:b/>
                <w:bCs/>
                <w:kern w:val="1"/>
                <w:sz w:val="24"/>
                <w:szCs w:val="24"/>
                <w:lang w:eastAsia="ru-RU"/>
              </w:rPr>
            </w:pPr>
          </w:p>
        </w:tc>
        <w:tc>
          <w:tcPr>
            <w:tcW w:w="3190" w:type="dxa"/>
          </w:tcPr>
          <w:p w:rsidR="0033408C" w:rsidRPr="00A74CD2" w:rsidRDefault="0033408C" w:rsidP="00303E99">
            <w:pPr>
              <w:snapToGrid w:val="0"/>
              <w:jc w:val="both"/>
              <w:rPr>
                <w:rFonts w:ascii="Times New Roman" w:eastAsia="DejaVu Sans" w:hAnsi="Times New Roman"/>
                <w:bCs/>
                <w:kern w:val="1"/>
                <w:sz w:val="24"/>
                <w:szCs w:val="24"/>
              </w:rPr>
            </w:pPr>
            <w:r w:rsidRPr="00A74CD2">
              <w:rPr>
                <w:rFonts w:ascii="Times New Roman" w:hAnsi="Times New Roman"/>
                <w:sz w:val="24"/>
                <w:szCs w:val="24"/>
              </w:rPr>
              <w:t>- количества часов в расписании занятий и учебном плане;</w:t>
            </w:r>
          </w:p>
        </w:tc>
        <w:tc>
          <w:tcPr>
            <w:tcW w:w="3191" w:type="dxa"/>
          </w:tcPr>
          <w:p w:rsidR="0033408C" w:rsidRPr="00A74CD2" w:rsidRDefault="0033408C" w:rsidP="00303E99">
            <w:pPr>
              <w:snapToGrid w:val="0"/>
              <w:jc w:val="both"/>
              <w:rPr>
                <w:rFonts w:ascii="Times New Roman" w:eastAsia="DejaVu Sans" w:hAnsi="Times New Roman"/>
                <w:bCs/>
                <w:kern w:val="1"/>
                <w:sz w:val="24"/>
                <w:szCs w:val="24"/>
              </w:rPr>
            </w:pPr>
            <w:r w:rsidRPr="00A74CD2">
              <w:rPr>
                <w:rFonts w:ascii="Times New Roman" w:eastAsia="DejaVu Sans" w:hAnsi="Times New Roman"/>
                <w:kern w:val="1"/>
                <w:sz w:val="24"/>
                <w:szCs w:val="24"/>
              </w:rPr>
              <w:t xml:space="preserve">Количество часов на изучение предметов, элективных курсов, отраженные в классном журнале, расписании уроков соответствуют количеству часов в учебном плане </w:t>
            </w:r>
            <w:r w:rsidRPr="00A74CD2">
              <w:rPr>
                <w:rFonts w:ascii="Times New Roman" w:eastAsia="DejaVu Sans" w:hAnsi="Times New Roman"/>
                <w:bCs/>
                <w:kern w:val="1"/>
                <w:sz w:val="24"/>
                <w:szCs w:val="24"/>
              </w:rPr>
              <w:t>учреждения</w:t>
            </w:r>
            <w:proofErr w:type="gramStart"/>
            <w:r w:rsidRPr="00A74CD2">
              <w:rPr>
                <w:rFonts w:ascii="Times New Roman" w:eastAsia="DejaVu Sans" w:hAnsi="Times New Roman"/>
                <w:bCs/>
                <w:kern w:val="1"/>
                <w:sz w:val="24"/>
                <w:szCs w:val="24"/>
              </w:rPr>
              <w:t xml:space="preserve"> .</w:t>
            </w:r>
            <w:proofErr w:type="gramEnd"/>
          </w:p>
        </w:tc>
      </w:tr>
      <w:tr w:rsidR="0033408C" w:rsidRPr="00A74CD2" w:rsidTr="0033408C">
        <w:tc>
          <w:tcPr>
            <w:tcW w:w="3190" w:type="dxa"/>
          </w:tcPr>
          <w:p w:rsidR="0033408C" w:rsidRPr="00A74CD2" w:rsidRDefault="0033408C" w:rsidP="00303E99">
            <w:pPr>
              <w:jc w:val="both"/>
              <w:rPr>
                <w:rFonts w:ascii="Times New Roman" w:eastAsia="DejaVu Sans" w:hAnsi="Times New Roman"/>
                <w:b/>
                <w:bCs/>
                <w:kern w:val="1"/>
                <w:sz w:val="24"/>
                <w:szCs w:val="24"/>
                <w:lang w:eastAsia="ru-RU"/>
              </w:rPr>
            </w:pPr>
          </w:p>
        </w:tc>
        <w:tc>
          <w:tcPr>
            <w:tcW w:w="3190"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hAnsi="Times New Roman"/>
                <w:sz w:val="24"/>
                <w:szCs w:val="24"/>
              </w:rPr>
              <w:t>- соблюдения предельно допустимой аудиторной учебной нагрузки и объема времени, отведенного учебным планом общеобразовательного учреждения для изучения учебных предметов;</w:t>
            </w:r>
          </w:p>
        </w:tc>
        <w:tc>
          <w:tcPr>
            <w:tcW w:w="3191"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t xml:space="preserve">Объем максимально допустимой учебной нагрузки </w:t>
            </w:r>
            <w:proofErr w:type="gramStart"/>
            <w:r w:rsidRPr="00A74CD2">
              <w:rPr>
                <w:rFonts w:ascii="Times New Roman" w:eastAsia="DejaVu Sans" w:hAnsi="Times New Roman"/>
                <w:kern w:val="1"/>
                <w:sz w:val="24"/>
                <w:szCs w:val="24"/>
              </w:rPr>
              <w:t>обучающихся</w:t>
            </w:r>
            <w:proofErr w:type="gramEnd"/>
            <w:r w:rsidRPr="00A74CD2">
              <w:rPr>
                <w:rFonts w:ascii="Times New Roman" w:eastAsia="DejaVu Sans" w:hAnsi="Times New Roman"/>
                <w:kern w:val="1"/>
                <w:sz w:val="24"/>
                <w:szCs w:val="24"/>
              </w:rPr>
              <w:t xml:space="preserve"> соблюден и прослеживается в учебном плане учреждения (</w:t>
            </w:r>
            <w:proofErr w:type="spellStart"/>
            <w:r w:rsidRPr="00A74CD2">
              <w:rPr>
                <w:rFonts w:ascii="Times New Roman" w:eastAsia="DejaVu Sans" w:hAnsi="Times New Roman"/>
                <w:kern w:val="1"/>
                <w:sz w:val="24"/>
                <w:szCs w:val="24"/>
              </w:rPr>
              <w:t>СанПин</w:t>
            </w:r>
            <w:proofErr w:type="spellEnd"/>
            <w:r w:rsidRPr="00A74CD2">
              <w:rPr>
                <w:rFonts w:ascii="Times New Roman" w:eastAsia="DejaVu Sans" w:hAnsi="Times New Roman"/>
                <w:kern w:val="1"/>
                <w:sz w:val="24"/>
                <w:szCs w:val="24"/>
              </w:rPr>
              <w:t xml:space="preserve"> 2.4.2.2821-10, пункт 10.5).</w:t>
            </w:r>
          </w:p>
        </w:tc>
      </w:tr>
      <w:tr w:rsidR="0033408C" w:rsidRPr="00A74CD2" w:rsidTr="0033408C">
        <w:tc>
          <w:tcPr>
            <w:tcW w:w="3190" w:type="dxa"/>
          </w:tcPr>
          <w:p w:rsidR="0033408C" w:rsidRPr="00A74CD2" w:rsidRDefault="0033408C" w:rsidP="00303E99">
            <w:pPr>
              <w:jc w:val="both"/>
              <w:rPr>
                <w:rFonts w:ascii="Times New Roman" w:eastAsia="DejaVu Sans" w:hAnsi="Times New Roman"/>
                <w:b/>
                <w:bCs/>
                <w:kern w:val="1"/>
                <w:sz w:val="24"/>
                <w:szCs w:val="24"/>
                <w:lang w:eastAsia="ru-RU"/>
              </w:rPr>
            </w:pPr>
          </w:p>
        </w:tc>
        <w:tc>
          <w:tcPr>
            <w:tcW w:w="3190" w:type="dxa"/>
          </w:tcPr>
          <w:p w:rsidR="0033408C" w:rsidRPr="00A74CD2" w:rsidRDefault="00C11475" w:rsidP="00303E99">
            <w:pPr>
              <w:snapToGrid w:val="0"/>
              <w:jc w:val="both"/>
              <w:rPr>
                <w:rFonts w:ascii="Times New Roman" w:eastAsia="DejaVu Sans" w:hAnsi="Times New Roman"/>
                <w:kern w:val="1"/>
                <w:sz w:val="24"/>
                <w:szCs w:val="24"/>
              </w:rPr>
            </w:pPr>
            <w:r w:rsidRPr="00A74CD2">
              <w:rPr>
                <w:rFonts w:ascii="Times New Roman" w:hAnsi="Times New Roman"/>
                <w:sz w:val="24"/>
                <w:szCs w:val="24"/>
              </w:rPr>
              <w:t>-</w:t>
            </w:r>
            <w:r w:rsidR="0033408C" w:rsidRPr="00A74CD2">
              <w:rPr>
                <w:rFonts w:ascii="Times New Roman" w:hAnsi="Times New Roman"/>
                <w:sz w:val="24"/>
                <w:szCs w:val="24"/>
              </w:rPr>
              <w:t>реализации индивидуальных учебных планов.</w:t>
            </w:r>
          </w:p>
        </w:tc>
        <w:tc>
          <w:tcPr>
            <w:tcW w:w="3191" w:type="dxa"/>
          </w:tcPr>
          <w:p w:rsidR="0033408C" w:rsidRPr="00A74CD2" w:rsidRDefault="0033408C" w:rsidP="00303E99">
            <w:pPr>
              <w:snapToGrid w:val="0"/>
              <w:jc w:val="both"/>
              <w:rPr>
                <w:rFonts w:ascii="Times New Roman" w:eastAsia="DejaVu Sans" w:hAnsi="Times New Roman"/>
                <w:kern w:val="1"/>
                <w:sz w:val="24"/>
                <w:szCs w:val="24"/>
              </w:rPr>
            </w:pPr>
            <w:r w:rsidRPr="00A74CD2">
              <w:rPr>
                <w:rFonts w:ascii="Times New Roman" w:eastAsia="DejaVu Sans" w:hAnsi="Times New Roman"/>
                <w:kern w:val="1"/>
                <w:sz w:val="24"/>
                <w:szCs w:val="24"/>
              </w:rPr>
              <w:t>Индивидуальные учебные планы в школе есть.</w:t>
            </w:r>
          </w:p>
        </w:tc>
      </w:tr>
    </w:tbl>
    <w:p w:rsidR="0033408C" w:rsidRPr="00A74CD2" w:rsidRDefault="0033408C" w:rsidP="00A47A0E">
      <w:pPr>
        <w:tabs>
          <w:tab w:val="left" w:pos="928"/>
        </w:tabs>
        <w:spacing w:after="0"/>
        <w:jc w:val="both"/>
        <w:rPr>
          <w:rFonts w:ascii="Times New Roman" w:hAnsi="Times New Roman" w:cs="Tahoma"/>
          <w:bCs/>
          <w:i/>
          <w:sz w:val="24"/>
          <w:szCs w:val="24"/>
        </w:rPr>
      </w:pPr>
    </w:p>
    <w:p w:rsidR="0033408C" w:rsidRPr="00A74CD2" w:rsidRDefault="0033408C" w:rsidP="00303E99">
      <w:pPr>
        <w:tabs>
          <w:tab w:val="left" w:pos="928"/>
        </w:tabs>
        <w:spacing w:after="0"/>
        <w:ind w:firstLine="567"/>
        <w:jc w:val="both"/>
        <w:rPr>
          <w:rFonts w:ascii="Times New Roman" w:hAnsi="Times New Roman" w:cs="Tahoma"/>
          <w:bCs/>
          <w:i/>
          <w:sz w:val="24"/>
          <w:szCs w:val="24"/>
          <w:u w:val="single"/>
        </w:rPr>
      </w:pPr>
      <w:r w:rsidRPr="00A74CD2">
        <w:rPr>
          <w:rFonts w:ascii="Times New Roman" w:hAnsi="Times New Roman" w:cs="Tahoma"/>
          <w:bCs/>
          <w:i/>
          <w:sz w:val="24"/>
          <w:szCs w:val="24"/>
          <w:u w:val="single"/>
        </w:rPr>
        <w:t>Создание безопасных условий жизнедеятельности</w:t>
      </w:r>
    </w:p>
    <w:p w:rsidR="0033408C" w:rsidRPr="00A74CD2" w:rsidRDefault="0033408C" w:rsidP="00303E99">
      <w:pPr>
        <w:shd w:val="clear" w:color="auto" w:fill="FFFFFF"/>
        <w:spacing w:after="0" w:line="240" w:lineRule="auto"/>
        <w:ind w:firstLine="567"/>
        <w:jc w:val="both"/>
        <w:rPr>
          <w:rFonts w:ascii="Times New Roman" w:hAnsi="Times New Roman" w:cs="Tahoma"/>
          <w:spacing w:val="-2"/>
          <w:sz w:val="24"/>
          <w:szCs w:val="24"/>
        </w:rPr>
      </w:pPr>
      <w:r w:rsidRPr="00A74CD2">
        <w:rPr>
          <w:rFonts w:ascii="Times New Roman" w:hAnsi="Times New Roman" w:cs="Times New Roman"/>
          <w:sz w:val="24"/>
          <w:szCs w:val="24"/>
        </w:rPr>
        <w:t>В учреждении с целью обеспечения безопасности осуществляется пропускной режим, решена задача оснащения автоматической пожарной сигнализацией, первичными средствами пожаротушения, установлена «тревожная кнопка» с выходом на ЕСС, установлены камеры видеонаблюдения.</w:t>
      </w:r>
      <w:r w:rsidRPr="00A74CD2">
        <w:rPr>
          <w:rFonts w:ascii="Times New Roman" w:hAnsi="Times New Roman" w:cs="Tahoma"/>
          <w:spacing w:val="-2"/>
          <w:sz w:val="24"/>
          <w:szCs w:val="24"/>
        </w:rPr>
        <w:t xml:space="preserve">В рамках данной деятельности учителем </w:t>
      </w:r>
      <w:r w:rsidRPr="00A74CD2">
        <w:rPr>
          <w:rFonts w:ascii="Times New Roman" w:hAnsi="Times New Roman" w:cs="Tahoma"/>
          <w:spacing w:val="-3"/>
          <w:sz w:val="24"/>
          <w:szCs w:val="24"/>
        </w:rPr>
        <w:t>ОБЖ Сибирцевым С.Н. было</w:t>
      </w:r>
      <w:r w:rsidRPr="00A74CD2">
        <w:rPr>
          <w:rFonts w:ascii="Times New Roman" w:hAnsi="Times New Roman" w:cs="Tahoma"/>
          <w:spacing w:val="-2"/>
          <w:sz w:val="24"/>
          <w:szCs w:val="24"/>
        </w:rPr>
        <w:t xml:space="preserve"> проведено специальное уче</w:t>
      </w:r>
      <w:r w:rsidRPr="00A74CD2">
        <w:rPr>
          <w:rFonts w:ascii="Times New Roman" w:hAnsi="Times New Roman" w:cs="Tahoma"/>
          <w:spacing w:val="-3"/>
          <w:sz w:val="24"/>
          <w:szCs w:val="24"/>
        </w:rPr>
        <w:t xml:space="preserve">ние по теме «Действия сил гражданской обороны </w:t>
      </w:r>
      <w:r w:rsidRPr="00A74CD2">
        <w:rPr>
          <w:rFonts w:ascii="Times New Roman" w:hAnsi="Times New Roman" w:cs="Tahoma"/>
          <w:spacing w:val="-2"/>
          <w:sz w:val="24"/>
          <w:szCs w:val="24"/>
        </w:rPr>
        <w:t>при ликвидации террористического акта на территории школы</w:t>
      </w:r>
      <w:r w:rsidRPr="00A74CD2">
        <w:rPr>
          <w:rFonts w:ascii="Times New Roman" w:hAnsi="Times New Roman" w:cs="Tahoma"/>
          <w:spacing w:val="-1"/>
          <w:sz w:val="24"/>
          <w:szCs w:val="24"/>
        </w:rPr>
        <w:t xml:space="preserve">». Кроме того, </w:t>
      </w:r>
      <w:r w:rsidRPr="00A74CD2">
        <w:rPr>
          <w:rFonts w:ascii="Times New Roman" w:hAnsi="Times New Roman" w:cs="Tahoma"/>
          <w:sz w:val="24"/>
          <w:szCs w:val="24"/>
        </w:rPr>
        <w:t>была представлена выставка литературы с освещением тех</w:t>
      </w:r>
      <w:r w:rsidRPr="00A74CD2">
        <w:rPr>
          <w:rFonts w:ascii="Times New Roman" w:hAnsi="Times New Roman" w:cs="Tahoma"/>
          <w:spacing w:val="-3"/>
          <w:sz w:val="24"/>
          <w:szCs w:val="24"/>
        </w:rPr>
        <w:t xml:space="preserve">нологий и технических средств, используемых при </w:t>
      </w:r>
      <w:r w:rsidRPr="00A74CD2">
        <w:rPr>
          <w:rFonts w:ascii="Times New Roman" w:hAnsi="Times New Roman" w:cs="Tahoma"/>
          <w:spacing w:val="-4"/>
          <w:sz w:val="24"/>
          <w:szCs w:val="24"/>
        </w:rPr>
        <w:t>проведении аварийно-спасательных работ и мероп</w:t>
      </w:r>
      <w:r w:rsidRPr="00A74CD2">
        <w:rPr>
          <w:rFonts w:ascii="Times New Roman" w:hAnsi="Times New Roman" w:cs="Tahoma"/>
          <w:spacing w:val="-3"/>
          <w:sz w:val="24"/>
          <w:szCs w:val="24"/>
        </w:rPr>
        <w:t xml:space="preserve">риятий по предупреждению ЧС, защите населения </w:t>
      </w:r>
      <w:r w:rsidRPr="00A74CD2">
        <w:rPr>
          <w:rFonts w:ascii="Times New Roman" w:hAnsi="Times New Roman" w:cs="Tahoma"/>
          <w:spacing w:val="1"/>
          <w:sz w:val="24"/>
          <w:szCs w:val="24"/>
        </w:rPr>
        <w:t xml:space="preserve">и территорий в мирное и военное время. </w:t>
      </w:r>
      <w:r w:rsidRPr="00A74CD2">
        <w:rPr>
          <w:rFonts w:ascii="Times New Roman" w:hAnsi="Times New Roman" w:cs="Tahoma"/>
          <w:spacing w:val="-2"/>
          <w:sz w:val="24"/>
          <w:szCs w:val="24"/>
        </w:rPr>
        <w:t xml:space="preserve">В течение учебного года учителем ОБЖ </w:t>
      </w:r>
      <w:r w:rsidR="00A74CD2" w:rsidRPr="00A74CD2">
        <w:rPr>
          <w:rFonts w:ascii="Times New Roman" w:hAnsi="Times New Roman" w:cs="Tahoma"/>
          <w:spacing w:val="-3"/>
          <w:sz w:val="24"/>
          <w:szCs w:val="24"/>
        </w:rPr>
        <w:t>Журавлёвым В.В.</w:t>
      </w:r>
      <w:r w:rsidRPr="00A74CD2">
        <w:rPr>
          <w:rFonts w:ascii="Times New Roman" w:hAnsi="Times New Roman" w:cs="Tahoma"/>
          <w:spacing w:val="-2"/>
          <w:sz w:val="24"/>
          <w:szCs w:val="24"/>
        </w:rPr>
        <w:t xml:space="preserve"> оказывалась методическая помощь классным руководителям, учителям, руководителям экскурсий, походов по вопросам безопасности учащихся, были организованы их инструктажи.</w:t>
      </w:r>
    </w:p>
    <w:p w:rsidR="0033408C" w:rsidRPr="00A74CD2" w:rsidRDefault="0033408C" w:rsidP="00303E99">
      <w:pPr>
        <w:shd w:val="clear" w:color="auto" w:fill="FFFFFF"/>
        <w:spacing w:after="0" w:line="240" w:lineRule="auto"/>
        <w:ind w:firstLine="567"/>
        <w:jc w:val="both"/>
        <w:rPr>
          <w:rFonts w:ascii="Times New Roman" w:hAnsi="Times New Roman" w:cs="Tahoma"/>
          <w:spacing w:val="-4"/>
          <w:sz w:val="24"/>
          <w:szCs w:val="24"/>
        </w:rPr>
      </w:pPr>
      <w:r w:rsidRPr="00A74CD2">
        <w:rPr>
          <w:rFonts w:ascii="Times New Roman" w:hAnsi="Times New Roman" w:cs="Tahoma"/>
          <w:spacing w:val="-4"/>
          <w:sz w:val="24"/>
          <w:szCs w:val="24"/>
        </w:rPr>
        <w:t xml:space="preserve">Ежеквартально проводилась практическая отработка порядка и правил эвакуации в случаях ЧС всего коллектива школы. </w:t>
      </w:r>
    </w:p>
    <w:p w:rsidR="0033408C" w:rsidRPr="00A74CD2" w:rsidRDefault="0033408C" w:rsidP="00303E99">
      <w:pPr>
        <w:shd w:val="clear" w:color="auto" w:fill="FFFFFF"/>
        <w:spacing w:after="0" w:line="240" w:lineRule="auto"/>
        <w:ind w:firstLine="567"/>
        <w:jc w:val="both"/>
        <w:rPr>
          <w:rFonts w:ascii="Times New Roman" w:hAnsi="Times New Roman" w:cs="Tahoma"/>
          <w:spacing w:val="-4"/>
          <w:sz w:val="24"/>
          <w:szCs w:val="24"/>
        </w:rPr>
      </w:pPr>
      <w:r w:rsidRPr="00A74CD2">
        <w:rPr>
          <w:rFonts w:ascii="Times New Roman" w:hAnsi="Times New Roman" w:cs="Tahoma"/>
          <w:spacing w:val="-4"/>
          <w:sz w:val="24"/>
          <w:szCs w:val="24"/>
        </w:rPr>
        <w:t xml:space="preserve">Были оформлены информационные стенды по правилам дорожного движения и пожарной безопасности, разработаны планы эвакуации. Учебные занятия со школьниками проводились в соответствии с учебным планом школы. </w:t>
      </w:r>
    </w:p>
    <w:p w:rsidR="0033408C" w:rsidRPr="00A74CD2" w:rsidRDefault="0033408C" w:rsidP="00303E99">
      <w:pPr>
        <w:shd w:val="clear" w:color="auto" w:fill="FFFFFF"/>
        <w:spacing w:after="0" w:line="240" w:lineRule="auto"/>
        <w:ind w:firstLine="567"/>
        <w:jc w:val="both"/>
        <w:rPr>
          <w:rFonts w:ascii="Times New Roman" w:hAnsi="Times New Roman" w:cs="Tahoma"/>
          <w:spacing w:val="-4"/>
          <w:sz w:val="24"/>
          <w:szCs w:val="24"/>
        </w:rPr>
      </w:pPr>
      <w:r w:rsidRPr="00A74CD2">
        <w:rPr>
          <w:rFonts w:ascii="Times New Roman" w:hAnsi="Times New Roman" w:cs="Tahoma"/>
          <w:spacing w:val="-4"/>
          <w:sz w:val="24"/>
          <w:szCs w:val="24"/>
        </w:rPr>
        <w:t>Отмечается высокая степень обеспеченности учащихся средствами индивидуальной защиты: ватно-марлевыми повязками – 100% обучающихся.</w:t>
      </w:r>
    </w:p>
    <w:p w:rsidR="0033408C" w:rsidRPr="00A74CD2" w:rsidRDefault="0033408C" w:rsidP="00303E99">
      <w:pPr>
        <w:shd w:val="clear" w:color="auto" w:fill="FFFFFF"/>
        <w:spacing w:after="0" w:line="240" w:lineRule="auto"/>
        <w:ind w:firstLine="567"/>
        <w:jc w:val="both"/>
        <w:rPr>
          <w:rFonts w:ascii="Times New Roman" w:hAnsi="Times New Roman" w:cs="Tahoma"/>
          <w:sz w:val="24"/>
          <w:szCs w:val="24"/>
        </w:rPr>
      </w:pPr>
      <w:r w:rsidRPr="00A74CD2">
        <w:rPr>
          <w:rFonts w:ascii="Times New Roman" w:hAnsi="Times New Roman" w:cs="Tahoma"/>
          <w:sz w:val="24"/>
          <w:szCs w:val="24"/>
        </w:rPr>
        <w:t>Осуществлялась так же работа по предупреждению дорожно-транспортного травматизма. В течение года был организован медицинский осмотр юношей 10-11 классов допризывной комиссии по первоначальной постановке на воинский учет.</w:t>
      </w:r>
    </w:p>
    <w:p w:rsidR="0033408C" w:rsidRPr="00A74CD2" w:rsidRDefault="0033408C" w:rsidP="00303E99">
      <w:pPr>
        <w:pStyle w:val="af4"/>
        <w:tabs>
          <w:tab w:val="left" w:pos="0"/>
        </w:tabs>
        <w:spacing w:after="0" w:line="240" w:lineRule="auto"/>
        <w:ind w:left="0" w:firstLine="567"/>
        <w:jc w:val="both"/>
        <w:rPr>
          <w:rFonts w:ascii="Times New Roman" w:hAnsi="Times New Roman" w:cs="Tahoma"/>
          <w:sz w:val="24"/>
          <w:szCs w:val="24"/>
        </w:rPr>
      </w:pPr>
      <w:r w:rsidRPr="00A74CD2">
        <w:rPr>
          <w:rFonts w:ascii="Times New Roman" w:hAnsi="Times New Roman" w:cs="Tahoma"/>
          <w:sz w:val="24"/>
          <w:szCs w:val="24"/>
        </w:rPr>
        <w:t>Участвовали в районном мероприятии «Военные сборы» для юношей 10 класса.</w:t>
      </w:r>
    </w:p>
    <w:p w:rsidR="0033408C" w:rsidRPr="00A74CD2" w:rsidRDefault="0033408C" w:rsidP="00303E99">
      <w:pPr>
        <w:pStyle w:val="af4"/>
        <w:shd w:val="clear" w:color="auto" w:fill="FFFFFF"/>
        <w:tabs>
          <w:tab w:val="left" w:pos="0"/>
        </w:tabs>
        <w:spacing w:after="0" w:line="240" w:lineRule="auto"/>
        <w:ind w:left="0" w:firstLine="567"/>
        <w:jc w:val="both"/>
        <w:rPr>
          <w:rFonts w:ascii="Times New Roman" w:hAnsi="Times New Roman" w:cs="Tahoma"/>
          <w:spacing w:val="3"/>
          <w:sz w:val="24"/>
          <w:szCs w:val="24"/>
        </w:rPr>
      </w:pPr>
      <w:r w:rsidRPr="00A74CD2">
        <w:rPr>
          <w:rFonts w:ascii="Times New Roman" w:hAnsi="Times New Roman" w:cs="Tahoma"/>
          <w:spacing w:val="3"/>
          <w:sz w:val="24"/>
          <w:szCs w:val="24"/>
        </w:rPr>
        <w:t xml:space="preserve">Особое внимание было уделено работе по антитеррористической защищённости. Были проведены беседы, встречи с представителями правоохранительных органов, составлен план по работе над антитеррористической защищенностью обучающихся и работников, неоднократно были проведены инструктажи с обучающимися и </w:t>
      </w:r>
      <w:r w:rsidRPr="00A74CD2">
        <w:rPr>
          <w:rFonts w:ascii="Times New Roman" w:hAnsi="Times New Roman" w:cs="Tahoma"/>
          <w:spacing w:val="3"/>
          <w:sz w:val="24"/>
          <w:szCs w:val="24"/>
        </w:rPr>
        <w:lastRenderedPageBreak/>
        <w:t>работниками школы, был организован пропускной режим.</w:t>
      </w:r>
    </w:p>
    <w:p w:rsidR="0033408C" w:rsidRPr="00A74CD2" w:rsidRDefault="0033408C" w:rsidP="00303E99">
      <w:pPr>
        <w:shd w:val="clear" w:color="auto" w:fill="FFFFFF"/>
        <w:spacing w:after="0" w:line="240" w:lineRule="auto"/>
        <w:ind w:firstLine="567"/>
        <w:jc w:val="both"/>
        <w:rPr>
          <w:rFonts w:ascii="Times New Roman" w:hAnsi="Times New Roman" w:cs="Tahoma"/>
          <w:spacing w:val="-3"/>
          <w:sz w:val="24"/>
          <w:szCs w:val="24"/>
        </w:rPr>
      </w:pPr>
      <w:r w:rsidRPr="00A74CD2">
        <w:rPr>
          <w:rFonts w:ascii="Times New Roman" w:hAnsi="Times New Roman" w:cs="Tahoma"/>
          <w:bCs/>
          <w:sz w:val="24"/>
          <w:szCs w:val="24"/>
        </w:rPr>
        <w:t>Вывод:</w:t>
      </w:r>
      <w:r w:rsidRPr="00A74CD2">
        <w:rPr>
          <w:rFonts w:ascii="Times New Roman" w:hAnsi="Times New Roman" w:cs="Tahoma"/>
          <w:spacing w:val="2"/>
          <w:sz w:val="24"/>
          <w:szCs w:val="24"/>
        </w:rPr>
        <w:t xml:space="preserve"> Таким образом, в целях по</w:t>
      </w:r>
      <w:r w:rsidRPr="00A74CD2">
        <w:rPr>
          <w:rFonts w:ascii="Times New Roman" w:hAnsi="Times New Roman" w:cs="Tahoma"/>
          <w:spacing w:val="-2"/>
          <w:sz w:val="24"/>
          <w:szCs w:val="24"/>
        </w:rPr>
        <w:t>вышения эффективности работы по созданию безопасных условий жизнедеятельности учащихся не</w:t>
      </w:r>
      <w:r w:rsidRPr="00A74CD2">
        <w:rPr>
          <w:rFonts w:ascii="Times New Roman" w:hAnsi="Times New Roman" w:cs="Tahoma"/>
          <w:spacing w:val="-3"/>
          <w:sz w:val="24"/>
          <w:szCs w:val="24"/>
        </w:rPr>
        <w:t>обходимо продолжать осуществлять работу по профилактике дорожно-транспортного травматизма, по антинаркотической защищённости населения, формированию норм ЗОЖ.</w:t>
      </w:r>
    </w:p>
    <w:p w:rsidR="0033408C" w:rsidRPr="00A74CD2" w:rsidRDefault="0033408C" w:rsidP="00303E99">
      <w:pPr>
        <w:shd w:val="clear" w:color="auto" w:fill="FFFFFF"/>
        <w:spacing w:after="0" w:line="270" w:lineRule="atLeast"/>
        <w:ind w:firstLine="567"/>
        <w:jc w:val="both"/>
        <w:rPr>
          <w:rFonts w:ascii="Times New Roman" w:hAnsi="Times New Roman" w:cs="Times New Roman"/>
          <w:i/>
          <w:sz w:val="24"/>
          <w:szCs w:val="24"/>
          <w:u w:val="single"/>
        </w:rPr>
      </w:pPr>
      <w:r w:rsidRPr="00A74CD2">
        <w:rPr>
          <w:rFonts w:ascii="Times New Roman" w:hAnsi="Times New Roman" w:cs="Times New Roman"/>
          <w:i/>
          <w:sz w:val="24"/>
          <w:szCs w:val="24"/>
          <w:u w:val="single"/>
        </w:rPr>
        <w:t xml:space="preserve">Оценка содержания и качества подготовки </w:t>
      </w:r>
      <w:proofErr w:type="gramStart"/>
      <w:r w:rsidRPr="00A74CD2">
        <w:rPr>
          <w:rFonts w:ascii="Times New Roman" w:hAnsi="Times New Roman" w:cs="Times New Roman"/>
          <w:i/>
          <w:sz w:val="24"/>
          <w:szCs w:val="24"/>
          <w:u w:val="single"/>
        </w:rPr>
        <w:t>обучающихся</w:t>
      </w:r>
      <w:proofErr w:type="gramEnd"/>
    </w:p>
    <w:p w:rsidR="0033408C" w:rsidRPr="00A74CD2" w:rsidRDefault="0033408C" w:rsidP="00303E99">
      <w:pPr>
        <w:autoSpaceDE w:val="0"/>
        <w:adjustRightInd w:val="0"/>
        <w:spacing w:after="0" w:line="240" w:lineRule="auto"/>
        <w:ind w:firstLine="567"/>
        <w:jc w:val="both"/>
        <w:rPr>
          <w:rFonts w:ascii="Times New Roman" w:hAnsi="Times New Roman" w:cs="Times New Roman"/>
          <w:sz w:val="24"/>
          <w:szCs w:val="24"/>
        </w:rPr>
      </w:pPr>
      <w:r w:rsidRPr="00A74CD2">
        <w:rPr>
          <w:rFonts w:ascii="Times New Roman" w:hAnsi="Times New Roman" w:cs="Times New Roman"/>
          <w:bCs/>
          <w:i/>
          <w:iCs/>
          <w:sz w:val="24"/>
          <w:szCs w:val="24"/>
        </w:rPr>
        <w:t xml:space="preserve">Анализ уровня готовности к обучению в школе детей старшей группы </w:t>
      </w:r>
    </w:p>
    <w:p w:rsidR="0033408C" w:rsidRPr="00A74CD2" w:rsidRDefault="0033408C" w:rsidP="00303E99">
      <w:pPr>
        <w:autoSpaceDE w:val="0"/>
        <w:adjustRightInd w:val="0"/>
        <w:spacing w:after="0" w:line="240" w:lineRule="auto"/>
        <w:ind w:firstLine="567"/>
        <w:jc w:val="both"/>
        <w:rPr>
          <w:rFonts w:ascii="Times New Roman" w:hAnsi="Times New Roman" w:cs="Times New Roman"/>
          <w:sz w:val="24"/>
          <w:szCs w:val="24"/>
        </w:rPr>
      </w:pPr>
      <w:r w:rsidRPr="00A74CD2">
        <w:rPr>
          <w:rFonts w:ascii="Times New Roman" w:hAnsi="Times New Roman" w:cs="Times New Roman"/>
          <w:sz w:val="24"/>
          <w:szCs w:val="24"/>
        </w:rPr>
        <w:t>Проблеме преемственности с</w:t>
      </w:r>
      <w:r w:rsidR="00AE3E5F" w:rsidRPr="00A74CD2">
        <w:rPr>
          <w:rFonts w:ascii="Times New Roman" w:hAnsi="Times New Roman" w:cs="Times New Roman"/>
          <w:sz w:val="24"/>
          <w:szCs w:val="24"/>
        </w:rPr>
        <w:t>о школой в обучении детей в 2018-2019</w:t>
      </w:r>
      <w:r w:rsidRPr="00A74CD2">
        <w:rPr>
          <w:rFonts w:ascii="Times New Roman" w:hAnsi="Times New Roman" w:cs="Times New Roman"/>
          <w:sz w:val="24"/>
          <w:szCs w:val="24"/>
        </w:rPr>
        <w:t xml:space="preserve"> учебном году коллектив детского сада уделял большое внимание. Видимым результатом является то, как подготовлены выпускники к началу обучения в школе. </w:t>
      </w:r>
    </w:p>
    <w:p w:rsidR="0033408C" w:rsidRPr="00A74CD2" w:rsidRDefault="0033408C" w:rsidP="00303E99">
      <w:pPr>
        <w:pStyle w:val="ab"/>
        <w:spacing w:before="0" w:after="0"/>
        <w:ind w:firstLine="340"/>
      </w:pPr>
      <w:r w:rsidRPr="00A74CD2">
        <w:t xml:space="preserve">В мониторинге выявления уровня подготовки старших дошкольников к обучению к школе </w:t>
      </w:r>
      <w:r w:rsidRPr="00A74CD2">
        <w:rPr>
          <w:rFonts w:eastAsiaTheme="minorHAnsi"/>
          <w:kern w:val="0"/>
        </w:rPr>
        <w:t xml:space="preserve">приняли участие </w:t>
      </w:r>
      <w:r w:rsidR="00AE3E5F" w:rsidRPr="00A74CD2">
        <w:t>8</w:t>
      </w:r>
      <w:r w:rsidR="00AE3E5F" w:rsidRPr="00A74CD2">
        <w:rPr>
          <w:rFonts w:eastAsiaTheme="minorHAnsi"/>
          <w:kern w:val="0"/>
        </w:rPr>
        <w:t>выпускников детского сада 2019</w:t>
      </w:r>
      <w:r w:rsidRPr="00A74CD2">
        <w:rPr>
          <w:rFonts w:eastAsiaTheme="minorHAnsi"/>
          <w:kern w:val="0"/>
        </w:rPr>
        <w:t xml:space="preserve"> года.</w:t>
      </w:r>
    </w:p>
    <w:p w:rsidR="0033408C" w:rsidRPr="00A74CD2" w:rsidRDefault="0033408C" w:rsidP="00303E99">
      <w:pPr>
        <w:pStyle w:val="ab"/>
        <w:spacing w:before="0" w:after="0"/>
        <w:ind w:firstLine="708"/>
      </w:pPr>
      <w:r w:rsidRPr="00A74CD2">
        <w:t>В ходе проведения мониторинга  выявлялся уровень детей по следующим позициям:</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овладение пространственными ориентиров</w:t>
      </w:r>
      <w:r w:rsidRPr="00A74CD2">
        <w:softHyphen/>
        <w:t>ками;</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знание обобщающих понятий;</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использование объяснительной речи;</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образование сложных грамматических форм (названия детенышей животных, родительный падеж множественного числа имен существительных, использование в речи сложных предлогов);</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образование сложных слов, однокоренных слов, подборка слов, сходных по звучанию;</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выполнение звукового анализа;</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владение навыками количественного и поряд</w:t>
      </w:r>
      <w:r w:rsidRPr="00A74CD2">
        <w:softHyphen/>
        <w:t>кового счета;</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сравнение множеств и установление равенства;</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соотнесение количества с цифрой;</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распознавание геометрических фигур;</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ориентировка на листе бумаги и графические навыки;</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составление и решение арифметических задач;</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знание состава числа из двух меньших;</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сравнение величин;</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ориентировка во времени;</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знание программных литературных произве</w:t>
      </w:r>
      <w:r w:rsidRPr="00A74CD2">
        <w:softHyphen/>
        <w:t>дений;</w:t>
      </w:r>
    </w:p>
    <w:p w:rsidR="0033408C" w:rsidRPr="00A74CD2" w:rsidRDefault="0033408C" w:rsidP="005F2B90">
      <w:pPr>
        <w:pStyle w:val="ab"/>
        <w:widowControl/>
        <w:numPr>
          <w:ilvl w:val="0"/>
          <w:numId w:val="8"/>
        </w:numPr>
        <w:suppressAutoHyphens w:val="0"/>
        <w:autoSpaceDN/>
        <w:spacing w:before="0" w:after="0" w:line="240" w:lineRule="auto"/>
        <w:textAlignment w:val="auto"/>
      </w:pPr>
      <w:r w:rsidRPr="00A74CD2">
        <w:t>умение составлять рассказ по серии сюжет</w:t>
      </w:r>
      <w:r w:rsidRPr="00A74CD2">
        <w:softHyphen/>
        <w:t>ных картинок.</w:t>
      </w:r>
    </w:p>
    <w:p w:rsidR="0033408C" w:rsidRPr="00A74CD2" w:rsidRDefault="0033408C" w:rsidP="00303E99">
      <w:pPr>
        <w:pStyle w:val="ab"/>
        <w:spacing w:before="0" w:after="0"/>
        <w:ind w:firstLine="340"/>
      </w:pPr>
      <w:r w:rsidRPr="00A74CD2">
        <w:t>Наличие у детей адекватных представлений об окружающем мире и развитых в соответствии с воз</w:t>
      </w:r>
      <w:r w:rsidRPr="00A74CD2">
        <w:softHyphen/>
        <w:t>растом психических процессов, владение важней</w:t>
      </w:r>
      <w:r w:rsidRPr="00A74CD2">
        <w:softHyphen/>
        <w:t>шими навыками, необходимыми для успешной со</w:t>
      </w:r>
      <w:r w:rsidRPr="00A74CD2">
        <w:softHyphen/>
        <w:t>циализации в коллективе сверстников, умение строить взаимоотношения с другими детьми, взрос</w:t>
      </w:r>
      <w:r w:rsidRPr="00A74CD2">
        <w:softHyphen/>
        <w:t>лыми, владение языковыми нормами, общечелове</w:t>
      </w:r>
      <w:r w:rsidRPr="00A74CD2">
        <w:softHyphen/>
        <w:t>ческими нравственными категориями и понятиями свидетельствуют об овладении выпускниками до</w:t>
      </w:r>
      <w:r w:rsidRPr="00A74CD2">
        <w:softHyphen/>
        <w:t>школьного отделения ключевыми компетентностями.</w:t>
      </w:r>
    </w:p>
    <w:p w:rsidR="0033408C" w:rsidRPr="00A74CD2" w:rsidRDefault="0033408C" w:rsidP="00303E99">
      <w:pPr>
        <w:pStyle w:val="ab"/>
        <w:spacing w:before="0" w:after="0"/>
        <w:ind w:firstLine="340"/>
      </w:pPr>
      <w:r w:rsidRPr="00A74CD2">
        <w:t>Овладение ключевыми компетентностями позво</w:t>
      </w:r>
      <w:r w:rsidRPr="00A74CD2">
        <w:softHyphen/>
        <w:t>ляет детям решать различные проблемы в повсед</w:t>
      </w:r>
      <w:r w:rsidRPr="00A74CD2">
        <w:softHyphen/>
        <w:t>невной жизни, различные сложные задачи в самых разнообразных ситуациях.</w:t>
      </w:r>
    </w:p>
    <w:p w:rsidR="0033408C" w:rsidRPr="00A74CD2" w:rsidRDefault="0033408C" w:rsidP="00303E99">
      <w:pPr>
        <w:pStyle w:val="ab"/>
        <w:spacing w:before="0" w:after="0"/>
        <w:ind w:firstLine="318"/>
      </w:pPr>
      <w:r w:rsidRPr="00A74CD2">
        <w:t xml:space="preserve">Ключевые компетентности выпускника-дошкольника </w:t>
      </w:r>
      <w:proofErr w:type="spellStart"/>
      <w:r w:rsidRPr="00A74CD2">
        <w:t>метапредметны</w:t>
      </w:r>
      <w:proofErr w:type="spellEnd"/>
      <w:r w:rsidRPr="00A74CD2">
        <w:t xml:space="preserve"> и </w:t>
      </w:r>
      <w:proofErr w:type="spellStart"/>
      <w:r w:rsidRPr="00A74CD2">
        <w:t>междисциплинарны</w:t>
      </w:r>
      <w:proofErr w:type="spellEnd"/>
      <w:r w:rsidRPr="00A74CD2">
        <w:t>, что спо</w:t>
      </w:r>
      <w:r w:rsidRPr="00A74CD2">
        <w:softHyphen/>
        <w:t>собствует достижению эффективности образо</w:t>
      </w:r>
      <w:r w:rsidRPr="00A74CD2">
        <w:softHyphen/>
        <w:t>вательной деятельности не только на ступени дошкольного образования, но и полностью соответ</w:t>
      </w:r>
      <w:r w:rsidRPr="00A74CD2">
        <w:softHyphen/>
        <w:t>ствует ФГОС начального общего образования.</w:t>
      </w:r>
    </w:p>
    <w:p w:rsidR="0033408C" w:rsidRPr="00A74CD2" w:rsidRDefault="0033408C" w:rsidP="00303E99">
      <w:pPr>
        <w:tabs>
          <w:tab w:val="left" w:pos="142"/>
          <w:tab w:val="left" w:pos="284"/>
          <w:tab w:val="left" w:pos="426"/>
        </w:tabs>
        <w:spacing w:after="0" w:line="240" w:lineRule="auto"/>
        <w:jc w:val="both"/>
        <w:rPr>
          <w:rFonts w:ascii="Times New Roman" w:hAnsi="Times New Roman" w:cs="Times New Roman"/>
          <w:sz w:val="24"/>
          <w:szCs w:val="24"/>
        </w:rPr>
      </w:pPr>
      <w:r w:rsidRPr="00A74CD2">
        <w:rPr>
          <w:rFonts w:ascii="Times New Roman" w:hAnsi="Times New Roman" w:cs="Times New Roman"/>
          <w:sz w:val="24"/>
          <w:szCs w:val="24"/>
        </w:rPr>
        <w:t xml:space="preserve">        Анализ полученных данных мониторинга воспитанников показал, что </w:t>
      </w:r>
    </w:p>
    <w:p w:rsidR="0033408C" w:rsidRPr="00A74CD2" w:rsidRDefault="0033408C" w:rsidP="00303E99">
      <w:pPr>
        <w:tabs>
          <w:tab w:val="left" w:pos="142"/>
          <w:tab w:val="left" w:pos="284"/>
          <w:tab w:val="left" w:pos="426"/>
        </w:tabs>
        <w:spacing w:after="0" w:line="240" w:lineRule="auto"/>
        <w:ind w:firstLine="567"/>
        <w:jc w:val="both"/>
        <w:rPr>
          <w:rFonts w:ascii="Times New Roman" w:hAnsi="Times New Roman" w:cs="Times New Roman"/>
          <w:sz w:val="24"/>
          <w:szCs w:val="24"/>
        </w:rPr>
      </w:pPr>
      <w:r w:rsidRPr="00A74CD2">
        <w:rPr>
          <w:rFonts w:ascii="Times New Roman" w:hAnsi="Times New Roman" w:cs="Times New Roman"/>
          <w:sz w:val="24"/>
          <w:szCs w:val="24"/>
        </w:rPr>
        <w:t>- четы</w:t>
      </w:r>
      <w:r w:rsidR="00AE3E5F" w:rsidRPr="00A74CD2">
        <w:rPr>
          <w:rFonts w:ascii="Times New Roman" w:hAnsi="Times New Roman" w:cs="Times New Roman"/>
          <w:sz w:val="24"/>
          <w:szCs w:val="24"/>
        </w:rPr>
        <w:t>ре выпускника детского сада 2019</w:t>
      </w:r>
      <w:r w:rsidRPr="00A74CD2">
        <w:rPr>
          <w:rFonts w:ascii="Times New Roman" w:hAnsi="Times New Roman" w:cs="Times New Roman"/>
          <w:sz w:val="24"/>
          <w:szCs w:val="24"/>
        </w:rPr>
        <w:t xml:space="preserve"> года имеют высокий уровень развития,  два – средний уровень развития.Данные результаты являются достаточно хорошим показателем общей готовности детей к обучению в школе (88% в среднем по группе).</w:t>
      </w:r>
    </w:p>
    <w:p w:rsidR="0033408C" w:rsidRPr="00A74CD2" w:rsidRDefault="0033408C" w:rsidP="00303E99">
      <w:pPr>
        <w:tabs>
          <w:tab w:val="left" w:pos="142"/>
          <w:tab w:val="left" w:pos="284"/>
          <w:tab w:val="left" w:pos="426"/>
        </w:tabs>
        <w:spacing w:after="0" w:line="240" w:lineRule="auto"/>
        <w:ind w:firstLine="567"/>
        <w:jc w:val="both"/>
        <w:rPr>
          <w:rFonts w:ascii="Times New Roman" w:hAnsi="Times New Roman" w:cs="Times New Roman"/>
          <w:sz w:val="24"/>
          <w:szCs w:val="24"/>
        </w:rPr>
      </w:pPr>
      <w:r w:rsidRPr="00A74CD2">
        <w:rPr>
          <w:rFonts w:ascii="Times New Roman" w:hAnsi="Times New Roman" w:cs="Times New Roman"/>
          <w:sz w:val="24"/>
          <w:szCs w:val="24"/>
        </w:rPr>
        <w:lastRenderedPageBreak/>
        <w:t xml:space="preserve">- наблюдается положительная динамика уровня подготовки старших дошкольников к обучению к школе. </w:t>
      </w:r>
    </w:p>
    <w:p w:rsidR="0033408C" w:rsidRPr="00A74CD2" w:rsidRDefault="00AE3E5F" w:rsidP="00267B7F">
      <w:pPr>
        <w:spacing w:after="0" w:line="240" w:lineRule="auto"/>
        <w:ind w:firstLine="708"/>
        <w:jc w:val="both"/>
        <w:rPr>
          <w:rFonts w:ascii="Times New Roman" w:hAnsi="Times New Roman" w:cs="Times New Roman"/>
          <w:sz w:val="24"/>
          <w:szCs w:val="24"/>
        </w:rPr>
      </w:pPr>
      <w:r w:rsidRPr="00A74CD2">
        <w:rPr>
          <w:rFonts w:ascii="Times New Roman" w:hAnsi="Times New Roman" w:cs="Times New Roman"/>
          <w:sz w:val="24"/>
          <w:szCs w:val="24"/>
        </w:rPr>
        <w:t>Неадаптированных детей в 2018-2019</w:t>
      </w:r>
      <w:r w:rsidR="0033408C" w:rsidRPr="00A74CD2">
        <w:rPr>
          <w:rFonts w:ascii="Times New Roman" w:hAnsi="Times New Roman" w:cs="Times New Roman"/>
          <w:sz w:val="24"/>
          <w:szCs w:val="24"/>
        </w:rPr>
        <w:t xml:space="preserve"> учебном году не выявлено.  </w:t>
      </w:r>
    </w:p>
    <w:p w:rsidR="0033408C" w:rsidRPr="00A74CD2" w:rsidRDefault="0033408C" w:rsidP="00267B7F">
      <w:pPr>
        <w:pStyle w:val="Default"/>
        <w:ind w:firstLine="567"/>
        <w:jc w:val="both"/>
        <w:rPr>
          <w:rFonts w:eastAsiaTheme="minorHAnsi"/>
          <w:color w:val="auto"/>
          <w:lang w:eastAsia="en-US"/>
        </w:rPr>
      </w:pPr>
      <w:r w:rsidRPr="00A74CD2">
        <w:rPr>
          <w:rFonts w:eastAsiaTheme="minorHAnsi"/>
          <w:color w:val="auto"/>
        </w:rPr>
        <w:t xml:space="preserve">Педагоги детского сада, совместно с учителями начальной школы, проводили мероприятия «Дети - детям», </w:t>
      </w:r>
      <w:r w:rsidRPr="00A74CD2">
        <w:rPr>
          <w:rFonts w:eastAsiaTheme="minorHAnsi"/>
          <w:color w:val="auto"/>
          <w:lang w:eastAsia="en-US"/>
        </w:rPr>
        <w:t xml:space="preserve">организовывали экскурсии и целевые прогулки в школу, изучали и анализировали программы начальной школы и детского сада по подготовке детей к школе, посещали занятия в старшей группе и в 1 классе. </w:t>
      </w:r>
    </w:p>
    <w:p w:rsidR="0033408C" w:rsidRPr="00A74CD2" w:rsidRDefault="0033408C" w:rsidP="00267B7F">
      <w:pPr>
        <w:autoSpaceDE w:val="0"/>
        <w:adjustRightInd w:val="0"/>
        <w:spacing w:after="0" w:line="240" w:lineRule="auto"/>
        <w:ind w:firstLine="567"/>
        <w:jc w:val="both"/>
        <w:rPr>
          <w:rFonts w:ascii="Times New Roman" w:hAnsi="Times New Roman" w:cs="Times New Roman"/>
          <w:sz w:val="24"/>
          <w:szCs w:val="24"/>
        </w:rPr>
      </w:pPr>
      <w:r w:rsidRPr="00A74CD2">
        <w:rPr>
          <w:rFonts w:ascii="Times New Roman" w:hAnsi="Times New Roman" w:cs="Times New Roman"/>
          <w:sz w:val="24"/>
          <w:szCs w:val="24"/>
        </w:rPr>
        <w:t xml:space="preserve">Совместная работа педагогов структурного подразделения «Детский сад» и школы даёт определённые результаты: </w:t>
      </w:r>
    </w:p>
    <w:p w:rsidR="0033408C" w:rsidRPr="00A74CD2" w:rsidRDefault="0033408C" w:rsidP="00267B7F">
      <w:pPr>
        <w:autoSpaceDE w:val="0"/>
        <w:adjustRightInd w:val="0"/>
        <w:spacing w:after="0" w:line="240" w:lineRule="auto"/>
        <w:ind w:firstLine="567"/>
        <w:jc w:val="both"/>
        <w:rPr>
          <w:rFonts w:ascii="Times New Roman" w:hAnsi="Times New Roman" w:cs="Times New Roman"/>
          <w:sz w:val="24"/>
          <w:szCs w:val="24"/>
        </w:rPr>
      </w:pPr>
      <w:r w:rsidRPr="00A74CD2">
        <w:rPr>
          <w:rFonts w:ascii="Times New Roman" w:hAnsi="Times New Roman" w:cs="Times New Roman"/>
          <w:sz w:val="24"/>
          <w:szCs w:val="24"/>
        </w:rPr>
        <w:t xml:space="preserve">- дети легче адаптируются в первом классе; </w:t>
      </w:r>
    </w:p>
    <w:p w:rsidR="0033408C" w:rsidRPr="00A74CD2" w:rsidRDefault="0033408C" w:rsidP="00267B7F">
      <w:pPr>
        <w:shd w:val="clear" w:color="auto" w:fill="FFFFFF"/>
        <w:spacing w:after="0" w:line="240" w:lineRule="auto"/>
        <w:ind w:firstLine="567"/>
        <w:jc w:val="both"/>
        <w:rPr>
          <w:rFonts w:ascii="Times New Roman" w:hAnsi="Times New Roman" w:cs="Times New Roman"/>
          <w:sz w:val="24"/>
          <w:szCs w:val="24"/>
        </w:rPr>
      </w:pPr>
      <w:r w:rsidRPr="00A74CD2">
        <w:rPr>
          <w:rFonts w:ascii="Times New Roman" w:hAnsi="Times New Roman" w:cs="Times New Roman"/>
          <w:sz w:val="24"/>
          <w:szCs w:val="24"/>
        </w:rPr>
        <w:t>- уверенно переступают психологический барьер в отношениях учитель - ученик, ученик- ученик; повышается уровень знаний детей.</w:t>
      </w:r>
    </w:p>
    <w:p w:rsidR="0033408C" w:rsidRPr="00A74CD2" w:rsidRDefault="0033408C" w:rsidP="00267B7F">
      <w:pPr>
        <w:spacing w:after="0" w:line="240" w:lineRule="auto"/>
        <w:ind w:firstLine="567"/>
        <w:jc w:val="both"/>
        <w:rPr>
          <w:rFonts w:ascii="Times New Roman" w:hAnsi="Times New Roman" w:cs="Times New Roman"/>
          <w:b/>
          <w:kern w:val="1"/>
          <w:sz w:val="24"/>
          <w:szCs w:val="24"/>
          <w:lang w:eastAsia="hi-IN"/>
        </w:rPr>
      </w:pPr>
      <w:r w:rsidRPr="00A74CD2">
        <w:rPr>
          <w:rFonts w:ascii="Times New Roman" w:hAnsi="Times New Roman" w:cs="Times New Roman"/>
          <w:sz w:val="24"/>
          <w:szCs w:val="24"/>
        </w:rPr>
        <w:t>По результатам индивидуальных бесед с родителями, итогов педагогической диагностики по готовности к обучению в школе выпускники детского сада овладели необходимыми навыками и умениями, предпосылками к учебной деятельности для успешного обучения в школе.</w:t>
      </w:r>
    </w:p>
    <w:p w:rsidR="0033408C" w:rsidRPr="00A74CD2" w:rsidRDefault="0033408C" w:rsidP="00267B7F">
      <w:pPr>
        <w:spacing w:after="0" w:line="240" w:lineRule="auto"/>
        <w:ind w:firstLine="567"/>
        <w:jc w:val="both"/>
        <w:rPr>
          <w:rFonts w:ascii="Times New Roman" w:hAnsi="Times New Roman" w:cs="Times New Roman"/>
          <w:b/>
          <w:kern w:val="1"/>
          <w:sz w:val="24"/>
          <w:szCs w:val="24"/>
          <w:lang w:eastAsia="hi-IN"/>
        </w:rPr>
      </w:pPr>
      <w:r w:rsidRPr="00A74CD2">
        <w:rPr>
          <w:rFonts w:ascii="Times New Roman" w:hAnsi="Times New Roman" w:cs="Times New Roman"/>
          <w:sz w:val="24"/>
          <w:szCs w:val="24"/>
        </w:rPr>
        <w:t>Анализ успеваемости выпускников детского сада в 1 классе свидетельствует о том, что благодаря хорошей подготовке детей, практически все дети адаптируются к школьному обучению и не испытывают трудностей в учебной деятельности.</w:t>
      </w:r>
    </w:p>
    <w:p w:rsidR="00F733A3" w:rsidRPr="00A74CD2" w:rsidRDefault="00F733A3" w:rsidP="00F733A3">
      <w:pPr>
        <w:pStyle w:val="a4"/>
        <w:tabs>
          <w:tab w:val="left" w:pos="709"/>
        </w:tabs>
        <w:suppressAutoHyphens/>
        <w:spacing w:after="0" w:line="240" w:lineRule="auto"/>
        <w:ind w:left="0" w:firstLine="567"/>
        <w:jc w:val="both"/>
        <w:rPr>
          <w:rFonts w:ascii="Times New Roman" w:hAnsi="Times New Roman" w:cs="Times New Roman"/>
          <w:i/>
          <w:sz w:val="24"/>
          <w:szCs w:val="24"/>
        </w:rPr>
      </w:pPr>
      <w:r w:rsidRPr="00A74CD2">
        <w:rPr>
          <w:rFonts w:ascii="Times New Roman" w:hAnsi="Times New Roman" w:cs="Times New Roman"/>
          <w:i/>
          <w:sz w:val="24"/>
          <w:szCs w:val="24"/>
        </w:rPr>
        <w:t>Анализ качества знаний учащихся как результат проявления профессиональной компетентности учителей</w:t>
      </w:r>
    </w:p>
    <w:p w:rsidR="00F733A3" w:rsidRPr="00A74CD2" w:rsidRDefault="00F733A3" w:rsidP="00A213EA">
      <w:pPr>
        <w:pStyle w:val="af4"/>
        <w:tabs>
          <w:tab w:val="left" w:pos="0"/>
        </w:tabs>
        <w:spacing w:after="0" w:line="240" w:lineRule="auto"/>
        <w:ind w:left="0" w:firstLine="567"/>
        <w:jc w:val="both"/>
        <w:rPr>
          <w:rFonts w:ascii="Times New Roman" w:hAnsi="Times New Roman" w:cs="Times New Roman"/>
          <w:sz w:val="24"/>
          <w:szCs w:val="24"/>
        </w:rPr>
      </w:pPr>
      <w:r w:rsidRPr="00A74CD2">
        <w:rPr>
          <w:rFonts w:ascii="Times New Roman" w:hAnsi="Times New Roman" w:cs="Times New Roman"/>
          <w:b/>
          <w:sz w:val="24"/>
          <w:szCs w:val="24"/>
        </w:rPr>
        <w:tab/>
      </w:r>
      <w:r w:rsidRPr="00A74CD2">
        <w:rPr>
          <w:rFonts w:ascii="Times New Roman" w:hAnsi="Times New Roman" w:cs="Times New Roman"/>
          <w:sz w:val="24"/>
          <w:szCs w:val="24"/>
        </w:rPr>
        <w:t>В 2018-2019 учебном году в школе было 11 классов-комплектов, в них обучалось 1</w:t>
      </w:r>
      <w:r w:rsidR="00A213EA" w:rsidRPr="00A74CD2">
        <w:rPr>
          <w:rFonts w:ascii="Times New Roman" w:hAnsi="Times New Roman" w:cs="Times New Roman"/>
          <w:sz w:val="24"/>
          <w:szCs w:val="24"/>
        </w:rPr>
        <w:t>21</w:t>
      </w:r>
      <w:r w:rsidRPr="00A74CD2">
        <w:rPr>
          <w:rFonts w:ascii="Times New Roman" w:hAnsi="Times New Roman" w:cs="Times New Roman"/>
          <w:sz w:val="24"/>
          <w:szCs w:val="24"/>
        </w:rPr>
        <w:t xml:space="preserve"> учащихся.</w:t>
      </w:r>
    </w:p>
    <w:p w:rsidR="00F733A3" w:rsidRPr="00A74CD2" w:rsidRDefault="00F733A3" w:rsidP="00F733A3">
      <w:pPr>
        <w:tabs>
          <w:tab w:val="left" w:pos="0"/>
          <w:tab w:val="left" w:pos="1840"/>
        </w:tabs>
        <w:spacing w:after="0" w:line="240" w:lineRule="auto"/>
        <w:ind w:firstLine="567"/>
        <w:jc w:val="both"/>
        <w:rPr>
          <w:rFonts w:ascii="Times New Roman" w:hAnsi="Times New Roman" w:cs="Times New Roman"/>
          <w:sz w:val="24"/>
          <w:szCs w:val="24"/>
        </w:rPr>
      </w:pPr>
      <w:proofErr w:type="gramStart"/>
      <w:r w:rsidRPr="00A74CD2">
        <w:rPr>
          <w:rFonts w:ascii="Times New Roman" w:hAnsi="Times New Roman" w:cs="Times New Roman"/>
          <w:sz w:val="24"/>
          <w:szCs w:val="24"/>
        </w:rPr>
        <w:t>Аттестованы</w:t>
      </w:r>
      <w:proofErr w:type="gramEnd"/>
      <w:r w:rsidRPr="00A74CD2">
        <w:rPr>
          <w:rFonts w:ascii="Times New Roman" w:hAnsi="Times New Roman" w:cs="Times New Roman"/>
          <w:sz w:val="24"/>
          <w:szCs w:val="24"/>
        </w:rPr>
        <w:t xml:space="preserve"> на конец года - 119. Успешно окончили учебный год 99% аттестующихся учащихся 1-11 классов.</w:t>
      </w:r>
    </w:p>
    <w:p w:rsidR="00F733A3" w:rsidRPr="00A74CD2" w:rsidRDefault="00F733A3" w:rsidP="00F733A3">
      <w:pPr>
        <w:tabs>
          <w:tab w:val="left" w:pos="0"/>
          <w:tab w:val="left" w:pos="1840"/>
        </w:tabs>
        <w:spacing w:after="0" w:line="240" w:lineRule="auto"/>
        <w:ind w:firstLine="567"/>
        <w:jc w:val="both"/>
        <w:rPr>
          <w:rFonts w:ascii="Times New Roman" w:hAnsi="Times New Roman" w:cs="Times New Roman"/>
          <w:sz w:val="24"/>
          <w:szCs w:val="24"/>
        </w:rPr>
      </w:pPr>
      <w:r w:rsidRPr="00A74CD2">
        <w:rPr>
          <w:rFonts w:ascii="Times New Roman" w:hAnsi="Times New Roman" w:cs="Times New Roman"/>
          <w:sz w:val="24"/>
          <w:szCs w:val="24"/>
        </w:rPr>
        <w:t xml:space="preserve">В течение учебного года в школе осуществлялся педагогический мониторинг, одним из основных этапов которого является отслеживание и анализ качества обучения, анализ уровня промежуточной и итоговой аттестации по предметам с целью выявления недостатков в работе </w:t>
      </w:r>
      <w:proofErr w:type="spellStart"/>
      <w:r w:rsidRPr="00A74CD2">
        <w:rPr>
          <w:rFonts w:ascii="Times New Roman" w:hAnsi="Times New Roman" w:cs="Times New Roman"/>
          <w:sz w:val="24"/>
          <w:szCs w:val="24"/>
        </w:rPr>
        <w:t>педколлектива</w:t>
      </w:r>
      <w:proofErr w:type="spellEnd"/>
      <w:r w:rsidRPr="00A74CD2">
        <w:rPr>
          <w:rFonts w:ascii="Times New Roman" w:hAnsi="Times New Roman" w:cs="Times New Roman"/>
          <w:sz w:val="24"/>
          <w:szCs w:val="24"/>
        </w:rPr>
        <w:t xml:space="preserve"> по обучению учащихся и их причин.</w:t>
      </w:r>
    </w:p>
    <w:p w:rsidR="00F733A3" w:rsidRPr="00A74CD2" w:rsidRDefault="00F733A3" w:rsidP="00F733A3">
      <w:pPr>
        <w:spacing w:after="0" w:line="240" w:lineRule="auto"/>
        <w:jc w:val="center"/>
        <w:rPr>
          <w:rFonts w:ascii="Times New Roman" w:hAnsi="Times New Roman"/>
          <w:b/>
        </w:rPr>
      </w:pPr>
      <w:r w:rsidRPr="00A74CD2">
        <w:rPr>
          <w:rFonts w:ascii="Times New Roman" w:hAnsi="Times New Roman"/>
          <w:b/>
        </w:rPr>
        <w:t>Успеваемость за 2018-2019 учебный год</w:t>
      </w: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57"/>
        <w:gridCol w:w="1937"/>
        <w:gridCol w:w="758"/>
        <w:gridCol w:w="660"/>
        <w:gridCol w:w="598"/>
        <w:gridCol w:w="512"/>
        <w:gridCol w:w="519"/>
        <w:gridCol w:w="546"/>
        <w:gridCol w:w="554"/>
        <w:gridCol w:w="832"/>
        <w:gridCol w:w="832"/>
        <w:gridCol w:w="765"/>
        <w:gridCol w:w="516"/>
        <w:gridCol w:w="494"/>
        <w:gridCol w:w="494"/>
      </w:tblGrid>
      <w:tr w:rsidR="00F733A3" w:rsidRPr="00A74CD2" w:rsidTr="00F733A3">
        <w:trPr>
          <w:trHeight w:val="674"/>
        </w:trPr>
        <w:tc>
          <w:tcPr>
            <w:tcW w:w="757" w:type="dxa"/>
            <w:vMerge w:val="restart"/>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lang w:eastAsia="ru-RU"/>
              </w:rPr>
              <w:t>класс</w:t>
            </w:r>
          </w:p>
        </w:tc>
        <w:tc>
          <w:tcPr>
            <w:tcW w:w="1937" w:type="dxa"/>
            <w:vMerge w:val="restart"/>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lang w:eastAsia="ru-RU"/>
              </w:rPr>
            </w:pPr>
            <w:r w:rsidRPr="00A74CD2">
              <w:rPr>
                <w:rFonts w:ascii="Times New Roman" w:eastAsia="Times New Roman" w:hAnsi="Times New Roman"/>
                <w:lang w:eastAsia="ru-RU"/>
              </w:rPr>
              <w:t>ФИО классного руководителя</w:t>
            </w:r>
          </w:p>
        </w:tc>
        <w:tc>
          <w:tcPr>
            <w:tcW w:w="758" w:type="dxa"/>
            <w:vMerge w:val="restart"/>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lang w:eastAsia="ru-RU"/>
              </w:rPr>
            </w:pPr>
            <w:r w:rsidRPr="00A74CD2">
              <w:rPr>
                <w:rFonts w:ascii="Times New Roman" w:eastAsia="Times New Roman" w:hAnsi="Times New Roman"/>
                <w:lang w:eastAsia="ru-RU"/>
              </w:rPr>
              <w:t>к-во уч-ся на начало четверти</w:t>
            </w:r>
          </w:p>
        </w:tc>
        <w:tc>
          <w:tcPr>
            <w:tcW w:w="660" w:type="dxa"/>
            <w:vMerge w:val="restart"/>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lang w:eastAsia="ru-RU"/>
              </w:rPr>
            </w:pPr>
            <w:r w:rsidRPr="00A74CD2">
              <w:rPr>
                <w:rFonts w:ascii="Times New Roman" w:eastAsia="Times New Roman" w:hAnsi="Times New Roman"/>
                <w:lang w:eastAsia="ru-RU"/>
              </w:rPr>
              <w:t>к-во уч-ся на конец четверти</w:t>
            </w:r>
          </w:p>
        </w:tc>
        <w:tc>
          <w:tcPr>
            <w:tcW w:w="598" w:type="dxa"/>
            <w:vMerge w:val="restart"/>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lang w:eastAsia="ru-RU"/>
              </w:rPr>
            </w:pPr>
            <w:r w:rsidRPr="00A74CD2">
              <w:rPr>
                <w:rFonts w:ascii="Times New Roman" w:eastAsia="Times New Roman" w:hAnsi="Times New Roman"/>
                <w:lang w:eastAsia="ru-RU"/>
              </w:rPr>
              <w:t>к-во аттестуемых</w:t>
            </w:r>
          </w:p>
          <w:p w:rsidR="00F733A3" w:rsidRPr="00A74CD2" w:rsidRDefault="00F733A3" w:rsidP="00462F0B">
            <w:pPr>
              <w:spacing w:after="0" w:line="240" w:lineRule="auto"/>
              <w:ind w:left="113" w:right="113"/>
              <w:jc w:val="center"/>
              <w:rPr>
                <w:rFonts w:ascii="Times New Roman" w:eastAsia="Times New Roman" w:hAnsi="Times New Roman"/>
                <w:lang w:eastAsia="ru-RU"/>
              </w:rPr>
            </w:pPr>
            <w:r w:rsidRPr="00A74CD2">
              <w:rPr>
                <w:rFonts w:ascii="Times New Roman" w:eastAsia="Times New Roman" w:hAnsi="Times New Roman"/>
                <w:lang w:eastAsia="ru-RU"/>
              </w:rPr>
              <w:t>учащихся</w:t>
            </w:r>
          </w:p>
        </w:tc>
        <w:tc>
          <w:tcPr>
            <w:tcW w:w="512" w:type="dxa"/>
            <w:vMerge w:val="restart"/>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sz w:val="20"/>
                <w:szCs w:val="20"/>
                <w:lang w:eastAsia="ru-RU"/>
              </w:rPr>
            </w:pPr>
            <w:r w:rsidRPr="00A74CD2">
              <w:rPr>
                <w:rFonts w:ascii="Times New Roman" w:eastAsia="Times New Roman" w:hAnsi="Times New Roman"/>
                <w:lang w:eastAsia="ru-RU"/>
              </w:rPr>
              <w:t xml:space="preserve">к-во уч-ся, выбывших в течение четверти </w:t>
            </w:r>
          </w:p>
        </w:tc>
        <w:tc>
          <w:tcPr>
            <w:tcW w:w="519" w:type="dxa"/>
            <w:vMerge w:val="restart"/>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lang w:eastAsia="ru-RU"/>
              </w:rPr>
            </w:pPr>
            <w:r w:rsidRPr="00A74CD2">
              <w:rPr>
                <w:rFonts w:ascii="Times New Roman" w:eastAsia="Times New Roman" w:hAnsi="Times New Roman"/>
                <w:lang w:eastAsia="ru-RU"/>
              </w:rPr>
              <w:t xml:space="preserve">к-во уч-ся, прибывших в течение </w:t>
            </w:r>
            <w:proofErr w:type="gramStart"/>
            <w:r w:rsidRPr="00A74CD2">
              <w:rPr>
                <w:rFonts w:ascii="Times New Roman" w:eastAsia="Times New Roman" w:hAnsi="Times New Roman"/>
                <w:lang w:eastAsia="ru-RU"/>
              </w:rPr>
              <w:t xml:space="preserve">ч </w:t>
            </w:r>
            <w:proofErr w:type="spellStart"/>
            <w:r w:rsidRPr="00A74CD2">
              <w:rPr>
                <w:rFonts w:ascii="Times New Roman" w:eastAsia="Times New Roman" w:hAnsi="Times New Roman"/>
                <w:lang w:eastAsia="ru-RU"/>
              </w:rPr>
              <w:t>етверти</w:t>
            </w:r>
            <w:proofErr w:type="spellEnd"/>
            <w:proofErr w:type="gramEnd"/>
          </w:p>
          <w:p w:rsidR="00F733A3" w:rsidRPr="00A74CD2" w:rsidRDefault="00F733A3" w:rsidP="00462F0B">
            <w:pPr>
              <w:spacing w:after="0" w:line="240" w:lineRule="auto"/>
              <w:ind w:left="113" w:right="113"/>
              <w:jc w:val="center"/>
              <w:rPr>
                <w:rFonts w:ascii="Times New Roman" w:eastAsia="Times New Roman" w:hAnsi="Times New Roman"/>
                <w:sz w:val="20"/>
                <w:szCs w:val="20"/>
                <w:lang w:eastAsia="ru-RU"/>
              </w:rPr>
            </w:pPr>
          </w:p>
        </w:tc>
        <w:tc>
          <w:tcPr>
            <w:tcW w:w="1932" w:type="dxa"/>
            <w:gridSpan w:val="3"/>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sz w:val="20"/>
                <w:szCs w:val="20"/>
                <w:lang w:eastAsia="ru-RU"/>
              </w:rPr>
              <w:t>успевают</w:t>
            </w:r>
          </w:p>
        </w:tc>
        <w:tc>
          <w:tcPr>
            <w:tcW w:w="1597" w:type="dxa"/>
            <w:gridSpan w:val="2"/>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lang w:eastAsia="ru-RU"/>
              </w:rPr>
              <w:t>не успевают</w:t>
            </w:r>
          </w:p>
        </w:tc>
        <w:tc>
          <w:tcPr>
            <w:tcW w:w="516" w:type="dxa"/>
            <w:vMerge w:val="restart"/>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lang w:eastAsia="ru-RU"/>
              </w:rPr>
            </w:pPr>
            <w:r w:rsidRPr="00A74CD2">
              <w:rPr>
                <w:rFonts w:ascii="Times New Roman" w:eastAsia="Times New Roman" w:hAnsi="Times New Roman"/>
                <w:lang w:eastAsia="ru-RU"/>
              </w:rPr>
              <w:t>успеваемость %</w:t>
            </w:r>
          </w:p>
        </w:tc>
        <w:tc>
          <w:tcPr>
            <w:tcW w:w="494" w:type="dxa"/>
            <w:vMerge w:val="restart"/>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lang w:eastAsia="ru-RU"/>
              </w:rPr>
            </w:pPr>
            <w:r w:rsidRPr="00A74CD2">
              <w:rPr>
                <w:rFonts w:ascii="Times New Roman" w:eastAsia="Times New Roman" w:hAnsi="Times New Roman"/>
                <w:lang w:eastAsia="ru-RU"/>
              </w:rPr>
              <w:t>качество знаний %</w:t>
            </w:r>
          </w:p>
        </w:tc>
        <w:tc>
          <w:tcPr>
            <w:tcW w:w="494" w:type="dxa"/>
            <w:vMerge w:val="restart"/>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i/>
                <w:sz w:val="20"/>
                <w:szCs w:val="20"/>
                <w:lang w:eastAsia="ru-RU"/>
              </w:rPr>
            </w:pPr>
            <w:r w:rsidRPr="00A74CD2">
              <w:rPr>
                <w:rFonts w:ascii="Times New Roman" w:eastAsia="Times New Roman" w:hAnsi="Times New Roman"/>
                <w:lang w:eastAsia="ru-RU"/>
              </w:rPr>
              <w:t>не аттестованы</w:t>
            </w:r>
          </w:p>
        </w:tc>
      </w:tr>
      <w:tr w:rsidR="00F733A3" w:rsidRPr="00A74CD2" w:rsidTr="00F733A3">
        <w:trPr>
          <w:trHeight w:val="1845"/>
        </w:trPr>
        <w:tc>
          <w:tcPr>
            <w:tcW w:w="757" w:type="dxa"/>
            <w:vMerge/>
            <w:shd w:val="clear" w:color="auto" w:fill="auto"/>
          </w:tcPr>
          <w:p w:rsidR="00F733A3" w:rsidRPr="00A74CD2" w:rsidRDefault="00F733A3" w:rsidP="00462F0B">
            <w:pPr>
              <w:spacing w:after="0" w:line="240" w:lineRule="auto"/>
              <w:jc w:val="center"/>
              <w:rPr>
                <w:rFonts w:ascii="Times New Roman" w:eastAsia="Times New Roman" w:hAnsi="Times New Roman"/>
                <w:lang w:eastAsia="ru-RU"/>
              </w:rPr>
            </w:pPr>
          </w:p>
        </w:tc>
        <w:tc>
          <w:tcPr>
            <w:tcW w:w="1937" w:type="dxa"/>
            <w:vMerge/>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lang w:eastAsia="ru-RU"/>
              </w:rPr>
            </w:pPr>
          </w:p>
        </w:tc>
        <w:tc>
          <w:tcPr>
            <w:tcW w:w="758" w:type="dxa"/>
            <w:vMerge/>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lang w:eastAsia="ru-RU"/>
              </w:rPr>
            </w:pPr>
          </w:p>
        </w:tc>
        <w:tc>
          <w:tcPr>
            <w:tcW w:w="660" w:type="dxa"/>
            <w:vMerge/>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lang w:eastAsia="ru-RU"/>
              </w:rPr>
            </w:pPr>
          </w:p>
        </w:tc>
        <w:tc>
          <w:tcPr>
            <w:tcW w:w="598" w:type="dxa"/>
            <w:vMerge/>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lang w:eastAsia="ru-RU"/>
              </w:rPr>
            </w:pPr>
          </w:p>
        </w:tc>
        <w:tc>
          <w:tcPr>
            <w:tcW w:w="512" w:type="dxa"/>
            <w:vMerge/>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lang w:eastAsia="ru-RU"/>
              </w:rPr>
            </w:pPr>
          </w:p>
        </w:tc>
        <w:tc>
          <w:tcPr>
            <w:tcW w:w="519" w:type="dxa"/>
            <w:vMerge/>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lang w:eastAsia="ru-RU"/>
              </w:rPr>
            </w:pPr>
          </w:p>
        </w:tc>
        <w:tc>
          <w:tcPr>
            <w:tcW w:w="546" w:type="dxa"/>
            <w:shd w:val="clear" w:color="auto" w:fill="auto"/>
          </w:tcPr>
          <w:p w:rsidR="00F733A3" w:rsidRPr="00A74CD2" w:rsidRDefault="00F733A3" w:rsidP="00462F0B">
            <w:pPr>
              <w:spacing w:after="0" w:line="240" w:lineRule="auto"/>
              <w:jc w:val="center"/>
              <w:rPr>
                <w:rFonts w:ascii="Times New Roman" w:eastAsia="Times New Roman" w:hAnsi="Times New Roman"/>
                <w:lang w:eastAsia="ru-RU"/>
              </w:rPr>
            </w:pPr>
            <w:r w:rsidRPr="00A74CD2">
              <w:rPr>
                <w:rFonts w:ascii="Times New Roman" w:eastAsia="Times New Roman" w:hAnsi="Times New Roman"/>
                <w:lang w:eastAsia="ru-RU"/>
              </w:rPr>
              <w:t>на «5»</w:t>
            </w:r>
          </w:p>
        </w:tc>
        <w:tc>
          <w:tcPr>
            <w:tcW w:w="554" w:type="dxa"/>
            <w:shd w:val="clear" w:color="auto" w:fill="auto"/>
          </w:tcPr>
          <w:p w:rsidR="00F733A3" w:rsidRPr="00A74CD2" w:rsidRDefault="00F733A3" w:rsidP="00462F0B">
            <w:pPr>
              <w:spacing w:after="0" w:line="240" w:lineRule="auto"/>
              <w:ind w:left="-288" w:firstLine="288"/>
              <w:jc w:val="center"/>
              <w:rPr>
                <w:rFonts w:ascii="Times New Roman" w:eastAsia="Times New Roman" w:hAnsi="Times New Roman"/>
                <w:lang w:eastAsia="ru-RU"/>
              </w:rPr>
            </w:pPr>
            <w:r w:rsidRPr="00A74CD2">
              <w:rPr>
                <w:rFonts w:ascii="Times New Roman" w:eastAsia="Times New Roman" w:hAnsi="Times New Roman"/>
                <w:lang w:eastAsia="ru-RU"/>
              </w:rPr>
              <w:t>на «4»</w:t>
            </w:r>
          </w:p>
          <w:p w:rsidR="00F733A3" w:rsidRPr="00A74CD2" w:rsidRDefault="00F733A3" w:rsidP="00462F0B">
            <w:pPr>
              <w:spacing w:after="0" w:line="240" w:lineRule="auto"/>
              <w:jc w:val="center"/>
              <w:rPr>
                <w:rFonts w:ascii="Times New Roman" w:eastAsia="Times New Roman" w:hAnsi="Times New Roman"/>
                <w:lang w:eastAsia="ru-RU"/>
              </w:rPr>
            </w:pPr>
            <w:r w:rsidRPr="00A74CD2">
              <w:rPr>
                <w:rFonts w:ascii="Times New Roman" w:eastAsia="Times New Roman" w:hAnsi="Times New Roman"/>
                <w:lang w:eastAsia="ru-RU"/>
              </w:rPr>
              <w:t>и «5»</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lang w:eastAsia="ru-RU"/>
              </w:rPr>
            </w:pPr>
            <w:r w:rsidRPr="00A74CD2">
              <w:rPr>
                <w:rFonts w:ascii="Times New Roman" w:eastAsia="Times New Roman" w:hAnsi="Times New Roman"/>
                <w:lang w:eastAsia="ru-RU"/>
              </w:rPr>
              <w:t>имеют одну «3»</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lang w:eastAsia="ru-RU"/>
              </w:rPr>
            </w:pPr>
            <w:r w:rsidRPr="00A74CD2">
              <w:rPr>
                <w:rFonts w:ascii="Times New Roman" w:eastAsia="Times New Roman" w:hAnsi="Times New Roman"/>
                <w:lang w:eastAsia="ru-RU"/>
              </w:rPr>
              <w:t>имеют одну «2»</w:t>
            </w:r>
          </w:p>
        </w:tc>
        <w:tc>
          <w:tcPr>
            <w:tcW w:w="765" w:type="dxa"/>
            <w:shd w:val="clear" w:color="auto" w:fill="auto"/>
          </w:tcPr>
          <w:p w:rsidR="00F733A3" w:rsidRPr="00A74CD2" w:rsidRDefault="00F733A3" w:rsidP="00462F0B">
            <w:pPr>
              <w:spacing w:after="0" w:line="240" w:lineRule="auto"/>
              <w:jc w:val="center"/>
              <w:rPr>
                <w:rFonts w:ascii="Times New Roman" w:eastAsia="Times New Roman" w:hAnsi="Times New Roman"/>
                <w:lang w:eastAsia="ru-RU"/>
              </w:rPr>
            </w:pPr>
            <w:proofErr w:type="spellStart"/>
            <w:r w:rsidRPr="00A74CD2">
              <w:rPr>
                <w:rFonts w:ascii="Times New Roman" w:eastAsia="Times New Roman" w:hAnsi="Times New Roman"/>
                <w:lang w:eastAsia="ru-RU"/>
              </w:rPr>
              <w:t>име</w:t>
            </w:r>
            <w:proofErr w:type="spellEnd"/>
          </w:p>
          <w:p w:rsidR="00F733A3" w:rsidRPr="00A74CD2" w:rsidRDefault="00F733A3" w:rsidP="00462F0B">
            <w:pPr>
              <w:spacing w:after="0" w:line="240" w:lineRule="auto"/>
              <w:jc w:val="center"/>
              <w:rPr>
                <w:rFonts w:ascii="Times New Roman" w:eastAsia="Times New Roman" w:hAnsi="Times New Roman"/>
                <w:lang w:eastAsia="ru-RU"/>
              </w:rPr>
            </w:pPr>
            <w:r w:rsidRPr="00A74CD2">
              <w:rPr>
                <w:rFonts w:ascii="Times New Roman" w:eastAsia="Times New Roman" w:hAnsi="Times New Roman"/>
                <w:lang w:eastAsia="ru-RU"/>
              </w:rPr>
              <w:t>ют две и более «2»</w:t>
            </w:r>
          </w:p>
        </w:tc>
        <w:tc>
          <w:tcPr>
            <w:tcW w:w="516" w:type="dxa"/>
            <w:vMerge/>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p>
        </w:tc>
        <w:tc>
          <w:tcPr>
            <w:tcW w:w="494" w:type="dxa"/>
            <w:vMerge/>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p>
        </w:tc>
        <w:tc>
          <w:tcPr>
            <w:tcW w:w="494" w:type="dxa"/>
            <w:vMerge/>
            <w:shd w:val="clear" w:color="auto" w:fill="auto"/>
            <w:textDirection w:val="btLr"/>
          </w:tcPr>
          <w:p w:rsidR="00F733A3" w:rsidRPr="00A74CD2" w:rsidRDefault="00F733A3" w:rsidP="00462F0B">
            <w:pPr>
              <w:spacing w:after="0" w:line="240" w:lineRule="auto"/>
              <w:ind w:left="113" w:right="113"/>
              <w:jc w:val="center"/>
              <w:rPr>
                <w:rFonts w:ascii="Times New Roman" w:eastAsia="Times New Roman" w:hAnsi="Times New Roman"/>
                <w:i/>
                <w:sz w:val="20"/>
                <w:szCs w:val="20"/>
                <w:lang w:eastAsia="ru-RU"/>
              </w:rPr>
            </w:pPr>
          </w:p>
        </w:tc>
      </w:tr>
      <w:tr w:rsidR="00F733A3" w:rsidRPr="00A74CD2" w:rsidTr="00F733A3">
        <w:tc>
          <w:tcPr>
            <w:tcW w:w="757"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w:t>
            </w:r>
          </w:p>
        </w:tc>
        <w:tc>
          <w:tcPr>
            <w:tcW w:w="1937" w:type="dxa"/>
            <w:shd w:val="clear" w:color="auto" w:fill="auto"/>
          </w:tcPr>
          <w:p w:rsidR="00F733A3" w:rsidRPr="00A74CD2" w:rsidRDefault="00F733A3" w:rsidP="00462F0B">
            <w:pPr>
              <w:spacing w:after="0" w:line="240" w:lineRule="auto"/>
              <w:rPr>
                <w:rFonts w:ascii="Times New Roman" w:eastAsia="Times New Roman" w:hAnsi="Times New Roman"/>
                <w:lang w:eastAsia="ru-RU"/>
              </w:rPr>
            </w:pPr>
            <w:proofErr w:type="spellStart"/>
            <w:r w:rsidRPr="00A74CD2">
              <w:rPr>
                <w:rFonts w:ascii="Times New Roman" w:eastAsia="Times New Roman" w:hAnsi="Times New Roman"/>
                <w:lang w:eastAsia="ru-RU"/>
              </w:rPr>
              <w:t>Рябикова</w:t>
            </w:r>
            <w:proofErr w:type="spellEnd"/>
            <w:r w:rsidRPr="00A74CD2">
              <w:rPr>
                <w:rFonts w:ascii="Times New Roman" w:eastAsia="Times New Roman" w:hAnsi="Times New Roman"/>
                <w:lang w:eastAsia="ru-RU"/>
              </w:rPr>
              <w:t xml:space="preserve"> М. А</w:t>
            </w:r>
          </w:p>
        </w:tc>
        <w:tc>
          <w:tcPr>
            <w:tcW w:w="758" w:type="dxa"/>
            <w:shd w:val="clear" w:color="auto" w:fill="auto"/>
            <w:vAlign w:val="center"/>
          </w:tcPr>
          <w:p w:rsidR="00F733A3" w:rsidRPr="00A74CD2" w:rsidRDefault="00F733A3" w:rsidP="00462F0B">
            <w:pPr>
              <w:spacing w:after="0" w:line="240" w:lineRule="auto"/>
              <w:rPr>
                <w:rFonts w:ascii="Times New Roman" w:eastAsia="Times New Roman" w:hAnsi="Times New Roman"/>
                <w:lang w:eastAsia="ru-RU"/>
              </w:rPr>
            </w:pPr>
            <w:r w:rsidRPr="00A74CD2">
              <w:rPr>
                <w:rFonts w:ascii="Times New Roman" w:eastAsia="Times New Roman" w:hAnsi="Times New Roman"/>
                <w:lang w:eastAsia="ru-RU"/>
              </w:rPr>
              <w:t>9</w:t>
            </w:r>
          </w:p>
        </w:tc>
        <w:tc>
          <w:tcPr>
            <w:tcW w:w="660" w:type="dxa"/>
            <w:shd w:val="clear" w:color="auto" w:fill="auto"/>
            <w:vAlign w:val="center"/>
          </w:tcPr>
          <w:p w:rsidR="00F733A3" w:rsidRPr="00A74CD2" w:rsidRDefault="00F733A3" w:rsidP="00462F0B">
            <w:pPr>
              <w:spacing w:after="0" w:line="240" w:lineRule="auto"/>
              <w:rPr>
                <w:rFonts w:ascii="Times New Roman" w:eastAsia="Times New Roman" w:hAnsi="Times New Roman"/>
                <w:lang w:eastAsia="ru-RU"/>
              </w:rPr>
            </w:pPr>
            <w:r w:rsidRPr="00A74CD2">
              <w:rPr>
                <w:rFonts w:ascii="Times New Roman" w:eastAsia="Times New Roman" w:hAnsi="Times New Roman"/>
                <w:lang w:eastAsia="ru-RU"/>
              </w:rPr>
              <w:t>9</w:t>
            </w:r>
          </w:p>
        </w:tc>
        <w:tc>
          <w:tcPr>
            <w:tcW w:w="598" w:type="dxa"/>
            <w:shd w:val="clear" w:color="auto" w:fill="auto"/>
            <w:vAlign w:val="center"/>
          </w:tcPr>
          <w:p w:rsidR="00F733A3" w:rsidRPr="00A74CD2" w:rsidRDefault="00F733A3" w:rsidP="00462F0B">
            <w:pPr>
              <w:spacing w:after="0" w:line="240" w:lineRule="auto"/>
              <w:rPr>
                <w:rFonts w:ascii="Times New Roman" w:eastAsia="Times New Roman" w:hAnsi="Times New Roman"/>
                <w:lang w:eastAsia="ru-RU"/>
              </w:rPr>
            </w:pPr>
            <w:r w:rsidRPr="00A74CD2">
              <w:rPr>
                <w:rFonts w:ascii="Times New Roman" w:eastAsia="Times New Roman" w:hAnsi="Times New Roman"/>
                <w:lang w:eastAsia="ru-RU"/>
              </w:rPr>
              <w:t>-</w:t>
            </w:r>
          </w:p>
        </w:tc>
        <w:tc>
          <w:tcPr>
            <w:tcW w:w="512" w:type="dxa"/>
            <w:shd w:val="clear" w:color="auto" w:fill="auto"/>
            <w:vAlign w:val="center"/>
          </w:tcPr>
          <w:p w:rsidR="00F733A3" w:rsidRPr="00A74CD2" w:rsidRDefault="00F733A3" w:rsidP="00462F0B">
            <w:pPr>
              <w:spacing w:after="0" w:line="240" w:lineRule="auto"/>
              <w:rPr>
                <w:rFonts w:ascii="Times New Roman" w:eastAsia="Times New Roman" w:hAnsi="Times New Roman"/>
                <w:lang w:eastAsia="ru-RU"/>
              </w:rPr>
            </w:pPr>
            <w:r w:rsidRPr="00A74CD2">
              <w:rPr>
                <w:rFonts w:ascii="Times New Roman" w:eastAsia="Times New Roman" w:hAnsi="Times New Roman"/>
                <w:lang w:eastAsia="ru-RU"/>
              </w:rPr>
              <w:t>-</w:t>
            </w:r>
          </w:p>
        </w:tc>
        <w:tc>
          <w:tcPr>
            <w:tcW w:w="519" w:type="dxa"/>
            <w:shd w:val="clear" w:color="auto" w:fill="auto"/>
            <w:vAlign w:val="center"/>
          </w:tcPr>
          <w:p w:rsidR="00F733A3" w:rsidRPr="00A74CD2" w:rsidRDefault="00F733A3" w:rsidP="00462F0B">
            <w:pPr>
              <w:spacing w:after="0" w:line="240" w:lineRule="auto"/>
              <w:rPr>
                <w:rFonts w:ascii="Times New Roman" w:eastAsia="Times New Roman" w:hAnsi="Times New Roman"/>
                <w:lang w:eastAsia="ru-RU"/>
              </w:rPr>
            </w:pPr>
            <w:r w:rsidRPr="00A74CD2">
              <w:rPr>
                <w:rFonts w:ascii="Times New Roman" w:eastAsia="Times New Roman" w:hAnsi="Times New Roman"/>
                <w:lang w:eastAsia="ru-RU"/>
              </w:rPr>
              <w:t>-</w:t>
            </w:r>
          </w:p>
        </w:tc>
        <w:tc>
          <w:tcPr>
            <w:tcW w:w="54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5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765"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1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9</w:t>
            </w:r>
          </w:p>
        </w:tc>
      </w:tr>
      <w:tr w:rsidR="00F733A3" w:rsidRPr="00A74CD2" w:rsidTr="00F733A3">
        <w:tc>
          <w:tcPr>
            <w:tcW w:w="757"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2</w:t>
            </w:r>
          </w:p>
        </w:tc>
        <w:tc>
          <w:tcPr>
            <w:tcW w:w="1937" w:type="dxa"/>
            <w:shd w:val="clear" w:color="auto" w:fill="auto"/>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Собко Л.Н.</w:t>
            </w:r>
          </w:p>
        </w:tc>
        <w:tc>
          <w:tcPr>
            <w:tcW w:w="75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12</w:t>
            </w:r>
          </w:p>
        </w:tc>
        <w:tc>
          <w:tcPr>
            <w:tcW w:w="660"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12</w:t>
            </w:r>
          </w:p>
        </w:tc>
        <w:tc>
          <w:tcPr>
            <w:tcW w:w="59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12</w:t>
            </w:r>
          </w:p>
        </w:tc>
        <w:tc>
          <w:tcPr>
            <w:tcW w:w="512"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19"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4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w:t>
            </w:r>
          </w:p>
        </w:tc>
        <w:tc>
          <w:tcPr>
            <w:tcW w:w="55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6</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765"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w:t>
            </w:r>
          </w:p>
        </w:tc>
        <w:tc>
          <w:tcPr>
            <w:tcW w:w="51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92</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58</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r>
      <w:tr w:rsidR="00F733A3" w:rsidRPr="00A74CD2" w:rsidTr="00F733A3">
        <w:tc>
          <w:tcPr>
            <w:tcW w:w="757"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3</w:t>
            </w:r>
          </w:p>
        </w:tc>
        <w:tc>
          <w:tcPr>
            <w:tcW w:w="1937" w:type="dxa"/>
            <w:shd w:val="clear" w:color="auto" w:fill="auto"/>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Журавлёва Е. В.</w:t>
            </w:r>
          </w:p>
        </w:tc>
        <w:tc>
          <w:tcPr>
            <w:tcW w:w="75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12</w:t>
            </w:r>
          </w:p>
        </w:tc>
        <w:tc>
          <w:tcPr>
            <w:tcW w:w="660"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12</w:t>
            </w:r>
          </w:p>
        </w:tc>
        <w:tc>
          <w:tcPr>
            <w:tcW w:w="59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12</w:t>
            </w:r>
          </w:p>
        </w:tc>
        <w:tc>
          <w:tcPr>
            <w:tcW w:w="512"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19"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4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w:t>
            </w:r>
          </w:p>
        </w:tc>
        <w:tc>
          <w:tcPr>
            <w:tcW w:w="55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4</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765"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1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100</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50</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r>
      <w:tr w:rsidR="00F733A3" w:rsidRPr="00A74CD2" w:rsidTr="00F733A3">
        <w:tc>
          <w:tcPr>
            <w:tcW w:w="757"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4</w:t>
            </w:r>
          </w:p>
        </w:tc>
        <w:tc>
          <w:tcPr>
            <w:tcW w:w="1937" w:type="dxa"/>
            <w:shd w:val="clear" w:color="auto" w:fill="auto"/>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Твердохлебова Г. И.</w:t>
            </w:r>
          </w:p>
        </w:tc>
        <w:tc>
          <w:tcPr>
            <w:tcW w:w="75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13</w:t>
            </w:r>
          </w:p>
        </w:tc>
        <w:tc>
          <w:tcPr>
            <w:tcW w:w="660"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13</w:t>
            </w:r>
          </w:p>
        </w:tc>
        <w:tc>
          <w:tcPr>
            <w:tcW w:w="59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13</w:t>
            </w:r>
          </w:p>
        </w:tc>
        <w:tc>
          <w:tcPr>
            <w:tcW w:w="512"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19"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4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w:t>
            </w:r>
          </w:p>
        </w:tc>
        <w:tc>
          <w:tcPr>
            <w:tcW w:w="55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7</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2</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w:t>
            </w:r>
          </w:p>
        </w:tc>
        <w:tc>
          <w:tcPr>
            <w:tcW w:w="765"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1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92</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61</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r>
      <w:tr w:rsidR="00F733A3" w:rsidRPr="00A74CD2" w:rsidTr="00F733A3">
        <w:tc>
          <w:tcPr>
            <w:tcW w:w="757"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5</w:t>
            </w:r>
          </w:p>
        </w:tc>
        <w:tc>
          <w:tcPr>
            <w:tcW w:w="1937" w:type="dxa"/>
            <w:shd w:val="clear" w:color="auto" w:fill="auto"/>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Кисилёва Н. А.</w:t>
            </w:r>
          </w:p>
        </w:tc>
        <w:tc>
          <w:tcPr>
            <w:tcW w:w="75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14</w:t>
            </w:r>
          </w:p>
        </w:tc>
        <w:tc>
          <w:tcPr>
            <w:tcW w:w="660"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14</w:t>
            </w:r>
          </w:p>
        </w:tc>
        <w:tc>
          <w:tcPr>
            <w:tcW w:w="59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14</w:t>
            </w:r>
          </w:p>
        </w:tc>
        <w:tc>
          <w:tcPr>
            <w:tcW w:w="512"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19"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4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5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3</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765"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2</w:t>
            </w:r>
          </w:p>
        </w:tc>
        <w:tc>
          <w:tcPr>
            <w:tcW w:w="51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86</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21</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r>
      <w:tr w:rsidR="00F733A3" w:rsidRPr="00A74CD2" w:rsidTr="00F733A3">
        <w:tc>
          <w:tcPr>
            <w:tcW w:w="757"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6</w:t>
            </w:r>
          </w:p>
        </w:tc>
        <w:tc>
          <w:tcPr>
            <w:tcW w:w="1937" w:type="dxa"/>
            <w:shd w:val="clear" w:color="auto" w:fill="auto"/>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Скачкова С.М.</w:t>
            </w:r>
          </w:p>
        </w:tc>
        <w:tc>
          <w:tcPr>
            <w:tcW w:w="75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14</w:t>
            </w:r>
          </w:p>
        </w:tc>
        <w:tc>
          <w:tcPr>
            <w:tcW w:w="660"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15</w:t>
            </w:r>
          </w:p>
        </w:tc>
        <w:tc>
          <w:tcPr>
            <w:tcW w:w="59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15</w:t>
            </w:r>
          </w:p>
        </w:tc>
        <w:tc>
          <w:tcPr>
            <w:tcW w:w="512"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19"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w:t>
            </w:r>
          </w:p>
        </w:tc>
        <w:tc>
          <w:tcPr>
            <w:tcW w:w="54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5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4</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2</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765"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1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100</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26</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r>
      <w:tr w:rsidR="00F733A3" w:rsidRPr="00A74CD2" w:rsidTr="00F733A3">
        <w:tc>
          <w:tcPr>
            <w:tcW w:w="757"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7</w:t>
            </w:r>
          </w:p>
        </w:tc>
        <w:tc>
          <w:tcPr>
            <w:tcW w:w="1937" w:type="dxa"/>
            <w:shd w:val="clear" w:color="auto" w:fill="auto"/>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Переверзева Т. М.</w:t>
            </w:r>
          </w:p>
        </w:tc>
        <w:tc>
          <w:tcPr>
            <w:tcW w:w="75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17</w:t>
            </w:r>
          </w:p>
        </w:tc>
        <w:tc>
          <w:tcPr>
            <w:tcW w:w="660"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18</w:t>
            </w:r>
          </w:p>
        </w:tc>
        <w:tc>
          <w:tcPr>
            <w:tcW w:w="59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18</w:t>
            </w:r>
          </w:p>
        </w:tc>
        <w:tc>
          <w:tcPr>
            <w:tcW w:w="512"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19"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w:t>
            </w:r>
          </w:p>
        </w:tc>
        <w:tc>
          <w:tcPr>
            <w:tcW w:w="54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5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3</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2</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765"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1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100</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16</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r>
      <w:tr w:rsidR="00F733A3" w:rsidRPr="00A74CD2" w:rsidTr="00F733A3">
        <w:tc>
          <w:tcPr>
            <w:tcW w:w="757"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8</w:t>
            </w:r>
          </w:p>
        </w:tc>
        <w:tc>
          <w:tcPr>
            <w:tcW w:w="1937" w:type="dxa"/>
            <w:shd w:val="clear" w:color="auto" w:fill="auto"/>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Савенко О. П.</w:t>
            </w:r>
          </w:p>
        </w:tc>
        <w:tc>
          <w:tcPr>
            <w:tcW w:w="75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9</w:t>
            </w:r>
          </w:p>
        </w:tc>
        <w:tc>
          <w:tcPr>
            <w:tcW w:w="660"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9</w:t>
            </w:r>
          </w:p>
        </w:tc>
        <w:tc>
          <w:tcPr>
            <w:tcW w:w="59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9</w:t>
            </w:r>
          </w:p>
        </w:tc>
        <w:tc>
          <w:tcPr>
            <w:tcW w:w="512"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19"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4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5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6</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765"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1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100</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60</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r>
      <w:tr w:rsidR="00F733A3" w:rsidRPr="00A74CD2" w:rsidTr="00F733A3">
        <w:tc>
          <w:tcPr>
            <w:tcW w:w="757"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9</w:t>
            </w:r>
          </w:p>
        </w:tc>
        <w:tc>
          <w:tcPr>
            <w:tcW w:w="1937" w:type="dxa"/>
            <w:shd w:val="clear" w:color="auto" w:fill="auto"/>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Журавлёва В. Н.</w:t>
            </w:r>
          </w:p>
        </w:tc>
        <w:tc>
          <w:tcPr>
            <w:tcW w:w="75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10</w:t>
            </w:r>
          </w:p>
        </w:tc>
        <w:tc>
          <w:tcPr>
            <w:tcW w:w="660"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10</w:t>
            </w:r>
          </w:p>
        </w:tc>
        <w:tc>
          <w:tcPr>
            <w:tcW w:w="59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10</w:t>
            </w:r>
          </w:p>
        </w:tc>
        <w:tc>
          <w:tcPr>
            <w:tcW w:w="512"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19"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4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5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3</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765"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1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100</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20</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r>
      <w:tr w:rsidR="00F733A3" w:rsidRPr="00A74CD2" w:rsidTr="00F733A3">
        <w:tc>
          <w:tcPr>
            <w:tcW w:w="757"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10</w:t>
            </w:r>
          </w:p>
        </w:tc>
        <w:tc>
          <w:tcPr>
            <w:tcW w:w="1937" w:type="dxa"/>
            <w:shd w:val="clear" w:color="auto" w:fill="auto"/>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Литовченко С. П.</w:t>
            </w:r>
          </w:p>
        </w:tc>
        <w:tc>
          <w:tcPr>
            <w:tcW w:w="75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4</w:t>
            </w:r>
          </w:p>
        </w:tc>
        <w:tc>
          <w:tcPr>
            <w:tcW w:w="660"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4</w:t>
            </w:r>
          </w:p>
        </w:tc>
        <w:tc>
          <w:tcPr>
            <w:tcW w:w="59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4</w:t>
            </w:r>
          </w:p>
        </w:tc>
        <w:tc>
          <w:tcPr>
            <w:tcW w:w="512"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19"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4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2</w:t>
            </w:r>
          </w:p>
        </w:tc>
        <w:tc>
          <w:tcPr>
            <w:tcW w:w="55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765"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1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100</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75</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p>
        </w:tc>
      </w:tr>
      <w:tr w:rsidR="00F733A3" w:rsidRPr="00A74CD2" w:rsidTr="00F733A3">
        <w:tc>
          <w:tcPr>
            <w:tcW w:w="757"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11</w:t>
            </w:r>
          </w:p>
        </w:tc>
        <w:tc>
          <w:tcPr>
            <w:tcW w:w="1937" w:type="dxa"/>
            <w:shd w:val="clear" w:color="auto" w:fill="auto"/>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Масловская Н. А.</w:t>
            </w:r>
          </w:p>
        </w:tc>
        <w:tc>
          <w:tcPr>
            <w:tcW w:w="75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5</w:t>
            </w:r>
          </w:p>
        </w:tc>
        <w:tc>
          <w:tcPr>
            <w:tcW w:w="660"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5</w:t>
            </w:r>
          </w:p>
        </w:tc>
        <w:tc>
          <w:tcPr>
            <w:tcW w:w="598"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5</w:t>
            </w:r>
          </w:p>
        </w:tc>
        <w:tc>
          <w:tcPr>
            <w:tcW w:w="512"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19" w:type="dxa"/>
            <w:shd w:val="clear" w:color="auto" w:fill="auto"/>
            <w:vAlign w:val="center"/>
          </w:tcPr>
          <w:p w:rsidR="00F733A3" w:rsidRPr="00A74CD2" w:rsidRDefault="00F733A3" w:rsidP="00462F0B">
            <w:pPr>
              <w:spacing w:after="0" w:line="240" w:lineRule="auto"/>
              <w:rPr>
                <w:rFonts w:ascii="Times New Roman" w:eastAsia="Times New Roman" w:hAnsi="Times New Roman"/>
                <w:sz w:val="20"/>
                <w:szCs w:val="20"/>
                <w:lang w:eastAsia="ru-RU"/>
              </w:rPr>
            </w:pPr>
            <w:r w:rsidRPr="00A74CD2">
              <w:rPr>
                <w:rFonts w:ascii="Times New Roman" w:eastAsia="Times New Roman" w:hAnsi="Times New Roman"/>
                <w:sz w:val="20"/>
                <w:szCs w:val="20"/>
                <w:lang w:eastAsia="ru-RU"/>
              </w:rPr>
              <w:t>-</w:t>
            </w:r>
          </w:p>
        </w:tc>
        <w:tc>
          <w:tcPr>
            <w:tcW w:w="54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5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3</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765"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1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100</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60</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p>
        </w:tc>
      </w:tr>
      <w:tr w:rsidR="00F733A3" w:rsidRPr="00A74CD2" w:rsidTr="00F733A3">
        <w:tc>
          <w:tcPr>
            <w:tcW w:w="757" w:type="dxa"/>
            <w:shd w:val="clear" w:color="auto" w:fill="auto"/>
          </w:tcPr>
          <w:p w:rsidR="00F733A3" w:rsidRPr="00A74CD2" w:rsidRDefault="00F733A3" w:rsidP="00462F0B">
            <w:pPr>
              <w:spacing w:after="0" w:line="240" w:lineRule="auto"/>
              <w:jc w:val="center"/>
              <w:rPr>
                <w:rFonts w:ascii="Times New Roman" w:eastAsia="Times New Roman" w:hAnsi="Times New Roman"/>
                <w:b/>
                <w:i/>
                <w:sz w:val="20"/>
                <w:szCs w:val="20"/>
                <w:lang w:eastAsia="ru-RU"/>
              </w:rPr>
            </w:pPr>
            <w:r w:rsidRPr="00A74CD2">
              <w:rPr>
                <w:rFonts w:ascii="Times New Roman" w:eastAsia="Times New Roman" w:hAnsi="Times New Roman"/>
                <w:b/>
                <w:i/>
                <w:sz w:val="20"/>
                <w:szCs w:val="20"/>
                <w:lang w:eastAsia="ru-RU"/>
              </w:rPr>
              <w:t>итого</w:t>
            </w:r>
          </w:p>
        </w:tc>
        <w:tc>
          <w:tcPr>
            <w:tcW w:w="1937"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p>
        </w:tc>
        <w:tc>
          <w:tcPr>
            <w:tcW w:w="758"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119</w:t>
            </w:r>
          </w:p>
        </w:tc>
        <w:tc>
          <w:tcPr>
            <w:tcW w:w="660"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121</w:t>
            </w:r>
          </w:p>
        </w:tc>
        <w:tc>
          <w:tcPr>
            <w:tcW w:w="598"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112</w:t>
            </w:r>
          </w:p>
        </w:tc>
        <w:tc>
          <w:tcPr>
            <w:tcW w:w="51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w:t>
            </w:r>
          </w:p>
        </w:tc>
        <w:tc>
          <w:tcPr>
            <w:tcW w:w="519"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2</w:t>
            </w:r>
          </w:p>
        </w:tc>
        <w:tc>
          <w:tcPr>
            <w:tcW w:w="54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5</w:t>
            </w:r>
          </w:p>
        </w:tc>
        <w:tc>
          <w:tcPr>
            <w:tcW w:w="55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40</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9</w:t>
            </w:r>
          </w:p>
        </w:tc>
        <w:tc>
          <w:tcPr>
            <w:tcW w:w="832"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1</w:t>
            </w:r>
          </w:p>
        </w:tc>
        <w:tc>
          <w:tcPr>
            <w:tcW w:w="765"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3</w:t>
            </w:r>
          </w:p>
        </w:tc>
        <w:tc>
          <w:tcPr>
            <w:tcW w:w="516"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97</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40</w:t>
            </w:r>
          </w:p>
        </w:tc>
        <w:tc>
          <w:tcPr>
            <w:tcW w:w="494" w:type="dxa"/>
            <w:shd w:val="clear" w:color="auto" w:fill="auto"/>
          </w:tcPr>
          <w:p w:rsidR="00F733A3" w:rsidRPr="00A74CD2" w:rsidRDefault="00F733A3" w:rsidP="00462F0B">
            <w:pPr>
              <w:spacing w:after="0" w:line="240" w:lineRule="auto"/>
              <w:jc w:val="center"/>
              <w:rPr>
                <w:rFonts w:ascii="Times New Roman" w:eastAsia="Times New Roman" w:hAnsi="Times New Roman"/>
                <w:i/>
                <w:sz w:val="20"/>
                <w:szCs w:val="20"/>
                <w:lang w:eastAsia="ru-RU"/>
              </w:rPr>
            </w:pPr>
            <w:r w:rsidRPr="00A74CD2">
              <w:rPr>
                <w:rFonts w:ascii="Times New Roman" w:eastAsia="Times New Roman" w:hAnsi="Times New Roman"/>
                <w:i/>
                <w:sz w:val="20"/>
                <w:szCs w:val="20"/>
                <w:lang w:eastAsia="ru-RU"/>
              </w:rPr>
              <w:t>9</w:t>
            </w:r>
          </w:p>
        </w:tc>
      </w:tr>
    </w:tbl>
    <w:p w:rsidR="00F733A3" w:rsidRPr="00A74CD2" w:rsidRDefault="00F733A3" w:rsidP="00895787">
      <w:pPr>
        <w:pStyle w:val="af4"/>
        <w:keepNext/>
        <w:tabs>
          <w:tab w:val="left" w:pos="0"/>
          <w:tab w:val="left" w:pos="426"/>
        </w:tabs>
        <w:spacing w:after="0" w:line="240" w:lineRule="auto"/>
        <w:ind w:left="0"/>
        <w:jc w:val="both"/>
        <w:rPr>
          <w:rFonts w:ascii="Times New Roman" w:hAnsi="Times New Roman" w:cs="Times New Roman"/>
          <w:szCs w:val="24"/>
        </w:rPr>
      </w:pPr>
      <w:r w:rsidRPr="00A74CD2">
        <w:rPr>
          <w:szCs w:val="24"/>
        </w:rPr>
        <w:lastRenderedPageBreak/>
        <w:tab/>
      </w:r>
      <w:r w:rsidRPr="00A74CD2">
        <w:rPr>
          <w:rFonts w:ascii="Times New Roman" w:hAnsi="Times New Roman" w:cs="Times New Roman"/>
          <w:szCs w:val="24"/>
        </w:rPr>
        <w:t xml:space="preserve">По итогам года из 119 аттестованных обучающихся успевают на «5»  5  учащихся, на «4» и «5» 40 учащихся. Успеваемость на конец года составила 97%, качество знаний – 40%. </w:t>
      </w:r>
    </w:p>
    <w:p w:rsidR="00F733A3" w:rsidRPr="00A74CD2" w:rsidRDefault="00F733A3" w:rsidP="00F733A3">
      <w:pPr>
        <w:spacing w:after="0" w:line="240" w:lineRule="auto"/>
        <w:ind w:firstLine="709"/>
        <w:jc w:val="center"/>
        <w:rPr>
          <w:rFonts w:ascii="Times New Roman" w:hAnsi="Times New Roman"/>
          <w:b/>
          <w:sz w:val="24"/>
          <w:szCs w:val="24"/>
        </w:rPr>
      </w:pPr>
      <w:r w:rsidRPr="00A74CD2">
        <w:rPr>
          <w:rFonts w:ascii="Times New Roman" w:hAnsi="Times New Roman"/>
          <w:b/>
          <w:sz w:val="24"/>
          <w:szCs w:val="24"/>
        </w:rPr>
        <w:t>Сравнительный анализ успеваемости и качества обучения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18"/>
        <w:gridCol w:w="2268"/>
        <w:gridCol w:w="2268"/>
        <w:gridCol w:w="2268"/>
      </w:tblGrid>
      <w:tr w:rsidR="00F733A3" w:rsidRPr="00A74CD2" w:rsidTr="00462F0B">
        <w:trPr>
          <w:cantSplit/>
        </w:trPr>
        <w:tc>
          <w:tcPr>
            <w:tcW w:w="2518" w:type="dxa"/>
            <w:vMerge w:val="restart"/>
          </w:tcPr>
          <w:p w:rsidR="00F733A3" w:rsidRPr="00A74CD2" w:rsidRDefault="00F733A3" w:rsidP="00462F0B">
            <w:pPr>
              <w:spacing w:after="0" w:line="240" w:lineRule="auto"/>
              <w:jc w:val="both"/>
              <w:rPr>
                <w:rFonts w:ascii="Times New Roman" w:hAnsi="Times New Roman"/>
                <w:b/>
                <w:sz w:val="24"/>
                <w:szCs w:val="24"/>
              </w:rPr>
            </w:pPr>
            <w:r w:rsidRPr="00A74CD2">
              <w:rPr>
                <w:rFonts w:ascii="Times New Roman" w:hAnsi="Times New Roman"/>
                <w:b/>
                <w:sz w:val="24"/>
                <w:szCs w:val="24"/>
              </w:rPr>
              <w:t>Учебный</w:t>
            </w:r>
          </w:p>
          <w:p w:rsidR="00F733A3" w:rsidRPr="00A74CD2" w:rsidRDefault="00F733A3" w:rsidP="00462F0B">
            <w:pPr>
              <w:spacing w:after="0" w:line="240" w:lineRule="auto"/>
              <w:jc w:val="both"/>
              <w:rPr>
                <w:rFonts w:ascii="Times New Roman" w:hAnsi="Times New Roman"/>
                <w:b/>
                <w:sz w:val="24"/>
                <w:szCs w:val="24"/>
              </w:rPr>
            </w:pPr>
            <w:r w:rsidRPr="00A74CD2">
              <w:rPr>
                <w:rFonts w:ascii="Times New Roman" w:hAnsi="Times New Roman"/>
                <w:b/>
                <w:sz w:val="24"/>
                <w:szCs w:val="24"/>
              </w:rPr>
              <w:t>год</w:t>
            </w:r>
          </w:p>
        </w:tc>
        <w:tc>
          <w:tcPr>
            <w:tcW w:w="2268" w:type="dxa"/>
          </w:tcPr>
          <w:p w:rsidR="00F733A3" w:rsidRPr="00A74CD2" w:rsidRDefault="00F733A3" w:rsidP="00462F0B">
            <w:pPr>
              <w:spacing w:after="0" w:line="240" w:lineRule="auto"/>
              <w:jc w:val="center"/>
              <w:rPr>
                <w:rFonts w:ascii="Times New Roman" w:hAnsi="Times New Roman"/>
                <w:b/>
                <w:sz w:val="24"/>
                <w:szCs w:val="24"/>
              </w:rPr>
            </w:pPr>
            <w:r w:rsidRPr="00A74CD2">
              <w:rPr>
                <w:rFonts w:ascii="Times New Roman" w:hAnsi="Times New Roman"/>
                <w:b/>
                <w:sz w:val="24"/>
                <w:szCs w:val="24"/>
              </w:rPr>
              <w:t>Успеваемость</w:t>
            </w:r>
          </w:p>
        </w:tc>
        <w:tc>
          <w:tcPr>
            <w:tcW w:w="2268" w:type="dxa"/>
          </w:tcPr>
          <w:p w:rsidR="00F733A3" w:rsidRPr="00A74CD2" w:rsidRDefault="00F733A3" w:rsidP="00462F0B">
            <w:pPr>
              <w:spacing w:after="0" w:line="240" w:lineRule="auto"/>
              <w:jc w:val="center"/>
              <w:rPr>
                <w:rFonts w:ascii="Times New Roman" w:hAnsi="Times New Roman"/>
                <w:b/>
                <w:sz w:val="24"/>
                <w:szCs w:val="24"/>
              </w:rPr>
            </w:pPr>
            <w:r w:rsidRPr="00A74CD2">
              <w:rPr>
                <w:rFonts w:ascii="Times New Roman" w:hAnsi="Times New Roman"/>
                <w:b/>
                <w:sz w:val="24"/>
                <w:szCs w:val="24"/>
              </w:rPr>
              <w:t>Качество</w:t>
            </w:r>
          </w:p>
        </w:tc>
        <w:tc>
          <w:tcPr>
            <w:tcW w:w="2268" w:type="dxa"/>
            <w:vMerge w:val="restart"/>
          </w:tcPr>
          <w:p w:rsidR="00F733A3" w:rsidRPr="00A74CD2" w:rsidRDefault="00F733A3" w:rsidP="00462F0B">
            <w:pPr>
              <w:spacing w:after="0" w:line="240" w:lineRule="auto"/>
              <w:jc w:val="center"/>
              <w:rPr>
                <w:rFonts w:ascii="Times New Roman" w:hAnsi="Times New Roman"/>
                <w:b/>
                <w:sz w:val="24"/>
                <w:szCs w:val="24"/>
              </w:rPr>
            </w:pPr>
            <w:r w:rsidRPr="00A74CD2">
              <w:rPr>
                <w:rFonts w:ascii="Times New Roman" w:hAnsi="Times New Roman"/>
                <w:b/>
                <w:sz w:val="24"/>
                <w:szCs w:val="24"/>
              </w:rPr>
              <w:t>Оставлено на повторный курс</w:t>
            </w:r>
          </w:p>
        </w:tc>
      </w:tr>
      <w:tr w:rsidR="00F733A3" w:rsidRPr="00A74CD2" w:rsidTr="00462F0B">
        <w:trPr>
          <w:cantSplit/>
        </w:trPr>
        <w:tc>
          <w:tcPr>
            <w:tcW w:w="2518" w:type="dxa"/>
            <w:vMerge/>
          </w:tcPr>
          <w:p w:rsidR="00F733A3" w:rsidRPr="00A74CD2" w:rsidRDefault="00F733A3" w:rsidP="00462F0B">
            <w:pPr>
              <w:spacing w:after="0" w:line="240" w:lineRule="auto"/>
              <w:jc w:val="both"/>
              <w:rPr>
                <w:rFonts w:ascii="Times New Roman" w:hAnsi="Times New Roman"/>
                <w:b/>
                <w:sz w:val="24"/>
                <w:szCs w:val="24"/>
              </w:rPr>
            </w:pPr>
          </w:p>
        </w:tc>
        <w:tc>
          <w:tcPr>
            <w:tcW w:w="2268" w:type="dxa"/>
          </w:tcPr>
          <w:p w:rsidR="00F733A3" w:rsidRPr="00A74CD2" w:rsidRDefault="00F733A3" w:rsidP="00462F0B">
            <w:pPr>
              <w:spacing w:after="0" w:line="240" w:lineRule="auto"/>
              <w:jc w:val="center"/>
              <w:rPr>
                <w:rFonts w:ascii="Times New Roman" w:hAnsi="Times New Roman"/>
                <w:b/>
                <w:sz w:val="24"/>
                <w:szCs w:val="24"/>
              </w:rPr>
            </w:pPr>
            <w:r w:rsidRPr="00A74CD2">
              <w:rPr>
                <w:rFonts w:ascii="Times New Roman" w:hAnsi="Times New Roman"/>
                <w:b/>
                <w:sz w:val="24"/>
                <w:szCs w:val="24"/>
              </w:rPr>
              <w:t>2-11 классы</w:t>
            </w:r>
          </w:p>
        </w:tc>
        <w:tc>
          <w:tcPr>
            <w:tcW w:w="2268" w:type="dxa"/>
          </w:tcPr>
          <w:p w:rsidR="00F733A3" w:rsidRPr="00A74CD2" w:rsidRDefault="00F733A3" w:rsidP="00462F0B">
            <w:pPr>
              <w:spacing w:after="0" w:line="240" w:lineRule="auto"/>
              <w:jc w:val="center"/>
              <w:rPr>
                <w:rFonts w:ascii="Times New Roman" w:hAnsi="Times New Roman"/>
                <w:b/>
                <w:sz w:val="24"/>
                <w:szCs w:val="24"/>
              </w:rPr>
            </w:pPr>
            <w:r w:rsidRPr="00A74CD2">
              <w:rPr>
                <w:rFonts w:ascii="Times New Roman" w:hAnsi="Times New Roman"/>
                <w:b/>
                <w:sz w:val="24"/>
                <w:szCs w:val="24"/>
              </w:rPr>
              <w:t>2-11 классы</w:t>
            </w:r>
          </w:p>
        </w:tc>
        <w:tc>
          <w:tcPr>
            <w:tcW w:w="2268" w:type="dxa"/>
            <w:vMerge/>
          </w:tcPr>
          <w:p w:rsidR="00F733A3" w:rsidRPr="00A74CD2" w:rsidRDefault="00F733A3" w:rsidP="00462F0B">
            <w:pPr>
              <w:spacing w:after="0" w:line="240" w:lineRule="auto"/>
              <w:jc w:val="both"/>
              <w:rPr>
                <w:rFonts w:ascii="Times New Roman" w:hAnsi="Times New Roman"/>
                <w:b/>
                <w:sz w:val="24"/>
                <w:szCs w:val="24"/>
              </w:rPr>
            </w:pPr>
          </w:p>
        </w:tc>
      </w:tr>
      <w:tr w:rsidR="00F733A3" w:rsidRPr="00A74CD2" w:rsidTr="00462F0B">
        <w:tc>
          <w:tcPr>
            <w:tcW w:w="2518" w:type="dxa"/>
          </w:tcPr>
          <w:p w:rsidR="00F733A3" w:rsidRPr="00A74CD2" w:rsidRDefault="00F733A3" w:rsidP="00462F0B">
            <w:pPr>
              <w:spacing w:after="0" w:line="240" w:lineRule="auto"/>
              <w:jc w:val="both"/>
              <w:rPr>
                <w:rFonts w:ascii="Times New Roman" w:hAnsi="Times New Roman"/>
                <w:sz w:val="24"/>
                <w:szCs w:val="24"/>
              </w:rPr>
            </w:pPr>
            <w:r w:rsidRPr="00A74CD2">
              <w:rPr>
                <w:rFonts w:ascii="Times New Roman" w:hAnsi="Times New Roman"/>
                <w:sz w:val="24"/>
                <w:szCs w:val="24"/>
              </w:rPr>
              <w:t>2015-2016</w:t>
            </w:r>
          </w:p>
        </w:tc>
        <w:tc>
          <w:tcPr>
            <w:tcW w:w="2268" w:type="dxa"/>
          </w:tcPr>
          <w:p w:rsidR="00F733A3" w:rsidRPr="00A74CD2" w:rsidRDefault="00F733A3" w:rsidP="00462F0B">
            <w:pPr>
              <w:spacing w:after="0" w:line="240" w:lineRule="auto"/>
              <w:jc w:val="center"/>
              <w:rPr>
                <w:rFonts w:ascii="Times New Roman" w:hAnsi="Times New Roman"/>
                <w:sz w:val="24"/>
                <w:szCs w:val="24"/>
              </w:rPr>
            </w:pPr>
            <w:r w:rsidRPr="00A74CD2">
              <w:rPr>
                <w:rFonts w:ascii="Times New Roman" w:hAnsi="Times New Roman"/>
                <w:sz w:val="24"/>
                <w:szCs w:val="24"/>
              </w:rPr>
              <w:t>97%</w:t>
            </w:r>
          </w:p>
        </w:tc>
        <w:tc>
          <w:tcPr>
            <w:tcW w:w="2268" w:type="dxa"/>
          </w:tcPr>
          <w:p w:rsidR="00F733A3" w:rsidRPr="00A74CD2" w:rsidRDefault="00F733A3" w:rsidP="00462F0B">
            <w:pPr>
              <w:spacing w:after="0" w:line="240" w:lineRule="auto"/>
              <w:jc w:val="center"/>
              <w:rPr>
                <w:rFonts w:ascii="Times New Roman" w:hAnsi="Times New Roman"/>
                <w:sz w:val="24"/>
                <w:szCs w:val="24"/>
              </w:rPr>
            </w:pPr>
            <w:r w:rsidRPr="00A74CD2">
              <w:rPr>
                <w:rFonts w:ascii="Times New Roman" w:hAnsi="Times New Roman"/>
                <w:sz w:val="24"/>
                <w:szCs w:val="24"/>
              </w:rPr>
              <w:t>45%</w:t>
            </w:r>
          </w:p>
        </w:tc>
        <w:tc>
          <w:tcPr>
            <w:tcW w:w="2268" w:type="dxa"/>
          </w:tcPr>
          <w:p w:rsidR="00F733A3" w:rsidRPr="00A74CD2" w:rsidRDefault="00F733A3" w:rsidP="00462F0B">
            <w:pPr>
              <w:spacing w:after="0" w:line="240" w:lineRule="auto"/>
              <w:jc w:val="center"/>
              <w:rPr>
                <w:rFonts w:ascii="Times New Roman" w:hAnsi="Times New Roman"/>
                <w:sz w:val="24"/>
                <w:szCs w:val="24"/>
              </w:rPr>
            </w:pPr>
            <w:r w:rsidRPr="00A74CD2">
              <w:rPr>
                <w:rFonts w:ascii="Times New Roman" w:hAnsi="Times New Roman"/>
                <w:sz w:val="24"/>
                <w:szCs w:val="24"/>
              </w:rPr>
              <w:t>-</w:t>
            </w:r>
          </w:p>
        </w:tc>
      </w:tr>
      <w:tr w:rsidR="00F733A3" w:rsidRPr="00A74CD2" w:rsidTr="00462F0B">
        <w:tc>
          <w:tcPr>
            <w:tcW w:w="2518" w:type="dxa"/>
          </w:tcPr>
          <w:p w:rsidR="00F733A3" w:rsidRPr="00A74CD2" w:rsidRDefault="00F733A3" w:rsidP="00462F0B">
            <w:pPr>
              <w:spacing w:after="0" w:line="240" w:lineRule="auto"/>
              <w:jc w:val="both"/>
              <w:rPr>
                <w:rFonts w:ascii="Times New Roman" w:hAnsi="Times New Roman"/>
                <w:sz w:val="24"/>
                <w:szCs w:val="24"/>
              </w:rPr>
            </w:pPr>
            <w:r w:rsidRPr="00A74CD2">
              <w:rPr>
                <w:rFonts w:ascii="Times New Roman" w:hAnsi="Times New Roman"/>
                <w:sz w:val="24"/>
                <w:szCs w:val="24"/>
              </w:rPr>
              <w:t>2016-2017</w:t>
            </w:r>
          </w:p>
        </w:tc>
        <w:tc>
          <w:tcPr>
            <w:tcW w:w="2268" w:type="dxa"/>
          </w:tcPr>
          <w:p w:rsidR="00F733A3" w:rsidRPr="00A74CD2" w:rsidRDefault="00F733A3" w:rsidP="00462F0B">
            <w:pPr>
              <w:spacing w:after="0" w:line="240" w:lineRule="auto"/>
              <w:jc w:val="center"/>
              <w:rPr>
                <w:rFonts w:ascii="Times New Roman" w:hAnsi="Times New Roman"/>
                <w:sz w:val="24"/>
                <w:szCs w:val="24"/>
              </w:rPr>
            </w:pPr>
            <w:r w:rsidRPr="00A74CD2">
              <w:rPr>
                <w:rFonts w:ascii="Times New Roman" w:hAnsi="Times New Roman"/>
                <w:sz w:val="24"/>
                <w:szCs w:val="24"/>
              </w:rPr>
              <w:t>98%</w:t>
            </w:r>
          </w:p>
        </w:tc>
        <w:tc>
          <w:tcPr>
            <w:tcW w:w="2268" w:type="dxa"/>
          </w:tcPr>
          <w:p w:rsidR="00F733A3" w:rsidRPr="00A74CD2" w:rsidRDefault="00F733A3" w:rsidP="00462F0B">
            <w:pPr>
              <w:spacing w:after="0" w:line="240" w:lineRule="auto"/>
              <w:jc w:val="center"/>
              <w:rPr>
                <w:rFonts w:ascii="Times New Roman" w:hAnsi="Times New Roman"/>
                <w:sz w:val="24"/>
                <w:szCs w:val="24"/>
              </w:rPr>
            </w:pPr>
            <w:r w:rsidRPr="00A74CD2">
              <w:rPr>
                <w:rFonts w:ascii="Times New Roman" w:hAnsi="Times New Roman"/>
                <w:sz w:val="24"/>
                <w:szCs w:val="24"/>
              </w:rPr>
              <w:t>40%</w:t>
            </w:r>
          </w:p>
        </w:tc>
        <w:tc>
          <w:tcPr>
            <w:tcW w:w="2268" w:type="dxa"/>
          </w:tcPr>
          <w:p w:rsidR="00F733A3" w:rsidRPr="00A74CD2" w:rsidRDefault="00F733A3" w:rsidP="00462F0B">
            <w:pPr>
              <w:spacing w:after="0" w:line="240" w:lineRule="auto"/>
              <w:jc w:val="center"/>
              <w:rPr>
                <w:rFonts w:ascii="Times New Roman" w:hAnsi="Times New Roman"/>
                <w:sz w:val="24"/>
                <w:szCs w:val="24"/>
              </w:rPr>
            </w:pPr>
            <w:r w:rsidRPr="00A74CD2">
              <w:rPr>
                <w:rFonts w:ascii="Times New Roman" w:hAnsi="Times New Roman"/>
                <w:sz w:val="24"/>
                <w:szCs w:val="24"/>
              </w:rPr>
              <w:t>-</w:t>
            </w:r>
          </w:p>
        </w:tc>
      </w:tr>
      <w:tr w:rsidR="00F733A3" w:rsidRPr="00A74CD2" w:rsidTr="00462F0B">
        <w:tc>
          <w:tcPr>
            <w:tcW w:w="2518" w:type="dxa"/>
          </w:tcPr>
          <w:p w:rsidR="00F733A3" w:rsidRPr="00A74CD2" w:rsidRDefault="00F733A3" w:rsidP="00462F0B">
            <w:pPr>
              <w:spacing w:after="0" w:line="240" w:lineRule="auto"/>
              <w:jc w:val="both"/>
              <w:rPr>
                <w:rFonts w:ascii="Times New Roman" w:hAnsi="Times New Roman"/>
                <w:sz w:val="24"/>
                <w:szCs w:val="24"/>
              </w:rPr>
            </w:pPr>
            <w:r w:rsidRPr="00A74CD2">
              <w:rPr>
                <w:rFonts w:ascii="Times New Roman" w:hAnsi="Times New Roman"/>
                <w:sz w:val="24"/>
                <w:szCs w:val="24"/>
              </w:rPr>
              <w:t>2017-2018</w:t>
            </w:r>
          </w:p>
        </w:tc>
        <w:tc>
          <w:tcPr>
            <w:tcW w:w="2268" w:type="dxa"/>
          </w:tcPr>
          <w:p w:rsidR="00F733A3" w:rsidRPr="00A74CD2" w:rsidRDefault="00F733A3" w:rsidP="00462F0B">
            <w:pPr>
              <w:spacing w:after="0" w:line="240" w:lineRule="auto"/>
              <w:jc w:val="center"/>
              <w:rPr>
                <w:rFonts w:ascii="Times New Roman" w:hAnsi="Times New Roman"/>
                <w:sz w:val="24"/>
                <w:szCs w:val="24"/>
              </w:rPr>
            </w:pPr>
            <w:r w:rsidRPr="00A74CD2">
              <w:rPr>
                <w:rFonts w:ascii="Times New Roman" w:hAnsi="Times New Roman"/>
                <w:sz w:val="24"/>
                <w:szCs w:val="24"/>
              </w:rPr>
              <w:t>98%</w:t>
            </w:r>
          </w:p>
        </w:tc>
        <w:tc>
          <w:tcPr>
            <w:tcW w:w="2268" w:type="dxa"/>
          </w:tcPr>
          <w:p w:rsidR="00F733A3" w:rsidRPr="00A74CD2" w:rsidRDefault="00F733A3" w:rsidP="00462F0B">
            <w:pPr>
              <w:spacing w:after="0" w:line="240" w:lineRule="auto"/>
              <w:jc w:val="center"/>
              <w:rPr>
                <w:rFonts w:ascii="Times New Roman" w:hAnsi="Times New Roman"/>
                <w:sz w:val="24"/>
                <w:szCs w:val="24"/>
              </w:rPr>
            </w:pPr>
            <w:r w:rsidRPr="00A74CD2">
              <w:rPr>
                <w:rFonts w:ascii="Times New Roman" w:hAnsi="Times New Roman"/>
                <w:sz w:val="24"/>
                <w:szCs w:val="24"/>
              </w:rPr>
              <w:t>49%</w:t>
            </w:r>
          </w:p>
        </w:tc>
        <w:tc>
          <w:tcPr>
            <w:tcW w:w="2268" w:type="dxa"/>
          </w:tcPr>
          <w:p w:rsidR="00F733A3" w:rsidRPr="00A74CD2" w:rsidRDefault="00F733A3" w:rsidP="00462F0B">
            <w:pPr>
              <w:spacing w:after="0" w:line="240" w:lineRule="auto"/>
              <w:jc w:val="center"/>
              <w:rPr>
                <w:rFonts w:ascii="Times New Roman" w:hAnsi="Times New Roman"/>
                <w:sz w:val="24"/>
                <w:szCs w:val="24"/>
              </w:rPr>
            </w:pPr>
            <w:r w:rsidRPr="00A74CD2">
              <w:rPr>
                <w:rFonts w:ascii="Times New Roman" w:hAnsi="Times New Roman"/>
                <w:sz w:val="24"/>
                <w:szCs w:val="24"/>
              </w:rPr>
              <w:t>-</w:t>
            </w:r>
          </w:p>
        </w:tc>
      </w:tr>
      <w:tr w:rsidR="00F733A3" w:rsidRPr="00A74CD2" w:rsidTr="00462F0B">
        <w:tc>
          <w:tcPr>
            <w:tcW w:w="2518" w:type="dxa"/>
          </w:tcPr>
          <w:p w:rsidR="00F733A3" w:rsidRPr="00A74CD2" w:rsidRDefault="00F733A3" w:rsidP="00462F0B">
            <w:pPr>
              <w:spacing w:after="0" w:line="240" w:lineRule="auto"/>
              <w:jc w:val="both"/>
              <w:rPr>
                <w:rFonts w:ascii="Times New Roman" w:hAnsi="Times New Roman"/>
                <w:sz w:val="24"/>
                <w:szCs w:val="24"/>
              </w:rPr>
            </w:pPr>
            <w:r w:rsidRPr="00A74CD2">
              <w:rPr>
                <w:rFonts w:ascii="Times New Roman" w:hAnsi="Times New Roman"/>
                <w:sz w:val="24"/>
                <w:szCs w:val="24"/>
              </w:rPr>
              <w:t>2018-2019</w:t>
            </w:r>
          </w:p>
        </w:tc>
        <w:tc>
          <w:tcPr>
            <w:tcW w:w="2268" w:type="dxa"/>
          </w:tcPr>
          <w:p w:rsidR="00F733A3" w:rsidRPr="00A74CD2" w:rsidRDefault="00A213EA" w:rsidP="00462F0B">
            <w:pPr>
              <w:spacing w:after="0" w:line="240" w:lineRule="auto"/>
              <w:jc w:val="center"/>
              <w:rPr>
                <w:rFonts w:ascii="Times New Roman" w:hAnsi="Times New Roman"/>
                <w:sz w:val="24"/>
                <w:szCs w:val="24"/>
              </w:rPr>
            </w:pPr>
            <w:r w:rsidRPr="00A74CD2">
              <w:rPr>
                <w:rFonts w:ascii="Times New Roman" w:hAnsi="Times New Roman"/>
                <w:sz w:val="24"/>
                <w:szCs w:val="24"/>
              </w:rPr>
              <w:t>97</w:t>
            </w:r>
            <w:r w:rsidR="00895787" w:rsidRPr="00A74CD2">
              <w:rPr>
                <w:rFonts w:ascii="Times New Roman" w:hAnsi="Times New Roman"/>
                <w:sz w:val="24"/>
                <w:szCs w:val="24"/>
              </w:rPr>
              <w:t>%</w:t>
            </w:r>
          </w:p>
        </w:tc>
        <w:tc>
          <w:tcPr>
            <w:tcW w:w="2268" w:type="dxa"/>
          </w:tcPr>
          <w:p w:rsidR="00F733A3" w:rsidRPr="00A74CD2" w:rsidRDefault="00F733A3" w:rsidP="00462F0B">
            <w:pPr>
              <w:spacing w:after="0" w:line="240" w:lineRule="auto"/>
              <w:jc w:val="center"/>
              <w:rPr>
                <w:rFonts w:ascii="Times New Roman" w:hAnsi="Times New Roman"/>
                <w:sz w:val="24"/>
                <w:szCs w:val="24"/>
              </w:rPr>
            </w:pPr>
            <w:r w:rsidRPr="00A74CD2">
              <w:rPr>
                <w:rFonts w:ascii="Times New Roman" w:hAnsi="Times New Roman"/>
                <w:sz w:val="24"/>
                <w:szCs w:val="24"/>
              </w:rPr>
              <w:t>40</w:t>
            </w:r>
            <w:r w:rsidR="00895787" w:rsidRPr="00A74CD2">
              <w:rPr>
                <w:rFonts w:ascii="Times New Roman" w:hAnsi="Times New Roman"/>
                <w:sz w:val="24"/>
                <w:szCs w:val="24"/>
              </w:rPr>
              <w:t>%</w:t>
            </w:r>
          </w:p>
        </w:tc>
        <w:tc>
          <w:tcPr>
            <w:tcW w:w="2268" w:type="dxa"/>
          </w:tcPr>
          <w:p w:rsidR="00F733A3" w:rsidRPr="00A74CD2" w:rsidRDefault="00F733A3" w:rsidP="00462F0B">
            <w:pPr>
              <w:spacing w:after="0" w:line="240" w:lineRule="auto"/>
              <w:jc w:val="center"/>
              <w:rPr>
                <w:rFonts w:ascii="Times New Roman" w:hAnsi="Times New Roman"/>
                <w:sz w:val="24"/>
                <w:szCs w:val="24"/>
              </w:rPr>
            </w:pPr>
            <w:r w:rsidRPr="00A74CD2">
              <w:rPr>
                <w:rFonts w:ascii="Times New Roman" w:hAnsi="Times New Roman"/>
                <w:sz w:val="24"/>
                <w:szCs w:val="24"/>
              </w:rPr>
              <w:t>-</w:t>
            </w:r>
          </w:p>
        </w:tc>
      </w:tr>
    </w:tbl>
    <w:p w:rsidR="00F733A3" w:rsidRPr="00A74CD2" w:rsidRDefault="00F733A3" w:rsidP="00F733A3">
      <w:pPr>
        <w:pStyle w:val="a7"/>
        <w:ind w:firstLine="709"/>
        <w:rPr>
          <w:bCs/>
          <w:sz w:val="24"/>
          <w:szCs w:val="24"/>
        </w:rPr>
      </w:pPr>
      <w:r w:rsidRPr="00A74CD2">
        <w:rPr>
          <w:bCs/>
          <w:sz w:val="24"/>
          <w:szCs w:val="24"/>
        </w:rPr>
        <w:t xml:space="preserve"> Таким образом, как видно из таблицы, качество знаний в прошедшем учебном году выше, чем в прошлые годы. </w:t>
      </w:r>
    </w:p>
    <w:p w:rsidR="00F733A3" w:rsidRPr="00A74CD2" w:rsidRDefault="00F733A3" w:rsidP="00F733A3">
      <w:pPr>
        <w:spacing w:after="0" w:line="240" w:lineRule="auto"/>
        <w:jc w:val="center"/>
        <w:rPr>
          <w:rFonts w:ascii="Times New Roman" w:hAnsi="Times New Roman"/>
          <w:b/>
          <w:sz w:val="24"/>
          <w:szCs w:val="24"/>
        </w:rPr>
      </w:pPr>
      <w:r w:rsidRPr="00A74CD2">
        <w:rPr>
          <w:rFonts w:ascii="Times New Roman" w:hAnsi="Times New Roman"/>
          <w:b/>
          <w:sz w:val="24"/>
          <w:szCs w:val="24"/>
        </w:rPr>
        <w:t xml:space="preserve">Качество знаний и успеваемость по учебным предметам </w:t>
      </w:r>
    </w:p>
    <w:p w:rsidR="00F733A3" w:rsidRPr="00A74CD2" w:rsidRDefault="00F733A3" w:rsidP="00F733A3">
      <w:pPr>
        <w:pStyle w:val="a7"/>
        <w:ind w:firstLine="709"/>
        <w:jc w:val="center"/>
        <w:rPr>
          <w:bCs/>
          <w:sz w:val="24"/>
          <w:szCs w:val="24"/>
        </w:rPr>
      </w:pPr>
      <w:r w:rsidRPr="00A74CD2">
        <w:rPr>
          <w:b/>
          <w:sz w:val="24"/>
          <w:szCs w:val="24"/>
        </w:rPr>
        <w:t>за 2018-2019 учебный год</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01"/>
        <w:gridCol w:w="48"/>
        <w:gridCol w:w="15"/>
        <w:gridCol w:w="1091"/>
        <w:gridCol w:w="1484"/>
        <w:gridCol w:w="1986"/>
        <w:gridCol w:w="2022"/>
      </w:tblGrid>
      <w:tr w:rsidR="00895787" w:rsidRPr="00A74CD2" w:rsidTr="00895787">
        <w:tc>
          <w:tcPr>
            <w:tcW w:w="3164" w:type="dxa"/>
            <w:gridSpan w:val="3"/>
          </w:tcPr>
          <w:p w:rsidR="00F733A3" w:rsidRPr="00A74CD2" w:rsidRDefault="00F733A3"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Предмет</w:t>
            </w:r>
          </w:p>
        </w:tc>
        <w:tc>
          <w:tcPr>
            <w:tcW w:w="1091" w:type="dxa"/>
          </w:tcPr>
          <w:p w:rsidR="00F733A3" w:rsidRPr="00A74CD2" w:rsidRDefault="00F733A3"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Класс</w:t>
            </w:r>
          </w:p>
        </w:tc>
        <w:tc>
          <w:tcPr>
            <w:tcW w:w="1484" w:type="dxa"/>
          </w:tcPr>
          <w:p w:rsidR="00F733A3" w:rsidRPr="00A74CD2" w:rsidRDefault="00F733A3"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Качество, %</w:t>
            </w:r>
          </w:p>
        </w:tc>
        <w:tc>
          <w:tcPr>
            <w:tcW w:w="1986" w:type="dxa"/>
          </w:tcPr>
          <w:p w:rsidR="00F733A3" w:rsidRPr="00A74CD2" w:rsidRDefault="00F733A3"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Успеваемость, %</w:t>
            </w:r>
          </w:p>
        </w:tc>
        <w:tc>
          <w:tcPr>
            <w:tcW w:w="2022" w:type="dxa"/>
          </w:tcPr>
          <w:p w:rsidR="00F733A3" w:rsidRPr="00A74CD2" w:rsidRDefault="00F733A3"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Учитель</w:t>
            </w:r>
          </w:p>
        </w:tc>
      </w:tr>
      <w:tr w:rsidR="00F733A3" w:rsidRPr="00A74CD2" w:rsidTr="00895787">
        <w:tc>
          <w:tcPr>
            <w:tcW w:w="3164" w:type="dxa"/>
            <w:gridSpan w:val="3"/>
            <w:vMerge w:val="restart"/>
          </w:tcPr>
          <w:p w:rsidR="00F733A3" w:rsidRPr="00A74CD2" w:rsidRDefault="00F733A3"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РУССКИЙ ЯЗЫК</w:t>
            </w: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2</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67</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92</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Собко Л.Н</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3</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54</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Е. В.</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proofErr w:type="spellStart"/>
            <w:r w:rsidRPr="00A74CD2">
              <w:rPr>
                <w:rFonts w:ascii="Times New Roman" w:eastAsia="Times New Roman" w:hAnsi="Times New Roman"/>
                <w:sz w:val="24"/>
                <w:szCs w:val="24"/>
                <w:lang w:eastAsia="ru-RU"/>
              </w:rPr>
              <w:t>Тердохлебова</w:t>
            </w:r>
            <w:proofErr w:type="spellEnd"/>
            <w:r w:rsidRPr="00A74CD2">
              <w:rPr>
                <w:rFonts w:ascii="Times New Roman" w:eastAsia="Times New Roman" w:hAnsi="Times New Roman"/>
                <w:sz w:val="24"/>
                <w:szCs w:val="24"/>
                <w:lang w:eastAsia="ru-RU"/>
              </w:rPr>
              <w:t xml:space="preserve"> Г. И.</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97</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29</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86</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В. Н.</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Савенко О.П.</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44</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В. Н.</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89</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Савенко О.П.</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В. Н.</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97</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В. Н.</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Савенко О.П.</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98</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895787">
        <w:tc>
          <w:tcPr>
            <w:tcW w:w="3164" w:type="dxa"/>
            <w:gridSpan w:val="3"/>
            <w:vMerge w:val="restart"/>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ЛИТЕРАТУРНОЕ ЧТЕНИЕ</w:t>
            </w: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2</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75</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Собко Л.Н</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3</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77</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Е. В.</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76</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proofErr w:type="spellStart"/>
            <w:r w:rsidRPr="00A74CD2">
              <w:rPr>
                <w:rFonts w:ascii="Times New Roman" w:eastAsia="Times New Roman" w:hAnsi="Times New Roman"/>
                <w:sz w:val="24"/>
                <w:szCs w:val="24"/>
                <w:lang w:eastAsia="ru-RU"/>
              </w:rPr>
              <w:t>Тердохлебова</w:t>
            </w:r>
            <w:proofErr w:type="spellEnd"/>
            <w:r w:rsidRPr="00A74CD2">
              <w:rPr>
                <w:rFonts w:ascii="Times New Roman" w:eastAsia="Times New Roman" w:hAnsi="Times New Roman"/>
                <w:sz w:val="24"/>
                <w:szCs w:val="24"/>
                <w:lang w:eastAsia="ru-RU"/>
              </w:rPr>
              <w:t xml:space="preserve"> Г. И.</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76</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895787">
        <w:tc>
          <w:tcPr>
            <w:tcW w:w="3164" w:type="dxa"/>
            <w:gridSpan w:val="3"/>
            <w:vMerge w:val="restart"/>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ЛИТЕРАТУРА</w:t>
            </w: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43</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86</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В. Н.</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73</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Савенко О.П.</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56</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В. Н.</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89</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Савенко О.П.</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В. Н.</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62</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97</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В. Н.</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Савенко О.П.</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81</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99</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895787">
        <w:tc>
          <w:tcPr>
            <w:tcW w:w="3164" w:type="dxa"/>
            <w:gridSpan w:val="3"/>
            <w:vMerge w:val="restart"/>
          </w:tcPr>
          <w:p w:rsidR="00F733A3" w:rsidRPr="00A74CD2" w:rsidRDefault="00F733A3"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АНГЛИЙСКИЙ ЯЗЫК</w:t>
            </w: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2</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58</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Кисилёва Н. А.</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3</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Кисилёва Н. А.</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69</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Кисилёва Н. А.</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59</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86</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Литовченко С.П.</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64</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Литовченко С.П.</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53</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Литовченко С.П.</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88</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Литовченко С.П.</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Литовченко С.П.</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63</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97</w:t>
            </w:r>
          </w:p>
        </w:tc>
        <w:tc>
          <w:tcPr>
            <w:tcW w:w="2022" w:type="dxa"/>
          </w:tcPr>
          <w:p w:rsidR="00F733A3" w:rsidRPr="00A74CD2" w:rsidRDefault="00F733A3" w:rsidP="00462F0B">
            <w:pPr>
              <w:spacing w:after="0" w:line="240" w:lineRule="auto"/>
              <w:jc w:val="center"/>
              <w:rPr>
                <w:rFonts w:ascii="Times New Roman" w:eastAsia="Times New Roman" w:hAnsi="Times New Roman"/>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Литовченко С.П.</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Литовченко С.П.</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74</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99</w:t>
            </w:r>
          </w:p>
        </w:tc>
        <w:tc>
          <w:tcPr>
            <w:tcW w:w="2022" w:type="dxa"/>
          </w:tcPr>
          <w:p w:rsidR="00F733A3" w:rsidRPr="00A74CD2" w:rsidRDefault="00F733A3" w:rsidP="00462F0B">
            <w:pPr>
              <w:spacing w:after="0" w:line="240" w:lineRule="auto"/>
              <w:jc w:val="center"/>
              <w:rPr>
                <w:rFonts w:ascii="Times New Roman" w:eastAsia="Times New Roman" w:hAnsi="Times New Roman"/>
                <w:lang w:eastAsia="ru-RU"/>
              </w:rPr>
            </w:pPr>
          </w:p>
        </w:tc>
      </w:tr>
      <w:tr w:rsidR="00F733A3" w:rsidRPr="00A74CD2" w:rsidTr="00895787">
        <w:tc>
          <w:tcPr>
            <w:tcW w:w="3164" w:type="dxa"/>
            <w:gridSpan w:val="3"/>
            <w:vMerge w:val="restart"/>
          </w:tcPr>
          <w:p w:rsidR="00F733A3" w:rsidRPr="00A74CD2" w:rsidRDefault="00F733A3" w:rsidP="00462F0B">
            <w:pPr>
              <w:spacing w:after="0" w:line="240" w:lineRule="auto"/>
              <w:jc w:val="center"/>
              <w:rPr>
                <w:rFonts w:ascii="Times New Roman" w:eastAsia="Times New Roman" w:hAnsi="Times New Roman"/>
                <w:b/>
                <w:lang w:eastAsia="ru-RU"/>
              </w:rPr>
            </w:pPr>
            <w:r w:rsidRPr="00A74CD2">
              <w:rPr>
                <w:rFonts w:ascii="Times New Roman" w:eastAsia="Times New Roman" w:hAnsi="Times New Roman"/>
                <w:b/>
                <w:lang w:eastAsia="ru-RU"/>
              </w:rPr>
              <w:t>НЕМЕЦКИЙ ЯЗЫК</w:t>
            </w: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2</w:t>
            </w:r>
          </w:p>
        </w:tc>
        <w:tc>
          <w:tcPr>
            <w:tcW w:w="1484" w:type="dxa"/>
          </w:tcPr>
          <w:p w:rsidR="00F733A3" w:rsidRPr="00A74CD2" w:rsidRDefault="00F733A3" w:rsidP="00462F0B">
            <w:pPr>
              <w:spacing w:after="0" w:line="240" w:lineRule="auto"/>
              <w:jc w:val="center"/>
              <w:rPr>
                <w:rFonts w:ascii="Times New Roman" w:eastAsia="Times New Roman" w:hAnsi="Times New Roman"/>
                <w:lang w:eastAsia="ru-RU"/>
              </w:rPr>
            </w:pPr>
          </w:p>
        </w:tc>
        <w:tc>
          <w:tcPr>
            <w:tcW w:w="1986" w:type="dxa"/>
          </w:tcPr>
          <w:p w:rsidR="00F733A3" w:rsidRPr="00A74CD2" w:rsidRDefault="00F733A3" w:rsidP="00462F0B">
            <w:pPr>
              <w:spacing w:after="0" w:line="240" w:lineRule="auto"/>
              <w:jc w:val="center"/>
              <w:rPr>
                <w:rFonts w:ascii="Times New Roman" w:eastAsia="Times New Roman" w:hAnsi="Times New Roman"/>
                <w:lang w:eastAsia="ru-RU"/>
              </w:rPr>
            </w:pPr>
          </w:p>
        </w:tc>
        <w:tc>
          <w:tcPr>
            <w:tcW w:w="2022" w:type="dxa"/>
          </w:tcPr>
          <w:p w:rsidR="00F733A3" w:rsidRPr="00A74CD2" w:rsidRDefault="00F733A3" w:rsidP="00462F0B">
            <w:pPr>
              <w:spacing w:after="0" w:line="240" w:lineRule="auto"/>
              <w:jc w:val="center"/>
              <w:rPr>
                <w:rFonts w:ascii="Times New Roman" w:eastAsia="Times New Roman" w:hAnsi="Times New Roman"/>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3</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88</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Литовченко С.П.</w:t>
            </w: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88</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895787">
        <w:tc>
          <w:tcPr>
            <w:tcW w:w="3164" w:type="dxa"/>
            <w:gridSpan w:val="3"/>
            <w:vMerge/>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88</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МАТЕМАТИКА</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2</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67</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92</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Собко Л.Н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3</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54</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Е.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83</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Твердохлебова Г. И.</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68</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97</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21</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86</w:t>
            </w:r>
          </w:p>
        </w:tc>
        <w:tc>
          <w:tcPr>
            <w:tcW w:w="2022" w:type="dxa"/>
          </w:tcPr>
          <w:p w:rsidR="00895787" w:rsidRPr="00A74CD2" w:rsidRDefault="00895787" w:rsidP="00462F0B">
            <w:pPr>
              <w:spacing w:after="0" w:line="240" w:lineRule="auto"/>
              <w:jc w:val="both"/>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Скачкова С.М.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33</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both"/>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Скачкова С.М.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27</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93</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b/>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22</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Переверзева Т.М.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78</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Переверзева Т.М.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30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Переверзева Т.М.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43</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75</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Скачкова С.М.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Скачкова С.М.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68</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52</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98</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ИНФОРМАТИКА и ИКТ</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67</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Скачкова С.М.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78</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Скачкова С.М.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Скачкова С.М.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68</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Скачкова С.М.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84</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ИСТОРИЯ</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57</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Масловская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Масловская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72</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Масловская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78</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Масловская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Масловская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65</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Масловская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Масловская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78</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ОБЩЕСТВОЗНАНИЕ</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57</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Масловская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73</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Масловская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72</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Масловская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72</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Масловская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Масловская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67</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Масловская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Масловская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79</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ПРАВОСЛАВНАЯ КУЛЬТУРА</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Желтобрюхова С.Н.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Желтобрюхова С.Н.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Желтобрюхова С.Н.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ОКРУЖАЮЩИЙ МИР</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2</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83</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Собко Л.Н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3</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77</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Е.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83</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proofErr w:type="spellStart"/>
            <w:r w:rsidRPr="00A74CD2">
              <w:rPr>
                <w:rFonts w:ascii="Times New Roman" w:eastAsia="Times New Roman" w:hAnsi="Times New Roman"/>
                <w:sz w:val="24"/>
                <w:szCs w:val="24"/>
                <w:lang w:eastAsia="ru-RU"/>
              </w:rPr>
              <w:t>Тердохлебова</w:t>
            </w:r>
            <w:proofErr w:type="spellEnd"/>
            <w:r w:rsidRPr="00A74CD2">
              <w:rPr>
                <w:rFonts w:ascii="Times New Roman" w:eastAsia="Times New Roman" w:hAnsi="Times New Roman"/>
                <w:sz w:val="24"/>
                <w:szCs w:val="24"/>
                <w:lang w:eastAsia="ru-RU"/>
              </w:rPr>
              <w:t xml:space="preserve"> Г. И.</w:t>
            </w: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81</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ГЕОГРАФИЯ</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57</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Брежнева Е.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Брежнева Е.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72</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Брежнева Е.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88</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Брежнева Е.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Брежнева Е.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63</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Брежнева Е.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Брежнева Е.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82</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ФИЗИКА</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56</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Переверзева Т.М.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89</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Переверзева Т.М.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Переверзева Т.М.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68</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Шевелева Е. Г.</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Шевелева Е.Г.</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79</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ХИМИЯ</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78</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Твердохлебова С.Н.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30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Твердохлебова С.Н.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54</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Твердохлебова С.Н.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Твердохлебова С.Н.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77</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01" w:type="dxa"/>
            <w:vMerge w:val="restart"/>
            <w:tcBorders>
              <w:right w:val="single" w:sz="4" w:space="0" w:color="auto"/>
            </w:tcBorders>
          </w:tcPr>
          <w:p w:rsidR="00895787" w:rsidRPr="00A74CD2" w:rsidRDefault="00895787"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АСТРОНОМИЯ</w:t>
            </w:r>
          </w:p>
        </w:tc>
        <w:tc>
          <w:tcPr>
            <w:tcW w:w="1154" w:type="dxa"/>
            <w:gridSpan w:val="3"/>
            <w:tcBorders>
              <w:left w:val="single" w:sz="4" w:space="0" w:color="auto"/>
            </w:tcBorders>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Шевелева Е.Г.</w:t>
            </w:r>
          </w:p>
        </w:tc>
      </w:tr>
      <w:tr w:rsidR="00895787" w:rsidRPr="00A74CD2" w:rsidTr="00895787">
        <w:tc>
          <w:tcPr>
            <w:tcW w:w="3101" w:type="dxa"/>
            <w:vMerge/>
            <w:tcBorders>
              <w:right w:val="single" w:sz="4" w:space="0" w:color="auto"/>
            </w:tcBorders>
          </w:tcPr>
          <w:p w:rsidR="00895787" w:rsidRPr="00A74CD2" w:rsidRDefault="00895787" w:rsidP="00462F0B">
            <w:pPr>
              <w:spacing w:after="0" w:line="240" w:lineRule="auto"/>
              <w:jc w:val="center"/>
              <w:rPr>
                <w:rFonts w:ascii="Times New Roman" w:eastAsia="Times New Roman" w:hAnsi="Times New Roman"/>
                <w:b/>
                <w:sz w:val="24"/>
                <w:szCs w:val="24"/>
                <w:lang w:eastAsia="ru-RU"/>
              </w:rPr>
            </w:pPr>
          </w:p>
        </w:tc>
        <w:tc>
          <w:tcPr>
            <w:tcW w:w="1154" w:type="dxa"/>
            <w:gridSpan w:val="3"/>
            <w:tcBorders>
              <w:left w:val="single" w:sz="4" w:space="0" w:color="auto"/>
            </w:tcBorders>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Шевелева Е. Г.</w:t>
            </w: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БИОЛОГИЯ</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Твердохлебова С.Н.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47</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Твердохлебова С.Н.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39</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Твердохлебова С.Н.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89</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Твердохлебова С.Н.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44</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Твердохлебова С.Н.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54</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Твердохлебова С.Н.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Твердохлебова С.Н.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77</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МУЗЫКА</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2</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92</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Науменко Т. 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3</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77</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Науменко Т. 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92</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Науменко Т. 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87</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79</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Науменко Т. 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Науменко Т. 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78</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Науменко Т. 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89</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Науменко Т. М.</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87</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87</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ИЗОБРАЗИТЕЛЬНОЕ ИСКУССТВО</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2</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Кисилёва Н. 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3</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Кисилёва Н. 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Кисилёва Н. 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86</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Кисилёва Н. 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Кисилёва Н. 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Кисилёва</w:t>
            </w:r>
            <w:r w:rsidR="004660A7">
              <w:rPr>
                <w:rFonts w:ascii="Times New Roman" w:eastAsia="Times New Roman" w:hAnsi="Times New Roman"/>
                <w:sz w:val="24"/>
                <w:szCs w:val="24"/>
                <w:lang w:eastAsia="ru-RU"/>
              </w:rPr>
              <w:t xml:space="preserve"> Н</w:t>
            </w:r>
            <w:r w:rsidRPr="00A74CD2">
              <w:rPr>
                <w:rFonts w:ascii="Times New Roman" w:eastAsia="Times New Roman" w:hAnsi="Times New Roman"/>
                <w:sz w:val="24"/>
                <w:szCs w:val="24"/>
                <w:lang w:eastAsia="ru-RU"/>
              </w:rPr>
              <w:t>.А.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95</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98</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462F0B">
        <w:tc>
          <w:tcPr>
            <w:tcW w:w="9747" w:type="dxa"/>
            <w:gridSpan w:val="7"/>
          </w:tcPr>
          <w:p w:rsidR="00F733A3" w:rsidRPr="00A74CD2" w:rsidRDefault="00F733A3"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ИСКУССТВО</w:t>
            </w:r>
          </w:p>
        </w:tc>
      </w:tr>
      <w:tr w:rsidR="00895787" w:rsidRPr="00A74CD2" w:rsidTr="00895787">
        <w:tc>
          <w:tcPr>
            <w:tcW w:w="3164" w:type="dxa"/>
            <w:gridSpan w:val="3"/>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Науменко Т. М.</w:t>
            </w: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462F0B">
        <w:tc>
          <w:tcPr>
            <w:tcW w:w="9747" w:type="dxa"/>
            <w:gridSpan w:val="7"/>
          </w:tcPr>
          <w:p w:rsidR="00F733A3" w:rsidRPr="00A74CD2" w:rsidRDefault="00F733A3"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МХК</w:t>
            </w:r>
          </w:p>
        </w:tc>
      </w:tr>
      <w:tr w:rsidR="00895787" w:rsidRPr="00A74CD2" w:rsidTr="00895787">
        <w:tc>
          <w:tcPr>
            <w:tcW w:w="3149" w:type="dxa"/>
            <w:gridSpan w:val="2"/>
            <w:tcBorders>
              <w:right w:val="single" w:sz="4" w:space="0" w:color="auto"/>
            </w:tcBorders>
          </w:tcPr>
          <w:p w:rsidR="00F733A3" w:rsidRPr="00A74CD2" w:rsidRDefault="00F733A3" w:rsidP="00462F0B">
            <w:pPr>
              <w:spacing w:after="0" w:line="240" w:lineRule="auto"/>
              <w:jc w:val="center"/>
              <w:rPr>
                <w:rFonts w:ascii="Times New Roman" w:eastAsia="Times New Roman" w:hAnsi="Times New Roman"/>
                <w:b/>
                <w:sz w:val="24"/>
                <w:szCs w:val="24"/>
                <w:lang w:eastAsia="ru-RU"/>
              </w:rPr>
            </w:pPr>
          </w:p>
        </w:tc>
        <w:tc>
          <w:tcPr>
            <w:tcW w:w="1106" w:type="dxa"/>
            <w:gridSpan w:val="2"/>
            <w:tcBorders>
              <w:left w:val="single" w:sz="4" w:space="0" w:color="auto"/>
            </w:tcBorders>
          </w:tcPr>
          <w:p w:rsidR="00F733A3" w:rsidRPr="00A74CD2" w:rsidRDefault="00F733A3"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11</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Желтобрюхова С. Н.</w:t>
            </w: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sz w:val="24"/>
                <w:szCs w:val="24"/>
                <w:lang w:eastAsia="ru-RU"/>
              </w:rPr>
            </w:pPr>
          </w:p>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ТЕХНОЛОГИЯ</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2</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Собко Л.Н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3</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Е.В.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60A7">
            <w:pPr>
              <w:spacing w:after="0" w:line="240" w:lineRule="auto"/>
              <w:ind w:left="-70" w:right="-108"/>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Твердохлебова Г.И.</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Шевелев Н. Г./Кисилёва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Шевелев Н. Г./Кисилёва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Шевелев Н. Г./Кисилёва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Шевелев Н. Г./Кисилёва Н.А.</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ОСНОВЫ БЕЗОПАСНОСТИ ЖИЗНЕДЕЯТЕЛЬНОСТИ</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 В.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 В.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 В.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 В.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462F0B">
        <w:tc>
          <w:tcPr>
            <w:tcW w:w="9747" w:type="dxa"/>
            <w:gridSpan w:val="7"/>
          </w:tcPr>
          <w:p w:rsidR="00F733A3" w:rsidRPr="00A74CD2" w:rsidRDefault="00F733A3" w:rsidP="00462F0B">
            <w:pPr>
              <w:spacing w:after="0" w:line="240" w:lineRule="auto"/>
              <w:jc w:val="center"/>
              <w:rPr>
                <w:rFonts w:ascii="Times New Roman" w:eastAsia="Times New Roman" w:hAnsi="Times New Roman"/>
                <w:b/>
                <w:sz w:val="24"/>
                <w:szCs w:val="24"/>
                <w:lang w:eastAsia="ru-RU"/>
              </w:rPr>
            </w:pPr>
          </w:p>
        </w:tc>
      </w:tr>
      <w:tr w:rsidR="00895787" w:rsidRPr="00A74CD2" w:rsidTr="00895787">
        <w:tc>
          <w:tcPr>
            <w:tcW w:w="3164" w:type="dxa"/>
            <w:gridSpan w:val="3"/>
            <w:vMerge w:val="restart"/>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ФИЗИЧЕСКАЯ КУЛЬТУРА</w:t>
            </w: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2</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Собко Л.Н.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3</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92</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Е.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4</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Собко Л. Н.</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97</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5</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93</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 В.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6</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 В.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95</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 В.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 В.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 В.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98</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 В.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11</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80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 В. В.</w:t>
            </w:r>
          </w:p>
        </w:tc>
      </w:tr>
      <w:tr w:rsidR="00895787" w:rsidRPr="00A74CD2" w:rsidTr="00895787">
        <w:tc>
          <w:tcPr>
            <w:tcW w:w="3164" w:type="dxa"/>
            <w:gridSpan w:val="3"/>
            <w:vMerge/>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c>
          <w:tcPr>
            <w:tcW w:w="1091"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Итого:</w:t>
            </w:r>
          </w:p>
        </w:tc>
        <w:tc>
          <w:tcPr>
            <w:tcW w:w="1484"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90</w:t>
            </w:r>
          </w:p>
        </w:tc>
        <w:tc>
          <w:tcPr>
            <w:tcW w:w="1986"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895787" w:rsidRPr="00A74CD2" w:rsidRDefault="00895787" w:rsidP="00462F0B">
            <w:pPr>
              <w:spacing w:after="0" w:line="240" w:lineRule="auto"/>
              <w:jc w:val="center"/>
              <w:rPr>
                <w:rFonts w:ascii="Times New Roman" w:eastAsia="Times New Roman" w:hAnsi="Times New Roman"/>
                <w:sz w:val="24"/>
                <w:szCs w:val="24"/>
                <w:lang w:eastAsia="ru-RU"/>
              </w:rPr>
            </w:pPr>
          </w:p>
        </w:tc>
      </w:tr>
      <w:tr w:rsidR="00895787" w:rsidRPr="00A74CD2" w:rsidTr="00895787">
        <w:trPr>
          <w:trHeight w:val="386"/>
        </w:trPr>
        <w:tc>
          <w:tcPr>
            <w:tcW w:w="4255" w:type="dxa"/>
            <w:gridSpan w:val="4"/>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b/>
                <w:sz w:val="24"/>
                <w:szCs w:val="24"/>
                <w:lang w:eastAsia="ru-RU"/>
              </w:rPr>
              <w:t>Итого по предмету:</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95</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r>
      <w:tr w:rsidR="00F733A3" w:rsidRPr="00A74CD2" w:rsidTr="00462F0B">
        <w:tc>
          <w:tcPr>
            <w:tcW w:w="9747" w:type="dxa"/>
            <w:gridSpan w:val="7"/>
          </w:tcPr>
          <w:p w:rsidR="00F733A3" w:rsidRPr="00A74CD2" w:rsidRDefault="00F733A3" w:rsidP="00462F0B">
            <w:pPr>
              <w:spacing w:after="0" w:line="240" w:lineRule="auto"/>
              <w:jc w:val="center"/>
              <w:rPr>
                <w:rFonts w:ascii="Times New Roman" w:eastAsia="Times New Roman" w:hAnsi="Times New Roman"/>
                <w:b/>
                <w:sz w:val="24"/>
                <w:szCs w:val="24"/>
                <w:lang w:eastAsia="ru-RU"/>
              </w:rPr>
            </w:pPr>
            <w:r w:rsidRPr="00A74CD2">
              <w:rPr>
                <w:rFonts w:ascii="Times New Roman" w:eastAsia="Times New Roman" w:hAnsi="Times New Roman"/>
                <w:b/>
                <w:sz w:val="24"/>
                <w:szCs w:val="24"/>
                <w:lang w:eastAsia="ru-RU"/>
              </w:rPr>
              <w:t>Элективный курс «Русское правописание: орфография и пунктуация»</w:t>
            </w:r>
          </w:p>
        </w:tc>
      </w:tr>
      <w:tr w:rsidR="00895787" w:rsidRPr="00A74CD2" w:rsidTr="00895787">
        <w:tc>
          <w:tcPr>
            <w:tcW w:w="3164" w:type="dxa"/>
            <w:gridSpan w:val="3"/>
          </w:tcPr>
          <w:p w:rsidR="00F733A3" w:rsidRPr="00A74CD2" w:rsidRDefault="00F733A3" w:rsidP="00462F0B">
            <w:pPr>
              <w:spacing w:after="0" w:line="240" w:lineRule="auto"/>
              <w:jc w:val="center"/>
              <w:rPr>
                <w:rFonts w:ascii="Times New Roman" w:eastAsia="Times New Roman" w:hAnsi="Times New Roman"/>
                <w:sz w:val="24"/>
                <w:szCs w:val="24"/>
                <w:lang w:eastAsia="ru-RU"/>
              </w:rPr>
            </w:pPr>
          </w:p>
        </w:tc>
        <w:tc>
          <w:tcPr>
            <w:tcW w:w="1091"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w:t>
            </w:r>
          </w:p>
        </w:tc>
        <w:tc>
          <w:tcPr>
            <w:tcW w:w="1484"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75</w:t>
            </w:r>
          </w:p>
        </w:tc>
        <w:tc>
          <w:tcPr>
            <w:tcW w:w="1986"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100</w:t>
            </w:r>
          </w:p>
        </w:tc>
        <w:tc>
          <w:tcPr>
            <w:tcW w:w="2022" w:type="dxa"/>
          </w:tcPr>
          <w:p w:rsidR="00F733A3" w:rsidRPr="00A74CD2" w:rsidRDefault="00F733A3" w:rsidP="00462F0B">
            <w:pPr>
              <w:spacing w:after="0" w:line="240" w:lineRule="auto"/>
              <w:jc w:val="center"/>
              <w:rPr>
                <w:rFonts w:ascii="Times New Roman" w:eastAsia="Times New Roman" w:hAnsi="Times New Roman"/>
                <w:sz w:val="24"/>
                <w:szCs w:val="24"/>
                <w:lang w:eastAsia="ru-RU"/>
              </w:rPr>
            </w:pPr>
            <w:r w:rsidRPr="00A74CD2">
              <w:rPr>
                <w:rFonts w:ascii="Times New Roman" w:eastAsia="Times New Roman" w:hAnsi="Times New Roman"/>
                <w:sz w:val="24"/>
                <w:szCs w:val="24"/>
                <w:lang w:eastAsia="ru-RU"/>
              </w:rPr>
              <w:t>Журавлёва В.Н.</w:t>
            </w:r>
          </w:p>
        </w:tc>
      </w:tr>
    </w:tbl>
    <w:p w:rsidR="00267B7F" w:rsidRPr="00A74CD2" w:rsidRDefault="00267B7F" w:rsidP="00895787">
      <w:pPr>
        <w:tabs>
          <w:tab w:val="left" w:pos="180"/>
        </w:tabs>
        <w:spacing w:after="0" w:line="240" w:lineRule="auto"/>
        <w:jc w:val="both"/>
        <w:rPr>
          <w:rFonts w:ascii="Times New Roman" w:eastAsia="Times New Roman" w:hAnsi="Times New Roman" w:cs="Times New Roman"/>
          <w:bCs/>
          <w:sz w:val="24"/>
          <w:szCs w:val="24"/>
          <w:lang w:eastAsia="ru-RU"/>
        </w:rPr>
      </w:pPr>
    </w:p>
    <w:p w:rsidR="0016422C" w:rsidRPr="00A74CD2" w:rsidRDefault="0016422C" w:rsidP="0016422C">
      <w:pPr>
        <w:tabs>
          <w:tab w:val="left" w:pos="567"/>
        </w:tabs>
        <w:spacing w:after="0" w:line="240" w:lineRule="auto"/>
        <w:jc w:val="center"/>
        <w:rPr>
          <w:rFonts w:ascii="Times New Roman" w:hAnsi="Times New Roman"/>
          <w:b/>
          <w:sz w:val="24"/>
          <w:szCs w:val="24"/>
        </w:rPr>
      </w:pPr>
      <w:r w:rsidRPr="00A74CD2">
        <w:rPr>
          <w:rFonts w:ascii="Times New Roman" w:hAnsi="Times New Roman"/>
          <w:b/>
          <w:sz w:val="24"/>
          <w:szCs w:val="24"/>
        </w:rPr>
        <w:t>Промежуточная аттестация</w:t>
      </w:r>
    </w:p>
    <w:p w:rsidR="0016422C" w:rsidRPr="00A74CD2" w:rsidRDefault="0016422C" w:rsidP="0016422C">
      <w:pPr>
        <w:tabs>
          <w:tab w:val="left" w:pos="567"/>
        </w:tabs>
        <w:spacing w:after="0" w:line="240" w:lineRule="auto"/>
        <w:jc w:val="both"/>
        <w:rPr>
          <w:rFonts w:ascii="Times New Roman" w:hAnsi="Times New Roman"/>
          <w:sz w:val="24"/>
          <w:szCs w:val="24"/>
        </w:rPr>
      </w:pPr>
      <w:r w:rsidRPr="00A74CD2">
        <w:rPr>
          <w:rFonts w:ascii="Times New Roman" w:hAnsi="Times New Roman"/>
          <w:sz w:val="24"/>
          <w:szCs w:val="24"/>
        </w:rPr>
        <w:tab/>
        <w:t>С целью  установления фактического уровня теоретических знаний, умений, навыков по предметам учебного плана,  контроля выполнения образовательной программы, повышение уровня объективности, гласности в оценивании педагогом учебных достижений обучающегося с 26 мая по 31 мая 2019  г. в школе была проведена промежуточная аттестация.</w:t>
      </w:r>
    </w:p>
    <w:p w:rsidR="0016422C" w:rsidRPr="00A74CD2" w:rsidRDefault="0016422C" w:rsidP="0016422C">
      <w:pPr>
        <w:spacing w:after="0" w:line="240" w:lineRule="auto"/>
        <w:ind w:firstLine="567"/>
        <w:jc w:val="both"/>
        <w:rPr>
          <w:rFonts w:ascii="Times New Roman" w:hAnsi="Times New Roman"/>
          <w:sz w:val="24"/>
          <w:szCs w:val="24"/>
        </w:rPr>
      </w:pPr>
      <w:r w:rsidRPr="00A74CD2">
        <w:rPr>
          <w:rFonts w:ascii="Times New Roman" w:hAnsi="Times New Roman"/>
          <w:sz w:val="24"/>
          <w:szCs w:val="24"/>
        </w:rPr>
        <w:t>Годовая промежуточная аттестация с аттестационными испытаниями проводилась в форме:</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В соответствии с Образовательной программой, Учебным планом общеобразовательного учреждения промежуточная аттестация проводилась в следующих формах:</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 Литературное чтение (работа с текстом)- 1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 Контрольный диктант с грамматическим заданием- 2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-контрольная работа по математике- 3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 Литературное чтение (работа с текстом)- 4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 Окружающий мир  - 4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 контрольная работа (математика) – 5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-контрольный  диктант (русский язык) –5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-контрольная работа (математика) – 6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-контрольный  диктант с грамматическим заданием (русский язык) –6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-Диктант с грамматическим заданием (русский язык)- 7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 контрольное тестирование по физике – 7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 контрольное тестирование по обществознанию- 8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 контрольная работа по математике – 8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 контрольная работа по математике – 10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 контрольное тестирование по физике- 10 класс</w:t>
      </w:r>
    </w:p>
    <w:p w:rsidR="0016422C" w:rsidRPr="00A74CD2" w:rsidRDefault="0016422C" w:rsidP="0016422C">
      <w:pPr>
        <w:spacing w:after="0" w:line="0" w:lineRule="atLeast"/>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 контрольное тестирование по обществознанию- 10 класс.</w:t>
      </w:r>
    </w:p>
    <w:p w:rsidR="0016422C" w:rsidRPr="00A74CD2" w:rsidRDefault="0016422C" w:rsidP="0016422C">
      <w:pPr>
        <w:spacing w:after="0" w:line="0" w:lineRule="atLeast"/>
        <w:jc w:val="both"/>
        <w:rPr>
          <w:rFonts w:ascii="Times New Roman" w:eastAsia="Times New Roman" w:hAnsi="Times New Roman"/>
          <w:bCs/>
          <w:sz w:val="24"/>
          <w:szCs w:val="24"/>
          <w:lang w:eastAsia="ru-RU"/>
        </w:rPr>
      </w:pPr>
      <w:r w:rsidRPr="00A74CD2">
        <w:rPr>
          <w:rFonts w:ascii="Times New Roman" w:eastAsia="Times New Roman" w:hAnsi="Times New Roman"/>
          <w:bCs/>
          <w:sz w:val="24"/>
          <w:szCs w:val="24"/>
          <w:lang w:eastAsia="ru-RU"/>
        </w:rPr>
        <w:t>Результаты промежуточной аттестации зафиксированы в протоколах.</w:t>
      </w:r>
    </w:p>
    <w:p w:rsidR="0016422C" w:rsidRPr="00A74CD2" w:rsidRDefault="0016422C" w:rsidP="0016422C">
      <w:pPr>
        <w:spacing w:after="0" w:line="0" w:lineRule="atLeast"/>
        <w:jc w:val="both"/>
        <w:rPr>
          <w:rFonts w:ascii="Times New Roman" w:eastAsia="Times New Roman" w:hAnsi="Times New Roman"/>
          <w:bCs/>
          <w:sz w:val="24"/>
          <w:szCs w:val="24"/>
          <w:lang w:eastAsia="ru-RU"/>
        </w:rPr>
      </w:pPr>
      <w:r w:rsidRPr="00A74CD2">
        <w:rPr>
          <w:rFonts w:ascii="Times New Roman" w:eastAsia="Times New Roman" w:hAnsi="Times New Roman"/>
          <w:bCs/>
          <w:sz w:val="24"/>
          <w:szCs w:val="24"/>
          <w:lang w:eastAsia="ru-RU"/>
        </w:rPr>
        <w:t xml:space="preserve">Итоги промежуточной аттестации следующие: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28"/>
        <w:gridCol w:w="1276"/>
        <w:gridCol w:w="1559"/>
        <w:gridCol w:w="1666"/>
      </w:tblGrid>
      <w:tr w:rsidR="0016422C" w:rsidRPr="00A74CD2" w:rsidTr="00136932">
        <w:tc>
          <w:tcPr>
            <w:tcW w:w="4928" w:type="dxa"/>
            <w:shd w:val="clear" w:color="auto" w:fill="auto"/>
          </w:tcPr>
          <w:p w:rsidR="0016422C" w:rsidRPr="00A74CD2" w:rsidRDefault="0016422C" w:rsidP="00136932">
            <w:pPr>
              <w:spacing w:after="0" w:line="0" w:lineRule="atLeast"/>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Предмет</w:t>
            </w:r>
          </w:p>
        </w:tc>
        <w:tc>
          <w:tcPr>
            <w:tcW w:w="1276" w:type="dxa"/>
            <w:shd w:val="clear" w:color="auto" w:fill="auto"/>
          </w:tcPr>
          <w:p w:rsidR="0016422C" w:rsidRPr="00A74CD2" w:rsidRDefault="0016422C" w:rsidP="00136932">
            <w:pPr>
              <w:spacing w:after="0" w:line="0" w:lineRule="atLeast"/>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Класс</w:t>
            </w:r>
          </w:p>
        </w:tc>
        <w:tc>
          <w:tcPr>
            <w:tcW w:w="1559" w:type="dxa"/>
            <w:shd w:val="clear" w:color="auto" w:fill="auto"/>
          </w:tcPr>
          <w:p w:rsidR="0016422C" w:rsidRPr="00A74CD2" w:rsidRDefault="0016422C" w:rsidP="00136932">
            <w:pPr>
              <w:spacing w:after="0" w:line="0" w:lineRule="atLeast"/>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Уровень успеваемости</w:t>
            </w:r>
          </w:p>
        </w:tc>
        <w:tc>
          <w:tcPr>
            <w:tcW w:w="1666" w:type="dxa"/>
            <w:shd w:val="clear" w:color="auto" w:fill="auto"/>
          </w:tcPr>
          <w:p w:rsidR="0016422C" w:rsidRPr="00A74CD2" w:rsidRDefault="0016422C" w:rsidP="00136932">
            <w:pPr>
              <w:spacing w:after="0" w:line="0" w:lineRule="atLeast"/>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Качество знаний</w:t>
            </w:r>
          </w:p>
        </w:tc>
      </w:tr>
      <w:tr w:rsidR="0016422C" w:rsidRPr="00A74CD2" w:rsidTr="00136932">
        <w:tc>
          <w:tcPr>
            <w:tcW w:w="4928" w:type="dxa"/>
            <w:shd w:val="clear" w:color="auto" w:fill="auto"/>
          </w:tcPr>
          <w:p w:rsidR="0016422C" w:rsidRPr="00A74CD2" w:rsidRDefault="0016422C" w:rsidP="00136932">
            <w:pPr>
              <w:pStyle w:val="a9"/>
            </w:pPr>
            <w:r w:rsidRPr="00A74CD2">
              <w:t>Литературное чтение</w:t>
            </w:r>
          </w:p>
        </w:tc>
        <w:tc>
          <w:tcPr>
            <w:tcW w:w="1276" w:type="dxa"/>
            <w:shd w:val="clear" w:color="auto" w:fill="auto"/>
          </w:tcPr>
          <w:p w:rsidR="0016422C" w:rsidRPr="00A74CD2" w:rsidRDefault="0016422C" w:rsidP="00136932">
            <w:pPr>
              <w:spacing w:after="0" w:line="0" w:lineRule="atLeast"/>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1</w:t>
            </w:r>
          </w:p>
        </w:tc>
        <w:tc>
          <w:tcPr>
            <w:tcW w:w="1559" w:type="dxa"/>
            <w:shd w:val="clear" w:color="auto" w:fill="auto"/>
          </w:tcPr>
          <w:p w:rsidR="0016422C" w:rsidRPr="00A74CD2" w:rsidRDefault="0016422C" w:rsidP="00136932">
            <w:pPr>
              <w:pStyle w:val="a9"/>
            </w:pPr>
            <w:r w:rsidRPr="00A74CD2">
              <w:t>100</w:t>
            </w:r>
          </w:p>
        </w:tc>
        <w:tc>
          <w:tcPr>
            <w:tcW w:w="1666" w:type="dxa"/>
            <w:shd w:val="clear" w:color="auto" w:fill="auto"/>
          </w:tcPr>
          <w:p w:rsidR="0016422C" w:rsidRPr="00A74CD2" w:rsidRDefault="0016422C" w:rsidP="00136932">
            <w:pPr>
              <w:pStyle w:val="a9"/>
            </w:pPr>
            <w:r w:rsidRPr="00A74CD2">
              <w:t>78</w:t>
            </w:r>
          </w:p>
        </w:tc>
      </w:tr>
      <w:tr w:rsidR="0016422C" w:rsidRPr="00A74CD2" w:rsidTr="00136932">
        <w:tc>
          <w:tcPr>
            <w:tcW w:w="4928" w:type="dxa"/>
            <w:shd w:val="clear" w:color="auto" w:fill="auto"/>
          </w:tcPr>
          <w:p w:rsidR="0016422C" w:rsidRPr="00A74CD2" w:rsidRDefault="0016422C" w:rsidP="00136932">
            <w:pPr>
              <w:pStyle w:val="a9"/>
            </w:pPr>
            <w:r w:rsidRPr="00A74CD2">
              <w:t>Русский язык</w:t>
            </w:r>
          </w:p>
        </w:tc>
        <w:tc>
          <w:tcPr>
            <w:tcW w:w="1276" w:type="dxa"/>
            <w:shd w:val="clear" w:color="auto" w:fill="auto"/>
          </w:tcPr>
          <w:p w:rsidR="0016422C" w:rsidRPr="00A74CD2" w:rsidRDefault="0016422C" w:rsidP="00136932">
            <w:pPr>
              <w:spacing w:after="0" w:line="0" w:lineRule="atLeast"/>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2</w:t>
            </w:r>
          </w:p>
        </w:tc>
        <w:tc>
          <w:tcPr>
            <w:tcW w:w="1559" w:type="dxa"/>
            <w:shd w:val="clear" w:color="auto" w:fill="auto"/>
          </w:tcPr>
          <w:p w:rsidR="0016422C" w:rsidRPr="00A74CD2" w:rsidRDefault="0016422C" w:rsidP="00136932">
            <w:pPr>
              <w:pStyle w:val="a9"/>
            </w:pPr>
            <w:r w:rsidRPr="00A74CD2">
              <w:t>92</w:t>
            </w:r>
          </w:p>
        </w:tc>
        <w:tc>
          <w:tcPr>
            <w:tcW w:w="1666" w:type="dxa"/>
            <w:shd w:val="clear" w:color="auto" w:fill="auto"/>
          </w:tcPr>
          <w:p w:rsidR="0016422C" w:rsidRPr="00A74CD2" w:rsidRDefault="0016422C" w:rsidP="00136932">
            <w:pPr>
              <w:pStyle w:val="a9"/>
            </w:pPr>
            <w:r w:rsidRPr="00A74CD2">
              <w:t>67</w:t>
            </w:r>
          </w:p>
        </w:tc>
      </w:tr>
      <w:tr w:rsidR="0016422C" w:rsidRPr="00A74CD2" w:rsidTr="00136932">
        <w:tc>
          <w:tcPr>
            <w:tcW w:w="4928" w:type="dxa"/>
            <w:shd w:val="clear" w:color="auto" w:fill="auto"/>
          </w:tcPr>
          <w:p w:rsidR="0016422C" w:rsidRPr="00A74CD2" w:rsidRDefault="0016422C" w:rsidP="00136932">
            <w:pPr>
              <w:pStyle w:val="a9"/>
            </w:pPr>
            <w:r w:rsidRPr="00A74CD2">
              <w:t>Математика</w:t>
            </w:r>
          </w:p>
        </w:tc>
        <w:tc>
          <w:tcPr>
            <w:tcW w:w="1276" w:type="dxa"/>
            <w:shd w:val="clear" w:color="auto" w:fill="auto"/>
          </w:tcPr>
          <w:p w:rsidR="0016422C" w:rsidRPr="00A74CD2" w:rsidRDefault="0016422C" w:rsidP="00136932">
            <w:pPr>
              <w:spacing w:after="0" w:line="0" w:lineRule="atLeast"/>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3</w:t>
            </w:r>
          </w:p>
        </w:tc>
        <w:tc>
          <w:tcPr>
            <w:tcW w:w="1559" w:type="dxa"/>
            <w:shd w:val="clear" w:color="auto" w:fill="auto"/>
          </w:tcPr>
          <w:p w:rsidR="0016422C" w:rsidRPr="00A74CD2" w:rsidRDefault="0016422C" w:rsidP="00136932">
            <w:pPr>
              <w:pStyle w:val="a9"/>
            </w:pPr>
            <w:r w:rsidRPr="00A74CD2">
              <w:t>100</w:t>
            </w:r>
          </w:p>
        </w:tc>
        <w:tc>
          <w:tcPr>
            <w:tcW w:w="1666" w:type="dxa"/>
            <w:shd w:val="clear" w:color="auto" w:fill="auto"/>
          </w:tcPr>
          <w:p w:rsidR="0016422C" w:rsidRPr="00A74CD2" w:rsidRDefault="0016422C" w:rsidP="00136932">
            <w:pPr>
              <w:pStyle w:val="a9"/>
            </w:pPr>
            <w:r w:rsidRPr="00A74CD2">
              <w:t>54</w:t>
            </w:r>
          </w:p>
        </w:tc>
      </w:tr>
      <w:tr w:rsidR="0016422C" w:rsidRPr="00A74CD2" w:rsidTr="00136932">
        <w:tc>
          <w:tcPr>
            <w:tcW w:w="4928" w:type="dxa"/>
            <w:shd w:val="clear" w:color="auto" w:fill="auto"/>
          </w:tcPr>
          <w:p w:rsidR="0016422C" w:rsidRPr="00A74CD2" w:rsidRDefault="0016422C" w:rsidP="00136932">
            <w:pPr>
              <w:pStyle w:val="a9"/>
            </w:pPr>
            <w:r w:rsidRPr="00A74CD2">
              <w:t>Литературное чтение</w:t>
            </w:r>
          </w:p>
        </w:tc>
        <w:tc>
          <w:tcPr>
            <w:tcW w:w="1276" w:type="dxa"/>
            <w:shd w:val="clear" w:color="auto" w:fill="auto"/>
          </w:tcPr>
          <w:p w:rsidR="0016422C" w:rsidRPr="00A74CD2" w:rsidRDefault="0016422C" w:rsidP="00136932">
            <w:pPr>
              <w:spacing w:after="0" w:line="0" w:lineRule="atLeast"/>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4</w:t>
            </w:r>
          </w:p>
        </w:tc>
        <w:tc>
          <w:tcPr>
            <w:tcW w:w="1559" w:type="dxa"/>
            <w:shd w:val="clear" w:color="auto" w:fill="auto"/>
          </w:tcPr>
          <w:p w:rsidR="0016422C" w:rsidRPr="00A74CD2" w:rsidRDefault="0016422C" w:rsidP="00136932">
            <w:pPr>
              <w:pStyle w:val="a9"/>
            </w:pPr>
            <w:r w:rsidRPr="00A74CD2">
              <w:t>92</w:t>
            </w:r>
          </w:p>
        </w:tc>
        <w:tc>
          <w:tcPr>
            <w:tcW w:w="1666" w:type="dxa"/>
            <w:shd w:val="clear" w:color="auto" w:fill="auto"/>
          </w:tcPr>
          <w:p w:rsidR="0016422C" w:rsidRPr="00A74CD2" w:rsidRDefault="0016422C" w:rsidP="00136932">
            <w:pPr>
              <w:pStyle w:val="a9"/>
            </w:pPr>
            <w:r w:rsidRPr="00A74CD2">
              <w:t>77</w:t>
            </w:r>
          </w:p>
        </w:tc>
      </w:tr>
      <w:tr w:rsidR="0016422C" w:rsidRPr="00A74CD2" w:rsidTr="00136932">
        <w:tc>
          <w:tcPr>
            <w:tcW w:w="4928" w:type="dxa"/>
            <w:shd w:val="clear" w:color="auto" w:fill="auto"/>
          </w:tcPr>
          <w:p w:rsidR="0016422C" w:rsidRPr="00A74CD2" w:rsidRDefault="0016422C" w:rsidP="00136932">
            <w:pPr>
              <w:pStyle w:val="a9"/>
            </w:pPr>
            <w:r w:rsidRPr="00A74CD2">
              <w:t>Окружающий мир</w:t>
            </w:r>
          </w:p>
        </w:tc>
        <w:tc>
          <w:tcPr>
            <w:tcW w:w="1276" w:type="dxa"/>
            <w:shd w:val="clear" w:color="auto" w:fill="auto"/>
          </w:tcPr>
          <w:p w:rsidR="0016422C" w:rsidRPr="00A74CD2" w:rsidRDefault="0016422C" w:rsidP="00136932">
            <w:pPr>
              <w:spacing w:after="0" w:line="0" w:lineRule="atLeast"/>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4</w:t>
            </w:r>
          </w:p>
        </w:tc>
        <w:tc>
          <w:tcPr>
            <w:tcW w:w="1559" w:type="dxa"/>
            <w:shd w:val="clear" w:color="auto" w:fill="auto"/>
          </w:tcPr>
          <w:p w:rsidR="0016422C" w:rsidRPr="00A74CD2" w:rsidRDefault="0016422C" w:rsidP="00136932">
            <w:pPr>
              <w:pStyle w:val="a9"/>
            </w:pPr>
            <w:r w:rsidRPr="00A74CD2">
              <w:t>100</w:t>
            </w:r>
          </w:p>
        </w:tc>
        <w:tc>
          <w:tcPr>
            <w:tcW w:w="1666" w:type="dxa"/>
            <w:shd w:val="clear" w:color="auto" w:fill="auto"/>
          </w:tcPr>
          <w:p w:rsidR="0016422C" w:rsidRPr="00A74CD2" w:rsidRDefault="0016422C" w:rsidP="00136932">
            <w:pPr>
              <w:pStyle w:val="a9"/>
            </w:pPr>
            <w:r w:rsidRPr="00A74CD2">
              <w:t>85</w:t>
            </w:r>
          </w:p>
        </w:tc>
      </w:tr>
      <w:tr w:rsidR="0016422C" w:rsidRPr="00A74CD2" w:rsidTr="00136932">
        <w:tc>
          <w:tcPr>
            <w:tcW w:w="4928" w:type="dxa"/>
            <w:shd w:val="clear" w:color="auto" w:fill="auto"/>
          </w:tcPr>
          <w:p w:rsidR="0016422C" w:rsidRPr="00A74CD2" w:rsidRDefault="0016422C" w:rsidP="00136932">
            <w:pPr>
              <w:pStyle w:val="a9"/>
            </w:pPr>
            <w:r w:rsidRPr="00A74CD2">
              <w:t>Математика</w:t>
            </w:r>
          </w:p>
        </w:tc>
        <w:tc>
          <w:tcPr>
            <w:tcW w:w="1276" w:type="dxa"/>
            <w:shd w:val="clear" w:color="auto" w:fill="auto"/>
          </w:tcPr>
          <w:p w:rsidR="0016422C" w:rsidRPr="00A74CD2" w:rsidRDefault="0016422C" w:rsidP="00136932">
            <w:pPr>
              <w:spacing w:after="0" w:line="0" w:lineRule="atLeast"/>
              <w:rPr>
                <w:rFonts w:ascii="Times New Roman" w:eastAsia="Times New Roman" w:hAnsi="Times New Roman"/>
                <w:bCs/>
                <w:sz w:val="24"/>
                <w:szCs w:val="24"/>
                <w:lang w:eastAsia="ru-RU"/>
              </w:rPr>
            </w:pPr>
            <w:r w:rsidRPr="00A74CD2">
              <w:rPr>
                <w:rFonts w:ascii="Times New Roman" w:eastAsia="Times New Roman" w:hAnsi="Times New Roman"/>
                <w:bCs/>
                <w:sz w:val="24"/>
                <w:szCs w:val="24"/>
                <w:lang w:eastAsia="ru-RU"/>
              </w:rPr>
              <w:t>5</w:t>
            </w:r>
          </w:p>
        </w:tc>
        <w:tc>
          <w:tcPr>
            <w:tcW w:w="1559" w:type="dxa"/>
            <w:shd w:val="clear" w:color="auto" w:fill="auto"/>
          </w:tcPr>
          <w:p w:rsidR="0016422C" w:rsidRPr="00A74CD2" w:rsidRDefault="0016422C" w:rsidP="00136932">
            <w:pPr>
              <w:pStyle w:val="a9"/>
            </w:pPr>
            <w:r w:rsidRPr="00A74CD2">
              <w:t>86</w:t>
            </w:r>
          </w:p>
        </w:tc>
        <w:tc>
          <w:tcPr>
            <w:tcW w:w="1666" w:type="dxa"/>
            <w:shd w:val="clear" w:color="auto" w:fill="auto"/>
          </w:tcPr>
          <w:p w:rsidR="0016422C" w:rsidRPr="00A74CD2" w:rsidRDefault="0016422C" w:rsidP="00136932">
            <w:pPr>
              <w:pStyle w:val="a9"/>
            </w:pPr>
            <w:r w:rsidRPr="00A74CD2">
              <w:t>14</w:t>
            </w:r>
          </w:p>
        </w:tc>
      </w:tr>
      <w:tr w:rsidR="0016422C" w:rsidRPr="00A74CD2" w:rsidTr="00136932">
        <w:tc>
          <w:tcPr>
            <w:tcW w:w="4928" w:type="dxa"/>
            <w:shd w:val="clear" w:color="auto" w:fill="auto"/>
          </w:tcPr>
          <w:p w:rsidR="0016422C" w:rsidRPr="00A74CD2" w:rsidRDefault="0016422C" w:rsidP="00136932">
            <w:pPr>
              <w:pStyle w:val="a9"/>
            </w:pPr>
            <w:r w:rsidRPr="00A74CD2">
              <w:t>Русский язык</w:t>
            </w:r>
          </w:p>
        </w:tc>
        <w:tc>
          <w:tcPr>
            <w:tcW w:w="1276" w:type="dxa"/>
            <w:shd w:val="clear" w:color="auto" w:fill="auto"/>
          </w:tcPr>
          <w:p w:rsidR="0016422C" w:rsidRPr="00A74CD2" w:rsidRDefault="0016422C" w:rsidP="00136932">
            <w:pPr>
              <w:spacing w:after="0" w:line="0" w:lineRule="atLeast"/>
              <w:rPr>
                <w:rFonts w:ascii="Times New Roman" w:eastAsia="Times New Roman" w:hAnsi="Times New Roman"/>
                <w:bCs/>
                <w:sz w:val="24"/>
                <w:szCs w:val="24"/>
                <w:lang w:eastAsia="ru-RU"/>
              </w:rPr>
            </w:pPr>
            <w:r w:rsidRPr="00A74CD2">
              <w:rPr>
                <w:rFonts w:ascii="Times New Roman" w:eastAsia="Times New Roman" w:hAnsi="Times New Roman"/>
                <w:bCs/>
                <w:sz w:val="24"/>
                <w:szCs w:val="24"/>
                <w:lang w:eastAsia="ru-RU"/>
              </w:rPr>
              <w:t>5</w:t>
            </w:r>
          </w:p>
        </w:tc>
        <w:tc>
          <w:tcPr>
            <w:tcW w:w="1559" w:type="dxa"/>
            <w:shd w:val="clear" w:color="auto" w:fill="auto"/>
          </w:tcPr>
          <w:p w:rsidR="0016422C" w:rsidRPr="00A74CD2" w:rsidRDefault="0016422C" w:rsidP="00136932">
            <w:pPr>
              <w:pStyle w:val="a9"/>
            </w:pPr>
            <w:r w:rsidRPr="00A74CD2">
              <w:t>86</w:t>
            </w:r>
          </w:p>
        </w:tc>
        <w:tc>
          <w:tcPr>
            <w:tcW w:w="1666" w:type="dxa"/>
            <w:shd w:val="clear" w:color="auto" w:fill="auto"/>
          </w:tcPr>
          <w:p w:rsidR="0016422C" w:rsidRPr="00A74CD2" w:rsidRDefault="0016422C" w:rsidP="00136932">
            <w:pPr>
              <w:pStyle w:val="a9"/>
            </w:pPr>
            <w:r w:rsidRPr="00A74CD2">
              <w:t>29</w:t>
            </w:r>
          </w:p>
        </w:tc>
      </w:tr>
      <w:tr w:rsidR="0016422C" w:rsidRPr="00A74CD2" w:rsidTr="00136932">
        <w:tc>
          <w:tcPr>
            <w:tcW w:w="4928" w:type="dxa"/>
            <w:shd w:val="clear" w:color="auto" w:fill="auto"/>
          </w:tcPr>
          <w:p w:rsidR="0016422C" w:rsidRPr="00A74CD2" w:rsidRDefault="0016422C" w:rsidP="00136932">
            <w:pPr>
              <w:pStyle w:val="a9"/>
            </w:pPr>
            <w:r w:rsidRPr="00A74CD2">
              <w:t>Математика</w:t>
            </w:r>
          </w:p>
        </w:tc>
        <w:tc>
          <w:tcPr>
            <w:tcW w:w="1276" w:type="dxa"/>
            <w:shd w:val="clear" w:color="auto" w:fill="auto"/>
          </w:tcPr>
          <w:p w:rsidR="0016422C" w:rsidRPr="00A74CD2" w:rsidRDefault="0016422C" w:rsidP="00136932">
            <w:pPr>
              <w:spacing w:after="0" w:line="0" w:lineRule="atLeast"/>
              <w:rPr>
                <w:rFonts w:ascii="Times New Roman" w:eastAsia="Times New Roman" w:hAnsi="Times New Roman"/>
                <w:bCs/>
                <w:sz w:val="24"/>
                <w:szCs w:val="24"/>
                <w:lang w:eastAsia="ru-RU"/>
              </w:rPr>
            </w:pPr>
            <w:r w:rsidRPr="00A74CD2">
              <w:rPr>
                <w:rFonts w:ascii="Times New Roman" w:eastAsia="Times New Roman" w:hAnsi="Times New Roman"/>
                <w:bCs/>
                <w:sz w:val="24"/>
                <w:szCs w:val="24"/>
                <w:lang w:eastAsia="ru-RU"/>
              </w:rPr>
              <w:t>6</w:t>
            </w:r>
          </w:p>
        </w:tc>
        <w:tc>
          <w:tcPr>
            <w:tcW w:w="1559" w:type="dxa"/>
            <w:shd w:val="clear" w:color="auto" w:fill="auto"/>
          </w:tcPr>
          <w:p w:rsidR="0016422C" w:rsidRPr="00A74CD2" w:rsidRDefault="0016422C" w:rsidP="00136932">
            <w:pPr>
              <w:pStyle w:val="a9"/>
            </w:pPr>
            <w:r w:rsidRPr="00A74CD2">
              <w:t>100</w:t>
            </w:r>
          </w:p>
        </w:tc>
        <w:tc>
          <w:tcPr>
            <w:tcW w:w="1666" w:type="dxa"/>
            <w:shd w:val="clear" w:color="auto" w:fill="auto"/>
          </w:tcPr>
          <w:p w:rsidR="0016422C" w:rsidRPr="00A74CD2" w:rsidRDefault="0016422C" w:rsidP="00136932">
            <w:pPr>
              <w:pStyle w:val="a9"/>
            </w:pPr>
            <w:r w:rsidRPr="00A74CD2">
              <w:t>20</w:t>
            </w:r>
          </w:p>
        </w:tc>
      </w:tr>
      <w:tr w:rsidR="0016422C" w:rsidRPr="00A74CD2" w:rsidTr="00136932">
        <w:tc>
          <w:tcPr>
            <w:tcW w:w="4928" w:type="dxa"/>
            <w:shd w:val="clear" w:color="auto" w:fill="auto"/>
          </w:tcPr>
          <w:p w:rsidR="0016422C" w:rsidRPr="00A74CD2" w:rsidRDefault="0016422C" w:rsidP="00136932">
            <w:pPr>
              <w:pStyle w:val="a9"/>
            </w:pPr>
            <w:r w:rsidRPr="00A74CD2">
              <w:t>Русский язык</w:t>
            </w:r>
          </w:p>
        </w:tc>
        <w:tc>
          <w:tcPr>
            <w:tcW w:w="1276" w:type="dxa"/>
            <w:shd w:val="clear" w:color="auto" w:fill="auto"/>
          </w:tcPr>
          <w:p w:rsidR="0016422C" w:rsidRPr="00A74CD2" w:rsidRDefault="0016422C" w:rsidP="00136932">
            <w:pPr>
              <w:spacing w:after="0" w:line="0" w:lineRule="atLeast"/>
              <w:rPr>
                <w:rFonts w:ascii="Times New Roman" w:eastAsia="Times New Roman" w:hAnsi="Times New Roman"/>
                <w:bCs/>
                <w:sz w:val="24"/>
                <w:szCs w:val="24"/>
                <w:lang w:eastAsia="ru-RU"/>
              </w:rPr>
            </w:pPr>
            <w:r w:rsidRPr="00A74CD2">
              <w:rPr>
                <w:rFonts w:ascii="Times New Roman" w:eastAsia="Times New Roman" w:hAnsi="Times New Roman"/>
                <w:bCs/>
                <w:sz w:val="24"/>
                <w:szCs w:val="24"/>
                <w:lang w:eastAsia="ru-RU"/>
              </w:rPr>
              <w:t>6</w:t>
            </w:r>
          </w:p>
        </w:tc>
        <w:tc>
          <w:tcPr>
            <w:tcW w:w="1559" w:type="dxa"/>
            <w:shd w:val="clear" w:color="auto" w:fill="auto"/>
          </w:tcPr>
          <w:p w:rsidR="0016422C" w:rsidRPr="00A74CD2" w:rsidRDefault="0016422C" w:rsidP="00136932">
            <w:pPr>
              <w:pStyle w:val="a9"/>
            </w:pPr>
            <w:r w:rsidRPr="00A74CD2">
              <w:t>100</w:t>
            </w:r>
          </w:p>
        </w:tc>
        <w:tc>
          <w:tcPr>
            <w:tcW w:w="1666" w:type="dxa"/>
            <w:shd w:val="clear" w:color="auto" w:fill="auto"/>
          </w:tcPr>
          <w:p w:rsidR="0016422C" w:rsidRPr="00A74CD2" w:rsidRDefault="0016422C" w:rsidP="00136932">
            <w:pPr>
              <w:pStyle w:val="a9"/>
            </w:pPr>
            <w:r w:rsidRPr="00A74CD2">
              <w:t>33</w:t>
            </w:r>
          </w:p>
        </w:tc>
      </w:tr>
      <w:tr w:rsidR="0016422C" w:rsidRPr="00A74CD2" w:rsidTr="00136932">
        <w:tc>
          <w:tcPr>
            <w:tcW w:w="4928" w:type="dxa"/>
            <w:shd w:val="clear" w:color="auto" w:fill="auto"/>
          </w:tcPr>
          <w:p w:rsidR="0016422C" w:rsidRPr="00A74CD2" w:rsidRDefault="0016422C" w:rsidP="00136932">
            <w:pPr>
              <w:pStyle w:val="a9"/>
            </w:pPr>
            <w:r w:rsidRPr="00A74CD2">
              <w:t>Русский язык</w:t>
            </w:r>
          </w:p>
        </w:tc>
        <w:tc>
          <w:tcPr>
            <w:tcW w:w="1276" w:type="dxa"/>
            <w:shd w:val="clear" w:color="auto" w:fill="auto"/>
          </w:tcPr>
          <w:p w:rsidR="0016422C" w:rsidRPr="00A74CD2" w:rsidRDefault="0016422C" w:rsidP="00136932">
            <w:pPr>
              <w:spacing w:after="0" w:line="0" w:lineRule="atLeast"/>
              <w:rPr>
                <w:rFonts w:ascii="Times New Roman" w:eastAsia="Times New Roman" w:hAnsi="Times New Roman"/>
                <w:bCs/>
                <w:sz w:val="24"/>
                <w:szCs w:val="24"/>
                <w:lang w:eastAsia="ru-RU"/>
              </w:rPr>
            </w:pPr>
            <w:r w:rsidRPr="00A74CD2">
              <w:rPr>
                <w:rFonts w:ascii="Times New Roman" w:eastAsia="Times New Roman" w:hAnsi="Times New Roman"/>
                <w:bCs/>
                <w:sz w:val="24"/>
                <w:szCs w:val="24"/>
                <w:lang w:eastAsia="ru-RU"/>
              </w:rPr>
              <w:t>7</w:t>
            </w:r>
          </w:p>
        </w:tc>
        <w:tc>
          <w:tcPr>
            <w:tcW w:w="1559" w:type="dxa"/>
            <w:shd w:val="clear" w:color="auto" w:fill="auto"/>
          </w:tcPr>
          <w:p w:rsidR="0016422C" w:rsidRPr="00A74CD2" w:rsidRDefault="0016422C" w:rsidP="00136932">
            <w:pPr>
              <w:pStyle w:val="a9"/>
            </w:pPr>
            <w:r w:rsidRPr="00A74CD2">
              <w:t>100</w:t>
            </w:r>
          </w:p>
        </w:tc>
        <w:tc>
          <w:tcPr>
            <w:tcW w:w="1666" w:type="dxa"/>
            <w:shd w:val="clear" w:color="auto" w:fill="auto"/>
          </w:tcPr>
          <w:p w:rsidR="0016422C" w:rsidRPr="00A74CD2" w:rsidRDefault="0016422C" w:rsidP="00136932">
            <w:pPr>
              <w:pStyle w:val="a9"/>
            </w:pPr>
            <w:r w:rsidRPr="00A74CD2">
              <w:t>61</w:t>
            </w:r>
          </w:p>
        </w:tc>
      </w:tr>
      <w:tr w:rsidR="0016422C" w:rsidRPr="00A74CD2" w:rsidTr="00136932">
        <w:tc>
          <w:tcPr>
            <w:tcW w:w="4928" w:type="dxa"/>
            <w:shd w:val="clear" w:color="auto" w:fill="auto"/>
          </w:tcPr>
          <w:p w:rsidR="0016422C" w:rsidRPr="00A74CD2" w:rsidRDefault="0016422C" w:rsidP="00136932">
            <w:pPr>
              <w:pStyle w:val="a9"/>
            </w:pPr>
            <w:r w:rsidRPr="00A74CD2">
              <w:t>Физика</w:t>
            </w:r>
          </w:p>
        </w:tc>
        <w:tc>
          <w:tcPr>
            <w:tcW w:w="1276" w:type="dxa"/>
            <w:shd w:val="clear" w:color="auto" w:fill="auto"/>
          </w:tcPr>
          <w:p w:rsidR="0016422C" w:rsidRPr="00A74CD2" w:rsidRDefault="0016422C" w:rsidP="00136932">
            <w:pPr>
              <w:spacing w:after="0" w:line="0" w:lineRule="atLeast"/>
              <w:rPr>
                <w:rFonts w:ascii="Times New Roman" w:eastAsia="Times New Roman" w:hAnsi="Times New Roman"/>
                <w:bCs/>
                <w:sz w:val="24"/>
                <w:szCs w:val="24"/>
                <w:lang w:eastAsia="ru-RU"/>
              </w:rPr>
            </w:pPr>
            <w:r w:rsidRPr="00A74CD2">
              <w:rPr>
                <w:rFonts w:ascii="Times New Roman" w:eastAsia="Times New Roman" w:hAnsi="Times New Roman"/>
                <w:bCs/>
                <w:sz w:val="24"/>
                <w:szCs w:val="24"/>
                <w:lang w:eastAsia="ru-RU"/>
              </w:rPr>
              <w:t>7</w:t>
            </w:r>
          </w:p>
        </w:tc>
        <w:tc>
          <w:tcPr>
            <w:tcW w:w="1559" w:type="dxa"/>
            <w:shd w:val="clear" w:color="auto" w:fill="auto"/>
          </w:tcPr>
          <w:p w:rsidR="0016422C" w:rsidRPr="00A74CD2" w:rsidRDefault="0016422C" w:rsidP="00136932">
            <w:pPr>
              <w:pStyle w:val="a9"/>
            </w:pPr>
            <w:r w:rsidRPr="00A74CD2">
              <w:t>100</w:t>
            </w:r>
          </w:p>
        </w:tc>
        <w:tc>
          <w:tcPr>
            <w:tcW w:w="1666" w:type="dxa"/>
            <w:shd w:val="clear" w:color="auto" w:fill="auto"/>
          </w:tcPr>
          <w:p w:rsidR="0016422C" w:rsidRPr="00A74CD2" w:rsidRDefault="0016422C" w:rsidP="00136932">
            <w:pPr>
              <w:pStyle w:val="a9"/>
            </w:pPr>
            <w:r w:rsidRPr="00A74CD2">
              <w:t>22</w:t>
            </w:r>
          </w:p>
        </w:tc>
      </w:tr>
      <w:tr w:rsidR="0016422C" w:rsidRPr="00A74CD2" w:rsidTr="00136932">
        <w:tc>
          <w:tcPr>
            <w:tcW w:w="4928" w:type="dxa"/>
            <w:shd w:val="clear" w:color="auto" w:fill="auto"/>
          </w:tcPr>
          <w:p w:rsidR="0016422C" w:rsidRPr="00A74CD2" w:rsidRDefault="0016422C" w:rsidP="00136932">
            <w:pPr>
              <w:pStyle w:val="a9"/>
            </w:pPr>
            <w:r w:rsidRPr="00A74CD2">
              <w:t>Математика</w:t>
            </w:r>
          </w:p>
        </w:tc>
        <w:tc>
          <w:tcPr>
            <w:tcW w:w="1276" w:type="dxa"/>
            <w:shd w:val="clear" w:color="auto" w:fill="auto"/>
          </w:tcPr>
          <w:p w:rsidR="0016422C" w:rsidRPr="00A74CD2" w:rsidRDefault="0016422C" w:rsidP="00136932">
            <w:pPr>
              <w:spacing w:after="0" w:line="0" w:lineRule="atLeast"/>
              <w:rPr>
                <w:rFonts w:ascii="Times New Roman" w:eastAsia="Times New Roman" w:hAnsi="Times New Roman"/>
                <w:bCs/>
                <w:sz w:val="24"/>
                <w:szCs w:val="24"/>
                <w:lang w:eastAsia="ru-RU"/>
              </w:rPr>
            </w:pPr>
            <w:r w:rsidRPr="00A74CD2">
              <w:rPr>
                <w:rFonts w:ascii="Times New Roman" w:eastAsia="Times New Roman" w:hAnsi="Times New Roman"/>
                <w:bCs/>
                <w:sz w:val="24"/>
                <w:szCs w:val="24"/>
                <w:lang w:eastAsia="ru-RU"/>
              </w:rPr>
              <w:t>8</w:t>
            </w:r>
          </w:p>
        </w:tc>
        <w:tc>
          <w:tcPr>
            <w:tcW w:w="1559" w:type="dxa"/>
            <w:shd w:val="clear" w:color="auto" w:fill="auto"/>
          </w:tcPr>
          <w:p w:rsidR="0016422C" w:rsidRPr="00A74CD2" w:rsidRDefault="0016422C" w:rsidP="00136932">
            <w:pPr>
              <w:pStyle w:val="a9"/>
            </w:pPr>
            <w:r w:rsidRPr="00A74CD2">
              <w:t>100</w:t>
            </w:r>
          </w:p>
        </w:tc>
        <w:tc>
          <w:tcPr>
            <w:tcW w:w="1666" w:type="dxa"/>
            <w:shd w:val="clear" w:color="auto" w:fill="auto"/>
          </w:tcPr>
          <w:p w:rsidR="0016422C" w:rsidRPr="00A74CD2" w:rsidRDefault="0016422C" w:rsidP="00136932">
            <w:pPr>
              <w:pStyle w:val="a9"/>
            </w:pPr>
            <w:r w:rsidRPr="00A74CD2">
              <w:t>56</w:t>
            </w:r>
          </w:p>
        </w:tc>
      </w:tr>
      <w:tr w:rsidR="0016422C" w:rsidRPr="00A74CD2" w:rsidTr="00136932">
        <w:tc>
          <w:tcPr>
            <w:tcW w:w="4928" w:type="dxa"/>
            <w:shd w:val="clear" w:color="auto" w:fill="auto"/>
          </w:tcPr>
          <w:p w:rsidR="0016422C" w:rsidRPr="00A74CD2" w:rsidRDefault="0016422C" w:rsidP="00136932">
            <w:pPr>
              <w:pStyle w:val="a9"/>
            </w:pPr>
            <w:r w:rsidRPr="00A74CD2">
              <w:t>Обществознание</w:t>
            </w:r>
          </w:p>
        </w:tc>
        <w:tc>
          <w:tcPr>
            <w:tcW w:w="1276" w:type="dxa"/>
            <w:shd w:val="clear" w:color="auto" w:fill="auto"/>
          </w:tcPr>
          <w:p w:rsidR="0016422C" w:rsidRPr="00A74CD2" w:rsidRDefault="0016422C" w:rsidP="00136932">
            <w:pPr>
              <w:spacing w:after="0" w:line="0" w:lineRule="atLeast"/>
              <w:rPr>
                <w:rFonts w:ascii="Times New Roman" w:eastAsia="Times New Roman" w:hAnsi="Times New Roman"/>
                <w:bCs/>
                <w:sz w:val="24"/>
                <w:szCs w:val="24"/>
                <w:lang w:eastAsia="ru-RU"/>
              </w:rPr>
            </w:pPr>
            <w:r w:rsidRPr="00A74CD2">
              <w:rPr>
                <w:rFonts w:ascii="Times New Roman" w:eastAsia="Times New Roman" w:hAnsi="Times New Roman"/>
                <w:bCs/>
                <w:sz w:val="24"/>
                <w:szCs w:val="24"/>
                <w:lang w:eastAsia="ru-RU"/>
              </w:rPr>
              <w:t>8</w:t>
            </w:r>
          </w:p>
        </w:tc>
        <w:tc>
          <w:tcPr>
            <w:tcW w:w="1559" w:type="dxa"/>
            <w:shd w:val="clear" w:color="auto" w:fill="auto"/>
          </w:tcPr>
          <w:p w:rsidR="0016422C" w:rsidRPr="00A74CD2" w:rsidRDefault="0016422C" w:rsidP="00136932">
            <w:pPr>
              <w:pStyle w:val="a9"/>
            </w:pPr>
            <w:r w:rsidRPr="00A74CD2">
              <w:t>100</w:t>
            </w:r>
          </w:p>
        </w:tc>
        <w:tc>
          <w:tcPr>
            <w:tcW w:w="1666" w:type="dxa"/>
            <w:shd w:val="clear" w:color="auto" w:fill="auto"/>
          </w:tcPr>
          <w:p w:rsidR="0016422C" w:rsidRPr="00A74CD2" w:rsidRDefault="0016422C" w:rsidP="00136932">
            <w:pPr>
              <w:pStyle w:val="a9"/>
            </w:pPr>
            <w:r w:rsidRPr="00A74CD2">
              <w:t>67</w:t>
            </w:r>
          </w:p>
        </w:tc>
      </w:tr>
      <w:tr w:rsidR="0016422C" w:rsidRPr="00A74CD2" w:rsidTr="00136932">
        <w:tc>
          <w:tcPr>
            <w:tcW w:w="4928" w:type="dxa"/>
            <w:shd w:val="clear" w:color="auto" w:fill="auto"/>
          </w:tcPr>
          <w:p w:rsidR="0016422C" w:rsidRPr="00A74CD2" w:rsidRDefault="0016422C" w:rsidP="00136932">
            <w:pPr>
              <w:pStyle w:val="a9"/>
            </w:pPr>
            <w:r w:rsidRPr="00A74CD2">
              <w:t>Математика</w:t>
            </w:r>
          </w:p>
        </w:tc>
        <w:tc>
          <w:tcPr>
            <w:tcW w:w="1276" w:type="dxa"/>
            <w:shd w:val="clear" w:color="auto" w:fill="auto"/>
          </w:tcPr>
          <w:p w:rsidR="0016422C" w:rsidRPr="00A74CD2" w:rsidRDefault="0016422C" w:rsidP="00136932">
            <w:pPr>
              <w:spacing w:after="0" w:line="0" w:lineRule="atLeast"/>
              <w:rPr>
                <w:rFonts w:ascii="Times New Roman" w:eastAsia="Times New Roman" w:hAnsi="Times New Roman"/>
                <w:bCs/>
                <w:sz w:val="24"/>
                <w:szCs w:val="24"/>
                <w:lang w:eastAsia="ru-RU"/>
              </w:rPr>
            </w:pPr>
            <w:r w:rsidRPr="00A74CD2">
              <w:rPr>
                <w:rFonts w:ascii="Times New Roman" w:eastAsia="Times New Roman" w:hAnsi="Times New Roman"/>
                <w:bCs/>
                <w:sz w:val="24"/>
                <w:szCs w:val="24"/>
                <w:lang w:eastAsia="ru-RU"/>
              </w:rPr>
              <w:t>10</w:t>
            </w:r>
          </w:p>
        </w:tc>
        <w:tc>
          <w:tcPr>
            <w:tcW w:w="1559" w:type="dxa"/>
            <w:shd w:val="clear" w:color="auto" w:fill="auto"/>
          </w:tcPr>
          <w:p w:rsidR="0016422C" w:rsidRPr="00A74CD2" w:rsidRDefault="0016422C" w:rsidP="00136932">
            <w:pPr>
              <w:pStyle w:val="a9"/>
            </w:pPr>
            <w:r w:rsidRPr="00A74CD2">
              <w:t>100</w:t>
            </w:r>
          </w:p>
        </w:tc>
        <w:tc>
          <w:tcPr>
            <w:tcW w:w="1666" w:type="dxa"/>
            <w:shd w:val="clear" w:color="auto" w:fill="auto"/>
          </w:tcPr>
          <w:p w:rsidR="0016422C" w:rsidRPr="00A74CD2" w:rsidRDefault="0016422C" w:rsidP="00136932">
            <w:pPr>
              <w:pStyle w:val="a9"/>
            </w:pPr>
            <w:r w:rsidRPr="00A74CD2">
              <w:t>75</w:t>
            </w:r>
          </w:p>
        </w:tc>
      </w:tr>
      <w:tr w:rsidR="0016422C" w:rsidRPr="00A74CD2" w:rsidTr="00136932">
        <w:tc>
          <w:tcPr>
            <w:tcW w:w="4928" w:type="dxa"/>
            <w:shd w:val="clear" w:color="auto" w:fill="auto"/>
          </w:tcPr>
          <w:p w:rsidR="0016422C" w:rsidRPr="00A74CD2" w:rsidRDefault="0016422C" w:rsidP="00136932">
            <w:pPr>
              <w:pStyle w:val="a9"/>
            </w:pPr>
            <w:r w:rsidRPr="00A74CD2">
              <w:t>Физика</w:t>
            </w:r>
          </w:p>
        </w:tc>
        <w:tc>
          <w:tcPr>
            <w:tcW w:w="1276" w:type="dxa"/>
            <w:shd w:val="clear" w:color="auto" w:fill="auto"/>
          </w:tcPr>
          <w:p w:rsidR="0016422C" w:rsidRPr="00A74CD2" w:rsidRDefault="0016422C" w:rsidP="00136932">
            <w:pPr>
              <w:spacing w:after="0" w:line="0" w:lineRule="atLeast"/>
              <w:rPr>
                <w:rFonts w:ascii="Times New Roman" w:eastAsia="Times New Roman" w:hAnsi="Times New Roman"/>
                <w:bCs/>
                <w:sz w:val="24"/>
                <w:szCs w:val="24"/>
                <w:lang w:eastAsia="ru-RU"/>
              </w:rPr>
            </w:pPr>
            <w:r w:rsidRPr="00A74CD2">
              <w:rPr>
                <w:rFonts w:ascii="Times New Roman" w:eastAsia="Times New Roman" w:hAnsi="Times New Roman"/>
                <w:bCs/>
                <w:sz w:val="24"/>
                <w:szCs w:val="24"/>
                <w:lang w:eastAsia="ru-RU"/>
              </w:rPr>
              <w:t>10</w:t>
            </w:r>
          </w:p>
        </w:tc>
        <w:tc>
          <w:tcPr>
            <w:tcW w:w="1559" w:type="dxa"/>
            <w:shd w:val="clear" w:color="auto" w:fill="auto"/>
          </w:tcPr>
          <w:p w:rsidR="0016422C" w:rsidRPr="00A74CD2" w:rsidRDefault="0016422C" w:rsidP="00136932">
            <w:pPr>
              <w:pStyle w:val="a9"/>
            </w:pPr>
            <w:r w:rsidRPr="00A74CD2">
              <w:t>100</w:t>
            </w:r>
          </w:p>
        </w:tc>
        <w:tc>
          <w:tcPr>
            <w:tcW w:w="1666" w:type="dxa"/>
            <w:shd w:val="clear" w:color="auto" w:fill="auto"/>
          </w:tcPr>
          <w:p w:rsidR="0016422C" w:rsidRPr="00A74CD2" w:rsidRDefault="0016422C" w:rsidP="00136932">
            <w:pPr>
              <w:pStyle w:val="a9"/>
            </w:pPr>
            <w:r w:rsidRPr="00A74CD2">
              <w:t>100</w:t>
            </w:r>
          </w:p>
        </w:tc>
      </w:tr>
    </w:tbl>
    <w:p w:rsidR="0016422C" w:rsidRPr="00A74CD2" w:rsidRDefault="0016422C" w:rsidP="00462F0B">
      <w:pPr>
        <w:spacing w:after="0" w:line="0" w:lineRule="atLeast"/>
        <w:ind w:firstLine="567"/>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t>В начальной школе  есть учащиеся</w:t>
      </w:r>
      <w:r w:rsidR="004660A7">
        <w:rPr>
          <w:rFonts w:ascii="Times New Roman" w:eastAsia="SimSun" w:hAnsi="Times New Roman"/>
          <w:kern w:val="2"/>
          <w:sz w:val="24"/>
          <w:szCs w:val="24"/>
          <w:lang w:eastAsia="ru-RU"/>
        </w:rPr>
        <w:t xml:space="preserve">, </w:t>
      </w:r>
      <w:r w:rsidRPr="00A74CD2">
        <w:rPr>
          <w:rFonts w:ascii="Times New Roman" w:eastAsia="SimSun" w:hAnsi="Times New Roman"/>
          <w:kern w:val="2"/>
          <w:sz w:val="24"/>
          <w:szCs w:val="24"/>
          <w:lang w:eastAsia="ru-RU"/>
        </w:rPr>
        <w:t xml:space="preserve"> не справившиеся с предложенными заданиями,  в основной школе  уровень знаний  учащихся 5 класса довольно низкий. Уровень качества знаний  по предметам  варьируется  от 14 % до 100 %, уровень успеваемости -  от 86% до 100%.</w:t>
      </w:r>
    </w:p>
    <w:p w:rsidR="0016422C" w:rsidRPr="00A74CD2" w:rsidRDefault="0016422C" w:rsidP="00462F0B">
      <w:pPr>
        <w:spacing w:after="0" w:line="0" w:lineRule="atLeast"/>
        <w:ind w:firstLine="567"/>
        <w:jc w:val="both"/>
        <w:rPr>
          <w:rFonts w:ascii="Times New Roman" w:eastAsia="SimSun" w:hAnsi="Times New Roman"/>
          <w:kern w:val="2"/>
          <w:sz w:val="24"/>
          <w:szCs w:val="24"/>
          <w:lang w:eastAsia="ru-RU"/>
        </w:rPr>
      </w:pPr>
      <w:r w:rsidRPr="00A74CD2">
        <w:rPr>
          <w:rFonts w:ascii="Times New Roman" w:eastAsia="SimSun" w:hAnsi="Times New Roman"/>
          <w:kern w:val="2"/>
          <w:sz w:val="24"/>
          <w:szCs w:val="24"/>
          <w:lang w:eastAsia="ru-RU"/>
        </w:rPr>
        <w:lastRenderedPageBreak/>
        <w:t>Обучающиеся 2 класса Родченко Андрей не справился с предложенными заданиями. В соответствии с Положением о формах, периодичности, порядке текущего контроля успеваемости и промежуточной аттестации обучающихсяв образовательном учреждении ему была предоставлена возможность пройти промежуточную итоговую аттестацию повторно.</w:t>
      </w:r>
    </w:p>
    <w:p w:rsidR="0016422C" w:rsidRPr="00A74CD2" w:rsidRDefault="0016422C" w:rsidP="00462F0B">
      <w:pPr>
        <w:shd w:val="clear" w:color="auto" w:fill="FFFFFF"/>
        <w:tabs>
          <w:tab w:val="left" w:pos="1134"/>
        </w:tabs>
        <w:spacing w:after="0" w:line="240" w:lineRule="auto"/>
        <w:ind w:firstLine="567"/>
        <w:jc w:val="both"/>
        <w:rPr>
          <w:rFonts w:ascii="Times New Roman" w:eastAsia="SimSun" w:hAnsi="Times New Roman"/>
          <w:kern w:val="2"/>
          <w:sz w:val="28"/>
          <w:szCs w:val="28"/>
          <w:lang w:eastAsia="ru-RU"/>
        </w:rPr>
      </w:pPr>
      <w:r w:rsidRPr="00A74CD2">
        <w:rPr>
          <w:rFonts w:ascii="Times New Roman" w:eastAsia="SimSun" w:hAnsi="Times New Roman"/>
          <w:kern w:val="2"/>
          <w:sz w:val="24"/>
          <w:szCs w:val="24"/>
          <w:lang w:eastAsia="ru-RU"/>
        </w:rPr>
        <w:t>Не справились с заданиями учащаяся 4 класса</w:t>
      </w:r>
      <w:r w:rsidR="004660A7">
        <w:rPr>
          <w:rFonts w:ascii="Times New Roman" w:eastAsia="SimSun" w:hAnsi="Times New Roman"/>
          <w:kern w:val="2"/>
          <w:sz w:val="24"/>
          <w:szCs w:val="24"/>
          <w:lang w:eastAsia="ru-RU"/>
        </w:rPr>
        <w:t xml:space="preserve"> </w:t>
      </w:r>
      <w:proofErr w:type="spellStart"/>
      <w:r w:rsidRPr="00A74CD2">
        <w:rPr>
          <w:rFonts w:ascii="Times New Roman" w:eastAsia="SimSun" w:hAnsi="Times New Roman"/>
          <w:kern w:val="2"/>
          <w:sz w:val="24"/>
          <w:szCs w:val="24"/>
          <w:lang w:eastAsia="ru-RU"/>
        </w:rPr>
        <w:t>Серт</w:t>
      </w:r>
      <w:proofErr w:type="spellEnd"/>
      <w:r w:rsidRPr="00A74CD2">
        <w:rPr>
          <w:rFonts w:ascii="Times New Roman" w:eastAsia="SimSun" w:hAnsi="Times New Roman"/>
          <w:kern w:val="2"/>
          <w:sz w:val="24"/>
          <w:szCs w:val="24"/>
          <w:lang w:eastAsia="ru-RU"/>
        </w:rPr>
        <w:t xml:space="preserve"> Татьяна, учащиеся 5 класса Синельников Николай и Христофоров </w:t>
      </w:r>
      <w:proofErr w:type="spellStart"/>
      <w:r w:rsidRPr="00A74CD2">
        <w:rPr>
          <w:rFonts w:ascii="Times New Roman" w:eastAsia="SimSun" w:hAnsi="Times New Roman"/>
          <w:kern w:val="2"/>
          <w:sz w:val="24"/>
          <w:szCs w:val="24"/>
          <w:lang w:eastAsia="ru-RU"/>
        </w:rPr>
        <w:t>Сероп</w:t>
      </w:r>
      <w:proofErr w:type="spellEnd"/>
      <w:r w:rsidRPr="00A74CD2">
        <w:rPr>
          <w:rFonts w:ascii="Times New Roman" w:eastAsia="SimSun" w:hAnsi="Times New Roman"/>
          <w:kern w:val="2"/>
          <w:sz w:val="24"/>
          <w:szCs w:val="24"/>
          <w:lang w:eastAsia="ru-RU"/>
        </w:rPr>
        <w:t xml:space="preserve">. В результате повторной сдачи и заявления родителей эти учащиеся были переведены на </w:t>
      </w:r>
      <w:proofErr w:type="gramStart"/>
      <w:r w:rsidRPr="00A74CD2">
        <w:rPr>
          <w:rFonts w:ascii="Times New Roman" w:eastAsia="SimSun" w:hAnsi="Times New Roman"/>
          <w:kern w:val="2"/>
          <w:sz w:val="24"/>
          <w:szCs w:val="24"/>
          <w:lang w:eastAsia="ru-RU"/>
        </w:rPr>
        <w:t>обучение</w:t>
      </w:r>
      <w:proofErr w:type="gramEnd"/>
      <w:r w:rsidRPr="00A74CD2">
        <w:rPr>
          <w:rFonts w:ascii="Times New Roman" w:eastAsia="SimSun" w:hAnsi="Times New Roman"/>
          <w:kern w:val="2"/>
          <w:sz w:val="24"/>
          <w:szCs w:val="24"/>
          <w:lang w:eastAsia="ru-RU"/>
        </w:rPr>
        <w:t xml:space="preserve"> по адаптированным основным образовательным программам.</w:t>
      </w:r>
    </w:p>
    <w:p w:rsidR="0016422C" w:rsidRPr="00A74CD2" w:rsidRDefault="0016422C" w:rsidP="0016422C">
      <w:pPr>
        <w:shd w:val="clear" w:color="auto" w:fill="FFFFFF"/>
        <w:tabs>
          <w:tab w:val="left" w:pos="1134"/>
        </w:tabs>
        <w:spacing w:after="0" w:line="240" w:lineRule="auto"/>
        <w:jc w:val="center"/>
        <w:rPr>
          <w:rFonts w:ascii="Times New Roman" w:eastAsia="SimSun" w:hAnsi="Times New Roman"/>
          <w:kern w:val="2"/>
          <w:sz w:val="28"/>
          <w:szCs w:val="28"/>
          <w:lang w:eastAsia="ru-RU"/>
        </w:rPr>
      </w:pPr>
    </w:p>
    <w:p w:rsidR="0016422C" w:rsidRPr="00A74CD2" w:rsidRDefault="0016422C" w:rsidP="0016422C">
      <w:pPr>
        <w:shd w:val="clear" w:color="auto" w:fill="FFFFFF"/>
        <w:tabs>
          <w:tab w:val="left" w:pos="1134"/>
        </w:tabs>
        <w:spacing w:after="0" w:line="240" w:lineRule="auto"/>
        <w:jc w:val="center"/>
        <w:rPr>
          <w:rFonts w:ascii="Times New Roman" w:hAnsi="Times New Roman"/>
          <w:b/>
          <w:spacing w:val="2"/>
          <w:sz w:val="24"/>
          <w:szCs w:val="24"/>
        </w:rPr>
      </w:pPr>
      <w:r w:rsidRPr="00A74CD2">
        <w:rPr>
          <w:rFonts w:ascii="Times New Roman" w:hAnsi="Times New Roman"/>
          <w:b/>
          <w:spacing w:val="2"/>
          <w:sz w:val="24"/>
          <w:szCs w:val="24"/>
        </w:rPr>
        <w:t>Итоги всероссийских проверочных работ</w:t>
      </w:r>
    </w:p>
    <w:p w:rsidR="0016422C" w:rsidRPr="00A74CD2" w:rsidRDefault="0016422C" w:rsidP="0016422C">
      <w:pPr>
        <w:tabs>
          <w:tab w:val="left" w:pos="851"/>
          <w:tab w:val="left" w:pos="4820"/>
          <w:tab w:val="left" w:pos="7230"/>
          <w:tab w:val="left" w:pos="9355"/>
        </w:tabs>
        <w:spacing w:after="0" w:line="240" w:lineRule="auto"/>
        <w:ind w:firstLine="851"/>
        <w:jc w:val="both"/>
        <w:rPr>
          <w:rFonts w:ascii="Times New Roman" w:hAnsi="Times New Roman"/>
          <w:sz w:val="24"/>
          <w:szCs w:val="24"/>
        </w:rPr>
      </w:pPr>
      <w:r w:rsidRPr="00A74CD2">
        <w:rPr>
          <w:rFonts w:ascii="Times New Roman" w:hAnsi="Times New Roman"/>
          <w:sz w:val="24"/>
          <w:szCs w:val="24"/>
        </w:rPr>
        <w:t xml:space="preserve">В 2018-2019 учебном году </w:t>
      </w:r>
      <w:proofErr w:type="gramStart"/>
      <w:r w:rsidRPr="00A74CD2">
        <w:rPr>
          <w:rFonts w:ascii="Times New Roman" w:hAnsi="Times New Roman"/>
          <w:sz w:val="24"/>
          <w:szCs w:val="24"/>
        </w:rPr>
        <w:t>обучающиеся</w:t>
      </w:r>
      <w:proofErr w:type="gramEnd"/>
      <w:r w:rsidRPr="00A74CD2">
        <w:rPr>
          <w:rFonts w:ascii="Times New Roman" w:hAnsi="Times New Roman"/>
          <w:sz w:val="24"/>
          <w:szCs w:val="24"/>
        </w:rPr>
        <w:t xml:space="preserve"> 4,5,6 классов участвовали во Всероссийских проверочных работах.  Цель ВПР – обеспечение единства образовательного пространства Российской Федерации и поддержка реализации Федерального государственного образовательного стандарта за счёт предоставления общеобразовательным организациям единых проверочных материалов и единых критериев оценивания учебных достижений</w:t>
      </w:r>
    </w:p>
    <w:p w:rsidR="0016422C" w:rsidRPr="00A74CD2" w:rsidRDefault="0016422C" w:rsidP="0016422C">
      <w:pPr>
        <w:spacing w:after="0" w:line="240" w:lineRule="auto"/>
        <w:ind w:firstLine="851"/>
        <w:contextualSpacing/>
        <w:jc w:val="both"/>
        <w:rPr>
          <w:rFonts w:ascii="Times New Roman" w:hAnsi="Times New Roman"/>
          <w:sz w:val="24"/>
          <w:szCs w:val="24"/>
        </w:rPr>
      </w:pPr>
      <w:r w:rsidRPr="00A74CD2">
        <w:rPr>
          <w:rFonts w:ascii="Times New Roman" w:hAnsi="Times New Roman"/>
          <w:sz w:val="24"/>
          <w:szCs w:val="24"/>
        </w:rPr>
        <w:t xml:space="preserve">Цель проведения ВПР в школе: осуществление </w:t>
      </w:r>
      <w:proofErr w:type="gramStart"/>
      <w:r w:rsidRPr="00A74CD2">
        <w:rPr>
          <w:rFonts w:ascii="Times New Roman" w:hAnsi="Times New Roman"/>
          <w:sz w:val="24"/>
          <w:szCs w:val="24"/>
        </w:rPr>
        <w:t>контроля за</w:t>
      </w:r>
      <w:proofErr w:type="gramEnd"/>
      <w:r w:rsidRPr="00A74CD2">
        <w:rPr>
          <w:rFonts w:ascii="Times New Roman" w:hAnsi="Times New Roman"/>
          <w:sz w:val="24"/>
          <w:szCs w:val="24"/>
        </w:rPr>
        <w:t xml:space="preserve"> освоением Федерального государственного образовательного стандарта и получение независимых результатов индивидуальных учебных достижений обучающихся. </w:t>
      </w:r>
    </w:p>
    <w:p w:rsidR="0016422C" w:rsidRPr="00A74CD2" w:rsidRDefault="0016422C" w:rsidP="0016422C">
      <w:pPr>
        <w:spacing w:after="0" w:line="240" w:lineRule="auto"/>
        <w:ind w:firstLine="851"/>
        <w:contextualSpacing/>
        <w:jc w:val="both"/>
        <w:rPr>
          <w:rFonts w:ascii="Times New Roman" w:hAnsi="Times New Roman"/>
          <w:sz w:val="24"/>
          <w:szCs w:val="24"/>
        </w:rPr>
      </w:pPr>
      <w:r w:rsidRPr="00A74CD2">
        <w:rPr>
          <w:rFonts w:ascii="Times New Roman" w:hAnsi="Times New Roman"/>
          <w:sz w:val="24"/>
          <w:szCs w:val="24"/>
        </w:rPr>
        <w:t>В 4 классе ВПР были проведены по русскому языку, математике и окружающему миру, в 5 и 6 классах – по  русскому языку, математике, биологии и истории.</w:t>
      </w:r>
    </w:p>
    <w:p w:rsidR="0016422C" w:rsidRPr="00A74CD2" w:rsidRDefault="0016422C" w:rsidP="0016422C">
      <w:pPr>
        <w:spacing w:after="0" w:line="240" w:lineRule="auto"/>
        <w:ind w:firstLine="851"/>
        <w:contextualSpacing/>
        <w:jc w:val="both"/>
        <w:rPr>
          <w:rFonts w:ascii="Times New Roman" w:hAnsi="Times New Roman"/>
          <w:sz w:val="24"/>
          <w:szCs w:val="24"/>
        </w:rPr>
      </w:pP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8"/>
        <w:gridCol w:w="2369"/>
        <w:gridCol w:w="2410"/>
        <w:gridCol w:w="2126"/>
        <w:gridCol w:w="1417"/>
      </w:tblGrid>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
                <w:bCs/>
                <w:sz w:val="24"/>
                <w:szCs w:val="24"/>
              </w:rPr>
            </w:pPr>
            <w:r w:rsidRPr="00A74CD2">
              <w:rPr>
                <w:rFonts w:ascii="Times New Roman" w:hAnsi="Times New Roman"/>
                <w:b/>
                <w:bCs/>
                <w:sz w:val="24"/>
                <w:szCs w:val="24"/>
              </w:rPr>
              <w:t>Класс</w:t>
            </w:r>
          </w:p>
        </w:tc>
        <w:tc>
          <w:tcPr>
            <w:tcW w:w="2369" w:type="dxa"/>
          </w:tcPr>
          <w:p w:rsidR="0016422C" w:rsidRPr="00A74CD2" w:rsidRDefault="0016422C" w:rsidP="00136932">
            <w:pPr>
              <w:tabs>
                <w:tab w:val="left" w:pos="5928"/>
              </w:tabs>
              <w:spacing w:after="0" w:line="240" w:lineRule="auto"/>
              <w:jc w:val="center"/>
              <w:rPr>
                <w:rFonts w:ascii="Times New Roman" w:hAnsi="Times New Roman"/>
                <w:b/>
                <w:bCs/>
                <w:sz w:val="24"/>
                <w:szCs w:val="24"/>
              </w:rPr>
            </w:pPr>
            <w:r w:rsidRPr="00A74CD2">
              <w:rPr>
                <w:rFonts w:ascii="Times New Roman" w:hAnsi="Times New Roman"/>
                <w:b/>
                <w:bCs/>
                <w:sz w:val="24"/>
                <w:szCs w:val="24"/>
              </w:rPr>
              <w:t>Предмет</w:t>
            </w:r>
          </w:p>
        </w:tc>
        <w:tc>
          <w:tcPr>
            <w:tcW w:w="2410" w:type="dxa"/>
          </w:tcPr>
          <w:p w:rsidR="0016422C" w:rsidRPr="00A74CD2" w:rsidRDefault="0016422C" w:rsidP="00136932">
            <w:pPr>
              <w:tabs>
                <w:tab w:val="left" w:pos="5928"/>
              </w:tabs>
              <w:spacing w:after="0" w:line="240" w:lineRule="auto"/>
              <w:jc w:val="center"/>
              <w:rPr>
                <w:rFonts w:ascii="Times New Roman" w:hAnsi="Times New Roman"/>
                <w:b/>
                <w:bCs/>
                <w:sz w:val="24"/>
                <w:szCs w:val="24"/>
              </w:rPr>
            </w:pPr>
            <w:r w:rsidRPr="00A74CD2">
              <w:rPr>
                <w:rFonts w:ascii="Times New Roman" w:hAnsi="Times New Roman"/>
                <w:b/>
                <w:bCs/>
                <w:sz w:val="24"/>
                <w:szCs w:val="24"/>
              </w:rPr>
              <w:t>Учитель</w:t>
            </w:r>
          </w:p>
        </w:tc>
        <w:tc>
          <w:tcPr>
            <w:tcW w:w="2126" w:type="dxa"/>
          </w:tcPr>
          <w:p w:rsidR="0016422C" w:rsidRPr="00A74CD2" w:rsidRDefault="0016422C" w:rsidP="00136932">
            <w:pPr>
              <w:tabs>
                <w:tab w:val="left" w:pos="5928"/>
              </w:tabs>
              <w:spacing w:after="0" w:line="240" w:lineRule="auto"/>
              <w:jc w:val="center"/>
              <w:rPr>
                <w:rFonts w:ascii="Times New Roman" w:hAnsi="Times New Roman"/>
                <w:b/>
                <w:bCs/>
                <w:sz w:val="24"/>
                <w:szCs w:val="24"/>
              </w:rPr>
            </w:pPr>
            <w:r w:rsidRPr="00A74CD2">
              <w:rPr>
                <w:rFonts w:ascii="Times New Roman" w:hAnsi="Times New Roman"/>
                <w:b/>
                <w:bCs/>
                <w:sz w:val="24"/>
                <w:szCs w:val="24"/>
              </w:rPr>
              <w:t>Успеваемость</w:t>
            </w:r>
          </w:p>
        </w:tc>
        <w:tc>
          <w:tcPr>
            <w:tcW w:w="1417" w:type="dxa"/>
          </w:tcPr>
          <w:p w:rsidR="0016422C" w:rsidRPr="00A74CD2" w:rsidRDefault="0016422C" w:rsidP="00136932">
            <w:pPr>
              <w:tabs>
                <w:tab w:val="left" w:pos="5928"/>
              </w:tabs>
              <w:spacing w:after="0" w:line="240" w:lineRule="auto"/>
              <w:jc w:val="center"/>
              <w:rPr>
                <w:rFonts w:ascii="Times New Roman" w:hAnsi="Times New Roman"/>
                <w:b/>
                <w:bCs/>
                <w:sz w:val="24"/>
                <w:szCs w:val="24"/>
              </w:rPr>
            </w:pPr>
            <w:r w:rsidRPr="00A74CD2">
              <w:rPr>
                <w:rFonts w:ascii="Times New Roman" w:hAnsi="Times New Roman"/>
                <w:b/>
                <w:bCs/>
                <w:sz w:val="24"/>
                <w:szCs w:val="24"/>
              </w:rPr>
              <w:t>Качество знаний</w:t>
            </w: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4</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Русский  язык</w:t>
            </w:r>
          </w:p>
        </w:tc>
        <w:tc>
          <w:tcPr>
            <w:tcW w:w="2410" w:type="dxa"/>
          </w:tcPr>
          <w:p w:rsidR="0016422C" w:rsidRPr="00A74CD2" w:rsidRDefault="0016422C" w:rsidP="00136932">
            <w:pPr>
              <w:spacing w:after="0" w:line="240" w:lineRule="auto"/>
              <w:rPr>
                <w:rFonts w:ascii="Times New Roman" w:hAnsi="Times New Roman"/>
                <w:sz w:val="24"/>
                <w:szCs w:val="24"/>
              </w:rPr>
            </w:pPr>
            <w:r w:rsidRPr="00A74CD2">
              <w:rPr>
                <w:rFonts w:ascii="Times New Roman" w:hAnsi="Times New Roman"/>
                <w:sz w:val="24"/>
                <w:szCs w:val="24"/>
              </w:rPr>
              <w:t>Твердохлебова Г.И.</w:t>
            </w:r>
          </w:p>
        </w:tc>
        <w:tc>
          <w:tcPr>
            <w:tcW w:w="2126"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100%</w:t>
            </w: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50%</w:t>
            </w: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4</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 xml:space="preserve">Математика </w:t>
            </w:r>
          </w:p>
        </w:tc>
        <w:tc>
          <w:tcPr>
            <w:tcW w:w="2410" w:type="dxa"/>
          </w:tcPr>
          <w:p w:rsidR="0016422C" w:rsidRPr="00A74CD2" w:rsidRDefault="0016422C" w:rsidP="00136932">
            <w:r w:rsidRPr="00A74CD2">
              <w:rPr>
                <w:rFonts w:ascii="Times New Roman" w:hAnsi="Times New Roman"/>
                <w:sz w:val="24"/>
                <w:szCs w:val="24"/>
              </w:rPr>
              <w:t>Твердохлебова Г.И</w:t>
            </w:r>
          </w:p>
        </w:tc>
        <w:tc>
          <w:tcPr>
            <w:tcW w:w="2126"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100%</w:t>
            </w: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46%</w:t>
            </w: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4</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Окружающий  мир</w:t>
            </w:r>
          </w:p>
        </w:tc>
        <w:tc>
          <w:tcPr>
            <w:tcW w:w="2410" w:type="dxa"/>
          </w:tcPr>
          <w:p w:rsidR="0016422C" w:rsidRPr="00A74CD2" w:rsidRDefault="0016422C" w:rsidP="00136932">
            <w:r w:rsidRPr="00A74CD2">
              <w:rPr>
                <w:rFonts w:ascii="Times New Roman" w:hAnsi="Times New Roman"/>
                <w:sz w:val="24"/>
                <w:szCs w:val="24"/>
              </w:rPr>
              <w:t>Твердохлебова Г.И</w:t>
            </w:r>
          </w:p>
        </w:tc>
        <w:tc>
          <w:tcPr>
            <w:tcW w:w="2126"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100%</w:t>
            </w: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92%</w:t>
            </w: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5</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Русский  язык</w:t>
            </w:r>
          </w:p>
        </w:tc>
        <w:tc>
          <w:tcPr>
            <w:tcW w:w="2410"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Журавлёва В.Н.</w:t>
            </w:r>
          </w:p>
        </w:tc>
        <w:tc>
          <w:tcPr>
            <w:tcW w:w="2126"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73%</w:t>
            </w: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33%</w:t>
            </w: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5</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 xml:space="preserve">Математика </w:t>
            </w:r>
          </w:p>
        </w:tc>
        <w:tc>
          <w:tcPr>
            <w:tcW w:w="2410"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Скачкова С. М.</w:t>
            </w:r>
          </w:p>
        </w:tc>
        <w:tc>
          <w:tcPr>
            <w:tcW w:w="2126"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80%</w:t>
            </w: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40%</w:t>
            </w: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5</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 xml:space="preserve">Биология </w:t>
            </w:r>
          </w:p>
        </w:tc>
        <w:tc>
          <w:tcPr>
            <w:tcW w:w="2410"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Твердохлебова С. Н.</w:t>
            </w:r>
          </w:p>
        </w:tc>
        <w:tc>
          <w:tcPr>
            <w:tcW w:w="2126" w:type="dxa"/>
          </w:tcPr>
          <w:p w:rsidR="0016422C" w:rsidRPr="00A74CD2" w:rsidRDefault="0016422C" w:rsidP="00136932">
            <w:pPr>
              <w:spacing w:after="0" w:line="240" w:lineRule="auto"/>
              <w:rPr>
                <w:rFonts w:ascii="Times New Roman" w:hAnsi="Times New Roman"/>
                <w:sz w:val="24"/>
                <w:szCs w:val="24"/>
              </w:rPr>
            </w:pPr>
            <w:r w:rsidRPr="00A74CD2">
              <w:rPr>
                <w:rFonts w:ascii="Times New Roman" w:hAnsi="Times New Roman"/>
                <w:bCs/>
                <w:sz w:val="24"/>
                <w:szCs w:val="24"/>
              </w:rPr>
              <w:t>100%</w:t>
            </w: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58%</w:t>
            </w: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5</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 xml:space="preserve">История </w:t>
            </w:r>
          </w:p>
        </w:tc>
        <w:tc>
          <w:tcPr>
            <w:tcW w:w="2410"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Масловская Н. А.</w:t>
            </w:r>
          </w:p>
        </w:tc>
        <w:tc>
          <w:tcPr>
            <w:tcW w:w="2126" w:type="dxa"/>
          </w:tcPr>
          <w:p w:rsidR="0016422C" w:rsidRPr="00A74CD2" w:rsidRDefault="0016422C" w:rsidP="00136932">
            <w:pPr>
              <w:spacing w:after="0" w:line="240" w:lineRule="auto"/>
              <w:rPr>
                <w:rFonts w:ascii="Times New Roman" w:hAnsi="Times New Roman"/>
                <w:sz w:val="24"/>
                <w:szCs w:val="24"/>
              </w:rPr>
            </w:pPr>
            <w:r w:rsidRPr="00A74CD2">
              <w:rPr>
                <w:rFonts w:ascii="Times New Roman" w:hAnsi="Times New Roman"/>
                <w:bCs/>
                <w:sz w:val="24"/>
                <w:szCs w:val="24"/>
              </w:rPr>
              <w:t>93%</w:t>
            </w: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40%</w:t>
            </w: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6</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Русский  язык</w:t>
            </w:r>
          </w:p>
        </w:tc>
        <w:tc>
          <w:tcPr>
            <w:tcW w:w="2410"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Савенко О. П.</w:t>
            </w:r>
          </w:p>
        </w:tc>
        <w:tc>
          <w:tcPr>
            <w:tcW w:w="2126"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100%</w:t>
            </w: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57%</w:t>
            </w: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6</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 xml:space="preserve">Математика </w:t>
            </w:r>
          </w:p>
        </w:tc>
        <w:tc>
          <w:tcPr>
            <w:tcW w:w="2410"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Скачкова С. М..</w:t>
            </w:r>
          </w:p>
        </w:tc>
        <w:tc>
          <w:tcPr>
            <w:tcW w:w="2126"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86%</w:t>
            </w: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71%</w:t>
            </w: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6</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 xml:space="preserve">Биология </w:t>
            </w:r>
          </w:p>
        </w:tc>
        <w:tc>
          <w:tcPr>
            <w:tcW w:w="2410"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Твердохлебова С. Н.</w:t>
            </w:r>
          </w:p>
        </w:tc>
        <w:tc>
          <w:tcPr>
            <w:tcW w:w="2126" w:type="dxa"/>
          </w:tcPr>
          <w:p w:rsidR="0016422C" w:rsidRPr="00A74CD2" w:rsidRDefault="0016422C" w:rsidP="00136932">
            <w:pPr>
              <w:spacing w:after="0" w:line="240" w:lineRule="auto"/>
              <w:rPr>
                <w:rFonts w:ascii="Times New Roman" w:hAnsi="Times New Roman"/>
                <w:sz w:val="24"/>
                <w:szCs w:val="24"/>
              </w:rPr>
            </w:pPr>
            <w:r w:rsidRPr="00A74CD2">
              <w:rPr>
                <w:rFonts w:ascii="Times New Roman" w:hAnsi="Times New Roman"/>
                <w:bCs/>
                <w:sz w:val="24"/>
                <w:szCs w:val="24"/>
              </w:rPr>
              <w:t>100%</w:t>
            </w: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71%</w:t>
            </w: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6</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География</w:t>
            </w:r>
          </w:p>
        </w:tc>
        <w:tc>
          <w:tcPr>
            <w:tcW w:w="2410"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Брежнева Е. В.</w:t>
            </w:r>
          </w:p>
        </w:tc>
        <w:tc>
          <w:tcPr>
            <w:tcW w:w="2126"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100</w:t>
            </w: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14%</w:t>
            </w: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6</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 xml:space="preserve">История </w:t>
            </w:r>
          </w:p>
        </w:tc>
        <w:tc>
          <w:tcPr>
            <w:tcW w:w="2410"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Масловская Н. А.</w:t>
            </w:r>
          </w:p>
        </w:tc>
        <w:tc>
          <w:tcPr>
            <w:tcW w:w="2126" w:type="dxa"/>
          </w:tcPr>
          <w:p w:rsidR="0016422C" w:rsidRPr="00A74CD2" w:rsidRDefault="0016422C" w:rsidP="00136932">
            <w:pPr>
              <w:spacing w:after="0" w:line="240" w:lineRule="auto"/>
              <w:rPr>
                <w:rFonts w:ascii="Times New Roman" w:hAnsi="Times New Roman"/>
                <w:sz w:val="24"/>
                <w:szCs w:val="24"/>
              </w:rPr>
            </w:pPr>
            <w:r w:rsidRPr="00A74CD2">
              <w:rPr>
                <w:rFonts w:ascii="Times New Roman" w:hAnsi="Times New Roman"/>
                <w:bCs/>
                <w:sz w:val="24"/>
                <w:szCs w:val="24"/>
              </w:rPr>
              <w:t>100%</w:t>
            </w: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57%</w:t>
            </w: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6</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Обществознание</w:t>
            </w:r>
          </w:p>
        </w:tc>
        <w:tc>
          <w:tcPr>
            <w:tcW w:w="2410"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Масловская Н. А.</w:t>
            </w:r>
          </w:p>
        </w:tc>
        <w:tc>
          <w:tcPr>
            <w:tcW w:w="2126" w:type="dxa"/>
          </w:tcPr>
          <w:p w:rsidR="0016422C" w:rsidRPr="00A74CD2" w:rsidRDefault="0016422C" w:rsidP="00136932">
            <w:pPr>
              <w:spacing w:after="0" w:line="240" w:lineRule="auto"/>
              <w:rPr>
                <w:rFonts w:ascii="Times New Roman" w:hAnsi="Times New Roman"/>
                <w:bCs/>
                <w:sz w:val="24"/>
                <w:szCs w:val="24"/>
              </w:rPr>
            </w:pP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7</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Русский язык</w:t>
            </w:r>
          </w:p>
        </w:tc>
        <w:tc>
          <w:tcPr>
            <w:tcW w:w="2410"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Журавлёва В. Н.</w:t>
            </w:r>
          </w:p>
        </w:tc>
        <w:tc>
          <w:tcPr>
            <w:tcW w:w="2126"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100%</w:t>
            </w: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100%</w:t>
            </w: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7</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Математика</w:t>
            </w:r>
          </w:p>
        </w:tc>
        <w:tc>
          <w:tcPr>
            <w:tcW w:w="2410"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Переверзева Т. М.</w:t>
            </w:r>
          </w:p>
        </w:tc>
        <w:tc>
          <w:tcPr>
            <w:tcW w:w="2126" w:type="dxa"/>
          </w:tcPr>
          <w:p w:rsidR="0016422C" w:rsidRPr="00A74CD2" w:rsidRDefault="0016422C" w:rsidP="00136932">
            <w:pPr>
              <w:spacing w:after="0" w:line="240" w:lineRule="auto"/>
              <w:rPr>
                <w:rFonts w:ascii="Times New Roman" w:hAnsi="Times New Roman"/>
                <w:sz w:val="24"/>
                <w:szCs w:val="24"/>
              </w:rPr>
            </w:pPr>
            <w:r w:rsidRPr="00A74CD2">
              <w:rPr>
                <w:rFonts w:ascii="Times New Roman" w:hAnsi="Times New Roman"/>
                <w:bCs/>
                <w:sz w:val="24"/>
                <w:szCs w:val="24"/>
              </w:rPr>
              <w:t>100%</w:t>
            </w: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7</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Биология</w:t>
            </w:r>
          </w:p>
        </w:tc>
        <w:tc>
          <w:tcPr>
            <w:tcW w:w="2410"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Твердохлебова С. Н.</w:t>
            </w:r>
          </w:p>
        </w:tc>
        <w:tc>
          <w:tcPr>
            <w:tcW w:w="2126" w:type="dxa"/>
          </w:tcPr>
          <w:p w:rsidR="0016422C" w:rsidRPr="00A74CD2" w:rsidRDefault="0016422C" w:rsidP="00136932">
            <w:pPr>
              <w:spacing w:after="0" w:line="240" w:lineRule="auto"/>
              <w:rPr>
                <w:rFonts w:ascii="Times New Roman" w:hAnsi="Times New Roman"/>
                <w:bCs/>
                <w:sz w:val="24"/>
                <w:szCs w:val="24"/>
              </w:rPr>
            </w:pP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p>
        </w:tc>
      </w:tr>
      <w:tr w:rsidR="0016422C" w:rsidRPr="00A74CD2" w:rsidTr="00136932">
        <w:tc>
          <w:tcPr>
            <w:tcW w:w="858" w:type="dxa"/>
          </w:tcPr>
          <w:p w:rsidR="0016422C" w:rsidRPr="00A74CD2" w:rsidRDefault="0016422C" w:rsidP="00136932">
            <w:pPr>
              <w:tabs>
                <w:tab w:val="left" w:pos="5928"/>
              </w:tabs>
              <w:spacing w:after="0" w:line="240" w:lineRule="auto"/>
              <w:jc w:val="center"/>
              <w:rPr>
                <w:rFonts w:ascii="Times New Roman" w:hAnsi="Times New Roman"/>
                <w:bCs/>
                <w:sz w:val="24"/>
                <w:szCs w:val="24"/>
              </w:rPr>
            </w:pPr>
            <w:r w:rsidRPr="00A74CD2">
              <w:rPr>
                <w:rFonts w:ascii="Times New Roman" w:hAnsi="Times New Roman"/>
                <w:bCs/>
                <w:sz w:val="24"/>
                <w:szCs w:val="24"/>
              </w:rPr>
              <w:t>7</w:t>
            </w:r>
          </w:p>
        </w:tc>
        <w:tc>
          <w:tcPr>
            <w:tcW w:w="2369" w:type="dxa"/>
          </w:tcPr>
          <w:p w:rsidR="0016422C" w:rsidRPr="00A74CD2" w:rsidRDefault="0016422C" w:rsidP="00136932">
            <w:pPr>
              <w:tabs>
                <w:tab w:val="left" w:pos="5928"/>
              </w:tabs>
              <w:spacing w:after="0" w:line="240" w:lineRule="auto"/>
              <w:rPr>
                <w:rFonts w:ascii="Times New Roman" w:hAnsi="Times New Roman"/>
                <w:bCs/>
                <w:sz w:val="24"/>
                <w:szCs w:val="24"/>
              </w:rPr>
            </w:pPr>
            <w:r w:rsidRPr="00A74CD2">
              <w:rPr>
                <w:rFonts w:ascii="Times New Roman" w:hAnsi="Times New Roman"/>
                <w:bCs/>
                <w:sz w:val="24"/>
                <w:szCs w:val="24"/>
              </w:rPr>
              <w:t>История</w:t>
            </w:r>
          </w:p>
        </w:tc>
        <w:tc>
          <w:tcPr>
            <w:tcW w:w="2410" w:type="dxa"/>
          </w:tcPr>
          <w:p w:rsidR="0016422C" w:rsidRPr="00A74CD2" w:rsidRDefault="0016422C" w:rsidP="00136932">
            <w:pPr>
              <w:spacing w:after="0" w:line="240" w:lineRule="auto"/>
              <w:rPr>
                <w:rFonts w:ascii="Times New Roman" w:hAnsi="Times New Roman"/>
                <w:bCs/>
                <w:sz w:val="24"/>
                <w:szCs w:val="24"/>
              </w:rPr>
            </w:pPr>
            <w:r w:rsidRPr="00A74CD2">
              <w:rPr>
                <w:rFonts w:ascii="Times New Roman" w:hAnsi="Times New Roman"/>
                <w:bCs/>
                <w:sz w:val="24"/>
                <w:szCs w:val="24"/>
              </w:rPr>
              <w:t>Масловская Н. А.</w:t>
            </w:r>
          </w:p>
        </w:tc>
        <w:tc>
          <w:tcPr>
            <w:tcW w:w="2126" w:type="dxa"/>
          </w:tcPr>
          <w:p w:rsidR="0016422C" w:rsidRPr="00A74CD2" w:rsidRDefault="0016422C" w:rsidP="00136932">
            <w:pPr>
              <w:spacing w:after="0" w:line="240" w:lineRule="auto"/>
              <w:rPr>
                <w:rFonts w:ascii="Times New Roman" w:hAnsi="Times New Roman"/>
                <w:bCs/>
                <w:sz w:val="24"/>
                <w:szCs w:val="24"/>
              </w:rPr>
            </w:pPr>
          </w:p>
        </w:tc>
        <w:tc>
          <w:tcPr>
            <w:tcW w:w="1417" w:type="dxa"/>
          </w:tcPr>
          <w:p w:rsidR="0016422C" w:rsidRPr="00A74CD2" w:rsidRDefault="0016422C" w:rsidP="00136932">
            <w:pPr>
              <w:tabs>
                <w:tab w:val="left" w:pos="5928"/>
              </w:tabs>
              <w:spacing w:after="0" w:line="240" w:lineRule="auto"/>
              <w:rPr>
                <w:rFonts w:ascii="Times New Roman" w:hAnsi="Times New Roman"/>
                <w:bCs/>
                <w:sz w:val="24"/>
                <w:szCs w:val="24"/>
              </w:rPr>
            </w:pPr>
          </w:p>
        </w:tc>
      </w:tr>
    </w:tbl>
    <w:p w:rsidR="0016422C" w:rsidRPr="00A74CD2" w:rsidRDefault="0016422C" w:rsidP="0016422C">
      <w:pPr>
        <w:spacing w:after="0" w:line="240" w:lineRule="auto"/>
        <w:rPr>
          <w:rFonts w:ascii="Times New Roman" w:hAnsi="Times New Roman"/>
          <w:sz w:val="24"/>
          <w:szCs w:val="24"/>
        </w:rPr>
      </w:pPr>
      <w:r w:rsidRPr="00A74CD2">
        <w:rPr>
          <w:rFonts w:ascii="Times New Roman" w:hAnsi="Times New Roman"/>
          <w:sz w:val="24"/>
          <w:szCs w:val="24"/>
        </w:rPr>
        <w:t xml:space="preserve"> Уровень подготовки по русскому языку у 14% </w:t>
      </w:r>
      <w:proofErr w:type="gramStart"/>
      <w:r w:rsidRPr="00A74CD2">
        <w:rPr>
          <w:rFonts w:ascii="Times New Roman" w:hAnsi="Times New Roman"/>
          <w:sz w:val="24"/>
          <w:szCs w:val="24"/>
        </w:rPr>
        <w:t>обучающихся</w:t>
      </w:r>
      <w:proofErr w:type="gramEnd"/>
      <w:r w:rsidRPr="00A74CD2">
        <w:rPr>
          <w:rFonts w:ascii="Times New Roman" w:hAnsi="Times New Roman"/>
          <w:sz w:val="24"/>
          <w:szCs w:val="24"/>
        </w:rPr>
        <w:t xml:space="preserve"> 4 класса, выявленный в процессе участия в апробации ВПР, не соответствует требованиям государственного образовательного стандарта. </w:t>
      </w:r>
    </w:p>
    <w:p w:rsidR="0016422C" w:rsidRPr="00A74CD2" w:rsidRDefault="0016422C" w:rsidP="0016422C">
      <w:pPr>
        <w:tabs>
          <w:tab w:val="left" w:pos="9214"/>
        </w:tabs>
        <w:spacing w:after="0" w:line="240" w:lineRule="auto"/>
        <w:ind w:firstLine="750"/>
        <w:jc w:val="both"/>
        <w:rPr>
          <w:rFonts w:ascii="Times New Roman" w:hAnsi="Times New Roman"/>
          <w:sz w:val="24"/>
          <w:szCs w:val="24"/>
        </w:rPr>
      </w:pPr>
      <w:r w:rsidRPr="00A74CD2">
        <w:rPr>
          <w:rFonts w:ascii="Times New Roman" w:hAnsi="Times New Roman"/>
          <w:sz w:val="24"/>
          <w:szCs w:val="24"/>
        </w:rPr>
        <w:t xml:space="preserve">Уровень подготовки </w:t>
      </w:r>
      <w:proofErr w:type="gramStart"/>
      <w:r w:rsidRPr="00A74CD2">
        <w:rPr>
          <w:rFonts w:ascii="Times New Roman" w:hAnsi="Times New Roman"/>
          <w:sz w:val="24"/>
          <w:szCs w:val="24"/>
        </w:rPr>
        <w:t>обучающихся</w:t>
      </w:r>
      <w:proofErr w:type="gramEnd"/>
      <w:r w:rsidRPr="00A74CD2">
        <w:rPr>
          <w:rFonts w:ascii="Times New Roman" w:hAnsi="Times New Roman"/>
          <w:sz w:val="24"/>
          <w:szCs w:val="24"/>
        </w:rPr>
        <w:t xml:space="preserve"> 5 класса по математике  у 20%, по русскому языку у 27%, по истории у 7% не соответствует требованиям государственного образовательного стандарта. </w:t>
      </w:r>
    </w:p>
    <w:p w:rsidR="0016422C" w:rsidRPr="00A74CD2" w:rsidRDefault="0016422C" w:rsidP="0016422C">
      <w:pPr>
        <w:tabs>
          <w:tab w:val="left" w:pos="9214"/>
        </w:tabs>
        <w:spacing w:after="0" w:line="240" w:lineRule="auto"/>
        <w:ind w:firstLine="750"/>
        <w:jc w:val="both"/>
        <w:rPr>
          <w:rFonts w:ascii="Times New Roman" w:hAnsi="Times New Roman"/>
          <w:sz w:val="24"/>
          <w:szCs w:val="24"/>
        </w:rPr>
      </w:pPr>
      <w:r w:rsidRPr="00A74CD2">
        <w:rPr>
          <w:rFonts w:ascii="Times New Roman" w:hAnsi="Times New Roman"/>
          <w:sz w:val="24"/>
          <w:szCs w:val="24"/>
        </w:rPr>
        <w:lastRenderedPageBreak/>
        <w:t xml:space="preserve">Уровень подготовки </w:t>
      </w:r>
      <w:proofErr w:type="gramStart"/>
      <w:r w:rsidRPr="00A74CD2">
        <w:rPr>
          <w:rFonts w:ascii="Times New Roman" w:hAnsi="Times New Roman"/>
          <w:sz w:val="24"/>
          <w:szCs w:val="24"/>
        </w:rPr>
        <w:t>обучающихся</w:t>
      </w:r>
      <w:proofErr w:type="gramEnd"/>
      <w:r w:rsidRPr="00A74CD2">
        <w:rPr>
          <w:rFonts w:ascii="Times New Roman" w:hAnsi="Times New Roman"/>
          <w:sz w:val="24"/>
          <w:szCs w:val="24"/>
        </w:rPr>
        <w:t xml:space="preserve"> 6 класса по математике у 14% не соответствует программным требованиям государственного образовательного стандарта. </w:t>
      </w:r>
    </w:p>
    <w:p w:rsidR="0016422C" w:rsidRPr="00A74CD2" w:rsidRDefault="0016422C" w:rsidP="0016422C">
      <w:pPr>
        <w:shd w:val="clear" w:color="auto" w:fill="FFFFFF"/>
        <w:tabs>
          <w:tab w:val="left" w:pos="9781"/>
        </w:tabs>
        <w:spacing w:after="0" w:line="240" w:lineRule="auto"/>
        <w:ind w:firstLine="709"/>
        <w:jc w:val="both"/>
        <w:rPr>
          <w:rFonts w:ascii="Times New Roman" w:hAnsi="Times New Roman"/>
          <w:bCs/>
          <w:spacing w:val="-6"/>
          <w:sz w:val="24"/>
          <w:szCs w:val="24"/>
        </w:rPr>
      </w:pPr>
      <w:r w:rsidRPr="00A74CD2">
        <w:rPr>
          <w:rFonts w:ascii="Times New Roman" w:hAnsi="Times New Roman"/>
          <w:bCs/>
          <w:spacing w:val="-6"/>
          <w:sz w:val="24"/>
          <w:szCs w:val="24"/>
        </w:rPr>
        <w:t xml:space="preserve">С учетом результатов ВПР, несоответствия результатов  </w:t>
      </w:r>
      <w:r w:rsidRPr="00A74CD2">
        <w:rPr>
          <w:rFonts w:ascii="Times New Roman" w:hAnsi="Times New Roman"/>
          <w:sz w:val="24"/>
          <w:szCs w:val="24"/>
        </w:rPr>
        <w:t xml:space="preserve">ВПР по математике в 4 классе, по русскому языку, математике, истории в 5 классе, по математике в 6 классе с итоговыми средними показателями качества знаний по данным предметам </w:t>
      </w:r>
      <w:r w:rsidRPr="00A74CD2">
        <w:rPr>
          <w:rFonts w:ascii="Times New Roman" w:hAnsi="Times New Roman"/>
          <w:bCs/>
          <w:spacing w:val="-6"/>
          <w:sz w:val="24"/>
          <w:szCs w:val="24"/>
        </w:rPr>
        <w:t>необходимо:</w:t>
      </w:r>
    </w:p>
    <w:p w:rsidR="0016422C" w:rsidRPr="00A74CD2" w:rsidRDefault="0016422C" w:rsidP="005F2B90">
      <w:pPr>
        <w:numPr>
          <w:ilvl w:val="0"/>
          <w:numId w:val="37"/>
        </w:numPr>
        <w:tabs>
          <w:tab w:val="left" w:pos="0"/>
        </w:tabs>
        <w:spacing w:after="0" w:line="240" w:lineRule="auto"/>
        <w:ind w:left="0" w:firstLine="360"/>
        <w:jc w:val="both"/>
        <w:rPr>
          <w:rFonts w:ascii="Times New Roman" w:hAnsi="Times New Roman"/>
          <w:sz w:val="24"/>
          <w:szCs w:val="24"/>
        </w:rPr>
      </w:pPr>
      <w:r w:rsidRPr="00A74CD2">
        <w:rPr>
          <w:rFonts w:ascii="Times New Roman" w:hAnsi="Times New Roman"/>
          <w:sz w:val="24"/>
          <w:szCs w:val="24"/>
        </w:rPr>
        <w:t>совершенствовать методику проведения уроков через внедрение в практику работы учителей актуального педагогического опыта коллег, новых педагогических технологий.</w:t>
      </w:r>
    </w:p>
    <w:p w:rsidR="0016422C" w:rsidRPr="00A74CD2" w:rsidRDefault="0016422C" w:rsidP="005F2B90">
      <w:pPr>
        <w:numPr>
          <w:ilvl w:val="0"/>
          <w:numId w:val="36"/>
        </w:numPr>
        <w:tabs>
          <w:tab w:val="num" w:pos="709"/>
          <w:tab w:val="left" w:pos="9214"/>
        </w:tabs>
        <w:spacing w:after="0" w:line="240" w:lineRule="auto"/>
        <w:ind w:left="0" w:firstLine="426"/>
        <w:jc w:val="both"/>
        <w:rPr>
          <w:rFonts w:ascii="Times New Roman" w:hAnsi="Times New Roman"/>
          <w:bCs/>
          <w:sz w:val="24"/>
          <w:szCs w:val="24"/>
        </w:rPr>
      </w:pPr>
      <w:r w:rsidRPr="00A74CD2">
        <w:rPr>
          <w:rFonts w:ascii="Times New Roman" w:hAnsi="Times New Roman"/>
          <w:bCs/>
          <w:sz w:val="24"/>
          <w:szCs w:val="24"/>
        </w:rPr>
        <w:t>не только давать знания, но и показывать их границы, сталкивать ученика с проблемами, решения которых лежат за пределами изучаемого курса;</w:t>
      </w:r>
    </w:p>
    <w:p w:rsidR="0016422C" w:rsidRPr="00A74CD2" w:rsidRDefault="0016422C" w:rsidP="005F2B90">
      <w:pPr>
        <w:numPr>
          <w:ilvl w:val="0"/>
          <w:numId w:val="36"/>
        </w:numPr>
        <w:tabs>
          <w:tab w:val="num" w:pos="709"/>
          <w:tab w:val="left" w:pos="9214"/>
        </w:tabs>
        <w:spacing w:after="0" w:line="240" w:lineRule="auto"/>
        <w:ind w:left="0" w:firstLine="426"/>
        <w:jc w:val="both"/>
        <w:rPr>
          <w:rFonts w:ascii="Times New Roman" w:hAnsi="Times New Roman"/>
          <w:bCs/>
          <w:sz w:val="24"/>
          <w:szCs w:val="24"/>
        </w:rPr>
      </w:pPr>
      <w:r w:rsidRPr="00A74CD2">
        <w:rPr>
          <w:rFonts w:ascii="Times New Roman" w:hAnsi="Times New Roman"/>
          <w:bCs/>
          <w:sz w:val="24"/>
          <w:szCs w:val="24"/>
        </w:rPr>
        <w:t>организовывать освоение детьми учебного материала преимущественно в форме деятельности, ученик должен уметь использовать свои знания;</w:t>
      </w:r>
    </w:p>
    <w:p w:rsidR="0016422C" w:rsidRPr="00A74CD2" w:rsidRDefault="0016422C" w:rsidP="005F2B90">
      <w:pPr>
        <w:numPr>
          <w:ilvl w:val="0"/>
          <w:numId w:val="36"/>
        </w:numPr>
        <w:tabs>
          <w:tab w:val="num" w:pos="709"/>
          <w:tab w:val="left" w:pos="9214"/>
        </w:tabs>
        <w:spacing w:after="0" w:line="240" w:lineRule="auto"/>
        <w:ind w:left="0" w:firstLine="426"/>
        <w:jc w:val="both"/>
        <w:rPr>
          <w:rFonts w:ascii="Times New Roman" w:hAnsi="Times New Roman"/>
          <w:bCs/>
          <w:sz w:val="24"/>
          <w:szCs w:val="24"/>
        </w:rPr>
      </w:pPr>
      <w:r w:rsidRPr="00A74CD2">
        <w:rPr>
          <w:rFonts w:ascii="Times New Roman" w:hAnsi="Times New Roman"/>
          <w:bCs/>
          <w:sz w:val="24"/>
          <w:szCs w:val="24"/>
        </w:rPr>
        <w:t>максимально использовать возможности, знания, интересы самих учащихся;</w:t>
      </w:r>
    </w:p>
    <w:p w:rsidR="0016422C" w:rsidRPr="00A74CD2" w:rsidRDefault="0016422C" w:rsidP="005F2B90">
      <w:pPr>
        <w:numPr>
          <w:ilvl w:val="0"/>
          <w:numId w:val="36"/>
        </w:numPr>
        <w:tabs>
          <w:tab w:val="num" w:pos="709"/>
          <w:tab w:val="left" w:pos="9214"/>
        </w:tabs>
        <w:spacing w:after="0" w:line="240" w:lineRule="auto"/>
        <w:ind w:left="0" w:firstLine="426"/>
        <w:jc w:val="both"/>
        <w:rPr>
          <w:rFonts w:ascii="Times New Roman" w:hAnsi="Times New Roman"/>
          <w:bCs/>
          <w:sz w:val="24"/>
          <w:szCs w:val="24"/>
        </w:rPr>
      </w:pPr>
      <w:r w:rsidRPr="00A74CD2">
        <w:rPr>
          <w:rFonts w:ascii="Times New Roman" w:hAnsi="Times New Roman"/>
          <w:bCs/>
          <w:sz w:val="24"/>
          <w:szCs w:val="24"/>
        </w:rPr>
        <w:t>регулярно контролировать процесс обучения с помощью развитой системы приемов обратной связи.</w:t>
      </w:r>
    </w:p>
    <w:p w:rsidR="0016422C" w:rsidRPr="00A74CD2" w:rsidRDefault="0016422C" w:rsidP="0016422C">
      <w:pPr>
        <w:spacing w:after="0" w:line="240" w:lineRule="auto"/>
        <w:jc w:val="both"/>
        <w:rPr>
          <w:rFonts w:ascii="Times New Roman" w:hAnsi="Times New Roman"/>
          <w:sz w:val="24"/>
          <w:szCs w:val="24"/>
        </w:rPr>
      </w:pPr>
    </w:p>
    <w:p w:rsidR="00FD1932" w:rsidRPr="00A74CD2" w:rsidRDefault="00FD1932" w:rsidP="00FD1932">
      <w:pPr>
        <w:shd w:val="clear" w:color="auto" w:fill="FFFFFF"/>
        <w:tabs>
          <w:tab w:val="left" w:pos="1134"/>
        </w:tabs>
        <w:spacing w:after="0" w:line="240" w:lineRule="auto"/>
        <w:jc w:val="center"/>
        <w:rPr>
          <w:rFonts w:ascii="Times New Roman" w:hAnsi="Times New Roman"/>
          <w:b/>
          <w:spacing w:val="2"/>
          <w:sz w:val="24"/>
          <w:szCs w:val="24"/>
        </w:rPr>
      </w:pPr>
      <w:r w:rsidRPr="00A74CD2">
        <w:rPr>
          <w:rFonts w:ascii="Times New Roman" w:hAnsi="Times New Roman"/>
          <w:b/>
          <w:spacing w:val="2"/>
          <w:sz w:val="24"/>
          <w:szCs w:val="24"/>
        </w:rPr>
        <w:t>Результаты сдачи ЕГЭ в 11  классе</w:t>
      </w:r>
    </w:p>
    <w:p w:rsidR="00FD1932" w:rsidRPr="00A74CD2" w:rsidRDefault="00FD1932" w:rsidP="00FD1932">
      <w:pPr>
        <w:shd w:val="clear" w:color="auto" w:fill="FFFFFF"/>
        <w:spacing w:after="0" w:line="240" w:lineRule="auto"/>
        <w:ind w:firstLine="564"/>
        <w:jc w:val="both"/>
        <w:rPr>
          <w:rFonts w:ascii="Times New Roman" w:hAnsi="Times New Roman"/>
          <w:sz w:val="24"/>
          <w:szCs w:val="24"/>
        </w:rPr>
      </w:pPr>
      <w:r w:rsidRPr="00A74CD2">
        <w:rPr>
          <w:rFonts w:ascii="Times New Roman" w:hAnsi="Times New Roman"/>
          <w:spacing w:val="-1"/>
          <w:sz w:val="24"/>
          <w:szCs w:val="24"/>
        </w:rPr>
        <w:t xml:space="preserve">Государственная аттестация выпускников 11 класса </w:t>
      </w:r>
      <w:r w:rsidRPr="00A74CD2">
        <w:rPr>
          <w:rFonts w:ascii="Times New Roman" w:hAnsi="Times New Roman"/>
          <w:sz w:val="24"/>
          <w:szCs w:val="24"/>
        </w:rPr>
        <w:t xml:space="preserve">проходила согласно Положению о государственной (итоговой)  аттестации выпускников общеобразовательных учреждений Российской Федерации в </w:t>
      </w:r>
      <w:r w:rsidR="003B68DC" w:rsidRPr="00A74CD2">
        <w:rPr>
          <w:rFonts w:ascii="Times New Roman" w:hAnsi="Times New Roman"/>
          <w:sz w:val="24"/>
          <w:szCs w:val="24"/>
        </w:rPr>
        <w:t xml:space="preserve">2018-2019 </w:t>
      </w:r>
      <w:r w:rsidRPr="00A74CD2">
        <w:rPr>
          <w:rFonts w:ascii="Times New Roman" w:hAnsi="Times New Roman"/>
          <w:sz w:val="24"/>
          <w:szCs w:val="24"/>
        </w:rPr>
        <w:t xml:space="preserve"> учебном году. Государственная итоговая аттестация проводилась в форме ЕГЭ. Обязательных экзаменов было два: русский язык и математика; экзамены по выбору сдавались на добровольной основе: выбор предметов и количество определялись выпускниками самостоятельно. </w:t>
      </w:r>
    </w:p>
    <w:p w:rsidR="00FD1932" w:rsidRPr="00A74CD2" w:rsidRDefault="00FD1932" w:rsidP="00FD1932">
      <w:pPr>
        <w:shd w:val="clear" w:color="auto" w:fill="FFFFFF"/>
        <w:spacing w:after="0" w:line="240" w:lineRule="auto"/>
        <w:ind w:firstLine="610"/>
        <w:jc w:val="center"/>
        <w:rPr>
          <w:rFonts w:ascii="Times New Roman" w:hAnsi="Times New Roman"/>
          <w:b/>
          <w:sz w:val="24"/>
          <w:szCs w:val="24"/>
        </w:rPr>
      </w:pPr>
      <w:r w:rsidRPr="00A74CD2">
        <w:rPr>
          <w:rFonts w:ascii="Times New Roman" w:hAnsi="Times New Roman"/>
          <w:b/>
          <w:sz w:val="24"/>
          <w:szCs w:val="24"/>
        </w:rPr>
        <w:t xml:space="preserve">Анализ результатов государственной (итоговой) аттестации    </w:t>
      </w:r>
    </w:p>
    <w:p w:rsidR="00FD1932" w:rsidRPr="00A74CD2" w:rsidRDefault="00FD1932" w:rsidP="00FD1932">
      <w:pPr>
        <w:shd w:val="clear" w:color="auto" w:fill="FFFFFF"/>
        <w:spacing w:after="0" w:line="240" w:lineRule="auto"/>
        <w:ind w:firstLine="610"/>
        <w:jc w:val="center"/>
        <w:rPr>
          <w:rFonts w:ascii="Times New Roman" w:hAnsi="Times New Roman"/>
          <w:b/>
          <w:sz w:val="24"/>
          <w:szCs w:val="24"/>
        </w:rPr>
      </w:pPr>
      <w:r w:rsidRPr="00A74CD2">
        <w:rPr>
          <w:rFonts w:ascii="Times New Roman" w:hAnsi="Times New Roman"/>
          <w:b/>
          <w:sz w:val="24"/>
          <w:szCs w:val="24"/>
        </w:rPr>
        <w:t>выпускников 11 класса в форме ЕГЭ за три учебных года</w:t>
      </w:r>
    </w:p>
    <w:tbl>
      <w:tblPr>
        <w:tblW w:w="10341"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5"/>
        <w:gridCol w:w="828"/>
        <w:gridCol w:w="900"/>
        <w:gridCol w:w="980"/>
        <w:gridCol w:w="828"/>
        <w:gridCol w:w="900"/>
        <w:gridCol w:w="980"/>
        <w:gridCol w:w="980"/>
        <w:gridCol w:w="980"/>
        <w:gridCol w:w="980"/>
      </w:tblGrid>
      <w:tr w:rsidR="003B68DC" w:rsidRPr="00A74CD2" w:rsidTr="00FD1932">
        <w:tc>
          <w:tcPr>
            <w:tcW w:w="1985" w:type="dxa"/>
            <w:vMerge w:val="restart"/>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Предмет</w:t>
            </w:r>
          </w:p>
        </w:tc>
        <w:tc>
          <w:tcPr>
            <w:tcW w:w="2708" w:type="dxa"/>
            <w:gridSpan w:val="3"/>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2016-2017</w:t>
            </w:r>
          </w:p>
        </w:tc>
        <w:tc>
          <w:tcPr>
            <w:tcW w:w="2708" w:type="dxa"/>
            <w:gridSpan w:val="3"/>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2017-2018</w:t>
            </w:r>
          </w:p>
        </w:tc>
        <w:tc>
          <w:tcPr>
            <w:tcW w:w="2940" w:type="dxa"/>
            <w:gridSpan w:val="3"/>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2018-2019</w:t>
            </w:r>
          </w:p>
        </w:tc>
      </w:tr>
      <w:tr w:rsidR="003B68DC" w:rsidRPr="00A74CD2" w:rsidTr="00FD1932">
        <w:tc>
          <w:tcPr>
            <w:tcW w:w="1985" w:type="dxa"/>
            <w:vMerge/>
          </w:tcPr>
          <w:p w:rsidR="00FD1932" w:rsidRPr="00A74CD2" w:rsidRDefault="00FD1932" w:rsidP="00136932">
            <w:pPr>
              <w:spacing w:after="0" w:line="240" w:lineRule="auto"/>
              <w:jc w:val="center"/>
              <w:rPr>
                <w:rFonts w:ascii="Times New Roman" w:hAnsi="Times New Roman"/>
                <w:sz w:val="24"/>
                <w:szCs w:val="24"/>
              </w:rPr>
            </w:pPr>
          </w:p>
        </w:tc>
        <w:tc>
          <w:tcPr>
            <w:tcW w:w="2708" w:type="dxa"/>
            <w:gridSpan w:val="3"/>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Средний балл</w:t>
            </w:r>
          </w:p>
        </w:tc>
        <w:tc>
          <w:tcPr>
            <w:tcW w:w="2708" w:type="dxa"/>
            <w:gridSpan w:val="3"/>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Средний балл</w:t>
            </w:r>
          </w:p>
        </w:tc>
        <w:tc>
          <w:tcPr>
            <w:tcW w:w="2940" w:type="dxa"/>
            <w:gridSpan w:val="3"/>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Средний балл</w:t>
            </w:r>
          </w:p>
        </w:tc>
      </w:tr>
      <w:tr w:rsidR="003B68DC" w:rsidRPr="00A74CD2" w:rsidTr="00FD1932">
        <w:tc>
          <w:tcPr>
            <w:tcW w:w="1985" w:type="dxa"/>
            <w:vMerge/>
          </w:tcPr>
          <w:p w:rsidR="00FD1932" w:rsidRPr="00A74CD2" w:rsidRDefault="00FD1932" w:rsidP="00136932">
            <w:pPr>
              <w:spacing w:after="0" w:line="240" w:lineRule="auto"/>
              <w:jc w:val="center"/>
              <w:rPr>
                <w:rFonts w:ascii="Times New Roman" w:hAnsi="Times New Roman"/>
                <w:sz w:val="24"/>
                <w:szCs w:val="24"/>
              </w:rPr>
            </w:pPr>
          </w:p>
        </w:tc>
        <w:tc>
          <w:tcPr>
            <w:tcW w:w="828" w:type="dxa"/>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по школе</w:t>
            </w:r>
          </w:p>
        </w:tc>
        <w:tc>
          <w:tcPr>
            <w:tcW w:w="900" w:type="dxa"/>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по району</w:t>
            </w:r>
          </w:p>
        </w:tc>
        <w:tc>
          <w:tcPr>
            <w:tcW w:w="980" w:type="dxa"/>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по области</w:t>
            </w:r>
          </w:p>
        </w:tc>
        <w:tc>
          <w:tcPr>
            <w:tcW w:w="828" w:type="dxa"/>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по школе</w:t>
            </w:r>
          </w:p>
        </w:tc>
        <w:tc>
          <w:tcPr>
            <w:tcW w:w="900" w:type="dxa"/>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по району</w:t>
            </w:r>
          </w:p>
        </w:tc>
        <w:tc>
          <w:tcPr>
            <w:tcW w:w="980" w:type="dxa"/>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по области</w:t>
            </w:r>
          </w:p>
        </w:tc>
        <w:tc>
          <w:tcPr>
            <w:tcW w:w="980" w:type="dxa"/>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по школе</w:t>
            </w:r>
          </w:p>
        </w:tc>
        <w:tc>
          <w:tcPr>
            <w:tcW w:w="980" w:type="dxa"/>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по району</w:t>
            </w:r>
          </w:p>
        </w:tc>
        <w:tc>
          <w:tcPr>
            <w:tcW w:w="980" w:type="dxa"/>
          </w:tcPr>
          <w:p w:rsidR="00FD1932" w:rsidRPr="00A74CD2" w:rsidRDefault="00FD1932" w:rsidP="00136932">
            <w:pPr>
              <w:spacing w:after="0" w:line="240" w:lineRule="auto"/>
              <w:jc w:val="center"/>
              <w:rPr>
                <w:rFonts w:ascii="Times New Roman" w:hAnsi="Times New Roman"/>
                <w:sz w:val="24"/>
                <w:szCs w:val="24"/>
              </w:rPr>
            </w:pPr>
            <w:r w:rsidRPr="00A74CD2">
              <w:rPr>
                <w:rFonts w:ascii="Times New Roman" w:hAnsi="Times New Roman"/>
                <w:sz w:val="24"/>
                <w:szCs w:val="24"/>
              </w:rPr>
              <w:t>по области</w:t>
            </w:r>
          </w:p>
        </w:tc>
      </w:tr>
      <w:tr w:rsidR="003B68DC" w:rsidRPr="00A74CD2" w:rsidTr="00FD1932">
        <w:tc>
          <w:tcPr>
            <w:tcW w:w="1985" w:type="dxa"/>
          </w:tcPr>
          <w:p w:rsidR="00FD1932" w:rsidRPr="00A74CD2" w:rsidRDefault="00FD1932" w:rsidP="00136932">
            <w:pPr>
              <w:spacing w:after="0" w:line="240" w:lineRule="auto"/>
              <w:jc w:val="both"/>
              <w:rPr>
                <w:rFonts w:ascii="Times New Roman" w:hAnsi="Times New Roman"/>
                <w:sz w:val="24"/>
                <w:szCs w:val="24"/>
              </w:rPr>
            </w:pPr>
            <w:r w:rsidRPr="00A74CD2">
              <w:rPr>
                <w:rFonts w:ascii="Times New Roman" w:hAnsi="Times New Roman"/>
                <w:sz w:val="24"/>
                <w:szCs w:val="24"/>
              </w:rPr>
              <w:t>Русский язык</w:t>
            </w:r>
          </w:p>
        </w:tc>
        <w:tc>
          <w:tcPr>
            <w:tcW w:w="828"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77</w:t>
            </w:r>
          </w:p>
        </w:tc>
        <w:tc>
          <w:tcPr>
            <w:tcW w:w="900"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66,4</w:t>
            </w:r>
          </w:p>
        </w:tc>
        <w:tc>
          <w:tcPr>
            <w:tcW w:w="980"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69,3</w:t>
            </w:r>
          </w:p>
        </w:tc>
        <w:tc>
          <w:tcPr>
            <w:tcW w:w="828"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69,3</w:t>
            </w:r>
          </w:p>
        </w:tc>
        <w:tc>
          <w:tcPr>
            <w:tcW w:w="900"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69</w:t>
            </w:r>
          </w:p>
        </w:tc>
        <w:tc>
          <w:tcPr>
            <w:tcW w:w="980"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71.9</w:t>
            </w:r>
          </w:p>
        </w:tc>
        <w:tc>
          <w:tcPr>
            <w:tcW w:w="980" w:type="dxa"/>
          </w:tcPr>
          <w:p w:rsidR="00FD1932" w:rsidRPr="00A74CD2" w:rsidRDefault="00FD1932" w:rsidP="00136932">
            <w:pPr>
              <w:spacing w:after="0" w:line="240" w:lineRule="auto"/>
              <w:rPr>
                <w:rFonts w:ascii="Times New Roman" w:hAnsi="Times New Roman"/>
                <w:sz w:val="24"/>
                <w:szCs w:val="24"/>
              </w:rPr>
            </w:pPr>
            <w:r w:rsidRPr="00A74CD2">
              <w:rPr>
                <w:rFonts w:ascii="Times New Roman" w:hAnsi="Times New Roman"/>
                <w:sz w:val="24"/>
                <w:szCs w:val="24"/>
              </w:rPr>
              <w:t>66,2</w:t>
            </w:r>
          </w:p>
        </w:tc>
        <w:tc>
          <w:tcPr>
            <w:tcW w:w="980" w:type="dxa"/>
          </w:tcPr>
          <w:p w:rsidR="00FD1932" w:rsidRPr="00A74CD2" w:rsidRDefault="00FD1932" w:rsidP="00136932">
            <w:pPr>
              <w:spacing w:after="0" w:line="240" w:lineRule="auto"/>
              <w:rPr>
                <w:rFonts w:ascii="Times New Roman" w:hAnsi="Times New Roman"/>
                <w:sz w:val="24"/>
                <w:szCs w:val="24"/>
              </w:rPr>
            </w:pPr>
            <w:r w:rsidRPr="00A74CD2">
              <w:rPr>
                <w:rFonts w:ascii="Times New Roman" w:hAnsi="Times New Roman"/>
                <w:sz w:val="24"/>
                <w:szCs w:val="24"/>
              </w:rPr>
              <w:t>71,7</w:t>
            </w:r>
          </w:p>
        </w:tc>
        <w:tc>
          <w:tcPr>
            <w:tcW w:w="980" w:type="dxa"/>
          </w:tcPr>
          <w:p w:rsidR="00FD1932" w:rsidRPr="00A74CD2" w:rsidRDefault="00FD1932" w:rsidP="00136932">
            <w:pPr>
              <w:spacing w:after="0" w:line="240" w:lineRule="auto"/>
              <w:rPr>
                <w:rFonts w:ascii="Times New Roman" w:hAnsi="Times New Roman"/>
                <w:sz w:val="24"/>
                <w:szCs w:val="24"/>
              </w:rPr>
            </w:pPr>
            <w:r w:rsidRPr="00A74CD2">
              <w:rPr>
                <w:rFonts w:ascii="Times New Roman" w:hAnsi="Times New Roman"/>
                <w:sz w:val="24"/>
                <w:szCs w:val="24"/>
              </w:rPr>
              <w:t>70,5</w:t>
            </w:r>
          </w:p>
        </w:tc>
      </w:tr>
      <w:tr w:rsidR="003B68DC" w:rsidRPr="00A74CD2" w:rsidTr="00FD1932">
        <w:trPr>
          <w:trHeight w:val="919"/>
        </w:trPr>
        <w:tc>
          <w:tcPr>
            <w:tcW w:w="1985" w:type="dxa"/>
          </w:tcPr>
          <w:p w:rsidR="00FD1932" w:rsidRPr="00A74CD2" w:rsidRDefault="00FD1932" w:rsidP="00136932">
            <w:pPr>
              <w:spacing w:after="0" w:line="240" w:lineRule="auto"/>
              <w:jc w:val="both"/>
              <w:rPr>
                <w:rFonts w:ascii="Times New Roman" w:hAnsi="Times New Roman"/>
                <w:sz w:val="24"/>
                <w:szCs w:val="24"/>
              </w:rPr>
            </w:pPr>
            <w:r w:rsidRPr="00A74CD2">
              <w:rPr>
                <w:rFonts w:ascii="Times New Roman" w:hAnsi="Times New Roman"/>
                <w:sz w:val="24"/>
                <w:szCs w:val="24"/>
              </w:rPr>
              <w:t xml:space="preserve">Математика </w:t>
            </w:r>
            <w:proofErr w:type="gramStart"/>
            <w:r w:rsidRPr="00A74CD2">
              <w:rPr>
                <w:rFonts w:ascii="Times New Roman" w:hAnsi="Times New Roman"/>
                <w:sz w:val="24"/>
                <w:szCs w:val="24"/>
              </w:rPr>
              <w:t>базовый</w:t>
            </w:r>
            <w:proofErr w:type="gramEnd"/>
          </w:p>
          <w:p w:rsidR="00FD1932" w:rsidRPr="00A74CD2" w:rsidRDefault="00FD1932" w:rsidP="00136932">
            <w:pPr>
              <w:spacing w:after="0" w:line="240" w:lineRule="auto"/>
              <w:jc w:val="both"/>
              <w:rPr>
                <w:rFonts w:ascii="Times New Roman" w:hAnsi="Times New Roman"/>
                <w:sz w:val="24"/>
                <w:szCs w:val="24"/>
              </w:rPr>
            </w:pPr>
            <w:r w:rsidRPr="00A74CD2">
              <w:rPr>
                <w:rFonts w:ascii="Times New Roman" w:hAnsi="Times New Roman"/>
                <w:sz w:val="24"/>
                <w:szCs w:val="24"/>
              </w:rPr>
              <w:t>профильный</w:t>
            </w:r>
          </w:p>
        </w:tc>
        <w:tc>
          <w:tcPr>
            <w:tcW w:w="828"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p>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4,7</w:t>
            </w:r>
          </w:p>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57,5</w:t>
            </w:r>
          </w:p>
        </w:tc>
        <w:tc>
          <w:tcPr>
            <w:tcW w:w="900"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p>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4,1</w:t>
            </w:r>
          </w:p>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32,7</w:t>
            </w:r>
          </w:p>
        </w:tc>
        <w:tc>
          <w:tcPr>
            <w:tcW w:w="980"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p>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4,2</w:t>
            </w:r>
          </w:p>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45</w:t>
            </w:r>
          </w:p>
        </w:tc>
        <w:tc>
          <w:tcPr>
            <w:tcW w:w="828"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p>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4,09</w:t>
            </w:r>
          </w:p>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36,5</w:t>
            </w:r>
          </w:p>
        </w:tc>
        <w:tc>
          <w:tcPr>
            <w:tcW w:w="900"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p>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4,3</w:t>
            </w:r>
          </w:p>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40,2</w:t>
            </w:r>
          </w:p>
        </w:tc>
        <w:tc>
          <w:tcPr>
            <w:tcW w:w="980"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p>
          <w:p w:rsidR="00FD1932" w:rsidRPr="00A74CD2" w:rsidRDefault="00FD1932" w:rsidP="00136932">
            <w:pPr>
              <w:spacing w:after="0" w:line="240" w:lineRule="auto"/>
              <w:rPr>
                <w:rFonts w:ascii="Times New Roman" w:eastAsia="Times New Roman" w:hAnsi="Times New Roman" w:cs="Times New Roman"/>
                <w:sz w:val="24"/>
                <w:szCs w:val="24"/>
                <w:lang w:eastAsia="ru-RU"/>
              </w:rPr>
            </w:pPr>
          </w:p>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44.5</w:t>
            </w:r>
          </w:p>
          <w:p w:rsidR="00FD1932" w:rsidRPr="00A74CD2" w:rsidRDefault="00FD1932" w:rsidP="00136932">
            <w:pPr>
              <w:spacing w:after="0" w:line="240" w:lineRule="auto"/>
              <w:rPr>
                <w:rFonts w:ascii="Times New Roman" w:eastAsia="Times New Roman" w:hAnsi="Times New Roman" w:cs="Times New Roman"/>
                <w:sz w:val="24"/>
                <w:szCs w:val="24"/>
                <w:lang w:eastAsia="ru-RU"/>
              </w:rPr>
            </w:pPr>
          </w:p>
        </w:tc>
        <w:tc>
          <w:tcPr>
            <w:tcW w:w="980" w:type="dxa"/>
          </w:tcPr>
          <w:p w:rsidR="00FD1932" w:rsidRPr="00A74CD2" w:rsidRDefault="00FD1932" w:rsidP="00136932">
            <w:pPr>
              <w:spacing w:after="0" w:line="240" w:lineRule="auto"/>
              <w:rPr>
                <w:rFonts w:ascii="Times New Roman" w:hAnsi="Times New Roman"/>
                <w:sz w:val="24"/>
                <w:szCs w:val="24"/>
              </w:rPr>
            </w:pPr>
            <w:r w:rsidRPr="00A74CD2">
              <w:rPr>
                <w:rFonts w:ascii="Times New Roman" w:hAnsi="Times New Roman"/>
                <w:sz w:val="24"/>
                <w:szCs w:val="24"/>
              </w:rPr>
              <w:t>4</w:t>
            </w:r>
          </w:p>
          <w:p w:rsidR="00FD1932" w:rsidRPr="00A74CD2" w:rsidRDefault="00FD1932" w:rsidP="00136932">
            <w:pPr>
              <w:spacing w:after="0" w:line="240" w:lineRule="auto"/>
              <w:rPr>
                <w:rFonts w:ascii="Times New Roman" w:hAnsi="Times New Roman"/>
                <w:sz w:val="24"/>
                <w:szCs w:val="24"/>
              </w:rPr>
            </w:pPr>
          </w:p>
          <w:p w:rsidR="00FD1932" w:rsidRPr="00A74CD2" w:rsidRDefault="00FD1932" w:rsidP="00136932">
            <w:pPr>
              <w:spacing w:after="0" w:line="240" w:lineRule="auto"/>
              <w:rPr>
                <w:rFonts w:ascii="Times New Roman" w:hAnsi="Times New Roman"/>
                <w:sz w:val="24"/>
                <w:szCs w:val="24"/>
              </w:rPr>
            </w:pPr>
            <w:r w:rsidRPr="00A74CD2">
              <w:rPr>
                <w:rFonts w:ascii="Times New Roman" w:hAnsi="Times New Roman"/>
                <w:sz w:val="24"/>
                <w:szCs w:val="24"/>
              </w:rPr>
              <w:t>56</w:t>
            </w:r>
          </w:p>
        </w:tc>
        <w:tc>
          <w:tcPr>
            <w:tcW w:w="980" w:type="dxa"/>
          </w:tcPr>
          <w:p w:rsidR="00FD1932" w:rsidRPr="00A74CD2" w:rsidRDefault="00FD1932" w:rsidP="00136932">
            <w:pPr>
              <w:spacing w:after="0" w:line="240" w:lineRule="auto"/>
              <w:rPr>
                <w:rFonts w:ascii="Times New Roman" w:hAnsi="Times New Roman"/>
                <w:sz w:val="24"/>
                <w:szCs w:val="24"/>
              </w:rPr>
            </w:pPr>
            <w:r w:rsidRPr="00A74CD2">
              <w:rPr>
                <w:rFonts w:ascii="Times New Roman" w:hAnsi="Times New Roman"/>
                <w:sz w:val="24"/>
                <w:szCs w:val="24"/>
              </w:rPr>
              <w:t>3,9</w:t>
            </w:r>
          </w:p>
          <w:p w:rsidR="00FD1932" w:rsidRPr="00A74CD2" w:rsidRDefault="00FD1932" w:rsidP="00136932">
            <w:pPr>
              <w:spacing w:after="0" w:line="240" w:lineRule="auto"/>
              <w:rPr>
                <w:rFonts w:ascii="Times New Roman" w:hAnsi="Times New Roman"/>
                <w:sz w:val="24"/>
                <w:szCs w:val="24"/>
              </w:rPr>
            </w:pPr>
          </w:p>
          <w:p w:rsidR="00FD1932" w:rsidRPr="00A74CD2" w:rsidRDefault="00FD1932" w:rsidP="00136932">
            <w:pPr>
              <w:spacing w:after="0" w:line="240" w:lineRule="auto"/>
              <w:rPr>
                <w:rFonts w:ascii="Times New Roman" w:hAnsi="Times New Roman"/>
                <w:sz w:val="24"/>
                <w:szCs w:val="24"/>
              </w:rPr>
            </w:pPr>
            <w:r w:rsidRPr="00A74CD2">
              <w:rPr>
                <w:rFonts w:ascii="Times New Roman" w:hAnsi="Times New Roman"/>
                <w:sz w:val="24"/>
                <w:szCs w:val="24"/>
              </w:rPr>
              <w:t>53,1</w:t>
            </w:r>
          </w:p>
        </w:tc>
        <w:tc>
          <w:tcPr>
            <w:tcW w:w="980" w:type="dxa"/>
          </w:tcPr>
          <w:p w:rsidR="00FD1932" w:rsidRPr="00A74CD2" w:rsidRDefault="00FD1932" w:rsidP="00136932">
            <w:pPr>
              <w:spacing w:after="0" w:line="240" w:lineRule="auto"/>
              <w:rPr>
                <w:rFonts w:ascii="Times New Roman" w:hAnsi="Times New Roman"/>
                <w:sz w:val="24"/>
                <w:szCs w:val="24"/>
              </w:rPr>
            </w:pPr>
            <w:r w:rsidRPr="00A74CD2">
              <w:rPr>
                <w:rFonts w:ascii="Times New Roman" w:hAnsi="Times New Roman"/>
                <w:sz w:val="24"/>
                <w:szCs w:val="24"/>
              </w:rPr>
              <w:t>3,9</w:t>
            </w:r>
          </w:p>
          <w:p w:rsidR="00FD1932" w:rsidRPr="00A74CD2" w:rsidRDefault="00FD1932" w:rsidP="00136932">
            <w:pPr>
              <w:spacing w:after="0" w:line="240" w:lineRule="auto"/>
              <w:rPr>
                <w:rFonts w:ascii="Times New Roman" w:hAnsi="Times New Roman"/>
                <w:sz w:val="24"/>
                <w:szCs w:val="24"/>
              </w:rPr>
            </w:pPr>
          </w:p>
          <w:p w:rsidR="00FD1932" w:rsidRPr="00A74CD2" w:rsidRDefault="00FD1932" w:rsidP="00136932">
            <w:pPr>
              <w:spacing w:after="0" w:line="240" w:lineRule="auto"/>
              <w:rPr>
                <w:rFonts w:ascii="Times New Roman" w:hAnsi="Times New Roman"/>
                <w:sz w:val="24"/>
                <w:szCs w:val="24"/>
              </w:rPr>
            </w:pPr>
            <w:r w:rsidRPr="00A74CD2">
              <w:rPr>
                <w:rFonts w:ascii="Times New Roman" w:hAnsi="Times New Roman"/>
                <w:sz w:val="24"/>
                <w:szCs w:val="24"/>
              </w:rPr>
              <w:t>54,5</w:t>
            </w:r>
          </w:p>
        </w:tc>
      </w:tr>
      <w:tr w:rsidR="003B68DC" w:rsidRPr="00A74CD2" w:rsidTr="00FD1932">
        <w:tc>
          <w:tcPr>
            <w:tcW w:w="1985" w:type="dxa"/>
          </w:tcPr>
          <w:p w:rsidR="00FD1932" w:rsidRPr="00A74CD2" w:rsidRDefault="00FD1932" w:rsidP="00136932">
            <w:pPr>
              <w:spacing w:after="0" w:line="240" w:lineRule="auto"/>
              <w:jc w:val="both"/>
              <w:rPr>
                <w:rFonts w:ascii="Times New Roman" w:hAnsi="Times New Roman"/>
                <w:sz w:val="24"/>
                <w:szCs w:val="24"/>
              </w:rPr>
            </w:pPr>
            <w:r w:rsidRPr="00A74CD2">
              <w:rPr>
                <w:rFonts w:ascii="Times New Roman" w:hAnsi="Times New Roman"/>
                <w:sz w:val="24"/>
                <w:szCs w:val="24"/>
              </w:rPr>
              <w:t>Физика</w:t>
            </w:r>
          </w:p>
        </w:tc>
        <w:tc>
          <w:tcPr>
            <w:tcW w:w="828"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52</w:t>
            </w:r>
          </w:p>
        </w:tc>
        <w:tc>
          <w:tcPr>
            <w:tcW w:w="900"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43,1</w:t>
            </w:r>
          </w:p>
        </w:tc>
        <w:tc>
          <w:tcPr>
            <w:tcW w:w="980"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52,3</w:t>
            </w:r>
          </w:p>
        </w:tc>
        <w:tc>
          <w:tcPr>
            <w:tcW w:w="828"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14</w:t>
            </w:r>
          </w:p>
        </w:tc>
        <w:tc>
          <w:tcPr>
            <w:tcW w:w="900"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44,5</w:t>
            </w:r>
          </w:p>
        </w:tc>
        <w:tc>
          <w:tcPr>
            <w:tcW w:w="980" w:type="dxa"/>
          </w:tcPr>
          <w:p w:rsidR="00FD1932" w:rsidRPr="00A74CD2" w:rsidRDefault="00FD1932"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49,8</w:t>
            </w:r>
          </w:p>
        </w:tc>
        <w:tc>
          <w:tcPr>
            <w:tcW w:w="980" w:type="dxa"/>
          </w:tcPr>
          <w:p w:rsidR="00FD1932" w:rsidRPr="00A74CD2" w:rsidRDefault="00FD1932" w:rsidP="00136932">
            <w:pPr>
              <w:spacing w:after="0" w:line="240" w:lineRule="auto"/>
              <w:rPr>
                <w:rFonts w:ascii="Times New Roman" w:hAnsi="Times New Roman"/>
                <w:sz w:val="24"/>
                <w:szCs w:val="24"/>
              </w:rPr>
            </w:pPr>
            <w:r w:rsidRPr="00A74CD2">
              <w:rPr>
                <w:rFonts w:ascii="Times New Roman" w:hAnsi="Times New Roman"/>
                <w:sz w:val="24"/>
                <w:szCs w:val="24"/>
              </w:rPr>
              <w:t>-</w:t>
            </w:r>
          </w:p>
        </w:tc>
        <w:tc>
          <w:tcPr>
            <w:tcW w:w="980" w:type="dxa"/>
          </w:tcPr>
          <w:p w:rsidR="00FD1932" w:rsidRPr="00A74CD2" w:rsidRDefault="00FD1932" w:rsidP="00136932">
            <w:pPr>
              <w:spacing w:after="0" w:line="240" w:lineRule="auto"/>
              <w:rPr>
                <w:rFonts w:ascii="Times New Roman" w:hAnsi="Times New Roman"/>
                <w:sz w:val="24"/>
                <w:szCs w:val="24"/>
              </w:rPr>
            </w:pPr>
            <w:r w:rsidRPr="00A74CD2">
              <w:rPr>
                <w:rFonts w:ascii="Times New Roman" w:hAnsi="Times New Roman"/>
                <w:sz w:val="24"/>
                <w:szCs w:val="24"/>
              </w:rPr>
              <w:t>-</w:t>
            </w:r>
          </w:p>
        </w:tc>
        <w:tc>
          <w:tcPr>
            <w:tcW w:w="980" w:type="dxa"/>
          </w:tcPr>
          <w:p w:rsidR="00FD1932" w:rsidRPr="00A74CD2" w:rsidRDefault="00FD1932" w:rsidP="00136932">
            <w:pPr>
              <w:spacing w:after="0" w:line="240" w:lineRule="auto"/>
              <w:rPr>
                <w:rFonts w:ascii="Times New Roman" w:hAnsi="Times New Roman"/>
                <w:sz w:val="24"/>
                <w:szCs w:val="24"/>
              </w:rPr>
            </w:pPr>
            <w:r w:rsidRPr="00A74CD2">
              <w:rPr>
                <w:rFonts w:ascii="Times New Roman" w:hAnsi="Times New Roman"/>
                <w:sz w:val="24"/>
                <w:szCs w:val="24"/>
              </w:rPr>
              <w:t>-</w:t>
            </w:r>
          </w:p>
        </w:tc>
      </w:tr>
      <w:tr w:rsidR="003B68DC" w:rsidRPr="00A74CD2" w:rsidTr="00FD1932">
        <w:tc>
          <w:tcPr>
            <w:tcW w:w="1985" w:type="dxa"/>
          </w:tcPr>
          <w:p w:rsidR="003B68DC" w:rsidRPr="00A74CD2" w:rsidRDefault="003B68DC" w:rsidP="00136932">
            <w:pPr>
              <w:spacing w:after="0" w:line="240" w:lineRule="auto"/>
              <w:jc w:val="both"/>
              <w:rPr>
                <w:rFonts w:ascii="Times New Roman" w:hAnsi="Times New Roman"/>
                <w:sz w:val="24"/>
                <w:szCs w:val="24"/>
              </w:rPr>
            </w:pPr>
            <w:r w:rsidRPr="00A74CD2">
              <w:rPr>
                <w:rFonts w:ascii="Times New Roman" w:hAnsi="Times New Roman"/>
                <w:sz w:val="24"/>
                <w:szCs w:val="24"/>
              </w:rPr>
              <w:t>Химия</w:t>
            </w:r>
          </w:p>
        </w:tc>
        <w:tc>
          <w:tcPr>
            <w:tcW w:w="828" w:type="dxa"/>
          </w:tcPr>
          <w:p w:rsidR="003B68DC" w:rsidRPr="00A74CD2" w:rsidRDefault="003B68DC" w:rsidP="00136932">
            <w:pPr>
              <w:spacing w:after="0" w:line="240" w:lineRule="auto"/>
              <w:rPr>
                <w:rFonts w:ascii="Times New Roman" w:eastAsia="Calibri" w:hAnsi="Times New Roman" w:cs="Times New Roman"/>
                <w:sz w:val="24"/>
                <w:szCs w:val="24"/>
              </w:rPr>
            </w:pPr>
            <w:r w:rsidRPr="00A74CD2">
              <w:rPr>
                <w:rFonts w:ascii="Times New Roman" w:eastAsia="Calibri" w:hAnsi="Times New Roman" w:cs="Times New Roman"/>
                <w:sz w:val="24"/>
                <w:szCs w:val="24"/>
              </w:rPr>
              <w:t>57,8</w:t>
            </w:r>
          </w:p>
        </w:tc>
        <w:tc>
          <w:tcPr>
            <w:tcW w:w="900" w:type="dxa"/>
          </w:tcPr>
          <w:p w:rsidR="003B68DC" w:rsidRPr="00A74CD2" w:rsidRDefault="003B68DC" w:rsidP="00136932">
            <w:pPr>
              <w:spacing w:after="0" w:line="240" w:lineRule="auto"/>
              <w:rPr>
                <w:rFonts w:ascii="Times New Roman" w:eastAsia="Calibri" w:hAnsi="Times New Roman" w:cs="Times New Roman"/>
                <w:sz w:val="24"/>
                <w:szCs w:val="24"/>
              </w:rPr>
            </w:pPr>
            <w:r w:rsidRPr="00A74CD2">
              <w:rPr>
                <w:rFonts w:ascii="Times New Roman" w:eastAsia="Calibri" w:hAnsi="Times New Roman" w:cs="Times New Roman"/>
                <w:sz w:val="24"/>
                <w:szCs w:val="24"/>
              </w:rPr>
              <w:t>51,7</w:t>
            </w:r>
          </w:p>
        </w:tc>
        <w:tc>
          <w:tcPr>
            <w:tcW w:w="980" w:type="dxa"/>
          </w:tcPr>
          <w:p w:rsidR="003B68DC" w:rsidRPr="00A74CD2" w:rsidRDefault="003B68DC" w:rsidP="00136932">
            <w:pPr>
              <w:spacing w:after="0" w:line="240" w:lineRule="auto"/>
              <w:rPr>
                <w:rFonts w:ascii="Times New Roman" w:eastAsia="Calibri" w:hAnsi="Times New Roman" w:cs="Times New Roman"/>
                <w:sz w:val="24"/>
                <w:szCs w:val="24"/>
              </w:rPr>
            </w:pPr>
            <w:r w:rsidRPr="00A74CD2">
              <w:rPr>
                <w:rFonts w:ascii="Times New Roman" w:eastAsia="Calibri" w:hAnsi="Times New Roman" w:cs="Times New Roman"/>
                <w:sz w:val="24"/>
                <w:szCs w:val="24"/>
              </w:rPr>
              <w:t>55,4</w:t>
            </w:r>
          </w:p>
        </w:tc>
        <w:tc>
          <w:tcPr>
            <w:tcW w:w="828" w:type="dxa"/>
          </w:tcPr>
          <w:p w:rsidR="003B68DC" w:rsidRPr="00A74CD2" w:rsidRDefault="003B68DC" w:rsidP="00136932">
            <w:pPr>
              <w:spacing w:after="0" w:line="240" w:lineRule="auto"/>
              <w:rPr>
                <w:rFonts w:ascii="Times New Roman" w:eastAsia="Calibri" w:hAnsi="Times New Roman" w:cs="Times New Roman"/>
                <w:sz w:val="24"/>
                <w:szCs w:val="24"/>
              </w:rPr>
            </w:pPr>
            <w:r w:rsidRPr="00A74CD2">
              <w:rPr>
                <w:rFonts w:ascii="Times New Roman" w:eastAsia="Calibri" w:hAnsi="Times New Roman" w:cs="Times New Roman"/>
                <w:sz w:val="24"/>
                <w:szCs w:val="24"/>
              </w:rPr>
              <w:t>38</w:t>
            </w:r>
          </w:p>
        </w:tc>
        <w:tc>
          <w:tcPr>
            <w:tcW w:w="900" w:type="dxa"/>
          </w:tcPr>
          <w:p w:rsidR="003B68DC" w:rsidRPr="00A74CD2" w:rsidRDefault="003B68DC" w:rsidP="00136932">
            <w:pPr>
              <w:spacing w:after="0" w:line="240" w:lineRule="auto"/>
              <w:rPr>
                <w:rFonts w:ascii="Times New Roman" w:eastAsia="Calibri" w:hAnsi="Times New Roman" w:cs="Times New Roman"/>
                <w:sz w:val="24"/>
                <w:szCs w:val="24"/>
              </w:rPr>
            </w:pPr>
            <w:r w:rsidRPr="00A74CD2">
              <w:rPr>
                <w:rFonts w:ascii="Times New Roman" w:eastAsia="Calibri" w:hAnsi="Times New Roman" w:cs="Times New Roman"/>
                <w:sz w:val="24"/>
                <w:szCs w:val="24"/>
              </w:rPr>
              <w:t>46,1</w:t>
            </w:r>
          </w:p>
        </w:tc>
        <w:tc>
          <w:tcPr>
            <w:tcW w:w="980" w:type="dxa"/>
          </w:tcPr>
          <w:p w:rsidR="003B68DC" w:rsidRPr="00A74CD2" w:rsidRDefault="003B68DC" w:rsidP="00136932">
            <w:pPr>
              <w:spacing w:after="0" w:line="240" w:lineRule="auto"/>
              <w:rPr>
                <w:rFonts w:ascii="Times New Roman" w:eastAsia="Calibri" w:hAnsi="Times New Roman" w:cs="Times New Roman"/>
                <w:sz w:val="24"/>
                <w:szCs w:val="24"/>
              </w:rPr>
            </w:pPr>
            <w:r w:rsidRPr="00A74CD2">
              <w:rPr>
                <w:rFonts w:ascii="Times New Roman" w:eastAsia="Calibri" w:hAnsi="Times New Roman" w:cs="Times New Roman"/>
                <w:sz w:val="24"/>
                <w:szCs w:val="24"/>
              </w:rPr>
              <w:t>55.6</w:t>
            </w:r>
          </w:p>
        </w:tc>
        <w:tc>
          <w:tcPr>
            <w:tcW w:w="980" w:type="dxa"/>
          </w:tcPr>
          <w:p w:rsidR="003B68DC" w:rsidRPr="00A74CD2" w:rsidRDefault="003B68DC" w:rsidP="00136932">
            <w:pPr>
              <w:spacing w:after="0" w:line="240" w:lineRule="auto"/>
              <w:rPr>
                <w:rFonts w:ascii="Times New Roman" w:hAnsi="Times New Roman"/>
                <w:sz w:val="24"/>
                <w:szCs w:val="24"/>
              </w:rPr>
            </w:pPr>
            <w:r w:rsidRPr="00A74CD2">
              <w:rPr>
                <w:rFonts w:ascii="Times New Roman" w:hAnsi="Times New Roman"/>
                <w:sz w:val="24"/>
                <w:szCs w:val="24"/>
              </w:rPr>
              <w:t>-</w:t>
            </w:r>
          </w:p>
        </w:tc>
        <w:tc>
          <w:tcPr>
            <w:tcW w:w="980" w:type="dxa"/>
          </w:tcPr>
          <w:p w:rsidR="003B68DC" w:rsidRPr="00A74CD2" w:rsidRDefault="003B68DC" w:rsidP="00136932">
            <w:pPr>
              <w:spacing w:after="0" w:line="240" w:lineRule="auto"/>
              <w:rPr>
                <w:rFonts w:ascii="Times New Roman" w:hAnsi="Times New Roman"/>
                <w:sz w:val="24"/>
                <w:szCs w:val="24"/>
              </w:rPr>
            </w:pPr>
            <w:r w:rsidRPr="00A74CD2">
              <w:rPr>
                <w:rFonts w:ascii="Times New Roman" w:hAnsi="Times New Roman"/>
                <w:sz w:val="24"/>
                <w:szCs w:val="24"/>
              </w:rPr>
              <w:t>-</w:t>
            </w:r>
          </w:p>
        </w:tc>
        <w:tc>
          <w:tcPr>
            <w:tcW w:w="980" w:type="dxa"/>
          </w:tcPr>
          <w:p w:rsidR="003B68DC" w:rsidRPr="00A74CD2" w:rsidRDefault="003B68DC" w:rsidP="00136932">
            <w:pPr>
              <w:spacing w:after="0" w:line="240" w:lineRule="auto"/>
              <w:rPr>
                <w:rFonts w:ascii="Times New Roman" w:hAnsi="Times New Roman"/>
                <w:sz w:val="24"/>
                <w:szCs w:val="24"/>
              </w:rPr>
            </w:pPr>
            <w:r w:rsidRPr="00A74CD2">
              <w:rPr>
                <w:rFonts w:ascii="Times New Roman" w:hAnsi="Times New Roman"/>
                <w:sz w:val="24"/>
                <w:szCs w:val="24"/>
              </w:rPr>
              <w:t>-</w:t>
            </w:r>
          </w:p>
        </w:tc>
      </w:tr>
      <w:tr w:rsidR="003B68DC" w:rsidRPr="00A74CD2" w:rsidTr="00FD1932">
        <w:tc>
          <w:tcPr>
            <w:tcW w:w="1985" w:type="dxa"/>
          </w:tcPr>
          <w:p w:rsidR="003B68DC" w:rsidRPr="00A74CD2" w:rsidRDefault="003B68DC" w:rsidP="00136932">
            <w:pPr>
              <w:spacing w:after="0" w:line="240" w:lineRule="auto"/>
              <w:jc w:val="both"/>
              <w:rPr>
                <w:rFonts w:ascii="Times New Roman" w:hAnsi="Times New Roman"/>
                <w:sz w:val="24"/>
                <w:szCs w:val="24"/>
              </w:rPr>
            </w:pPr>
            <w:r w:rsidRPr="00A74CD2">
              <w:rPr>
                <w:rFonts w:ascii="Times New Roman" w:hAnsi="Times New Roman"/>
                <w:sz w:val="24"/>
                <w:szCs w:val="24"/>
              </w:rPr>
              <w:t>Биология</w:t>
            </w:r>
          </w:p>
        </w:tc>
        <w:tc>
          <w:tcPr>
            <w:tcW w:w="828"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66</w:t>
            </w:r>
          </w:p>
        </w:tc>
        <w:tc>
          <w:tcPr>
            <w:tcW w:w="900"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46,3</w:t>
            </w:r>
          </w:p>
        </w:tc>
        <w:tc>
          <w:tcPr>
            <w:tcW w:w="980"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53,7</w:t>
            </w:r>
          </w:p>
        </w:tc>
        <w:tc>
          <w:tcPr>
            <w:tcW w:w="828"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44</w:t>
            </w:r>
          </w:p>
        </w:tc>
        <w:tc>
          <w:tcPr>
            <w:tcW w:w="900"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45,7</w:t>
            </w:r>
          </w:p>
        </w:tc>
        <w:tc>
          <w:tcPr>
            <w:tcW w:w="980"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48,6</w:t>
            </w:r>
          </w:p>
        </w:tc>
        <w:tc>
          <w:tcPr>
            <w:tcW w:w="980" w:type="dxa"/>
          </w:tcPr>
          <w:p w:rsidR="003B68DC" w:rsidRPr="00A74CD2" w:rsidRDefault="003B68DC" w:rsidP="00136932">
            <w:pPr>
              <w:spacing w:after="0" w:line="240" w:lineRule="auto"/>
              <w:rPr>
                <w:rFonts w:ascii="Times New Roman" w:hAnsi="Times New Roman"/>
                <w:sz w:val="24"/>
                <w:szCs w:val="24"/>
              </w:rPr>
            </w:pPr>
            <w:r w:rsidRPr="00A74CD2">
              <w:rPr>
                <w:rFonts w:ascii="Times New Roman" w:hAnsi="Times New Roman"/>
                <w:sz w:val="24"/>
                <w:szCs w:val="24"/>
              </w:rPr>
              <w:t>-</w:t>
            </w:r>
          </w:p>
        </w:tc>
        <w:tc>
          <w:tcPr>
            <w:tcW w:w="980" w:type="dxa"/>
          </w:tcPr>
          <w:p w:rsidR="003B68DC" w:rsidRPr="00A74CD2" w:rsidRDefault="003B68DC" w:rsidP="00136932">
            <w:pPr>
              <w:spacing w:after="0" w:line="240" w:lineRule="auto"/>
              <w:rPr>
                <w:rFonts w:ascii="Times New Roman" w:hAnsi="Times New Roman"/>
                <w:sz w:val="24"/>
                <w:szCs w:val="24"/>
              </w:rPr>
            </w:pPr>
            <w:r w:rsidRPr="00A74CD2">
              <w:rPr>
                <w:rFonts w:ascii="Times New Roman" w:hAnsi="Times New Roman"/>
                <w:sz w:val="24"/>
                <w:szCs w:val="24"/>
              </w:rPr>
              <w:t>-</w:t>
            </w:r>
          </w:p>
        </w:tc>
        <w:tc>
          <w:tcPr>
            <w:tcW w:w="980" w:type="dxa"/>
          </w:tcPr>
          <w:p w:rsidR="003B68DC" w:rsidRPr="00A74CD2" w:rsidRDefault="003B68DC" w:rsidP="00136932">
            <w:pPr>
              <w:spacing w:after="0" w:line="240" w:lineRule="auto"/>
              <w:rPr>
                <w:rFonts w:ascii="Times New Roman" w:hAnsi="Times New Roman"/>
                <w:sz w:val="24"/>
                <w:szCs w:val="24"/>
              </w:rPr>
            </w:pPr>
            <w:r w:rsidRPr="00A74CD2">
              <w:rPr>
                <w:rFonts w:ascii="Times New Roman" w:hAnsi="Times New Roman"/>
                <w:sz w:val="24"/>
                <w:szCs w:val="24"/>
              </w:rPr>
              <w:t>-</w:t>
            </w:r>
          </w:p>
        </w:tc>
      </w:tr>
      <w:tr w:rsidR="003B68DC" w:rsidRPr="00A74CD2" w:rsidTr="00FD1932">
        <w:tc>
          <w:tcPr>
            <w:tcW w:w="1985" w:type="dxa"/>
          </w:tcPr>
          <w:p w:rsidR="003B68DC" w:rsidRPr="00A74CD2" w:rsidRDefault="003B68DC" w:rsidP="00136932">
            <w:pPr>
              <w:spacing w:after="0" w:line="240" w:lineRule="auto"/>
              <w:jc w:val="both"/>
              <w:rPr>
                <w:rFonts w:ascii="Times New Roman" w:hAnsi="Times New Roman"/>
                <w:sz w:val="24"/>
                <w:szCs w:val="24"/>
              </w:rPr>
            </w:pPr>
            <w:r w:rsidRPr="00A74CD2">
              <w:rPr>
                <w:rFonts w:ascii="Times New Roman" w:hAnsi="Times New Roman"/>
                <w:sz w:val="24"/>
                <w:szCs w:val="24"/>
              </w:rPr>
              <w:t>Обществознание</w:t>
            </w:r>
          </w:p>
        </w:tc>
        <w:tc>
          <w:tcPr>
            <w:tcW w:w="828"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49</w:t>
            </w:r>
          </w:p>
        </w:tc>
        <w:tc>
          <w:tcPr>
            <w:tcW w:w="900"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51,5</w:t>
            </w:r>
          </w:p>
        </w:tc>
        <w:tc>
          <w:tcPr>
            <w:tcW w:w="980"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54,5</w:t>
            </w:r>
          </w:p>
        </w:tc>
        <w:tc>
          <w:tcPr>
            <w:tcW w:w="828"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46,5</w:t>
            </w:r>
          </w:p>
        </w:tc>
        <w:tc>
          <w:tcPr>
            <w:tcW w:w="900"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47</w:t>
            </w:r>
          </w:p>
        </w:tc>
        <w:tc>
          <w:tcPr>
            <w:tcW w:w="980"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54,1</w:t>
            </w:r>
          </w:p>
        </w:tc>
        <w:tc>
          <w:tcPr>
            <w:tcW w:w="980" w:type="dxa"/>
          </w:tcPr>
          <w:p w:rsidR="003B68DC" w:rsidRPr="00A74CD2" w:rsidRDefault="003B68DC" w:rsidP="00136932">
            <w:pPr>
              <w:spacing w:after="0" w:line="240" w:lineRule="auto"/>
              <w:rPr>
                <w:rFonts w:ascii="Times New Roman" w:hAnsi="Times New Roman"/>
                <w:sz w:val="24"/>
                <w:szCs w:val="24"/>
              </w:rPr>
            </w:pPr>
            <w:r w:rsidRPr="00A74CD2">
              <w:rPr>
                <w:rFonts w:ascii="Times New Roman" w:hAnsi="Times New Roman"/>
                <w:sz w:val="24"/>
                <w:szCs w:val="24"/>
              </w:rPr>
              <w:t>55</w:t>
            </w:r>
          </w:p>
        </w:tc>
        <w:tc>
          <w:tcPr>
            <w:tcW w:w="980" w:type="dxa"/>
          </w:tcPr>
          <w:p w:rsidR="003B68DC" w:rsidRPr="00A74CD2" w:rsidRDefault="003B68DC" w:rsidP="00136932">
            <w:pPr>
              <w:spacing w:after="0" w:line="240" w:lineRule="auto"/>
              <w:rPr>
                <w:rFonts w:ascii="Times New Roman" w:hAnsi="Times New Roman"/>
                <w:sz w:val="24"/>
                <w:szCs w:val="24"/>
              </w:rPr>
            </w:pPr>
            <w:r w:rsidRPr="00A74CD2">
              <w:rPr>
                <w:rFonts w:ascii="Times New Roman" w:hAnsi="Times New Roman"/>
                <w:sz w:val="24"/>
                <w:szCs w:val="24"/>
              </w:rPr>
              <w:t>53,3</w:t>
            </w:r>
          </w:p>
        </w:tc>
        <w:tc>
          <w:tcPr>
            <w:tcW w:w="980" w:type="dxa"/>
          </w:tcPr>
          <w:p w:rsidR="003B68DC" w:rsidRPr="00A74CD2" w:rsidRDefault="003B68DC" w:rsidP="00136932">
            <w:pPr>
              <w:spacing w:after="0" w:line="240" w:lineRule="auto"/>
              <w:rPr>
                <w:rFonts w:ascii="Times New Roman" w:hAnsi="Times New Roman"/>
                <w:sz w:val="24"/>
                <w:szCs w:val="24"/>
              </w:rPr>
            </w:pPr>
            <w:r w:rsidRPr="00A74CD2">
              <w:rPr>
                <w:rFonts w:ascii="Times New Roman" w:hAnsi="Times New Roman"/>
                <w:sz w:val="24"/>
                <w:szCs w:val="24"/>
              </w:rPr>
              <w:t>53,6</w:t>
            </w:r>
          </w:p>
        </w:tc>
      </w:tr>
      <w:tr w:rsidR="003B68DC" w:rsidRPr="00A74CD2" w:rsidTr="00FD1932">
        <w:tc>
          <w:tcPr>
            <w:tcW w:w="1985" w:type="dxa"/>
          </w:tcPr>
          <w:p w:rsidR="003B68DC" w:rsidRPr="00A74CD2" w:rsidRDefault="003B68DC" w:rsidP="00136932">
            <w:pPr>
              <w:spacing w:after="0" w:line="240" w:lineRule="auto"/>
              <w:jc w:val="both"/>
              <w:rPr>
                <w:rFonts w:ascii="Times New Roman" w:hAnsi="Times New Roman"/>
                <w:sz w:val="24"/>
                <w:szCs w:val="24"/>
              </w:rPr>
            </w:pPr>
            <w:r w:rsidRPr="00A74CD2">
              <w:rPr>
                <w:rFonts w:ascii="Times New Roman" w:hAnsi="Times New Roman"/>
                <w:sz w:val="24"/>
                <w:szCs w:val="24"/>
              </w:rPr>
              <w:t>История</w:t>
            </w:r>
          </w:p>
        </w:tc>
        <w:tc>
          <w:tcPr>
            <w:tcW w:w="828" w:type="dxa"/>
          </w:tcPr>
          <w:p w:rsidR="003B68DC" w:rsidRPr="00A74CD2" w:rsidRDefault="003B68DC" w:rsidP="00136932">
            <w:pPr>
              <w:spacing w:after="0" w:line="240" w:lineRule="auto"/>
              <w:rPr>
                <w:rFonts w:ascii="Times New Roman" w:hAnsi="Times New Roman"/>
                <w:sz w:val="24"/>
                <w:szCs w:val="24"/>
              </w:rPr>
            </w:pPr>
          </w:p>
        </w:tc>
        <w:tc>
          <w:tcPr>
            <w:tcW w:w="900" w:type="dxa"/>
          </w:tcPr>
          <w:p w:rsidR="003B68DC" w:rsidRPr="00A74CD2" w:rsidRDefault="003B68DC" w:rsidP="00136932">
            <w:pPr>
              <w:spacing w:after="0" w:line="240" w:lineRule="auto"/>
              <w:rPr>
                <w:rFonts w:ascii="Times New Roman" w:hAnsi="Times New Roman"/>
                <w:sz w:val="24"/>
                <w:szCs w:val="24"/>
              </w:rPr>
            </w:pPr>
          </w:p>
        </w:tc>
        <w:tc>
          <w:tcPr>
            <w:tcW w:w="980" w:type="dxa"/>
          </w:tcPr>
          <w:p w:rsidR="003B68DC" w:rsidRPr="00A74CD2" w:rsidRDefault="003B68DC" w:rsidP="00136932">
            <w:pPr>
              <w:spacing w:after="0" w:line="240" w:lineRule="auto"/>
              <w:rPr>
                <w:rFonts w:ascii="Times New Roman" w:hAnsi="Times New Roman"/>
                <w:sz w:val="24"/>
                <w:szCs w:val="24"/>
              </w:rPr>
            </w:pPr>
          </w:p>
        </w:tc>
        <w:tc>
          <w:tcPr>
            <w:tcW w:w="828"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38</w:t>
            </w:r>
          </w:p>
        </w:tc>
        <w:tc>
          <w:tcPr>
            <w:tcW w:w="900"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43,2</w:t>
            </w:r>
          </w:p>
        </w:tc>
        <w:tc>
          <w:tcPr>
            <w:tcW w:w="980" w:type="dxa"/>
          </w:tcPr>
          <w:p w:rsidR="003B68DC" w:rsidRPr="00A74CD2" w:rsidRDefault="003B68DC" w:rsidP="00136932">
            <w:pPr>
              <w:spacing w:after="0" w:line="240" w:lineRule="auto"/>
              <w:rPr>
                <w:rFonts w:ascii="Times New Roman" w:eastAsia="Times New Roman" w:hAnsi="Times New Roman" w:cs="Times New Roman"/>
                <w:sz w:val="24"/>
                <w:szCs w:val="24"/>
                <w:lang w:eastAsia="ru-RU"/>
              </w:rPr>
            </w:pPr>
            <w:r w:rsidRPr="00A74CD2">
              <w:rPr>
                <w:rFonts w:ascii="Times New Roman" w:eastAsia="Times New Roman" w:hAnsi="Times New Roman" w:cs="Times New Roman"/>
                <w:sz w:val="24"/>
                <w:szCs w:val="24"/>
                <w:lang w:eastAsia="ru-RU"/>
              </w:rPr>
              <w:t>52,6</w:t>
            </w:r>
          </w:p>
        </w:tc>
        <w:tc>
          <w:tcPr>
            <w:tcW w:w="980" w:type="dxa"/>
          </w:tcPr>
          <w:p w:rsidR="003B68DC" w:rsidRPr="00A74CD2" w:rsidRDefault="003B68DC" w:rsidP="00136932">
            <w:pPr>
              <w:spacing w:after="0" w:line="240" w:lineRule="auto"/>
              <w:rPr>
                <w:rFonts w:ascii="Times New Roman" w:hAnsi="Times New Roman"/>
                <w:sz w:val="24"/>
                <w:szCs w:val="24"/>
              </w:rPr>
            </w:pPr>
            <w:r w:rsidRPr="00A74CD2">
              <w:rPr>
                <w:rFonts w:ascii="Times New Roman" w:hAnsi="Times New Roman"/>
                <w:sz w:val="24"/>
                <w:szCs w:val="24"/>
              </w:rPr>
              <w:t>54,8</w:t>
            </w:r>
          </w:p>
        </w:tc>
        <w:tc>
          <w:tcPr>
            <w:tcW w:w="980" w:type="dxa"/>
          </w:tcPr>
          <w:p w:rsidR="003B68DC" w:rsidRPr="00A74CD2" w:rsidRDefault="003B68DC" w:rsidP="00136932">
            <w:pPr>
              <w:spacing w:after="0" w:line="240" w:lineRule="auto"/>
              <w:rPr>
                <w:rFonts w:ascii="Times New Roman" w:hAnsi="Times New Roman"/>
                <w:sz w:val="24"/>
                <w:szCs w:val="24"/>
              </w:rPr>
            </w:pPr>
            <w:r w:rsidRPr="00A74CD2">
              <w:rPr>
                <w:rFonts w:ascii="Times New Roman" w:hAnsi="Times New Roman"/>
                <w:sz w:val="24"/>
                <w:szCs w:val="24"/>
              </w:rPr>
              <w:t>49,6</w:t>
            </w:r>
          </w:p>
        </w:tc>
        <w:tc>
          <w:tcPr>
            <w:tcW w:w="980" w:type="dxa"/>
          </w:tcPr>
          <w:p w:rsidR="003B68DC" w:rsidRPr="00A74CD2" w:rsidRDefault="003B68DC" w:rsidP="00136932">
            <w:pPr>
              <w:spacing w:after="0" w:line="240" w:lineRule="auto"/>
              <w:rPr>
                <w:rFonts w:ascii="Times New Roman" w:hAnsi="Times New Roman"/>
                <w:sz w:val="24"/>
                <w:szCs w:val="24"/>
              </w:rPr>
            </w:pPr>
            <w:r w:rsidRPr="00A74CD2">
              <w:rPr>
                <w:rFonts w:ascii="Times New Roman" w:hAnsi="Times New Roman"/>
                <w:sz w:val="24"/>
                <w:szCs w:val="24"/>
              </w:rPr>
              <w:t>54,7</w:t>
            </w:r>
          </w:p>
        </w:tc>
      </w:tr>
    </w:tbl>
    <w:p w:rsidR="00FD1932" w:rsidRPr="00A74CD2" w:rsidRDefault="00FD1932" w:rsidP="003B68DC">
      <w:pPr>
        <w:shd w:val="clear" w:color="auto" w:fill="FFFFFF"/>
        <w:tabs>
          <w:tab w:val="left" w:pos="9781"/>
        </w:tabs>
        <w:spacing w:after="0" w:line="240" w:lineRule="auto"/>
        <w:jc w:val="both"/>
        <w:rPr>
          <w:rFonts w:ascii="Times New Roman" w:hAnsi="Times New Roman"/>
          <w:bCs/>
          <w:spacing w:val="-6"/>
          <w:sz w:val="24"/>
          <w:szCs w:val="24"/>
        </w:rPr>
      </w:pPr>
    </w:p>
    <w:p w:rsidR="00FD1932" w:rsidRPr="00A74CD2" w:rsidRDefault="00FD1932" w:rsidP="00FD1932">
      <w:pPr>
        <w:shd w:val="clear" w:color="auto" w:fill="FFFFFF"/>
        <w:tabs>
          <w:tab w:val="left" w:pos="9781"/>
        </w:tabs>
        <w:spacing w:after="0" w:line="240" w:lineRule="auto"/>
        <w:ind w:hanging="367"/>
        <w:jc w:val="both"/>
        <w:rPr>
          <w:rFonts w:ascii="Times New Roman" w:hAnsi="Times New Roman"/>
          <w:bCs/>
          <w:spacing w:val="-6"/>
          <w:sz w:val="24"/>
          <w:szCs w:val="24"/>
        </w:rPr>
      </w:pPr>
      <w:r w:rsidRPr="00A74CD2">
        <w:rPr>
          <w:rFonts w:ascii="Times New Roman" w:hAnsi="Times New Roman"/>
          <w:bCs/>
          <w:spacing w:val="-6"/>
          <w:sz w:val="24"/>
          <w:szCs w:val="24"/>
        </w:rPr>
        <w:t xml:space="preserve">    Анализ результатов сдачи ЕГЭ за 3 года выявил недостаточный уровень подготовки по обществознанию и биологии. </w:t>
      </w:r>
    </w:p>
    <w:p w:rsidR="00FD1932" w:rsidRPr="00A74CD2" w:rsidRDefault="00FD1932" w:rsidP="00FD1932">
      <w:pPr>
        <w:shd w:val="clear" w:color="auto" w:fill="FFFFFF"/>
        <w:tabs>
          <w:tab w:val="left" w:pos="9781"/>
        </w:tabs>
        <w:spacing w:after="0" w:line="240" w:lineRule="auto"/>
        <w:ind w:firstLine="567"/>
        <w:jc w:val="both"/>
        <w:rPr>
          <w:rFonts w:ascii="Times New Roman" w:hAnsi="Times New Roman"/>
          <w:bCs/>
          <w:spacing w:val="-6"/>
          <w:sz w:val="24"/>
          <w:szCs w:val="24"/>
        </w:rPr>
      </w:pPr>
      <w:r w:rsidRPr="00A74CD2">
        <w:rPr>
          <w:rFonts w:ascii="Times New Roman" w:hAnsi="Times New Roman"/>
          <w:bCs/>
          <w:spacing w:val="-6"/>
          <w:sz w:val="24"/>
          <w:szCs w:val="24"/>
        </w:rPr>
        <w:t>С целью дальнейшей успешной сдачи ЕГЭ необходимо:</w:t>
      </w:r>
    </w:p>
    <w:p w:rsidR="00FD1932" w:rsidRPr="00A74CD2" w:rsidRDefault="00FD1932" w:rsidP="005F2B90">
      <w:pPr>
        <w:numPr>
          <w:ilvl w:val="0"/>
          <w:numId w:val="13"/>
        </w:numPr>
        <w:shd w:val="clear" w:color="auto" w:fill="FFFFFF"/>
        <w:tabs>
          <w:tab w:val="left" w:pos="709"/>
        </w:tabs>
        <w:spacing w:after="0" w:line="240" w:lineRule="auto"/>
        <w:ind w:left="0" w:firstLine="284"/>
        <w:jc w:val="both"/>
        <w:rPr>
          <w:rFonts w:ascii="Times New Roman" w:hAnsi="Times New Roman"/>
          <w:spacing w:val="-7"/>
          <w:sz w:val="24"/>
          <w:szCs w:val="24"/>
        </w:rPr>
      </w:pPr>
      <w:r w:rsidRPr="00A74CD2">
        <w:rPr>
          <w:rFonts w:ascii="Times New Roman" w:hAnsi="Times New Roman"/>
          <w:spacing w:val="1"/>
          <w:sz w:val="24"/>
          <w:szCs w:val="24"/>
        </w:rPr>
        <w:t xml:space="preserve">осуществлять </w:t>
      </w:r>
      <w:proofErr w:type="gramStart"/>
      <w:r w:rsidRPr="00A74CD2">
        <w:rPr>
          <w:rFonts w:ascii="Times New Roman" w:hAnsi="Times New Roman"/>
          <w:sz w:val="24"/>
          <w:szCs w:val="24"/>
        </w:rPr>
        <w:t>контроль за</w:t>
      </w:r>
      <w:proofErr w:type="gramEnd"/>
      <w:r w:rsidRPr="00A74CD2">
        <w:rPr>
          <w:rFonts w:ascii="Times New Roman" w:hAnsi="Times New Roman"/>
          <w:sz w:val="24"/>
          <w:szCs w:val="24"/>
        </w:rPr>
        <w:t xml:space="preserve"> уровнем подготовки учащихся выпускного класса к итоговой (государственной) аттестации;</w:t>
      </w:r>
    </w:p>
    <w:p w:rsidR="00FD1932" w:rsidRPr="00A74CD2" w:rsidRDefault="00FD1932" w:rsidP="005F2B90">
      <w:pPr>
        <w:numPr>
          <w:ilvl w:val="0"/>
          <w:numId w:val="13"/>
        </w:numPr>
        <w:shd w:val="clear" w:color="auto" w:fill="FFFFFF"/>
        <w:tabs>
          <w:tab w:val="left" w:pos="709"/>
        </w:tabs>
        <w:spacing w:after="0" w:line="240" w:lineRule="auto"/>
        <w:ind w:left="0" w:firstLine="284"/>
        <w:jc w:val="both"/>
        <w:rPr>
          <w:rFonts w:ascii="Times New Roman" w:hAnsi="Times New Roman"/>
          <w:sz w:val="24"/>
          <w:szCs w:val="24"/>
        </w:rPr>
      </w:pPr>
      <w:r w:rsidRPr="00A74CD2">
        <w:rPr>
          <w:rFonts w:ascii="Times New Roman" w:hAnsi="Times New Roman"/>
          <w:sz w:val="24"/>
          <w:szCs w:val="24"/>
        </w:rPr>
        <w:t>ве</w:t>
      </w:r>
      <w:r w:rsidRPr="00A74CD2">
        <w:rPr>
          <w:rFonts w:ascii="Times New Roman" w:hAnsi="Times New Roman"/>
          <w:spacing w:val="-1"/>
          <w:sz w:val="24"/>
          <w:szCs w:val="24"/>
        </w:rPr>
        <w:t>сти разъяснительную работу с родителями выпускников о</w:t>
      </w:r>
      <w:r w:rsidRPr="00A74CD2">
        <w:rPr>
          <w:rFonts w:ascii="Times New Roman" w:hAnsi="Times New Roman"/>
          <w:spacing w:val="-1"/>
          <w:sz w:val="24"/>
          <w:szCs w:val="24"/>
        </w:rPr>
        <w:br/>
      </w:r>
      <w:r w:rsidRPr="00A74CD2">
        <w:rPr>
          <w:rFonts w:ascii="Times New Roman" w:hAnsi="Times New Roman"/>
          <w:sz w:val="24"/>
          <w:szCs w:val="24"/>
        </w:rPr>
        <w:t xml:space="preserve">качественной подготовке учащихся к ЕГЭ; </w:t>
      </w:r>
    </w:p>
    <w:p w:rsidR="00FD1932" w:rsidRPr="00A74CD2" w:rsidRDefault="00FD1932" w:rsidP="005F2B90">
      <w:pPr>
        <w:numPr>
          <w:ilvl w:val="0"/>
          <w:numId w:val="13"/>
        </w:numPr>
        <w:shd w:val="clear" w:color="auto" w:fill="FFFFFF"/>
        <w:tabs>
          <w:tab w:val="left" w:pos="709"/>
        </w:tabs>
        <w:spacing w:after="0" w:line="240" w:lineRule="auto"/>
        <w:ind w:left="0" w:firstLine="284"/>
        <w:jc w:val="both"/>
        <w:rPr>
          <w:rFonts w:ascii="Times New Roman" w:hAnsi="Times New Roman"/>
          <w:spacing w:val="-7"/>
          <w:sz w:val="24"/>
          <w:szCs w:val="24"/>
        </w:rPr>
      </w:pPr>
      <w:r w:rsidRPr="00A74CD2">
        <w:rPr>
          <w:rFonts w:ascii="Times New Roman" w:hAnsi="Times New Roman"/>
          <w:spacing w:val="-1"/>
          <w:sz w:val="24"/>
          <w:szCs w:val="24"/>
        </w:rPr>
        <w:t xml:space="preserve">разработать индивидуальные планы работы по подготовке учащихся к итоговой аттестации за счет часов неаудиторной занятости части рабочего времени учителя, элективных курсов, кружковых занятий; </w:t>
      </w:r>
    </w:p>
    <w:p w:rsidR="00267B7F" w:rsidRPr="004660A7" w:rsidRDefault="00FD1932" w:rsidP="004660A7">
      <w:pPr>
        <w:numPr>
          <w:ilvl w:val="0"/>
          <w:numId w:val="13"/>
        </w:numPr>
        <w:shd w:val="clear" w:color="auto" w:fill="FFFFFF"/>
        <w:tabs>
          <w:tab w:val="left" w:pos="709"/>
        </w:tabs>
        <w:spacing w:after="0" w:line="240" w:lineRule="auto"/>
        <w:ind w:left="0" w:firstLine="284"/>
        <w:jc w:val="both"/>
        <w:rPr>
          <w:rFonts w:ascii="Times New Roman" w:hAnsi="Times New Roman"/>
          <w:spacing w:val="-7"/>
          <w:sz w:val="24"/>
          <w:szCs w:val="24"/>
        </w:rPr>
      </w:pPr>
      <w:r w:rsidRPr="00A74CD2">
        <w:rPr>
          <w:rFonts w:ascii="Times New Roman" w:hAnsi="Times New Roman"/>
          <w:spacing w:val="-1"/>
          <w:sz w:val="24"/>
          <w:szCs w:val="24"/>
        </w:rPr>
        <w:lastRenderedPageBreak/>
        <w:t xml:space="preserve">использовать задания </w:t>
      </w:r>
      <w:proofErr w:type="spellStart"/>
      <w:r w:rsidRPr="00A74CD2">
        <w:rPr>
          <w:rFonts w:ascii="Times New Roman" w:hAnsi="Times New Roman"/>
          <w:spacing w:val="-1"/>
          <w:sz w:val="24"/>
          <w:szCs w:val="24"/>
        </w:rPr>
        <w:t>КИМов</w:t>
      </w:r>
      <w:proofErr w:type="spellEnd"/>
      <w:r w:rsidRPr="00A74CD2">
        <w:rPr>
          <w:rFonts w:ascii="Times New Roman" w:hAnsi="Times New Roman"/>
          <w:spacing w:val="-1"/>
          <w:sz w:val="24"/>
          <w:szCs w:val="24"/>
        </w:rPr>
        <w:t xml:space="preserve"> как в ходе учебных занятий, так и при выполнении домашних заданий.</w:t>
      </w:r>
    </w:p>
    <w:p w:rsidR="003B68DC" w:rsidRPr="00A74CD2" w:rsidRDefault="003B68DC" w:rsidP="003B68DC">
      <w:pPr>
        <w:shd w:val="clear" w:color="auto" w:fill="FFFFFF"/>
        <w:spacing w:after="0" w:line="240" w:lineRule="auto"/>
        <w:jc w:val="center"/>
        <w:rPr>
          <w:rFonts w:ascii="Times New Roman" w:hAnsi="Times New Roman"/>
          <w:b/>
          <w:spacing w:val="2"/>
          <w:sz w:val="24"/>
          <w:szCs w:val="24"/>
        </w:rPr>
      </w:pPr>
      <w:r w:rsidRPr="00A74CD2">
        <w:rPr>
          <w:rFonts w:ascii="Times New Roman" w:hAnsi="Times New Roman"/>
          <w:b/>
          <w:spacing w:val="2"/>
          <w:sz w:val="24"/>
          <w:szCs w:val="24"/>
        </w:rPr>
        <w:t>Результаты сдачи   экзаменов в 9 классе</w:t>
      </w:r>
    </w:p>
    <w:p w:rsidR="003B68DC" w:rsidRPr="00A74CD2" w:rsidRDefault="003B68DC" w:rsidP="003B68DC">
      <w:pPr>
        <w:shd w:val="clear" w:color="auto" w:fill="FFFFFF"/>
        <w:spacing w:after="0" w:line="240" w:lineRule="auto"/>
        <w:ind w:firstLine="564"/>
        <w:jc w:val="both"/>
        <w:rPr>
          <w:rFonts w:ascii="Times New Roman" w:hAnsi="Times New Roman"/>
          <w:sz w:val="24"/>
          <w:szCs w:val="24"/>
        </w:rPr>
      </w:pPr>
      <w:r w:rsidRPr="00A74CD2">
        <w:rPr>
          <w:rFonts w:ascii="Times New Roman" w:hAnsi="Times New Roman"/>
          <w:sz w:val="24"/>
          <w:szCs w:val="24"/>
        </w:rPr>
        <w:t>Государственная итоговая аттестация выпускников 9 класса проходила согласно Положению о государственной итоговой  аттестации выпускников общеобразовательных учреждений Российской Федерации в 2018-2019 учебном году. Для выпускников 9 класса было установлено 4 экзамена:</w:t>
      </w:r>
    </w:p>
    <w:p w:rsidR="003B68DC" w:rsidRPr="00A74CD2" w:rsidRDefault="003B68DC" w:rsidP="003B68DC">
      <w:pPr>
        <w:shd w:val="clear" w:color="auto" w:fill="FFFFFF"/>
        <w:spacing w:after="0" w:line="240" w:lineRule="auto"/>
        <w:ind w:firstLine="564"/>
        <w:jc w:val="both"/>
        <w:rPr>
          <w:rFonts w:ascii="Times New Roman" w:hAnsi="Times New Roman"/>
          <w:sz w:val="24"/>
          <w:szCs w:val="24"/>
        </w:rPr>
      </w:pPr>
      <w:r w:rsidRPr="00A74CD2">
        <w:rPr>
          <w:rFonts w:ascii="Times New Roman" w:hAnsi="Times New Roman"/>
          <w:sz w:val="24"/>
          <w:szCs w:val="24"/>
        </w:rPr>
        <w:t>- два обязательных – русский язык и математика,</w:t>
      </w:r>
    </w:p>
    <w:p w:rsidR="003B68DC" w:rsidRPr="00A74CD2" w:rsidRDefault="003B68DC" w:rsidP="003B68DC">
      <w:pPr>
        <w:shd w:val="clear" w:color="auto" w:fill="FFFFFF"/>
        <w:spacing w:after="0" w:line="240" w:lineRule="auto"/>
        <w:ind w:firstLine="564"/>
        <w:jc w:val="both"/>
        <w:rPr>
          <w:rFonts w:ascii="Times New Roman" w:hAnsi="Times New Roman"/>
          <w:sz w:val="24"/>
          <w:szCs w:val="24"/>
        </w:rPr>
      </w:pPr>
      <w:r w:rsidRPr="00A74CD2">
        <w:rPr>
          <w:rFonts w:ascii="Times New Roman" w:hAnsi="Times New Roman"/>
          <w:sz w:val="24"/>
          <w:szCs w:val="24"/>
        </w:rPr>
        <w:t xml:space="preserve">- два экзамена </w:t>
      </w:r>
      <w:proofErr w:type="gramStart"/>
      <w:r w:rsidRPr="00A74CD2">
        <w:rPr>
          <w:rFonts w:ascii="Times New Roman" w:hAnsi="Times New Roman"/>
          <w:sz w:val="24"/>
          <w:szCs w:val="24"/>
        </w:rPr>
        <w:t>по выбору учащихся в соответствии с выбранным профилем обучения на старшей ступени общего образования из числа</w:t>
      </w:r>
      <w:proofErr w:type="gramEnd"/>
      <w:r w:rsidRPr="00A74CD2">
        <w:rPr>
          <w:rFonts w:ascii="Times New Roman" w:hAnsi="Times New Roman"/>
          <w:sz w:val="24"/>
          <w:szCs w:val="24"/>
        </w:rPr>
        <w:t xml:space="preserve"> предметов, изучаемых в 9 классе.  </w:t>
      </w:r>
    </w:p>
    <w:p w:rsidR="003B68DC" w:rsidRPr="00A74CD2" w:rsidRDefault="003B68DC" w:rsidP="003B68DC">
      <w:pPr>
        <w:shd w:val="clear" w:color="auto" w:fill="FFFFFF"/>
        <w:spacing w:after="0" w:line="240" w:lineRule="auto"/>
        <w:ind w:firstLine="708"/>
        <w:jc w:val="center"/>
        <w:rPr>
          <w:rFonts w:ascii="Times New Roman" w:hAnsi="Times New Roman"/>
          <w:b/>
          <w:sz w:val="24"/>
          <w:szCs w:val="24"/>
        </w:rPr>
      </w:pPr>
      <w:r w:rsidRPr="00A74CD2">
        <w:rPr>
          <w:rFonts w:ascii="Times New Roman" w:hAnsi="Times New Roman"/>
          <w:b/>
          <w:sz w:val="24"/>
          <w:szCs w:val="24"/>
        </w:rPr>
        <w:t>Анализ результатов государственной (итоговой) аттестации выпускников 9 класса за 2018-2019 учебный год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68"/>
        <w:gridCol w:w="2023"/>
        <w:gridCol w:w="1375"/>
        <w:gridCol w:w="1415"/>
        <w:gridCol w:w="1375"/>
        <w:gridCol w:w="1415"/>
      </w:tblGrid>
      <w:tr w:rsidR="003B68DC" w:rsidRPr="00A74CD2" w:rsidTr="00136932">
        <w:tc>
          <w:tcPr>
            <w:tcW w:w="1973" w:type="dxa"/>
            <w:vMerge w:val="restart"/>
            <w:shd w:val="clear" w:color="auto" w:fill="auto"/>
          </w:tcPr>
          <w:p w:rsidR="003B68DC" w:rsidRPr="00A74CD2" w:rsidRDefault="003B68DC" w:rsidP="00136932">
            <w:pPr>
              <w:spacing w:after="0" w:line="240" w:lineRule="auto"/>
              <w:jc w:val="both"/>
              <w:rPr>
                <w:rFonts w:ascii="Times New Roman" w:eastAsia="Times New Roman" w:hAnsi="Times New Roman"/>
                <w:b/>
                <w:sz w:val="24"/>
                <w:szCs w:val="24"/>
              </w:rPr>
            </w:pPr>
            <w:r w:rsidRPr="00A74CD2">
              <w:rPr>
                <w:rFonts w:ascii="Times New Roman" w:eastAsia="Times New Roman" w:hAnsi="Times New Roman"/>
                <w:b/>
                <w:sz w:val="24"/>
                <w:szCs w:val="24"/>
              </w:rPr>
              <w:t>Предмет</w:t>
            </w:r>
          </w:p>
          <w:p w:rsidR="003B68DC" w:rsidRPr="00A74CD2" w:rsidRDefault="003B68DC" w:rsidP="00136932">
            <w:pPr>
              <w:spacing w:after="0" w:line="240" w:lineRule="auto"/>
              <w:jc w:val="both"/>
              <w:rPr>
                <w:rFonts w:ascii="Times New Roman" w:eastAsia="Times New Roman" w:hAnsi="Times New Roman"/>
                <w:b/>
                <w:sz w:val="24"/>
                <w:szCs w:val="24"/>
              </w:rPr>
            </w:pPr>
          </w:p>
        </w:tc>
        <w:tc>
          <w:tcPr>
            <w:tcW w:w="2126" w:type="dxa"/>
            <w:vMerge w:val="restart"/>
            <w:shd w:val="clear" w:color="auto" w:fill="auto"/>
          </w:tcPr>
          <w:p w:rsidR="003B68DC" w:rsidRPr="00A74CD2" w:rsidRDefault="003B68DC" w:rsidP="00136932">
            <w:pPr>
              <w:spacing w:after="0" w:line="240" w:lineRule="auto"/>
              <w:jc w:val="center"/>
              <w:rPr>
                <w:rFonts w:ascii="Times New Roman" w:eastAsia="Times New Roman" w:hAnsi="Times New Roman"/>
                <w:b/>
                <w:sz w:val="24"/>
                <w:szCs w:val="24"/>
              </w:rPr>
            </w:pPr>
            <w:r w:rsidRPr="00A74CD2">
              <w:rPr>
                <w:rFonts w:ascii="Times New Roman" w:eastAsia="Times New Roman" w:hAnsi="Times New Roman"/>
                <w:b/>
                <w:sz w:val="24"/>
                <w:szCs w:val="24"/>
              </w:rPr>
              <w:t>Количество</w:t>
            </w:r>
          </w:p>
          <w:p w:rsidR="003B68DC" w:rsidRPr="00A74CD2" w:rsidRDefault="003B68DC" w:rsidP="00136932">
            <w:pPr>
              <w:spacing w:after="0" w:line="240" w:lineRule="auto"/>
              <w:jc w:val="center"/>
              <w:rPr>
                <w:rFonts w:ascii="Times New Roman" w:eastAsia="Times New Roman" w:hAnsi="Times New Roman"/>
                <w:b/>
                <w:sz w:val="24"/>
                <w:szCs w:val="24"/>
              </w:rPr>
            </w:pPr>
            <w:r w:rsidRPr="00A74CD2">
              <w:rPr>
                <w:rFonts w:ascii="Times New Roman" w:eastAsia="Times New Roman" w:hAnsi="Times New Roman"/>
                <w:b/>
                <w:sz w:val="24"/>
                <w:szCs w:val="24"/>
              </w:rPr>
              <w:t xml:space="preserve"> сдававших</w:t>
            </w:r>
          </w:p>
        </w:tc>
        <w:tc>
          <w:tcPr>
            <w:tcW w:w="2964" w:type="dxa"/>
            <w:gridSpan w:val="2"/>
            <w:shd w:val="clear" w:color="auto" w:fill="auto"/>
          </w:tcPr>
          <w:p w:rsidR="003B68DC" w:rsidRPr="00A74CD2" w:rsidRDefault="003B68DC" w:rsidP="00136932">
            <w:pPr>
              <w:spacing w:after="0" w:line="240" w:lineRule="auto"/>
              <w:jc w:val="center"/>
              <w:rPr>
                <w:rFonts w:ascii="Times New Roman" w:eastAsia="Times New Roman" w:hAnsi="Times New Roman"/>
                <w:b/>
                <w:sz w:val="24"/>
                <w:szCs w:val="24"/>
              </w:rPr>
            </w:pPr>
            <w:r w:rsidRPr="00A74CD2">
              <w:rPr>
                <w:rFonts w:ascii="Times New Roman" w:eastAsia="Times New Roman" w:hAnsi="Times New Roman"/>
                <w:b/>
                <w:sz w:val="24"/>
                <w:szCs w:val="24"/>
              </w:rPr>
              <w:t>Успеваемость</w:t>
            </w:r>
          </w:p>
        </w:tc>
        <w:tc>
          <w:tcPr>
            <w:tcW w:w="2964" w:type="dxa"/>
            <w:gridSpan w:val="2"/>
            <w:shd w:val="clear" w:color="auto" w:fill="auto"/>
          </w:tcPr>
          <w:p w:rsidR="003B68DC" w:rsidRPr="00A74CD2" w:rsidRDefault="003B68DC" w:rsidP="00136932">
            <w:pPr>
              <w:spacing w:after="0" w:line="240" w:lineRule="auto"/>
              <w:jc w:val="center"/>
              <w:rPr>
                <w:rFonts w:ascii="Times New Roman" w:eastAsia="Times New Roman" w:hAnsi="Times New Roman"/>
                <w:b/>
                <w:sz w:val="24"/>
                <w:szCs w:val="24"/>
              </w:rPr>
            </w:pPr>
            <w:r w:rsidRPr="00A74CD2">
              <w:rPr>
                <w:rFonts w:ascii="Times New Roman" w:eastAsia="Times New Roman" w:hAnsi="Times New Roman"/>
                <w:b/>
                <w:sz w:val="24"/>
                <w:szCs w:val="24"/>
              </w:rPr>
              <w:t>Качество знаний</w:t>
            </w:r>
          </w:p>
        </w:tc>
      </w:tr>
      <w:tr w:rsidR="003B68DC" w:rsidRPr="00A74CD2" w:rsidTr="00136932">
        <w:tc>
          <w:tcPr>
            <w:tcW w:w="1973" w:type="dxa"/>
            <w:vMerge/>
            <w:shd w:val="clear" w:color="auto" w:fill="auto"/>
          </w:tcPr>
          <w:p w:rsidR="003B68DC" w:rsidRPr="00A74CD2" w:rsidRDefault="003B68DC" w:rsidP="00136932">
            <w:pPr>
              <w:spacing w:after="0" w:line="240" w:lineRule="auto"/>
              <w:jc w:val="center"/>
              <w:rPr>
                <w:rFonts w:ascii="Times New Roman" w:eastAsia="Times New Roman" w:hAnsi="Times New Roman"/>
                <w:b/>
                <w:sz w:val="24"/>
                <w:szCs w:val="24"/>
              </w:rPr>
            </w:pPr>
          </w:p>
        </w:tc>
        <w:tc>
          <w:tcPr>
            <w:tcW w:w="2126" w:type="dxa"/>
            <w:vMerge/>
            <w:shd w:val="clear" w:color="auto" w:fill="auto"/>
          </w:tcPr>
          <w:p w:rsidR="003B68DC" w:rsidRPr="00A74CD2" w:rsidRDefault="003B68DC" w:rsidP="00136932">
            <w:pPr>
              <w:spacing w:after="0" w:line="240" w:lineRule="auto"/>
              <w:jc w:val="center"/>
              <w:rPr>
                <w:rFonts w:ascii="Times New Roman" w:eastAsia="Times New Roman" w:hAnsi="Times New Roman"/>
                <w:b/>
                <w:sz w:val="24"/>
                <w:szCs w:val="24"/>
              </w:rPr>
            </w:pPr>
          </w:p>
        </w:tc>
        <w:tc>
          <w:tcPr>
            <w:tcW w:w="1465" w:type="dxa"/>
            <w:shd w:val="clear" w:color="auto" w:fill="auto"/>
          </w:tcPr>
          <w:p w:rsidR="003B68DC" w:rsidRPr="00A74CD2" w:rsidRDefault="003B68DC" w:rsidP="00136932">
            <w:pPr>
              <w:spacing w:after="0" w:line="240" w:lineRule="auto"/>
              <w:jc w:val="center"/>
              <w:rPr>
                <w:rFonts w:ascii="Times New Roman" w:eastAsia="Times New Roman" w:hAnsi="Times New Roman"/>
                <w:b/>
                <w:sz w:val="24"/>
                <w:szCs w:val="24"/>
              </w:rPr>
            </w:pPr>
            <w:r w:rsidRPr="00A74CD2">
              <w:rPr>
                <w:rFonts w:ascii="Times New Roman" w:eastAsia="Times New Roman" w:hAnsi="Times New Roman"/>
                <w:b/>
                <w:sz w:val="24"/>
                <w:szCs w:val="24"/>
              </w:rPr>
              <w:t>по школе</w:t>
            </w:r>
          </w:p>
        </w:tc>
        <w:tc>
          <w:tcPr>
            <w:tcW w:w="1499" w:type="dxa"/>
            <w:shd w:val="clear" w:color="auto" w:fill="auto"/>
          </w:tcPr>
          <w:p w:rsidR="003B68DC" w:rsidRPr="00A74CD2" w:rsidRDefault="003B68DC" w:rsidP="00136932">
            <w:pPr>
              <w:spacing w:after="0" w:line="240" w:lineRule="auto"/>
              <w:rPr>
                <w:rFonts w:ascii="Times New Roman" w:eastAsia="Times New Roman" w:hAnsi="Times New Roman"/>
              </w:rPr>
            </w:pPr>
            <w:r w:rsidRPr="00A74CD2">
              <w:rPr>
                <w:rFonts w:ascii="Times New Roman" w:eastAsia="Times New Roman" w:hAnsi="Times New Roman"/>
                <w:b/>
                <w:sz w:val="24"/>
                <w:szCs w:val="24"/>
              </w:rPr>
              <w:t>по району</w:t>
            </w:r>
          </w:p>
        </w:tc>
        <w:tc>
          <w:tcPr>
            <w:tcW w:w="1465" w:type="dxa"/>
            <w:shd w:val="clear" w:color="auto" w:fill="auto"/>
          </w:tcPr>
          <w:p w:rsidR="003B68DC" w:rsidRPr="00A74CD2" w:rsidRDefault="003B68DC" w:rsidP="00136932">
            <w:pPr>
              <w:spacing w:after="0" w:line="240" w:lineRule="auto"/>
              <w:rPr>
                <w:rFonts w:ascii="Times New Roman" w:eastAsia="Times New Roman" w:hAnsi="Times New Roman"/>
              </w:rPr>
            </w:pPr>
            <w:r w:rsidRPr="00A74CD2">
              <w:rPr>
                <w:rFonts w:ascii="Times New Roman" w:eastAsia="Times New Roman" w:hAnsi="Times New Roman"/>
                <w:b/>
                <w:sz w:val="24"/>
                <w:szCs w:val="24"/>
              </w:rPr>
              <w:t>по школе</w:t>
            </w:r>
          </w:p>
        </w:tc>
        <w:tc>
          <w:tcPr>
            <w:tcW w:w="1499" w:type="dxa"/>
            <w:shd w:val="clear" w:color="auto" w:fill="auto"/>
          </w:tcPr>
          <w:p w:rsidR="003B68DC" w:rsidRPr="00A74CD2" w:rsidRDefault="003B68DC" w:rsidP="00136932">
            <w:pPr>
              <w:spacing w:after="0" w:line="240" w:lineRule="auto"/>
              <w:rPr>
                <w:rFonts w:ascii="Times New Roman" w:eastAsia="Times New Roman" w:hAnsi="Times New Roman"/>
              </w:rPr>
            </w:pPr>
            <w:r w:rsidRPr="00A74CD2">
              <w:rPr>
                <w:rFonts w:ascii="Times New Roman" w:eastAsia="Times New Roman" w:hAnsi="Times New Roman"/>
                <w:b/>
                <w:sz w:val="24"/>
                <w:szCs w:val="24"/>
              </w:rPr>
              <w:t>по району</w:t>
            </w:r>
          </w:p>
        </w:tc>
      </w:tr>
      <w:tr w:rsidR="003B68DC" w:rsidRPr="00A74CD2" w:rsidTr="00136932">
        <w:tc>
          <w:tcPr>
            <w:tcW w:w="1973" w:type="dxa"/>
            <w:shd w:val="clear" w:color="auto" w:fill="auto"/>
          </w:tcPr>
          <w:p w:rsidR="003B68DC" w:rsidRPr="00A74CD2" w:rsidRDefault="003B68DC" w:rsidP="00136932">
            <w:pPr>
              <w:spacing w:after="0" w:line="240" w:lineRule="auto"/>
              <w:jc w:val="both"/>
              <w:rPr>
                <w:rFonts w:ascii="Times New Roman" w:eastAsia="Times New Roman" w:hAnsi="Times New Roman"/>
                <w:sz w:val="24"/>
                <w:szCs w:val="24"/>
              </w:rPr>
            </w:pPr>
            <w:r w:rsidRPr="00A74CD2">
              <w:rPr>
                <w:rFonts w:ascii="Times New Roman" w:eastAsia="Times New Roman" w:hAnsi="Times New Roman"/>
                <w:sz w:val="24"/>
                <w:szCs w:val="24"/>
              </w:rPr>
              <w:t>Русский язык</w:t>
            </w:r>
          </w:p>
        </w:tc>
        <w:tc>
          <w:tcPr>
            <w:tcW w:w="2126"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10</w:t>
            </w:r>
          </w:p>
        </w:tc>
        <w:tc>
          <w:tcPr>
            <w:tcW w:w="1465"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100%</w:t>
            </w:r>
          </w:p>
        </w:tc>
        <w:tc>
          <w:tcPr>
            <w:tcW w:w="1499"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96%</w:t>
            </w:r>
          </w:p>
        </w:tc>
        <w:tc>
          <w:tcPr>
            <w:tcW w:w="1465"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91%</w:t>
            </w:r>
          </w:p>
        </w:tc>
        <w:tc>
          <w:tcPr>
            <w:tcW w:w="1499"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79%</w:t>
            </w:r>
          </w:p>
        </w:tc>
      </w:tr>
      <w:tr w:rsidR="003B68DC" w:rsidRPr="00A74CD2" w:rsidTr="00136932">
        <w:tc>
          <w:tcPr>
            <w:tcW w:w="1973" w:type="dxa"/>
            <w:shd w:val="clear" w:color="auto" w:fill="auto"/>
          </w:tcPr>
          <w:p w:rsidR="003B68DC" w:rsidRPr="00A74CD2" w:rsidRDefault="003B68DC" w:rsidP="00136932">
            <w:pPr>
              <w:spacing w:after="0" w:line="240" w:lineRule="auto"/>
              <w:jc w:val="both"/>
              <w:rPr>
                <w:rFonts w:ascii="Times New Roman" w:eastAsia="Times New Roman" w:hAnsi="Times New Roman"/>
                <w:sz w:val="24"/>
                <w:szCs w:val="24"/>
              </w:rPr>
            </w:pPr>
            <w:r w:rsidRPr="00A74CD2">
              <w:rPr>
                <w:rFonts w:ascii="Times New Roman" w:eastAsia="Times New Roman" w:hAnsi="Times New Roman"/>
                <w:sz w:val="24"/>
                <w:szCs w:val="24"/>
              </w:rPr>
              <w:t xml:space="preserve">Математика </w:t>
            </w:r>
          </w:p>
        </w:tc>
        <w:tc>
          <w:tcPr>
            <w:tcW w:w="2126"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10</w:t>
            </w:r>
          </w:p>
        </w:tc>
        <w:tc>
          <w:tcPr>
            <w:tcW w:w="1465"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100%</w:t>
            </w:r>
          </w:p>
        </w:tc>
        <w:tc>
          <w:tcPr>
            <w:tcW w:w="1499"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84%</w:t>
            </w:r>
          </w:p>
        </w:tc>
        <w:tc>
          <w:tcPr>
            <w:tcW w:w="1465"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64%</w:t>
            </w:r>
          </w:p>
        </w:tc>
        <w:tc>
          <w:tcPr>
            <w:tcW w:w="1499"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37%</w:t>
            </w:r>
          </w:p>
        </w:tc>
      </w:tr>
      <w:tr w:rsidR="003B68DC" w:rsidRPr="00A74CD2" w:rsidTr="00136932">
        <w:tc>
          <w:tcPr>
            <w:tcW w:w="1973" w:type="dxa"/>
            <w:shd w:val="clear" w:color="auto" w:fill="auto"/>
          </w:tcPr>
          <w:p w:rsidR="003B68DC" w:rsidRPr="00A74CD2" w:rsidRDefault="003B68DC" w:rsidP="00136932">
            <w:pPr>
              <w:spacing w:after="0" w:line="240" w:lineRule="auto"/>
              <w:jc w:val="both"/>
              <w:rPr>
                <w:rFonts w:ascii="Times New Roman" w:eastAsia="Times New Roman" w:hAnsi="Times New Roman"/>
                <w:sz w:val="24"/>
                <w:szCs w:val="24"/>
              </w:rPr>
            </w:pPr>
            <w:r w:rsidRPr="00A74CD2">
              <w:rPr>
                <w:rFonts w:ascii="Times New Roman" w:eastAsia="Times New Roman" w:hAnsi="Times New Roman"/>
                <w:sz w:val="24"/>
                <w:szCs w:val="24"/>
              </w:rPr>
              <w:t>Биология</w:t>
            </w:r>
          </w:p>
        </w:tc>
        <w:tc>
          <w:tcPr>
            <w:tcW w:w="2126"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5</w:t>
            </w:r>
          </w:p>
        </w:tc>
        <w:tc>
          <w:tcPr>
            <w:tcW w:w="1465"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100%</w:t>
            </w:r>
          </w:p>
        </w:tc>
        <w:tc>
          <w:tcPr>
            <w:tcW w:w="1499"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94%</w:t>
            </w:r>
          </w:p>
        </w:tc>
        <w:tc>
          <w:tcPr>
            <w:tcW w:w="1465"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50%</w:t>
            </w:r>
          </w:p>
        </w:tc>
        <w:tc>
          <w:tcPr>
            <w:tcW w:w="1499"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79%</w:t>
            </w:r>
          </w:p>
        </w:tc>
      </w:tr>
      <w:tr w:rsidR="003B68DC" w:rsidRPr="00A74CD2" w:rsidTr="00136932">
        <w:tc>
          <w:tcPr>
            <w:tcW w:w="1973" w:type="dxa"/>
            <w:shd w:val="clear" w:color="auto" w:fill="auto"/>
          </w:tcPr>
          <w:p w:rsidR="003B68DC" w:rsidRPr="00A74CD2" w:rsidRDefault="003B68DC" w:rsidP="00136932">
            <w:pPr>
              <w:spacing w:after="0" w:line="240" w:lineRule="auto"/>
              <w:jc w:val="both"/>
              <w:rPr>
                <w:rFonts w:ascii="Times New Roman" w:eastAsia="Times New Roman" w:hAnsi="Times New Roman"/>
                <w:sz w:val="24"/>
                <w:szCs w:val="24"/>
              </w:rPr>
            </w:pPr>
            <w:r w:rsidRPr="00A74CD2">
              <w:rPr>
                <w:rFonts w:ascii="Times New Roman" w:eastAsia="Times New Roman" w:hAnsi="Times New Roman"/>
                <w:sz w:val="24"/>
                <w:szCs w:val="24"/>
              </w:rPr>
              <w:t>Обществознание</w:t>
            </w:r>
          </w:p>
        </w:tc>
        <w:tc>
          <w:tcPr>
            <w:tcW w:w="2126"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5</w:t>
            </w:r>
          </w:p>
        </w:tc>
        <w:tc>
          <w:tcPr>
            <w:tcW w:w="1465"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90%</w:t>
            </w:r>
          </w:p>
        </w:tc>
        <w:tc>
          <w:tcPr>
            <w:tcW w:w="1499"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100%</w:t>
            </w:r>
          </w:p>
        </w:tc>
        <w:tc>
          <w:tcPr>
            <w:tcW w:w="1465"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87%</w:t>
            </w:r>
          </w:p>
        </w:tc>
        <w:tc>
          <w:tcPr>
            <w:tcW w:w="1499"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68%</w:t>
            </w:r>
          </w:p>
        </w:tc>
      </w:tr>
      <w:tr w:rsidR="003B68DC" w:rsidRPr="00A74CD2" w:rsidTr="00136932">
        <w:tc>
          <w:tcPr>
            <w:tcW w:w="1973" w:type="dxa"/>
            <w:shd w:val="clear" w:color="auto" w:fill="auto"/>
          </w:tcPr>
          <w:p w:rsidR="003B68DC" w:rsidRPr="00A74CD2" w:rsidRDefault="003B68DC" w:rsidP="00136932">
            <w:pPr>
              <w:spacing w:after="0" w:line="240" w:lineRule="auto"/>
              <w:jc w:val="both"/>
              <w:rPr>
                <w:rFonts w:ascii="Times New Roman" w:eastAsia="Times New Roman" w:hAnsi="Times New Roman"/>
                <w:sz w:val="24"/>
                <w:szCs w:val="24"/>
              </w:rPr>
            </w:pPr>
            <w:r w:rsidRPr="00A74CD2">
              <w:rPr>
                <w:rFonts w:ascii="Times New Roman" w:eastAsia="Times New Roman" w:hAnsi="Times New Roman"/>
                <w:sz w:val="24"/>
                <w:szCs w:val="24"/>
              </w:rPr>
              <w:t>Химия</w:t>
            </w:r>
          </w:p>
        </w:tc>
        <w:tc>
          <w:tcPr>
            <w:tcW w:w="2126"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1</w:t>
            </w:r>
          </w:p>
        </w:tc>
        <w:tc>
          <w:tcPr>
            <w:tcW w:w="1465"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100%</w:t>
            </w:r>
          </w:p>
        </w:tc>
        <w:tc>
          <w:tcPr>
            <w:tcW w:w="1499"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96%</w:t>
            </w:r>
          </w:p>
        </w:tc>
        <w:tc>
          <w:tcPr>
            <w:tcW w:w="1465"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25%</w:t>
            </w:r>
          </w:p>
        </w:tc>
        <w:tc>
          <w:tcPr>
            <w:tcW w:w="1499"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33%</w:t>
            </w:r>
          </w:p>
        </w:tc>
      </w:tr>
      <w:tr w:rsidR="003B68DC" w:rsidRPr="00A74CD2" w:rsidTr="00136932">
        <w:tc>
          <w:tcPr>
            <w:tcW w:w="1973" w:type="dxa"/>
            <w:shd w:val="clear" w:color="auto" w:fill="auto"/>
          </w:tcPr>
          <w:p w:rsidR="003B68DC" w:rsidRPr="00A74CD2" w:rsidRDefault="003B68DC" w:rsidP="00136932">
            <w:pPr>
              <w:spacing w:after="0" w:line="240" w:lineRule="auto"/>
              <w:jc w:val="both"/>
              <w:rPr>
                <w:rFonts w:ascii="Times New Roman" w:eastAsia="Times New Roman" w:hAnsi="Times New Roman"/>
                <w:sz w:val="24"/>
                <w:szCs w:val="24"/>
              </w:rPr>
            </w:pPr>
            <w:r w:rsidRPr="00A74CD2">
              <w:rPr>
                <w:rFonts w:ascii="Times New Roman" w:eastAsia="Times New Roman" w:hAnsi="Times New Roman"/>
                <w:sz w:val="24"/>
                <w:szCs w:val="24"/>
              </w:rPr>
              <w:t>География</w:t>
            </w:r>
          </w:p>
        </w:tc>
        <w:tc>
          <w:tcPr>
            <w:tcW w:w="2126"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9</w:t>
            </w:r>
          </w:p>
        </w:tc>
        <w:tc>
          <w:tcPr>
            <w:tcW w:w="1465"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100%</w:t>
            </w:r>
          </w:p>
        </w:tc>
        <w:tc>
          <w:tcPr>
            <w:tcW w:w="1499"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97%</w:t>
            </w:r>
          </w:p>
        </w:tc>
        <w:tc>
          <w:tcPr>
            <w:tcW w:w="1465"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50%</w:t>
            </w:r>
          </w:p>
        </w:tc>
        <w:tc>
          <w:tcPr>
            <w:tcW w:w="1499" w:type="dxa"/>
            <w:shd w:val="clear" w:color="auto" w:fill="auto"/>
          </w:tcPr>
          <w:p w:rsidR="003B68DC" w:rsidRPr="00A74CD2" w:rsidRDefault="003B68DC" w:rsidP="00136932">
            <w:pPr>
              <w:spacing w:after="0" w:line="240" w:lineRule="auto"/>
              <w:jc w:val="center"/>
              <w:rPr>
                <w:rFonts w:ascii="Times New Roman" w:eastAsia="Times New Roman" w:hAnsi="Times New Roman"/>
                <w:sz w:val="24"/>
                <w:szCs w:val="24"/>
              </w:rPr>
            </w:pPr>
            <w:r w:rsidRPr="00A74CD2">
              <w:rPr>
                <w:rFonts w:ascii="Times New Roman" w:eastAsia="Times New Roman" w:hAnsi="Times New Roman"/>
                <w:sz w:val="24"/>
                <w:szCs w:val="24"/>
              </w:rPr>
              <w:t>70%</w:t>
            </w:r>
          </w:p>
        </w:tc>
      </w:tr>
    </w:tbl>
    <w:p w:rsidR="003B68DC" w:rsidRPr="00A74CD2" w:rsidRDefault="003B68DC" w:rsidP="003B68DC">
      <w:pPr>
        <w:shd w:val="clear" w:color="auto" w:fill="FFFFFF"/>
        <w:spacing w:after="0" w:line="240" w:lineRule="auto"/>
        <w:ind w:firstLine="708"/>
        <w:jc w:val="center"/>
        <w:rPr>
          <w:rFonts w:ascii="Times New Roman" w:hAnsi="Times New Roman"/>
          <w:b/>
          <w:sz w:val="24"/>
          <w:szCs w:val="24"/>
        </w:rPr>
      </w:pPr>
    </w:p>
    <w:p w:rsidR="003B68DC" w:rsidRPr="00A74CD2" w:rsidRDefault="003B68DC" w:rsidP="003B68DC">
      <w:pPr>
        <w:shd w:val="clear" w:color="auto" w:fill="FFFFFF"/>
        <w:spacing w:after="0" w:line="240" w:lineRule="auto"/>
        <w:ind w:firstLine="564"/>
        <w:jc w:val="both"/>
        <w:rPr>
          <w:rFonts w:ascii="Times New Roman" w:hAnsi="Times New Roman"/>
          <w:sz w:val="24"/>
          <w:szCs w:val="24"/>
        </w:rPr>
      </w:pPr>
      <w:r w:rsidRPr="00A74CD2">
        <w:rPr>
          <w:rFonts w:ascii="Times New Roman" w:hAnsi="Times New Roman"/>
          <w:sz w:val="24"/>
          <w:szCs w:val="24"/>
        </w:rPr>
        <w:t xml:space="preserve">По результатам итоговой аттестации в 9 классе  качество знаний по русскому языку, математике, биологии на достаточном уровне, показатели по этим предметам выше средних по району. По химии и географии качество знаний ниже средних показателей по району. </w:t>
      </w:r>
      <w:r w:rsidRPr="00A74CD2">
        <w:rPr>
          <w:rFonts w:ascii="Times New Roman" w:hAnsi="Times New Roman"/>
          <w:bCs/>
          <w:sz w:val="24"/>
          <w:szCs w:val="24"/>
        </w:rPr>
        <w:t>Необходимо продолжить работу по</w:t>
      </w:r>
      <w:r w:rsidRPr="00A74CD2">
        <w:rPr>
          <w:rFonts w:ascii="Times New Roman" w:hAnsi="Times New Roman"/>
          <w:sz w:val="24"/>
          <w:szCs w:val="24"/>
        </w:rPr>
        <w:t xml:space="preserve"> подготовке учащихся к решению заданий обязательной части и повышенного уровня, эффективному использованию учащимися и преподавателями технологии самоконтроля.</w:t>
      </w:r>
    </w:p>
    <w:p w:rsidR="003B68DC" w:rsidRPr="00A74CD2" w:rsidRDefault="003B68DC" w:rsidP="003B68DC">
      <w:pPr>
        <w:spacing w:after="0" w:line="240" w:lineRule="auto"/>
        <w:ind w:firstLine="708"/>
        <w:jc w:val="both"/>
        <w:rPr>
          <w:rFonts w:ascii="Times New Roman" w:hAnsi="Times New Roman"/>
          <w:bCs/>
          <w:sz w:val="24"/>
          <w:szCs w:val="24"/>
        </w:rPr>
      </w:pPr>
      <w:r w:rsidRPr="00A74CD2">
        <w:rPr>
          <w:rFonts w:ascii="Times New Roman" w:hAnsi="Times New Roman"/>
          <w:bCs/>
          <w:sz w:val="24"/>
          <w:szCs w:val="24"/>
        </w:rPr>
        <w:t>Поэтому необходимо:</w:t>
      </w:r>
    </w:p>
    <w:p w:rsidR="003B68DC" w:rsidRPr="00A74CD2" w:rsidRDefault="003B68DC" w:rsidP="005F2B90">
      <w:pPr>
        <w:numPr>
          <w:ilvl w:val="0"/>
          <w:numId w:val="38"/>
        </w:numPr>
        <w:suppressAutoHyphens/>
        <w:spacing w:after="0" w:line="240" w:lineRule="auto"/>
        <w:ind w:left="0" w:firstLine="567"/>
        <w:jc w:val="both"/>
        <w:rPr>
          <w:rFonts w:ascii="Times New Roman" w:hAnsi="Times New Roman"/>
          <w:sz w:val="24"/>
          <w:szCs w:val="24"/>
        </w:rPr>
      </w:pPr>
      <w:r w:rsidRPr="00A74CD2">
        <w:rPr>
          <w:rFonts w:ascii="Times New Roman" w:hAnsi="Times New Roman"/>
          <w:sz w:val="24"/>
          <w:szCs w:val="24"/>
        </w:rPr>
        <w:t>продолжить методическую работу учителей и ШМО по предупреждению недочетов в экзаменационных работах по обязательным предметам и по предметам по выбору;</w:t>
      </w:r>
    </w:p>
    <w:p w:rsidR="003B68DC" w:rsidRPr="00A74CD2" w:rsidRDefault="003B68DC" w:rsidP="005F2B90">
      <w:pPr>
        <w:numPr>
          <w:ilvl w:val="0"/>
          <w:numId w:val="38"/>
        </w:numPr>
        <w:suppressAutoHyphens/>
        <w:spacing w:after="0" w:line="240" w:lineRule="auto"/>
        <w:ind w:left="0" w:firstLine="567"/>
        <w:jc w:val="both"/>
        <w:rPr>
          <w:rFonts w:ascii="Times New Roman" w:hAnsi="Times New Roman"/>
          <w:sz w:val="24"/>
          <w:szCs w:val="24"/>
        </w:rPr>
      </w:pPr>
      <w:r w:rsidRPr="00A74CD2">
        <w:rPr>
          <w:rFonts w:ascii="Times New Roman" w:hAnsi="Times New Roman"/>
          <w:sz w:val="24"/>
          <w:szCs w:val="24"/>
        </w:rPr>
        <w:t>вести работу по подготовке учащихся основной школы к итоговой аттестации;</w:t>
      </w:r>
    </w:p>
    <w:p w:rsidR="003B68DC" w:rsidRPr="00A74CD2" w:rsidRDefault="003B68DC" w:rsidP="005F2B90">
      <w:pPr>
        <w:numPr>
          <w:ilvl w:val="0"/>
          <w:numId w:val="38"/>
        </w:numPr>
        <w:suppressAutoHyphens/>
        <w:spacing w:after="0" w:line="240" w:lineRule="auto"/>
        <w:ind w:left="0" w:firstLine="567"/>
        <w:jc w:val="both"/>
        <w:rPr>
          <w:rFonts w:ascii="Times New Roman" w:hAnsi="Times New Roman"/>
          <w:sz w:val="24"/>
          <w:szCs w:val="24"/>
        </w:rPr>
      </w:pPr>
      <w:r w:rsidRPr="00A74CD2">
        <w:rPr>
          <w:rFonts w:ascii="Times New Roman" w:hAnsi="Times New Roman"/>
          <w:sz w:val="24"/>
          <w:szCs w:val="24"/>
        </w:rPr>
        <w:t>внедрять технологии, развивающие уровень самоконтроля учебной деятельности учащихся.</w:t>
      </w:r>
    </w:p>
    <w:p w:rsidR="003B68DC" w:rsidRPr="00A74CD2" w:rsidRDefault="003B68DC" w:rsidP="003B68DC">
      <w:pPr>
        <w:spacing w:after="0" w:line="240" w:lineRule="auto"/>
        <w:ind w:firstLine="360"/>
        <w:jc w:val="both"/>
        <w:rPr>
          <w:rFonts w:ascii="Times New Roman" w:hAnsi="Times New Roman"/>
          <w:sz w:val="24"/>
          <w:szCs w:val="24"/>
        </w:rPr>
      </w:pPr>
      <w:r w:rsidRPr="00A74CD2">
        <w:rPr>
          <w:rFonts w:ascii="Times New Roman" w:hAnsi="Times New Roman"/>
          <w:bCs/>
          <w:sz w:val="24"/>
          <w:szCs w:val="24"/>
        </w:rPr>
        <w:t>Пути решения:</w:t>
      </w:r>
    </w:p>
    <w:p w:rsidR="003B68DC" w:rsidRPr="00A74CD2" w:rsidRDefault="003B68DC" w:rsidP="003B68DC">
      <w:pPr>
        <w:tabs>
          <w:tab w:val="left" w:pos="709"/>
          <w:tab w:val="left" w:pos="851"/>
        </w:tabs>
        <w:spacing w:after="0" w:line="240" w:lineRule="auto"/>
        <w:ind w:firstLine="567"/>
        <w:jc w:val="both"/>
        <w:rPr>
          <w:rFonts w:ascii="Times New Roman" w:hAnsi="Times New Roman"/>
          <w:sz w:val="24"/>
          <w:szCs w:val="24"/>
        </w:rPr>
      </w:pPr>
      <w:r w:rsidRPr="00A74CD2">
        <w:rPr>
          <w:rFonts w:ascii="Times New Roman" w:hAnsi="Times New Roman"/>
          <w:sz w:val="24"/>
          <w:szCs w:val="24"/>
        </w:rPr>
        <w:t>-  глубокая проработка ошибок, допущенных в экзаменационных работах;</w:t>
      </w:r>
    </w:p>
    <w:p w:rsidR="003B68DC" w:rsidRPr="00A74CD2" w:rsidRDefault="003B68DC" w:rsidP="003B68DC">
      <w:pPr>
        <w:tabs>
          <w:tab w:val="left" w:pos="709"/>
          <w:tab w:val="left" w:pos="851"/>
        </w:tabs>
        <w:spacing w:after="0" w:line="240" w:lineRule="auto"/>
        <w:ind w:firstLine="567"/>
        <w:jc w:val="both"/>
        <w:rPr>
          <w:rFonts w:ascii="Times New Roman" w:hAnsi="Times New Roman"/>
          <w:sz w:val="24"/>
          <w:szCs w:val="24"/>
        </w:rPr>
      </w:pPr>
      <w:r w:rsidRPr="00A74CD2">
        <w:rPr>
          <w:rFonts w:ascii="Times New Roman" w:hAnsi="Times New Roman"/>
          <w:sz w:val="24"/>
          <w:szCs w:val="24"/>
        </w:rPr>
        <w:t>-   индивидуальная работа с учащимися, испытывающими затруднениями в приобретении знаний;</w:t>
      </w:r>
    </w:p>
    <w:p w:rsidR="003B68DC" w:rsidRPr="00A74CD2" w:rsidRDefault="003B68DC" w:rsidP="003B68DC">
      <w:pPr>
        <w:tabs>
          <w:tab w:val="left" w:pos="709"/>
          <w:tab w:val="left" w:pos="851"/>
        </w:tabs>
        <w:spacing w:after="0" w:line="240" w:lineRule="auto"/>
        <w:ind w:firstLine="567"/>
        <w:jc w:val="both"/>
        <w:rPr>
          <w:rFonts w:ascii="Times New Roman" w:hAnsi="Times New Roman"/>
          <w:sz w:val="24"/>
          <w:szCs w:val="24"/>
        </w:rPr>
      </w:pPr>
      <w:r w:rsidRPr="00A74CD2">
        <w:rPr>
          <w:rFonts w:ascii="Times New Roman" w:hAnsi="Times New Roman"/>
          <w:sz w:val="24"/>
          <w:szCs w:val="24"/>
        </w:rPr>
        <w:t>- в планы ШМО и самообразования внести вопросы по подготовке к ГИА.</w:t>
      </w:r>
    </w:p>
    <w:p w:rsidR="003B68DC" w:rsidRPr="00A74CD2" w:rsidRDefault="003B68DC" w:rsidP="003B68DC">
      <w:pPr>
        <w:spacing w:after="0" w:line="240" w:lineRule="auto"/>
        <w:ind w:firstLine="567"/>
        <w:jc w:val="both"/>
        <w:rPr>
          <w:rFonts w:ascii="Times New Roman" w:hAnsi="Times New Roman"/>
          <w:sz w:val="24"/>
          <w:szCs w:val="24"/>
        </w:rPr>
      </w:pPr>
      <w:r w:rsidRPr="00A74CD2">
        <w:rPr>
          <w:rFonts w:ascii="Times New Roman" w:hAnsi="Times New Roman"/>
          <w:sz w:val="24"/>
          <w:szCs w:val="24"/>
        </w:rPr>
        <w:t>В ходе проблемно-ориентированного анализа деятельности школы были выявлены факторы, препятствующие повышению качества знаний школьников:</w:t>
      </w:r>
    </w:p>
    <w:p w:rsidR="003B68DC" w:rsidRPr="00A74CD2" w:rsidRDefault="003B68DC" w:rsidP="005F2B90">
      <w:pPr>
        <w:numPr>
          <w:ilvl w:val="0"/>
          <w:numId w:val="12"/>
        </w:numPr>
        <w:suppressAutoHyphens/>
        <w:spacing w:after="0" w:line="240" w:lineRule="auto"/>
        <w:ind w:left="0" w:firstLine="567"/>
        <w:jc w:val="both"/>
        <w:rPr>
          <w:rFonts w:ascii="Times New Roman" w:hAnsi="Times New Roman"/>
          <w:sz w:val="24"/>
          <w:szCs w:val="24"/>
        </w:rPr>
      </w:pPr>
      <w:r w:rsidRPr="00A74CD2">
        <w:rPr>
          <w:rFonts w:ascii="Times New Roman" w:hAnsi="Times New Roman"/>
          <w:sz w:val="24"/>
          <w:szCs w:val="24"/>
        </w:rPr>
        <w:t>у части учеников по-прежнему низкий уровень мотивации к обучению;</w:t>
      </w:r>
    </w:p>
    <w:p w:rsidR="0033408C" w:rsidRPr="004660A7" w:rsidRDefault="003B68DC" w:rsidP="004660A7">
      <w:pPr>
        <w:numPr>
          <w:ilvl w:val="0"/>
          <w:numId w:val="12"/>
        </w:numPr>
        <w:suppressAutoHyphens/>
        <w:spacing w:after="0" w:line="240" w:lineRule="auto"/>
        <w:ind w:left="0" w:firstLine="567"/>
        <w:jc w:val="both"/>
        <w:rPr>
          <w:rFonts w:ascii="Times New Roman" w:hAnsi="Times New Roman"/>
          <w:sz w:val="24"/>
          <w:szCs w:val="24"/>
        </w:rPr>
      </w:pPr>
      <w:r w:rsidRPr="00A74CD2">
        <w:rPr>
          <w:rFonts w:ascii="Times New Roman" w:hAnsi="Times New Roman"/>
          <w:sz w:val="24"/>
          <w:szCs w:val="24"/>
        </w:rPr>
        <w:t>недостаточная работа педагогов по использованию эффективности методов обучения, способствующих формированию интереса к учению.</w:t>
      </w:r>
    </w:p>
    <w:p w:rsidR="0033408C" w:rsidRPr="00A74CD2" w:rsidRDefault="0033408C" w:rsidP="00303E99">
      <w:pPr>
        <w:spacing w:after="0" w:line="240" w:lineRule="auto"/>
        <w:jc w:val="both"/>
        <w:rPr>
          <w:rFonts w:ascii="Times New Roman" w:eastAsia="Calibri" w:hAnsi="Times New Roman" w:cs="Times New Roman"/>
          <w:bCs/>
          <w:i/>
          <w:iCs/>
          <w:sz w:val="24"/>
          <w:szCs w:val="24"/>
          <w:lang w:eastAsia="ar-SA"/>
        </w:rPr>
      </w:pPr>
      <w:r w:rsidRPr="00A74CD2">
        <w:rPr>
          <w:rFonts w:ascii="Times New Roman" w:eastAsia="Calibri" w:hAnsi="Times New Roman" w:cs="Times New Roman"/>
          <w:bCs/>
          <w:i/>
          <w:iCs/>
          <w:sz w:val="24"/>
          <w:szCs w:val="24"/>
          <w:lang w:eastAsia="ar-SA"/>
        </w:rPr>
        <w:t>Результаты качества знаний выпускников 11 класса за четыре   года</w:t>
      </w:r>
    </w:p>
    <w:tbl>
      <w:tblPr>
        <w:tblW w:w="9465" w:type="dxa"/>
        <w:tblLayout w:type="fixed"/>
        <w:tblLook w:val="04A0"/>
      </w:tblPr>
      <w:tblGrid>
        <w:gridCol w:w="1695"/>
        <w:gridCol w:w="1441"/>
        <w:gridCol w:w="1509"/>
        <w:gridCol w:w="1418"/>
        <w:gridCol w:w="1276"/>
        <w:gridCol w:w="992"/>
        <w:gridCol w:w="1134"/>
      </w:tblGrid>
      <w:tr w:rsidR="00AE3E5F" w:rsidRPr="00A74CD2" w:rsidTr="0033408C">
        <w:trPr>
          <w:cantSplit/>
          <w:trHeight w:hRule="exact" w:val="880"/>
        </w:trPr>
        <w:tc>
          <w:tcPr>
            <w:tcW w:w="1695" w:type="dxa"/>
            <w:vMerge w:val="restart"/>
            <w:tcBorders>
              <w:top w:val="single" w:sz="4" w:space="0" w:color="000000"/>
              <w:left w:val="single" w:sz="4" w:space="0" w:color="000000"/>
              <w:bottom w:val="single" w:sz="4" w:space="0" w:color="000000"/>
              <w:right w:val="nil"/>
            </w:tcBorders>
            <w:hideMark/>
          </w:tcPr>
          <w:p w:rsidR="0033408C" w:rsidRPr="00A74CD2" w:rsidRDefault="0033408C" w:rsidP="00303E99">
            <w:pPr>
              <w:spacing w:after="0" w:line="240" w:lineRule="auto"/>
              <w:jc w:val="both"/>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Учебные годы</w:t>
            </w:r>
          </w:p>
        </w:tc>
        <w:tc>
          <w:tcPr>
            <w:tcW w:w="1441" w:type="dxa"/>
            <w:vMerge w:val="restart"/>
            <w:tcBorders>
              <w:top w:val="single" w:sz="4" w:space="0" w:color="000000"/>
              <w:left w:val="single" w:sz="4" w:space="0" w:color="000000"/>
              <w:bottom w:val="single" w:sz="4" w:space="0" w:color="000000"/>
              <w:right w:val="nil"/>
            </w:tcBorders>
            <w:hideMark/>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Всего учащихся</w:t>
            </w:r>
          </w:p>
        </w:tc>
        <w:tc>
          <w:tcPr>
            <w:tcW w:w="2927" w:type="dxa"/>
            <w:gridSpan w:val="2"/>
            <w:tcBorders>
              <w:top w:val="single" w:sz="4" w:space="0" w:color="000000"/>
              <w:left w:val="single" w:sz="4" w:space="0" w:color="000000"/>
              <w:bottom w:val="single" w:sz="4" w:space="0" w:color="000000"/>
              <w:right w:val="nil"/>
            </w:tcBorders>
            <w:hideMark/>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Обучающихся</w:t>
            </w:r>
          </w:p>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на «4» и «5»</w:t>
            </w:r>
          </w:p>
        </w:tc>
        <w:tc>
          <w:tcPr>
            <w:tcW w:w="3402" w:type="dxa"/>
            <w:gridSpan w:val="3"/>
            <w:tcBorders>
              <w:top w:val="single" w:sz="4" w:space="0" w:color="000000"/>
              <w:left w:val="single" w:sz="4" w:space="0" w:color="000000"/>
              <w:bottom w:val="single" w:sz="4" w:space="0" w:color="000000"/>
              <w:right w:val="single" w:sz="4" w:space="0" w:color="000000"/>
            </w:tcBorders>
            <w:hideMark/>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Поступили</w:t>
            </w:r>
          </w:p>
        </w:tc>
      </w:tr>
      <w:tr w:rsidR="00AE3E5F" w:rsidRPr="00A74CD2" w:rsidTr="0033408C">
        <w:trPr>
          <w:cantSplit/>
        </w:trPr>
        <w:tc>
          <w:tcPr>
            <w:tcW w:w="1695" w:type="dxa"/>
            <w:vMerge/>
            <w:tcBorders>
              <w:top w:val="single" w:sz="4" w:space="0" w:color="000000"/>
              <w:left w:val="single" w:sz="4" w:space="0" w:color="000000"/>
              <w:bottom w:val="single" w:sz="4" w:space="0" w:color="000000"/>
              <w:right w:val="nil"/>
            </w:tcBorders>
            <w:vAlign w:val="center"/>
            <w:hideMark/>
          </w:tcPr>
          <w:p w:rsidR="0033408C" w:rsidRPr="00A74CD2" w:rsidRDefault="0033408C" w:rsidP="00303E99">
            <w:pPr>
              <w:spacing w:after="0" w:line="240" w:lineRule="auto"/>
              <w:jc w:val="both"/>
              <w:rPr>
                <w:rFonts w:ascii="Times New Roman" w:eastAsia="Calibri" w:hAnsi="Times New Roman" w:cs="Times New Roman"/>
                <w:sz w:val="24"/>
                <w:szCs w:val="24"/>
                <w:lang w:eastAsia="ar-SA"/>
              </w:rPr>
            </w:pPr>
          </w:p>
        </w:tc>
        <w:tc>
          <w:tcPr>
            <w:tcW w:w="1441" w:type="dxa"/>
            <w:vMerge/>
            <w:tcBorders>
              <w:top w:val="single" w:sz="4" w:space="0" w:color="000000"/>
              <w:left w:val="single" w:sz="4" w:space="0" w:color="000000"/>
              <w:bottom w:val="single" w:sz="4" w:space="0" w:color="000000"/>
              <w:right w:val="nil"/>
            </w:tcBorders>
            <w:vAlign w:val="center"/>
            <w:hideMark/>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p>
        </w:tc>
        <w:tc>
          <w:tcPr>
            <w:tcW w:w="1509" w:type="dxa"/>
            <w:tcBorders>
              <w:top w:val="single" w:sz="4" w:space="0" w:color="000000"/>
              <w:left w:val="single" w:sz="4" w:space="0" w:color="000000"/>
              <w:bottom w:val="single" w:sz="4" w:space="0" w:color="000000"/>
              <w:right w:val="nil"/>
            </w:tcBorders>
            <w:hideMark/>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количество</w:t>
            </w:r>
          </w:p>
        </w:tc>
        <w:tc>
          <w:tcPr>
            <w:tcW w:w="1418" w:type="dxa"/>
            <w:tcBorders>
              <w:top w:val="single" w:sz="4" w:space="0" w:color="000000"/>
              <w:left w:val="single" w:sz="4" w:space="0" w:color="000000"/>
              <w:bottom w:val="single" w:sz="4" w:space="0" w:color="000000"/>
              <w:right w:val="nil"/>
            </w:tcBorders>
            <w:hideMark/>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w:t>
            </w:r>
          </w:p>
        </w:tc>
        <w:tc>
          <w:tcPr>
            <w:tcW w:w="1276" w:type="dxa"/>
            <w:tcBorders>
              <w:top w:val="single" w:sz="4" w:space="0" w:color="000000"/>
              <w:left w:val="single" w:sz="4" w:space="0" w:color="000000"/>
              <w:bottom w:val="single" w:sz="4" w:space="0" w:color="000000"/>
              <w:right w:val="nil"/>
            </w:tcBorders>
            <w:hideMark/>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вуз</w:t>
            </w:r>
          </w:p>
        </w:tc>
        <w:tc>
          <w:tcPr>
            <w:tcW w:w="992" w:type="dxa"/>
            <w:tcBorders>
              <w:top w:val="single" w:sz="4" w:space="0" w:color="000000"/>
              <w:left w:val="single" w:sz="4" w:space="0" w:color="000000"/>
              <w:bottom w:val="single" w:sz="4" w:space="0" w:color="000000"/>
              <w:right w:val="nil"/>
            </w:tcBorders>
            <w:hideMark/>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proofErr w:type="spellStart"/>
            <w:r w:rsidRPr="00A74CD2">
              <w:rPr>
                <w:rFonts w:ascii="Times New Roman" w:eastAsia="Calibri" w:hAnsi="Times New Roman" w:cs="Times New Roman"/>
                <w:sz w:val="24"/>
                <w:szCs w:val="24"/>
                <w:lang w:eastAsia="ar-SA"/>
              </w:rPr>
              <w:t>ссуз</w:t>
            </w:r>
            <w:proofErr w:type="spellEnd"/>
          </w:p>
        </w:tc>
        <w:tc>
          <w:tcPr>
            <w:tcW w:w="1134" w:type="dxa"/>
            <w:tcBorders>
              <w:top w:val="single" w:sz="4" w:space="0" w:color="000000"/>
              <w:left w:val="single" w:sz="4" w:space="0" w:color="000000"/>
              <w:bottom w:val="single" w:sz="4" w:space="0" w:color="000000"/>
              <w:right w:val="single" w:sz="4" w:space="0" w:color="000000"/>
            </w:tcBorders>
            <w:hideMark/>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proofErr w:type="spellStart"/>
            <w:r w:rsidRPr="00A74CD2">
              <w:rPr>
                <w:rFonts w:ascii="Times New Roman" w:eastAsia="Calibri" w:hAnsi="Times New Roman" w:cs="Times New Roman"/>
                <w:sz w:val="24"/>
                <w:szCs w:val="24"/>
                <w:lang w:eastAsia="ar-SA"/>
              </w:rPr>
              <w:t>пу</w:t>
            </w:r>
            <w:proofErr w:type="spellEnd"/>
          </w:p>
        </w:tc>
      </w:tr>
      <w:tr w:rsidR="00AE3E5F" w:rsidRPr="00A74CD2" w:rsidTr="0033408C">
        <w:tc>
          <w:tcPr>
            <w:tcW w:w="1695" w:type="dxa"/>
            <w:tcBorders>
              <w:top w:val="single" w:sz="4" w:space="0" w:color="auto"/>
              <w:left w:val="single" w:sz="4" w:space="0" w:color="000000"/>
              <w:bottom w:val="single" w:sz="4" w:space="0" w:color="auto"/>
              <w:right w:val="nil"/>
            </w:tcBorders>
          </w:tcPr>
          <w:p w:rsidR="0033408C" w:rsidRPr="00A74CD2" w:rsidRDefault="0033408C" w:rsidP="00303E99">
            <w:pPr>
              <w:spacing w:after="0" w:line="240" w:lineRule="auto"/>
              <w:jc w:val="both"/>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2015-2016</w:t>
            </w:r>
          </w:p>
        </w:tc>
        <w:tc>
          <w:tcPr>
            <w:tcW w:w="1441" w:type="dxa"/>
            <w:tcBorders>
              <w:top w:val="single" w:sz="4" w:space="0" w:color="auto"/>
              <w:left w:val="single" w:sz="4" w:space="0" w:color="000000"/>
              <w:bottom w:val="single" w:sz="4" w:space="0" w:color="auto"/>
              <w:right w:val="nil"/>
            </w:tcBorders>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7</w:t>
            </w:r>
          </w:p>
        </w:tc>
        <w:tc>
          <w:tcPr>
            <w:tcW w:w="1509" w:type="dxa"/>
            <w:tcBorders>
              <w:top w:val="single" w:sz="4" w:space="0" w:color="auto"/>
              <w:left w:val="single" w:sz="4" w:space="0" w:color="000000"/>
              <w:bottom w:val="single" w:sz="4" w:space="0" w:color="auto"/>
              <w:right w:val="nil"/>
            </w:tcBorders>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6</w:t>
            </w:r>
          </w:p>
        </w:tc>
        <w:tc>
          <w:tcPr>
            <w:tcW w:w="1418" w:type="dxa"/>
            <w:tcBorders>
              <w:top w:val="single" w:sz="4" w:space="0" w:color="auto"/>
              <w:left w:val="single" w:sz="4" w:space="0" w:color="000000"/>
              <w:bottom w:val="single" w:sz="4" w:space="0" w:color="auto"/>
              <w:right w:val="nil"/>
            </w:tcBorders>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85%</w:t>
            </w:r>
          </w:p>
        </w:tc>
        <w:tc>
          <w:tcPr>
            <w:tcW w:w="1276" w:type="dxa"/>
            <w:tcBorders>
              <w:top w:val="single" w:sz="4" w:space="0" w:color="auto"/>
              <w:left w:val="single" w:sz="4" w:space="0" w:color="000000"/>
              <w:bottom w:val="single" w:sz="4" w:space="0" w:color="auto"/>
              <w:right w:val="nil"/>
            </w:tcBorders>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4</w:t>
            </w:r>
          </w:p>
        </w:tc>
        <w:tc>
          <w:tcPr>
            <w:tcW w:w="992" w:type="dxa"/>
            <w:tcBorders>
              <w:top w:val="single" w:sz="4" w:space="0" w:color="auto"/>
              <w:left w:val="single" w:sz="4" w:space="0" w:color="000000"/>
              <w:bottom w:val="single" w:sz="4" w:space="0" w:color="auto"/>
              <w:right w:val="nil"/>
            </w:tcBorders>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3</w:t>
            </w:r>
          </w:p>
        </w:tc>
        <w:tc>
          <w:tcPr>
            <w:tcW w:w="1134" w:type="dxa"/>
            <w:tcBorders>
              <w:top w:val="single" w:sz="4" w:space="0" w:color="auto"/>
              <w:left w:val="single" w:sz="4" w:space="0" w:color="000000"/>
              <w:bottom w:val="single" w:sz="4" w:space="0" w:color="auto"/>
              <w:right w:val="single" w:sz="4" w:space="0" w:color="000000"/>
            </w:tcBorders>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w:t>
            </w:r>
          </w:p>
        </w:tc>
      </w:tr>
      <w:tr w:rsidR="00AE3E5F" w:rsidRPr="00A74CD2" w:rsidTr="001C3952">
        <w:tc>
          <w:tcPr>
            <w:tcW w:w="1695" w:type="dxa"/>
            <w:tcBorders>
              <w:top w:val="single" w:sz="4" w:space="0" w:color="auto"/>
              <w:left w:val="single" w:sz="4" w:space="0" w:color="000000"/>
              <w:bottom w:val="single" w:sz="4" w:space="0" w:color="auto"/>
              <w:right w:val="nil"/>
            </w:tcBorders>
          </w:tcPr>
          <w:p w:rsidR="0033408C" w:rsidRPr="00A74CD2" w:rsidRDefault="0033408C" w:rsidP="00303E99">
            <w:pPr>
              <w:spacing w:after="0" w:line="240" w:lineRule="auto"/>
              <w:jc w:val="both"/>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2016-2017</w:t>
            </w:r>
          </w:p>
        </w:tc>
        <w:tc>
          <w:tcPr>
            <w:tcW w:w="1441" w:type="dxa"/>
            <w:tcBorders>
              <w:top w:val="single" w:sz="4" w:space="0" w:color="auto"/>
              <w:left w:val="single" w:sz="4" w:space="0" w:color="000000"/>
              <w:bottom w:val="single" w:sz="4" w:space="0" w:color="auto"/>
              <w:right w:val="nil"/>
            </w:tcBorders>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6</w:t>
            </w:r>
          </w:p>
        </w:tc>
        <w:tc>
          <w:tcPr>
            <w:tcW w:w="1509" w:type="dxa"/>
            <w:tcBorders>
              <w:top w:val="single" w:sz="4" w:space="0" w:color="auto"/>
              <w:left w:val="single" w:sz="4" w:space="0" w:color="000000"/>
              <w:bottom w:val="single" w:sz="4" w:space="0" w:color="auto"/>
              <w:right w:val="nil"/>
            </w:tcBorders>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5</w:t>
            </w:r>
          </w:p>
        </w:tc>
        <w:tc>
          <w:tcPr>
            <w:tcW w:w="1418" w:type="dxa"/>
            <w:tcBorders>
              <w:top w:val="single" w:sz="4" w:space="0" w:color="auto"/>
              <w:left w:val="single" w:sz="4" w:space="0" w:color="000000"/>
              <w:bottom w:val="single" w:sz="4" w:space="0" w:color="auto"/>
              <w:right w:val="nil"/>
            </w:tcBorders>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83%</w:t>
            </w:r>
          </w:p>
        </w:tc>
        <w:tc>
          <w:tcPr>
            <w:tcW w:w="1276" w:type="dxa"/>
            <w:tcBorders>
              <w:top w:val="single" w:sz="4" w:space="0" w:color="auto"/>
              <w:left w:val="single" w:sz="4" w:space="0" w:color="000000"/>
              <w:bottom w:val="single" w:sz="4" w:space="0" w:color="auto"/>
              <w:right w:val="nil"/>
            </w:tcBorders>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5</w:t>
            </w:r>
          </w:p>
        </w:tc>
        <w:tc>
          <w:tcPr>
            <w:tcW w:w="992" w:type="dxa"/>
            <w:tcBorders>
              <w:top w:val="single" w:sz="4" w:space="0" w:color="auto"/>
              <w:left w:val="single" w:sz="4" w:space="0" w:color="000000"/>
              <w:bottom w:val="single" w:sz="4" w:space="0" w:color="auto"/>
              <w:right w:val="nil"/>
            </w:tcBorders>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1</w:t>
            </w:r>
          </w:p>
        </w:tc>
        <w:tc>
          <w:tcPr>
            <w:tcW w:w="1134" w:type="dxa"/>
            <w:tcBorders>
              <w:top w:val="single" w:sz="4" w:space="0" w:color="auto"/>
              <w:left w:val="single" w:sz="4" w:space="0" w:color="000000"/>
              <w:bottom w:val="single" w:sz="4" w:space="0" w:color="auto"/>
              <w:right w:val="single" w:sz="4" w:space="0" w:color="000000"/>
            </w:tcBorders>
          </w:tcPr>
          <w:p w:rsidR="0033408C" w:rsidRPr="00A74CD2" w:rsidRDefault="0033408C"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w:t>
            </w:r>
          </w:p>
        </w:tc>
      </w:tr>
      <w:tr w:rsidR="00AE3E5F" w:rsidRPr="00A74CD2" w:rsidTr="00AE3E5F">
        <w:tc>
          <w:tcPr>
            <w:tcW w:w="1695" w:type="dxa"/>
            <w:tcBorders>
              <w:top w:val="single" w:sz="4" w:space="0" w:color="auto"/>
              <w:left w:val="single" w:sz="4" w:space="0" w:color="000000"/>
              <w:bottom w:val="single" w:sz="4" w:space="0" w:color="auto"/>
              <w:right w:val="nil"/>
            </w:tcBorders>
          </w:tcPr>
          <w:p w:rsidR="001C3952" w:rsidRPr="00A74CD2" w:rsidRDefault="001C3952" w:rsidP="00303E99">
            <w:pPr>
              <w:spacing w:after="0" w:line="240" w:lineRule="auto"/>
              <w:jc w:val="both"/>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lastRenderedPageBreak/>
              <w:t>2017-2018</w:t>
            </w:r>
          </w:p>
        </w:tc>
        <w:tc>
          <w:tcPr>
            <w:tcW w:w="1441" w:type="dxa"/>
            <w:tcBorders>
              <w:top w:val="single" w:sz="4" w:space="0" w:color="auto"/>
              <w:left w:val="single" w:sz="4" w:space="0" w:color="000000"/>
              <w:bottom w:val="single" w:sz="4" w:space="0" w:color="auto"/>
              <w:right w:val="nil"/>
            </w:tcBorders>
          </w:tcPr>
          <w:p w:rsidR="001C3952" w:rsidRPr="00A74CD2" w:rsidRDefault="001C3952"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11</w:t>
            </w:r>
          </w:p>
        </w:tc>
        <w:tc>
          <w:tcPr>
            <w:tcW w:w="1509" w:type="dxa"/>
            <w:tcBorders>
              <w:top w:val="single" w:sz="4" w:space="0" w:color="auto"/>
              <w:left w:val="single" w:sz="4" w:space="0" w:color="000000"/>
              <w:bottom w:val="single" w:sz="4" w:space="0" w:color="auto"/>
              <w:right w:val="nil"/>
            </w:tcBorders>
          </w:tcPr>
          <w:p w:rsidR="001C3952" w:rsidRPr="00A74CD2" w:rsidRDefault="001C3952"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7</w:t>
            </w:r>
          </w:p>
        </w:tc>
        <w:tc>
          <w:tcPr>
            <w:tcW w:w="1418" w:type="dxa"/>
            <w:tcBorders>
              <w:top w:val="single" w:sz="4" w:space="0" w:color="auto"/>
              <w:left w:val="single" w:sz="4" w:space="0" w:color="000000"/>
              <w:bottom w:val="single" w:sz="4" w:space="0" w:color="auto"/>
              <w:right w:val="nil"/>
            </w:tcBorders>
          </w:tcPr>
          <w:p w:rsidR="001C3952" w:rsidRPr="00A74CD2" w:rsidRDefault="001C3952"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64%</w:t>
            </w:r>
          </w:p>
        </w:tc>
        <w:tc>
          <w:tcPr>
            <w:tcW w:w="1276" w:type="dxa"/>
            <w:tcBorders>
              <w:top w:val="single" w:sz="4" w:space="0" w:color="auto"/>
              <w:left w:val="single" w:sz="4" w:space="0" w:color="000000"/>
              <w:bottom w:val="single" w:sz="4" w:space="0" w:color="auto"/>
              <w:right w:val="nil"/>
            </w:tcBorders>
          </w:tcPr>
          <w:p w:rsidR="001C3952" w:rsidRPr="00A74CD2" w:rsidRDefault="001C3952"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6</w:t>
            </w:r>
          </w:p>
        </w:tc>
        <w:tc>
          <w:tcPr>
            <w:tcW w:w="992" w:type="dxa"/>
            <w:tcBorders>
              <w:top w:val="single" w:sz="4" w:space="0" w:color="auto"/>
              <w:left w:val="single" w:sz="4" w:space="0" w:color="000000"/>
              <w:bottom w:val="single" w:sz="4" w:space="0" w:color="auto"/>
              <w:right w:val="nil"/>
            </w:tcBorders>
          </w:tcPr>
          <w:p w:rsidR="001C3952" w:rsidRPr="00A74CD2" w:rsidRDefault="001C3952"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5</w:t>
            </w:r>
          </w:p>
        </w:tc>
        <w:tc>
          <w:tcPr>
            <w:tcW w:w="1134" w:type="dxa"/>
            <w:tcBorders>
              <w:top w:val="single" w:sz="4" w:space="0" w:color="auto"/>
              <w:left w:val="single" w:sz="4" w:space="0" w:color="000000"/>
              <w:bottom w:val="single" w:sz="4" w:space="0" w:color="auto"/>
              <w:right w:val="single" w:sz="4" w:space="0" w:color="000000"/>
            </w:tcBorders>
          </w:tcPr>
          <w:p w:rsidR="001C3952" w:rsidRPr="00A74CD2" w:rsidRDefault="001C3952" w:rsidP="00EF45B4">
            <w:pPr>
              <w:spacing w:after="0" w:line="240" w:lineRule="auto"/>
              <w:jc w:val="center"/>
              <w:rPr>
                <w:rFonts w:ascii="Times New Roman" w:eastAsia="Calibri" w:hAnsi="Times New Roman" w:cs="Times New Roman"/>
                <w:sz w:val="24"/>
                <w:szCs w:val="24"/>
                <w:lang w:eastAsia="ar-SA"/>
              </w:rPr>
            </w:pPr>
          </w:p>
        </w:tc>
      </w:tr>
      <w:tr w:rsidR="00AE3E5F" w:rsidRPr="00A74CD2" w:rsidTr="0033408C">
        <w:tc>
          <w:tcPr>
            <w:tcW w:w="1695" w:type="dxa"/>
            <w:tcBorders>
              <w:top w:val="single" w:sz="4" w:space="0" w:color="auto"/>
              <w:left w:val="single" w:sz="4" w:space="0" w:color="000000"/>
              <w:bottom w:val="single" w:sz="4" w:space="0" w:color="000000"/>
              <w:right w:val="nil"/>
            </w:tcBorders>
          </w:tcPr>
          <w:p w:rsidR="00AE3E5F" w:rsidRPr="00A74CD2" w:rsidRDefault="00AE3E5F" w:rsidP="00303E99">
            <w:pPr>
              <w:spacing w:after="0" w:line="240" w:lineRule="auto"/>
              <w:jc w:val="both"/>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2018-2019</w:t>
            </w:r>
          </w:p>
        </w:tc>
        <w:tc>
          <w:tcPr>
            <w:tcW w:w="1441" w:type="dxa"/>
            <w:tcBorders>
              <w:top w:val="single" w:sz="4" w:space="0" w:color="auto"/>
              <w:left w:val="single" w:sz="4" w:space="0" w:color="000000"/>
              <w:bottom w:val="single" w:sz="4" w:space="0" w:color="000000"/>
              <w:right w:val="nil"/>
            </w:tcBorders>
          </w:tcPr>
          <w:p w:rsidR="00AE3E5F" w:rsidRPr="00A74CD2" w:rsidRDefault="00AE3E5F"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5</w:t>
            </w:r>
          </w:p>
        </w:tc>
        <w:tc>
          <w:tcPr>
            <w:tcW w:w="1509" w:type="dxa"/>
            <w:tcBorders>
              <w:top w:val="single" w:sz="4" w:space="0" w:color="auto"/>
              <w:left w:val="single" w:sz="4" w:space="0" w:color="000000"/>
              <w:bottom w:val="single" w:sz="4" w:space="0" w:color="000000"/>
              <w:right w:val="nil"/>
            </w:tcBorders>
          </w:tcPr>
          <w:p w:rsidR="00AE3E5F" w:rsidRPr="00A74CD2" w:rsidRDefault="00AE3E5F"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4</w:t>
            </w:r>
          </w:p>
        </w:tc>
        <w:tc>
          <w:tcPr>
            <w:tcW w:w="1418" w:type="dxa"/>
            <w:tcBorders>
              <w:top w:val="single" w:sz="4" w:space="0" w:color="auto"/>
              <w:left w:val="single" w:sz="4" w:space="0" w:color="000000"/>
              <w:bottom w:val="single" w:sz="4" w:space="0" w:color="000000"/>
              <w:right w:val="nil"/>
            </w:tcBorders>
          </w:tcPr>
          <w:p w:rsidR="00AE3E5F" w:rsidRPr="00A74CD2" w:rsidRDefault="00AE3E5F"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80%</w:t>
            </w:r>
          </w:p>
        </w:tc>
        <w:tc>
          <w:tcPr>
            <w:tcW w:w="1276" w:type="dxa"/>
            <w:tcBorders>
              <w:top w:val="single" w:sz="4" w:space="0" w:color="auto"/>
              <w:left w:val="single" w:sz="4" w:space="0" w:color="000000"/>
              <w:bottom w:val="single" w:sz="4" w:space="0" w:color="000000"/>
              <w:right w:val="nil"/>
            </w:tcBorders>
          </w:tcPr>
          <w:p w:rsidR="00AE3E5F" w:rsidRPr="00A74CD2" w:rsidRDefault="00AE3E5F"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4</w:t>
            </w:r>
          </w:p>
        </w:tc>
        <w:tc>
          <w:tcPr>
            <w:tcW w:w="992" w:type="dxa"/>
            <w:tcBorders>
              <w:top w:val="single" w:sz="4" w:space="0" w:color="auto"/>
              <w:left w:val="single" w:sz="4" w:space="0" w:color="000000"/>
              <w:bottom w:val="single" w:sz="4" w:space="0" w:color="000000"/>
              <w:right w:val="nil"/>
            </w:tcBorders>
          </w:tcPr>
          <w:p w:rsidR="00AE3E5F" w:rsidRPr="00A74CD2" w:rsidRDefault="00AE3E5F"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1</w:t>
            </w:r>
          </w:p>
        </w:tc>
        <w:tc>
          <w:tcPr>
            <w:tcW w:w="1134" w:type="dxa"/>
            <w:tcBorders>
              <w:top w:val="single" w:sz="4" w:space="0" w:color="auto"/>
              <w:left w:val="single" w:sz="4" w:space="0" w:color="000000"/>
              <w:bottom w:val="single" w:sz="4" w:space="0" w:color="000000"/>
              <w:right w:val="single" w:sz="4" w:space="0" w:color="000000"/>
            </w:tcBorders>
          </w:tcPr>
          <w:p w:rsidR="00AE3E5F" w:rsidRPr="00A74CD2" w:rsidRDefault="00AE3E5F" w:rsidP="00EF45B4">
            <w:pPr>
              <w:spacing w:after="0" w:line="240" w:lineRule="auto"/>
              <w:jc w:val="center"/>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w:t>
            </w:r>
          </w:p>
        </w:tc>
      </w:tr>
    </w:tbl>
    <w:p w:rsidR="0033408C" w:rsidRPr="00A74CD2" w:rsidRDefault="0033408C" w:rsidP="00303E99">
      <w:pPr>
        <w:spacing w:after="0" w:line="240" w:lineRule="auto"/>
        <w:ind w:firstLine="567"/>
        <w:jc w:val="both"/>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 xml:space="preserve">Из данных, приведённых в таблицах, видно, что все выпускники охвачены </w:t>
      </w:r>
      <w:proofErr w:type="spellStart"/>
      <w:r w:rsidRPr="00A74CD2">
        <w:rPr>
          <w:rFonts w:ascii="Times New Roman" w:eastAsia="Calibri" w:hAnsi="Times New Roman" w:cs="Times New Roman"/>
          <w:sz w:val="24"/>
          <w:szCs w:val="24"/>
          <w:lang w:eastAsia="ar-SA"/>
        </w:rPr>
        <w:t>послешкольным</w:t>
      </w:r>
      <w:proofErr w:type="spellEnd"/>
      <w:r w:rsidRPr="00A74CD2">
        <w:rPr>
          <w:rFonts w:ascii="Times New Roman" w:eastAsia="Calibri" w:hAnsi="Times New Roman" w:cs="Times New Roman"/>
          <w:sz w:val="24"/>
          <w:szCs w:val="24"/>
          <w:lang w:eastAsia="ar-SA"/>
        </w:rPr>
        <w:t xml:space="preserve"> образованием. </w:t>
      </w:r>
    </w:p>
    <w:p w:rsidR="0033408C" w:rsidRPr="00A74CD2" w:rsidRDefault="0033408C" w:rsidP="00303E99">
      <w:pPr>
        <w:spacing w:after="0" w:line="240" w:lineRule="auto"/>
        <w:ind w:firstLine="567"/>
        <w:jc w:val="both"/>
        <w:rPr>
          <w:rFonts w:ascii="Times New Roman" w:eastAsia="Calibri" w:hAnsi="Times New Roman" w:cs="Times New Roman"/>
          <w:sz w:val="24"/>
          <w:szCs w:val="24"/>
          <w:lang w:eastAsia="ar-SA"/>
        </w:rPr>
      </w:pPr>
      <w:r w:rsidRPr="00A74CD2">
        <w:rPr>
          <w:rFonts w:ascii="Times New Roman" w:eastAsia="Calibri" w:hAnsi="Times New Roman" w:cs="Times New Roman"/>
          <w:sz w:val="24"/>
          <w:szCs w:val="24"/>
          <w:lang w:eastAsia="ar-SA"/>
        </w:rPr>
        <w:t>С целью развития интеллектуальных способностей школьников, расширения их</w:t>
      </w:r>
      <w:r w:rsidR="004660A7">
        <w:rPr>
          <w:rFonts w:ascii="Times New Roman" w:eastAsia="Calibri" w:hAnsi="Times New Roman" w:cs="Times New Roman"/>
          <w:sz w:val="24"/>
          <w:szCs w:val="24"/>
          <w:lang w:eastAsia="ar-SA"/>
        </w:rPr>
        <w:t xml:space="preserve"> </w:t>
      </w:r>
      <w:r w:rsidRPr="00A74CD2">
        <w:rPr>
          <w:rFonts w:ascii="Times New Roman" w:eastAsia="Calibri" w:hAnsi="Times New Roman" w:cs="Times New Roman"/>
          <w:sz w:val="24"/>
          <w:szCs w:val="24"/>
          <w:lang w:eastAsia="ar-SA"/>
        </w:rPr>
        <w:t>кругозора, углубления знаний обучающиеся принимают участие в олимпиадах и конкурсах различного уровня.</w:t>
      </w:r>
    </w:p>
    <w:p w:rsidR="00786BC5" w:rsidRPr="00A74CD2" w:rsidRDefault="00786BC5" w:rsidP="003641A9">
      <w:pPr>
        <w:spacing w:after="0" w:line="240" w:lineRule="auto"/>
        <w:ind w:firstLine="567"/>
        <w:jc w:val="both"/>
        <w:rPr>
          <w:rFonts w:ascii="Times New Roman" w:hAnsi="Times New Roman" w:cs="Times New Roman"/>
          <w:sz w:val="24"/>
          <w:szCs w:val="24"/>
        </w:rPr>
      </w:pPr>
      <w:r w:rsidRPr="00A74CD2">
        <w:rPr>
          <w:rFonts w:ascii="Times New Roman" w:hAnsi="Times New Roman" w:cs="Times New Roman"/>
          <w:sz w:val="24"/>
          <w:szCs w:val="24"/>
        </w:rPr>
        <w:t>С целью реализации потенциала особо мотивированных детей, формирования интереса к учебным дисциплинам в школе и районе традиционно проводятся предметные олимпиады.</w:t>
      </w:r>
    </w:p>
    <w:p w:rsidR="00786BC5" w:rsidRDefault="009D0FFD" w:rsidP="003641A9">
      <w:pPr>
        <w:tabs>
          <w:tab w:val="left" w:pos="360"/>
          <w:tab w:val="left" w:pos="720"/>
        </w:tabs>
        <w:spacing w:after="0" w:line="240" w:lineRule="auto"/>
        <w:ind w:firstLine="567"/>
        <w:jc w:val="both"/>
        <w:rPr>
          <w:rFonts w:ascii="Times New Roman" w:hAnsi="Times New Roman" w:cs="Times New Roman"/>
          <w:sz w:val="24"/>
          <w:szCs w:val="24"/>
        </w:rPr>
      </w:pPr>
      <w:r w:rsidRPr="00A74CD2">
        <w:rPr>
          <w:rFonts w:ascii="Times New Roman" w:hAnsi="Times New Roman" w:cs="Times New Roman"/>
          <w:sz w:val="24"/>
          <w:szCs w:val="24"/>
        </w:rPr>
        <w:t>В течение 2018 – 2019</w:t>
      </w:r>
      <w:r w:rsidR="00786BC5" w:rsidRPr="00A74CD2">
        <w:rPr>
          <w:rFonts w:ascii="Times New Roman" w:hAnsi="Times New Roman" w:cs="Times New Roman"/>
          <w:sz w:val="24"/>
          <w:szCs w:val="24"/>
        </w:rPr>
        <w:t xml:space="preserve"> учебного года были проведены </w:t>
      </w:r>
      <w:proofErr w:type="spellStart"/>
      <w:r w:rsidR="00786BC5" w:rsidRPr="00A74CD2">
        <w:rPr>
          <w:rFonts w:ascii="Times New Roman" w:hAnsi="Times New Roman" w:cs="Times New Roman"/>
          <w:sz w:val="24"/>
          <w:szCs w:val="24"/>
        </w:rPr>
        <w:t>внутришкольные</w:t>
      </w:r>
      <w:proofErr w:type="spellEnd"/>
      <w:r w:rsidR="00786BC5" w:rsidRPr="00A74CD2">
        <w:rPr>
          <w:rFonts w:ascii="Times New Roman" w:hAnsi="Times New Roman" w:cs="Times New Roman"/>
          <w:sz w:val="24"/>
          <w:szCs w:val="24"/>
        </w:rPr>
        <w:t xml:space="preserve"> предметные олимпиады по русскому языку, литературе, математике, иностранному языку, биологии, физике, химии, географии, истории. Анализ олимпиадных работ показал, что большинство школьников не обладают необходимыми навыками работы с заданиями повышенной трудности  -  предложенные задания были у 70% школьников выполнены только наполовину. Наибольшие трудности вызвали олимпиады по математике, русскому языку, физике, химии. </w:t>
      </w:r>
    </w:p>
    <w:p w:rsidR="00911700" w:rsidRPr="00911700" w:rsidRDefault="00911700" w:rsidP="00911700">
      <w:pPr>
        <w:pStyle w:val="af4"/>
        <w:tabs>
          <w:tab w:val="left" w:pos="0"/>
          <w:tab w:val="left" w:pos="180"/>
        </w:tabs>
        <w:spacing w:after="0" w:line="240" w:lineRule="auto"/>
        <w:ind w:firstLine="567"/>
        <w:jc w:val="both"/>
        <w:rPr>
          <w:rFonts w:ascii="Times New Roman" w:hAnsi="Times New Roman" w:cs="Times New Roman"/>
          <w:sz w:val="24"/>
          <w:szCs w:val="24"/>
        </w:rPr>
      </w:pPr>
      <w:r w:rsidRPr="00911700">
        <w:rPr>
          <w:rFonts w:ascii="Times New Roman" w:hAnsi="Times New Roman" w:cs="Times New Roman"/>
          <w:sz w:val="24"/>
          <w:szCs w:val="24"/>
        </w:rPr>
        <w:t xml:space="preserve">В 2018-2019 учебном году 7 учащихся стали призерами муниципального этапа Всероссийской олимпиады школьников: </w:t>
      </w:r>
      <w:proofErr w:type="spellStart"/>
      <w:r w:rsidRPr="00911700">
        <w:rPr>
          <w:rFonts w:ascii="Times New Roman" w:hAnsi="Times New Roman" w:cs="Times New Roman"/>
          <w:sz w:val="24"/>
          <w:szCs w:val="24"/>
        </w:rPr>
        <w:t>Рубанов</w:t>
      </w:r>
      <w:proofErr w:type="spellEnd"/>
      <w:r w:rsidRPr="00911700">
        <w:rPr>
          <w:rFonts w:ascii="Times New Roman" w:hAnsi="Times New Roman" w:cs="Times New Roman"/>
          <w:sz w:val="24"/>
          <w:szCs w:val="24"/>
        </w:rPr>
        <w:t xml:space="preserve"> Н., Каменко Е., Твердохлебов В., </w:t>
      </w:r>
      <w:proofErr w:type="spellStart"/>
      <w:r w:rsidRPr="00911700">
        <w:rPr>
          <w:rFonts w:ascii="Times New Roman" w:hAnsi="Times New Roman" w:cs="Times New Roman"/>
          <w:sz w:val="24"/>
          <w:szCs w:val="24"/>
        </w:rPr>
        <w:t>Шумай</w:t>
      </w:r>
      <w:proofErr w:type="spellEnd"/>
      <w:r w:rsidRPr="00911700">
        <w:rPr>
          <w:rFonts w:ascii="Times New Roman" w:hAnsi="Times New Roman" w:cs="Times New Roman"/>
          <w:sz w:val="24"/>
          <w:szCs w:val="24"/>
        </w:rPr>
        <w:t xml:space="preserve"> А., Желтобрюхова М.  В сравнении с прошлыми  годами результативность участия уменьшилась. </w:t>
      </w:r>
    </w:p>
    <w:p w:rsidR="00786BC5" w:rsidRPr="00911700" w:rsidRDefault="00786BC5" w:rsidP="00911700">
      <w:pPr>
        <w:tabs>
          <w:tab w:val="left" w:pos="360"/>
          <w:tab w:val="left" w:pos="720"/>
        </w:tabs>
        <w:spacing w:after="0" w:line="240" w:lineRule="auto"/>
        <w:ind w:firstLine="567"/>
        <w:jc w:val="both"/>
        <w:rPr>
          <w:rFonts w:ascii="Times New Roman" w:hAnsi="Times New Roman" w:cs="Times New Roman"/>
          <w:sz w:val="24"/>
          <w:szCs w:val="24"/>
        </w:rPr>
      </w:pPr>
      <w:r w:rsidRPr="00911700">
        <w:rPr>
          <w:rFonts w:ascii="Times New Roman" w:hAnsi="Times New Roman" w:cs="Times New Roman"/>
          <w:sz w:val="24"/>
          <w:szCs w:val="24"/>
        </w:rPr>
        <w:t>Таким образом, количественный показатель победителей и призёров муниципального этапа Всероссийской олимпиады школьников остаётся невысоким, но при этом наблюдается положительная динамика количестве участников школьного и муниципального этапов всероссийской олимпиады школьников.</w:t>
      </w:r>
    </w:p>
    <w:p w:rsidR="0033408C" w:rsidRPr="00911700" w:rsidRDefault="008D251C" w:rsidP="00911700">
      <w:pPr>
        <w:spacing w:after="0" w:line="240" w:lineRule="auto"/>
        <w:ind w:firstLine="567"/>
        <w:jc w:val="both"/>
        <w:rPr>
          <w:rFonts w:ascii="Times New Roman" w:hAnsi="Times New Roman" w:cs="Times New Roman"/>
          <w:sz w:val="24"/>
          <w:szCs w:val="24"/>
        </w:rPr>
      </w:pPr>
      <w:r w:rsidRPr="00911700">
        <w:rPr>
          <w:rFonts w:ascii="Times New Roman" w:hAnsi="Times New Roman" w:cs="Times New Roman"/>
          <w:sz w:val="24"/>
          <w:szCs w:val="24"/>
        </w:rPr>
        <w:t>В 2019-2020</w:t>
      </w:r>
      <w:r w:rsidR="0033408C" w:rsidRPr="00911700">
        <w:rPr>
          <w:rFonts w:ascii="Times New Roman" w:hAnsi="Times New Roman" w:cs="Times New Roman"/>
          <w:sz w:val="24"/>
          <w:szCs w:val="24"/>
        </w:rPr>
        <w:t xml:space="preserve"> учебном году необходимо спланировать неаудиторную деятельность учителей и учащихся для качественной подготовки участников олимпиад (работа с мотивированными детьми), необходимо направить деятельность учителей - предметников на усиление работы с одаренными детьми. Следует своевременно выявлять и поддерживать учащихся, проявляющих повышенный интерес к изучению предмета, начать работу над поиском новых путей подготовки к олимпиадам, развития творческих способностей учащихся с младших классов, работу по подготовке к олимпиаде проводить в течение всего года.</w:t>
      </w:r>
    </w:p>
    <w:p w:rsidR="0033408C" w:rsidRPr="00911700" w:rsidRDefault="0033408C" w:rsidP="00911700">
      <w:pPr>
        <w:spacing w:after="0" w:line="240" w:lineRule="auto"/>
        <w:ind w:firstLine="567"/>
        <w:jc w:val="both"/>
        <w:rPr>
          <w:rFonts w:ascii="Times New Roman" w:hAnsi="Times New Roman" w:cs="Times New Roman"/>
          <w:sz w:val="24"/>
          <w:szCs w:val="24"/>
        </w:rPr>
      </w:pPr>
      <w:r w:rsidRPr="00911700">
        <w:rPr>
          <w:rFonts w:ascii="Times New Roman" w:hAnsi="Times New Roman" w:cs="Times New Roman"/>
          <w:sz w:val="24"/>
          <w:szCs w:val="24"/>
        </w:rPr>
        <w:t>Учащиеся  школы активно принимали участие в различных конкурсах, выставках, спортивных соревнованиях школы и района.</w:t>
      </w:r>
    </w:p>
    <w:p w:rsidR="000B1911" w:rsidRDefault="000B1911" w:rsidP="000B1911">
      <w:pPr>
        <w:spacing w:after="0" w:line="240" w:lineRule="auto"/>
        <w:jc w:val="center"/>
        <w:rPr>
          <w:rFonts w:ascii="Times New Roman" w:hAnsi="Times New Roman" w:cs="Times New Roman"/>
          <w:sz w:val="24"/>
          <w:szCs w:val="24"/>
        </w:rPr>
      </w:pPr>
    </w:p>
    <w:p w:rsidR="00BA3640" w:rsidRPr="00212EFE" w:rsidRDefault="00BA3640" w:rsidP="00BA3640">
      <w:pPr>
        <w:widowControl w:val="0"/>
        <w:suppressAutoHyphens/>
        <w:spacing w:after="0" w:line="240" w:lineRule="auto"/>
        <w:jc w:val="center"/>
        <w:rPr>
          <w:rFonts w:ascii="Times New Roman" w:eastAsia="DejaVu Sans" w:hAnsi="Times New Roman" w:cs="DejaVu Sans"/>
          <w:b/>
          <w:kern w:val="2"/>
          <w:sz w:val="24"/>
          <w:szCs w:val="24"/>
          <w:lang w:eastAsia="hi-IN" w:bidi="hi-IN"/>
        </w:rPr>
      </w:pPr>
      <w:r w:rsidRPr="00212EFE">
        <w:rPr>
          <w:rFonts w:ascii="Times New Roman" w:eastAsia="DejaVu Sans" w:hAnsi="Times New Roman" w:cs="DejaVu Sans"/>
          <w:b/>
          <w:kern w:val="2"/>
          <w:sz w:val="24"/>
          <w:szCs w:val="24"/>
          <w:lang w:eastAsia="hi-IN" w:bidi="hi-IN"/>
        </w:rPr>
        <w:t>Результаты участия обучающихся и педагогов МБОУ «Айдарская средняя общеобразовательная школа им. Б. Г. Кандыбина»</w:t>
      </w:r>
    </w:p>
    <w:p w:rsidR="00BA3640" w:rsidRPr="00212EFE" w:rsidRDefault="00BA3640" w:rsidP="00BA3640">
      <w:pPr>
        <w:widowControl w:val="0"/>
        <w:suppressAutoHyphens/>
        <w:spacing w:after="0" w:line="240" w:lineRule="auto"/>
        <w:jc w:val="center"/>
        <w:rPr>
          <w:rFonts w:ascii="Times New Roman" w:eastAsia="DejaVu Sans" w:hAnsi="Times New Roman" w:cs="DejaVu Sans"/>
          <w:b/>
          <w:kern w:val="2"/>
          <w:sz w:val="24"/>
          <w:szCs w:val="24"/>
          <w:lang w:eastAsia="hi-IN" w:bidi="hi-IN"/>
        </w:rPr>
      </w:pPr>
      <w:r w:rsidRPr="00212EFE">
        <w:rPr>
          <w:rFonts w:ascii="Times New Roman" w:eastAsia="DejaVu Sans" w:hAnsi="Times New Roman" w:cs="DejaVu Sans"/>
          <w:b/>
          <w:kern w:val="2"/>
          <w:sz w:val="24"/>
          <w:szCs w:val="24"/>
          <w:lang w:eastAsia="hi-IN" w:bidi="hi-IN"/>
        </w:rPr>
        <w:t>в 2018-2019 учебном году</w:t>
      </w:r>
    </w:p>
    <w:tbl>
      <w:tblPr>
        <w:tblW w:w="10915"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3402"/>
        <w:gridCol w:w="1124"/>
        <w:gridCol w:w="1853"/>
        <w:gridCol w:w="992"/>
        <w:gridCol w:w="1134"/>
        <w:gridCol w:w="1843"/>
      </w:tblGrid>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№п\</w:t>
            </w:r>
            <w:proofErr w:type="gramStart"/>
            <w:r w:rsidRPr="00212EFE">
              <w:rPr>
                <w:rFonts w:ascii="Times New Roman" w:eastAsia="Calibri" w:hAnsi="Times New Roman"/>
                <w:sz w:val="24"/>
                <w:szCs w:val="24"/>
              </w:rPr>
              <w:t>п</w:t>
            </w:r>
            <w:proofErr w:type="gramEnd"/>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 xml:space="preserve">Мероприятие </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Уровень</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ФИО участника</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Результат</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Класс</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Учитель</w:t>
            </w:r>
          </w:p>
        </w:tc>
      </w:tr>
      <w:tr w:rsidR="00BA3640" w:rsidRPr="00212EFE" w:rsidTr="00124F86">
        <w:tc>
          <w:tcPr>
            <w:tcW w:w="10915" w:type="dxa"/>
            <w:gridSpan w:val="7"/>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 xml:space="preserve">Обучающиеся </w:t>
            </w:r>
            <w:proofErr w:type="gramStart"/>
            <w:r w:rsidRPr="00212EFE">
              <w:rPr>
                <w:rFonts w:ascii="Times New Roman" w:eastAsia="Calibri" w:hAnsi="Times New Roman"/>
                <w:sz w:val="24"/>
                <w:szCs w:val="24"/>
              </w:rPr>
              <w:t xml:space="preserve">( </w:t>
            </w:r>
            <w:proofErr w:type="gramEnd"/>
            <w:r w:rsidRPr="00212EFE">
              <w:rPr>
                <w:rFonts w:ascii="Times New Roman" w:eastAsia="Calibri" w:hAnsi="Times New Roman"/>
                <w:sz w:val="24"/>
                <w:szCs w:val="24"/>
              </w:rPr>
              <w:t>1 полугодие)</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«Меня оценят в 21 веке»</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proofErr w:type="spellStart"/>
            <w:r w:rsidRPr="00212EFE">
              <w:rPr>
                <w:rFonts w:ascii="Times New Roman" w:eastAsia="Calibri" w:hAnsi="Times New Roman"/>
                <w:sz w:val="24"/>
                <w:szCs w:val="24"/>
              </w:rPr>
              <w:t>Сыряная</w:t>
            </w:r>
            <w:proofErr w:type="spellEnd"/>
            <w:r w:rsidRPr="00212EFE">
              <w:rPr>
                <w:rFonts w:ascii="Times New Roman" w:eastAsia="Calibri" w:hAnsi="Times New Roman"/>
                <w:sz w:val="24"/>
                <w:szCs w:val="24"/>
              </w:rPr>
              <w:t xml:space="preserve"> И.</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9</w:t>
            </w:r>
          </w:p>
        </w:tc>
        <w:tc>
          <w:tcPr>
            <w:tcW w:w="1843" w:type="dxa"/>
          </w:tcPr>
          <w:p w:rsidR="00BA3640" w:rsidRPr="00212EFE" w:rsidRDefault="00BA3640" w:rsidP="00124F86">
            <w:pPr>
              <w:pStyle w:val="19"/>
              <w:rPr>
                <w:rFonts w:ascii="Times New Roman" w:eastAsia="Calibri" w:hAnsi="Times New Roman"/>
                <w:sz w:val="24"/>
                <w:szCs w:val="24"/>
              </w:rPr>
            </w:pPr>
          </w:p>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Журавлева В.Н.</w:t>
            </w:r>
          </w:p>
          <w:p w:rsidR="00BA3640" w:rsidRPr="00212EFE" w:rsidRDefault="00BA3640" w:rsidP="00124F86">
            <w:pPr>
              <w:pStyle w:val="19"/>
              <w:rPr>
                <w:rFonts w:ascii="Times New Roman" w:eastAsia="Calibri" w:hAnsi="Times New Roman"/>
                <w:sz w:val="24"/>
                <w:szCs w:val="24"/>
              </w:rPr>
            </w:pP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p>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w:t>
            </w:r>
          </w:p>
          <w:p w:rsidR="00BA3640" w:rsidRPr="00212EFE" w:rsidRDefault="00BA3640" w:rsidP="00124F86">
            <w:pPr>
              <w:pStyle w:val="19"/>
              <w:rPr>
                <w:rFonts w:ascii="Times New Roman" w:eastAsia="Calibri" w:hAnsi="Times New Roman"/>
                <w:sz w:val="24"/>
                <w:szCs w:val="24"/>
              </w:rPr>
            </w:pPr>
          </w:p>
          <w:p w:rsidR="00BA3640" w:rsidRPr="00212EFE" w:rsidRDefault="00BA3640" w:rsidP="00124F86">
            <w:pPr>
              <w:pStyle w:val="19"/>
              <w:rPr>
                <w:rFonts w:ascii="Times New Roman" w:eastAsia="Calibri" w:hAnsi="Times New Roman"/>
                <w:sz w:val="24"/>
                <w:szCs w:val="24"/>
              </w:rPr>
            </w:pP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на знание государственных символов и атрибутов Российской Федерации</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Руденко А.</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призер</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8</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Савенко О.П.</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3</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 xml:space="preserve">Конкурс на знание государственных символов и </w:t>
            </w:r>
            <w:r w:rsidRPr="00212EFE">
              <w:rPr>
                <w:rFonts w:ascii="Times New Roman" w:eastAsia="Calibri" w:hAnsi="Times New Roman"/>
                <w:sz w:val="24"/>
                <w:szCs w:val="24"/>
              </w:rPr>
              <w:lastRenderedPageBreak/>
              <w:t>атрибутов Российской Федерации</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lastRenderedPageBreak/>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proofErr w:type="spellStart"/>
            <w:r w:rsidRPr="00212EFE">
              <w:rPr>
                <w:rFonts w:ascii="Times New Roman" w:eastAsia="Calibri" w:hAnsi="Times New Roman"/>
                <w:sz w:val="24"/>
                <w:szCs w:val="24"/>
              </w:rPr>
              <w:t>Рубанов</w:t>
            </w:r>
            <w:proofErr w:type="spellEnd"/>
            <w:r w:rsidRPr="00212EFE">
              <w:rPr>
                <w:rFonts w:ascii="Times New Roman" w:eastAsia="Calibri" w:hAnsi="Times New Roman"/>
                <w:sz w:val="24"/>
                <w:szCs w:val="24"/>
              </w:rPr>
              <w:t xml:space="preserve"> Н.</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призер</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10</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Твердохлебова С.Н.</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lastRenderedPageBreak/>
              <w:t>4</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«По родному краю с любовью»</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Куликов В.</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8</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Савенко О.П.</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5</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«По родному краю с любовью»</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proofErr w:type="spellStart"/>
            <w:r w:rsidRPr="00212EFE">
              <w:rPr>
                <w:rFonts w:ascii="Times New Roman" w:eastAsia="Calibri" w:hAnsi="Times New Roman"/>
                <w:sz w:val="24"/>
                <w:szCs w:val="24"/>
              </w:rPr>
              <w:t>Рубанов</w:t>
            </w:r>
            <w:proofErr w:type="spellEnd"/>
            <w:r w:rsidRPr="00212EFE">
              <w:rPr>
                <w:rFonts w:ascii="Times New Roman" w:eastAsia="Calibri" w:hAnsi="Times New Roman"/>
                <w:sz w:val="24"/>
                <w:szCs w:val="24"/>
              </w:rPr>
              <w:t xml:space="preserve"> Н</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3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10</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Твердохлебова С.Н.</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6</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«По родному краю с любовью»</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Родченко П.</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3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11</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Савенко О.П.</w:t>
            </w:r>
          </w:p>
        </w:tc>
      </w:tr>
      <w:tr w:rsidR="00BA3640" w:rsidRPr="00212EFE" w:rsidTr="00124F86">
        <w:tc>
          <w:tcPr>
            <w:tcW w:w="10915" w:type="dxa"/>
            <w:gridSpan w:val="7"/>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 xml:space="preserve">Обучающиеся </w:t>
            </w:r>
            <w:proofErr w:type="gramStart"/>
            <w:r w:rsidRPr="00212EFE">
              <w:rPr>
                <w:rFonts w:ascii="Times New Roman" w:eastAsia="Calibri" w:hAnsi="Times New Roman"/>
                <w:sz w:val="24"/>
                <w:szCs w:val="24"/>
              </w:rPr>
              <w:t xml:space="preserve">( </w:t>
            </w:r>
            <w:proofErr w:type="gramEnd"/>
            <w:r w:rsidRPr="00212EFE">
              <w:rPr>
                <w:rFonts w:ascii="Times New Roman" w:eastAsia="Calibri" w:hAnsi="Times New Roman"/>
                <w:b/>
                <w:sz w:val="24"/>
                <w:szCs w:val="24"/>
              </w:rPr>
              <w:t>2 полугодие</w:t>
            </w:r>
            <w:r w:rsidRPr="00212EFE">
              <w:rPr>
                <w:rFonts w:ascii="Times New Roman" w:eastAsia="Calibri" w:hAnsi="Times New Roman"/>
                <w:sz w:val="24"/>
                <w:szCs w:val="24"/>
              </w:rPr>
              <w:t>)</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7</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рисунка и декоративно-прикладного творчества &lt;Мой бог&gt;</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Ткаченко Елизавета</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6</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Скачкова С.М.</w:t>
            </w:r>
          </w:p>
        </w:tc>
      </w:tr>
      <w:tr w:rsidR="00BA3640" w:rsidRPr="00212EFE" w:rsidTr="00124F86">
        <w:trPr>
          <w:trHeight w:val="956"/>
        </w:trPr>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8</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Районный конкурс юных вокалистов «Музыкальный калейдоскоп Белгородчины»</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Желтобрюхова Мария</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4</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Чернокалова Т.Н.</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9</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детских работ «Мой безопасный интернет»</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Родченко Савелий</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призер</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6</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Скачкова С.М.</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10</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«Красный крест глазами детей»</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Руденко Алина</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8</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Савенко О.П.</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11</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«Красный крест глазами детей»</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Ивахненко Руслан</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3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4</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Ивахненко И.Ю.</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12</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«Красный крест глазами детей»</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Песик Алена</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7</w:t>
            </w:r>
          </w:p>
        </w:tc>
        <w:tc>
          <w:tcPr>
            <w:tcW w:w="1843" w:type="dxa"/>
          </w:tcPr>
          <w:p w:rsidR="00BA3640" w:rsidRPr="00212EFE" w:rsidRDefault="00BA3640" w:rsidP="00124F86">
            <w:pPr>
              <w:pStyle w:val="19"/>
              <w:rPr>
                <w:rFonts w:ascii="Times New Roman" w:eastAsia="Calibri" w:hAnsi="Times New Roman"/>
                <w:sz w:val="24"/>
                <w:szCs w:val="24"/>
              </w:rPr>
            </w:pPr>
            <w:proofErr w:type="spellStart"/>
            <w:r w:rsidRPr="00212EFE">
              <w:rPr>
                <w:rFonts w:ascii="Times New Roman" w:eastAsia="Calibri" w:hAnsi="Times New Roman"/>
                <w:sz w:val="24"/>
                <w:szCs w:val="24"/>
              </w:rPr>
              <w:t>Чернокаловат.Н</w:t>
            </w:r>
            <w:proofErr w:type="spellEnd"/>
            <w:r w:rsidRPr="00212EFE">
              <w:rPr>
                <w:rFonts w:ascii="Times New Roman" w:eastAsia="Calibri" w:hAnsi="Times New Roman"/>
                <w:sz w:val="24"/>
                <w:szCs w:val="24"/>
              </w:rPr>
              <w:t>.</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13</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Фотоконкурс «Юность России»</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proofErr w:type="spellStart"/>
            <w:r w:rsidRPr="00212EFE">
              <w:rPr>
                <w:rFonts w:ascii="Times New Roman" w:eastAsia="Calibri" w:hAnsi="Times New Roman"/>
                <w:sz w:val="24"/>
                <w:szCs w:val="24"/>
              </w:rPr>
              <w:t>Рубанов</w:t>
            </w:r>
            <w:proofErr w:type="spellEnd"/>
            <w:r w:rsidRPr="00212EFE">
              <w:rPr>
                <w:rFonts w:ascii="Times New Roman" w:eastAsia="Calibri" w:hAnsi="Times New Roman"/>
                <w:sz w:val="24"/>
                <w:szCs w:val="24"/>
              </w:rPr>
              <w:t xml:space="preserve"> Никита</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10</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Твердохлебова С.Н.</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14</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«Музей и дети»</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Трофименко Елизавета</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w:t>
            </w:r>
          </w:p>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8</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Масловская Н.А.</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15</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«Рукотворная краса Белогорья»</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Крапивная Дарья</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3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10</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Твердохлебова С.Н.</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16</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детского художественного творчества «Иллюстрируем произведения белгородских писателей»</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proofErr w:type="spellStart"/>
            <w:r w:rsidRPr="00212EFE">
              <w:rPr>
                <w:rFonts w:ascii="Times New Roman" w:eastAsia="Calibri" w:hAnsi="Times New Roman"/>
                <w:sz w:val="24"/>
                <w:szCs w:val="24"/>
              </w:rPr>
              <w:t>Шумай</w:t>
            </w:r>
            <w:proofErr w:type="spellEnd"/>
            <w:r w:rsidRPr="00212EFE">
              <w:rPr>
                <w:rFonts w:ascii="Times New Roman" w:eastAsia="Calibri" w:hAnsi="Times New Roman"/>
                <w:sz w:val="24"/>
                <w:szCs w:val="24"/>
              </w:rPr>
              <w:t xml:space="preserve"> Александра</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8</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Савенко О.П.</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17</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учебно-исследовательских проектов «Человек на Земле»</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Крапивная Дарья</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10</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Твердохлебова С.Н.</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18</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 xml:space="preserve">Конкурс </w:t>
            </w:r>
            <w:proofErr w:type="spellStart"/>
            <w:r w:rsidRPr="00212EFE">
              <w:rPr>
                <w:rFonts w:ascii="Times New Roman" w:eastAsia="Calibri" w:hAnsi="Times New Roman"/>
                <w:sz w:val="24"/>
                <w:szCs w:val="24"/>
              </w:rPr>
              <w:t>сельхозпрофессий</w:t>
            </w:r>
            <w:proofErr w:type="spellEnd"/>
            <w:r w:rsidRPr="00212EFE">
              <w:rPr>
                <w:rFonts w:ascii="Times New Roman" w:eastAsia="Calibri" w:hAnsi="Times New Roman"/>
                <w:sz w:val="24"/>
                <w:szCs w:val="24"/>
              </w:rPr>
              <w:t xml:space="preserve"> «</w:t>
            </w:r>
            <w:proofErr w:type="spellStart"/>
            <w:r w:rsidRPr="00212EFE">
              <w:rPr>
                <w:rFonts w:ascii="Times New Roman" w:eastAsia="Calibri" w:hAnsi="Times New Roman"/>
                <w:sz w:val="24"/>
                <w:szCs w:val="24"/>
              </w:rPr>
              <w:t>Агро</w:t>
            </w:r>
            <w:proofErr w:type="spellEnd"/>
            <w:r w:rsidRPr="00212EFE">
              <w:rPr>
                <w:rFonts w:ascii="Times New Roman" w:eastAsia="Calibri" w:hAnsi="Times New Roman"/>
                <w:sz w:val="24"/>
                <w:szCs w:val="24"/>
              </w:rPr>
              <w:t xml:space="preserve"> Старт»</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proofErr w:type="spellStart"/>
            <w:r w:rsidRPr="00212EFE">
              <w:rPr>
                <w:rFonts w:ascii="Times New Roman" w:eastAsia="Calibri" w:hAnsi="Times New Roman"/>
                <w:sz w:val="24"/>
                <w:szCs w:val="24"/>
              </w:rPr>
              <w:t>Рубанов</w:t>
            </w:r>
            <w:proofErr w:type="spellEnd"/>
            <w:r w:rsidRPr="00212EFE">
              <w:rPr>
                <w:rFonts w:ascii="Times New Roman" w:eastAsia="Calibri" w:hAnsi="Times New Roman"/>
                <w:sz w:val="24"/>
                <w:szCs w:val="24"/>
              </w:rPr>
              <w:t xml:space="preserve"> Никита</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10</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Твердохлебова С.Н.</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19</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«Шире круг»</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proofErr w:type="spellStart"/>
            <w:r w:rsidRPr="00212EFE">
              <w:rPr>
                <w:rFonts w:ascii="Times New Roman" w:eastAsia="Calibri" w:hAnsi="Times New Roman"/>
                <w:sz w:val="24"/>
                <w:szCs w:val="24"/>
              </w:rPr>
              <w:t>Мокрогузова</w:t>
            </w:r>
            <w:proofErr w:type="spellEnd"/>
            <w:r w:rsidRPr="00212EFE">
              <w:rPr>
                <w:rFonts w:ascii="Times New Roman" w:eastAsia="Calibri" w:hAnsi="Times New Roman"/>
                <w:sz w:val="24"/>
                <w:szCs w:val="24"/>
              </w:rPr>
              <w:t xml:space="preserve"> Э.,</w:t>
            </w:r>
          </w:p>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Каменко Е.</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3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9, 10</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Литовченко С.П.</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20</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День экологических знаний</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 xml:space="preserve">Коллектив уч-ся МБОУ </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7-9</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Твердохлебова С.Н.</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21</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Районный фотоконкурс «Просветись! Твое здоровье в твоих руках»</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Щербаков А.</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6</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Скачкова С.М.</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22</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Легкая атлетика</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Сердюкова Е.</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3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7</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Журавлев В.В.</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23</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Легкая атлетика</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proofErr w:type="spellStart"/>
            <w:r w:rsidRPr="00212EFE">
              <w:rPr>
                <w:rFonts w:ascii="Times New Roman" w:eastAsia="Calibri" w:hAnsi="Times New Roman"/>
                <w:sz w:val="24"/>
                <w:szCs w:val="24"/>
              </w:rPr>
              <w:t>Сыряная</w:t>
            </w:r>
            <w:proofErr w:type="spellEnd"/>
            <w:r w:rsidRPr="00212EFE">
              <w:rPr>
                <w:rFonts w:ascii="Times New Roman" w:eastAsia="Calibri" w:hAnsi="Times New Roman"/>
                <w:sz w:val="24"/>
                <w:szCs w:val="24"/>
              </w:rPr>
              <w:t xml:space="preserve"> И.</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9</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Журавлев В.В.</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24</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Легкая атлетика</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w:t>
            </w:r>
            <w:r w:rsidRPr="00212EFE">
              <w:rPr>
                <w:rFonts w:ascii="Times New Roman" w:eastAsia="Calibri" w:hAnsi="Times New Roman"/>
                <w:sz w:val="24"/>
                <w:szCs w:val="24"/>
              </w:rPr>
              <w:lastRenderedPageBreak/>
              <w:t>пальный</w:t>
            </w:r>
          </w:p>
        </w:tc>
        <w:tc>
          <w:tcPr>
            <w:tcW w:w="1853" w:type="dxa"/>
          </w:tcPr>
          <w:p w:rsidR="00BA3640" w:rsidRPr="00212EFE" w:rsidRDefault="00BA3640" w:rsidP="00124F86">
            <w:pPr>
              <w:pStyle w:val="19"/>
              <w:rPr>
                <w:rFonts w:ascii="Times New Roman" w:eastAsia="Calibri" w:hAnsi="Times New Roman"/>
                <w:sz w:val="24"/>
                <w:szCs w:val="24"/>
              </w:rPr>
            </w:pPr>
            <w:proofErr w:type="spellStart"/>
            <w:r w:rsidRPr="00212EFE">
              <w:rPr>
                <w:rFonts w:ascii="Times New Roman" w:eastAsia="Calibri" w:hAnsi="Times New Roman"/>
                <w:sz w:val="24"/>
                <w:szCs w:val="24"/>
              </w:rPr>
              <w:lastRenderedPageBreak/>
              <w:t>Рубанов</w:t>
            </w:r>
            <w:proofErr w:type="spellEnd"/>
            <w:r w:rsidRPr="00212EFE">
              <w:rPr>
                <w:rFonts w:ascii="Times New Roman" w:eastAsia="Calibri" w:hAnsi="Times New Roman"/>
                <w:sz w:val="24"/>
                <w:szCs w:val="24"/>
              </w:rPr>
              <w:t xml:space="preserve"> Н.</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10</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Журавлев В.В.</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lastRenderedPageBreak/>
              <w:t>25</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«Всемирный День Земли»</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Коллектив уч-ся МБОУ</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3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7</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Твердохлебова С.Н.</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26</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«Святые заступники Руси»</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proofErr w:type="spellStart"/>
            <w:r w:rsidRPr="00212EFE">
              <w:rPr>
                <w:rFonts w:ascii="Times New Roman" w:eastAsia="Calibri" w:hAnsi="Times New Roman"/>
                <w:sz w:val="24"/>
                <w:szCs w:val="24"/>
              </w:rPr>
              <w:t>Рубанов</w:t>
            </w:r>
            <w:proofErr w:type="spellEnd"/>
            <w:r w:rsidRPr="00212EFE">
              <w:rPr>
                <w:rFonts w:ascii="Times New Roman" w:eastAsia="Calibri" w:hAnsi="Times New Roman"/>
                <w:sz w:val="24"/>
                <w:szCs w:val="24"/>
              </w:rPr>
              <w:t xml:space="preserve"> Н.</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10</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Желтобрюхова С.Н.</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27</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«Святые заступники Руси»</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proofErr w:type="spellStart"/>
            <w:r w:rsidRPr="00212EFE">
              <w:rPr>
                <w:rFonts w:ascii="Times New Roman" w:eastAsia="Calibri" w:hAnsi="Times New Roman"/>
                <w:sz w:val="24"/>
                <w:szCs w:val="24"/>
              </w:rPr>
              <w:t>Шумай</w:t>
            </w:r>
            <w:proofErr w:type="spellEnd"/>
            <w:r w:rsidRPr="00212EFE">
              <w:rPr>
                <w:rFonts w:ascii="Times New Roman" w:eastAsia="Calibri" w:hAnsi="Times New Roman"/>
                <w:sz w:val="24"/>
                <w:szCs w:val="24"/>
              </w:rPr>
              <w:t xml:space="preserve"> А.</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 xml:space="preserve">8 </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Савенко О.П.</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28</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 xml:space="preserve">Выставка </w:t>
            </w:r>
            <w:proofErr w:type="gramStart"/>
            <w:r w:rsidRPr="00212EFE">
              <w:rPr>
                <w:rFonts w:ascii="Times New Roman" w:eastAsia="Calibri" w:hAnsi="Times New Roman"/>
                <w:sz w:val="24"/>
                <w:szCs w:val="24"/>
              </w:rPr>
              <w:t>–к</w:t>
            </w:r>
            <w:proofErr w:type="gramEnd"/>
            <w:r w:rsidRPr="00212EFE">
              <w:rPr>
                <w:rFonts w:ascii="Times New Roman" w:eastAsia="Calibri" w:hAnsi="Times New Roman"/>
                <w:sz w:val="24"/>
                <w:szCs w:val="24"/>
              </w:rPr>
              <w:t>онкурс «Под мирным небом»</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Твердохлебова А.</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3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11</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Кисилева Н.А.</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29</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Творческий конкурс «Мой отчий край»</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Ивахненко П.</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3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7</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Кисилева Н.А.</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30</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«Радость души моей»</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Родченко П.</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11</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Савенко О.П.</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31</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«Радость души моей»</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proofErr w:type="spellStart"/>
            <w:r w:rsidRPr="00212EFE">
              <w:rPr>
                <w:rFonts w:ascii="Times New Roman" w:eastAsia="Calibri" w:hAnsi="Times New Roman"/>
                <w:sz w:val="24"/>
                <w:szCs w:val="24"/>
              </w:rPr>
              <w:t>Закаклюжный</w:t>
            </w:r>
            <w:proofErr w:type="spellEnd"/>
            <w:r w:rsidRPr="00212EFE">
              <w:rPr>
                <w:rFonts w:ascii="Times New Roman" w:eastAsia="Calibri" w:hAnsi="Times New Roman"/>
                <w:sz w:val="24"/>
                <w:szCs w:val="24"/>
              </w:rPr>
              <w:t xml:space="preserve"> А.</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8</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Савенко О.П.</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32</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«Три ратных поля»</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Каменко Е.</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2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10</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Журавлева В.Н.</w:t>
            </w:r>
          </w:p>
        </w:tc>
      </w:tr>
      <w:tr w:rsidR="00BA3640" w:rsidRPr="00212EFE" w:rsidTr="00124F86">
        <w:tc>
          <w:tcPr>
            <w:tcW w:w="567"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33</w:t>
            </w:r>
          </w:p>
        </w:tc>
        <w:tc>
          <w:tcPr>
            <w:tcW w:w="340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Конкурс «Три ратных поля»</w:t>
            </w:r>
          </w:p>
        </w:tc>
        <w:tc>
          <w:tcPr>
            <w:tcW w:w="112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Муниципальный</w:t>
            </w:r>
          </w:p>
        </w:tc>
        <w:tc>
          <w:tcPr>
            <w:tcW w:w="1853" w:type="dxa"/>
          </w:tcPr>
          <w:p w:rsidR="00BA3640" w:rsidRPr="00212EFE" w:rsidRDefault="00BA3640" w:rsidP="00124F86">
            <w:pPr>
              <w:pStyle w:val="19"/>
              <w:rPr>
                <w:rFonts w:ascii="Times New Roman" w:eastAsia="Calibri" w:hAnsi="Times New Roman"/>
                <w:sz w:val="24"/>
                <w:szCs w:val="24"/>
              </w:rPr>
            </w:pPr>
            <w:proofErr w:type="spellStart"/>
            <w:r w:rsidRPr="00212EFE">
              <w:rPr>
                <w:rFonts w:ascii="Times New Roman" w:eastAsia="Calibri" w:hAnsi="Times New Roman"/>
                <w:sz w:val="24"/>
                <w:szCs w:val="24"/>
              </w:rPr>
              <w:t>Рубанов</w:t>
            </w:r>
            <w:proofErr w:type="spellEnd"/>
            <w:r w:rsidRPr="00212EFE">
              <w:rPr>
                <w:rFonts w:ascii="Times New Roman" w:eastAsia="Calibri" w:hAnsi="Times New Roman"/>
                <w:sz w:val="24"/>
                <w:szCs w:val="24"/>
              </w:rPr>
              <w:t xml:space="preserve"> Н.</w:t>
            </w:r>
          </w:p>
        </w:tc>
        <w:tc>
          <w:tcPr>
            <w:tcW w:w="992"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 место</w:t>
            </w:r>
          </w:p>
        </w:tc>
        <w:tc>
          <w:tcPr>
            <w:tcW w:w="1134"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10</w:t>
            </w:r>
          </w:p>
        </w:tc>
        <w:tc>
          <w:tcPr>
            <w:tcW w:w="1843" w:type="dxa"/>
          </w:tcPr>
          <w:p w:rsidR="00BA3640" w:rsidRPr="00212EFE" w:rsidRDefault="00BA3640" w:rsidP="00124F86">
            <w:pPr>
              <w:pStyle w:val="19"/>
              <w:rPr>
                <w:rFonts w:ascii="Times New Roman" w:eastAsia="Calibri" w:hAnsi="Times New Roman"/>
                <w:sz w:val="24"/>
                <w:szCs w:val="24"/>
              </w:rPr>
            </w:pPr>
            <w:r w:rsidRPr="00212EFE">
              <w:rPr>
                <w:rFonts w:ascii="Times New Roman" w:eastAsia="Calibri" w:hAnsi="Times New Roman"/>
                <w:sz w:val="24"/>
                <w:szCs w:val="24"/>
              </w:rPr>
              <w:t>Журавлева В.Н.</w:t>
            </w:r>
          </w:p>
        </w:tc>
      </w:tr>
    </w:tbl>
    <w:p w:rsidR="00F9799C" w:rsidRPr="00212EFE" w:rsidRDefault="00F9799C" w:rsidP="00E82054">
      <w:pPr>
        <w:spacing w:after="0" w:line="240" w:lineRule="auto"/>
        <w:jc w:val="both"/>
        <w:rPr>
          <w:rFonts w:ascii="Times New Roman" w:hAnsi="Times New Roman" w:cs="Tahoma"/>
          <w:sz w:val="24"/>
          <w:szCs w:val="24"/>
        </w:rPr>
      </w:pPr>
    </w:p>
    <w:p w:rsidR="0033408C" w:rsidRPr="00212EFE" w:rsidRDefault="0033408C" w:rsidP="00303E99">
      <w:pPr>
        <w:autoSpaceDE w:val="0"/>
        <w:adjustRightInd w:val="0"/>
        <w:spacing w:after="0" w:line="240" w:lineRule="auto"/>
        <w:ind w:firstLine="567"/>
        <w:jc w:val="both"/>
        <w:rPr>
          <w:rFonts w:ascii="Times New Roman" w:hAnsi="Times New Roman" w:cs="Times New Roman"/>
          <w:sz w:val="24"/>
          <w:szCs w:val="24"/>
        </w:rPr>
      </w:pPr>
      <w:r w:rsidRPr="00212EFE">
        <w:rPr>
          <w:rFonts w:ascii="Times New Roman" w:hAnsi="Times New Roman" w:cs="Times New Roman"/>
          <w:sz w:val="24"/>
          <w:szCs w:val="24"/>
        </w:rPr>
        <w:t>Анализ реализации данного направления инициативы позволил зафиксировать следующие проблемы:</w:t>
      </w:r>
    </w:p>
    <w:p w:rsidR="0033408C" w:rsidRPr="00212EFE" w:rsidRDefault="0033408C" w:rsidP="00303E99">
      <w:pPr>
        <w:autoSpaceDE w:val="0"/>
        <w:adjustRightInd w:val="0"/>
        <w:spacing w:after="0" w:line="240" w:lineRule="auto"/>
        <w:ind w:firstLine="567"/>
        <w:jc w:val="both"/>
        <w:rPr>
          <w:rFonts w:ascii="Times New Roman" w:hAnsi="Times New Roman" w:cs="Times New Roman"/>
          <w:sz w:val="24"/>
          <w:szCs w:val="24"/>
        </w:rPr>
      </w:pPr>
      <w:r w:rsidRPr="00212EFE">
        <w:rPr>
          <w:rFonts w:ascii="Times New Roman" w:hAnsi="Times New Roman" w:cs="Times New Roman"/>
          <w:sz w:val="24"/>
          <w:szCs w:val="24"/>
        </w:rPr>
        <w:t>- низкая активность участия обучающихся в творч</w:t>
      </w:r>
      <w:r w:rsidR="00853DC5" w:rsidRPr="00212EFE">
        <w:rPr>
          <w:rFonts w:ascii="Times New Roman" w:hAnsi="Times New Roman" w:cs="Times New Roman"/>
          <w:sz w:val="24"/>
          <w:szCs w:val="24"/>
        </w:rPr>
        <w:t>еских и спортивных конкурсах (39</w:t>
      </w:r>
      <w:r w:rsidRPr="00212EFE">
        <w:rPr>
          <w:rFonts w:ascii="Times New Roman" w:hAnsi="Times New Roman" w:cs="Times New Roman"/>
          <w:sz w:val="24"/>
          <w:szCs w:val="24"/>
        </w:rPr>
        <w:t>% от об</w:t>
      </w:r>
      <w:r w:rsidR="00844AF6" w:rsidRPr="00212EFE">
        <w:rPr>
          <w:rFonts w:ascii="Times New Roman" w:hAnsi="Times New Roman" w:cs="Times New Roman"/>
          <w:sz w:val="24"/>
          <w:szCs w:val="24"/>
        </w:rPr>
        <w:t>щего количества обучающихся и 15</w:t>
      </w:r>
      <w:r w:rsidRPr="00212EFE">
        <w:rPr>
          <w:rFonts w:ascii="Times New Roman" w:hAnsi="Times New Roman" w:cs="Times New Roman"/>
          <w:sz w:val="24"/>
          <w:szCs w:val="24"/>
        </w:rPr>
        <w:t>% от общего количества воспитанников), особенно обучающихся дошкольного и начального общего образования;</w:t>
      </w:r>
    </w:p>
    <w:p w:rsidR="0033408C" w:rsidRPr="00212EFE" w:rsidRDefault="0033408C" w:rsidP="00303E99">
      <w:pPr>
        <w:autoSpaceDE w:val="0"/>
        <w:adjustRightInd w:val="0"/>
        <w:spacing w:after="0" w:line="240" w:lineRule="auto"/>
        <w:ind w:firstLine="567"/>
        <w:jc w:val="both"/>
        <w:rPr>
          <w:rFonts w:ascii="Times New Roman" w:hAnsi="Times New Roman" w:cs="Times New Roman"/>
          <w:sz w:val="24"/>
          <w:szCs w:val="24"/>
        </w:rPr>
      </w:pPr>
      <w:r w:rsidRPr="00212EFE">
        <w:rPr>
          <w:rFonts w:ascii="Times New Roman" w:hAnsi="Times New Roman" w:cs="Times New Roman"/>
          <w:sz w:val="24"/>
          <w:szCs w:val="24"/>
        </w:rPr>
        <w:t>- недостаточность организации работы с одарёнными детьми по изобразительному искусству, истории, экологии;</w:t>
      </w:r>
    </w:p>
    <w:p w:rsidR="0033408C" w:rsidRPr="00212EFE" w:rsidRDefault="0033408C" w:rsidP="00303E99">
      <w:pPr>
        <w:autoSpaceDE w:val="0"/>
        <w:adjustRightInd w:val="0"/>
        <w:spacing w:after="0" w:line="240" w:lineRule="auto"/>
        <w:ind w:firstLine="567"/>
        <w:jc w:val="both"/>
        <w:rPr>
          <w:rFonts w:ascii="Times New Roman" w:hAnsi="Times New Roman" w:cs="Times New Roman"/>
          <w:sz w:val="24"/>
          <w:szCs w:val="24"/>
        </w:rPr>
      </w:pPr>
      <w:r w:rsidRPr="00212EFE">
        <w:rPr>
          <w:rFonts w:ascii="Times New Roman" w:hAnsi="Times New Roman" w:cs="Times New Roman"/>
          <w:sz w:val="24"/>
          <w:szCs w:val="24"/>
        </w:rPr>
        <w:t>- низкая подготовка учащихся к спортивным мероприятиям в рамках Спартакиады</w:t>
      </w:r>
      <w:r w:rsidR="008D251C" w:rsidRPr="00212EFE">
        <w:rPr>
          <w:rFonts w:ascii="Times New Roman" w:hAnsi="Times New Roman" w:cs="Times New Roman"/>
          <w:sz w:val="24"/>
          <w:szCs w:val="24"/>
        </w:rPr>
        <w:t>.</w:t>
      </w:r>
    </w:p>
    <w:p w:rsidR="0033408C" w:rsidRPr="00212EFE" w:rsidRDefault="0033408C" w:rsidP="00303E99">
      <w:pPr>
        <w:spacing w:after="0" w:line="240" w:lineRule="auto"/>
        <w:ind w:firstLine="567"/>
        <w:jc w:val="both"/>
        <w:rPr>
          <w:rFonts w:ascii="Times New Roman" w:eastAsia="Calibri" w:hAnsi="Times New Roman" w:cs="Times New Roman"/>
          <w:sz w:val="24"/>
          <w:szCs w:val="24"/>
          <w:lang w:eastAsia="ar-SA"/>
        </w:rPr>
      </w:pPr>
      <w:r w:rsidRPr="00212EFE">
        <w:rPr>
          <w:rFonts w:ascii="Times New Roman" w:hAnsi="Times New Roman" w:cs="Times New Roman"/>
          <w:sz w:val="24"/>
          <w:szCs w:val="24"/>
        </w:rPr>
        <w:t xml:space="preserve">Задачи по реализации направления: спланировать внеурочную деятельность и деятельность детских объединений дополнительного образования для качественной подготовки участников творческих и спортивных конкурсов (работа с мотивированными детьми), направить деятельность учителей на поиск новых форм и методов целенаправленной работы с одаренными детьми для раскрытия и развития возможностей и талантов  </w:t>
      </w:r>
      <w:proofErr w:type="gramStart"/>
      <w:r w:rsidRPr="00212EFE">
        <w:rPr>
          <w:rFonts w:ascii="Times New Roman" w:hAnsi="Times New Roman" w:cs="Times New Roman"/>
          <w:sz w:val="24"/>
          <w:szCs w:val="24"/>
        </w:rPr>
        <w:t>обучающимся</w:t>
      </w:r>
      <w:proofErr w:type="gramEnd"/>
      <w:r w:rsidRPr="00212EFE">
        <w:rPr>
          <w:rFonts w:ascii="Times New Roman" w:hAnsi="Times New Roman" w:cs="Times New Roman"/>
          <w:sz w:val="24"/>
          <w:szCs w:val="24"/>
        </w:rPr>
        <w:t>.</w:t>
      </w:r>
    </w:p>
    <w:p w:rsidR="0033408C" w:rsidRPr="00212EFE" w:rsidRDefault="0033408C" w:rsidP="00303E99">
      <w:pPr>
        <w:spacing w:after="0" w:line="240" w:lineRule="auto"/>
        <w:ind w:firstLine="567"/>
        <w:jc w:val="both"/>
        <w:rPr>
          <w:rFonts w:ascii="Times New Roman" w:hAnsi="Times New Roman" w:cs="Times New Roman"/>
          <w:i/>
          <w:sz w:val="24"/>
          <w:szCs w:val="24"/>
          <w:u w:val="single"/>
        </w:rPr>
      </w:pPr>
      <w:r w:rsidRPr="00212EFE">
        <w:rPr>
          <w:rFonts w:ascii="Times New Roman" w:hAnsi="Times New Roman" w:cs="Times New Roman"/>
          <w:i/>
          <w:sz w:val="24"/>
          <w:szCs w:val="24"/>
          <w:u w:val="single"/>
        </w:rPr>
        <w:t>Востребованность выпускников</w:t>
      </w:r>
    </w:p>
    <w:p w:rsidR="0033408C" w:rsidRPr="00212EFE" w:rsidRDefault="0033408C" w:rsidP="00303E99">
      <w:pPr>
        <w:spacing w:after="0" w:line="240" w:lineRule="auto"/>
        <w:ind w:firstLine="567"/>
        <w:jc w:val="both"/>
        <w:rPr>
          <w:rFonts w:ascii="Times New Roman" w:hAnsi="Times New Roman" w:cs="Times New Roman"/>
          <w:i/>
          <w:sz w:val="24"/>
          <w:szCs w:val="24"/>
        </w:rPr>
      </w:pPr>
      <w:r w:rsidRPr="00212EFE">
        <w:rPr>
          <w:rFonts w:ascii="Times New Roman" w:hAnsi="Times New Roman" w:cs="Times New Roman"/>
          <w:i/>
          <w:sz w:val="24"/>
          <w:szCs w:val="24"/>
        </w:rPr>
        <w:t>Востребованность выпускников 9-х классов</w:t>
      </w:r>
    </w:p>
    <w:p w:rsidR="0033408C" w:rsidRPr="00212EFE" w:rsidRDefault="0033408C" w:rsidP="00303E99">
      <w:pPr>
        <w:spacing w:after="0" w:line="240" w:lineRule="auto"/>
        <w:ind w:firstLine="567"/>
        <w:jc w:val="both"/>
        <w:rPr>
          <w:rFonts w:ascii="Times New Roman" w:hAnsi="Times New Roman" w:cs="Times New Roman"/>
          <w:sz w:val="24"/>
          <w:szCs w:val="24"/>
        </w:rPr>
      </w:pPr>
      <w:r w:rsidRPr="00212EFE">
        <w:rPr>
          <w:rFonts w:ascii="Times New Roman" w:hAnsi="Times New Roman" w:cs="Times New Roman"/>
          <w:sz w:val="24"/>
          <w:szCs w:val="24"/>
        </w:rPr>
        <w:t>По р</w:t>
      </w:r>
      <w:r w:rsidR="008D251C" w:rsidRPr="00212EFE">
        <w:rPr>
          <w:rFonts w:ascii="Times New Roman" w:hAnsi="Times New Roman" w:cs="Times New Roman"/>
          <w:sz w:val="24"/>
          <w:szCs w:val="24"/>
        </w:rPr>
        <w:t>езультатам трудоустройства из 10</w:t>
      </w:r>
      <w:r w:rsidR="00F430E4" w:rsidRPr="00212EFE">
        <w:rPr>
          <w:rFonts w:ascii="Times New Roman" w:hAnsi="Times New Roman" w:cs="Times New Roman"/>
          <w:sz w:val="24"/>
          <w:szCs w:val="24"/>
        </w:rPr>
        <w:t xml:space="preserve">  выпускни</w:t>
      </w:r>
      <w:r w:rsidR="008D251C" w:rsidRPr="00212EFE">
        <w:rPr>
          <w:rFonts w:ascii="Times New Roman" w:hAnsi="Times New Roman" w:cs="Times New Roman"/>
          <w:sz w:val="24"/>
          <w:szCs w:val="24"/>
        </w:rPr>
        <w:t>ков 9  класса  2018/2019 учебного года  30</w:t>
      </w:r>
      <w:r w:rsidRPr="00212EFE">
        <w:rPr>
          <w:rFonts w:ascii="Times New Roman" w:hAnsi="Times New Roman" w:cs="Times New Roman"/>
          <w:sz w:val="24"/>
          <w:szCs w:val="24"/>
        </w:rPr>
        <w:t xml:space="preserve"> % продол</w:t>
      </w:r>
      <w:r w:rsidR="00F430E4" w:rsidRPr="00212EFE">
        <w:rPr>
          <w:rFonts w:ascii="Times New Roman" w:hAnsi="Times New Roman" w:cs="Times New Roman"/>
          <w:sz w:val="24"/>
          <w:szCs w:val="24"/>
        </w:rPr>
        <w:t>жи</w:t>
      </w:r>
      <w:r w:rsidR="008D251C" w:rsidRPr="00212EFE">
        <w:rPr>
          <w:rFonts w:ascii="Times New Roman" w:hAnsi="Times New Roman" w:cs="Times New Roman"/>
          <w:sz w:val="24"/>
          <w:szCs w:val="24"/>
        </w:rPr>
        <w:t>ли обучение в своей школе,  70</w:t>
      </w:r>
      <w:r w:rsidRPr="00212EFE">
        <w:rPr>
          <w:rFonts w:ascii="Times New Roman" w:hAnsi="Times New Roman" w:cs="Times New Roman"/>
          <w:sz w:val="24"/>
          <w:szCs w:val="24"/>
        </w:rPr>
        <w:t xml:space="preserve"> % - поступили в НПО, СПО.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1914"/>
        <w:gridCol w:w="1914"/>
        <w:gridCol w:w="1914"/>
        <w:gridCol w:w="1915"/>
      </w:tblGrid>
      <w:tr w:rsidR="0033408C" w:rsidRPr="00212EFE" w:rsidTr="0033408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Учебный год</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Количество выпускников</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Продолжили обучение в своей школе</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Продолжили обучение в другой школе</w:t>
            </w:r>
          </w:p>
        </w:tc>
        <w:tc>
          <w:tcPr>
            <w:tcW w:w="1915"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Поступили в НПО, СПО</w:t>
            </w:r>
          </w:p>
        </w:tc>
      </w:tr>
      <w:tr w:rsidR="0033408C" w:rsidRPr="00212EFE" w:rsidTr="0033408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2015/2016</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16</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12</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w:t>
            </w:r>
          </w:p>
        </w:tc>
        <w:tc>
          <w:tcPr>
            <w:tcW w:w="1915"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4</w:t>
            </w:r>
          </w:p>
        </w:tc>
      </w:tr>
      <w:tr w:rsidR="0033408C" w:rsidRPr="00212EFE" w:rsidTr="0033408C">
        <w:tc>
          <w:tcPr>
            <w:tcW w:w="1914" w:type="dxa"/>
            <w:tcBorders>
              <w:top w:val="single" w:sz="4" w:space="0" w:color="auto"/>
              <w:left w:val="single" w:sz="4" w:space="0" w:color="auto"/>
              <w:bottom w:val="single" w:sz="4" w:space="0" w:color="auto"/>
              <w:right w:val="single" w:sz="4" w:space="0" w:color="auto"/>
            </w:tcBorders>
            <w:shd w:val="clear" w:color="auto" w:fill="auto"/>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2016-2017</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14</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5</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9</w:t>
            </w:r>
          </w:p>
        </w:tc>
      </w:tr>
      <w:tr w:rsidR="00F430E4" w:rsidRPr="00212EFE" w:rsidTr="0033408C">
        <w:tc>
          <w:tcPr>
            <w:tcW w:w="1914" w:type="dxa"/>
            <w:tcBorders>
              <w:top w:val="single" w:sz="4" w:space="0" w:color="auto"/>
              <w:left w:val="single" w:sz="4" w:space="0" w:color="auto"/>
              <w:bottom w:val="single" w:sz="4" w:space="0" w:color="auto"/>
              <w:right w:val="single" w:sz="4" w:space="0" w:color="auto"/>
            </w:tcBorders>
            <w:shd w:val="clear" w:color="auto" w:fill="auto"/>
          </w:tcPr>
          <w:p w:rsidR="00F430E4" w:rsidRPr="00212EFE" w:rsidRDefault="00F430E4"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2017-2018</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F430E4" w:rsidRPr="00212EFE" w:rsidRDefault="00F430E4"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8</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F430E4" w:rsidRPr="00212EFE" w:rsidRDefault="00F430E4"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F430E4" w:rsidRPr="00212EFE" w:rsidRDefault="00F430E4"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F430E4" w:rsidRPr="00212EFE" w:rsidRDefault="00F430E4"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5</w:t>
            </w:r>
          </w:p>
        </w:tc>
      </w:tr>
      <w:tr w:rsidR="008D251C" w:rsidRPr="00212EFE" w:rsidTr="0033408C">
        <w:tc>
          <w:tcPr>
            <w:tcW w:w="1914" w:type="dxa"/>
            <w:tcBorders>
              <w:top w:val="single" w:sz="4" w:space="0" w:color="auto"/>
              <w:left w:val="single" w:sz="4" w:space="0" w:color="auto"/>
              <w:bottom w:val="single" w:sz="4" w:space="0" w:color="auto"/>
              <w:right w:val="single" w:sz="4" w:space="0" w:color="auto"/>
            </w:tcBorders>
            <w:shd w:val="clear" w:color="auto" w:fill="auto"/>
          </w:tcPr>
          <w:p w:rsidR="008D251C" w:rsidRPr="00212EFE" w:rsidRDefault="008D251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2018-2019</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8D251C" w:rsidRPr="00212EFE" w:rsidRDefault="008D251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10</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8D251C" w:rsidRPr="00212EFE" w:rsidRDefault="008D251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8D251C" w:rsidRPr="00212EFE" w:rsidRDefault="008D251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D251C" w:rsidRPr="00212EFE" w:rsidRDefault="008D251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7</w:t>
            </w:r>
          </w:p>
        </w:tc>
      </w:tr>
    </w:tbl>
    <w:p w:rsidR="0033408C" w:rsidRPr="00212EFE" w:rsidRDefault="0033408C" w:rsidP="00303E99">
      <w:pPr>
        <w:spacing w:after="0" w:line="240" w:lineRule="auto"/>
        <w:ind w:firstLine="567"/>
        <w:contextualSpacing/>
        <w:jc w:val="both"/>
        <w:rPr>
          <w:rFonts w:ascii="Times New Roman" w:hAnsi="Times New Roman" w:cs="Times New Roman"/>
          <w:i/>
          <w:sz w:val="24"/>
          <w:szCs w:val="24"/>
        </w:rPr>
      </w:pPr>
      <w:r w:rsidRPr="00212EFE">
        <w:rPr>
          <w:rFonts w:ascii="Times New Roman" w:hAnsi="Times New Roman" w:cs="Times New Roman"/>
          <w:i/>
          <w:sz w:val="24"/>
          <w:szCs w:val="24"/>
        </w:rPr>
        <w:t xml:space="preserve"> Востребованность выпускников 11-х классов</w:t>
      </w:r>
    </w:p>
    <w:p w:rsidR="0033408C" w:rsidRPr="00212EFE" w:rsidRDefault="0033408C" w:rsidP="00303E99">
      <w:pPr>
        <w:spacing w:after="0" w:line="240" w:lineRule="auto"/>
        <w:ind w:firstLine="567"/>
        <w:jc w:val="both"/>
        <w:rPr>
          <w:rFonts w:ascii="Times New Roman" w:hAnsi="Times New Roman" w:cs="Times New Roman"/>
          <w:sz w:val="24"/>
          <w:szCs w:val="24"/>
        </w:rPr>
      </w:pPr>
      <w:r w:rsidRPr="00212EFE">
        <w:rPr>
          <w:rFonts w:ascii="Times New Roman" w:hAnsi="Times New Roman" w:cs="Times New Roman"/>
          <w:sz w:val="24"/>
          <w:szCs w:val="24"/>
        </w:rPr>
        <w:t>По результатам трудоустройства и</w:t>
      </w:r>
      <w:r w:rsidR="00F430E4" w:rsidRPr="00212EFE">
        <w:rPr>
          <w:rFonts w:ascii="Times New Roman" w:hAnsi="Times New Roman" w:cs="Times New Roman"/>
          <w:sz w:val="24"/>
          <w:szCs w:val="24"/>
        </w:rPr>
        <w:t>з</w:t>
      </w:r>
      <w:r w:rsidR="008D251C" w:rsidRPr="00212EFE">
        <w:rPr>
          <w:rFonts w:ascii="Times New Roman" w:hAnsi="Times New Roman" w:cs="Times New Roman"/>
          <w:sz w:val="24"/>
          <w:szCs w:val="24"/>
        </w:rPr>
        <w:t xml:space="preserve"> 5  выпускников 11  класса 2018/2019</w:t>
      </w:r>
      <w:r w:rsidR="00F430E4" w:rsidRPr="00212EFE">
        <w:rPr>
          <w:rFonts w:ascii="Times New Roman" w:hAnsi="Times New Roman" w:cs="Times New Roman"/>
          <w:sz w:val="24"/>
          <w:szCs w:val="24"/>
        </w:rPr>
        <w:t xml:space="preserve"> учебного года </w:t>
      </w:r>
      <w:r w:rsidR="008D251C" w:rsidRPr="00212EFE">
        <w:rPr>
          <w:rFonts w:ascii="Times New Roman" w:hAnsi="Times New Roman" w:cs="Times New Roman"/>
          <w:sz w:val="24"/>
          <w:szCs w:val="24"/>
        </w:rPr>
        <w:t>80</w:t>
      </w:r>
      <w:r w:rsidR="00F430E4" w:rsidRPr="00212EFE">
        <w:rPr>
          <w:rFonts w:ascii="Times New Roman" w:hAnsi="Times New Roman" w:cs="Times New Roman"/>
          <w:sz w:val="24"/>
          <w:szCs w:val="24"/>
        </w:rPr>
        <w:t xml:space="preserve">% - поступили в вузы, </w:t>
      </w:r>
      <w:r w:rsidR="008D251C" w:rsidRPr="00212EFE">
        <w:rPr>
          <w:rFonts w:ascii="Times New Roman" w:hAnsi="Times New Roman" w:cs="Times New Roman"/>
          <w:sz w:val="24"/>
          <w:szCs w:val="24"/>
        </w:rPr>
        <w:t>20</w:t>
      </w:r>
      <w:r w:rsidRPr="00212EFE">
        <w:rPr>
          <w:rFonts w:ascii="Times New Roman" w:hAnsi="Times New Roman" w:cs="Times New Roman"/>
          <w:sz w:val="24"/>
          <w:szCs w:val="24"/>
        </w:rPr>
        <w:t xml:space="preserve">% - в </w:t>
      </w:r>
      <w:proofErr w:type="spellStart"/>
      <w:r w:rsidRPr="00212EFE">
        <w:rPr>
          <w:rFonts w:ascii="Times New Roman" w:hAnsi="Times New Roman" w:cs="Times New Roman"/>
          <w:sz w:val="24"/>
          <w:szCs w:val="24"/>
        </w:rPr>
        <w:t>ссузы</w:t>
      </w:r>
      <w:proofErr w:type="spellEnd"/>
      <w:r w:rsidRPr="00212EFE">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4"/>
        <w:gridCol w:w="1914"/>
        <w:gridCol w:w="1914"/>
        <w:gridCol w:w="1914"/>
        <w:gridCol w:w="1915"/>
      </w:tblGrid>
      <w:tr w:rsidR="008D251C" w:rsidRPr="00212EFE" w:rsidTr="0033408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Учебный год</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Количество выпускников</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Поступили в вузы</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 xml:space="preserve">Поступили в </w:t>
            </w:r>
            <w:proofErr w:type="spellStart"/>
            <w:r w:rsidRPr="00212EFE">
              <w:rPr>
                <w:rFonts w:ascii="Times New Roman" w:eastAsia="Calibri" w:hAnsi="Times New Roman" w:cs="Times New Roman"/>
                <w:sz w:val="24"/>
                <w:szCs w:val="24"/>
              </w:rPr>
              <w:t>сузы</w:t>
            </w:r>
            <w:proofErr w:type="spellEnd"/>
            <w:r w:rsidR="00F430E4" w:rsidRPr="00212EFE">
              <w:rPr>
                <w:rFonts w:ascii="Times New Roman" w:eastAsia="Calibri" w:hAnsi="Times New Roman" w:cs="Times New Roman"/>
                <w:sz w:val="24"/>
                <w:szCs w:val="24"/>
              </w:rPr>
              <w:t>,</w:t>
            </w:r>
            <w:r w:rsidR="004660A7">
              <w:rPr>
                <w:rFonts w:ascii="Times New Roman" w:eastAsia="Calibri" w:hAnsi="Times New Roman" w:cs="Times New Roman"/>
                <w:sz w:val="24"/>
                <w:szCs w:val="24"/>
              </w:rPr>
              <w:t xml:space="preserve"> </w:t>
            </w:r>
            <w:r w:rsidR="00F430E4" w:rsidRPr="00212EFE">
              <w:rPr>
                <w:rFonts w:ascii="Times New Roman" w:eastAsia="Calibri" w:hAnsi="Times New Roman" w:cs="Times New Roman"/>
                <w:sz w:val="24"/>
                <w:szCs w:val="24"/>
              </w:rPr>
              <w:t>НПО</w:t>
            </w:r>
          </w:p>
        </w:tc>
        <w:tc>
          <w:tcPr>
            <w:tcW w:w="1915"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proofErr w:type="gramStart"/>
            <w:r w:rsidRPr="00212EFE">
              <w:rPr>
                <w:rFonts w:ascii="Times New Roman" w:eastAsia="Calibri" w:hAnsi="Times New Roman" w:cs="Times New Roman"/>
                <w:sz w:val="24"/>
                <w:szCs w:val="24"/>
              </w:rPr>
              <w:t>Призваны</w:t>
            </w:r>
            <w:proofErr w:type="gramEnd"/>
            <w:r w:rsidRPr="00212EFE">
              <w:rPr>
                <w:rFonts w:ascii="Times New Roman" w:eastAsia="Calibri" w:hAnsi="Times New Roman" w:cs="Times New Roman"/>
                <w:sz w:val="24"/>
                <w:szCs w:val="24"/>
              </w:rPr>
              <w:t xml:space="preserve"> в армию</w:t>
            </w:r>
          </w:p>
        </w:tc>
      </w:tr>
      <w:tr w:rsidR="008D251C" w:rsidRPr="00212EFE" w:rsidTr="0033408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2015/2016</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7</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4</w:t>
            </w:r>
          </w:p>
        </w:tc>
        <w:tc>
          <w:tcPr>
            <w:tcW w:w="1914"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3</w:t>
            </w:r>
          </w:p>
        </w:tc>
        <w:tc>
          <w:tcPr>
            <w:tcW w:w="1915" w:type="dxa"/>
            <w:tcBorders>
              <w:top w:val="single" w:sz="4" w:space="0" w:color="auto"/>
              <w:left w:val="single" w:sz="4" w:space="0" w:color="auto"/>
              <w:bottom w:val="single" w:sz="4" w:space="0" w:color="auto"/>
              <w:right w:val="single" w:sz="4" w:space="0" w:color="auto"/>
            </w:tcBorders>
            <w:shd w:val="clear" w:color="auto" w:fill="auto"/>
            <w:hideMark/>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1</w:t>
            </w:r>
          </w:p>
        </w:tc>
      </w:tr>
      <w:tr w:rsidR="008D251C" w:rsidRPr="00212EFE" w:rsidTr="0033408C">
        <w:tc>
          <w:tcPr>
            <w:tcW w:w="1914" w:type="dxa"/>
            <w:tcBorders>
              <w:top w:val="single" w:sz="4" w:space="0" w:color="auto"/>
              <w:left w:val="single" w:sz="4" w:space="0" w:color="auto"/>
              <w:bottom w:val="single" w:sz="4" w:space="0" w:color="auto"/>
              <w:right w:val="single" w:sz="4" w:space="0" w:color="auto"/>
            </w:tcBorders>
            <w:shd w:val="clear" w:color="auto" w:fill="auto"/>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lastRenderedPageBreak/>
              <w:t>2016-2017</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6</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5</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1</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33408C" w:rsidRPr="00212EFE" w:rsidRDefault="0033408C"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0</w:t>
            </w:r>
          </w:p>
        </w:tc>
      </w:tr>
      <w:tr w:rsidR="008D251C" w:rsidRPr="00212EFE" w:rsidTr="0033408C">
        <w:tc>
          <w:tcPr>
            <w:tcW w:w="1914" w:type="dxa"/>
            <w:tcBorders>
              <w:top w:val="single" w:sz="4" w:space="0" w:color="auto"/>
              <w:left w:val="single" w:sz="4" w:space="0" w:color="auto"/>
              <w:bottom w:val="single" w:sz="4" w:space="0" w:color="auto"/>
              <w:right w:val="single" w:sz="4" w:space="0" w:color="auto"/>
            </w:tcBorders>
            <w:shd w:val="clear" w:color="auto" w:fill="auto"/>
          </w:tcPr>
          <w:p w:rsidR="00F430E4" w:rsidRPr="00212EFE" w:rsidRDefault="00F430E4"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2017-2018</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F430E4" w:rsidRPr="00212EFE" w:rsidRDefault="00F430E4"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11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F430E4" w:rsidRPr="00212EFE" w:rsidRDefault="00F430E4"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6</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F430E4" w:rsidRPr="00212EFE" w:rsidRDefault="00F430E4"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5</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F430E4" w:rsidRPr="00212EFE" w:rsidRDefault="00F430E4" w:rsidP="00303E99">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0</w:t>
            </w:r>
          </w:p>
        </w:tc>
      </w:tr>
      <w:tr w:rsidR="008D251C" w:rsidRPr="00212EFE" w:rsidTr="0033408C">
        <w:tc>
          <w:tcPr>
            <w:tcW w:w="1914" w:type="dxa"/>
            <w:tcBorders>
              <w:top w:val="single" w:sz="4" w:space="0" w:color="auto"/>
              <w:left w:val="single" w:sz="4" w:space="0" w:color="auto"/>
              <w:bottom w:val="single" w:sz="4" w:space="0" w:color="auto"/>
              <w:right w:val="single" w:sz="4" w:space="0" w:color="auto"/>
            </w:tcBorders>
            <w:shd w:val="clear" w:color="auto" w:fill="auto"/>
          </w:tcPr>
          <w:p w:rsidR="008D251C" w:rsidRPr="00212EFE" w:rsidRDefault="008D251C" w:rsidP="004C471D">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2018-2019</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8D251C" w:rsidRPr="00212EFE" w:rsidRDefault="008D251C" w:rsidP="004C471D">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5</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8D251C" w:rsidRPr="00212EFE" w:rsidRDefault="008D251C" w:rsidP="004C471D">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4</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8D251C" w:rsidRPr="00212EFE" w:rsidRDefault="008D251C" w:rsidP="004C471D">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1</w:t>
            </w:r>
          </w:p>
        </w:tc>
        <w:tc>
          <w:tcPr>
            <w:tcW w:w="1915" w:type="dxa"/>
            <w:tcBorders>
              <w:top w:val="single" w:sz="4" w:space="0" w:color="auto"/>
              <w:left w:val="single" w:sz="4" w:space="0" w:color="auto"/>
              <w:bottom w:val="single" w:sz="4" w:space="0" w:color="auto"/>
              <w:right w:val="single" w:sz="4" w:space="0" w:color="auto"/>
            </w:tcBorders>
            <w:shd w:val="clear" w:color="auto" w:fill="auto"/>
          </w:tcPr>
          <w:p w:rsidR="008D251C" w:rsidRPr="00212EFE" w:rsidRDefault="008D251C" w:rsidP="004C471D">
            <w:pPr>
              <w:spacing w:after="0" w:line="240" w:lineRule="auto"/>
              <w:jc w:val="both"/>
              <w:rPr>
                <w:rFonts w:ascii="Times New Roman" w:eastAsia="Calibri" w:hAnsi="Times New Roman" w:cs="Times New Roman"/>
                <w:sz w:val="24"/>
                <w:szCs w:val="24"/>
              </w:rPr>
            </w:pPr>
            <w:r w:rsidRPr="00212EFE">
              <w:rPr>
                <w:rFonts w:ascii="Times New Roman" w:eastAsia="Calibri" w:hAnsi="Times New Roman" w:cs="Times New Roman"/>
                <w:sz w:val="24"/>
                <w:szCs w:val="24"/>
              </w:rPr>
              <w:t>0</w:t>
            </w:r>
          </w:p>
        </w:tc>
      </w:tr>
    </w:tbl>
    <w:p w:rsidR="0033408C" w:rsidRPr="00853DC5" w:rsidRDefault="0033408C" w:rsidP="00303E99">
      <w:pPr>
        <w:autoSpaceDE w:val="0"/>
        <w:adjustRightInd w:val="0"/>
        <w:spacing w:after="0" w:line="240" w:lineRule="auto"/>
        <w:jc w:val="both"/>
        <w:rPr>
          <w:sz w:val="24"/>
          <w:szCs w:val="24"/>
        </w:rPr>
      </w:pPr>
    </w:p>
    <w:p w:rsidR="00A46154" w:rsidRPr="00853DC5" w:rsidRDefault="00A46154" w:rsidP="00A46154">
      <w:pPr>
        <w:spacing w:after="0" w:line="240" w:lineRule="auto"/>
        <w:ind w:firstLine="709"/>
        <w:jc w:val="both"/>
        <w:rPr>
          <w:rFonts w:ascii="Times New Roman" w:hAnsi="Times New Roman" w:cs="Times New Roman"/>
          <w:bCs/>
          <w:i/>
          <w:sz w:val="24"/>
          <w:szCs w:val="24"/>
          <w:u w:val="single"/>
        </w:rPr>
      </w:pPr>
      <w:r w:rsidRPr="00853DC5">
        <w:rPr>
          <w:rFonts w:ascii="Times New Roman" w:hAnsi="Times New Roman" w:cs="Times New Roman"/>
          <w:bCs/>
          <w:i/>
          <w:sz w:val="24"/>
          <w:szCs w:val="24"/>
          <w:u w:val="single"/>
        </w:rPr>
        <w:t>Кадровый состав</w:t>
      </w:r>
    </w:p>
    <w:p w:rsidR="00C606CA" w:rsidRPr="00853DC5" w:rsidRDefault="00C606CA" w:rsidP="00C606CA">
      <w:pPr>
        <w:spacing w:after="0" w:line="240" w:lineRule="auto"/>
        <w:ind w:firstLine="567"/>
        <w:jc w:val="both"/>
        <w:rPr>
          <w:rFonts w:ascii="Times New Roman" w:hAnsi="Times New Roman"/>
          <w:i/>
          <w:sz w:val="24"/>
          <w:szCs w:val="24"/>
        </w:rPr>
      </w:pPr>
      <w:r w:rsidRPr="00853DC5">
        <w:rPr>
          <w:rFonts w:ascii="Times New Roman" w:hAnsi="Times New Roman"/>
          <w:i/>
          <w:sz w:val="24"/>
          <w:szCs w:val="24"/>
        </w:rPr>
        <w:t>Кадровое обеспечение</w:t>
      </w:r>
    </w:p>
    <w:p w:rsidR="00C606CA" w:rsidRPr="00853DC5" w:rsidRDefault="00C606CA" w:rsidP="00C606CA">
      <w:pPr>
        <w:spacing w:after="0" w:line="240" w:lineRule="auto"/>
        <w:ind w:firstLine="567"/>
        <w:jc w:val="both"/>
        <w:rPr>
          <w:rFonts w:ascii="Times New Roman" w:hAnsi="Times New Roman" w:cs="Times New Roman"/>
          <w:b/>
          <w:sz w:val="24"/>
          <w:szCs w:val="24"/>
        </w:rPr>
      </w:pPr>
      <w:r w:rsidRPr="00853DC5">
        <w:rPr>
          <w:rFonts w:ascii="Times New Roman" w:hAnsi="Times New Roman" w:cs="Times New Roman"/>
          <w:sz w:val="24"/>
          <w:szCs w:val="24"/>
        </w:rPr>
        <w:t>Образовательную политику в школе осуществляли 20 педагогических работников: учителя, педагог - библиотекарь, педагог-психолог, учитель-логопед, социальный педагог</w:t>
      </w:r>
    </w:p>
    <w:p w:rsidR="00C606CA" w:rsidRPr="00853DC5" w:rsidRDefault="00C606CA" w:rsidP="00C606CA">
      <w:pPr>
        <w:spacing w:after="0" w:line="240" w:lineRule="auto"/>
        <w:jc w:val="both"/>
        <w:rPr>
          <w:rFonts w:ascii="Times New Roman" w:eastAsia="DejaVu Sans" w:hAnsi="Times New Roman"/>
          <w:i/>
          <w:kern w:val="1"/>
          <w:sz w:val="24"/>
          <w:szCs w:val="24"/>
          <w:lang w:eastAsia="ru-RU"/>
        </w:rPr>
      </w:pPr>
      <w:r w:rsidRPr="00853DC5">
        <w:rPr>
          <w:rFonts w:ascii="Times New Roman" w:eastAsia="DejaVu Sans" w:hAnsi="Times New Roman"/>
          <w:i/>
          <w:kern w:val="1"/>
          <w:sz w:val="24"/>
          <w:szCs w:val="24"/>
          <w:lang w:eastAsia="ru-RU"/>
        </w:rPr>
        <w:t>Сведения о руководящих работниках</w:t>
      </w:r>
    </w:p>
    <w:tbl>
      <w:tblPr>
        <w:tblStyle w:val="a6"/>
        <w:tblW w:w="0" w:type="auto"/>
        <w:tblLayout w:type="fixed"/>
        <w:tblLook w:val="04A0"/>
      </w:tblPr>
      <w:tblGrid>
        <w:gridCol w:w="1816"/>
        <w:gridCol w:w="1884"/>
        <w:gridCol w:w="3496"/>
        <w:gridCol w:w="992"/>
        <w:gridCol w:w="1383"/>
      </w:tblGrid>
      <w:tr w:rsidR="00C606CA" w:rsidRPr="00853DC5" w:rsidTr="00462F0B">
        <w:tc>
          <w:tcPr>
            <w:tcW w:w="1816" w:type="dxa"/>
            <w:vMerge w:val="restart"/>
          </w:tcPr>
          <w:p w:rsidR="00C606CA" w:rsidRPr="00853DC5" w:rsidRDefault="00C606CA" w:rsidP="00462F0B">
            <w:pPr>
              <w:snapToGrid w:val="0"/>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Должность</w:t>
            </w:r>
          </w:p>
        </w:tc>
        <w:tc>
          <w:tcPr>
            <w:tcW w:w="1884" w:type="dxa"/>
            <w:vMerge w:val="restart"/>
          </w:tcPr>
          <w:p w:rsidR="00C606CA" w:rsidRPr="00853DC5" w:rsidRDefault="00C606CA" w:rsidP="00462F0B">
            <w:pPr>
              <w:snapToGrid w:val="0"/>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Ф.И.О. (полностью)</w:t>
            </w:r>
          </w:p>
        </w:tc>
        <w:tc>
          <w:tcPr>
            <w:tcW w:w="3496" w:type="dxa"/>
            <w:vMerge w:val="restart"/>
          </w:tcPr>
          <w:p w:rsidR="00C606CA" w:rsidRPr="00853DC5" w:rsidRDefault="00C606CA" w:rsidP="00462F0B">
            <w:pPr>
              <w:snapToGrid w:val="0"/>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Образование, специальность по диплому</w:t>
            </w:r>
          </w:p>
        </w:tc>
        <w:tc>
          <w:tcPr>
            <w:tcW w:w="2375" w:type="dxa"/>
            <w:gridSpan w:val="2"/>
          </w:tcPr>
          <w:p w:rsidR="00C606CA" w:rsidRPr="00853DC5" w:rsidRDefault="00C606CA" w:rsidP="00462F0B">
            <w:pPr>
              <w:ind w:right="-143"/>
              <w:jc w:val="both"/>
              <w:rPr>
                <w:rFonts w:ascii="Times New Roman" w:eastAsia="DejaVu Sans" w:hAnsi="Times New Roman"/>
                <w:i/>
                <w:kern w:val="1"/>
                <w:sz w:val="24"/>
                <w:szCs w:val="24"/>
                <w:lang w:eastAsia="ru-RU"/>
              </w:rPr>
            </w:pPr>
            <w:r w:rsidRPr="00853DC5">
              <w:rPr>
                <w:rFonts w:ascii="Times New Roman" w:eastAsia="DejaVu Sans" w:hAnsi="Times New Roman"/>
                <w:kern w:val="1"/>
                <w:sz w:val="24"/>
                <w:szCs w:val="24"/>
                <w:lang w:eastAsia="ru-RU"/>
              </w:rPr>
              <w:t>Стаж работы</w:t>
            </w:r>
          </w:p>
        </w:tc>
      </w:tr>
      <w:tr w:rsidR="00C606CA" w:rsidRPr="00853DC5" w:rsidTr="00462F0B">
        <w:tc>
          <w:tcPr>
            <w:tcW w:w="1816" w:type="dxa"/>
            <w:vMerge/>
          </w:tcPr>
          <w:p w:rsidR="00C606CA" w:rsidRPr="00853DC5" w:rsidRDefault="00C606CA" w:rsidP="00462F0B">
            <w:pPr>
              <w:snapToGrid w:val="0"/>
              <w:jc w:val="both"/>
              <w:rPr>
                <w:rFonts w:ascii="Times New Roman" w:eastAsia="DejaVu Sans" w:hAnsi="Times New Roman"/>
                <w:kern w:val="1"/>
                <w:sz w:val="24"/>
                <w:szCs w:val="24"/>
                <w:lang w:eastAsia="ru-RU"/>
              </w:rPr>
            </w:pPr>
          </w:p>
        </w:tc>
        <w:tc>
          <w:tcPr>
            <w:tcW w:w="1884" w:type="dxa"/>
            <w:vMerge/>
          </w:tcPr>
          <w:p w:rsidR="00C606CA" w:rsidRPr="00853DC5" w:rsidRDefault="00C606CA" w:rsidP="00462F0B">
            <w:pPr>
              <w:snapToGrid w:val="0"/>
              <w:jc w:val="both"/>
              <w:rPr>
                <w:rFonts w:ascii="Times New Roman" w:eastAsia="DejaVu Sans" w:hAnsi="Times New Roman"/>
                <w:kern w:val="1"/>
                <w:sz w:val="24"/>
                <w:szCs w:val="24"/>
                <w:lang w:eastAsia="ru-RU"/>
              </w:rPr>
            </w:pPr>
          </w:p>
        </w:tc>
        <w:tc>
          <w:tcPr>
            <w:tcW w:w="3496" w:type="dxa"/>
            <w:vMerge/>
          </w:tcPr>
          <w:p w:rsidR="00C606CA" w:rsidRPr="00853DC5" w:rsidRDefault="00C606CA" w:rsidP="00462F0B">
            <w:pPr>
              <w:snapToGrid w:val="0"/>
              <w:jc w:val="both"/>
              <w:rPr>
                <w:rFonts w:ascii="Times New Roman" w:eastAsia="DejaVu Sans" w:hAnsi="Times New Roman"/>
                <w:kern w:val="1"/>
                <w:sz w:val="24"/>
                <w:szCs w:val="24"/>
                <w:lang w:eastAsia="ru-RU"/>
              </w:rPr>
            </w:pPr>
          </w:p>
        </w:tc>
        <w:tc>
          <w:tcPr>
            <w:tcW w:w="992" w:type="dxa"/>
          </w:tcPr>
          <w:p w:rsidR="00C606CA" w:rsidRPr="00853DC5" w:rsidRDefault="00C606CA" w:rsidP="00462F0B">
            <w:pPr>
              <w:snapToGrid w:val="0"/>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общий</w:t>
            </w:r>
          </w:p>
        </w:tc>
        <w:tc>
          <w:tcPr>
            <w:tcW w:w="1383" w:type="dxa"/>
          </w:tcPr>
          <w:p w:rsidR="00C606CA" w:rsidRPr="00853DC5" w:rsidRDefault="00C606CA" w:rsidP="00462F0B">
            <w:pPr>
              <w:snapToGrid w:val="0"/>
              <w:ind w:right="-143"/>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в данном учреждении</w:t>
            </w:r>
          </w:p>
        </w:tc>
      </w:tr>
      <w:tr w:rsidR="00C606CA" w:rsidRPr="00853DC5" w:rsidTr="00462F0B">
        <w:tc>
          <w:tcPr>
            <w:tcW w:w="1816"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Директор</w:t>
            </w:r>
          </w:p>
        </w:tc>
        <w:tc>
          <w:tcPr>
            <w:tcW w:w="1884"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Желтобрюхова Светлана Николаевна</w:t>
            </w:r>
          </w:p>
        </w:tc>
        <w:tc>
          <w:tcPr>
            <w:tcW w:w="3496" w:type="dxa"/>
          </w:tcPr>
          <w:p w:rsidR="00C606CA" w:rsidRPr="00853DC5" w:rsidRDefault="00C606CA" w:rsidP="00462F0B">
            <w:pPr>
              <w:jc w:val="both"/>
              <w:rPr>
                <w:rFonts w:ascii="Times New Roman" w:eastAsia="DejaVu Sans" w:hAnsi="Times New Roman"/>
                <w:kern w:val="1"/>
                <w:sz w:val="24"/>
                <w:szCs w:val="24"/>
                <w:lang w:eastAsia="ru-RU"/>
              </w:rPr>
            </w:pPr>
            <w:proofErr w:type="gramStart"/>
            <w:r w:rsidRPr="00853DC5">
              <w:rPr>
                <w:rFonts w:ascii="Times New Roman" w:eastAsia="DejaVu Sans" w:hAnsi="Times New Roman"/>
                <w:kern w:val="1"/>
                <w:sz w:val="24"/>
                <w:szCs w:val="24"/>
                <w:lang w:eastAsia="ru-RU"/>
              </w:rPr>
              <w:t>Высшее</w:t>
            </w:r>
            <w:proofErr w:type="gramEnd"/>
            <w:r w:rsidRPr="00853DC5">
              <w:rPr>
                <w:rFonts w:ascii="Times New Roman" w:eastAsia="DejaVu Sans" w:hAnsi="Times New Roman"/>
                <w:kern w:val="1"/>
                <w:sz w:val="24"/>
                <w:szCs w:val="24"/>
                <w:lang w:eastAsia="ru-RU"/>
              </w:rPr>
              <w:t xml:space="preserve">, </w:t>
            </w:r>
            <w:proofErr w:type="spellStart"/>
            <w:r w:rsidRPr="00853DC5">
              <w:rPr>
                <w:rFonts w:ascii="Times New Roman" w:hAnsi="Times New Roman" w:cs="Times New Roman"/>
                <w:sz w:val="24"/>
                <w:szCs w:val="24"/>
              </w:rPr>
              <w:t>Ворошиловградский</w:t>
            </w:r>
            <w:proofErr w:type="spellEnd"/>
            <w:r w:rsidRPr="00853DC5">
              <w:rPr>
                <w:rFonts w:ascii="Times New Roman" w:hAnsi="Times New Roman" w:cs="Times New Roman"/>
                <w:sz w:val="24"/>
                <w:szCs w:val="24"/>
              </w:rPr>
              <w:t xml:space="preserve"> государственный </w:t>
            </w:r>
            <w:proofErr w:type="spellStart"/>
            <w:r w:rsidRPr="00853DC5">
              <w:rPr>
                <w:rFonts w:ascii="Times New Roman" w:hAnsi="Times New Roman" w:cs="Times New Roman"/>
                <w:sz w:val="24"/>
                <w:szCs w:val="24"/>
              </w:rPr>
              <w:t>педагогичес-кий</w:t>
            </w:r>
            <w:proofErr w:type="spellEnd"/>
            <w:r w:rsidRPr="00853DC5">
              <w:rPr>
                <w:rFonts w:ascii="Times New Roman" w:hAnsi="Times New Roman" w:cs="Times New Roman"/>
                <w:sz w:val="24"/>
                <w:szCs w:val="24"/>
              </w:rPr>
              <w:t xml:space="preserve"> институт, биология и химия,  учитель биологии и химии в средней школе</w:t>
            </w:r>
          </w:p>
        </w:tc>
        <w:tc>
          <w:tcPr>
            <w:tcW w:w="992"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34</w:t>
            </w:r>
          </w:p>
        </w:tc>
        <w:tc>
          <w:tcPr>
            <w:tcW w:w="1383"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9</w:t>
            </w:r>
          </w:p>
        </w:tc>
      </w:tr>
      <w:tr w:rsidR="00C606CA" w:rsidRPr="00853DC5" w:rsidTr="00462F0B">
        <w:tc>
          <w:tcPr>
            <w:tcW w:w="1816"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Заместитель директора</w:t>
            </w:r>
          </w:p>
        </w:tc>
        <w:tc>
          <w:tcPr>
            <w:tcW w:w="1884"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 xml:space="preserve">Брежнева </w:t>
            </w:r>
          </w:p>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Елена Владимировна</w:t>
            </w:r>
          </w:p>
        </w:tc>
        <w:tc>
          <w:tcPr>
            <w:tcW w:w="3496" w:type="dxa"/>
          </w:tcPr>
          <w:p w:rsidR="00C606CA" w:rsidRPr="00853DC5" w:rsidRDefault="00C606CA" w:rsidP="00462F0B">
            <w:pPr>
              <w:jc w:val="both"/>
              <w:rPr>
                <w:rFonts w:ascii="Times New Roman" w:eastAsia="DejaVu Sans" w:hAnsi="Times New Roman"/>
                <w:kern w:val="1"/>
                <w:sz w:val="24"/>
                <w:szCs w:val="24"/>
                <w:lang w:eastAsia="ru-RU"/>
              </w:rPr>
            </w:pPr>
            <w:proofErr w:type="gramStart"/>
            <w:r w:rsidRPr="00853DC5">
              <w:rPr>
                <w:rFonts w:ascii="Times New Roman" w:eastAsia="DejaVu Sans" w:hAnsi="Times New Roman"/>
                <w:kern w:val="1"/>
                <w:sz w:val="24"/>
                <w:szCs w:val="24"/>
                <w:lang w:eastAsia="ru-RU"/>
              </w:rPr>
              <w:t>Высшее</w:t>
            </w:r>
            <w:proofErr w:type="gramEnd"/>
            <w:r w:rsidRPr="00853DC5">
              <w:rPr>
                <w:rFonts w:ascii="Times New Roman" w:eastAsia="DejaVu Sans" w:hAnsi="Times New Roman"/>
                <w:kern w:val="1"/>
                <w:sz w:val="24"/>
                <w:szCs w:val="24"/>
                <w:lang w:eastAsia="ru-RU"/>
              </w:rPr>
              <w:t>,</w:t>
            </w:r>
            <w:r w:rsidRPr="00853DC5">
              <w:rPr>
                <w:rFonts w:ascii="Times New Roman" w:hAnsi="Times New Roman" w:cs="Times New Roman"/>
                <w:sz w:val="24"/>
                <w:szCs w:val="24"/>
              </w:rPr>
              <w:t xml:space="preserve"> Белгородский государственный </w:t>
            </w:r>
            <w:proofErr w:type="spellStart"/>
            <w:r w:rsidRPr="00853DC5">
              <w:rPr>
                <w:rFonts w:ascii="Times New Roman" w:hAnsi="Times New Roman" w:cs="Times New Roman"/>
                <w:sz w:val="24"/>
                <w:szCs w:val="24"/>
              </w:rPr>
              <w:t>педагогичес-кий</w:t>
            </w:r>
            <w:proofErr w:type="spellEnd"/>
            <w:r w:rsidRPr="00853DC5">
              <w:rPr>
                <w:rFonts w:ascii="Times New Roman" w:hAnsi="Times New Roman" w:cs="Times New Roman"/>
                <w:sz w:val="24"/>
                <w:szCs w:val="24"/>
              </w:rPr>
              <w:t xml:space="preserve"> институт, педфак, педагогика и методика нач. обучения, учитель нач. классов</w:t>
            </w:r>
          </w:p>
        </w:tc>
        <w:tc>
          <w:tcPr>
            <w:tcW w:w="992"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31</w:t>
            </w:r>
          </w:p>
        </w:tc>
        <w:tc>
          <w:tcPr>
            <w:tcW w:w="1383"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31</w:t>
            </w:r>
          </w:p>
        </w:tc>
      </w:tr>
      <w:tr w:rsidR="00C606CA" w:rsidRPr="00853DC5" w:rsidTr="00462F0B">
        <w:tc>
          <w:tcPr>
            <w:tcW w:w="1816"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Заместитель директора</w:t>
            </w:r>
          </w:p>
        </w:tc>
        <w:tc>
          <w:tcPr>
            <w:tcW w:w="1884"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Твердохлебова</w:t>
            </w:r>
          </w:p>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Светлана</w:t>
            </w:r>
          </w:p>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Николаевна</w:t>
            </w:r>
          </w:p>
        </w:tc>
        <w:tc>
          <w:tcPr>
            <w:tcW w:w="3496" w:type="dxa"/>
          </w:tcPr>
          <w:p w:rsidR="00C606CA" w:rsidRPr="00853DC5" w:rsidRDefault="00C606CA" w:rsidP="00462F0B">
            <w:pPr>
              <w:jc w:val="both"/>
              <w:rPr>
                <w:rFonts w:ascii="Times New Roman" w:eastAsia="DejaVu Sans" w:hAnsi="Times New Roman" w:cs="Times New Roman"/>
                <w:kern w:val="1"/>
                <w:sz w:val="24"/>
                <w:szCs w:val="24"/>
                <w:lang w:eastAsia="ru-RU"/>
              </w:rPr>
            </w:pPr>
            <w:proofErr w:type="gramStart"/>
            <w:r w:rsidRPr="00853DC5">
              <w:rPr>
                <w:rFonts w:ascii="Times New Roman" w:eastAsia="DejaVu Sans" w:hAnsi="Times New Roman"/>
                <w:kern w:val="1"/>
                <w:sz w:val="24"/>
                <w:szCs w:val="24"/>
                <w:lang w:eastAsia="ru-RU"/>
              </w:rPr>
              <w:t>Высшее</w:t>
            </w:r>
            <w:proofErr w:type="gramEnd"/>
            <w:r w:rsidRPr="00853DC5">
              <w:rPr>
                <w:rFonts w:ascii="Times New Roman" w:eastAsia="DejaVu Sans" w:hAnsi="Times New Roman"/>
                <w:kern w:val="1"/>
                <w:sz w:val="24"/>
                <w:szCs w:val="24"/>
                <w:lang w:eastAsia="ru-RU"/>
              </w:rPr>
              <w:t>,</w:t>
            </w:r>
            <w:r w:rsidRPr="00853DC5">
              <w:rPr>
                <w:rFonts w:ascii="Times New Roman" w:hAnsi="Times New Roman" w:cs="Times New Roman"/>
                <w:sz w:val="24"/>
                <w:szCs w:val="24"/>
              </w:rPr>
              <w:t xml:space="preserve"> БГПИ, </w:t>
            </w:r>
            <w:proofErr w:type="spellStart"/>
            <w:r w:rsidRPr="00853DC5">
              <w:rPr>
                <w:rFonts w:ascii="Times New Roman" w:hAnsi="Times New Roman" w:cs="Times New Roman"/>
                <w:sz w:val="24"/>
                <w:szCs w:val="24"/>
              </w:rPr>
              <w:t>биохимфак</w:t>
            </w:r>
            <w:proofErr w:type="spellEnd"/>
            <w:r w:rsidRPr="00853DC5">
              <w:rPr>
                <w:rFonts w:ascii="Times New Roman" w:hAnsi="Times New Roman" w:cs="Times New Roman"/>
                <w:sz w:val="24"/>
                <w:szCs w:val="24"/>
              </w:rPr>
              <w:t>, химия и биология, учитель химии и биологии</w:t>
            </w:r>
          </w:p>
        </w:tc>
        <w:tc>
          <w:tcPr>
            <w:tcW w:w="992" w:type="dxa"/>
          </w:tcPr>
          <w:p w:rsidR="00C606CA" w:rsidRPr="00853DC5" w:rsidRDefault="00C606CA" w:rsidP="00C606CA">
            <w:pPr>
              <w:jc w:val="both"/>
              <w:rPr>
                <w:rFonts w:ascii="Times New Roman" w:eastAsia="DejaVu Sans" w:hAnsi="Times New Roman"/>
                <w:kern w:val="1"/>
                <w:sz w:val="24"/>
                <w:szCs w:val="24"/>
                <w:lang w:eastAsia="ru-RU"/>
              </w:rPr>
            </w:pPr>
            <w:r w:rsidRPr="00853DC5">
              <w:rPr>
                <w:rFonts w:ascii="Times New Roman" w:hAnsi="Times New Roman" w:cs="Times New Roman"/>
                <w:sz w:val="26"/>
                <w:szCs w:val="26"/>
              </w:rPr>
              <w:t>24</w:t>
            </w:r>
          </w:p>
        </w:tc>
        <w:tc>
          <w:tcPr>
            <w:tcW w:w="1383"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24</w:t>
            </w:r>
          </w:p>
        </w:tc>
      </w:tr>
      <w:tr w:rsidR="00C606CA" w:rsidRPr="00853DC5" w:rsidTr="00462F0B">
        <w:tc>
          <w:tcPr>
            <w:tcW w:w="1816"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Заместитель директора</w:t>
            </w:r>
          </w:p>
        </w:tc>
        <w:tc>
          <w:tcPr>
            <w:tcW w:w="1884"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Ряднова Светлана Викторовна</w:t>
            </w:r>
          </w:p>
        </w:tc>
        <w:tc>
          <w:tcPr>
            <w:tcW w:w="3496" w:type="dxa"/>
          </w:tcPr>
          <w:p w:rsidR="00C606CA" w:rsidRPr="00853DC5" w:rsidRDefault="00C606CA" w:rsidP="00462F0B">
            <w:pPr>
              <w:jc w:val="both"/>
              <w:rPr>
                <w:rFonts w:ascii="Times New Roman" w:hAnsi="Times New Roman" w:cs="Times New Roman"/>
                <w:sz w:val="24"/>
                <w:szCs w:val="24"/>
              </w:rPr>
            </w:pPr>
            <w:r w:rsidRPr="00853DC5">
              <w:rPr>
                <w:rFonts w:ascii="Times New Roman" w:eastAsia="DejaVu Sans" w:hAnsi="Times New Roman"/>
                <w:kern w:val="1"/>
                <w:sz w:val="24"/>
                <w:szCs w:val="24"/>
                <w:lang w:eastAsia="ru-RU"/>
              </w:rPr>
              <w:t>средне-специальное, Алексеевский педагогический колледж, дошкольное воспитание</w:t>
            </w:r>
          </w:p>
        </w:tc>
        <w:tc>
          <w:tcPr>
            <w:tcW w:w="992"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27</w:t>
            </w:r>
          </w:p>
        </w:tc>
        <w:tc>
          <w:tcPr>
            <w:tcW w:w="1383" w:type="dxa"/>
          </w:tcPr>
          <w:p w:rsidR="00C606CA" w:rsidRPr="00853DC5" w:rsidRDefault="00C606CA" w:rsidP="00462F0B">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2</w:t>
            </w:r>
          </w:p>
        </w:tc>
      </w:tr>
    </w:tbl>
    <w:p w:rsidR="00C606CA" w:rsidRPr="00853DC5" w:rsidRDefault="00C606CA" w:rsidP="00A46154">
      <w:pPr>
        <w:spacing w:after="0" w:line="240" w:lineRule="auto"/>
        <w:ind w:firstLine="709"/>
        <w:jc w:val="both"/>
        <w:rPr>
          <w:rFonts w:ascii="Times New Roman" w:hAnsi="Times New Roman" w:cs="Times New Roman"/>
          <w:b/>
          <w:bCs/>
          <w:sz w:val="24"/>
          <w:szCs w:val="24"/>
        </w:rPr>
      </w:pPr>
    </w:p>
    <w:p w:rsidR="00A46154" w:rsidRPr="00853DC5" w:rsidRDefault="00A46154" w:rsidP="00A46154">
      <w:pPr>
        <w:pStyle w:val="af4"/>
        <w:tabs>
          <w:tab w:val="left" w:pos="708"/>
        </w:tabs>
        <w:spacing w:after="0" w:line="240" w:lineRule="auto"/>
        <w:ind w:left="0" w:firstLine="567"/>
        <w:jc w:val="both"/>
        <w:rPr>
          <w:rFonts w:ascii="Times New Roman" w:hAnsi="Times New Roman" w:cs="Times New Roman"/>
          <w:sz w:val="24"/>
          <w:szCs w:val="24"/>
        </w:rPr>
      </w:pPr>
      <w:r w:rsidRPr="00853DC5">
        <w:rPr>
          <w:rFonts w:ascii="Times New Roman" w:hAnsi="Times New Roman" w:cs="Times New Roman"/>
          <w:spacing w:val="2"/>
          <w:sz w:val="24"/>
          <w:szCs w:val="24"/>
        </w:rPr>
        <w:t xml:space="preserve">В школе сложился квалифицированный педагогический коллектив, который отличается стабильностью, творчеством, способностью к восприятию нового. </w:t>
      </w:r>
    </w:p>
    <w:p w:rsidR="00A46154" w:rsidRPr="00853DC5" w:rsidRDefault="00A46154" w:rsidP="00A46154">
      <w:pPr>
        <w:pStyle w:val="af4"/>
        <w:spacing w:after="0" w:line="240" w:lineRule="auto"/>
        <w:ind w:left="0" w:firstLine="567"/>
        <w:jc w:val="both"/>
        <w:rPr>
          <w:rFonts w:ascii="Times New Roman" w:hAnsi="Times New Roman" w:cs="Times New Roman"/>
          <w:sz w:val="24"/>
          <w:szCs w:val="24"/>
        </w:rPr>
      </w:pPr>
      <w:r w:rsidRPr="00853DC5">
        <w:rPr>
          <w:rFonts w:ascii="Times New Roman" w:hAnsi="Times New Roman" w:cs="Times New Roman"/>
          <w:sz w:val="24"/>
          <w:szCs w:val="24"/>
        </w:rPr>
        <w:t>Педагогический коллектив школы является стабильным, профессиональный уровень его достаточно высокий.</w:t>
      </w:r>
    </w:p>
    <w:p w:rsidR="00A46154" w:rsidRPr="00853DC5" w:rsidRDefault="00A46154" w:rsidP="00A46154">
      <w:pPr>
        <w:tabs>
          <w:tab w:val="left" w:pos="360"/>
        </w:tabs>
        <w:spacing w:after="0" w:line="240" w:lineRule="auto"/>
        <w:jc w:val="center"/>
        <w:rPr>
          <w:rFonts w:ascii="Times New Roman" w:hAnsi="Times New Roman" w:cs="Times New Roman"/>
          <w:b/>
          <w:sz w:val="24"/>
          <w:szCs w:val="24"/>
        </w:rPr>
      </w:pPr>
    </w:p>
    <w:p w:rsidR="00A46154" w:rsidRPr="00853DC5" w:rsidRDefault="00A46154" w:rsidP="00A46154">
      <w:pPr>
        <w:tabs>
          <w:tab w:val="left" w:pos="360"/>
        </w:tabs>
        <w:spacing w:after="0" w:line="240" w:lineRule="auto"/>
        <w:jc w:val="center"/>
        <w:rPr>
          <w:rFonts w:ascii="Times New Roman" w:hAnsi="Times New Roman" w:cs="Times New Roman"/>
          <w:b/>
          <w:sz w:val="24"/>
          <w:szCs w:val="24"/>
        </w:rPr>
      </w:pPr>
      <w:r w:rsidRPr="00853DC5">
        <w:rPr>
          <w:rFonts w:ascii="Times New Roman" w:hAnsi="Times New Roman" w:cs="Times New Roman"/>
          <w:b/>
          <w:sz w:val="24"/>
          <w:szCs w:val="24"/>
        </w:rPr>
        <w:t>Комплектование школы педагогическими кадрами:</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557"/>
      </w:tblGrid>
      <w:tr w:rsidR="00A46154" w:rsidRPr="00853DC5" w:rsidTr="00462F0B">
        <w:trPr>
          <w:cantSplit/>
          <w:trHeight w:val="686"/>
        </w:trPr>
        <w:tc>
          <w:tcPr>
            <w:tcW w:w="3794"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center"/>
              <w:rPr>
                <w:rFonts w:ascii="Times New Roman" w:hAnsi="Times New Roman"/>
                <w:b/>
                <w:bCs/>
                <w:sz w:val="24"/>
                <w:szCs w:val="24"/>
              </w:rPr>
            </w:pPr>
            <w:r w:rsidRPr="00853DC5">
              <w:rPr>
                <w:rFonts w:ascii="Times New Roman" w:hAnsi="Times New Roman"/>
                <w:b/>
                <w:bCs/>
                <w:sz w:val="24"/>
                <w:szCs w:val="24"/>
              </w:rPr>
              <w:t>Основные показатели</w:t>
            </w:r>
          </w:p>
        </w:tc>
        <w:tc>
          <w:tcPr>
            <w:tcW w:w="5557"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center"/>
              <w:rPr>
                <w:rFonts w:ascii="Times New Roman" w:hAnsi="Times New Roman"/>
                <w:b/>
                <w:bCs/>
                <w:sz w:val="24"/>
                <w:szCs w:val="24"/>
              </w:rPr>
            </w:pPr>
            <w:r w:rsidRPr="00853DC5">
              <w:rPr>
                <w:rFonts w:ascii="Times New Roman" w:hAnsi="Times New Roman"/>
                <w:b/>
                <w:bCs/>
                <w:sz w:val="24"/>
                <w:szCs w:val="24"/>
              </w:rPr>
              <w:t>2018-2019 учебный год</w:t>
            </w:r>
          </w:p>
        </w:tc>
      </w:tr>
      <w:tr w:rsidR="00A46154" w:rsidRPr="00853DC5" w:rsidTr="00462F0B">
        <w:trPr>
          <w:cantSplit/>
          <w:trHeight w:val="584"/>
        </w:trPr>
        <w:tc>
          <w:tcPr>
            <w:tcW w:w="3794"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Образовательный уровень педагогического состава (чел</w:t>
            </w:r>
            <w:proofErr w:type="gramStart"/>
            <w:r w:rsidRPr="00853DC5">
              <w:rPr>
                <w:rFonts w:ascii="Times New Roman" w:hAnsi="Times New Roman"/>
                <w:sz w:val="24"/>
                <w:szCs w:val="24"/>
              </w:rPr>
              <w:t>., %):</w:t>
            </w:r>
            <w:proofErr w:type="gramEnd"/>
          </w:p>
        </w:tc>
        <w:tc>
          <w:tcPr>
            <w:tcW w:w="5557"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center"/>
              <w:rPr>
                <w:rFonts w:ascii="Times New Roman" w:hAnsi="Times New Roman"/>
                <w:b/>
                <w:bCs/>
                <w:sz w:val="24"/>
                <w:szCs w:val="24"/>
              </w:rPr>
            </w:pPr>
          </w:p>
        </w:tc>
      </w:tr>
      <w:tr w:rsidR="00A46154" w:rsidRPr="00853DC5" w:rsidTr="00462F0B">
        <w:trPr>
          <w:cantSplit/>
        </w:trPr>
        <w:tc>
          <w:tcPr>
            <w:tcW w:w="3794"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 высшее образование</w:t>
            </w:r>
          </w:p>
        </w:tc>
        <w:tc>
          <w:tcPr>
            <w:tcW w:w="5557"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center"/>
              <w:rPr>
                <w:rFonts w:ascii="Times New Roman" w:hAnsi="Times New Roman"/>
                <w:b/>
                <w:sz w:val="24"/>
                <w:szCs w:val="24"/>
              </w:rPr>
            </w:pPr>
            <w:r w:rsidRPr="00853DC5">
              <w:rPr>
                <w:rFonts w:ascii="Times New Roman" w:hAnsi="Times New Roman"/>
                <w:b/>
                <w:sz w:val="24"/>
                <w:szCs w:val="24"/>
              </w:rPr>
              <w:t>18 (90%)</w:t>
            </w:r>
          </w:p>
        </w:tc>
      </w:tr>
      <w:tr w:rsidR="00A46154" w:rsidRPr="00853DC5" w:rsidTr="00462F0B">
        <w:trPr>
          <w:cantSplit/>
          <w:trHeight w:val="70"/>
        </w:trPr>
        <w:tc>
          <w:tcPr>
            <w:tcW w:w="3794"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-среднее специальное образование</w:t>
            </w:r>
          </w:p>
        </w:tc>
        <w:tc>
          <w:tcPr>
            <w:tcW w:w="5557" w:type="dxa"/>
            <w:tcBorders>
              <w:top w:val="nil"/>
              <w:left w:val="single" w:sz="4" w:space="0" w:color="auto"/>
              <w:bottom w:val="single" w:sz="4" w:space="0" w:color="auto"/>
              <w:right w:val="single" w:sz="4" w:space="0" w:color="auto"/>
            </w:tcBorders>
          </w:tcPr>
          <w:p w:rsidR="00A46154" w:rsidRPr="00853DC5" w:rsidRDefault="00A46154" w:rsidP="00462F0B">
            <w:pPr>
              <w:spacing w:after="0" w:line="240" w:lineRule="auto"/>
              <w:jc w:val="center"/>
              <w:rPr>
                <w:rFonts w:ascii="Times New Roman" w:hAnsi="Times New Roman"/>
                <w:b/>
                <w:sz w:val="24"/>
                <w:szCs w:val="24"/>
              </w:rPr>
            </w:pPr>
            <w:r w:rsidRPr="00853DC5">
              <w:rPr>
                <w:rFonts w:ascii="Times New Roman" w:hAnsi="Times New Roman"/>
                <w:b/>
                <w:sz w:val="24"/>
                <w:szCs w:val="24"/>
              </w:rPr>
              <w:t>2  (10%)</w:t>
            </w:r>
          </w:p>
        </w:tc>
      </w:tr>
    </w:tbl>
    <w:p w:rsidR="002E49DC" w:rsidRPr="00853DC5" w:rsidRDefault="002E49DC" w:rsidP="00A46154">
      <w:pPr>
        <w:keepNext/>
        <w:spacing w:after="0" w:line="240" w:lineRule="auto"/>
        <w:jc w:val="center"/>
        <w:rPr>
          <w:rFonts w:ascii="Times New Roman" w:hAnsi="Times New Roman"/>
          <w:sz w:val="24"/>
          <w:szCs w:val="24"/>
        </w:rPr>
      </w:pPr>
    </w:p>
    <w:p w:rsidR="00A46154" w:rsidRPr="00853DC5" w:rsidRDefault="00A46154" w:rsidP="00A46154">
      <w:pPr>
        <w:keepNext/>
        <w:spacing w:after="0" w:line="240" w:lineRule="auto"/>
        <w:jc w:val="center"/>
        <w:rPr>
          <w:rFonts w:ascii="Times New Roman" w:hAnsi="Times New Roman"/>
          <w:sz w:val="24"/>
          <w:szCs w:val="24"/>
        </w:rPr>
      </w:pPr>
      <w:r w:rsidRPr="00853DC5">
        <w:rPr>
          <w:rFonts w:ascii="Times New Roman" w:hAnsi="Times New Roman"/>
          <w:b/>
          <w:bCs/>
          <w:sz w:val="24"/>
          <w:szCs w:val="24"/>
        </w:rPr>
        <w:t>Квалификация педагогического состава:</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7"/>
        <w:gridCol w:w="3946"/>
        <w:gridCol w:w="4848"/>
      </w:tblGrid>
      <w:tr w:rsidR="00A46154" w:rsidRPr="00853DC5" w:rsidTr="00462F0B">
        <w:trPr>
          <w:cantSplit/>
        </w:trPr>
        <w:tc>
          <w:tcPr>
            <w:tcW w:w="557" w:type="dxa"/>
            <w:vMerge w:val="restart"/>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center"/>
              <w:rPr>
                <w:rFonts w:ascii="Times New Roman" w:hAnsi="Times New Roman"/>
                <w:sz w:val="24"/>
                <w:szCs w:val="24"/>
              </w:rPr>
            </w:pPr>
            <w:r w:rsidRPr="00853DC5">
              <w:rPr>
                <w:rFonts w:ascii="Times New Roman" w:hAnsi="Times New Roman"/>
                <w:sz w:val="24"/>
                <w:szCs w:val="24"/>
              </w:rPr>
              <w:t>1</w:t>
            </w:r>
          </w:p>
        </w:tc>
        <w:tc>
          <w:tcPr>
            <w:tcW w:w="3946"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Квалификационные характеристики педагогического состава (чел</w:t>
            </w:r>
            <w:proofErr w:type="gramStart"/>
            <w:r w:rsidRPr="00853DC5">
              <w:rPr>
                <w:rFonts w:ascii="Times New Roman" w:hAnsi="Times New Roman"/>
                <w:sz w:val="24"/>
                <w:szCs w:val="24"/>
              </w:rPr>
              <w:t xml:space="preserve">., %) </w:t>
            </w:r>
            <w:proofErr w:type="gramEnd"/>
            <w:r w:rsidRPr="00853DC5">
              <w:rPr>
                <w:rFonts w:ascii="Times New Roman" w:hAnsi="Times New Roman"/>
                <w:sz w:val="24"/>
                <w:szCs w:val="24"/>
              </w:rPr>
              <w:t>имеют:</w:t>
            </w:r>
          </w:p>
        </w:tc>
        <w:tc>
          <w:tcPr>
            <w:tcW w:w="4848"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center"/>
              <w:rPr>
                <w:rFonts w:ascii="Times New Roman" w:hAnsi="Times New Roman"/>
                <w:b/>
                <w:bCs/>
                <w:sz w:val="24"/>
                <w:szCs w:val="24"/>
              </w:rPr>
            </w:pPr>
            <w:r w:rsidRPr="00853DC5">
              <w:rPr>
                <w:rFonts w:ascii="Times New Roman" w:hAnsi="Times New Roman"/>
                <w:b/>
                <w:bCs/>
                <w:sz w:val="24"/>
                <w:szCs w:val="24"/>
              </w:rPr>
              <w:t>2018-2019 учебный год</w:t>
            </w:r>
          </w:p>
        </w:tc>
      </w:tr>
      <w:tr w:rsidR="00A46154" w:rsidRPr="00853DC5" w:rsidTr="00462F0B">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A46154" w:rsidRPr="00853DC5" w:rsidRDefault="00A46154" w:rsidP="00462F0B">
            <w:pPr>
              <w:spacing w:after="0" w:line="240" w:lineRule="auto"/>
              <w:rPr>
                <w:rFonts w:ascii="Times New Roman" w:hAnsi="Times New Roman"/>
                <w:sz w:val="24"/>
                <w:szCs w:val="24"/>
              </w:rPr>
            </w:pPr>
          </w:p>
        </w:tc>
        <w:tc>
          <w:tcPr>
            <w:tcW w:w="3946"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 высшую категорию</w:t>
            </w:r>
          </w:p>
        </w:tc>
        <w:tc>
          <w:tcPr>
            <w:tcW w:w="4848"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center"/>
              <w:rPr>
                <w:rFonts w:ascii="Times New Roman" w:hAnsi="Times New Roman"/>
                <w:b/>
                <w:sz w:val="24"/>
                <w:szCs w:val="24"/>
              </w:rPr>
            </w:pPr>
            <w:proofErr w:type="gramStart"/>
            <w:r w:rsidRPr="00853DC5">
              <w:rPr>
                <w:rFonts w:ascii="Times New Roman" w:hAnsi="Times New Roman"/>
                <w:b/>
                <w:sz w:val="24"/>
                <w:szCs w:val="24"/>
              </w:rPr>
              <w:t>3 15%)</w:t>
            </w:r>
            <w:proofErr w:type="gramEnd"/>
          </w:p>
        </w:tc>
      </w:tr>
      <w:tr w:rsidR="00A46154" w:rsidRPr="00853DC5" w:rsidTr="00462F0B">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A46154" w:rsidRPr="00853DC5" w:rsidRDefault="00A46154" w:rsidP="00462F0B">
            <w:pPr>
              <w:spacing w:after="0" w:line="240" w:lineRule="auto"/>
              <w:rPr>
                <w:rFonts w:ascii="Times New Roman" w:hAnsi="Times New Roman"/>
                <w:sz w:val="24"/>
                <w:szCs w:val="24"/>
              </w:rPr>
            </w:pPr>
          </w:p>
        </w:tc>
        <w:tc>
          <w:tcPr>
            <w:tcW w:w="3946"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 первую категорию</w:t>
            </w:r>
          </w:p>
        </w:tc>
        <w:tc>
          <w:tcPr>
            <w:tcW w:w="4848"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center"/>
              <w:rPr>
                <w:rFonts w:ascii="Times New Roman" w:hAnsi="Times New Roman"/>
                <w:b/>
                <w:sz w:val="24"/>
                <w:szCs w:val="24"/>
              </w:rPr>
            </w:pPr>
            <w:r w:rsidRPr="00853DC5">
              <w:rPr>
                <w:rFonts w:ascii="Times New Roman" w:hAnsi="Times New Roman"/>
                <w:b/>
                <w:sz w:val="24"/>
                <w:szCs w:val="24"/>
              </w:rPr>
              <w:t>9 (45%)</w:t>
            </w:r>
          </w:p>
        </w:tc>
      </w:tr>
      <w:tr w:rsidR="00A46154" w:rsidRPr="00853DC5" w:rsidTr="00462F0B">
        <w:trPr>
          <w:cantSplit/>
        </w:trPr>
        <w:tc>
          <w:tcPr>
            <w:tcW w:w="0" w:type="auto"/>
            <w:tcBorders>
              <w:top w:val="single" w:sz="4" w:space="0" w:color="auto"/>
              <w:left w:val="single" w:sz="4" w:space="0" w:color="auto"/>
              <w:bottom w:val="single" w:sz="4" w:space="0" w:color="auto"/>
              <w:right w:val="single" w:sz="4" w:space="0" w:color="auto"/>
            </w:tcBorders>
            <w:vAlign w:val="center"/>
          </w:tcPr>
          <w:p w:rsidR="00A46154" w:rsidRPr="00853DC5" w:rsidRDefault="00A46154" w:rsidP="00462F0B">
            <w:pPr>
              <w:spacing w:after="0" w:line="240" w:lineRule="auto"/>
              <w:rPr>
                <w:rFonts w:ascii="Times New Roman" w:hAnsi="Times New Roman"/>
                <w:sz w:val="24"/>
                <w:szCs w:val="24"/>
              </w:rPr>
            </w:pPr>
          </w:p>
        </w:tc>
        <w:tc>
          <w:tcPr>
            <w:tcW w:w="3946"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-соответствие занимаемой должности</w:t>
            </w:r>
          </w:p>
        </w:tc>
        <w:tc>
          <w:tcPr>
            <w:tcW w:w="4848"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center"/>
              <w:rPr>
                <w:rFonts w:ascii="Times New Roman" w:hAnsi="Times New Roman"/>
                <w:b/>
                <w:sz w:val="24"/>
                <w:szCs w:val="24"/>
              </w:rPr>
            </w:pPr>
            <w:r w:rsidRPr="00853DC5">
              <w:rPr>
                <w:rFonts w:ascii="Times New Roman" w:hAnsi="Times New Roman"/>
                <w:b/>
                <w:sz w:val="24"/>
                <w:szCs w:val="24"/>
              </w:rPr>
              <w:t>6 (30%)</w:t>
            </w:r>
          </w:p>
        </w:tc>
      </w:tr>
      <w:tr w:rsidR="00A46154" w:rsidRPr="00853DC5" w:rsidTr="00462F0B">
        <w:trPr>
          <w:cantSplit/>
        </w:trPr>
        <w:tc>
          <w:tcPr>
            <w:tcW w:w="0" w:type="auto"/>
            <w:tcBorders>
              <w:top w:val="single" w:sz="4" w:space="0" w:color="auto"/>
              <w:left w:val="single" w:sz="4" w:space="0" w:color="auto"/>
              <w:bottom w:val="single" w:sz="4" w:space="0" w:color="auto"/>
              <w:right w:val="single" w:sz="4" w:space="0" w:color="auto"/>
            </w:tcBorders>
            <w:vAlign w:val="center"/>
          </w:tcPr>
          <w:p w:rsidR="00A46154" w:rsidRPr="00853DC5" w:rsidRDefault="00A46154" w:rsidP="00462F0B">
            <w:pPr>
              <w:spacing w:after="0" w:line="240" w:lineRule="auto"/>
              <w:rPr>
                <w:rFonts w:ascii="Times New Roman" w:hAnsi="Times New Roman"/>
                <w:sz w:val="24"/>
                <w:szCs w:val="24"/>
              </w:rPr>
            </w:pPr>
          </w:p>
        </w:tc>
        <w:tc>
          <w:tcPr>
            <w:tcW w:w="3946"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-не имеют категорий</w:t>
            </w:r>
          </w:p>
        </w:tc>
        <w:tc>
          <w:tcPr>
            <w:tcW w:w="4848"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center"/>
              <w:rPr>
                <w:rFonts w:ascii="Times New Roman" w:hAnsi="Times New Roman"/>
                <w:b/>
                <w:sz w:val="24"/>
                <w:szCs w:val="24"/>
              </w:rPr>
            </w:pPr>
            <w:r w:rsidRPr="00853DC5">
              <w:rPr>
                <w:rFonts w:ascii="Times New Roman" w:hAnsi="Times New Roman"/>
                <w:b/>
                <w:sz w:val="24"/>
                <w:szCs w:val="24"/>
              </w:rPr>
              <w:t>2 (10%)</w:t>
            </w:r>
          </w:p>
        </w:tc>
      </w:tr>
      <w:tr w:rsidR="00A46154" w:rsidRPr="00853DC5" w:rsidTr="00462F0B">
        <w:trPr>
          <w:gridAfter w:val="1"/>
          <w:wAfter w:w="4848" w:type="dxa"/>
          <w:cantSplit/>
        </w:trPr>
        <w:tc>
          <w:tcPr>
            <w:tcW w:w="557" w:type="dxa"/>
            <w:vMerge w:val="restart"/>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center"/>
              <w:rPr>
                <w:rFonts w:ascii="Times New Roman" w:hAnsi="Times New Roman"/>
                <w:sz w:val="24"/>
                <w:szCs w:val="24"/>
              </w:rPr>
            </w:pPr>
            <w:r w:rsidRPr="00853DC5">
              <w:rPr>
                <w:rFonts w:ascii="Times New Roman" w:hAnsi="Times New Roman"/>
                <w:sz w:val="24"/>
                <w:szCs w:val="24"/>
              </w:rPr>
              <w:t>2</w:t>
            </w:r>
          </w:p>
        </w:tc>
        <w:tc>
          <w:tcPr>
            <w:tcW w:w="3946"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Количество учителей, имеющих:</w:t>
            </w:r>
          </w:p>
        </w:tc>
      </w:tr>
      <w:tr w:rsidR="00A46154" w:rsidRPr="00853DC5" w:rsidTr="00462F0B">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A46154" w:rsidRPr="00853DC5" w:rsidRDefault="00A46154" w:rsidP="00462F0B">
            <w:pPr>
              <w:spacing w:after="0" w:line="240" w:lineRule="auto"/>
              <w:rPr>
                <w:rFonts w:ascii="Times New Roman" w:hAnsi="Times New Roman"/>
                <w:sz w:val="24"/>
                <w:szCs w:val="24"/>
              </w:rPr>
            </w:pPr>
          </w:p>
        </w:tc>
        <w:tc>
          <w:tcPr>
            <w:tcW w:w="3946"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 отраслевые награды</w:t>
            </w:r>
          </w:p>
        </w:tc>
        <w:tc>
          <w:tcPr>
            <w:tcW w:w="4848"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center"/>
              <w:rPr>
                <w:rFonts w:ascii="Times New Roman" w:hAnsi="Times New Roman"/>
                <w:b/>
                <w:sz w:val="24"/>
                <w:szCs w:val="24"/>
              </w:rPr>
            </w:pPr>
            <w:r w:rsidRPr="00853DC5">
              <w:rPr>
                <w:rFonts w:ascii="Times New Roman" w:hAnsi="Times New Roman"/>
                <w:b/>
                <w:sz w:val="24"/>
                <w:szCs w:val="24"/>
              </w:rPr>
              <w:t>2 (10%)</w:t>
            </w:r>
          </w:p>
        </w:tc>
      </w:tr>
      <w:tr w:rsidR="00A46154" w:rsidRPr="00853DC5" w:rsidTr="00462F0B">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A46154" w:rsidRPr="00853DC5" w:rsidRDefault="00A46154" w:rsidP="00462F0B">
            <w:pPr>
              <w:spacing w:after="0" w:line="240" w:lineRule="auto"/>
              <w:rPr>
                <w:rFonts w:ascii="Times New Roman" w:hAnsi="Times New Roman"/>
                <w:sz w:val="24"/>
                <w:szCs w:val="24"/>
              </w:rPr>
            </w:pPr>
          </w:p>
        </w:tc>
        <w:tc>
          <w:tcPr>
            <w:tcW w:w="3946"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 xml:space="preserve">- государственные награды и премии </w:t>
            </w:r>
          </w:p>
        </w:tc>
        <w:tc>
          <w:tcPr>
            <w:tcW w:w="4848" w:type="dxa"/>
            <w:tcBorders>
              <w:top w:val="single" w:sz="4" w:space="0" w:color="auto"/>
              <w:left w:val="single" w:sz="4" w:space="0" w:color="auto"/>
              <w:bottom w:val="single" w:sz="4" w:space="0" w:color="auto"/>
              <w:right w:val="single" w:sz="4" w:space="0" w:color="auto"/>
            </w:tcBorders>
          </w:tcPr>
          <w:p w:rsidR="00A46154" w:rsidRPr="00853DC5" w:rsidRDefault="00A46154" w:rsidP="00462F0B">
            <w:pPr>
              <w:spacing w:after="0" w:line="240" w:lineRule="auto"/>
              <w:jc w:val="center"/>
              <w:rPr>
                <w:rFonts w:ascii="Times New Roman" w:hAnsi="Times New Roman"/>
                <w:b/>
                <w:sz w:val="24"/>
                <w:szCs w:val="24"/>
              </w:rPr>
            </w:pPr>
            <w:r w:rsidRPr="00853DC5">
              <w:rPr>
                <w:rFonts w:ascii="Times New Roman" w:hAnsi="Times New Roman"/>
                <w:b/>
                <w:sz w:val="24"/>
                <w:szCs w:val="24"/>
              </w:rPr>
              <w:t>-</w:t>
            </w:r>
          </w:p>
        </w:tc>
      </w:tr>
    </w:tbl>
    <w:p w:rsidR="00A46154" w:rsidRPr="00853DC5" w:rsidRDefault="00A46154" w:rsidP="00A46154">
      <w:pPr>
        <w:spacing w:after="0" w:line="240" w:lineRule="auto"/>
        <w:jc w:val="center"/>
        <w:rPr>
          <w:rFonts w:ascii="Times New Roman" w:hAnsi="Times New Roman"/>
          <w:noProof/>
          <w:sz w:val="24"/>
          <w:szCs w:val="24"/>
        </w:rPr>
      </w:pPr>
    </w:p>
    <w:p w:rsidR="00A46154" w:rsidRPr="00853DC5" w:rsidRDefault="00A46154" w:rsidP="00A46154">
      <w:pPr>
        <w:spacing w:after="0" w:line="240" w:lineRule="auto"/>
        <w:ind w:firstLine="567"/>
        <w:jc w:val="both"/>
        <w:rPr>
          <w:rFonts w:ascii="Times New Roman" w:hAnsi="Times New Roman"/>
          <w:sz w:val="24"/>
          <w:szCs w:val="24"/>
        </w:rPr>
      </w:pPr>
      <w:r w:rsidRPr="00853DC5">
        <w:rPr>
          <w:rFonts w:ascii="Times New Roman" w:hAnsi="Times New Roman"/>
          <w:sz w:val="24"/>
          <w:szCs w:val="24"/>
        </w:rPr>
        <w:t xml:space="preserve">Звание «Почётный работник образования» имеют 2 педагогов: Журавлёва В. </w:t>
      </w:r>
      <w:proofErr w:type="spellStart"/>
      <w:r w:rsidRPr="00853DC5">
        <w:rPr>
          <w:rFonts w:ascii="Times New Roman" w:hAnsi="Times New Roman"/>
          <w:sz w:val="24"/>
          <w:szCs w:val="24"/>
        </w:rPr>
        <w:t>Н.,учитель</w:t>
      </w:r>
      <w:proofErr w:type="spellEnd"/>
      <w:r w:rsidRPr="00853DC5">
        <w:rPr>
          <w:rFonts w:ascii="Times New Roman" w:hAnsi="Times New Roman"/>
          <w:sz w:val="24"/>
          <w:szCs w:val="24"/>
        </w:rPr>
        <w:t xml:space="preserve"> русского языка и литературы, Скачкова С. М. учитель математики и информатики и ИКТ.   </w:t>
      </w:r>
    </w:p>
    <w:p w:rsidR="00A46154" w:rsidRPr="00853DC5" w:rsidRDefault="00A46154" w:rsidP="00A46154">
      <w:pPr>
        <w:spacing w:after="0" w:line="240" w:lineRule="auto"/>
        <w:jc w:val="center"/>
        <w:rPr>
          <w:rFonts w:ascii="Times New Roman" w:hAnsi="Times New Roman"/>
          <w:b/>
          <w:sz w:val="24"/>
          <w:szCs w:val="24"/>
        </w:rPr>
      </w:pPr>
      <w:r w:rsidRPr="00853DC5">
        <w:rPr>
          <w:rFonts w:ascii="Times New Roman" w:hAnsi="Times New Roman"/>
          <w:b/>
          <w:sz w:val="24"/>
          <w:szCs w:val="24"/>
        </w:rPr>
        <w:t>Данные по стажу:</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17"/>
        <w:gridCol w:w="6034"/>
      </w:tblGrid>
      <w:tr w:rsidR="00A46154" w:rsidRPr="00853DC5" w:rsidTr="00462F0B">
        <w:tc>
          <w:tcPr>
            <w:tcW w:w="3317" w:type="dxa"/>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Стаж работы</w:t>
            </w:r>
          </w:p>
        </w:tc>
        <w:tc>
          <w:tcPr>
            <w:tcW w:w="6034" w:type="dxa"/>
          </w:tcPr>
          <w:p w:rsidR="00A46154" w:rsidRPr="00853DC5" w:rsidRDefault="00A46154" w:rsidP="00462F0B">
            <w:pPr>
              <w:spacing w:after="0" w:line="240" w:lineRule="auto"/>
              <w:jc w:val="center"/>
              <w:rPr>
                <w:rFonts w:ascii="Times New Roman" w:hAnsi="Times New Roman"/>
                <w:b/>
                <w:sz w:val="24"/>
                <w:szCs w:val="24"/>
              </w:rPr>
            </w:pPr>
            <w:r w:rsidRPr="00853DC5">
              <w:rPr>
                <w:rFonts w:ascii="Times New Roman" w:hAnsi="Times New Roman"/>
                <w:b/>
                <w:sz w:val="24"/>
                <w:szCs w:val="24"/>
              </w:rPr>
              <w:t>2018-2019</w:t>
            </w:r>
          </w:p>
          <w:p w:rsidR="00A46154" w:rsidRPr="00853DC5" w:rsidRDefault="00A46154" w:rsidP="00462F0B">
            <w:pPr>
              <w:spacing w:after="0" w:line="240" w:lineRule="auto"/>
              <w:jc w:val="center"/>
              <w:rPr>
                <w:rFonts w:ascii="Times New Roman" w:hAnsi="Times New Roman"/>
                <w:b/>
                <w:sz w:val="24"/>
                <w:szCs w:val="24"/>
              </w:rPr>
            </w:pPr>
            <w:r w:rsidRPr="00853DC5">
              <w:rPr>
                <w:rFonts w:ascii="Times New Roman" w:hAnsi="Times New Roman"/>
                <w:b/>
                <w:sz w:val="24"/>
                <w:szCs w:val="24"/>
              </w:rPr>
              <w:t>учебный год</w:t>
            </w:r>
          </w:p>
        </w:tc>
      </w:tr>
      <w:tr w:rsidR="00A46154" w:rsidRPr="00853DC5" w:rsidTr="00462F0B">
        <w:tc>
          <w:tcPr>
            <w:tcW w:w="3317" w:type="dxa"/>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До 5 лет</w:t>
            </w:r>
          </w:p>
        </w:tc>
        <w:tc>
          <w:tcPr>
            <w:tcW w:w="6034" w:type="dxa"/>
          </w:tcPr>
          <w:p w:rsidR="00A46154" w:rsidRPr="00853DC5" w:rsidRDefault="00A46154" w:rsidP="00462F0B">
            <w:pPr>
              <w:spacing w:after="0" w:line="240" w:lineRule="auto"/>
              <w:jc w:val="center"/>
              <w:rPr>
                <w:rFonts w:ascii="Times New Roman" w:hAnsi="Times New Roman"/>
                <w:sz w:val="24"/>
                <w:szCs w:val="24"/>
              </w:rPr>
            </w:pPr>
            <w:r w:rsidRPr="00853DC5">
              <w:rPr>
                <w:rFonts w:ascii="Times New Roman" w:hAnsi="Times New Roman"/>
                <w:sz w:val="24"/>
                <w:szCs w:val="24"/>
              </w:rPr>
              <w:t>4(20%)</w:t>
            </w:r>
          </w:p>
        </w:tc>
      </w:tr>
      <w:tr w:rsidR="00A46154" w:rsidRPr="00853DC5" w:rsidTr="00462F0B">
        <w:tc>
          <w:tcPr>
            <w:tcW w:w="3317" w:type="dxa"/>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От 5 до 10 лет</w:t>
            </w:r>
          </w:p>
        </w:tc>
        <w:tc>
          <w:tcPr>
            <w:tcW w:w="6034" w:type="dxa"/>
          </w:tcPr>
          <w:p w:rsidR="00A46154" w:rsidRPr="00853DC5" w:rsidRDefault="00A46154" w:rsidP="00462F0B">
            <w:pPr>
              <w:spacing w:after="0" w:line="240" w:lineRule="auto"/>
              <w:jc w:val="center"/>
              <w:rPr>
                <w:rFonts w:ascii="Times New Roman" w:hAnsi="Times New Roman"/>
                <w:sz w:val="24"/>
                <w:szCs w:val="24"/>
              </w:rPr>
            </w:pPr>
            <w:r w:rsidRPr="00853DC5">
              <w:rPr>
                <w:rFonts w:ascii="Times New Roman" w:hAnsi="Times New Roman"/>
                <w:sz w:val="24"/>
                <w:szCs w:val="24"/>
              </w:rPr>
              <w:t>0</w:t>
            </w:r>
          </w:p>
        </w:tc>
      </w:tr>
      <w:tr w:rsidR="00A46154" w:rsidRPr="00853DC5" w:rsidTr="00462F0B">
        <w:tc>
          <w:tcPr>
            <w:tcW w:w="3317" w:type="dxa"/>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От 10 до 20 лет</w:t>
            </w:r>
          </w:p>
        </w:tc>
        <w:tc>
          <w:tcPr>
            <w:tcW w:w="6034" w:type="dxa"/>
          </w:tcPr>
          <w:p w:rsidR="00A46154" w:rsidRPr="00853DC5" w:rsidRDefault="00A46154" w:rsidP="00462F0B">
            <w:pPr>
              <w:spacing w:after="0" w:line="240" w:lineRule="auto"/>
              <w:jc w:val="center"/>
              <w:rPr>
                <w:rFonts w:ascii="Times New Roman" w:hAnsi="Times New Roman"/>
                <w:sz w:val="24"/>
                <w:szCs w:val="24"/>
              </w:rPr>
            </w:pPr>
            <w:r w:rsidRPr="00853DC5">
              <w:rPr>
                <w:rFonts w:ascii="Times New Roman" w:hAnsi="Times New Roman"/>
                <w:sz w:val="24"/>
                <w:szCs w:val="24"/>
              </w:rPr>
              <w:t>2 (10%)</w:t>
            </w:r>
          </w:p>
        </w:tc>
      </w:tr>
      <w:tr w:rsidR="00A46154" w:rsidRPr="00853DC5" w:rsidTr="00462F0B">
        <w:tc>
          <w:tcPr>
            <w:tcW w:w="3317" w:type="dxa"/>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От 20 лет и выше</w:t>
            </w:r>
          </w:p>
        </w:tc>
        <w:tc>
          <w:tcPr>
            <w:tcW w:w="6034" w:type="dxa"/>
          </w:tcPr>
          <w:p w:rsidR="00A46154" w:rsidRPr="00853DC5" w:rsidRDefault="00A46154" w:rsidP="00462F0B">
            <w:pPr>
              <w:spacing w:after="0" w:line="240" w:lineRule="auto"/>
              <w:jc w:val="center"/>
              <w:rPr>
                <w:rFonts w:ascii="Times New Roman" w:hAnsi="Times New Roman"/>
                <w:sz w:val="24"/>
                <w:szCs w:val="24"/>
              </w:rPr>
            </w:pPr>
            <w:r w:rsidRPr="00853DC5">
              <w:rPr>
                <w:rFonts w:ascii="Times New Roman" w:hAnsi="Times New Roman"/>
                <w:sz w:val="24"/>
                <w:szCs w:val="24"/>
              </w:rPr>
              <w:t>14 (70%)</w:t>
            </w:r>
          </w:p>
        </w:tc>
      </w:tr>
    </w:tbl>
    <w:p w:rsidR="00A46154" w:rsidRPr="00853DC5" w:rsidRDefault="00A46154" w:rsidP="00A46154">
      <w:pPr>
        <w:spacing w:after="0" w:line="240" w:lineRule="auto"/>
        <w:ind w:firstLine="708"/>
        <w:jc w:val="both"/>
        <w:rPr>
          <w:rFonts w:ascii="Times New Roman" w:hAnsi="Times New Roman"/>
          <w:sz w:val="24"/>
          <w:szCs w:val="24"/>
        </w:rPr>
      </w:pPr>
      <w:r w:rsidRPr="00853DC5">
        <w:rPr>
          <w:rFonts w:ascii="Times New Roman" w:hAnsi="Times New Roman"/>
          <w:sz w:val="24"/>
          <w:szCs w:val="24"/>
        </w:rPr>
        <w:t>Данные по стажу дают возможность сделать вывод о том, что большинство педагогических работников школы имеют достаточно большой стаж  и опыт педагогической деятельности, что способствует качественной  организации учебно-воспитательного процесса в школе.</w:t>
      </w:r>
    </w:p>
    <w:p w:rsidR="00A46154" w:rsidRPr="00853DC5" w:rsidRDefault="00A46154" w:rsidP="00A46154">
      <w:pPr>
        <w:spacing w:after="0" w:line="240" w:lineRule="auto"/>
        <w:jc w:val="both"/>
        <w:rPr>
          <w:rFonts w:ascii="Times New Roman" w:hAnsi="Times New Roman"/>
          <w:b/>
          <w:sz w:val="24"/>
          <w:szCs w:val="24"/>
        </w:rPr>
      </w:pPr>
      <w:r w:rsidRPr="00853DC5">
        <w:rPr>
          <w:rFonts w:ascii="Times New Roman" w:hAnsi="Times New Roman"/>
          <w:b/>
          <w:sz w:val="24"/>
          <w:szCs w:val="24"/>
        </w:rPr>
        <w:t>Данные по возрасту:</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19"/>
        <w:gridCol w:w="4724"/>
      </w:tblGrid>
      <w:tr w:rsidR="00A46154" w:rsidRPr="00853DC5" w:rsidTr="00462F0B">
        <w:tc>
          <w:tcPr>
            <w:tcW w:w="4519" w:type="dxa"/>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возраст</w:t>
            </w:r>
          </w:p>
        </w:tc>
        <w:tc>
          <w:tcPr>
            <w:tcW w:w="4724" w:type="dxa"/>
          </w:tcPr>
          <w:p w:rsidR="00A46154" w:rsidRPr="00853DC5" w:rsidRDefault="00A46154" w:rsidP="00462F0B">
            <w:pPr>
              <w:spacing w:after="0" w:line="240" w:lineRule="auto"/>
              <w:jc w:val="center"/>
              <w:rPr>
                <w:rFonts w:ascii="Times New Roman" w:hAnsi="Times New Roman"/>
                <w:b/>
                <w:sz w:val="24"/>
                <w:szCs w:val="24"/>
              </w:rPr>
            </w:pPr>
            <w:r w:rsidRPr="00853DC5">
              <w:rPr>
                <w:rFonts w:ascii="Times New Roman" w:hAnsi="Times New Roman"/>
                <w:b/>
                <w:sz w:val="24"/>
                <w:szCs w:val="24"/>
              </w:rPr>
              <w:t>2018-2019</w:t>
            </w:r>
          </w:p>
          <w:p w:rsidR="00A46154" w:rsidRPr="00853DC5" w:rsidRDefault="00A46154" w:rsidP="00462F0B">
            <w:pPr>
              <w:spacing w:after="0" w:line="240" w:lineRule="auto"/>
              <w:jc w:val="center"/>
              <w:rPr>
                <w:rFonts w:ascii="Times New Roman" w:hAnsi="Times New Roman"/>
                <w:b/>
                <w:sz w:val="24"/>
                <w:szCs w:val="24"/>
              </w:rPr>
            </w:pPr>
            <w:r w:rsidRPr="00853DC5">
              <w:rPr>
                <w:rFonts w:ascii="Times New Roman" w:hAnsi="Times New Roman"/>
                <w:b/>
                <w:sz w:val="24"/>
                <w:szCs w:val="24"/>
              </w:rPr>
              <w:t>учебный год</w:t>
            </w:r>
          </w:p>
        </w:tc>
      </w:tr>
      <w:tr w:rsidR="00A46154" w:rsidRPr="00853DC5" w:rsidTr="00462F0B">
        <w:tc>
          <w:tcPr>
            <w:tcW w:w="4519" w:type="dxa"/>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До 30 лет</w:t>
            </w:r>
          </w:p>
        </w:tc>
        <w:tc>
          <w:tcPr>
            <w:tcW w:w="4724" w:type="dxa"/>
          </w:tcPr>
          <w:p w:rsidR="00A46154" w:rsidRPr="00853DC5" w:rsidRDefault="00A46154" w:rsidP="00462F0B">
            <w:pPr>
              <w:spacing w:after="0" w:line="240" w:lineRule="auto"/>
              <w:jc w:val="center"/>
              <w:rPr>
                <w:rFonts w:ascii="Times New Roman" w:hAnsi="Times New Roman"/>
                <w:sz w:val="24"/>
                <w:szCs w:val="24"/>
              </w:rPr>
            </w:pPr>
            <w:r w:rsidRPr="00853DC5">
              <w:rPr>
                <w:rFonts w:ascii="Times New Roman" w:hAnsi="Times New Roman"/>
                <w:sz w:val="24"/>
                <w:szCs w:val="24"/>
              </w:rPr>
              <w:t>3 (15%)</w:t>
            </w:r>
          </w:p>
        </w:tc>
      </w:tr>
      <w:tr w:rsidR="00A46154" w:rsidRPr="00853DC5" w:rsidTr="00462F0B">
        <w:tc>
          <w:tcPr>
            <w:tcW w:w="4519" w:type="dxa"/>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От 30 до 45 лет</w:t>
            </w:r>
          </w:p>
        </w:tc>
        <w:tc>
          <w:tcPr>
            <w:tcW w:w="4724" w:type="dxa"/>
          </w:tcPr>
          <w:p w:rsidR="00A46154" w:rsidRPr="00853DC5" w:rsidRDefault="00A46154" w:rsidP="00462F0B">
            <w:pPr>
              <w:spacing w:after="0" w:line="240" w:lineRule="auto"/>
              <w:jc w:val="center"/>
              <w:rPr>
                <w:rFonts w:ascii="Times New Roman" w:hAnsi="Times New Roman"/>
                <w:sz w:val="24"/>
                <w:szCs w:val="24"/>
              </w:rPr>
            </w:pPr>
            <w:r w:rsidRPr="00853DC5">
              <w:rPr>
                <w:rFonts w:ascii="Times New Roman" w:hAnsi="Times New Roman"/>
                <w:sz w:val="24"/>
                <w:szCs w:val="24"/>
              </w:rPr>
              <w:t>3 (15%)</w:t>
            </w:r>
          </w:p>
        </w:tc>
      </w:tr>
      <w:tr w:rsidR="00A46154" w:rsidRPr="00853DC5" w:rsidTr="00462F0B">
        <w:tc>
          <w:tcPr>
            <w:tcW w:w="4519" w:type="dxa"/>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От 45 лет до пенсионного возраста</w:t>
            </w:r>
          </w:p>
        </w:tc>
        <w:tc>
          <w:tcPr>
            <w:tcW w:w="4724" w:type="dxa"/>
          </w:tcPr>
          <w:p w:rsidR="00A46154" w:rsidRPr="00853DC5" w:rsidRDefault="00A46154" w:rsidP="00462F0B">
            <w:pPr>
              <w:spacing w:after="0" w:line="240" w:lineRule="auto"/>
              <w:jc w:val="center"/>
              <w:rPr>
                <w:rFonts w:ascii="Times New Roman" w:hAnsi="Times New Roman"/>
                <w:sz w:val="24"/>
                <w:szCs w:val="24"/>
              </w:rPr>
            </w:pPr>
            <w:proofErr w:type="gramStart"/>
            <w:r w:rsidRPr="00853DC5">
              <w:rPr>
                <w:rFonts w:ascii="Times New Roman" w:hAnsi="Times New Roman"/>
                <w:sz w:val="24"/>
                <w:szCs w:val="24"/>
              </w:rPr>
              <w:t>11 55%)</w:t>
            </w:r>
            <w:proofErr w:type="gramEnd"/>
          </w:p>
        </w:tc>
      </w:tr>
      <w:tr w:rsidR="00A46154" w:rsidRPr="00853DC5" w:rsidTr="00462F0B">
        <w:tc>
          <w:tcPr>
            <w:tcW w:w="4519" w:type="dxa"/>
          </w:tcPr>
          <w:p w:rsidR="00A46154" w:rsidRPr="00853DC5" w:rsidRDefault="00A46154" w:rsidP="00462F0B">
            <w:pPr>
              <w:spacing w:after="0" w:line="240" w:lineRule="auto"/>
              <w:jc w:val="both"/>
              <w:rPr>
                <w:rFonts w:ascii="Times New Roman" w:hAnsi="Times New Roman"/>
                <w:sz w:val="24"/>
                <w:szCs w:val="24"/>
              </w:rPr>
            </w:pPr>
            <w:r w:rsidRPr="00853DC5">
              <w:rPr>
                <w:rFonts w:ascii="Times New Roman" w:hAnsi="Times New Roman"/>
                <w:sz w:val="24"/>
                <w:szCs w:val="24"/>
              </w:rPr>
              <w:t>Пенсионного возраста</w:t>
            </w:r>
          </w:p>
        </w:tc>
        <w:tc>
          <w:tcPr>
            <w:tcW w:w="4724" w:type="dxa"/>
          </w:tcPr>
          <w:p w:rsidR="00A46154" w:rsidRPr="00853DC5" w:rsidRDefault="00A46154" w:rsidP="00462F0B">
            <w:pPr>
              <w:spacing w:after="0" w:line="240" w:lineRule="auto"/>
              <w:jc w:val="center"/>
              <w:rPr>
                <w:rFonts w:ascii="Times New Roman" w:hAnsi="Times New Roman"/>
                <w:sz w:val="24"/>
                <w:szCs w:val="24"/>
              </w:rPr>
            </w:pPr>
            <w:r w:rsidRPr="00853DC5">
              <w:rPr>
                <w:rFonts w:ascii="Times New Roman" w:hAnsi="Times New Roman"/>
                <w:sz w:val="24"/>
                <w:szCs w:val="24"/>
              </w:rPr>
              <w:t>3 (15%)</w:t>
            </w:r>
          </w:p>
        </w:tc>
      </w:tr>
    </w:tbl>
    <w:p w:rsidR="008E3226" w:rsidRPr="00853DC5" w:rsidRDefault="00A46154" w:rsidP="00A46154">
      <w:pPr>
        <w:spacing w:after="0" w:line="240" w:lineRule="auto"/>
        <w:jc w:val="both"/>
        <w:rPr>
          <w:rFonts w:ascii="Times New Roman" w:hAnsi="Times New Roman"/>
          <w:sz w:val="24"/>
          <w:szCs w:val="24"/>
        </w:rPr>
      </w:pPr>
      <w:r w:rsidRPr="00853DC5">
        <w:rPr>
          <w:rFonts w:ascii="Times New Roman" w:hAnsi="Times New Roman"/>
          <w:sz w:val="24"/>
          <w:szCs w:val="24"/>
        </w:rPr>
        <w:tab/>
      </w:r>
    </w:p>
    <w:p w:rsidR="008E3226" w:rsidRPr="00853DC5" w:rsidRDefault="008E3226" w:rsidP="008E3226">
      <w:pPr>
        <w:spacing w:after="0" w:line="240" w:lineRule="auto"/>
        <w:ind w:firstLine="567"/>
        <w:jc w:val="both"/>
        <w:rPr>
          <w:rFonts w:ascii="Times New Roman" w:hAnsi="Times New Roman" w:cs="Times New Roman"/>
          <w:i/>
          <w:sz w:val="24"/>
          <w:szCs w:val="24"/>
        </w:rPr>
      </w:pPr>
      <w:proofErr w:type="gramStart"/>
      <w:r w:rsidRPr="00853DC5">
        <w:rPr>
          <w:rFonts w:ascii="Times New Roman" w:hAnsi="Times New Roman" w:cs="Times New Roman"/>
          <w:i/>
          <w:sz w:val="24"/>
          <w:szCs w:val="24"/>
        </w:rPr>
        <w:t>Программу дошкольного образования реализуют 7 педагогов, имеющие специальное образование:</w:t>
      </w:r>
      <w:proofErr w:type="gramEnd"/>
    </w:p>
    <w:tbl>
      <w:tblPr>
        <w:tblStyle w:val="a6"/>
        <w:tblW w:w="0" w:type="auto"/>
        <w:tblLook w:val="04A0"/>
      </w:tblPr>
      <w:tblGrid>
        <w:gridCol w:w="3936"/>
        <w:gridCol w:w="2409"/>
        <w:gridCol w:w="1701"/>
        <w:gridCol w:w="1525"/>
      </w:tblGrid>
      <w:tr w:rsidR="008E3226" w:rsidRPr="00853DC5" w:rsidTr="00462F0B">
        <w:tc>
          <w:tcPr>
            <w:tcW w:w="9571" w:type="dxa"/>
            <w:gridSpan w:val="4"/>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Сведения о педагогических работниках</w:t>
            </w:r>
          </w:p>
        </w:tc>
      </w:tr>
      <w:tr w:rsidR="008E3226" w:rsidRPr="00853DC5" w:rsidTr="00462F0B">
        <w:tc>
          <w:tcPr>
            <w:tcW w:w="6345" w:type="dxa"/>
            <w:gridSpan w:val="2"/>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Показатель</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eastAsia="DejaVu Sans" w:hAnsi="Times New Roman"/>
                <w:kern w:val="1"/>
                <w:sz w:val="24"/>
                <w:szCs w:val="24"/>
                <w:lang w:eastAsia="ru-RU"/>
              </w:rPr>
              <w:t>Количество</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Процент</w:t>
            </w:r>
          </w:p>
        </w:tc>
      </w:tr>
      <w:tr w:rsidR="008E3226" w:rsidRPr="00853DC5" w:rsidTr="00462F0B">
        <w:tc>
          <w:tcPr>
            <w:tcW w:w="6345" w:type="dxa"/>
            <w:gridSpan w:val="2"/>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Всего педагогических работников</w:t>
            </w:r>
          </w:p>
        </w:tc>
        <w:tc>
          <w:tcPr>
            <w:tcW w:w="1701" w:type="dxa"/>
          </w:tcPr>
          <w:p w:rsidR="008E3226" w:rsidRPr="00853DC5" w:rsidRDefault="008E3226" w:rsidP="00462F0B">
            <w:pPr>
              <w:jc w:val="both"/>
              <w:rPr>
                <w:rFonts w:ascii="Times New Roman" w:hAnsi="Times New Roman" w:cs="Times New Roman"/>
                <w:sz w:val="24"/>
                <w:szCs w:val="24"/>
                <w:lang w:val="en-US"/>
              </w:rPr>
            </w:pPr>
            <w:r w:rsidRPr="00853DC5">
              <w:rPr>
                <w:rFonts w:ascii="Times New Roman" w:hAnsi="Times New Roman" w:cs="Times New Roman"/>
                <w:sz w:val="24"/>
                <w:szCs w:val="24"/>
              </w:rPr>
              <w:t>6</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100</w:t>
            </w:r>
          </w:p>
        </w:tc>
      </w:tr>
      <w:tr w:rsidR="008E3226" w:rsidRPr="00853DC5" w:rsidTr="00462F0B">
        <w:tc>
          <w:tcPr>
            <w:tcW w:w="6345" w:type="dxa"/>
            <w:gridSpan w:val="2"/>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Из них внутренних совместителей</w:t>
            </w:r>
          </w:p>
        </w:tc>
        <w:tc>
          <w:tcPr>
            <w:tcW w:w="1701" w:type="dxa"/>
          </w:tcPr>
          <w:p w:rsidR="008E3226" w:rsidRPr="00853DC5" w:rsidRDefault="008E3226" w:rsidP="00462F0B">
            <w:pPr>
              <w:jc w:val="both"/>
              <w:rPr>
                <w:rFonts w:ascii="Times New Roman" w:hAnsi="Times New Roman" w:cs="Times New Roman"/>
                <w:sz w:val="24"/>
                <w:szCs w:val="24"/>
                <w:lang w:val="en-US"/>
              </w:rPr>
            </w:pPr>
            <w:r w:rsidRPr="00853DC5">
              <w:rPr>
                <w:rFonts w:ascii="Times New Roman" w:hAnsi="Times New Roman" w:cs="Times New Roman"/>
                <w:sz w:val="24"/>
                <w:szCs w:val="24"/>
              </w:rPr>
              <w:t>2</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33,3</w:t>
            </w:r>
          </w:p>
        </w:tc>
      </w:tr>
      <w:tr w:rsidR="008E3226" w:rsidRPr="00853DC5" w:rsidTr="00462F0B">
        <w:tc>
          <w:tcPr>
            <w:tcW w:w="6345" w:type="dxa"/>
            <w:gridSpan w:val="2"/>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Вакансии</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0</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0</w:t>
            </w:r>
          </w:p>
        </w:tc>
      </w:tr>
      <w:tr w:rsidR="008E3226" w:rsidRPr="00853DC5" w:rsidTr="00462F0B">
        <w:tc>
          <w:tcPr>
            <w:tcW w:w="3936" w:type="dxa"/>
            <w:vMerge w:val="restart"/>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 xml:space="preserve">Образовательный ценз педагогических работников </w:t>
            </w:r>
          </w:p>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 xml:space="preserve">Соответствие уровня </w:t>
            </w:r>
          </w:p>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 xml:space="preserve">квалификации педагогических и иных работников требованиям </w:t>
            </w:r>
          </w:p>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 xml:space="preserve">квалификационной </w:t>
            </w:r>
          </w:p>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характеристики по соответствующей должности</w:t>
            </w:r>
          </w:p>
        </w:tc>
        <w:tc>
          <w:tcPr>
            <w:tcW w:w="2409"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Высшее</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0</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0</w:t>
            </w:r>
          </w:p>
        </w:tc>
      </w:tr>
      <w:tr w:rsidR="008E3226" w:rsidRPr="00853DC5" w:rsidTr="00462F0B">
        <w:tc>
          <w:tcPr>
            <w:tcW w:w="3936" w:type="dxa"/>
            <w:vMerge/>
          </w:tcPr>
          <w:p w:rsidR="008E3226" w:rsidRPr="00853DC5" w:rsidRDefault="008E3226" w:rsidP="00462F0B">
            <w:pPr>
              <w:jc w:val="both"/>
              <w:rPr>
                <w:rFonts w:ascii="Times New Roman" w:hAnsi="Times New Roman" w:cs="Times New Roman"/>
                <w:sz w:val="24"/>
                <w:szCs w:val="24"/>
              </w:rPr>
            </w:pPr>
          </w:p>
        </w:tc>
        <w:tc>
          <w:tcPr>
            <w:tcW w:w="2409"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Незаконченное высшее</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0</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0</w:t>
            </w:r>
          </w:p>
        </w:tc>
      </w:tr>
      <w:tr w:rsidR="008E3226" w:rsidRPr="00853DC5" w:rsidTr="00462F0B">
        <w:tc>
          <w:tcPr>
            <w:tcW w:w="3936" w:type="dxa"/>
            <w:vMerge/>
          </w:tcPr>
          <w:p w:rsidR="008E3226" w:rsidRPr="00853DC5" w:rsidRDefault="008E3226" w:rsidP="00462F0B">
            <w:pPr>
              <w:jc w:val="both"/>
              <w:rPr>
                <w:rFonts w:ascii="Times New Roman" w:hAnsi="Times New Roman" w:cs="Times New Roman"/>
                <w:sz w:val="24"/>
                <w:szCs w:val="24"/>
              </w:rPr>
            </w:pPr>
          </w:p>
        </w:tc>
        <w:tc>
          <w:tcPr>
            <w:tcW w:w="2409"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Среднее специальное</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6</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100</w:t>
            </w:r>
          </w:p>
        </w:tc>
      </w:tr>
      <w:tr w:rsidR="008E3226" w:rsidRPr="00853DC5" w:rsidTr="00462F0B">
        <w:tc>
          <w:tcPr>
            <w:tcW w:w="3936" w:type="dxa"/>
            <w:vMerge/>
          </w:tcPr>
          <w:p w:rsidR="008E3226" w:rsidRPr="00853DC5" w:rsidRDefault="008E3226" w:rsidP="00462F0B">
            <w:pPr>
              <w:jc w:val="both"/>
              <w:rPr>
                <w:rFonts w:ascii="Times New Roman" w:hAnsi="Times New Roman" w:cs="Times New Roman"/>
                <w:sz w:val="24"/>
                <w:szCs w:val="24"/>
              </w:rPr>
            </w:pPr>
          </w:p>
        </w:tc>
        <w:tc>
          <w:tcPr>
            <w:tcW w:w="2409"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Общее среднее</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0</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0</w:t>
            </w:r>
          </w:p>
        </w:tc>
      </w:tr>
      <w:tr w:rsidR="008E3226" w:rsidRPr="00853DC5" w:rsidTr="00462F0B">
        <w:tc>
          <w:tcPr>
            <w:tcW w:w="3936" w:type="dxa"/>
            <w:vMerge w:val="restart"/>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Педагогические работники, имеющие квалификационную категорию</w:t>
            </w:r>
          </w:p>
        </w:tc>
        <w:tc>
          <w:tcPr>
            <w:tcW w:w="2409"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Всего</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2</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28,6</w:t>
            </w:r>
          </w:p>
        </w:tc>
      </w:tr>
      <w:tr w:rsidR="008E3226" w:rsidRPr="00853DC5" w:rsidTr="00462F0B">
        <w:tc>
          <w:tcPr>
            <w:tcW w:w="3936" w:type="dxa"/>
            <w:vMerge/>
          </w:tcPr>
          <w:p w:rsidR="008E3226" w:rsidRPr="00853DC5" w:rsidRDefault="008E3226" w:rsidP="00462F0B">
            <w:pPr>
              <w:jc w:val="both"/>
              <w:rPr>
                <w:rFonts w:ascii="Times New Roman" w:hAnsi="Times New Roman" w:cs="Times New Roman"/>
                <w:sz w:val="24"/>
                <w:szCs w:val="24"/>
              </w:rPr>
            </w:pPr>
          </w:p>
        </w:tc>
        <w:tc>
          <w:tcPr>
            <w:tcW w:w="2409"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Высшую</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0</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0</w:t>
            </w:r>
          </w:p>
        </w:tc>
      </w:tr>
      <w:tr w:rsidR="008E3226" w:rsidRPr="00853DC5" w:rsidTr="00462F0B">
        <w:tc>
          <w:tcPr>
            <w:tcW w:w="3936" w:type="dxa"/>
            <w:vMerge/>
          </w:tcPr>
          <w:p w:rsidR="008E3226" w:rsidRPr="00853DC5" w:rsidRDefault="008E3226" w:rsidP="00462F0B">
            <w:pPr>
              <w:jc w:val="both"/>
              <w:rPr>
                <w:rFonts w:ascii="Times New Roman" w:hAnsi="Times New Roman" w:cs="Times New Roman"/>
                <w:sz w:val="24"/>
                <w:szCs w:val="24"/>
              </w:rPr>
            </w:pPr>
          </w:p>
        </w:tc>
        <w:tc>
          <w:tcPr>
            <w:tcW w:w="2409"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Первую</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2</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33,3</w:t>
            </w:r>
          </w:p>
        </w:tc>
      </w:tr>
      <w:tr w:rsidR="008E3226" w:rsidRPr="00853DC5" w:rsidTr="00462F0B">
        <w:tc>
          <w:tcPr>
            <w:tcW w:w="3936" w:type="dxa"/>
            <w:vMerge w:val="restart"/>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 xml:space="preserve">Состав педагогических работников </w:t>
            </w:r>
            <w:proofErr w:type="gramStart"/>
            <w:r w:rsidRPr="00853DC5">
              <w:rPr>
                <w:rFonts w:ascii="Times New Roman" w:hAnsi="Times New Roman" w:cs="Times New Roman"/>
                <w:sz w:val="24"/>
                <w:szCs w:val="24"/>
              </w:rPr>
              <w:t>согласно</w:t>
            </w:r>
            <w:proofErr w:type="gramEnd"/>
            <w:r w:rsidRPr="00853DC5">
              <w:rPr>
                <w:rFonts w:ascii="Times New Roman" w:hAnsi="Times New Roman" w:cs="Times New Roman"/>
                <w:sz w:val="24"/>
                <w:szCs w:val="24"/>
              </w:rPr>
              <w:t xml:space="preserve"> штатного расписания</w:t>
            </w:r>
          </w:p>
        </w:tc>
        <w:tc>
          <w:tcPr>
            <w:tcW w:w="2409"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Воспитатель</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5</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83,3</w:t>
            </w:r>
          </w:p>
        </w:tc>
      </w:tr>
      <w:tr w:rsidR="008E3226" w:rsidRPr="00853DC5" w:rsidTr="00462F0B">
        <w:tc>
          <w:tcPr>
            <w:tcW w:w="3936" w:type="dxa"/>
            <w:vMerge/>
          </w:tcPr>
          <w:p w:rsidR="008E3226" w:rsidRPr="00853DC5" w:rsidRDefault="008E3226" w:rsidP="00462F0B">
            <w:pPr>
              <w:jc w:val="both"/>
              <w:rPr>
                <w:rFonts w:ascii="Times New Roman" w:hAnsi="Times New Roman" w:cs="Times New Roman"/>
                <w:sz w:val="24"/>
                <w:szCs w:val="24"/>
              </w:rPr>
            </w:pPr>
          </w:p>
        </w:tc>
        <w:tc>
          <w:tcPr>
            <w:tcW w:w="2409"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Музыкальный руководитель</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1</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16,7</w:t>
            </w:r>
          </w:p>
        </w:tc>
      </w:tr>
      <w:tr w:rsidR="008E3226" w:rsidRPr="00853DC5" w:rsidTr="00462F0B">
        <w:tc>
          <w:tcPr>
            <w:tcW w:w="3936" w:type="dxa"/>
            <w:vMerge w:val="restart"/>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lastRenderedPageBreak/>
              <w:t>Педагогический стаж работы</w:t>
            </w:r>
          </w:p>
        </w:tc>
        <w:tc>
          <w:tcPr>
            <w:tcW w:w="2409"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1-5 лет</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2</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33,3</w:t>
            </w:r>
          </w:p>
        </w:tc>
      </w:tr>
      <w:tr w:rsidR="008E3226" w:rsidRPr="00853DC5" w:rsidTr="00462F0B">
        <w:tc>
          <w:tcPr>
            <w:tcW w:w="3936" w:type="dxa"/>
            <w:vMerge/>
          </w:tcPr>
          <w:p w:rsidR="008E3226" w:rsidRPr="00853DC5" w:rsidRDefault="008E3226" w:rsidP="00462F0B">
            <w:pPr>
              <w:jc w:val="both"/>
              <w:rPr>
                <w:rFonts w:ascii="Times New Roman" w:hAnsi="Times New Roman" w:cs="Times New Roman"/>
                <w:sz w:val="24"/>
                <w:szCs w:val="24"/>
              </w:rPr>
            </w:pPr>
          </w:p>
        </w:tc>
        <w:tc>
          <w:tcPr>
            <w:tcW w:w="2409"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5-10 лет</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1</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16,7</w:t>
            </w:r>
          </w:p>
        </w:tc>
      </w:tr>
      <w:tr w:rsidR="008E3226" w:rsidRPr="00853DC5" w:rsidTr="00462F0B">
        <w:tc>
          <w:tcPr>
            <w:tcW w:w="3936" w:type="dxa"/>
            <w:vMerge/>
          </w:tcPr>
          <w:p w:rsidR="008E3226" w:rsidRPr="00853DC5" w:rsidRDefault="008E3226" w:rsidP="00462F0B">
            <w:pPr>
              <w:jc w:val="both"/>
              <w:rPr>
                <w:rFonts w:ascii="Times New Roman" w:hAnsi="Times New Roman" w:cs="Times New Roman"/>
                <w:sz w:val="24"/>
                <w:szCs w:val="24"/>
              </w:rPr>
            </w:pPr>
          </w:p>
        </w:tc>
        <w:tc>
          <w:tcPr>
            <w:tcW w:w="2409"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10-20 лет</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1</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16,7</w:t>
            </w:r>
          </w:p>
        </w:tc>
      </w:tr>
      <w:tr w:rsidR="008E3226" w:rsidRPr="00853DC5" w:rsidTr="00462F0B">
        <w:tc>
          <w:tcPr>
            <w:tcW w:w="3936" w:type="dxa"/>
            <w:vMerge/>
          </w:tcPr>
          <w:p w:rsidR="008E3226" w:rsidRPr="00853DC5" w:rsidRDefault="008E3226" w:rsidP="00462F0B">
            <w:pPr>
              <w:jc w:val="both"/>
              <w:rPr>
                <w:rFonts w:ascii="Times New Roman" w:hAnsi="Times New Roman" w:cs="Times New Roman"/>
                <w:sz w:val="24"/>
                <w:szCs w:val="24"/>
              </w:rPr>
            </w:pPr>
          </w:p>
        </w:tc>
        <w:tc>
          <w:tcPr>
            <w:tcW w:w="2409"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Более 20 лет</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2</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33,3</w:t>
            </w:r>
          </w:p>
        </w:tc>
      </w:tr>
      <w:tr w:rsidR="008E3226" w:rsidRPr="00853DC5" w:rsidTr="00462F0B">
        <w:tc>
          <w:tcPr>
            <w:tcW w:w="6345" w:type="dxa"/>
            <w:gridSpan w:val="2"/>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 xml:space="preserve">Педагогические работники, имеющие звание </w:t>
            </w:r>
          </w:p>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 xml:space="preserve">Заслуженный учитель </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0</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0</w:t>
            </w:r>
          </w:p>
        </w:tc>
      </w:tr>
      <w:tr w:rsidR="008E3226" w:rsidRPr="00853DC5" w:rsidTr="00462F0B">
        <w:tc>
          <w:tcPr>
            <w:tcW w:w="6345" w:type="dxa"/>
            <w:gridSpan w:val="2"/>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 xml:space="preserve">Педагогические работники, имеющие </w:t>
            </w:r>
          </w:p>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 xml:space="preserve">государственные и ведомственные награды, </w:t>
            </w:r>
          </w:p>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почетные звания</w:t>
            </w:r>
          </w:p>
        </w:tc>
        <w:tc>
          <w:tcPr>
            <w:tcW w:w="1701"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0</w:t>
            </w:r>
          </w:p>
        </w:tc>
        <w:tc>
          <w:tcPr>
            <w:tcW w:w="1525" w:type="dxa"/>
          </w:tcPr>
          <w:p w:rsidR="008E3226" w:rsidRPr="00853DC5" w:rsidRDefault="008E3226" w:rsidP="00462F0B">
            <w:pPr>
              <w:jc w:val="both"/>
              <w:rPr>
                <w:rFonts w:ascii="Times New Roman" w:hAnsi="Times New Roman" w:cs="Times New Roman"/>
                <w:sz w:val="24"/>
                <w:szCs w:val="24"/>
              </w:rPr>
            </w:pPr>
            <w:r w:rsidRPr="00853DC5">
              <w:rPr>
                <w:rFonts w:ascii="Times New Roman" w:hAnsi="Times New Roman" w:cs="Times New Roman"/>
                <w:sz w:val="24"/>
                <w:szCs w:val="24"/>
              </w:rPr>
              <w:t>0</w:t>
            </w:r>
          </w:p>
        </w:tc>
      </w:tr>
    </w:tbl>
    <w:p w:rsidR="00A46154" w:rsidRPr="00853DC5" w:rsidRDefault="00A46154" w:rsidP="008E3226">
      <w:pPr>
        <w:spacing w:after="0" w:line="240" w:lineRule="auto"/>
        <w:ind w:firstLine="567"/>
        <w:jc w:val="both"/>
        <w:rPr>
          <w:rFonts w:ascii="Times New Roman" w:hAnsi="Times New Roman"/>
          <w:sz w:val="24"/>
          <w:szCs w:val="24"/>
        </w:rPr>
      </w:pPr>
      <w:r w:rsidRPr="00853DC5">
        <w:rPr>
          <w:rFonts w:ascii="Times New Roman" w:hAnsi="Times New Roman"/>
          <w:sz w:val="24"/>
          <w:szCs w:val="24"/>
        </w:rPr>
        <w:t xml:space="preserve">Основное количество педагогических работников относится к возрастному диапазону от 45 лет до пенсионного возраста. </w:t>
      </w:r>
    </w:p>
    <w:p w:rsidR="00A46154" w:rsidRPr="00853DC5" w:rsidRDefault="00A46154" w:rsidP="008E3226">
      <w:pPr>
        <w:spacing w:after="0" w:line="240" w:lineRule="auto"/>
        <w:ind w:firstLine="567"/>
        <w:jc w:val="both"/>
        <w:rPr>
          <w:rFonts w:ascii="Times New Roman" w:hAnsi="Times New Roman"/>
          <w:sz w:val="24"/>
          <w:szCs w:val="24"/>
        </w:rPr>
      </w:pPr>
      <w:r w:rsidRPr="00853DC5">
        <w:rPr>
          <w:rFonts w:ascii="Times New Roman" w:hAnsi="Times New Roman"/>
          <w:sz w:val="24"/>
          <w:szCs w:val="24"/>
        </w:rPr>
        <w:tab/>
        <w:t>Постоянно повышается уровень профессиональной компетентности педагогического коллектива, его творческий рост, который обеспечивается через организацию работы педагогов по овладению достижениями психолого-педагогической науки, постоянным стимулированием их самообразования.</w:t>
      </w:r>
    </w:p>
    <w:p w:rsidR="00A46154" w:rsidRPr="00853DC5" w:rsidRDefault="00A46154" w:rsidP="008E3226">
      <w:pPr>
        <w:spacing w:after="0" w:line="240" w:lineRule="auto"/>
        <w:ind w:firstLine="567"/>
        <w:jc w:val="both"/>
        <w:rPr>
          <w:rFonts w:ascii="Times New Roman" w:hAnsi="Times New Roman"/>
          <w:sz w:val="24"/>
          <w:szCs w:val="24"/>
        </w:rPr>
      </w:pPr>
      <w:r w:rsidRPr="00853DC5">
        <w:rPr>
          <w:rFonts w:ascii="Times New Roman" w:hAnsi="Times New Roman"/>
          <w:sz w:val="24"/>
          <w:szCs w:val="24"/>
        </w:rPr>
        <w:t>Для учителей  школы  стали традиционными отобранные и отработанные формы методической работы, которые позволяют решать проблемы и задачи, стоящие перед школой.</w:t>
      </w:r>
    </w:p>
    <w:p w:rsidR="00A46154" w:rsidRPr="00853DC5" w:rsidRDefault="00A46154" w:rsidP="00A46154">
      <w:pPr>
        <w:spacing w:after="0" w:line="240" w:lineRule="auto"/>
        <w:jc w:val="both"/>
        <w:rPr>
          <w:rFonts w:ascii="Times New Roman" w:hAnsi="Times New Roman"/>
          <w:sz w:val="24"/>
          <w:szCs w:val="24"/>
          <w:u w:val="single"/>
        </w:rPr>
      </w:pPr>
      <w:r w:rsidRPr="00853DC5">
        <w:rPr>
          <w:rFonts w:ascii="Times New Roman" w:hAnsi="Times New Roman"/>
          <w:sz w:val="24"/>
          <w:szCs w:val="24"/>
          <w:u w:val="single"/>
        </w:rPr>
        <w:t>Формы методической работы:</w:t>
      </w:r>
    </w:p>
    <w:p w:rsidR="00A46154" w:rsidRPr="00853DC5" w:rsidRDefault="00A46154" w:rsidP="005F2B90">
      <w:pPr>
        <w:numPr>
          <w:ilvl w:val="0"/>
          <w:numId w:val="42"/>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педагогические советы;</w:t>
      </w:r>
    </w:p>
    <w:p w:rsidR="00A46154" w:rsidRPr="00853DC5" w:rsidRDefault="00A46154" w:rsidP="005F2B90">
      <w:pPr>
        <w:numPr>
          <w:ilvl w:val="0"/>
          <w:numId w:val="42"/>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методические объединения;</w:t>
      </w:r>
    </w:p>
    <w:p w:rsidR="00A46154" w:rsidRPr="00853DC5" w:rsidRDefault="00A46154" w:rsidP="005F2B90">
      <w:pPr>
        <w:numPr>
          <w:ilvl w:val="0"/>
          <w:numId w:val="42"/>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предметные недели;</w:t>
      </w:r>
    </w:p>
    <w:p w:rsidR="00A46154" w:rsidRPr="00853DC5" w:rsidRDefault="00A46154" w:rsidP="005F2B90">
      <w:pPr>
        <w:numPr>
          <w:ilvl w:val="0"/>
          <w:numId w:val="42"/>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 xml:space="preserve"> педагогический мониторинг;</w:t>
      </w:r>
    </w:p>
    <w:p w:rsidR="00A46154" w:rsidRPr="00853DC5" w:rsidRDefault="00A46154" w:rsidP="005F2B90">
      <w:pPr>
        <w:numPr>
          <w:ilvl w:val="0"/>
          <w:numId w:val="42"/>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аттестация учителей;</w:t>
      </w:r>
    </w:p>
    <w:p w:rsidR="00A46154" w:rsidRPr="00853DC5" w:rsidRDefault="00A46154" w:rsidP="005F2B90">
      <w:pPr>
        <w:numPr>
          <w:ilvl w:val="0"/>
          <w:numId w:val="42"/>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консультации, анкетирование;</w:t>
      </w:r>
    </w:p>
    <w:p w:rsidR="00A46154" w:rsidRPr="00853DC5" w:rsidRDefault="00A46154" w:rsidP="005F2B90">
      <w:pPr>
        <w:numPr>
          <w:ilvl w:val="0"/>
          <w:numId w:val="42"/>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самообразование;</w:t>
      </w:r>
    </w:p>
    <w:p w:rsidR="00A46154" w:rsidRPr="00853DC5" w:rsidRDefault="00A46154" w:rsidP="005F2B90">
      <w:pPr>
        <w:numPr>
          <w:ilvl w:val="0"/>
          <w:numId w:val="42"/>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теоретические семинары,  педагогические чтения  (доклады, сообщения);</w:t>
      </w:r>
    </w:p>
    <w:p w:rsidR="00A46154" w:rsidRPr="00853DC5" w:rsidRDefault="00A46154" w:rsidP="005F2B90">
      <w:pPr>
        <w:numPr>
          <w:ilvl w:val="0"/>
          <w:numId w:val="42"/>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семинары-практикумы (сообщения с рассказом фрагментов уроков, классных часов, внеклассных, внешкольных мероприятий);</w:t>
      </w:r>
    </w:p>
    <w:p w:rsidR="00A46154" w:rsidRPr="00853DC5" w:rsidRDefault="00A46154" w:rsidP="005F2B90">
      <w:pPr>
        <w:numPr>
          <w:ilvl w:val="0"/>
          <w:numId w:val="42"/>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обсуждение современных новейших методик, технологий, достижений психолого-педагогической науки;</w:t>
      </w:r>
    </w:p>
    <w:p w:rsidR="00A46154" w:rsidRPr="00853DC5" w:rsidRDefault="00A46154" w:rsidP="005F2B90">
      <w:pPr>
        <w:numPr>
          <w:ilvl w:val="0"/>
          <w:numId w:val="42"/>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 xml:space="preserve">обсуждение отдельных открытых, </w:t>
      </w:r>
      <w:proofErr w:type="spellStart"/>
      <w:r w:rsidRPr="00853DC5">
        <w:rPr>
          <w:rFonts w:ascii="Times New Roman" w:hAnsi="Times New Roman"/>
          <w:sz w:val="24"/>
          <w:szCs w:val="24"/>
        </w:rPr>
        <w:t>взаимопосещенных</w:t>
      </w:r>
      <w:proofErr w:type="spellEnd"/>
      <w:r w:rsidRPr="00853DC5">
        <w:rPr>
          <w:rFonts w:ascii="Times New Roman" w:hAnsi="Times New Roman"/>
          <w:sz w:val="24"/>
          <w:szCs w:val="24"/>
        </w:rPr>
        <w:t xml:space="preserve"> уроков;</w:t>
      </w:r>
    </w:p>
    <w:p w:rsidR="00A46154" w:rsidRPr="00853DC5" w:rsidRDefault="00A46154" w:rsidP="005F2B90">
      <w:pPr>
        <w:numPr>
          <w:ilvl w:val="0"/>
          <w:numId w:val="42"/>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обсуждение «срезов знаний», вопросов для тестирования и анкетирования учащихся;</w:t>
      </w:r>
    </w:p>
    <w:p w:rsidR="00A46154" w:rsidRPr="00853DC5" w:rsidRDefault="00A46154" w:rsidP="005F2B90">
      <w:pPr>
        <w:numPr>
          <w:ilvl w:val="0"/>
          <w:numId w:val="42"/>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разнообразные выставки,  рефераты, разработки уроков,  выставки лучших продуктов творчества детей и т.д.;</w:t>
      </w:r>
    </w:p>
    <w:p w:rsidR="00A46154" w:rsidRPr="00853DC5" w:rsidRDefault="00A46154" w:rsidP="005F2B90">
      <w:pPr>
        <w:numPr>
          <w:ilvl w:val="0"/>
          <w:numId w:val="42"/>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обсуждение актуального педагогического опыта, его распространение и внедрение.</w:t>
      </w:r>
    </w:p>
    <w:p w:rsidR="00A46154" w:rsidRPr="00853DC5" w:rsidRDefault="00A46154" w:rsidP="00A46154">
      <w:pPr>
        <w:spacing w:after="0" w:line="240" w:lineRule="auto"/>
        <w:ind w:firstLine="708"/>
        <w:jc w:val="both"/>
        <w:rPr>
          <w:rFonts w:ascii="Times New Roman" w:hAnsi="Times New Roman"/>
          <w:b/>
          <w:i/>
          <w:sz w:val="24"/>
          <w:szCs w:val="24"/>
        </w:rPr>
      </w:pPr>
      <w:r w:rsidRPr="00853DC5">
        <w:rPr>
          <w:rFonts w:ascii="Times New Roman" w:hAnsi="Times New Roman"/>
          <w:b/>
          <w:i/>
          <w:sz w:val="24"/>
          <w:szCs w:val="24"/>
        </w:rPr>
        <w:t>Поставленные задачи в основном выполнены, чему способствовали:</w:t>
      </w:r>
    </w:p>
    <w:p w:rsidR="00A46154" w:rsidRPr="00853DC5" w:rsidRDefault="00A46154" w:rsidP="00A46154">
      <w:pPr>
        <w:tabs>
          <w:tab w:val="left" w:pos="360"/>
        </w:tabs>
        <w:spacing w:after="0" w:line="240" w:lineRule="auto"/>
        <w:jc w:val="both"/>
        <w:rPr>
          <w:rFonts w:ascii="Times New Roman" w:hAnsi="Times New Roman"/>
          <w:sz w:val="24"/>
          <w:szCs w:val="24"/>
        </w:rPr>
      </w:pPr>
      <w:r w:rsidRPr="00853DC5">
        <w:rPr>
          <w:rFonts w:ascii="Times New Roman" w:hAnsi="Times New Roman"/>
          <w:sz w:val="24"/>
          <w:szCs w:val="24"/>
        </w:rPr>
        <w:t>- спланированная деятельность администрации школы  по созданию условий для участников образовательного процесса;</w:t>
      </w:r>
    </w:p>
    <w:p w:rsidR="00A46154" w:rsidRPr="00853DC5" w:rsidRDefault="00A46154" w:rsidP="00A46154">
      <w:pPr>
        <w:tabs>
          <w:tab w:val="left" w:pos="360"/>
        </w:tabs>
        <w:spacing w:after="0" w:line="240" w:lineRule="auto"/>
        <w:jc w:val="both"/>
        <w:rPr>
          <w:rFonts w:ascii="Times New Roman" w:hAnsi="Times New Roman"/>
          <w:sz w:val="24"/>
          <w:szCs w:val="24"/>
        </w:rPr>
      </w:pPr>
      <w:r w:rsidRPr="00853DC5">
        <w:rPr>
          <w:rFonts w:ascii="Times New Roman" w:hAnsi="Times New Roman"/>
          <w:sz w:val="24"/>
          <w:szCs w:val="24"/>
        </w:rPr>
        <w:t>- анализ выполнения принятых управленческих решений;</w:t>
      </w:r>
    </w:p>
    <w:p w:rsidR="00A46154" w:rsidRPr="00853DC5" w:rsidRDefault="00A46154" w:rsidP="00A46154">
      <w:pPr>
        <w:tabs>
          <w:tab w:val="left" w:pos="360"/>
        </w:tabs>
        <w:spacing w:after="0" w:line="240" w:lineRule="auto"/>
        <w:jc w:val="both"/>
        <w:rPr>
          <w:rFonts w:ascii="Times New Roman" w:hAnsi="Times New Roman"/>
          <w:sz w:val="24"/>
          <w:szCs w:val="24"/>
        </w:rPr>
      </w:pPr>
      <w:r w:rsidRPr="00853DC5">
        <w:rPr>
          <w:rFonts w:ascii="Times New Roman" w:hAnsi="Times New Roman"/>
          <w:sz w:val="24"/>
          <w:szCs w:val="24"/>
        </w:rPr>
        <w:t>- выявление причинно-следственных связей отдельных педагогических явлений и соответствующая коррекция деятельности;</w:t>
      </w:r>
    </w:p>
    <w:p w:rsidR="00A46154" w:rsidRPr="00853DC5" w:rsidRDefault="00A46154" w:rsidP="00A46154">
      <w:pPr>
        <w:tabs>
          <w:tab w:val="left" w:pos="360"/>
        </w:tabs>
        <w:spacing w:after="0" w:line="240" w:lineRule="auto"/>
        <w:jc w:val="both"/>
        <w:rPr>
          <w:rFonts w:ascii="Times New Roman" w:hAnsi="Times New Roman"/>
          <w:sz w:val="24"/>
          <w:szCs w:val="24"/>
        </w:rPr>
      </w:pPr>
      <w:r w:rsidRPr="00853DC5">
        <w:rPr>
          <w:rFonts w:ascii="Times New Roman" w:hAnsi="Times New Roman"/>
          <w:sz w:val="24"/>
          <w:szCs w:val="24"/>
        </w:rPr>
        <w:t>сложившаяся система методической работы.</w:t>
      </w:r>
    </w:p>
    <w:p w:rsidR="00A46154" w:rsidRPr="00853DC5" w:rsidRDefault="00A46154" w:rsidP="00A46154">
      <w:pPr>
        <w:spacing w:after="0" w:line="240" w:lineRule="auto"/>
        <w:ind w:firstLine="708"/>
        <w:jc w:val="both"/>
        <w:rPr>
          <w:rFonts w:ascii="Times New Roman" w:hAnsi="Times New Roman"/>
          <w:sz w:val="24"/>
          <w:szCs w:val="24"/>
        </w:rPr>
      </w:pPr>
      <w:r w:rsidRPr="00853DC5">
        <w:rPr>
          <w:rFonts w:ascii="Times New Roman" w:hAnsi="Times New Roman"/>
          <w:sz w:val="24"/>
          <w:szCs w:val="24"/>
        </w:rPr>
        <w:t xml:space="preserve">Однако организовать работу  в нужной степени  пока не удалось, в новом учебном году необходимо совершенствовать работу в данном направлении. </w:t>
      </w:r>
    </w:p>
    <w:p w:rsidR="00A46154" w:rsidRPr="00853DC5" w:rsidRDefault="00A46154" w:rsidP="00A46154">
      <w:pPr>
        <w:spacing w:after="0" w:line="240" w:lineRule="auto"/>
        <w:ind w:firstLine="708"/>
        <w:jc w:val="both"/>
        <w:rPr>
          <w:rFonts w:ascii="Times New Roman" w:hAnsi="Times New Roman"/>
          <w:sz w:val="24"/>
          <w:szCs w:val="24"/>
        </w:rPr>
      </w:pPr>
      <w:r w:rsidRPr="00853DC5">
        <w:rPr>
          <w:rFonts w:ascii="Times New Roman" w:hAnsi="Times New Roman"/>
          <w:sz w:val="24"/>
          <w:szCs w:val="24"/>
        </w:rPr>
        <w:t xml:space="preserve">В соответствии с поставленными задачами, методическая работа осуществлялась через следующие </w:t>
      </w:r>
      <w:r w:rsidRPr="00853DC5">
        <w:rPr>
          <w:rFonts w:ascii="Times New Roman" w:hAnsi="Times New Roman"/>
          <w:b/>
          <w:sz w:val="24"/>
          <w:szCs w:val="24"/>
          <w:u w:val="single"/>
        </w:rPr>
        <w:t>мероприятия:</w:t>
      </w:r>
    </w:p>
    <w:p w:rsidR="00A46154" w:rsidRPr="00853DC5" w:rsidRDefault="00A46154" w:rsidP="005F2B90">
      <w:pPr>
        <w:numPr>
          <w:ilvl w:val="1"/>
          <w:numId w:val="41"/>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Аттестация педагогических работников;</w:t>
      </w:r>
    </w:p>
    <w:p w:rsidR="00A46154" w:rsidRPr="00853DC5" w:rsidRDefault="00A46154" w:rsidP="005F2B90">
      <w:pPr>
        <w:numPr>
          <w:ilvl w:val="1"/>
          <w:numId w:val="41"/>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Деятельность школьного методического объединения учителей-предметников;</w:t>
      </w:r>
    </w:p>
    <w:p w:rsidR="00A46154" w:rsidRPr="00853DC5" w:rsidRDefault="00A46154" w:rsidP="005F2B90">
      <w:pPr>
        <w:numPr>
          <w:ilvl w:val="1"/>
          <w:numId w:val="41"/>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Деятельность межшкольных методических объединений;</w:t>
      </w:r>
    </w:p>
    <w:p w:rsidR="00A46154" w:rsidRPr="00853DC5" w:rsidRDefault="00A46154" w:rsidP="005F2B90">
      <w:pPr>
        <w:numPr>
          <w:ilvl w:val="1"/>
          <w:numId w:val="41"/>
        </w:numPr>
        <w:tabs>
          <w:tab w:val="num" w:pos="0"/>
          <w:tab w:val="left" w:pos="360"/>
        </w:tabs>
        <w:spacing w:after="0" w:line="240" w:lineRule="auto"/>
        <w:ind w:left="0" w:firstLine="0"/>
        <w:jc w:val="both"/>
        <w:rPr>
          <w:rFonts w:ascii="Times New Roman" w:hAnsi="Times New Roman"/>
          <w:sz w:val="24"/>
          <w:szCs w:val="24"/>
        </w:rPr>
      </w:pPr>
      <w:r w:rsidRPr="00853DC5">
        <w:rPr>
          <w:rFonts w:ascii="Times New Roman" w:hAnsi="Times New Roman"/>
          <w:sz w:val="24"/>
          <w:szCs w:val="24"/>
        </w:rPr>
        <w:t xml:space="preserve">Деятельность методического объединения классных руководителей. </w:t>
      </w:r>
    </w:p>
    <w:p w:rsidR="00A46154" w:rsidRPr="00853DC5" w:rsidRDefault="00A46154" w:rsidP="00A46154">
      <w:pPr>
        <w:tabs>
          <w:tab w:val="num" w:pos="1788"/>
        </w:tabs>
        <w:spacing w:after="0" w:line="240" w:lineRule="auto"/>
        <w:jc w:val="both"/>
        <w:rPr>
          <w:rFonts w:ascii="Times New Roman" w:hAnsi="Times New Roman"/>
          <w:b/>
          <w:sz w:val="24"/>
          <w:szCs w:val="24"/>
        </w:rPr>
      </w:pPr>
    </w:p>
    <w:p w:rsidR="00A46154" w:rsidRPr="00853DC5" w:rsidRDefault="00A46154" w:rsidP="00A46154">
      <w:pPr>
        <w:spacing w:after="0" w:line="240" w:lineRule="auto"/>
        <w:ind w:firstLine="709"/>
        <w:jc w:val="center"/>
        <w:rPr>
          <w:rFonts w:ascii="Times New Roman" w:hAnsi="Times New Roman"/>
          <w:b/>
          <w:bCs/>
          <w:sz w:val="24"/>
          <w:szCs w:val="24"/>
        </w:rPr>
      </w:pPr>
      <w:r w:rsidRPr="00853DC5">
        <w:rPr>
          <w:rFonts w:ascii="Times New Roman" w:hAnsi="Times New Roman"/>
          <w:b/>
          <w:bCs/>
          <w:sz w:val="24"/>
          <w:szCs w:val="24"/>
        </w:rPr>
        <w:lastRenderedPageBreak/>
        <w:t>Методическое обеспечение аттестации</w:t>
      </w:r>
    </w:p>
    <w:p w:rsidR="00A46154" w:rsidRPr="00853DC5" w:rsidRDefault="00A46154" w:rsidP="00853DC5">
      <w:pPr>
        <w:spacing w:after="0" w:line="240" w:lineRule="auto"/>
        <w:ind w:firstLine="360"/>
        <w:jc w:val="both"/>
        <w:rPr>
          <w:rFonts w:ascii="Times New Roman" w:hAnsi="Times New Roman"/>
          <w:sz w:val="24"/>
          <w:szCs w:val="24"/>
        </w:rPr>
      </w:pPr>
      <w:r w:rsidRPr="00853DC5">
        <w:rPr>
          <w:rFonts w:ascii="Times New Roman" w:hAnsi="Times New Roman"/>
          <w:sz w:val="24"/>
          <w:szCs w:val="24"/>
        </w:rPr>
        <w:t xml:space="preserve">       При подготовке педагогов к аттестационному периоду проводились совещания, на которых учителя знакомились с требованиями, предъявляемыми к учителю при присвоении ему квалификационных категорий, с порядком, сроками проведения аттестации, комплектом необходимой документации, требованиями к оформл</w:t>
      </w:r>
      <w:r w:rsidR="00853DC5" w:rsidRPr="00853DC5">
        <w:rPr>
          <w:rFonts w:ascii="Times New Roman" w:hAnsi="Times New Roman"/>
          <w:sz w:val="24"/>
          <w:szCs w:val="24"/>
        </w:rPr>
        <w:t>ению аттестационного материала.</w:t>
      </w:r>
    </w:p>
    <w:p w:rsidR="00A46154" w:rsidRPr="00853DC5" w:rsidRDefault="00A46154" w:rsidP="00853DC5">
      <w:pPr>
        <w:spacing w:after="0" w:line="240" w:lineRule="auto"/>
        <w:ind w:firstLine="360"/>
        <w:jc w:val="both"/>
        <w:rPr>
          <w:rFonts w:ascii="Times New Roman" w:hAnsi="Times New Roman"/>
          <w:sz w:val="24"/>
          <w:szCs w:val="24"/>
        </w:rPr>
      </w:pPr>
      <w:r w:rsidRPr="00853DC5">
        <w:rPr>
          <w:rFonts w:ascii="Times New Roman" w:hAnsi="Times New Roman"/>
          <w:sz w:val="24"/>
          <w:szCs w:val="24"/>
        </w:rPr>
        <w:t>Качество подготовки учащихся непосредственно зависит от профессиональной компетентности учителя. Необходимо продолжать ее повышени</w:t>
      </w:r>
      <w:r w:rsidR="00853DC5" w:rsidRPr="00853DC5">
        <w:rPr>
          <w:rFonts w:ascii="Times New Roman" w:hAnsi="Times New Roman"/>
          <w:sz w:val="24"/>
          <w:szCs w:val="24"/>
        </w:rPr>
        <w:t xml:space="preserve">е. </w:t>
      </w:r>
    </w:p>
    <w:p w:rsidR="0033408C" w:rsidRPr="00853DC5" w:rsidRDefault="0033408C" w:rsidP="00303E99">
      <w:pPr>
        <w:spacing w:after="0" w:line="240" w:lineRule="auto"/>
        <w:ind w:firstLine="567"/>
        <w:jc w:val="both"/>
        <w:rPr>
          <w:rFonts w:ascii="Times New Roman" w:eastAsia="DejaVu Sans" w:hAnsi="Times New Roman"/>
          <w:i/>
          <w:kern w:val="1"/>
          <w:sz w:val="24"/>
          <w:szCs w:val="24"/>
          <w:lang w:eastAsia="ru-RU"/>
        </w:rPr>
      </w:pPr>
      <w:r w:rsidRPr="00853DC5">
        <w:rPr>
          <w:rFonts w:ascii="Times New Roman" w:eastAsia="DejaVu Sans" w:hAnsi="Times New Roman"/>
          <w:i/>
          <w:kern w:val="1"/>
          <w:sz w:val="24"/>
          <w:szCs w:val="24"/>
          <w:lang w:eastAsia="ru-RU"/>
        </w:rPr>
        <w:t>Курсовая переподготовка</w:t>
      </w:r>
    </w:p>
    <w:p w:rsidR="00087B29" w:rsidRPr="002978B2" w:rsidRDefault="0033408C" w:rsidP="002978B2">
      <w:pPr>
        <w:spacing w:after="0" w:line="240" w:lineRule="auto"/>
        <w:ind w:firstLine="567"/>
        <w:jc w:val="both"/>
        <w:rPr>
          <w:rFonts w:ascii="Times New Roman" w:hAnsi="Times New Roman" w:cs="Times New Roman"/>
          <w:sz w:val="24"/>
          <w:szCs w:val="24"/>
        </w:rPr>
      </w:pPr>
      <w:r w:rsidRPr="00853DC5">
        <w:rPr>
          <w:rFonts w:ascii="Times New Roman" w:hAnsi="Times New Roman"/>
          <w:sz w:val="24"/>
          <w:szCs w:val="24"/>
        </w:rPr>
        <w:t xml:space="preserve"> В школе разработан план-гр</w:t>
      </w:r>
      <w:r w:rsidR="00E17489" w:rsidRPr="00853DC5">
        <w:rPr>
          <w:rFonts w:ascii="Times New Roman" w:hAnsi="Times New Roman"/>
          <w:sz w:val="24"/>
          <w:szCs w:val="24"/>
        </w:rPr>
        <w:t>афик курсовой подго</w:t>
      </w:r>
      <w:r w:rsidR="008D4E92" w:rsidRPr="00853DC5">
        <w:rPr>
          <w:rFonts w:ascii="Times New Roman" w:hAnsi="Times New Roman"/>
          <w:sz w:val="24"/>
          <w:szCs w:val="24"/>
        </w:rPr>
        <w:t>товки, в 2018/2019</w:t>
      </w:r>
      <w:r w:rsidR="002348A4" w:rsidRPr="00853DC5">
        <w:rPr>
          <w:rFonts w:ascii="Times New Roman" w:hAnsi="Times New Roman"/>
          <w:sz w:val="24"/>
          <w:szCs w:val="24"/>
        </w:rPr>
        <w:t xml:space="preserve"> году </w:t>
      </w:r>
      <w:r w:rsidR="00136932" w:rsidRPr="00853DC5">
        <w:rPr>
          <w:rFonts w:ascii="Times New Roman" w:hAnsi="Times New Roman"/>
          <w:sz w:val="24"/>
          <w:szCs w:val="24"/>
        </w:rPr>
        <w:t>10</w:t>
      </w:r>
      <w:r w:rsidRPr="00853DC5">
        <w:rPr>
          <w:rFonts w:ascii="Times New Roman" w:hAnsi="Times New Roman"/>
          <w:sz w:val="24"/>
          <w:szCs w:val="24"/>
        </w:rPr>
        <w:t xml:space="preserve"> педагогических работников прошли курсовую переподготовку в </w:t>
      </w:r>
      <w:r w:rsidRPr="00853DC5">
        <w:rPr>
          <w:rFonts w:ascii="Times New Roman" w:hAnsi="Times New Roman" w:cs="Times New Roman"/>
          <w:sz w:val="24"/>
          <w:szCs w:val="24"/>
        </w:rPr>
        <w:t xml:space="preserve">ОГАОУДПО </w:t>
      </w:r>
      <w:proofErr w:type="spellStart"/>
      <w:r w:rsidRPr="00853DC5">
        <w:rPr>
          <w:rFonts w:ascii="Times New Roman" w:hAnsi="Times New Roman" w:cs="Times New Roman"/>
          <w:sz w:val="24"/>
          <w:szCs w:val="24"/>
        </w:rPr>
        <w:t>БелИРО</w:t>
      </w:r>
      <w:proofErr w:type="spellEnd"/>
      <w:r w:rsidRPr="00853DC5">
        <w:rPr>
          <w:rFonts w:ascii="Times New Roman" w:hAnsi="Times New Roman" w:cs="Times New Roman"/>
          <w:sz w:val="24"/>
          <w:szCs w:val="24"/>
        </w:rPr>
        <w:t xml:space="preserve"> и </w:t>
      </w:r>
      <w:r w:rsidRPr="00853DC5">
        <w:rPr>
          <w:rFonts w:ascii="Times New Roman" w:hAnsi="Times New Roman"/>
          <w:sz w:val="24"/>
          <w:szCs w:val="24"/>
        </w:rPr>
        <w:t>АНО «Санкт-Петербургский центр дополнительного профессионального образования»:</w:t>
      </w:r>
    </w:p>
    <w:tbl>
      <w:tblPr>
        <w:tblStyle w:val="12"/>
        <w:tblW w:w="0" w:type="auto"/>
        <w:tblLayout w:type="fixed"/>
        <w:tblLook w:val="04A0"/>
      </w:tblPr>
      <w:tblGrid>
        <w:gridCol w:w="540"/>
        <w:gridCol w:w="1978"/>
        <w:gridCol w:w="1843"/>
        <w:gridCol w:w="1866"/>
        <w:gridCol w:w="3344"/>
      </w:tblGrid>
      <w:tr w:rsidR="0033408C" w:rsidRPr="00853DC5" w:rsidTr="0033408C">
        <w:tc>
          <w:tcPr>
            <w:tcW w:w="540" w:type="dxa"/>
          </w:tcPr>
          <w:p w:rsidR="0033408C" w:rsidRPr="00853DC5" w:rsidRDefault="0033408C" w:rsidP="00303E99">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w:t>
            </w:r>
          </w:p>
          <w:p w:rsidR="0033408C" w:rsidRPr="00853DC5" w:rsidRDefault="0033408C" w:rsidP="00303E99">
            <w:pPr>
              <w:jc w:val="both"/>
              <w:rPr>
                <w:rFonts w:ascii="Times New Roman" w:eastAsia="DejaVu Sans" w:hAnsi="Times New Roman"/>
                <w:kern w:val="1"/>
                <w:sz w:val="24"/>
                <w:szCs w:val="24"/>
                <w:lang w:eastAsia="ru-RU"/>
              </w:rPr>
            </w:pPr>
            <w:proofErr w:type="gramStart"/>
            <w:r w:rsidRPr="00853DC5">
              <w:rPr>
                <w:rFonts w:ascii="Times New Roman" w:eastAsia="DejaVu Sans" w:hAnsi="Times New Roman"/>
                <w:kern w:val="1"/>
                <w:sz w:val="24"/>
                <w:szCs w:val="24"/>
                <w:lang w:eastAsia="ru-RU"/>
              </w:rPr>
              <w:t>п</w:t>
            </w:r>
            <w:proofErr w:type="gramEnd"/>
            <w:r w:rsidRPr="00853DC5">
              <w:rPr>
                <w:rFonts w:ascii="Times New Roman" w:eastAsia="DejaVu Sans" w:hAnsi="Times New Roman"/>
                <w:kern w:val="1"/>
                <w:sz w:val="24"/>
                <w:szCs w:val="24"/>
                <w:lang w:eastAsia="ru-RU"/>
              </w:rPr>
              <w:t>/п</w:t>
            </w:r>
          </w:p>
        </w:tc>
        <w:tc>
          <w:tcPr>
            <w:tcW w:w="1978" w:type="dxa"/>
          </w:tcPr>
          <w:p w:rsidR="0033408C" w:rsidRPr="00853DC5" w:rsidRDefault="0033408C" w:rsidP="00303E99">
            <w:pPr>
              <w:snapToGrid w:val="0"/>
              <w:jc w:val="both"/>
              <w:rPr>
                <w:rFonts w:ascii="Times New Roman" w:eastAsia="DejaVu Sans" w:hAnsi="Times New Roman"/>
                <w:kern w:val="1"/>
                <w:sz w:val="24"/>
                <w:szCs w:val="24"/>
                <w:lang w:eastAsia="ru-RU"/>
              </w:rPr>
            </w:pPr>
            <w:r w:rsidRPr="00853DC5">
              <w:rPr>
                <w:rFonts w:ascii="Times New Roman" w:eastAsia="DejaVu Sans" w:hAnsi="Times New Roman" w:cs="Times New Roman"/>
                <w:kern w:val="1"/>
                <w:sz w:val="24"/>
                <w:szCs w:val="24"/>
                <w:lang w:eastAsia="ru-RU"/>
              </w:rPr>
              <w:t>Ф.И.О.</w:t>
            </w:r>
          </w:p>
        </w:tc>
        <w:tc>
          <w:tcPr>
            <w:tcW w:w="1843" w:type="dxa"/>
          </w:tcPr>
          <w:p w:rsidR="0033408C" w:rsidRPr="00853DC5" w:rsidRDefault="0033408C" w:rsidP="00303E99">
            <w:pPr>
              <w:jc w:val="both"/>
              <w:rPr>
                <w:rFonts w:ascii="Times New Roman" w:eastAsia="DejaVu Sans" w:hAnsi="Times New Roman" w:cs="Times New Roman"/>
                <w:kern w:val="1"/>
                <w:sz w:val="24"/>
                <w:szCs w:val="24"/>
                <w:lang w:eastAsia="ru-RU"/>
              </w:rPr>
            </w:pPr>
            <w:r w:rsidRPr="00853DC5">
              <w:rPr>
                <w:rFonts w:ascii="Times New Roman" w:eastAsia="DejaVu Sans" w:hAnsi="Times New Roman" w:cs="Times New Roman"/>
                <w:kern w:val="1"/>
                <w:sz w:val="24"/>
                <w:szCs w:val="24"/>
                <w:lang w:eastAsia="ru-RU"/>
              </w:rPr>
              <w:t>Занимаемая</w:t>
            </w:r>
          </w:p>
          <w:p w:rsidR="0033408C" w:rsidRPr="00853DC5" w:rsidRDefault="0033408C" w:rsidP="00303E99">
            <w:pPr>
              <w:jc w:val="both"/>
              <w:rPr>
                <w:rFonts w:ascii="Times New Roman" w:eastAsia="DejaVu Sans" w:hAnsi="Times New Roman"/>
                <w:kern w:val="1"/>
                <w:sz w:val="24"/>
                <w:szCs w:val="24"/>
                <w:lang w:eastAsia="ru-RU"/>
              </w:rPr>
            </w:pPr>
            <w:r w:rsidRPr="00853DC5">
              <w:rPr>
                <w:rFonts w:ascii="Times New Roman" w:eastAsia="DejaVu Sans" w:hAnsi="Times New Roman" w:cs="Times New Roman"/>
                <w:kern w:val="1"/>
                <w:sz w:val="24"/>
                <w:szCs w:val="24"/>
                <w:lang w:eastAsia="ru-RU"/>
              </w:rPr>
              <w:t>должность</w:t>
            </w:r>
          </w:p>
        </w:tc>
        <w:tc>
          <w:tcPr>
            <w:tcW w:w="1866" w:type="dxa"/>
          </w:tcPr>
          <w:p w:rsidR="0033408C" w:rsidRPr="00853DC5" w:rsidRDefault="0033408C" w:rsidP="00303E99">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Сроки</w:t>
            </w:r>
          </w:p>
        </w:tc>
        <w:tc>
          <w:tcPr>
            <w:tcW w:w="3344" w:type="dxa"/>
          </w:tcPr>
          <w:p w:rsidR="0033408C" w:rsidRPr="00853DC5" w:rsidRDefault="0033408C" w:rsidP="00303E99">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Курсы</w:t>
            </w:r>
          </w:p>
        </w:tc>
      </w:tr>
      <w:tr w:rsidR="002978B2" w:rsidRPr="00853DC5" w:rsidTr="002978B2">
        <w:trPr>
          <w:trHeight w:val="1060"/>
        </w:trPr>
        <w:tc>
          <w:tcPr>
            <w:tcW w:w="540" w:type="dxa"/>
          </w:tcPr>
          <w:p w:rsidR="00056FBA" w:rsidRPr="00853DC5" w:rsidRDefault="00056FBA" w:rsidP="00303E99">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1</w:t>
            </w:r>
          </w:p>
        </w:tc>
        <w:tc>
          <w:tcPr>
            <w:tcW w:w="1978" w:type="dxa"/>
          </w:tcPr>
          <w:p w:rsidR="00056FBA" w:rsidRPr="00853DC5" w:rsidRDefault="00056FBA" w:rsidP="00303E99">
            <w:pPr>
              <w:snapToGrid w:val="0"/>
              <w:jc w:val="both"/>
              <w:rPr>
                <w:rFonts w:ascii="Times New Roman" w:eastAsia="DejaVu Sans" w:hAnsi="Times New Roman" w:cs="Times New Roman"/>
                <w:kern w:val="1"/>
                <w:sz w:val="24"/>
                <w:szCs w:val="24"/>
                <w:lang w:eastAsia="ru-RU"/>
              </w:rPr>
            </w:pPr>
            <w:r w:rsidRPr="00853DC5">
              <w:rPr>
                <w:rFonts w:ascii="Times New Roman" w:eastAsia="Times New Roman" w:hAnsi="Times New Roman"/>
                <w:sz w:val="24"/>
                <w:szCs w:val="24"/>
                <w:lang w:eastAsia="ar-SA"/>
              </w:rPr>
              <w:t>Желтобрюхова Светлана Николаевна</w:t>
            </w:r>
          </w:p>
          <w:p w:rsidR="00056FBA" w:rsidRPr="00853DC5" w:rsidRDefault="00056FBA" w:rsidP="00303E99">
            <w:pPr>
              <w:snapToGrid w:val="0"/>
              <w:jc w:val="both"/>
              <w:rPr>
                <w:rFonts w:ascii="Times New Roman" w:eastAsia="DejaVu Sans" w:hAnsi="Times New Roman" w:cs="Times New Roman"/>
                <w:kern w:val="1"/>
                <w:sz w:val="24"/>
                <w:szCs w:val="24"/>
                <w:lang w:eastAsia="ru-RU"/>
              </w:rPr>
            </w:pPr>
          </w:p>
        </w:tc>
        <w:tc>
          <w:tcPr>
            <w:tcW w:w="1843" w:type="dxa"/>
          </w:tcPr>
          <w:p w:rsidR="00056FBA" w:rsidRPr="00853DC5" w:rsidRDefault="00056FBA" w:rsidP="00303E99">
            <w:pPr>
              <w:jc w:val="both"/>
              <w:rPr>
                <w:rFonts w:ascii="Times New Roman" w:eastAsia="DejaVu Sans" w:hAnsi="Times New Roman" w:cs="Times New Roman"/>
                <w:kern w:val="1"/>
                <w:sz w:val="24"/>
                <w:szCs w:val="24"/>
                <w:lang w:eastAsia="ru-RU"/>
              </w:rPr>
            </w:pPr>
            <w:r w:rsidRPr="00853DC5">
              <w:rPr>
                <w:rFonts w:ascii="Times New Roman" w:eastAsia="Times New Roman" w:hAnsi="Times New Roman"/>
                <w:sz w:val="24"/>
                <w:szCs w:val="24"/>
                <w:lang w:eastAsia="ar-SA"/>
              </w:rPr>
              <w:t>директор</w:t>
            </w:r>
          </w:p>
        </w:tc>
        <w:tc>
          <w:tcPr>
            <w:tcW w:w="1866" w:type="dxa"/>
          </w:tcPr>
          <w:p w:rsidR="00056FBA" w:rsidRPr="00853DC5" w:rsidRDefault="00056FBA" w:rsidP="00303E99">
            <w:pPr>
              <w:jc w:val="both"/>
              <w:rPr>
                <w:rFonts w:ascii="Times New Roman" w:eastAsia="DejaVu Sans" w:hAnsi="Times New Roman"/>
                <w:kern w:val="1"/>
                <w:sz w:val="24"/>
                <w:szCs w:val="24"/>
                <w:lang w:eastAsia="ru-RU"/>
              </w:rPr>
            </w:pPr>
            <w:r w:rsidRPr="00853DC5">
              <w:rPr>
                <w:rFonts w:ascii="Times New Roman" w:hAnsi="Times New Roman" w:cs="Times New Roman"/>
                <w:sz w:val="24"/>
                <w:szCs w:val="24"/>
              </w:rPr>
              <w:t xml:space="preserve">с </w:t>
            </w:r>
            <w:r w:rsidRPr="00853DC5">
              <w:rPr>
                <w:rFonts w:ascii="Times New Roman" w:eastAsia="DejaVu Sans" w:hAnsi="Times New Roman"/>
                <w:kern w:val="1"/>
                <w:sz w:val="24"/>
                <w:szCs w:val="24"/>
                <w:lang w:eastAsia="ru-RU"/>
              </w:rPr>
              <w:t>03.04.2017 г. по 30.11.2018 г.</w:t>
            </w:r>
          </w:p>
        </w:tc>
        <w:tc>
          <w:tcPr>
            <w:tcW w:w="3344" w:type="dxa"/>
          </w:tcPr>
          <w:p w:rsidR="00056FBA" w:rsidRPr="00853DC5" w:rsidRDefault="00056FBA" w:rsidP="00303E99">
            <w:pPr>
              <w:jc w:val="both"/>
              <w:rPr>
                <w:rFonts w:ascii="Times New Roman" w:hAnsi="Times New Roman"/>
                <w:sz w:val="24"/>
                <w:szCs w:val="24"/>
              </w:rPr>
            </w:pPr>
            <w:r w:rsidRPr="00853DC5">
              <w:rPr>
                <w:rFonts w:ascii="Times New Roman" w:hAnsi="Times New Roman" w:cs="Times New Roman"/>
                <w:sz w:val="24"/>
                <w:szCs w:val="24"/>
              </w:rPr>
              <w:t xml:space="preserve">профессиональная переподготовка </w:t>
            </w:r>
            <w:r w:rsidRPr="00853DC5">
              <w:rPr>
                <w:rFonts w:ascii="Times New Roman" w:hAnsi="Times New Roman"/>
                <w:sz w:val="24"/>
                <w:szCs w:val="24"/>
              </w:rPr>
              <w:t>«Менеджмент в образовании»,</w:t>
            </w:r>
            <w:r w:rsidRPr="00853DC5">
              <w:rPr>
                <w:rFonts w:ascii="Times New Roman" w:hAnsi="Times New Roman" w:cs="Times New Roman"/>
                <w:sz w:val="24"/>
              </w:rPr>
              <w:t xml:space="preserve"> г. Белгород ОГАОУ ДПО </w:t>
            </w:r>
            <w:r w:rsidRPr="00853DC5">
              <w:rPr>
                <w:rFonts w:ascii="Times New Roman" w:hAnsi="Times New Roman" w:cs="Times New Roman"/>
                <w:sz w:val="24"/>
                <w:szCs w:val="24"/>
              </w:rPr>
              <w:t>«</w:t>
            </w:r>
            <w:proofErr w:type="spellStart"/>
            <w:r w:rsidRPr="00853DC5">
              <w:rPr>
                <w:rFonts w:ascii="Times New Roman" w:hAnsi="Times New Roman" w:cs="Times New Roman"/>
                <w:sz w:val="24"/>
                <w:szCs w:val="24"/>
              </w:rPr>
              <w:t>БелИРО</w:t>
            </w:r>
            <w:proofErr w:type="spellEnd"/>
            <w:r w:rsidRPr="00853DC5">
              <w:rPr>
                <w:rFonts w:ascii="Times New Roman" w:hAnsi="Times New Roman" w:cs="Times New Roman"/>
                <w:sz w:val="24"/>
                <w:szCs w:val="24"/>
              </w:rPr>
              <w:t>»</w:t>
            </w:r>
          </w:p>
        </w:tc>
      </w:tr>
      <w:tr w:rsidR="0033408C" w:rsidRPr="00853DC5" w:rsidTr="0033408C">
        <w:tc>
          <w:tcPr>
            <w:tcW w:w="540" w:type="dxa"/>
          </w:tcPr>
          <w:p w:rsidR="0033408C" w:rsidRPr="00853DC5" w:rsidRDefault="00056FBA" w:rsidP="00303E99">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2</w:t>
            </w:r>
          </w:p>
        </w:tc>
        <w:tc>
          <w:tcPr>
            <w:tcW w:w="1978" w:type="dxa"/>
          </w:tcPr>
          <w:p w:rsidR="0033408C" w:rsidRPr="00853DC5" w:rsidRDefault="0033408C" w:rsidP="00303E99">
            <w:pPr>
              <w:jc w:val="both"/>
              <w:rPr>
                <w:rFonts w:ascii="Times New Roman" w:eastAsia="DejaVu Sans" w:hAnsi="Times New Roman" w:cs="Times New Roman"/>
                <w:kern w:val="1"/>
                <w:sz w:val="24"/>
                <w:szCs w:val="24"/>
                <w:lang w:eastAsia="ru-RU"/>
              </w:rPr>
            </w:pPr>
            <w:r w:rsidRPr="00853DC5">
              <w:rPr>
                <w:rFonts w:ascii="Times New Roman" w:eastAsia="DejaVu Sans" w:hAnsi="Times New Roman" w:cs="Times New Roman"/>
                <w:kern w:val="1"/>
                <w:sz w:val="24"/>
                <w:szCs w:val="24"/>
                <w:lang w:eastAsia="ru-RU"/>
              </w:rPr>
              <w:t>Кисилёва Наталья Александровна</w:t>
            </w:r>
          </w:p>
        </w:tc>
        <w:tc>
          <w:tcPr>
            <w:tcW w:w="1843" w:type="dxa"/>
          </w:tcPr>
          <w:p w:rsidR="0033408C" w:rsidRPr="00853DC5" w:rsidRDefault="00331C4D" w:rsidP="00303E99">
            <w:pPr>
              <w:jc w:val="both"/>
              <w:rPr>
                <w:rFonts w:ascii="Times New Roman" w:eastAsia="DejaVu Sans" w:hAnsi="Times New Roman" w:cs="Times New Roman"/>
                <w:kern w:val="1"/>
                <w:sz w:val="24"/>
                <w:szCs w:val="24"/>
                <w:lang w:eastAsia="ru-RU"/>
              </w:rPr>
            </w:pPr>
            <w:r w:rsidRPr="00853DC5">
              <w:rPr>
                <w:rFonts w:ascii="Times New Roman" w:hAnsi="Times New Roman" w:cs="Times New Roman"/>
                <w:sz w:val="24"/>
                <w:szCs w:val="24"/>
              </w:rPr>
              <w:t xml:space="preserve">учитель технологии и </w:t>
            </w:r>
            <w:proofErr w:type="gramStart"/>
            <w:r w:rsidRPr="00853DC5">
              <w:rPr>
                <w:rFonts w:ascii="Times New Roman" w:hAnsi="Times New Roman" w:cs="Times New Roman"/>
                <w:sz w:val="24"/>
                <w:szCs w:val="24"/>
              </w:rPr>
              <w:t>изо</w:t>
            </w:r>
            <w:proofErr w:type="gramEnd"/>
          </w:p>
        </w:tc>
        <w:tc>
          <w:tcPr>
            <w:tcW w:w="1866" w:type="dxa"/>
          </w:tcPr>
          <w:p w:rsidR="0033408C" w:rsidRPr="00853DC5" w:rsidRDefault="00F93591" w:rsidP="00331C4D">
            <w:pPr>
              <w:ind w:left="-71"/>
              <w:jc w:val="center"/>
              <w:rPr>
                <w:rFonts w:ascii="Times New Roman" w:eastAsia="DejaVu Sans" w:hAnsi="Times New Roman" w:cs="Times New Roman"/>
                <w:kern w:val="1"/>
                <w:sz w:val="24"/>
                <w:szCs w:val="24"/>
                <w:lang w:eastAsia="ru-RU"/>
              </w:rPr>
            </w:pPr>
            <w:r w:rsidRPr="00853DC5">
              <w:rPr>
                <w:rFonts w:ascii="Times New Roman" w:hAnsi="Times New Roman" w:cs="Times New Roman"/>
                <w:sz w:val="24"/>
                <w:szCs w:val="24"/>
              </w:rPr>
              <w:t>«24.09.2018 г. – 05.10.2018 г</w:t>
            </w:r>
          </w:p>
        </w:tc>
        <w:tc>
          <w:tcPr>
            <w:tcW w:w="3344" w:type="dxa"/>
          </w:tcPr>
          <w:p w:rsidR="00F93591" w:rsidRPr="00853DC5" w:rsidRDefault="00F93591" w:rsidP="00F93591">
            <w:pPr>
              <w:jc w:val="both"/>
              <w:rPr>
                <w:rFonts w:ascii="Times New Roman" w:hAnsi="Times New Roman" w:cs="Times New Roman"/>
                <w:sz w:val="24"/>
                <w:szCs w:val="24"/>
              </w:rPr>
            </w:pPr>
            <w:r w:rsidRPr="00853DC5">
              <w:rPr>
                <w:rFonts w:ascii="Times New Roman" w:hAnsi="Times New Roman" w:cs="Times New Roman"/>
                <w:sz w:val="24"/>
                <w:szCs w:val="24"/>
              </w:rPr>
              <w:t xml:space="preserve">.«Организационно-педагогические условия повышения качества преподавания изобразительного искусства в образовательном учреждении в условиях перехода на ФГОС ООО», 72 ч, ОГАОУ ДПО </w:t>
            </w:r>
          </w:p>
          <w:p w:rsidR="0033408C" w:rsidRPr="00853DC5" w:rsidRDefault="00F93591" w:rsidP="00F93591">
            <w:pPr>
              <w:jc w:val="both"/>
              <w:rPr>
                <w:rFonts w:ascii="Times New Roman" w:hAnsi="Times New Roman" w:cs="Times New Roman"/>
                <w:sz w:val="24"/>
                <w:szCs w:val="24"/>
              </w:rPr>
            </w:pPr>
            <w:r w:rsidRPr="00853DC5">
              <w:rPr>
                <w:rFonts w:ascii="Times New Roman" w:hAnsi="Times New Roman" w:cs="Times New Roman"/>
                <w:sz w:val="24"/>
                <w:szCs w:val="24"/>
              </w:rPr>
              <w:t xml:space="preserve">« </w:t>
            </w:r>
            <w:proofErr w:type="spellStart"/>
            <w:r w:rsidRPr="00853DC5">
              <w:rPr>
                <w:rFonts w:ascii="Times New Roman" w:hAnsi="Times New Roman" w:cs="Times New Roman"/>
                <w:sz w:val="24"/>
                <w:szCs w:val="24"/>
              </w:rPr>
              <w:t>БелИРО</w:t>
            </w:r>
            <w:proofErr w:type="spellEnd"/>
            <w:r w:rsidRPr="00853DC5">
              <w:rPr>
                <w:rFonts w:ascii="Times New Roman" w:hAnsi="Times New Roman" w:cs="Times New Roman"/>
                <w:sz w:val="24"/>
                <w:szCs w:val="24"/>
              </w:rPr>
              <w:t>»</w:t>
            </w:r>
          </w:p>
        </w:tc>
      </w:tr>
      <w:tr w:rsidR="00331C4D" w:rsidRPr="00853DC5" w:rsidTr="0033408C">
        <w:tc>
          <w:tcPr>
            <w:tcW w:w="540" w:type="dxa"/>
          </w:tcPr>
          <w:p w:rsidR="00331C4D" w:rsidRPr="00853DC5" w:rsidRDefault="00056FBA" w:rsidP="00303E99">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3</w:t>
            </w:r>
          </w:p>
        </w:tc>
        <w:tc>
          <w:tcPr>
            <w:tcW w:w="1978" w:type="dxa"/>
          </w:tcPr>
          <w:p w:rsidR="00331C4D" w:rsidRPr="00853DC5" w:rsidRDefault="00331C4D" w:rsidP="00F9799C">
            <w:pPr>
              <w:snapToGrid w:val="0"/>
              <w:jc w:val="both"/>
              <w:rPr>
                <w:rFonts w:ascii="Times New Roman" w:hAnsi="Times New Roman" w:cs="Times New Roman"/>
                <w:sz w:val="24"/>
                <w:szCs w:val="24"/>
              </w:rPr>
            </w:pPr>
            <w:proofErr w:type="spellStart"/>
            <w:r w:rsidRPr="00853DC5">
              <w:rPr>
                <w:rFonts w:ascii="Times New Roman" w:hAnsi="Times New Roman" w:cs="Times New Roman"/>
                <w:sz w:val="24"/>
                <w:szCs w:val="24"/>
              </w:rPr>
              <w:t>Рябикова</w:t>
            </w:r>
            <w:proofErr w:type="spellEnd"/>
            <w:r w:rsidRPr="00853DC5">
              <w:rPr>
                <w:rFonts w:ascii="Times New Roman" w:hAnsi="Times New Roman" w:cs="Times New Roman"/>
                <w:sz w:val="24"/>
                <w:szCs w:val="24"/>
              </w:rPr>
              <w:t xml:space="preserve"> Марина Александровна</w:t>
            </w:r>
          </w:p>
        </w:tc>
        <w:tc>
          <w:tcPr>
            <w:tcW w:w="1843" w:type="dxa"/>
          </w:tcPr>
          <w:p w:rsidR="00331C4D" w:rsidRPr="00853DC5" w:rsidRDefault="00331C4D" w:rsidP="008C62B1">
            <w:pPr>
              <w:jc w:val="center"/>
              <w:rPr>
                <w:rFonts w:ascii="Times New Roman" w:hAnsi="Times New Roman" w:cs="Times New Roman"/>
                <w:sz w:val="24"/>
                <w:szCs w:val="24"/>
              </w:rPr>
            </w:pPr>
            <w:r w:rsidRPr="00853DC5">
              <w:rPr>
                <w:rFonts w:ascii="Times New Roman" w:hAnsi="Times New Roman" w:cs="Times New Roman"/>
                <w:sz w:val="24"/>
                <w:szCs w:val="24"/>
              </w:rPr>
              <w:t>учитель начальных классов</w:t>
            </w:r>
          </w:p>
        </w:tc>
        <w:tc>
          <w:tcPr>
            <w:tcW w:w="1866" w:type="dxa"/>
          </w:tcPr>
          <w:p w:rsidR="00331C4D" w:rsidRPr="00853DC5" w:rsidRDefault="0071460C" w:rsidP="008C62B1">
            <w:pPr>
              <w:jc w:val="center"/>
              <w:rPr>
                <w:rFonts w:ascii="Times New Roman" w:hAnsi="Times New Roman" w:cs="Times New Roman"/>
                <w:sz w:val="24"/>
                <w:szCs w:val="24"/>
              </w:rPr>
            </w:pPr>
            <w:r w:rsidRPr="00853DC5">
              <w:rPr>
                <w:rFonts w:ascii="Times New Roman" w:hAnsi="Times New Roman" w:cs="Times New Roman"/>
                <w:sz w:val="24"/>
                <w:szCs w:val="24"/>
              </w:rPr>
              <w:t>17.09.2018 г. -28.09.2018 г.</w:t>
            </w:r>
          </w:p>
        </w:tc>
        <w:tc>
          <w:tcPr>
            <w:tcW w:w="3344" w:type="dxa"/>
          </w:tcPr>
          <w:p w:rsidR="00331C4D" w:rsidRPr="00853DC5" w:rsidRDefault="0071460C" w:rsidP="00331C4D">
            <w:pPr>
              <w:jc w:val="both"/>
              <w:rPr>
                <w:rFonts w:ascii="Times New Roman" w:hAnsi="Times New Roman" w:cs="Times New Roman"/>
                <w:sz w:val="24"/>
                <w:szCs w:val="24"/>
              </w:rPr>
            </w:pPr>
            <w:r w:rsidRPr="00853DC5">
              <w:rPr>
                <w:rFonts w:ascii="Times New Roman" w:hAnsi="Times New Roman" w:cs="Times New Roman"/>
                <w:sz w:val="24"/>
                <w:szCs w:val="24"/>
              </w:rPr>
              <w:t xml:space="preserve"> «Психолого-педагогическая компетентность педагога в сопровождении детей с ОВЗ в условиях введения ФГОС ОВЗ», 72 ч., ОГАОУ ДПО </w:t>
            </w:r>
            <w:proofErr w:type="spellStart"/>
            <w:r w:rsidRPr="00853DC5">
              <w:rPr>
                <w:rFonts w:ascii="Times New Roman" w:hAnsi="Times New Roman" w:cs="Times New Roman"/>
                <w:sz w:val="24"/>
                <w:szCs w:val="24"/>
              </w:rPr>
              <w:t>БелИРО</w:t>
            </w:r>
            <w:proofErr w:type="spellEnd"/>
          </w:p>
        </w:tc>
      </w:tr>
      <w:tr w:rsidR="00331C4D" w:rsidRPr="00853DC5" w:rsidTr="0033408C">
        <w:tc>
          <w:tcPr>
            <w:tcW w:w="540" w:type="dxa"/>
          </w:tcPr>
          <w:p w:rsidR="00331C4D" w:rsidRPr="00853DC5" w:rsidRDefault="00056FBA" w:rsidP="00303E99">
            <w:pPr>
              <w:jc w:val="both"/>
              <w:rPr>
                <w:rFonts w:ascii="Times New Roman" w:eastAsia="DejaVu Sans" w:hAnsi="Times New Roman"/>
                <w:kern w:val="1"/>
                <w:sz w:val="24"/>
                <w:szCs w:val="24"/>
                <w:lang w:eastAsia="ru-RU"/>
              </w:rPr>
            </w:pPr>
            <w:r w:rsidRPr="00853DC5">
              <w:rPr>
                <w:rFonts w:ascii="Times New Roman" w:eastAsia="DejaVu Sans" w:hAnsi="Times New Roman" w:cs="Times New Roman"/>
                <w:kern w:val="1"/>
                <w:sz w:val="24"/>
                <w:szCs w:val="24"/>
                <w:lang w:eastAsia="ru-RU"/>
              </w:rPr>
              <w:t>4</w:t>
            </w:r>
          </w:p>
        </w:tc>
        <w:tc>
          <w:tcPr>
            <w:tcW w:w="1978" w:type="dxa"/>
          </w:tcPr>
          <w:p w:rsidR="00331C4D" w:rsidRPr="00853DC5" w:rsidRDefault="00331C4D" w:rsidP="00F9799C">
            <w:pPr>
              <w:snapToGrid w:val="0"/>
              <w:jc w:val="both"/>
              <w:rPr>
                <w:rFonts w:ascii="Times New Roman" w:eastAsia="Times New Roman" w:hAnsi="Times New Roman"/>
                <w:sz w:val="24"/>
                <w:szCs w:val="24"/>
                <w:lang w:eastAsia="ar-SA"/>
              </w:rPr>
            </w:pPr>
            <w:r w:rsidRPr="00853DC5">
              <w:rPr>
                <w:rFonts w:ascii="Times New Roman" w:eastAsia="Times New Roman" w:hAnsi="Times New Roman"/>
                <w:sz w:val="24"/>
                <w:szCs w:val="24"/>
                <w:lang w:eastAsia="ar-SA"/>
              </w:rPr>
              <w:t>Собко</w:t>
            </w:r>
          </w:p>
          <w:p w:rsidR="00331C4D" w:rsidRPr="00853DC5" w:rsidRDefault="00331C4D" w:rsidP="00F9799C">
            <w:pPr>
              <w:jc w:val="both"/>
              <w:rPr>
                <w:rFonts w:ascii="Times New Roman" w:eastAsia="Times New Roman" w:hAnsi="Times New Roman" w:cs="Times New Roman"/>
                <w:sz w:val="24"/>
                <w:szCs w:val="24"/>
                <w:lang w:eastAsia="ar-SA"/>
              </w:rPr>
            </w:pPr>
            <w:r w:rsidRPr="00853DC5">
              <w:rPr>
                <w:rFonts w:ascii="Times New Roman" w:eastAsia="Times New Roman" w:hAnsi="Times New Roman"/>
                <w:sz w:val="24"/>
                <w:szCs w:val="24"/>
                <w:lang w:eastAsia="ar-SA"/>
              </w:rPr>
              <w:t>Лариса Николаевна</w:t>
            </w:r>
          </w:p>
        </w:tc>
        <w:tc>
          <w:tcPr>
            <w:tcW w:w="1843" w:type="dxa"/>
          </w:tcPr>
          <w:p w:rsidR="00331C4D" w:rsidRPr="00853DC5" w:rsidRDefault="00331C4D" w:rsidP="008C62B1">
            <w:pPr>
              <w:jc w:val="both"/>
              <w:rPr>
                <w:rFonts w:ascii="Times New Roman" w:eastAsia="DejaVu Sans" w:hAnsi="Times New Roman" w:cs="Times New Roman"/>
                <w:kern w:val="1"/>
                <w:sz w:val="24"/>
                <w:szCs w:val="24"/>
                <w:lang w:eastAsia="ru-RU"/>
              </w:rPr>
            </w:pPr>
            <w:r w:rsidRPr="00853DC5">
              <w:rPr>
                <w:rFonts w:ascii="Times New Roman" w:hAnsi="Times New Roman" w:cs="Times New Roman"/>
                <w:sz w:val="24"/>
                <w:szCs w:val="24"/>
              </w:rPr>
              <w:t>учитель начальных классов</w:t>
            </w:r>
          </w:p>
        </w:tc>
        <w:tc>
          <w:tcPr>
            <w:tcW w:w="1866" w:type="dxa"/>
          </w:tcPr>
          <w:p w:rsidR="00331C4D" w:rsidRPr="00853DC5" w:rsidRDefault="00BC3795" w:rsidP="008C62B1">
            <w:pPr>
              <w:ind w:left="-71"/>
              <w:jc w:val="both"/>
              <w:rPr>
                <w:rFonts w:ascii="Times New Roman" w:eastAsia="DejaVu Sans" w:hAnsi="Times New Roman" w:cs="Times New Roman"/>
                <w:kern w:val="1"/>
                <w:sz w:val="24"/>
                <w:szCs w:val="24"/>
                <w:lang w:eastAsia="ru-RU"/>
              </w:rPr>
            </w:pPr>
            <w:r w:rsidRPr="00853DC5">
              <w:rPr>
                <w:rFonts w:ascii="Times New Roman" w:hAnsi="Times New Roman" w:cs="Times New Roman"/>
                <w:sz w:val="24"/>
                <w:szCs w:val="24"/>
              </w:rPr>
              <w:t>24.09.2018 г.- 12.10.2018 г</w:t>
            </w:r>
          </w:p>
        </w:tc>
        <w:tc>
          <w:tcPr>
            <w:tcW w:w="3344" w:type="dxa"/>
          </w:tcPr>
          <w:p w:rsidR="00331C4D" w:rsidRPr="00853DC5" w:rsidRDefault="00BC3795" w:rsidP="008C62B1">
            <w:pPr>
              <w:jc w:val="both"/>
              <w:rPr>
                <w:rFonts w:ascii="Times New Roman" w:eastAsia="DejaVu Sans" w:hAnsi="Times New Roman" w:cs="Times New Roman"/>
                <w:kern w:val="1"/>
                <w:sz w:val="24"/>
                <w:szCs w:val="24"/>
                <w:lang w:eastAsia="ru-RU"/>
              </w:rPr>
            </w:pPr>
            <w:r w:rsidRPr="00853DC5">
              <w:rPr>
                <w:rFonts w:ascii="Times New Roman" w:hAnsi="Times New Roman" w:cs="Times New Roman"/>
                <w:sz w:val="24"/>
                <w:szCs w:val="24"/>
              </w:rPr>
              <w:t xml:space="preserve">«Реализация требований федерального стандарта начального общего образования средствами УМК «Школа России» (72 часов, очно-заочная форма обучения с применением дистанционных технологий), ОГАОУ ДПО </w:t>
            </w:r>
            <w:proofErr w:type="spellStart"/>
            <w:r w:rsidRPr="00853DC5">
              <w:rPr>
                <w:rFonts w:ascii="Times New Roman" w:hAnsi="Times New Roman" w:cs="Times New Roman"/>
                <w:sz w:val="24"/>
                <w:szCs w:val="24"/>
              </w:rPr>
              <w:t>БелИРО</w:t>
            </w:r>
            <w:proofErr w:type="spellEnd"/>
          </w:p>
        </w:tc>
      </w:tr>
      <w:tr w:rsidR="002464D6" w:rsidRPr="00853DC5" w:rsidTr="005560F8">
        <w:trPr>
          <w:trHeight w:val="1696"/>
        </w:trPr>
        <w:tc>
          <w:tcPr>
            <w:tcW w:w="540" w:type="dxa"/>
          </w:tcPr>
          <w:p w:rsidR="002464D6" w:rsidRPr="00853DC5" w:rsidRDefault="00056FBA" w:rsidP="00303E99">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5</w:t>
            </w:r>
          </w:p>
        </w:tc>
        <w:tc>
          <w:tcPr>
            <w:tcW w:w="1978" w:type="dxa"/>
          </w:tcPr>
          <w:p w:rsidR="002464D6" w:rsidRPr="00853DC5" w:rsidRDefault="002464D6" w:rsidP="00303E99">
            <w:pPr>
              <w:jc w:val="both"/>
              <w:rPr>
                <w:rFonts w:ascii="Times New Roman" w:eastAsia="Times New Roman" w:hAnsi="Times New Roman"/>
                <w:sz w:val="24"/>
                <w:szCs w:val="24"/>
                <w:lang w:eastAsia="ar-SA"/>
              </w:rPr>
            </w:pPr>
            <w:r w:rsidRPr="00853DC5">
              <w:rPr>
                <w:rFonts w:ascii="Times New Roman" w:eastAsia="Times New Roman" w:hAnsi="Times New Roman"/>
                <w:sz w:val="24"/>
                <w:szCs w:val="24"/>
                <w:lang w:eastAsia="ar-SA"/>
              </w:rPr>
              <w:t xml:space="preserve">Савенко </w:t>
            </w:r>
          </w:p>
          <w:p w:rsidR="002464D6" w:rsidRPr="00853DC5" w:rsidRDefault="002464D6" w:rsidP="00303E99">
            <w:pPr>
              <w:jc w:val="both"/>
              <w:rPr>
                <w:rFonts w:ascii="Times New Roman" w:eastAsia="Times New Roman" w:hAnsi="Times New Roman"/>
                <w:sz w:val="24"/>
                <w:szCs w:val="24"/>
                <w:lang w:eastAsia="ar-SA"/>
              </w:rPr>
            </w:pPr>
            <w:r w:rsidRPr="00853DC5">
              <w:rPr>
                <w:rFonts w:ascii="Times New Roman" w:eastAsia="Times New Roman" w:hAnsi="Times New Roman"/>
                <w:sz w:val="24"/>
                <w:szCs w:val="24"/>
                <w:lang w:eastAsia="ar-SA"/>
              </w:rPr>
              <w:t xml:space="preserve">Ольга </w:t>
            </w:r>
          </w:p>
          <w:p w:rsidR="002464D6" w:rsidRPr="00853DC5" w:rsidRDefault="002464D6" w:rsidP="00303E99">
            <w:pPr>
              <w:jc w:val="both"/>
              <w:rPr>
                <w:rFonts w:ascii="Times New Roman" w:eastAsia="Times New Roman" w:hAnsi="Times New Roman"/>
                <w:sz w:val="24"/>
                <w:szCs w:val="24"/>
                <w:lang w:eastAsia="ar-SA"/>
              </w:rPr>
            </w:pPr>
            <w:r w:rsidRPr="00853DC5">
              <w:rPr>
                <w:rFonts w:ascii="Times New Roman" w:eastAsia="Times New Roman" w:hAnsi="Times New Roman"/>
                <w:sz w:val="24"/>
                <w:szCs w:val="24"/>
                <w:lang w:eastAsia="ar-SA"/>
              </w:rPr>
              <w:t>Петровна</w:t>
            </w:r>
          </w:p>
        </w:tc>
        <w:tc>
          <w:tcPr>
            <w:tcW w:w="1843" w:type="dxa"/>
          </w:tcPr>
          <w:p w:rsidR="002464D6" w:rsidRPr="00853DC5" w:rsidRDefault="002464D6" w:rsidP="00303E99">
            <w:pPr>
              <w:jc w:val="both"/>
              <w:rPr>
                <w:rFonts w:ascii="Times New Roman" w:hAnsi="Times New Roman" w:cs="Times New Roman"/>
                <w:sz w:val="24"/>
                <w:szCs w:val="24"/>
              </w:rPr>
            </w:pPr>
            <w:r w:rsidRPr="00853DC5">
              <w:rPr>
                <w:rFonts w:ascii="Times New Roman" w:hAnsi="Times New Roman" w:cs="Times New Roman"/>
                <w:sz w:val="24"/>
                <w:szCs w:val="24"/>
              </w:rPr>
              <w:t>Учитель русского языка и литературы</w:t>
            </w:r>
          </w:p>
        </w:tc>
        <w:tc>
          <w:tcPr>
            <w:tcW w:w="1866" w:type="dxa"/>
          </w:tcPr>
          <w:p w:rsidR="002464D6" w:rsidRPr="00853DC5" w:rsidRDefault="002464D6" w:rsidP="00303E99">
            <w:pPr>
              <w:ind w:left="-71"/>
              <w:jc w:val="both"/>
              <w:rPr>
                <w:rFonts w:ascii="Times New Roman" w:hAnsi="Times New Roman" w:cs="Times New Roman"/>
                <w:bCs/>
                <w:sz w:val="24"/>
                <w:szCs w:val="24"/>
              </w:rPr>
            </w:pPr>
            <w:r w:rsidRPr="00853DC5">
              <w:rPr>
                <w:rFonts w:ascii="Times New Roman" w:hAnsi="Times New Roman" w:cs="Times New Roman"/>
                <w:sz w:val="24"/>
                <w:szCs w:val="24"/>
              </w:rPr>
              <w:t>сентябрь 2018 г</w:t>
            </w:r>
          </w:p>
        </w:tc>
        <w:tc>
          <w:tcPr>
            <w:tcW w:w="3344" w:type="dxa"/>
          </w:tcPr>
          <w:p w:rsidR="002464D6" w:rsidRPr="00853DC5" w:rsidRDefault="002464D6" w:rsidP="002464D6">
            <w:pPr>
              <w:jc w:val="both"/>
              <w:rPr>
                <w:rFonts w:ascii="Times New Roman" w:hAnsi="Times New Roman" w:cs="Times New Roman"/>
                <w:sz w:val="24"/>
                <w:szCs w:val="24"/>
              </w:rPr>
            </w:pPr>
            <w:r w:rsidRPr="00853DC5">
              <w:rPr>
                <w:rFonts w:ascii="Times New Roman" w:hAnsi="Times New Roman" w:cs="Times New Roman"/>
                <w:sz w:val="24"/>
                <w:szCs w:val="24"/>
              </w:rPr>
              <w:t>Петербургский центр дополнительного профессионального образования,   «Содержание и методика преподавания русского языка и литературы в соответствии с требованиями</w:t>
            </w:r>
          </w:p>
        </w:tc>
      </w:tr>
      <w:tr w:rsidR="005560F8" w:rsidRPr="00853DC5" w:rsidTr="002839B4">
        <w:trPr>
          <w:trHeight w:val="1696"/>
        </w:trPr>
        <w:tc>
          <w:tcPr>
            <w:tcW w:w="540" w:type="dxa"/>
          </w:tcPr>
          <w:p w:rsidR="005560F8" w:rsidRPr="00853DC5" w:rsidRDefault="00056FBA" w:rsidP="00303E99">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lastRenderedPageBreak/>
              <w:t>6</w:t>
            </w:r>
          </w:p>
        </w:tc>
        <w:tc>
          <w:tcPr>
            <w:tcW w:w="1978" w:type="dxa"/>
          </w:tcPr>
          <w:p w:rsidR="005560F8" w:rsidRPr="00853DC5" w:rsidRDefault="005560F8" w:rsidP="00136932">
            <w:pPr>
              <w:snapToGrid w:val="0"/>
              <w:jc w:val="both"/>
              <w:rPr>
                <w:rFonts w:ascii="Times New Roman" w:hAnsi="Times New Roman" w:cs="Times New Roman"/>
                <w:sz w:val="24"/>
                <w:szCs w:val="24"/>
              </w:rPr>
            </w:pPr>
            <w:r w:rsidRPr="00853DC5">
              <w:rPr>
                <w:rFonts w:ascii="Times New Roman" w:hAnsi="Times New Roman" w:cs="Times New Roman"/>
                <w:sz w:val="24"/>
                <w:szCs w:val="24"/>
              </w:rPr>
              <w:t>Журавлёв</w:t>
            </w:r>
          </w:p>
          <w:p w:rsidR="005560F8" w:rsidRPr="00853DC5" w:rsidRDefault="005560F8" w:rsidP="00136932">
            <w:pPr>
              <w:snapToGrid w:val="0"/>
              <w:jc w:val="both"/>
              <w:rPr>
                <w:rFonts w:ascii="Times New Roman" w:hAnsi="Times New Roman" w:cs="Times New Roman"/>
                <w:sz w:val="24"/>
                <w:szCs w:val="24"/>
              </w:rPr>
            </w:pPr>
            <w:r w:rsidRPr="00853DC5">
              <w:rPr>
                <w:rFonts w:ascii="Times New Roman" w:hAnsi="Times New Roman" w:cs="Times New Roman"/>
                <w:sz w:val="24"/>
                <w:szCs w:val="24"/>
              </w:rPr>
              <w:t xml:space="preserve"> Виталий Вадимович</w:t>
            </w:r>
          </w:p>
        </w:tc>
        <w:tc>
          <w:tcPr>
            <w:tcW w:w="1843" w:type="dxa"/>
          </w:tcPr>
          <w:p w:rsidR="005560F8" w:rsidRPr="00853DC5" w:rsidRDefault="005560F8" w:rsidP="00136932">
            <w:pPr>
              <w:jc w:val="both"/>
              <w:rPr>
                <w:rFonts w:ascii="Times New Roman" w:hAnsi="Times New Roman" w:cs="Times New Roman"/>
                <w:sz w:val="24"/>
                <w:szCs w:val="24"/>
              </w:rPr>
            </w:pPr>
            <w:r w:rsidRPr="00853DC5">
              <w:rPr>
                <w:rFonts w:ascii="Times New Roman" w:hAnsi="Times New Roman" w:cs="Times New Roman"/>
                <w:sz w:val="24"/>
                <w:szCs w:val="24"/>
              </w:rPr>
              <w:t>Учитель физическая культура и ОБЖ</w:t>
            </w:r>
          </w:p>
        </w:tc>
        <w:tc>
          <w:tcPr>
            <w:tcW w:w="1866" w:type="dxa"/>
          </w:tcPr>
          <w:p w:rsidR="005560F8" w:rsidRPr="00853DC5" w:rsidRDefault="005560F8" w:rsidP="005560F8">
            <w:pPr>
              <w:jc w:val="both"/>
              <w:rPr>
                <w:rFonts w:ascii="Times New Roman" w:hAnsi="Times New Roman" w:cs="Times New Roman"/>
                <w:sz w:val="24"/>
                <w:szCs w:val="24"/>
              </w:rPr>
            </w:pPr>
            <w:r w:rsidRPr="00853DC5">
              <w:rPr>
                <w:rFonts w:ascii="Times New Roman" w:hAnsi="Times New Roman" w:cs="Times New Roman"/>
                <w:sz w:val="24"/>
                <w:szCs w:val="24"/>
              </w:rPr>
              <w:t>октябрь 2018 г.</w:t>
            </w:r>
          </w:p>
          <w:p w:rsidR="005560F8" w:rsidRPr="00853DC5" w:rsidRDefault="005560F8" w:rsidP="00303E99">
            <w:pPr>
              <w:ind w:left="-71"/>
              <w:jc w:val="both"/>
              <w:rPr>
                <w:rFonts w:ascii="Times New Roman" w:hAnsi="Times New Roman" w:cs="Times New Roman"/>
                <w:sz w:val="24"/>
                <w:szCs w:val="24"/>
              </w:rPr>
            </w:pPr>
          </w:p>
        </w:tc>
        <w:tc>
          <w:tcPr>
            <w:tcW w:w="3344" w:type="dxa"/>
          </w:tcPr>
          <w:p w:rsidR="005560F8" w:rsidRPr="00853DC5" w:rsidRDefault="005560F8" w:rsidP="005560F8">
            <w:pPr>
              <w:jc w:val="both"/>
              <w:rPr>
                <w:rFonts w:ascii="Times New Roman" w:hAnsi="Times New Roman" w:cs="Times New Roman"/>
                <w:sz w:val="24"/>
                <w:szCs w:val="24"/>
              </w:rPr>
            </w:pPr>
            <w:r w:rsidRPr="00853DC5">
              <w:rPr>
                <w:rFonts w:ascii="Times New Roman" w:hAnsi="Times New Roman" w:cs="Times New Roman"/>
                <w:sz w:val="24"/>
                <w:szCs w:val="24"/>
              </w:rPr>
              <w:t xml:space="preserve"> «Содержание и методика преподавания ОБЖ в условиях реализации ФГОС среднего общего образования»  (72 часа, очная форма обучения)</w:t>
            </w:r>
          </w:p>
        </w:tc>
      </w:tr>
      <w:tr w:rsidR="002839B4" w:rsidRPr="00853DC5" w:rsidTr="00926A71">
        <w:trPr>
          <w:trHeight w:val="1696"/>
        </w:trPr>
        <w:tc>
          <w:tcPr>
            <w:tcW w:w="540" w:type="dxa"/>
          </w:tcPr>
          <w:p w:rsidR="002839B4" w:rsidRPr="00853DC5" w:rsidRDefault="00056FBA" w:rsidP="00303E99">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7</w:t>
            </w:r>
          </w:p>
        </w:tc>
        <w:tc>
          <w:tcPr>
            <w:tcW w:w="1978" w:type="dxa"/>
          </w:tcPr>
          <w:p w:rsidR="002839B4" w:rsidRPr="00853DC5" w:rsidRDefault="002839B4" w:rsidP="00136932">
            <w:pPr>
              <w:snapToGrid w:val="0"/>
              <w:jc w:val="both"/>
              <w:rPr>
                <w:rFonts w:ascii="Times New Roman" w:hAnsi="Times New Roman" w:cs="Times New Roman"/>
                <w:sz w:val="24"/>
                <w:szCs w:val="24"/>
              </w:rPr>
            </w:pPr>
            <w:r w:rsidRPr="00853DC5">
              <w:rPr>
                <w:rFonts w:ascii="Times New Roman" w:hAnsi="Times New Roman" w:cs="Times New Roman"/>
                <w:sz w:val="24"/>
                <w:szCs w:val="24"/>
              </w:rPr>
              <w:t>Чернокалова</w:t>
            </w:r>
          </w:p>
          <w:p w:rsidR="002839B4" w:rsidRPr="00853DC5" w:rsidRDefault="002839B4" w:rsidP="00136932">
            <w:pPr>
              <w:jc w:val="both"/>
              <w:rPr>
                <w:rFonts w:ascii="Times New Roman" w:hAnsi="Times New Roman" w:cs="Times New Roman"/>
                <w:sz w:val="24"/>
                <w:szCs w:val="24"/>
              </w:rPr>
            </w:pPr>
            <w:r w:rsidRPr="00853DC5">
              <w:rPr>
                <w:rFonts w:ascii="Times New Roman" w:hAnsi="Times New Roman" w:cs="Times New Roman"/>
                <w:sz w:val="24"/>
                <w:szCs w:val="24"/>
              </w:rPr>
              <w:t>Татьяна</w:t>
            </w:r>
          </w:p>
          <w:p w:rsidR="002839B4" w:rsidRPr="00853DC5" w:rsidRDefault="002839B4" w:rsidP="00136932">
            <w:pPr>
              <w:jc w:val="both"/>
              <w:rPr>
                <w:rFonts w:ascii="Times New Roman" w:hAnsi="Times New Roman" w:cs="Times New Roman"/>
                <w:sz w:val="24"/>
                <w:szCs w:val="24"/>
              </w:rPr>
            </w:pPr>
            <w:r w:rsidRPr="00853DC5">
              <w:rPr>
                <w:rFonts w:ascii="Times New Roman" w:hAnsi="Times New Roman" w:cs="Times New Roman"/>
                <w:sz w:val="24"/>
                <w:szCs w:val="24"/>
              </w:rPr>
              <w:t xml:space="preserve"> Николаевна</w:t>
            </w:r>
          </w:p>
        </w:tc>
        <w:tc>
          <w:tcPr>
            <w:tcW w:w="1843" w:type="dxa"/>
          </w:tcPr>
          <w:p w:rsidR="002839B4" w:rsidRPr="00853DC5" w:rsidRDefault="002839B4" w:rsidP="00136932">
            <w:pPr>
              <w:jc w:val="both"/>
              <w:rPr>
                <w:rFonts w:ascii="Times New Roman" w:hAnsi="Times New Roman" w:cs="Times New Roman"/>
                <w:sz w:val="24"/>
                <w:szCs w:val="24"/>
              </w:rPr>
            </w:pPr>
            <w:r w:rsidRPr="00853DC5">
              <w:rPr>
                <w:rFonts w:ascii="Times New Roman" w:hAnsi="Times New Roman" w:cs="Times New Roman"/>
                <w:sz w:val="24"/>
                <w:szCs w:val="24"/>
              </w:rPr>
              <w:t>Старший вожатый</w:t>
            </w:r>
          </w:p>
          <w:p w:rsidR="002839B4" w:rsidRPr="00853DC5" w:rsidRDefault="002839B4" w:rsidP="00136932">
            <w:pPr>
              <w:jc w:val="both"/>
              <w:rPr>
                <w:rFonts w:ascii="Times New Roman" w:hAnsi="Times New Roman" w:cs="Times New Roman"/>
                <w:sz w:val="24"/>
                <w:szCs w:val="24"/>
              </w:rPr>
            </w:pPr>
          </w:p>
        </w:tc>
        <w:tc>
          <w:tcPr>
            <w:tcW w:w="1866" w:type="dxa"/>
          </w:tcPr>
          <w:p w:rsidR="002839B4" w:rsidRPr="00853DC5" w:rsidRDefault="002839B4" w:rsidP="005560F8">
            <w:pPr>
              <w:jc w:val="both"/>
              <w:rPr>
                <w:rFonts w:ascii="Times New Roman" w:hAnsi="Times New Roman" w:cs="Times New Roman"/>
                <w:sz w:val="24"/>
                <w:szCs w:val="24"/>
              </w:rPr>
            </w:pPr>
            <w:r w:rsidRPr="00853DC5">
              <w:rPr>
                <w:rFonts w:ascii="Times New Roman" w:hAnsi="Times New Roman" w:cs="Times New Roman"/>
                <w:spacing w:val="-1"/>
                <w:sz w:val="24"/>
                <w:szCs w:val="24"/>
              </w:rPr>
              <w:t>03.09.2018 г.-14.09.2018 г</w:t>
            </w:r>
          </w:p>
        </w:tc>
        <w:tc>
          <w:tcPr>
            <w:tcW w:w="3344" w:type="dxa"/>
          </w:tcPr>
          <w:p w:rsidR="002839B4" w:rsidRPr="00853DC5" w:rsidRDefault="002839B4" w:rsidP="005560F8">
            <w:pPr>
              <w:jc w:val="both"/>
              <w:rPr>
                <w:rFonts w:ascii="Times New Roman" w:hAnsi="Times New Roman" w:cs="Times New Roman"/>
                <w:sz w:val="24"/>
                <w:szCs w:val="24"/>
              </w:rPr>
            </w:pPr>
            <w:r w:rsidRPr="00853DC5">
              <w:rPr>
                <w:rFonts w:ascii="Times New Roman" w:hAnsi="Times New Roman" w:cs="Times New Roman"/>
                <w:sz w:val="24"/>
                <w:szCs w:val="24"/>
              </w:rPr>
              <w:t xml:space="preserve">«Совершенствование деятельности детской общественной организации» (72 часа, очная форма обучения)», ОГАОУ ДПО </w:t>
            </w:r>
            <w:proofErr w:type="spellStart"/>
            <w:r w:rsidRPr="00853DC5">
              <w:rPr>
                <w:rFonts w:ascii="Times New Roman" w:hAnsi="Times New Roman" w:cs="Times New Roman"/>
                <w:sz w:val="24"/>
                <w:szCs w:val="24"/>
              </w:rPr>
              <w:t>БелИРО</w:t>
            </w:r>
            <w:proofErr w:type="spellEnd"/>
          </w:p>
        </w:tc>
      </w:tr>
      <w:tr w:rsidR="00926A71" w:rsidRPr="00853DC5" w:rsidTr="003B414A">
        <w:trPr>
          <w:trHeight w:val="1696"/>
        </w:trPr>
        <w:tc>
          <w:tcPr>
            <w:tcW w:w="540" w:type="dxa"/>
          </w:tcPr>
          <w:p w:rsidR="00926A71" w:rsidRPr="00853DC5" w:rsidRDefault="00926A71" w:rsidP="00303E99">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8</w:t>
            </w:r>
          </w:p>
        </w:tc>
        <w:tc>
          <w:tcPr>
            <w:tcW w:w="1978" w:type="dxa"/>
          </w:tcPr>
          <w:p w:rsidR="00926A71" w:rsidRPr="00853DC5" w:rsidRDefault="00926A71" w:rsidP="00136932">
            <w:pPr>
              <w:snapToGrid w:val="0"/>
              <w:jc w:val="both"/>
              <w:rPr>
                <w:rFonts w:ascii="Times New Roman" w:hAnsi="Times New Roman" w:cs="Times New Roman"/>
                <w:sz w:val="24"/>
                <w:szCs w:val="24"/>
              </w:rPr>
            </w:pPr>
            <w:r w:rsidRPr="00853DC5">
              <w:rPr>
                <w:rFonts w:ascii="Times New Roman" w:hAnsi="Times New Roman" w:cs="Times New Roman"/>
                <w:sz w:val="24"/>
                <w:szCs w:val="24"/>
              </w:rPr>
              <w:t>Журавлёва Валентина Николаевна</w:t>
            </w:r>
          </w:p>
        </w:tc>
        <w:tc>
          <w:tcPr>
            <w:tcW w:w="1843" w:type="dxa"/>
          </w:tcPr>
          <w:p w:rsidR="00926A71" w:rsidRPr="00853DC5" w:rsidRDefault="00926A71" w:rsidP="00136932">
            <w:pPr>
              <w:jc w:val="both"/>
              <w:rPr>
                <w:rFonts w:ascii="Times New Roman" w:hAnsi="Times New Roman" w:cs="Times New Roman"/>
                <w:sz w:val="24"/>
                <w:szCs w:val="24"/>
              </w:rPr>
            </w:pPr>
            <w:r w:rsidRPr="00853DC5">
              <w:rPr>
                <w:rFonts w:ascii="Times New Roman" w:hAnsi="Times New Roman" w:cs="Times New Roman"/>
                <w:sz w:val="24"/>
                <w:szCs w:val="24"/>
              </w:rPr>
              <w:t>Учитель русского языка и литературы</w:t>
            </w:r>
          </w:p>
        </w:tc>
        <w:tc>
          <w:tcPr>
            <w:tcW w:w="1866" w:type="dxa"/>
          </w:tcPr>
          <w:p w:rsidR="00926A71" w:rsidRPr="00853DC5" w:rsidRDefault="00926A71" w:rsidP="005560F8">
            <w:pPr>
              <w:jc w:val="both"/>
              <w:rPr>
                <w:rFonts w:ascii="Times New Roman" w:hAnsi="Times New Roman" w:cs="Times New Roman"/>
                <w:spacing w:val="-1"/>
                <w:sz w:val="24"/>
                <w:szCs w:val="24"/>
              </w:rPr>
            </w:pPr>
            <w:r w:rsidRPr="00853DC5">
              <w:rPr>
                <w:rFonts w:ascii="Times New Roman" w:hAnsi="Times New Roman" w:cs="Times New Roman"/>
                <w:spacing w:val="-1"/>
                <w:sz w:val="24"/>
                <w:szCs w:val="24"/>
              </w:rPr>
              <w:t>Февраль 2019 г</w:t>
            </w:r>
          </w:p>
        </w:tc>
        <w:tc>
          <w:tcPr>
            <w:tcW w:w="3344" w:type="dxa"/>
          </w:tcPr>
          <w:p w:rsidR="00926A71" w:rsidRPr="00853DC5" w:rsidRDefault="00926A71" w:rsidP="005560F8">
            <w:pPr>
              <w:jc w:val="both"/>
              <w:rPr>
                <w:rFonts w:ascii="Times New Roman" w:hAnsi="Times New Roman" w:cs="Times New Roman"/>
                <w:sz w:val="24"/>
                <w:szCs w:val="24"/>
              </w:rPr>
            </w:pPr>
            <w:r w:rsidRPr="00853DC5">
              <w:rPr>
                <w:rFonts w:ascii="Times New Roman" w:hAnsi="Times New Roman" w:cs="Times New Roman"/>
              </w:rPr>
              <w:t xml:space="preserve"> «Подготовка экспертов региональной предметной комиссии по проверке выполнения заданий с развернутым ответом единого государственного экзамена (</w:t>
            </w:r>
            <w:r w:rsidRPr="00853DC5">
              <w:rPr>
                <w:rFonts w:ascii="Times New Roman" w:hAnsi="Times New Roman" w:cs="Times New Roman"/>
                <w:b/>
                <w:u w:val="single"/>
              </w:rPr>
              <w:t>русский язык</w:t>
            </w:r>
            <w:r w:rsidRPr="00853DC5">
              <w:rPr>
                <w:rFonts w:ascii="Times New Roman" w:hAnsi="Times New Roman" w:cs="Times New Roman"/>
              </w:rPr>
              <w:t>)» (18 часов, очная форма обучения) в город Белгород, ОГАОУ ДПО «</w:t>
            </w:r>
            <w:proofErr w:type="spellStart"/>
            <w:r w:rsidRPr="00853DC5">
              <w:rPr>
                <w:rFonts w:ascii="Times New Roman" w:hAnsi="Times New Roman" w:cs="Times New Roman"/>
              </w:rPr>
              <w:t>БелИРО</w:t>
            </w:r>
            <w:proofErr w:type="spellEnd"/>
            <w:r w:rsidRPr="00853DC5">
              <w:t>»</w:t>
            </w:r>
          </w:p>
        </w:tc>
      </w:tr>
      <w:tr w:rsidR="003B414A" w:rsidRPr="00853DC5" w:rsidTr="00D95772">
        <w:trPr>
          <w:trHeight w:val="1696"/>
        </w:trPr>
        <w:tc>
          <w:tcPr>
            <w:tcW w:w="540" w:type="dxa"/>
          </w:tcPr>
          <w:p w:rsidR="003B414A" w:rsidRPr="00853DC5" w:rsidRDefault="003B414A" w:rsidP="00303E99">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9</w:t>
            </w:r>
          </w:p>
        </w:tc>
        <w:tc>
          <w:tcPr>
            <w:tcW w:w="1978" w:type="dxa"/>
          </w:tcPr>
          <w:p w:rsidR="003B414A" w:rsidRPr="00853DC5" w:rsidRDefault="003B414A" w:rsidP="00136932">
            <w:pPr>
              <w:snapToGrid w:val="0"/>
              <w:jc w:val="both"/>
              <w:rPr>
                <w:rFonts w:ascii="Times New Roman" w:hAnsi="Times New Roman" w:cs="Times New Roman"/>
                <w:sz w:val="24"/>
                <w:szCs w:val="24"/>
              </w:rPr>
            </w:pPr>
            <w:r w:rsidRPr="00853DC5">
              <w:rPr>
                <w:rFonts w:ascii="Times New Roman" w:hAnsi="Times New Roman" w:cs="Times New Roman"/>
                <w:sz w:val="24"/>
                <w:szCs w:val="24"/>
              </w:rPr>
              <w:t>Переверзева Татьяна Михайловна</w:t>
            </w:r>
          </w:p>
        </w:tc>
        <w:tc>
          <w:tcPr>
            <w:tcW w:w="1843" w:type="dxa"/>
          </w:tcPr>
          <w:p w:rsidR="003B414A" w:rsidRPr="00853DC5" w:rsidRDefault="003B414A" w:rsidP="00136932">
            <w:pPr>
              <w:jc w:val="both"/>
              <w:rPr>
                <w:rFonts w:ascii="Times New Roman" w:hAnsi="Times New Roman" w:cs="Times New Roman"/>
                <w:sz w:val="24"/>
                <w:szCs w:val="24"/>
              </w:rPr>
            </w:pPr>
            <w:r w:rsidRPr="00853DC5">
              <w:rPr>
                <w:rFonts w:ascii="Times New Roman" w:hAnsi="Times New Roman" w:cs="Times New Roman"/>
                <w:sz w:val="24"/>
                <w:szCs w:val="24"/>
              </w:rPr>
              <w:t>Учитель математики и физики</w:t>
            </w:r>
          </w:p>
        </w:tc>
        <w:tc>
          <w:tcPr>
            <w:tcW w:w="1866" w:type="dxa"/>
          </w:tcPr>
          <w:p w:rsidR="003B414A" w:rsidRPr="00853DC5" w:rsidRDefault="003B414A" w:rsidP="005560F8">
            <w:pPr>
              <w:jc w:val="both"/>
              <w:rPr>
                <w:rFonts w:ascii="Times New Roman" w:hAnsi="Times New Roman" w:cs="Times New Roman"/>
                <w:spacing w:val="-1"/>
                <w:sz w:val="24"/>
                <w:szCs w:val="24"/>
              </w:rPr>
            </w:pPr>
            <w:r w:rsidRPr="00853DC5">
              <w:rPr>
                <w:rFonts w:ascii="Times New Roman" w:hAnsi="Times New Roman" w:cs="Times New Roman"/>
              </w:rPr>
              <w:t>с 01.04. по 19.04. 2019 года</w:t>
            </w:r>
          </w:p>
        </w:tc>
        <w:tc>
          <w:tcPr>
            <w:tcW w:w="3344" w:type="dxa"/>
          </w:tcPr>
          <w:p w:rsidR="003B414A" w:rsidRPr="00853DC5" w:rsidRDefault="003B414A" w:rsidP="003B414A">
            <w:pPr>
              <w:jc w:val="both"/>
              <w:rPr>
                <w:rFonts w:ascii="Times New Roman" w:hAnsi="Times New Roman" w:cs="Times New Roman"/>
              </w:rPr>
            </w:pPr>
            <w:r w:rsidRPr="00853DC5">
              <w:rPr>
                <w:rFonts w:ascii="Times New Roman" w:hAnsi="Times New Roman" w:cs="Times New Roman"/>
              </w:rPr>
              <w:t xml:space="preserve"> «Современные аспекты преподавания математики в основной и средней школе в соответствии с требованиями ФГОС» (72 часа, очно-заочная форма обучения) в город Белгород, ОГАОУ ДПО «</w:t>
            </w:r>
            <w:proofErr w:type="spellStart"/>
            <w:r w:rsidRPr="00853DC5">
              <w:rPr>
                <w:rFonts w:ascii="Times New Roman" w:hAnsi="Times New Roman" w:cs="Times New Roman"/>
              </w:rPr>
              <w:t>БелИРО</w:t>
            </w:r>
            <w:proofErr w:type="spellEnd"/>
            <w:r w:rsidRPr="00853DC5">
              <w:rPr>
                <w:rFonts w:ascii="Times New Roman" w:hAnsi="Times New Roman" w:cs="Times New Roman"/>
              </w:rPr>
              <w:t xml:space="preserve">», </w:t>
            </w:r>
          </w:p>
        </w:tc>
      </w:tr>
      <w:tr w:rsidR="002978B2" w:rsidRPr="00853DC5" w:rsidTr="002978B2">
        <w:trPr>
          <w:trHeight w:val="428"/>
        </w:trPr>
        <w:tc>
          <w:tcPr>
            <w:tcW w:w="540" w:type="dxa"/>
            <w:tcBorders>
              <w:bottom w:val="single" w:sz="4" w:space="0" w:color="auto"/>
            </w:tcBorders>
          </w:tcPr>
          <w:p w:rsidR="00D95772" w:rsidRPr="00853DC5" w:rsidRDefault="00D95772" w:rsidP="00303E99">
            <w:pPr>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10</w:t>
            </w:r>
          </w:p>
        </w:tc>
        <w:tc>
          <w:tcPr>
            <w:tcW w:w="1978" w:type="dxa"/>
            <w:tcBorders>
              <w:bottom w:val="single" w:sz="4" w:space="0" w:color="auto"/>
            </w:tcBorders>
          </w:tcPr>
          <w:p w:rsidR="00D95772" w:rsidRPr="00853DC5" w:rsidRDefault="00D95772" w:rsidP="00136932">
            <w:pPr>
              <w:snapToGrid w:val="0"/>
              <w:jc w:val="both"/>
              <w:rPr>
                <w:rFonts w:ascii="Times New Roman" w:hAnsi="Times New Roman" w:cs="Times New Roman"/>
                <w:sz w:val="24"/>
                <w:szCs w:val="24"/>
              </w:rPr>
            </w:pPr>
            <w:r w:rsidRPr="00853DC5">
              <w:rPr>
                <w:rFonts w:ascii="Times New Roman" w:hAnsi="Times New Roman" w:cs="Times New Roman"/>
                <w:sz w:val="24"/>
                <w:szCs w:val="24"/>
              </w:rPr>
              <w:t>Журавлёва Елена Владимировна</w:t>
            </w:r>
          </w:p>
        </w:tc>
        <w:tc>
          <w:tcPr>
            <w:tcW w:w="1843" w:type="dxa"/>
            <w:tcBorders>
              <w:bottom w:val="single" w:sz="4" w:space="0" w:color="auto"/>
            </w:tcBorders>
          </w:tcPr>
          <w:p w:rsidR="00D95772" w:rsidRPr="00853DC5" w:rsidRDefault="00D95772" w:rsidP="00136932">
            <w:pPr>
              <w:jc w:val="both"/>
              <w:rPr>
                <w:rFonts w:ascii="Times New Roman" w:hAnsi="Times New Roman" w:cs="Times New Roman"/>
              </w:rPr>
            </w:pPr>
            <w:r w:rsidRPr="00853DC5">
              <w:rPr>
                <w:rFonts w:ascii="Times New Roman" w:hAnsi="Times New Roman" w:cs="Times New Roman"/>
              </w:rPr>
              <w:t>Учитель начальных классов</w:t>
            </w:r>
          </w:p>
        </w:tc>
        <w:tc>
          <w:tcPr>
            <w:tcW w:w="1866" w:type="dxa"/>
          </w:tcPr>
          <w:p w:rsidR="00D95772" w:rsidRPr="00853DC5" w:rsidRDefault="00D95772" w:rsidP="005560F8">
            <w:pPr>
              <w:jc w:val="both"/>
              <w:rPr>
                <w:rFonts w:ascii="Times New Roman" w:hAnsi="Times New Roman" w:cs="Times New Roman"/>
              </w:rPr>
            </w:pPr>
            <w:r w:rsidRPr="00853DC5">
              <w:rPr>
                <w:rFonts w:ascii="Times New Roman" w:hAnsi="Times New Roman" w:cs="Times New Roman"/>
              </w:rPr>
              <w:t>с 15.04. по 26.04. 2019 года.</w:t>
            </w:r>
          </w:p>
        </w:tc>
        <w:tc>
          <w:tcPr>
            <w:tcW w:w="3344" w:type="dxa"/>
            <w:tcBorders>
              <w:bottom w:val="single" w:sz="4" w:space="0" w:color="auto"/>
            </w:tcBorders>
          </w:tcPr>
          <w:p w:rsidR="00D95772" w:rsidRPr="00853DC5" w:rsidRDefault="00D95772" w:rsidP="00D95772">
            <w:pPr>
              <w:jc w:val="both"/>
              <w:rPr>
                <w:rFonts w:ascii="Times New Roman" w:hAnsi="Times New Roman" w:cs="Times New Roman"/>
              </w:rPr>
            </w:pPr>
            <w:r w:rsidRPr="00853DC5">
              <w:rPr>
                <w:rFonts w:ascii="Times New Roman" w:hAnsi="Times New Roman" w:cs="Times New Roman"/>
              </w:rPr>
              <w:t xml:space="preserve">«Формирование универсальных учебных действий младших школьников в условиях реализации ФГОС НОО» (72 часа, дистанционно-очная форма обучения) в город Белгород, </w:t>
            </w:r>
            <w:r w:rsidR="002978B2">
              <w:rPr>
                <w:rFonts w:ascii="Times New Roman" w:hAnsi="Times New Roman" w:cs="Times New Roman"/>
              </w:rPr>
              <w:t>ОГАОУ ДПО «</w:t>
            </w:r>
            <w:proofErr w:type="spellStart"/>
            <w:r w:rsidR="002978B2">
              <w:rPr>
                <w:rFonts w:ascii="Times New Roman" w:hAnsi="Times New Roman" w:cs="Times New Roman"/>
              </w:rPr>
              <w:t>БелИРО</w:t>
            </w:r>
            <w:proofErr w:type="spellEnd"/>
            <w:r w:rsidR="002978B2">
              <w:rPr>
                <w:rFonts w:ascii="Times New Roman" w:hAnsi="Times New Roman" w:cs="Times New Roman"/>
              </w:rPr>
              <w:t>»</w:t>
            </w:r>
          </w:p>
        </w:tc>
      </w:tr>
    </w:tbl>
    <w:p w:rsidR="00A46154" w:rsidRPr="00853DC5" w:rsidRDefault="00A46154" w:rsidP="00A46154">
      <w:pPr>
        <w:pStyle w:val="33"/>
        <w:spacing w:after="0" w:line="240" w:lineRule="auto"/>
        <w:ind w:left="0" w:firstLine="567"/>
        <w:jc w:val="both"/>
        <w:rPr>
          <w:rFonts w:ascii="Times New Roman" w:hAnsi="Times New Roman" w:cs="Times New Roman"/>
          <w:sz w:val="24"/>
          <w:szCs w:val="24"/>
        </w:rPr>
      </w:pPr>
      <w:r w:rsidRPr="00853DC5">
        <w:rPr>
          <w:rFonts w:ascii="Times New Roman" w:hAnsi="Times New Roman" w:cs="Times New Roman"/>
          <w:sz w:val="24"/>
          <w:szCs w:val="24"/>
        </w:rPr>
        <w:t xml:space="preserve">Анализы посещенных уроков показывают, что учителя, обученные обновленному программному содержанию и современным методикам преподавания, стараются  применять полученные теоретические знания в своей практической деятельности. </w:t>
      </w:r>
    </w:p>
    <w:p w:rsidR="00A46154" w:rsidRPr="00853DC5" w:rsidRDefault="00A46154" w:rsidP="00A46154">
      <w:pPr>
        <w:pStyle w:val="33"/>
        <w:spacing w:after="0" w:line="240" w:lineRule="auto"/>
        <w:ind w:left="0" w:firstLine="567"/>
        <w:jc w:val="both"/>
        <w:rPr>
          <w:rFonts w:ascii="Times New Roman" w:hAnsi="Times New Roman" w:cs="Times New Roman"/>
          <w:sz w:val="24"/>
          <w:szCs w:val="24"/>
        </w:rPr>
      </w:pPr>
      <w:r w:rsidRPr="00853DC5">
        <w:rPr>
          <w:rFonts w:ascii="Times New Roman" w:hAnsi="Times New Roman" w:cs="Times New Roman"/>
          <w:sz w:val="24"/>
          <w:szCs w:val="24"/>
        </w:rPr>
        <w:t xml:space="preserve">В 2019-2020 учебном году необходимо продолжить работу по повышению профессионального мастерства преподавательского состава через систему повышения квалификации в соответствии с перспективным планом повышения квалификации учителей. </w:t>
      </w:r>
    </w:p>
    <w:p w:rsidR="00635B02" w:rsidRPr="00853DC5" w:rsidRDefault="00635B02" w:rsidP="00635B02">
      <w:pPr>
        <w:spacing w:after="0" w:line="240" w:lineRule="auto"/>
        <w:ind w:firstLine="567"/>
        <w:jc w:val="both"/>
        <w:rPr>
          <w:rFonts w:ascii="Times New Roman" w:hAnsi="Times New Roman" w:cs="Times New Roman"/>
          <w:sz w:val="24"/>
          <w:szCs w:val="24"/>
        </w:rPr>
      </w:pPr>
      <w:r w:rsidRPr="00853DC5">
        <w:rPr>
          <w:rFonts w:ascii="Times New Roman" w:hAnsi="Times New Roman" w:cs="Times New Roman"/>
          <w:sz w:val="24"/>
          <w:szCs w:val="24"/>
        </w:rPr>
        <w:t>По результатам анализа кадрового состава следует отметить следующие  проблемы:</w:t>
      </w:r>
    </w:p>
    <w:p w:rsidR="00635B02" w:rsidRPr="00853DC5" w:rsidRDefault="00635B02" w:rsidP="00635B02">
      <w:pPr>
        <w:spacing w:after="0" w:line="240" w:lineRule="auto"/>
        <w:ind w:firstLine="567"/>
        <w:jc w:val="both"/>
        <w:rPr>
          <w:rFonts w:ascii="Times New Roman" w:hAnsi="Times New Roman" w:cs="Times New Roman"/>
          <w:sz w:val="24"/>
          <w:szCs w:val="24"/>
        </w:rPr>
      </w:pPr>
      <w:r w:rsidRPr="00853DC5">
        <w:rPr>
          <w:rFonts w:ascii="Times New Roman" w:hAnsi="Times New Roman" w:cs="Times New Roman"/>
          <w:sz w:val="24"/>
          <w:szCs w:val="24"/>
        </w:rPr>
        <w:t>- отсутствие в школе учителей со специализацией «музыка», «изобразительное искусство»;</w:t>
      </w:r>
    </w:p>
    <w:p w:rsidR="00635B02" w:rsidRPr="00853DC5" w:rsidRDefault="00635B02" w:rsidP="00635B02">
      <w:pPr>
        <w:spacing w:after="0" w:line="240" w:lineRule="auto"/>
        <w:ind w:firstLine="567"/>
        <w:jc w:val="both"/>
        <w:rPr>
          <w:rFonts w:ascii="Times New Roman" w:hAnsi="Times New Roman" w:cs="Times New Roman"/>
          <w:sz w:val="24"/>
          <w:szCs w:val="24"/>
        </w:rPr>
      </w:pPr>
      <w:r w:rsidRPr="00853DC5">
        <w:rPr>
          <w:rFonts w:ascii="Times New Roman" w:hAnsi="Times New Roman" w:cs="Times New Roman"/>
          <w:sz w:val="24"/>
          <w:szCs w:val="24"/>
        </w:rPr>
        <w:t>- не все учителя, работающие с учащимися с ОВЗ, прошли соответствующую курсовую переподготовку.</w:t>
      </w:r>
    </w:p>
    <w:p w:rsidR="00017E62" w:rsidRPr="00853DC5" w:rsidRDefault="00635B02" w:rsidP="00853DC5">
      <w:pPr>
        <w:spacing w:after="0" w:line="240" w:lineRule="auto"/>
        <w:ind w:firstLine="567"/>
        <w:jc w:val="both"/>
        <w:rPr>
          <w:rFonts w:ascii="Times New Roman" w:hAnsi="Times New Roman" w:cs="Times New Roman"/>
          <w:sz w:val="24"/>
          <w:szCs w:val="24"/>
        </w:rPr>
      </w:pPr>
      <w:r w:rsidRPr="00853DC5">
        <w:rPr>
          <w:rFonts w:ascii="Times New Roman" w:hAnsi="Times New Roman" w:cs="Times New Roman"/>
          <w:sz w:val="24"/>
          <w:szCs w:val="24"/>
        </w:rPr>
        <w:t>- недостаточно высокий   процент  педагогических работников с высшей и первой квалификационной категорией.</w:t>
      </w:r>
    </w:p>
    <w:p w:rsidR="00017E62" w:rsidRPr="001F1376" w:rsidRDefault="00017E62" w:rsidP="00017E62">
      <w:pPr>
        <w:pStyle w:val="af2"/>
        <w:spacing w:after="0" w:line="240" w:lineRule="auto"/>
        <w:ind w:firstLine="567"/>
        <w:rPr>
          <w:rFonts w:ascii="Times New Roman" w:hAnsi="Times New Roman"/>
          <w:i/>
          <w:sz w:val="24"/>
          <w:szCs w:val="24"/>
        </w:rPr>
      </w:pPr>
      <w:r w:rsidRPr="001F1376">
        <w:rPr>
          <w:rFonts w:ascii="Times New Roman" w:hAnsi="Times New Roman"/>
          <w:i/>
          <w:sz w:val="24"/>
          <w:szCs w:val="24"/>
        </w:rPr>
        <w:t xml:space="preserve"> Инновационная деятельность  как основа для усиления результатов работы школы</w:t>
      </w:r>
    </w:p>
    <w:p w:rsidR="00017E62" w:rsidRPr="001F1376" w:rsidRDefault="00017E62" w:rsidP="00017E62">
      <w:pPr>
        <w:pStyle w:val="ab"/>
        <w:spacing w:before="0" w:after="0" w:line="240" w:lineRule="auto"/>
        <w:ind w:firstLine="567"/>
      </w:pPr>
      <w:r w:rsidRPr="001F1376">
        <w:tab/>
        <w:t xml:space="preserve">В школе на протяжении ряда лет внедряются инновационные идеи. Педагоги </w:t>
      </w:r>
      <w:r w:rsidRPr="001F1376">
        <w:lastRenderedPageBreak/>
        <w:t xml:space="preserve">активно используют на уроках современные образовательные технологии. Осуществляется введение информационно-коммуникационных технологий. Школьные МО учителей разрабатывают темы, формы и виды работы по предметам с использованием компьютерной техники. </w:t>
      </w:r>
    </w:p>
    <w:p w:rsidR="00017E62" w:rsidRPr="001F1376" w:rsidRDefault="00017E62" w:rsidP="00017E62">
      <w:pPr>
        <w:pStyle w:val="ab"/>
        <w:spacing w:before="0" w:after="0" w:line="240" w:lineRule="auto"/>
        <w:ind w:firstLine="567"/>
      </w:pPr>
      <w:r w:rsidRPr="001F1376">
        <w:tab/>
        <w:t>Большинство учителей стремятся продемонстрировать свои собственные, авторские разработки, которые в отличие от готовых информационных ресурсов, в большей степени соответствуют логике учебных программ, этапам конкретного учебного процесса, учитывают специфику условий класса, школы, региона.</w:t>
      </w:r>
    </w:p>
    <w:p w:rsidR="00017E62" w:rsidRPr="001F1376" w:rsidRDefault="00017E62" w:rsidP="00017E62">
      <w:pPr>
        <w:pStyle w:val="ab"/>
        <w:spacing w:before="0" w:after="0" w:line="240" w:lineRule="auto"/>
        <w:ind w:firstLine="567"/>
      </w:pPr>
      <w:r w:rsidRPr="001F1376">
        <w:tab/>
        <w:t xml:space="preserve">Заслуживает довольно высокой оценки качество изготовления большинства компьютерных материалов – красочность и эстетичность оформления содержательной информации, ее оригинальность и </w:t>
      </w:r>
      <w:proofErr w:type="spellStart"/>
      <w:r w:rsidRPr="001F1376">
        <w:t>проблемность</w:t>
      </w:r>
      <w:proofErr w:type="spellEnd"/>
      <w:r w:rsidRPr="001F1376">
        <w:t>, вызывающие у учащихся интерес, сосредоточенность внимания; разнообразие изобразительных средств (иллюстрации, таблицы, логические схемы, графики и диаграммы) и способов их презентации (кроме статичных текстов, алгоритмов и схем, позволяющих учащимся выполнять учебную работу в течение длительного времени, – слайды, анимации, ролики, обеспечивающие восприятие и понимание динамических процессов и явлений). Логика, оформление и содержание компьютерных материалов предназначаются для рациональной организации учебного процесса – исключения непроизводительных затрат учебного времени на демонстрацию наглядности, опытов, на проведение контроля и самоконтроля, а также на рационализацию учебной и интенсификацию познавательной деятельности учащихся.</w:t>
      </w:r>
    </w:p>
    <w:p w:rsidR="00017E62" w:rsidRPr="001F1376" w:rsidRDefault="00017E62" w:rsidP="00017E62">
      <w:pPr>
        <w:pStyle w:val="ab"/>
        <w:spacing w:before="0" w:after="0" w:line="240" w:lineRule="auto"/>
        <w:ind w:firstLine="567"/>
      </w:pPr>
      <w:r w:rsidRPr="001F1376">
        <w:tab/>
        <w:t>Наблюдается также явно возросшая активность учителей в расширении сферы использования в процессе обучения таких электронных ресурсов как Интернет и интерактивная доска.</w:t>
      </w:r>
    </w:p>
    <w:p w:rsidR="00017E62" w:rsidRPr="001F1376" w:rsidRDefault="00017E62" w:rsidP="00017E62">
      <w:pPr>
        <w:pStyle w:val="af4"/>
        <w:tabs>
          <w:tab w:val="left" w:pos="180"/>
          <w:tab w:val="left" w:pos="5400"/>
        </w:tabs>
        <w:spacing w:after="0" w:line="240" w:lineRule="auto"/>
        <w:ind w:left="0" w:firstLine="567"/>
        <w:rPr>
          <w:rFonts w:ascii="Times New Roman" w:hAnsi="Times New Roman" w:cs="Times New Roman"/>
          <w:sz w:val="24"/>
          <w:szCs w:val="24"/>
        </w:rPr>
      </w:pPr>
      <w:proofErr w:type="gramStart"/>
      <w:r w:rsidRPr="001F1376">
        <w:rPr>
          <w:rFonts w:ascii="Times New Roman" w:hAnsi="Times New Roman" w:cs="Times New Roman"/>
          <w:sz w:val="24"/>
          <w:szCs w:val="24"/>
        </w:rPr>
        <w:t>Современное общество требует подготовки обучающихся к жизни в условиях информационного общества и компьютеризированной деятельности.</w:t>
      </w:r>
      <w:proofErr w:type="gramEnd"/>
      <w:r w:rsidRPr="001F1376">
        <w:rPr>
          <w:rFonts w:ascii="Times New Roman" w:hAnsi="Times New Roman" w:cs="Times New Roman"/>
          <w:sz w:val="24"/>
          <w:szCs w:val="24"/>
        </w:rPr>
        <w:t xml:space="preserve"> В школе для этого созданы условия:</w:t>
      </w:r>
    </w:p>
    <w:p w:rsidR="00017E62" w:rsidRPr="001F1376" w:rsidRDefault="00017E62" w:rsidP="005F2B90">
      <w:pPr>
        <w:pStyle w:val="af4"/>
        <w:widowControl/>
        <w:numPr>
          <w:ilvl w:val="0"/>
          <w:numId w:val="40"/>
        </w:numPr>
        <w:tabs>
          <w:tab w:val="left" w:pos="180"/>
          <w:tab w:val="left" w:pos="709"/>
          <w:tab w:val="left" w:pos="851"/>
        </w:tabs>
        <w:autoSpaceDN/>
        <w:spacing w:after="0" w:line="240" w:lineRule="auto"/>
        <w:ind w:left="0" w:firstLine="567"/>
        <w:jc w:val="both"/>
        <w:textAlignment w:val="auto"/>
        <w:rPr>
          <w:rFonts w:ascii="Times New Roman" w:hAnsi="Times New Roman" w:cs="Times New Roman"/>
          <w:sz w:val="24"/>
          <w:szCs w:val="24"/>
        </w:rPr>
      </w:pPr>
      <w:r w:rsidRPr="001F1376">
        <w:rPr>
          <w:rFonts w:ascii="Times New Roman" w:hAnsi="Times New Roman" w:cs="Times New Roman"/>
          <w:sz w:val="24"/>
          <w:szCs w:val="24"/>
        </w:rPr>
        <w:t>создана локальная сеть;</w:t>
      </w:r>
    </w:p>
    <w:p w:rsidR="00017E62" w:rsidRPr="001F1376" w:rsidRDefault="00017E62" w:rsidP="005F2B90">
      <w:pPr>
        <w:pStyle w:val="af4"/>
        <w:widowControl/>
        <w:numPr>
          <w:ilvl w:val="0"/>
          <w:numId w:val="39"/>
        </w:numPr>
        <w:tabs>
          <w:tab w:val="left" w:pos="180"/>
          <w:tab w:val="left" w:pos="709"/>
          <w:tab w:val="left" w:pos="900"/>
        </w:tabs>
        <w:autoSpaceDN/>
        <w:spacing w:after="0" w:line="240" w:lineRule="auto"/>
        <w:ind w:left="0" w:firstLine="567"/>
        <w:jc w:val="both"/>
        <w:textAlignment w:val="auto"/>
        <w:rPr>
          <w:rFonts w:ascii="Times New Roman" w:hAnsi="Times New Roman" w:cs="Times New Roman"/>
          <w:sz w:val="24"/>
          <w:szCs w:val="24"/>
        </w:rPr>
      </w:pPr>
      <w:r w:rsidRPr="001F1376">
        <w:rPr>
          <w:rFonts w:ascii="Times New Roman" w:hAnsi="Times New Roman" w:cs="Times New Roman"/>
          <w:sz w:val="24"/>
          <w:szCs w:val="24"/>
        </w:rPr>
        <w:t>проводятся семинары для педагогов по обучению их навыкам работы на компьютерах с разными программами;</w:t>
      </w:r>
    </w:p>
    <w:p w:rsidR="00017E62" w:rsidRPr="001F1376" w:rsidRDefault="00017E62" w:rsidP="005F2B90">
      <w:pPr>
        <w:pStyle w:val="af4"/>
        <w:widowControl/>
        <w:numPr>
          <w:ilvl w:val="0"/>
          <w:numId w:val="39"/>
        </w:numPr>
        <w:tabs>
          <w:tab w:val="left" w:pos="180"/>
          <w:tab w:val="left" w:pos="709"/>
          <w:tab w:val="left" w:pos="900"/>
        </w:tabs>
        <w:autoSpaceDN/>
        <w:spacing w:after="0" w:line="240" w:lineRule="auto"/>
        <w:ind w:left="0" w:firstLine="567"/>
        <w:jc w:val="both"/>
        <w:textAlignment w:val="auto"/>
        <w:rPr>
          <w:rFonts w:ascii="Times New Roman" w:hAnsi="Times New Roman" w:cs="Times New Roman"/>
          <w:sz w:val="24"/>
          <w:szCs w:val="24"/>
        </w:rPr>
      </w:pPr>
      <w:r w:rsidRPr="001F1376">
        <w:rPr>
          <w:rFonts w:ascii="Times New Roman" w:hAnsi="Times New Roman" w:cs="Times New Roman"/>
          <w:sz w:val="24"/>
          <w:szCs w:val="24"/>
        </w:rPr>
        <w:t>при подготовке и проведении уроков учителями-предметниками используются ресурсы сети Интернет, современные информационные технологии;</w:t>
      </w:r>
    </w:p>
    <w:p w:rsidR="00017E62" w:rsidRPr="001F1376" w:rsidRDefault="00017E62" w:rsidP="005F2B90">
      <w:pPr>
        <w:pStyle w:val="af4"/>
        <w:widowControl/>
        <w:numPr>
          <w:ilvl w:val="0"/>
          <w:numId w:val="39"/>
        </w:numPr>
        <w:tabs>
          <w:tab w:val="left" w:pos="180"/>
          <w:tab w:val="left" w:pos="709"/>
          <w:tab w:val="left" w:pos="900"/>
        </w:tabs>
        <w:autoSpaceDN/>
        <w:spacing w:after="0" w:line="240" w:lineRule="auto"/>
        <w:ind w:left="0" w:firstLine="567"/>
        <w:jc w:val="both"/>
        <w:textAlignment w:val="auto"/>
        <w:rPr>
          <w:rFonts w:ascii="Times New Roman" w:hAnsi="Times New Roman" w:cs="Times New Roman"/>
          <w:sz w:val="24"/>
          <w:szCs w:val="24"/>
        </w:rPr>
      </w:pPr>
      <w:r w:rsidRPr="001F1376">
        <w:rPr>
          <w:rFonts w:ascii="Times New Roman" w:hAnsi="Times New Roman" w:cs="Times New Roman"/>
          <w:sz w:val="24"/>
          <w:szCs w:val="24"/>
        </w:rPr>
        <w:t>систематически проводится обновление школьного сайта;</w:t>
      </w:r>
    </w:p>
    <w:p w:rsidR="00017E62" w:rsidRPr="001F1376" w:rsidRDefault="00017E62" w:rsidP="005F2B90">
      <w:pPr>
        <w:pStyle w:val="af4"/>
        <w:widowControl/>
        <w:numPr>
          <w:ilvl w:val="0"/>
          <w:numId w:val="39"/>
        </w:numPr>
        <w:tabs>
          <w:tab w:val="left" w:pos="180"/>
          <w:tab w:val="left" w:pos="709"/>
          <w:tab w:val="left" w:pos="900"/>
        </w:tabs>
        <w:autoSpaceDN/>
        <w:spacing w:after="0" w:line="240" w:lineRule="auto"/>
        <w:ind w:left="0" w:firstLine="567"/>
        <w:jc w:val="both"/>
        <w:textAlignment w:val="auto"/>
        <w:rPr>
          <w:rFonts w:ascii="Times New Roman" w:hAnsi="Times New Roman" w:cs="Times New Roman"/>
          <w:sz w:val="24"/>
          <w:szCs w:val="24"/>
        </w:rPr>
      </w:pPr>
      <w:r w:rsidRPr="001F1376">
        <w:rPr>
          <w:rFonts w:ascii="Times New Roman" w:hAnsi="Times New Roman" w:cs="Times New Roman"/>
          <w:sz w:val="24"/>
          <w:szCs w:val="24"/>
        </w:rPr>
        <w:t>организовано сотрудничество с другими школами района, обмен опытом.</w:t>
      </w:r>
    </w:p>
    <w:p w:rsidR="00017E62" w:rsidRPr="001F1376" w:rsidRDefault="00017E62" w:rsidP="00853DC5">
      <w:pPr>
        <w:pStyle w:val="af2"/>
        <w:spacing w:after="0" w:line="240" w:lineRule="auto"/>
        <w:ind w:firstLine="567"/>
        <w:jc w:val="both"/>
        <w:rPr>
          <w:rFonts w:ascii="Times New Roman" w:hAnsi="Times New Roman"/>
          <w:sz w:val="24"/>
          <w:szCs w:val="24"/>
        </w:rPr>
      </w:pPr>
      <w:r w:rsidRPr="001F1376">
        <w:rPr>
          <w:rFonts w:ascii="Times New Roman" w:hAnsi="Times New Roman"/>
          <w:sz w:val="24"/>
          <w:szCs w:val="24"/>
        </w:rPr>
        <w:t>Но,  к сожалению, внедрение новых технологий в учебный процесс зачастую не имеет чёткой системы, а носит эпизодический характер. Поэтому одной из важнейших задач на следующий учебный год остаётся внедрение в учебный процесс новых педагогических технологий, способствующих формированию всесторонне развитой личности, а также реализации  ФГ</w:t>
      </w:r>
      <w:r w:rsidR="008E3226" w:rsidRPr="001F1376">
        <w:rPr>
          <w:rFonts w:ascii="Times New Roman" w:hAnsi="Times New Roman"/>
          <w:sz w:val="24"/>
          <w:szCs w:val="24"/>
        </w:rPr>
        <w:t>ОС начальной  и основной школы.</w:t>
      </w:r>
    </w:p>
    <w:p w:rsidR="00017E62" w:rsidRPr="001F1376" w:rsidRDefault="00017E62" w:rsidP="00853DC5">
      <w:pPr>
        <w:spacing w:after="0" w:line="240" w:lineRule="auto"/>
        <w:ind w:firstLine="567"/>
        <w:jc w:val="both"/>
        <w:rPr>
          <w:rFonts w:ascii="Times New Roman" w:hAnsi="Times New Roman"/>
          <w:sz w:val="24"/>
          <w:szCs w:val="24"/>
        </w:rPr>
      </w:pPr>
    </w:p>
    <w:p w:rsidR="0033408C" w:rsidRPr="001F1376" w:rsidRDefault="0033408C" w:rsidP="00853DC5">
      <w:pPr>
        <w:autoSpaceDE w:val="0"/>
        <w:adjustRightInd w:val="0"/>
        <w:spacing w:after="0" w:line="240" w:lineRule="auto"/>
        <w:ind w:firstLine="567"/>
        <w:jc w:val="both"/>
        <w:rPr>
          <w:rFonts w:ascii="Times New Roman" w:hAnsi="Times New Roman" w:cs="Times New Roman"/>
          <w:i/>
          <w:sz w:val="24"/>
          <w:szCs w:val="24"/>
          <w:u w:val="single"/>
        </w:rPr>
      </w:pPr>
      <w:r w:rsidRPr="001F1376">
        <w:rPr>
          <w:rFonts w:ascii="Times New Roman" w:hAnsi="Times New Roman" w:cs="Times New Roman"/>
          <w:i/>
          <w:sz w:val="24"/>
          <w:szCs w:val="24"/>
          <w:u w:val="single"/>
        </w:rPr>
        <w:t xml:space="preserve">Учебно-методическое и информационное обеспечение реализации </w:t>
      </w:r>
    </w:p>
    <w:p w:rsidR="008E3226" w:rsidRPr="001F1376" w:rsidRDefault="008E3226" w:rsidP="00853DC5">
      <w:pPr>
        <w:spacing w:after="0" w:line="240" w:lineRule="auto"/>
        <w:ind w:firstLine="709"/>
        <w:jc w:val="both"/>
        <w:rPr>
          <w:rFonts w:ascii="Times New Roman" w:hAnsi="Times New Roman"/>
          <w:b/>
          <w:bCs/>
          <w:sz w:val="24"/>
          <w:szCs w:val="24"/>
        </w:rPr>
      </w:pPr>
      <w:r w:rsidRPr="001F1376">
        <w:rPr>
          <w:rFonts w:ascii="Times New Roman" w:hAnsi="Times New Roman"/>
          <w:b/>
          <w:bCs/>
          <w:sz w:val="24"/>
          <w:szCs w:val="24"/>
        </w:rPr>
        <w:t>Структура методической работы</w:t>
      </w:r>
    </w:p>
    <w:p w:rsidR="008E3226" w:rsidRDefault="008E3226" w:rsidP="00853DC5">
      <w:pPr>
        <w:spacing w:after="0" w:line="240" w:lineRule="auto"/>
        <w:ind w:firstLine="709"/>
        <w:jc w:val="both"/>
        <w:rPr>
          <w:rFonts w:ascii="Times New Roman" w:hAnsi="Times New Roman"/>
          <w:sz w:val="24"/>
          <w:szCs w:val="24"/>
        </w:rPr>
      </w:pPr>
      <w:r w:rsidRPr="001F1376">
        <w:rPr>
          <w:rFonts w:ascii="Times New Roman" w:hAnsi="Times New Roman"/>
          <w:sz w:val="24"/>
          <w:szCs w:val="24"/>
        </w:rPr>
        <w:t>Для повышения профессиональной компетентности педагогов методическая работа осуществлялась в соответствии со структурой:</w:t>
      </w:r>
      <w:r w:rsidRPr="001F1376">
        <w:rPr>
          <w:rFonts w:ascii="Times New Roman" w:hAnsi="Times New Roman"/>
          <w:sz w:val="24"/>
          <w:szCs w:val="24"/>
        </w:rPr>
        <w:tab/>
      </w:r>
    </w:p>
    <w:p w:rsidR="001F1376" w:rsidRPr="001F1376" w:rsidRDefault="001F1376" w:rsidP="00853DC5">
      <w:pPr>
        <w:spacing w:after="0" w:line="240" w:lineRule="auto"/>
        <w:ind w:firstLine="709"/>
        <w:jc w:val="both"/>
        <w:rPr>
          <w:rFonts w:ascii="Times New Roman" w:hAnsi="Times New Roman"/>
          <w:sz w:val="24"/>
          <w:szCs w:val="24"/>
        </w:rPr>
      </w:pPr>
    </w:p>
    <w:p w:rsidR="008E3226" w:rsidRPr="005D455B" w:rsidRDefault="00077A11" w:rsidP="008E3226">
      <w:pPr>
        <w:ind w:firstLine="709"/>
        <w:jc w:val="both"/>
        <w:rPr>
          <w:rFonts w:ascii="Times New Roman" w:hAnsi="Times New Roman"/>
          <w:color w:val="FF0000"/>
          <w:sz w:val="24"/>
          <w:szCs w:val="24"/>
        </w:rPr>
      </w:pPr>
      <w:r>
        <w:rPr>
          <w:rFonts w:ascii="Times New Roman" w:hAnsi="Times New Roman"/>
          <w:noProof/>
          <w:color w:val="FF0000"/>
          <w:sz w:val="24"/>
          <w:szCs w:val="24"/>
          <w:lang w:eastAsia="ru-RU"/>
        </w:rPr>
        <w:pict>
          <v:rect id="_x0000_s1026" style="position:absolute;left:0;text-align:left;margin-left:58.6pt;margin-top:13.05pt;width:294pt;height:40.5pt;z-index:251659264">
            <v:textbox>
              <w:txbxContent>
                <w:p w:rsidR="00E200DC" w:rsidRPr="00EE0C73" w:rsidRDefault="00E200DC" w:rsidP="008E3226">
                  <w:pPr>
                    <w:jc w:val="center"/>
                    <w:rPr>
                      <w:rFonts w:ascii="Times New Roman" w:hAnsi="Times New Roman"/>
                      <w:sz w:val="28"/>
                      <w:szCs w:val="28"/>
                    </w:rPr>
                  </w:pPr>
                  <w:r w:rsidRPr="00EE0C73">
                    <w:rPr>
                      <w:rFonts w:ascii="Times New Roman" w:hAnsi="Times New Roman"/>
                      <w:sz w:val="28"/>
                      <w:szCs w:val="28"/>
                    </w:rPr>
                    <w:t>Школьный методический совет</w:t>
                  </w:r>
                </w:p>
              </w:txbxContent>
            </v:textbox>
          </v:rect>
        </w:pict>
      </w:r>
    </w:p>
    <w:p w:rsidR="008E3226" w:rsidRPr="005D455B" w:rsidRDefault="008E3226" w:rsidP="008E3226">
      <w:pPr>
        <w:ind w:firstLine="709"/>
        <w:jc w:val="both"/>
        <w:rPr>
          <w:rFonts w:ascii="Times New Roman" w:hAnsi="Times New Roman"/>
          <w:color w:val="FF0000"/>
          <w:sz w:val="24"/>
          <w:szCs w:val="24"/>
        </w:rPr>
      </w:pPr>
    </w:p>
    <w:p w:rsidR="008E3226" w:rsidRPr="005D455B" w:rsidRDefault="00077A11" w:rsidP="008E3226">
      <w:pPr>
        <w:ind w:firstLine="709"/>
        <w:jc w:val="both"/>
        <w:rPr>
          <w:rFonts w:ascii="Times New Roman" w:hAnsi="Times New Roman"/>
          <w:color w:val="FF0000"/>
          <w:sz w:val="24"/>
          <w:szCs w:val="24"/>
        </w:rPr>
      </w:pPr>
      <w:r>
        <w:rPr>
          <w:rFonts w:ascii="Times New Roman" w:hAnsi="Times New Roman"/>
          <w:noProof/>
          <w:color w:val="FF0000"/>
          <w:sz w:val="24"/>
          <w:szCs w:val="24"/>
          <w:lang w:eastAsia="ru-RU"/>
        </w:rPr>
        <w:pict>
          <v:shapetype id="_x0000_t32" coordsize="21600,21600" o:spt="32" o:oned="t" path="m,l21600,21600e" filled="f">
            <v:path arrowok="t" fillok="f" o:connecttype="none"/>
            <o:lock v:ext="edit" shapetype="t"/>
          </v:shapetype>
          <v:shape id="_x0000_s1032" type="#_x0000_t32" style="position:absolute;left:0;text-align:left;margin-left:215.35pt;margin-top:1.8pt;width:180pt;height:60pt;z-index:251665408" o:connectortype="straight">
            <v:stroke endarrow="block"/>
          </v:shape>
        </w:pict>
      </w:r>
      <w:r>
        <w:rPr>
          <w:rFonts w:ascii="Times New Roman" w:hAnsi="Times New Roman"/>
          <w:noProof/>
          <w:color w:val="FF0000"/>
          <w:sz w:val="24"/>
          <w:szCs w:val="24"/>
          <w:lang w:eastAsia="ru-RU"/>
        </w:rPr>
        <w:pict>
          <v:shape id="_x0000_s1031" type="#_x0000_t32" style="position:absolute;left:0;text-align:left;margin-left:54.85pt;margin-top:1.8pt;width:160.5pt;height:60pt;flip:x;z-index:251664384" o:connectortype="straight">
            <v:stroke endarrow="block"/>
          </v:shape>
        </w:pict>
      </w:r>
      <w:r>
        <w:rPr>
          <w:rFonts w:ascii="Times New Roman" w:hAnsi="Times New Roman"/>
          <w:noProof/>
          <w:color w:val="FF0000"/>
          <w:sz w:val="24"/>
          <w:szCs w:val="24"/>
          <w:lang w:eastAsia="ru-RU"/>
        </w:rPr>
        <w:pict>
          <v:shape id="_x0000_s1030" type="#_x0000_t32" style="position:absolute;left:0;text-align:left;margin-left:214.6pt;margin-top:1.8pt;width:.75pt;height:66pt;flip:x;z-index:251663360" o:connectortype="straight">
            <v:stroke endarrow="block"/>
          </v:shape>
        </w:pict>
      </w:r>
    </w:p>
    <w:p w:rsidR="008E3226" w:rsidRPr="005D455B" w:rsidRDefault="008E3226" w:rsidP="008E3226">
      <w:pPr>
        <w:ind w:firstLine="709"/>
        <w:jc w:val="both"/>
        <w:rPr>
          <w:rFonts w:ascii="Times New Roman" w:hAnsi="Times New Roman"/>
          <w:color w:val="FF0000"/>
          <w:sz w:val="24"/>
          <w:szCs w:val="24"/>
        </w:rPr>
      </w:pPr>
    </w:p>
    <w:p w:rsidR="008E3226" w:rsidRPr="005D455B" w:rsidRDefault="00077A11" w:rsidP="008E3226">
      <w:pPr>
        <w:ind w:firstLine="709"/>
        <w:jc w:val="both"/>
        <w:rPr>
          <w:rFonts w:ascii="Times New Roman" w:hAnsi="Times New Roman"/>
          <w:color w:val="FF0000"/>
          <w:sz w:val="24"/>
          <w:szCs w:val="24"/>
        </w:rPr>
      </w:pPr>
      <w:r>
        <w:rPr>
          <w:rFonts w:ascii="Times New Roman" w:hAnsi="Times New Roman"/>
          <w:noProof/>
          <w:color w:val="FF0000"/>
          <w:sz w:val="24"/>
          <w:szCs w:val="24"/>
          <w:lang w:eastAsia="ru-RU"/>
        </w:rPr>
        <w:lastRenderedPageBreak/>
        <w:pict>
          <v:rect id="_x0000_s1029" style="position:absolute;left:0;text-align:left;margin-left:330.85pt;margin-top:10.05pt;width:112.5pt;height:68.25pt;z-index:251662336">
            <v:textbox>
              <w:txbxContent>
                <w:p w:rsidR="00E200DC" w:rsidRPr="00EE0C73" w:rsidRDefault="00E200DC" w:rsidP="008E3226">
                  <w:pPr>
                    <w:jc w:val="center"/>
                    <w:rPr>
                      <w:rFonts w:ascii="Times New Roman" w:hAnsi="Times New Roman"/>
                      <w:sz w:val="24"/>
                      <w:szCs w:val="24"/>
                    </w:rPr>
                  </w:pPr>
                  <w:r w:rsidRPr="00EE0C73">
                    <w:rPr>
                      <w:rFonts w:ascii="Times New Roman" w:hAnsi="Times New Roman"/>
                      <w:sz w:val="24"/>
                      <w:szCs w:val="24"/>
                    </w:rPr>
                    <w:t xml:space="preserve">МО учителей </w:t>
                  </w:r>
                  <w:proofErr w:type="gramStart"/>
                  <w:r>
                    <w:rPr>
                      <w:rFonts w:ascii="Times New Roman" w:hAnsi="Times New Roman"/>
                      <w:sz w:val="24"/>
                      <w:szCs w:val="24"/>
                    </w:rPr>
                    <w:t>–п</w:t>
                  </w:r>
                  <w:proofErr w:type="gramEnd"/>
                  <w:r>
                    <w:rPr>
                      <w:rFonts w:ascii="Times New Roman" w:hAnsi="Times New Roman"/>
                      <w:sz w:val="24"/>
                      <w:szCs w:val="24"/>
                    </w:rPr>
                    <w:t xml:space="preserve">редметников </w:t>
                  </w:r>
                  <w:r w:rsidRPr="00EE0C73">
                    <w:rPr>
                      <w:rFonts w:ascii="Times New Roman" w:hAnsi="Times New Roman"/>
                      <w:sz w:val="24"/>
                      <w:szCs w:val="24"/>
                    </w:rPr>
                    <w:t xml:space="preserve">уровня </w:t>
                  </w:r>
                  <w:r>
                    <w:rPr>
                      <w:rFonts w:ascii="Times New Roman" w:hAnsi="Times New Roman"/>
                      <w:sz w:val="24"/>
                      <w:szCs w:val="24"/>
                    </w:rPr>
                    <w:t>С</w:t>
                  </w:r>
                  <w:r w:rsidRPr="00EE0C73">
                    <w:rPr>
                      <w:rFonts w:ascii="Times New Roman" w:hAnsi="Times New Roman"/>
                      <w:sz w:val="24"/>
                      <w:szCs w:val="24"/>
                    </w:rPr>
                    <w:t>ОО</w:t>
                  </w:r>
                </w:p>
                <w:p w:rsidR="00E200DC" w:rsidRDefault="00E200DC" w:rsidP="008E3226"/>
              </w:txbxContent>
            </v:textbox>
          </v:rect>
        </w:pict>
      </w:r>
      <w:r>
        <w:rPr>
          <w:rFonts w:ascii="Times New Roman" w:hAnsi="Times New Roman"/>
          <w:noProof/>
          <w:color w:val="FF0000"/>
          <w:sz w:val="24"/>
          <w:szCs w:val="24"/>
          <w:lang w:eastAsia="ru-RU"/>
        </w:rPr>
        <w:pict>
          <v:rect id="_x0000_s1027" style="position:absolute;left:0;text-align:left;margin-left:-1.4pt;margin-top:10.05pt;width:106.5pt;height:68.25pt;z-index:251660288">
            <v:textbox>
              <w:txbxContent>
                <w:p w:rsidR="00E200DC" w:rsidRPr="00EE0C73" w:rsidRDefault="00E200DC" w:rsidP="008E3226">
                  <w:pPr>
                    <w:jc w:val="center"/>
                    <w:rPr>
                      <w:rFonts w:ascii="Times New Roman" w:hAnsi="Times New Roman"/>
                      <w:sz w:val="24"/>
                      <w:szCs w:val="24"/>
                    </w:rPr>
                  </w:pPr>
                  <w:r w:rsidRPr="00EE0C73">
                    <w:rPr>
                      <w:rFonts w:ascii="Times New Roman" w:hAnsi="Times New Roman"/>
                      <w:sz w:val="24"/>
                      <w:szCs w:val="24"/>
                    </w:rPr>
                    <w:t>МО учителей уровня НОО</w:t>
                  </w:r>
                </w:p>
              </w:txbxContent>
            </v:textbox>
          </v:rect>
        </w:pict>
      </w:r>
      <w:r>
        <w:rPr>
          <w:rFonts w:ascii="Times New Roman" w:hAnsi="Times New Roman"/>
          <w:noProof/>
          <w:color w:val="FF0000"/>
          <w:sz w:val="24"/>
          <w:szCs w:val="24"/>
          <w:lang w:eastAsia="ru-RU"/>
        </w:rPr>
        <w:pict>
          <v:rect id="_x0000_s1028" style="position:absolute;left:0;text-align:left;margin-left:166.6pt;margin-top:10.05pt;width:111pt;height:74.25pt;z-index:251661312">
            <v:textbox>
              <w:txbxContent>
                <w:p w:rsidR="00E200DC" w:rsidRPr="00EE0C73" w:rsidRDefault="00E200DC" w:rsidP="008E3226">
                  <w:pPr>
                    <w:jc w:val="center"/>
                    <w:rPr>
                      <w:rFonts w:ascii="Times New Roman" w:hAnsi="Times New Roman"/>
                      <w:sz w:val="24"/>
                      <w:szCs w:val="24"/>
                    </w:rPr>
                  </w:pPr>
                  <w:r w:rsidRPr="00EE0C73">
                    <w:rPr>
                      <w:rFonts w:ascii="Times New Roman" w:hAnsi="Times New Roman"/>
                      <w:sz w:val="24"/>
                      <w:szCs w:val="24"/>
                    </w:rPr>
                    <w:t xml:space="preserve">МО учителей </w:t>
                  </w:r>
                  <w:proofErr w:type="gramStart"/>
                  <w:r>
                    <w:rPr>
                      <w:rFonts w:ascii="Times New Roman" w:hAnsi="Times New Roman"/>
                      <w:sz w:val="24"/>
                      <w:szCs w:val="24"/>
                    </w:rPr>
                    <w:t>–п</w:t>
                  </w:r>
                  <w:proofErr w:type="gramEnd"/>
                  <w:r>
                    <w:rPr>
                      <w:rFonts w:ascii="Times New Roman" w:hAnsi="Times New Roman"/>
                      <w:sz w:val="24"/>
                      <w:szCs w:val="24"/>
                    </w:rPr>
                    <w:t xml:space="preserve">редметников </w:t>
                  </w:r>
                  <w:r w:rsidRPr="00EE0C73">
                    <w:rPr>
                      <w:rFonts w:ascii="Times New Roman" w:hAnsi="Times New Roman"/>
                      <w:sz w:val="24"/>
                      <w:szCs w:val="24"/>
                    </w:rPr>
                    <w:t xml:space="preserve">уровня </w:t>
                  </w:r>
                  <w:r>
                    <w:rPr>
                      <w:rFonts w:ascii="Times New Roman" w:hAnsi="Times New Roman"/>
                      <w:sz w:val="24"/>
                      <w:szCs w:val="24"/>
                    </w:rPr>
                    <w:t>О</w:t>
                  </w:r>
                  <w:r w:rsidRPr="00EE0C73">
                    <w:rPr>
                      <w:rFonts w:ascii="Times New Roman" w:hAnsi="Times New Roman"/>
                      <w:sz w:val="24"/>
                      <w:szCs w:val="24"/>
                    </w:rPr>
                    <w:t>ОО</w:t>
                  </w:r>
                </w:p>
                <w:p w:rsidR="00E200DC" w:rsidRDefault="00E200DC" w:rsidP="008E3226"/>
              </w:txbxContent>
            </v:textbox>
          </v:rect>
        </w:pict>
      </w:r>
    </w:p>
    <w:p w:rsidR="008E3226" w:rsidRPr="005D455B" w:rsidRDefault="008E3226" w:rsidP="008E3226">
      <w:pPr>
        <w:ind w:firstLine="709"/>
        <w:jc w:val="both"/>
        <w:rPr>
          <w:rFonts w:ascii="Times New Roman" w:hAnsi="Times New Roman"/>
          <w:color w:val="FF0000"/>
          <w:sz w:val="24"/>
          <w:szCs w:val="24"/>
        </w:rPr>
      </w:pPr>
    </w:p>
    <w:p w:rsidR="008E3226" w:rsidRPr="005D455B" w:rsidRDefault="008E3226" w:rsidP="008E3226">
      <w:pPr>
        <w:ind w:firstLine="709"/>
        <w:jc w:val="both"/>
        <w:rPr>
          <w:rFonts w:ascii="Times New Roman" w:hAnsi="Times New Roman"/>
          <w:color w:val="FF0000"/>
          <w:sz w:val="24"/>
          <w:szCs w:val="24"/>
        </w:rPr>
      </w:pPr>
    </w:p>
    <w:p w:rsidR="008E3226" w:rsidRPr="005D455B" w:rsidRDefault="008E3226" w:rsidP="00853DC5">
      <w:pPr>
        <w:spacing w:after="0" w:line="240" w:lineRule="auto"/>
        <w:jc w:val="both"/>
        <w:rPr>
          <w:rFonts w:ascii="Times New Roman" w:hAnsi="Times New Roman"/>
          <w:color w:val="FF0000"/>
          <w:sz w:val="24"/>
          <w:szCs w:val="24"/>
        </w:rPr>
      </w:pPr>
    </w:p>
    <w:p w:rsidR="008E3226" w:rsidRPr="00853DC5" w:rsidRDefault="008E3226" w:rsidP="00853DC5">
      <w:pPr>
        <w:spacing w:after="0" w:line="240" w:lineRule="auto"/>
        <w:ind w:firstLine="709"/>
        <w:jc w:val="both"/>
        <w:rPr>
          <w:rFonts w:ascii="Times New Roman" w:hAnsi="Times New Roman" w:cs="Times New Roman"/>
          <w:sz w:val="24"/>
          <w:szCs w:val="24"/>
        </w:rPr>
      </w:pPr>
      <w:r w:rsidRPr="00853DC5">
        <w:rPr>
          <w:rFonts w:ascii="Times New Roman" w:hAnsi="Times New Roman" w:cs="Times New Roman"/>
          <w:sz w:val="24"/>
          <w:szCs w:val="24"/>
        </w:rPr>
        <w:t xml:space="preserve">Такая структура методической работы способствует тому, что все педагоги школы  включены в деятельность по изучению и распространению передового педагогического опыта.  </w:t>
      </w:r>
    </w:p>
    <w:p w:rsidR="008E3226" w:rsidRPr="00853DC5" w:rsidRDefault="008E3226" w:rsidP="00853DC5">
      <w:pPr>
        <w:spacing w:after="0" w:line="240" w:lineRule="auto"/>
        <w:ind w:firstLine="709"/>
        <w:jc w:val="both"/>
        <w:rPr>
          <w:rFonts w:ascii="Times New Roman" w:hAnsi="Times New Roman" w:cs="Times New Roman"/>
          <w:sz w:val="24"/>
          <w:szCs w:val="24"/>
          <w:lang w:val="be-BY"/>
        </w:rPr>
      </w:pPr>
      <w:r w:rsidRPr="00853DC5">
        <w:rPr>
          <w:rFonts w:ascii="Times New Roman" w:hAnsi="Times New Roman" w:cs="Times New Roman"/>
          <w:sz w:val="24"/>
          <w:szCs w:val="24"/>
          <w:lang w:val="be-BY"/>
        </w:rPr>
        <w:t xml:space="preserve">Методическая  служба  школы  выполняет следующие функции: </w:t>
      </w:r>
    </w:p>
    <w:p w:rsidR="008E3226" w:rsidRPr="00853DC5" w:rsidRDefault="008E3226" w:rsidP="00853DC5">
      <w:pPr>
        <w:numPr>
          <w:ilvl w:val="0"/>
          <w:numId w:val="44"/>
        </w:numPr>
        <w:spacing w:after="0" w:line="240" w:lineRule="auto"/>
        <w:ind w:left="0" w:firstLine="709"/>
        <w:jc w:val="both"/>
        <w:rPr>
          <w:rFonts w:ascii="Times New Roman" w:hAnsi="Times New Roman" w:cs="Times New Roman"/>
          <w:sz w:val="24"/>
          <w:szCs w:val="24"/>
          <w:lang w:val="be-BY"/>
        </w:rPr>
      </w:pPr>
      <w:r w:rsidRPr="00853DC5">
        <w:rPr>
          <w:rFonts w:ascii="Times New Roman" w:hAnsi="Times New Roman" w:cs="Times New Roman"/>
          <w:sz w:val="24"/>
          <w:szCs w:val="24"/>
          <w:lang w:val="be-BY"/>
        </w:rPr>
        <w:t>диагностика  педагогической  успешности, разработка  процедур  самоаттестации  и  подготовка  к  аттестации;</w:t>
      </w:r>
    </w:p>
    <w:p w:rsidR="008E3226" w:rsidRPr="00853DC5" w:rsidRDefault="008E3226" w:rsidP="00853DC5">
      <w:pPr>
        <w:numPr>
          <w:ilvl w:val="0"/>
          <w:numId w:val="44"/>
        </w:numPr>
        <w:spacing w:after="0" w:line="240" w:lineRule="auto"/>
        <w:ind w:left="0" w:firstLine="709"/>
        <w:jc w:val="both"/>
        <w:rPr>
          <w:rFonts w:ascii="Times New Roman" w:hAnsi="Times New Roman" w:cs="Times New Roman"/>
          <w:sz w:val="24"/>
          <w:szCs w:val="24"/>
          <w:lang w:val="be-BY"/>
        </w:rPr>
      </w:pPr>
      <w:r w:rsidRPr="00853DC5">
        <w:rPr>
          <w:rFonts w:ascii="Times New Roman" w:hAnsi="Times New Roman" w:cs="Times New Roman"/>
          <w:sz w:val="24"/>
          <w:szCs w:val="24"/>
          <w:lang w:val="be-BY"/>
        </w:rPr>
        <w:t>анализ  работы  за прошлый  год и планирование  работы  на  текущий  учебный  год;</w:t>
      </w:r>
    </w:p>
    <w:p w:rsidR="008E3226" w:rsidRPr="00853DC5" w:rsidRDefault="008E3226" w:rsidP="00853DC5">
      <w:pPr>
        <w:numPr>
          <w:ilvl w:val="0"/>
          <w:numId w:val="44"/>
        </w:numPr>
        <w:spacing w:after="0" w:line="240" w:lineRule="auto"/>
        <w:ind w:left="0" w:firstLine="709"/>
        <w:jc w:val="both"/>
        <w:rPr>
          <w:rFonts w:ascii="Times New Roman" w:hAnsi="Times New Roman" w:cs="Times New Roman"/>
          <w:sz w:val="24"/>
          <w:szCs w:val="24"/>
          <w:lang w:val="be-BY"/>
        </w:rPr>
      </w:pPr>
      <w:r w:rsidRPr="00853DC5">
        <w:rPr>
          <w:rFonts w:ascii="Times New Roman" w:hAnsi="Times New Roman" w:cs="Times New Roman"/>
          <w:sz w:val="24"/>
          <w:szCs w:val="24"/>
          <w:lang w:val="be-BY"/>
        </w:rPr>
        <w:t xml:space="preserve">текущий  анализ состояния  учебно-воспитательного  процесса;  </w:t>
      </w:r>
    </w:p>
    <w:p w:rsidR="008E3226" w:rsidRPr="00853DC5" w:rsidRDefault="008E3226" w:rsidP="00853DC5">
      <w:pPr>
        <w:numPr>
          <w:ilvl w:val="0"/>
          <w:numId w:val="44"/>
        </w:numPr>
        <w:spacing w:after="0" w:line="240" w:lineRule="auto"/>
        <w:ind w:left="0" w:firstLine="709"/>
        <w:jc w:val="both"/>
        <w:rPr>
          <w:rFonts w:ascii="Times New Roman" w:hAnsi="Times New Roman" w:cs="Times New Roman"/>
          <w:sz w:val="24"/>
          <w:szCs w:val="24"/>
          <w:lang w:val="be-BY"/>
        </w:rPr>
      </w:pPr>
      <w:r w:rsidRPr="00853DC5">
        <w:rPr>
          <w:rFonts w:ascii="Times New Roman" w:hAnsi="Times New Roman" w:cs="Times New Roman"/>
          <w:sz w:val="24"/>
          <w:szCs w:val="24"/>
          <w:lang w:val="be-BY"/>
        </w:rPr>
        <w:t>мониторинг  качества  знаний  учащихся,  организация  работы  творческих  групп  педагогов;</w:t>
      </w:r>
    </w:p>
    <w:p w:rsidR="008E3226" w:rsidRPr="00853DC5" w:rsidRDefault="008E3226" w:rsidP="00853DC5">
      <w:pPr>
        <w:numPr>
          <w:ilvl w:val="0"/>
          <w:numId w:val="44"/>
        </w:numPr>
        <w:spacing w:after="0" w:line="240" w:lineRule="auto"/>
        <w:ind w:left="0" w:firstLine="709"/>
        <w:jc w:val="both"/>
        <w:rPr>
          <w:rFonts w:ascii="Times New Roman" w:hAnsi="Times New Roman" w:cs="Times New Roman"/>
          <w:sz w:val="24"/>
          <w:szCs w:val="24"/>
          <w:lang w:val="be-BY"/>
        </w:rPr>
      </w:pPr>
      <w:r w:rsidRPr="00853DC5">
        <w:rPr>
          <w:rFonts w:ascii="Times New Roman" w:hAnsi="Times New Roman" w:cs="Times New Roman"/>
          <w:sz w:val="24"/>
          <w:szCs w:val="24"/>
          <w:lang w:val="be-BY"/>
        </w:rPr>
        <w:t>знакомство и внедрение  в  опыт педагогов школы  современных  педтехнологий,  методик учебно-воспитательной  работы в рамках экспериментальной деятельности; </w:t>
      </w:r>
    </w:p>
    <w:p w:rsidR="008E3226" w:rsidRPr="00853DC5" w:rsidRDefault="008E3226" w:rsidP="00853DC5">
      <w:pPr>
        <w:numPr>
          <w:ilvl w:val="0"/>
          <w:numId w:val="44"/>
        </w:numPr>
        <w:spacing w:after="0" w:line="240" w:lineRule="auto"/>
        <w:ind w:left="0" w:firstLine="709"/>
        <w:jc w:val="both"/>
        <w:rPr>
          <w:rFonts w:ascii="Times New Roman" w:hAnsi="Times New Roman" w:cs="Times New Roman"/>
          <w:sz w:val="24"/>
          <w:szCs w:val="24"/>
          <w:lang w:val="be-BY"/>
        </w:rPr>
      </w:pPr>
      <w:r w:rsidRPr="00853DC5">
        <w:rPr>
          <w:rFonts w:ascii="Times New Roman" w:hAnsi="Times New Roman" w:cs="Times New Roman"/>
          <w:sz w:val="24"/>
          <w:szCs w:val="24"/>
          <w:lang w:val="be-BY"/>
        </w:rPr>
        <w:t>подготовка и проведение  работы  с  одаренными  учащимися,  конкурсов, олимпиад; </w:t>
      </w:r>
    </w:p>
    <w:p w:rsidR="008E3226" w:rsidRPr="00853DC5" w:rsidRDefault="008E3226" w:rsidP="00853DC5">
      <w:pPr>
        <w:numPr>
          <w:ilvl w:val="0"/>
          <w:numId w:val="44"/>
        </w:numPr>
        <w:spacing w:after="0" w:line="240" w:lineRule="auto"/>
        <w:ind w:left="0" w:firstLine="709"/>
        <w:jc w:val="both"/>
        <w:rPr>
          <w:rFonts w:ascii="Times New Roman" w:hAnsi="Times New Roman" w:cs="Times New Roman"/>
          <w:b/>
          <w:bCs/>
          <w:sz w:val="24"/>
          <w:szCs w:val="24"/>
        </w:rPr>
      </w:pPr>
      <w:r w:rsidRPr="00853DC5">
        <w:rPr>
          <w:rFonts w:ascii="Times New Roman" w:hAnsi="Times New Roman" w:cs="Times New Roman"/>
          <w:sz w:val="24"/>
          <w:szCs w:val="24"/>
          <w:lang w:val="be-BY"/>
        </w:rPr>
        <w:t>организация  индивидуальной  и микрогрупповой  работы учителей.</w:t>
      </w:r>
    </w:p>
    <w:p w:rsidR="008E3226" w:rsidRPr="00853DC5" w:rsidRDefault="008E3226" w:rsidP="00853DC5">
      <w:pPr>
        <w:spacing w:after="0" w:line="240" w:lineRule="auto"/>
        <w:jc w:val="both"/>
        <w:rPr>
          <w:rFonts w:ascii="Times New Roman" w:hAnsi="Times New Roman" w:cs="Times New Roman"/>
          <w:sz w:val="24"/>
          <w:szCs w:val="24"/>
        </w:rPr>
      </w:pPr>
    </w:p>
    <w:p w:rsidR="008E3226" w:rsidRPr="00853DC5" w:rsidRDefault="008E3226" w:rsidP="00853DC5">
      <w:pPr>
        <w:spacing w:after="0" w:line="240" w:lineRule="auto"/>
        <w:ind w:firstLine="709"/>
        <w:jc w:val="both"/>
        <w:rPr>
          <w:rFonts w:ascii="Times New Roman" w:hAnsi="Times New Roman" w:cs="Times New Roman"/>
          <w:b/>
          <w:bCs/>
          <w:sz w:val="24"/>
          <w:szCs w:val="24"/>
        </w:rPr>
      </w:pPr>
      <w:r w:rsidRPr="00853DC5">
        <w:rPr>
          <w:rFonts w:ascii="Times New Roman" w:hAnsi="Times New Roman" w:cs="Times New Roman"/>
          <w:b/>
          <w:bCs/>
          <w:sz w:val="24"/>
          <w:szCs w:val="24"/>
        </w:rPr>
        <w:t xml:space="preserve">Деятельность </w:t>
      </w:r>
      <w:proofErr w:type="gramStart"/>
      <w:r w:rsidRPr="00853DC5">
        <w:rPr>
          <w:rFonts w:ascii="Times New Roman" w:hAnsi="Times New Roman" w:cs="Times New Roman"/>
          <w:b/>
          <w:bCs/>
          <w:sz w:val="24"/>
          <w:szCs w:val="24"/>
        </w:rPr>
        <w:t>школьного</w:t>
      </w:r>
      <w:proofErr w:type="gramEnd"/>
      <w:r w:rsidRPr="00853DC5">
        <w:rPr>
          <w:rFonts w:ascii="Times New Roman" w:hAnsi="Times New Roman" w:cs="Times New Roman"/>
          <w:b/>
          <w:bCs/>
          <w:sz w:val="24"/>
          <w:szCs w:val="24"/>
        </w:rPr>
        <w:t xml:space="preserve"> МС</w:t>
      </w:r>
    </w:p>
    <w:p w:rsidR="008E3226" w:rsidRPr="00853DC5" w:rsidRDefault="008E3226" w:rsidP="00853DC5">
      <w:pPr>
        <w:pStyle w:val="1b"/>
        <w:spacing w:before="0" w:after="0"/>
        <w:ind w:firstLine="360"/>
        <w:jc w:val="both"/>
      </w:pPr>
      <w:r w:rsidRPr="00853DC5">
        <w:t>Деятельность школьного методического совета была направлена на повышение мастерства педагогов, координацию деятельности методических объединений, оказание им практической помощи, обобщение и распространение передового опыта работы педагогов, развитие и укрепление методической базы учебно-воспитательного процесса и др.</w:t>
      </w:r>
    </w:p>
    <w:p w:rsidR="008E3226" w:rsidRPr="00853DC5" w:rsidRDefault="008E3226" w:rsidP="00853DC5">
      <w:pPr>
        <w:spacing w:after="0" w:line="240" w:lineRule="auto"/>
        <w:ind w:firstLine="360"/>
        <w:jc w:val="both"/>
        <w:rPr>
          <w:rFonts w:ascii="Times New Roman" w:hAnsi="Times New Roman" w:cs="Times New Roman"/>
          <w:sz w:val="24"/>
          <w:szCs w:val="24"/>
        </w:rPr>
      </w:pPr>
      <w:r w:rsidRPr="00853DC5">
        <w:rPr>
          <w:rFonts w:ascii="Times New Roman" w:hAnsi="Times New Roman" w:cs="Times New Roman"/>
          <w:sz w:val="24"/>
          <w:szCs w:val="24"/>
        </w:rPr>
        <w:t>Одним из важных направлений деятельности методического совета было развитие ме</w:t>
      </w:r>
      <w:r w:rsidRPr="00853DC5">
        <w:rPr>
          <w:rFonts w:ascii="Times New Roman" w:hAnsi="Times New Roman" w:cs="Times New Roman"/>
          <w:sz w:val="24"/>
          <w:szCs w:val="24"/>
        </w:rPr>
        <w:softHyphen/>
        <w:t xml:space="preserve">тодического обеспечения образовательного процесса. </w:t>
      </w:r>
    </w:p>
    <w:p w:rsidR="008E3226" w:rsidRPr="00853DC5" w:rsidRDefault="008E3226" w:rsidP="00853DC5">
      <w:pPr>
        <w:spacing w:after="0" w:line="240" w:lineRule="auto"/>
        <w:ind w:firstLine="360"/>
        <w:jc w:val="both"/>
        <w:rPr>
          <w:rFonts w:ascii="Times New Roman" w:hAnsi="Times New Roman" w:cs="Times New Roman"/>
          <w:sz w:val="24"/>
          <w:szCs w:val="24"/>
        </w:rPr>
      </w:pPr>
      <w:r w:rsidRPr="00853DC5">
        <w:rPr>
          <w:rFonts w:ascii="Times New Roman" w:hAnsi="Times New Roman" w:cs="Times New Roman"/>
          <w:sz w:val="24"/>
          <w:szCs w:val="24"/>
        </w:rPr>
        <w:t>На заседаниях методического совета рассматривались вопросы изучения и обобщения актуального педагогического опыта, результаты диагностических мероприятий, изучения состояния методической работы и преподавания предметов, подготовки педсоветов.</w:t>
      </w:r>
    </w:p>
    <w:p w:rsidR="008E3226" w:rsidRPr="00853DC5" w:rsidRDefault="008E3226" w:rsidP="00853DC5">
      <w:pPr>
        <w:spacing w:after="0" w:line="240" w:lineRule="auto"/>
        <w:ind w:firstLine="360"/>
        <w:jc w:val="both"/>
        <w:rPr>
          <w:rFonts w:ascii="Times New Roman" w:hAnsi="Times New Roman" w:cs="Times New Roman"/>
          <w:sz w:val="24"/>
          <w:szCs w:val="24"/>
        </w:rPr>
      </w:pPr>
      <w:r w:rsidRPr="00853DC5">
        <w:rPr>
          <w:rFonts w:ascii="Times New Roman" w:hAnsi="Times New Roman" w:cs="Times New Roman"/>
          <w:sz w:val="24"/>
          <w:szCs w:val="24"/>
        </w:rPr>
        <w:t xml:space="preserve">Анализ изучения состояния преподавания предметов позволил сделать вывод, что не все учителя стараются внедрять в практику своей работы новые педагогические технологии. Проблемой остается неумение учителями-предметниками делать самоанализ урока, боязнь экспериментировать и отсутствие теоретических знаний об экспериментах. </w:t>
      </w:r>
    </w:p>
    <w:p w:rsidR="008E3226" w:rsidRPr="00853DC5" w:rsidRDefault="008E3226" w:rsidP="00853DC5">
      <w:pPr>
        <w:spacing w:after="0" w:line="240" w:lineRule="auto"/>
        <w:ind w:firstLine="360"/>
        <w:jc w:val="both"/>
        <w:rPr>
          <w:rFonts w:ascii="Times New Roman" w:hAnsi="Times New Roman" w:cs="Times New Roman"/>
          <w:sz w:val="24"/>
          <w:szCs w:val="24"/>
        </w:rPr>
      </w:pPr>
      <w:r w:rsidRPr="00853DC5">
        <w:rPr>
          <w:rFonts w:ascii="Times New Roman" w:hAnsi="Times New Roman" w:cs="Times New Roman"/>
          <w:sz w:val="24"/>
          <w:szCs w:val="24"/>
        </w:rPr>
        <w:t xml:space="preserve">Причиной вышеизложенного явилась низкая потребность или ее отсутствие в саморазвитии, в повышении своего педагогического уровня некоторой части педагогов. </w:t>
      </w:r>
      <w:r w:rsidRPr="00853DC5">
        <w:rPr>
          <w:rFonts w:ascii="Times New Roman" w:hAnsi="Times New Roman" w:cs="Times New Roman"/>
          <w:sz w:val="24"/>
          <w:szCs w:val="24"/>
        </w:rPr>
        <w:tab/>
        <w:t xml:space="preserve">В данном направлении использовались разнообразные формы организации методической работы, изучения и обобщения педагогического опыта: заседания методических объединений, круглые столы, методические дни, семинары-практикумы, предметные недели, открытые уроки. </w:t>
      </w:r>
    </w:p>
    <w:p w:rsidR="008E3226" w:rsidRPr="00853DC5" w:rsidRDefault="008E3226" w:rsidP="00853DC5">
      <w:pPr>
        <w:spacing w:after="0" w:line="240" w:lineRule="auto"/>
        <w:ind w:firstLine="360"/>
        <w:jc w:val="both"/>
        <w:rPr>
          <w:rFonts w:ascii="Times New Roman" w:hAnsi="Times New Roman" w:cs="Times New Roman"/>
          <w:sz w:val="24"/>
          <w:szCs w:val="24"/>
        </w:rPr>
      </w:pPr>
      <w:r w:rsidRPr="00853DC5">
        <w:rPr>
          <w:rFonts w:ascii="Times New Roman" w:hAnsi="Times New Roman" w:cs="Times New Roman"/>
          <w:sz w:val="24"/>
          <w:szCs w:val="24"/>
        </w:rPr>
        <w:t>В работе методического совета обозначилась проблема – недостаточная активность и инициативность членов МС, поэтому необходимо более четкое планирование и распределение нагрузки между членами МС, вовлечение в работу МС новых членов, применение личностно-ориентированного подх</w:t>
      </w:r>
      <w:r w:rsidR="00853DC5" w:rsidRPr="00853DC5">
        <w:rPr>
          <w:rFonts w:ascii="Times New Roman" w:hAnsi="Times New Roman" w:cs="Times New Roman"/>
          <w:sz w:val="24"/>
          <w:szCs w:val="24"/>
        </w:rPr>
        <w:t>ода к организации деятельности.</w:t>
      </w:r>
    </w:p>
    <w:p w:rsidR="008E3226" w:rsidRPr="00853DC5" w:rsidRDefault="008E3226" w:rsidP="00853DC5">
      <w:pPr>
        <w:spacing w:after="0" w:line="240" w:lineRule="auto"/>
        <w:ind w:firstLine="709"/>
        <w:jc w:val="both"/>
        <w:rPr>
          <w:rFonts w:ascii="Times New Roman" w:hAnsi="Times New Roman" w:cs="Times New Roman"/>
          <w:b/>
          <w:bCs/>
          <w:sz w:val="24"/>
          <w:szCs w:val="24"/>
        </w:rPr>
      </w:pPr>
      <w:r w:rsidRPr="00853DC5">
        <w:rPr>
          <w:rFonts w:ascii="Times New Roman" w:hAnsi="Times New Roman" w:cs="Times New Roman"/>
          <w:b/>
          <w:bCs/>
          <w:sz w:val="24"/>
          <w:szCs w:val="24"/>
        </w:rPr>
        <w:t xml:space="preserve">Деятельность межшкольных МО </w:t>
      </w:r>
    </w:p>
    <w:p w:rsidR="008E3226" w:rsidRPr="00853DC5" w:rsidRDefault="008E3226" w:rsidP="00853DC5">
      <w:pPr>
        <w:pStyle w:val="a7"/>
        <w:ind w:firstLine="709"/>
        <w:jc w:val="both"/>
        <w:rPr>
          <w:sz w:val="24"/>
          <w:szCs w:val="24"/>
        </w:rPr>
      </w:pPr>
      <w:r w:rsidRPr="00853DC5">
        <w:rPr>
          <w:sz w:val="24"/>
          <w:szCs w:val="24"/>
        </w:rPr>
        <w:lastRenderedPageBreak/>
        <w:t xml:space="preserve">В 2018 – 2019 учебном году на базе МБОУ « Айдарская средняя общеобразовательная школа им. Б. Г. Кандыбина» была организована деятельность межшкольных методических объединений, включающих педагогов начальных классов, математики, русского языка и литературы, учителей естественно – научного цикла из школ округа: </w:t>
      </w:r>
      <w:proofErr w:type="spellStart"/>
      <w:r w:rsidRPr="00853DC5">
        <w:rPr>
          <w:sz w:val="24"/>
          <w:szCs w:val="24"/>
        </w:rPr>
        <w:t>Ясеновской</w:t>
      </w:r>
      <w:proofErr w:type="spellEnd"/>
      <w:r w:rsidR="004660A7">
        <w:rPr>
          <w:sz w:val="24"/>
          <w:szCs w:val="24"/>
        </w:rPr>
        <w:t xml:space="preserve"> </w:t>
      </w:r>
      <w:proofErr w:type="spellStart"/>
      <w:r w:rsidRPr="00853DC5">
        <w:rPr>
          <w:sz w:val="24"/>
          <w:szCs w:val="24"/>
        </w:rPr>
        <w:t>сош</w:t>
      </w:r>
      <w:proofErr w:type="spellEnd"/>
      <w:r w:rsidRPr="00853DC5">
        <w:rPr>
          <w:sz w:val="24"/>
          <w:szCs w:val="24"/>
        </w:rPr>
        <w:t xml:space="preserve"> и </w:t>
      </w:r>
      <w:proofErr w:type="spellStart"/>
      <w:r w:rsidRPr="00853DC5">
        <w:rPr>
          <w:sz w:val="24"/>
          <w:szCs w:val="24"/>
        </w:rPr>
        <w:t>Пристеньской</w:t>
      </w:r>
      <w:proofErr w:type="spellEnd"/>
      <w:r w:rsidR="004660A7">
        <w:rPr>
          <w:sz w:val="24"/>
          <w:szCs w:val="24"/>
        </w:rPr>
        <w:t xml:space="preserve"> </w:t>
      </w:r>
      <w:proofErr w:type="spellStart"/>
      <w:r w:rsidRPr="00853DC5">
        <w:rPr>
          <w:sz w:val="24"/>
          <w:szCs w:val="24"/>
        </w:rPr>
        <w:t>оош</w:t>
      </w:r>
      <w:proofErr w:type="spellEnd"/>
      <w:r w:rsidRPr="00853DC5">
        <w:rPr>
          <w:sz w:val="24"/>
          <w:szCs w:val="24"/>
        </w:rPr>
        <w:t>.</w:t>
      </w:r>
    </w:p>
    <w:p w:rsidR="008E3226" w:rsidRPr="00853DC5" w:rsidRDefault="008E3226" w:rsidP="00853DC5">
      <w:pPr>
        <w:spacing w:after="0" w:line="240" w:lineRule="auto"/>
        <w:ind w:firstLine="180"/>
        <w:jc w:val="both"/>
        <w:rPr>
          <w:rFonts w:ascii="Times New Roman" w:hAnsi="Times New Roman" w:cs="Times New Roman"/>
          <w:sz w:val="24"/>
          <w:szCs w:val="24"/>
        </w:rPr>
      </w:pPr>
      <w:r w:rsidRPr="00853DC5">
        <w:rPr>
          <w:rFonts w:ascii="Times New Roman" w:hAnsi="Times New Roman" w:cs="Times New Roman"/>
          <w:sz w:val="24"/>
          <w:szCs w:val="24"/>
        </w:rPr>
        <w:tab/>
        <w:t>Большинство заседаний проводилось на базе МБОУ «Айдарская средняя общеобразовательная школа им. Б. Г. Кандыбина».</w:t>
      </w:r>
      <w:r w:rsidRPr="00853DC5">
        <w:rPr>
          <w:rFonts w:ascii="Times New Roman" w:hAnsi="Times New Roman" w:cs="Times New Roman"/>
          <w:sz w:val="24"/>
          <w:szCs w:val="24"/>
        </w:rPr>
        <w:tab/>
        <w:t>Работа межшкольных  МО была направлена на реализацию единой методической темы «Повышение профессиональной компетентности педагогов школ округа посредством внедрения современных образовательных технологий».</w:t>
      </w:r>
    </w:p>
    <w:p w:rsidR="008E3226" w:rsidRPr="00853DC5" w:rsidRDefault="008E3226" w:rsidP="00853DC5">
      <w:pPr>
        <w:spacing w:after="0" w:line="240" w:lineRule="auto"/>
        <w:jc w:val="both"/>
        <w:rPr>
          <w:rFonts w:ascii="Times New Roman" w:hAnsi="Times New Roman" w:cs="Times New Roman"/>
          <w:sz w:val="24"/>
          <w:szCs w:val="24"/>
        </w:rPr>
      </w:pPr>
      <w:r w:rsidRPr="00853DC5">
        <w:rPr>
          <w:rFonts w:ascii="Times New Roman" w:hAnsi="Times New Roman" w:cs="Times New Roman"/>
          <w:sz w:val="24"/>
          <w:szCs w:val="24"/>
        </w:rPr>
        <w:tab/>
        <w:t xml:space="preserve">Для решения вышеназванной темы были определены </w:t>
      </w:r>
      <w:r w:rsidRPr="00853DC5">
        <w:rPr>
          <w:rFonts w:ascii="Times New Roman" w:hAnsi="Times New Roman" w:cs="Times New Roman"/>
          <w:b/>
          <w:bCs/>
          <w:sz w:val="24"/>
          <w:szCs w:val="24"/>
        </w:rPr>
        <w:t>цели</w:t>
      </w:r>
      <w:r w:rsidRPr="00853DC5">
        <w:rPr>
          <w:rFonts w:ascii="Times New Roman" w:hAnsi="Times New Roman" w:cs="Times New Roman"/>
          <w:sz w:val="24"/>
          <w:szCs w:val="24"/>
        </w:rPr>
        <w:t>:</w:t>
      </w:r>
    </w:p>
    <w:p w:rsidR="008E3226" w:rsidRPr="00853DC5" w:rsidRDefault="008E3226" w:rsidP="00853DC5">
      <w:pPr>
        <w:spacing w:after="0" w:line="240" w:lineRule="auto"/>
        <w:jc w:val="both"/>
        <w:rPr>
          <w:rFonts w:ascii="Times New Roman" w:hAnsi="Times New Roman" w:cs="Times New Roman"/>
          <w:sz w:val="24"/>
          <w:szCs w:val="24"/>
        </w:rPr>
      </w:pPr>
      <w:r w:rsidRPr="00853DC5">
        <w:rPr>
          <w:rFonts w:ascii="Times New Roman" w:hAnsi="Times New Roman" w:cs="Times New Roman"/>
          <w:sz w:val="24"/>
          <w:szCs w:val="24"/>
        </w:rPr>
        <w:t>- объединение педагогов школ округа вокруг значимых инициатив, интересного опыта;</w:t>
      </w:r>
    </w:p>
    <w:p w:rsidR="008E3226" w:rsidRPr="00853DC5" w:rsidRDefault="008E3226" w:rsidP="00853DC5">
      <w:pPr>
        <w:spacing w:after="0" w:line="240" w:lineRule="auto"/>
        <w:jc w:val="both"/>
        <w:rPr>
          <w:rFonts w:ascii="Times New Roman" w:hAnsi="Times New Roman" w:cs="Times New Roman"/>
          <w:sz w:val="24"/>
          <w:szCs w:val="24"/>
        </w:rPr>
      </w:pPr>
      <w:r w:rsidRPr="00853DC5">
        <w:rPr>
          <w:rFonts w:ascii="Times New Roman" w:hAnsi="Times New Roman" w:cs="Times New Roman"/>
          <w:sz w:val="24"/>
          <w:szCs w:val="24"/>
        </w:rPr>
        <w:t>- развитие творческого потенциала учителя, направленного на формирование и развитие личности учащегося.</w:t>
      </w:r>
    </w:p>
    <w:p w:rsidR="008E3226" w:rsidRPr="00853DC5" w:rsidRDefault="008E3226" w:rsidP="00853DC5">
      <w:pPr>
        <w:spacing w:after="0" w:line="240" w:lineRule="auto"/>
        <w:jc w:val="both"/>
        <w:rPr>
          <w:rFonts w:ascii="Times New Roman" w:hAnsi="Times New Roman" w:cs="Times New Roman"/>
          <w:sz w:val="24"/>
          <w:szCs w:val="24"/>
        </w:rPr>
      </w:pPr>
      <w:r w:rsidRPr="00853DC5">
        <w:rPr>
          <w:rFonts w:ascii="Times New Roman" w:hAnsi="Times New Roman" w:cs="Times New Roman"/>
          <w:sz w:val="24"/>
          <w:szCs w:val="24"/>
        </w:rPr>
        <w:tab/>
        <w:t xml:space="preserve">Поставлены следующие </w:t>
      </w:r>
      <w:r w:rsidRPr="00853DC5">
        <w:rPr>
          <w:rFonts w:ascii="Times New Roman" w:hAnsi="Times New Roman" w:cs="Times New Roman"/>
          <w:b/>
          <w:bCs/>
          <w:sz w:val="24"/>
          <w:szCs w:val="24"/>
        </w:rPr>
        <w:t>задачи</w:t>
      </w:r>
      <w:r w:rsidRPr="00853DC5">
        <w:rPr>
          <w:rFonts w:ascii="Times New Roman" w:hAnsi="Times New Roman" w:cs="Times New Roman"/>
          <w:sz w:val="24"/>
          <w:szCs w:val="24"/>
        </w:rPr>
        <w:t>:</w:t>
      </w:r>
    </w:p>
    <w:p w:rsidR="008E3226" w:rsidRPr="00853DC5" w:rsidRDefault="008E3226" w:rsidP="00853DC5">
      <w:pPr>
        <w:numPr>
          <w:ilvl w:val="0"/>
          <w:numId w:val="43"/>
        </w:numPr>
        <w:tabs>
          <w:tab w:val="clear" w:pos="4938"/>
          <w:tab w:val="left" w:pos="180"/>
          <w:tab w:val="num" w:pos="426"/>
        </w:tabs>
        <w:spacing w:after="0" w:line="240" w:lineRule="auto"/>
        <w:ind w:left="0" w:hanging="180"/>
        <w:jc w:val="both"/>
        <w:rPr>
          <w:rFonts w:ascii="Times New Roman" w:hAnsi="Times New Roman" w:cs="Times New Roman"/>
          <w:sz w:val="24"/>
          <w:szCs w:val="24"/>
        </w:rPr>
      </w:pPr>
      <w:r w:rsidRPr="00853DC5">
        <w:rPr>
          <w:rFonts w:ascii="Times New Roman" w:hAnsi="Times New Roman" w:cs="Times New Roman"/>
          <w:sz w:val="24"/>
          <w:szCs w:val="24"/>
        </w:rPr>
        <w:t xml:space="preserve">создать условия для обеспечения профессионального, культурного и творческого роста педагогов; </w:t>
      </w:r>
    </w:p>
    <w:p w:rsidR="008E3226" w:rsidRPr="00853DC5" w:rsidRDefault="008E3226" w:rsidP="00853DC5">
      <w:pPr>
        <w:numPr>
          <w:ilvl w:val="0"/>
          <w:numId w:val="43"/>
        </w:numPr>
        <w:tabs>
          <w:tab w:val="clear" w:pos="4938"/>
          <w:tab w:val="left" w:pos="180"/>
          <w:tab w:val="num" w:pos="426"/>
        </w:tabs>
        <w:spacing w:after="0" w:line="240" w:lineRule="auto"/>
        <w:ind w:left="0" w:hanging="180"/>
        <w:jc w:val="both"/>
        <w:rPr>
          <w:rFonts w:ascii="Times New Roman" w:hAnsi="Times New Roman" w:cs="Times New Roman"/>
          <w:sz w:val="24"/>
          <w:szCs w:val="24"/>
        </w:rPr>
      </w:pPr>
      <w:r w:rsidRPr="00853DC5">
        <w:rPr>
          <w:rFonts w:ascii="Times New Roman" w:hAnsi="Times New Roman" w:cs="Times New Roman"/>
          <w:sz w:val="24"/>
          <w:szCs w:val="24"/>
        </w:rPr>
        <w:t>способствовать освоению и внедрению новых образовательных технологий, в том числе информационно-коммуникационных;</w:t>
      </w:r>
    </w:p>
    <w:p w:rsidR="008E3226" w:rsidRPr="00853DC5" w:rsidRDefault="008E3226" w:rsidP="00853DC5">
      <w:pPr>
        <w:numPr>
          <w:ilvl w:val="0"/>
          <w:numId w:val="43"/>
        </w:numPr>
        <w:tabs>
          <w:tab w:val="clear" w:pos="4938"/>
          <w:tab w:val="left" w:pos="180"/>
          <w:tab w:val="num" w:pos="426"/>
        </w:tabs>
        <w:spacing w:after="0" w:line="240" w:lineRule="auto"/>
        <w:ind w:left="0" w:hanging="180"/>
        <w:jc w:val="both"/>
        <w:rPr>
          <w:rFonts w:ascii="Times New Roman" w:hAnsi="Times New Roman" w:cs="Times New Roman"/>
          <w:sz w:val="24"/>
          <w:szCs w:val="24"/>
        </w:rPr>
      </w:pPr>
      <w:r w:rsidRPr="00853DC5">
        <w:rPr>
          <w:rFonts w:ascii="Times New Roman" w:hAnsi="Times New Roman" w:cs="Times New Roman"/>
          <w:sz w:val="24"/>
          <w:szCs w:val="24"/>
        </w:rPr>
        <w:t>создавать организационные условия для прохождения курсовой подготовки педагогических работников;</w:t>
      </w:r>
    </w:p>
    <w:p w:rsidR="008E3226" w:rsidRPr="00853DC5" w:rsidRDefault="008E3226" w:rsidP="00853DC5">
      <w:pPr>
        <w:numPr>
          <w:ilvl w:val="0"/>
          <w:numId w:val="43"/>
        </w:numPr>
        <w:tabs>
          <w:tab w:val="clear" w:pos="4938"/>
          <w:tab w:val="left" w:pos="180"/>
          <w:tab w:val="num" w:pos="426"/>
        </w:tabs>
        <w:spacing w:after="0" w:line="240" w:lineRule="auto"/>
        <w:ind w:left="0" w:hanging="180"/>
        <w:jc w:val="both"/>
        <w:rPr>
          <w:rFonts w:ascii="Times New Roman" w:hAnsi="Times New Roman" w:cs="Times New Roman"/>
          <w:sz w:val="24"/>
          <w:szCs w:val="24"/>
        </w:rPr>
      </w:pPr>
      <w:r w:rsidRPr="00853DC5">
        <w:rPr>
          <w:rFonts w:ascii="Times New Roman" w:hAnsi="Times New Roman" w:cs="Times New Roman"/>
          <w:sz w:val="24"/>
          <w:szCs w:val="24"/>
        </w:rPr>
        <w:t>продолжить формирование банка актуального педагогического опыта, распространяя его и внедряя в практику работы учителей школ округа;</w:t>
      </w:r>
    </w:p>
    <w:p w:rsidR="008E3226" w:rsidRPr="00853DC5" w:rsidRDefault="008E3226" w:rsidP="00853DC5">
      <w:pPr>
        <w:numPr>
          <w:ilvl w:val="0"/>
          <w:numId w:val="43"/>
        </w:numPr>
        <w:tabs>
          <w:tab w:val="clear" w:pos="4938"/>
          <w:tab w:val="left" w:pos="180"/>
          <w:tab w:val="num" w:pos="426"/>
        </w:tabs>
        <w:spacing w:after="0" w:line="240" w:lineRule="auto"/>
        <w:ind w:left="0" w:hanging="180"/>
        <w:jc w:val="both"/>
        <w:rPr>
          <w:rFonts w:ascii="Times New Roman" w:hAnsi="Times New Roman" w:cs="Times New Roman"/>
          <w:sz w:val="24"/>
          <w:szCs w:val="24"/>
        </w:rPr>
      </w:pPr>
      <w:r w:rsidRPr="00853DC5">
        <w:rPr>
          <w:rFonts w:ascii="Times New Roman" w:hAnsi="Times New Roman" w:cs="Times New Roman"/>
          <w:sz w:val="24"/>
          <w:szCs w:val="24"/>
        </w:rPr>
        <w:t>создавать условия для творческой работы педагогов, занимающихся опытно-экспериментальной и научно-исследовательской деятельностью.</w:t>
      </w:r>
    </w:p>
    <w:p w:rsidR="008E3226" w:rsidRPr="00853DC5" w:rsidRDefault="008E3226" w:rsidP="00853DC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53DC5">
        <w:rPr>
          <w:rFonts w:ascii="Times New Roman" w:hAnsi="Times New Roman" w:cs="Times New Roman"/>
          <w:sz w:val="24"/>
          <w:szCs w:val="24"/>
        </w:rPr>
        <w:t>Члены межшкольных методических объединений участвовали в создании банков тестов, диагностик, поурочных разработок, инновационных технологий, которые способствовали ознакомлению с опытом работы лучших педагогов. Результатом деятельности межшкольных МО стали разработанные методические рекомендации по организации учебно-воспитательного процесса, методике преподавания предметов, воспитанию школьников.</w:t>
      </w:r>
    </w:p>
    <w:p w:rsidR="008E3226" w:rsidRPr="00853DC5" w:rsidRDefault="008E3226" w:rsidP="00853DC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53DC5">
        <w:rPr>
          <w:rFonts w:ascii="Times New Roman" w:hAnsi="Times New Roman" w:cs="Times New Roman"/>
          <w:sz w:val="24"/>
          <w:szCs w:val="24"/>
        </w:rPr>
        <w:t>Деятельность базовой школы представляла собой работу четырех межшкольных методических объединений: учителей начальных классов, учителей русского языка и литературы,  учителей математики и учителей естественно – научного цикла.</w:t>
      </w:r>
    </w:p>
    <w:p w:rsidR="008E3226" w:rsidRPr="00853DC5" w:rsidRDefault="008E3226" w:rsidP="00853DC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53DC5">
        <w:rPr>
          <w:rFonts w:ascii="Times New Roman" w:hAnsi="Times New Roman" w:cs="Times New Roman"/>
          <w:sz w:val="24"/>
          <w:szCs w:val="24"/>
        </w:rPr>
        <w:t xml:space="preserve">Заседания МО учителей начальных классов были направлены на совершенствование обучения и воспитания </w:t>
      </w:r>
      <w:proofErr w:type="gramStart"/>
      <w:r w:rsidRPr="00853DC5">
        <w:rPr>
          <w:rFonts w:ascii="Times New Roman" w:hAnsi="Times New Roman" w:cs="Times New Roman"/>
          <w:sz w:val="24"/>
          <w:szCs w:val="24"/>
        </w:rPr>
        <w:t>школьников</w:t>
      </w:r>
      <w:proofErr w:type="gramEnd"/>
      <w:r w:rsidRPr="00853DC5">
        <w:rPr>
          <w:rFonts w:ascii="Times New Roman" w:hAnsi="Times New Roman" w:cs="Times New Roman"/>
          <w:sz w:val="24"/>
          <w:szCs w:val="24"/>
        </w:rPr>
        <w:t xml:space="preserve"> в условиях  развивающего и личностно-ориентированного  обучения, в условиях перехода на новые ФГОС. Учителя решали задачи повышения научно-методического уровня и совершенствования культуры труда учителя, повышения эффективности обучения русскому языку, чтению, математике посредством внедрения инновационных технологий, совершенствования системы воспитательной работы. </w:t>
      </w:r>
    </w:p>
    <w:p w:rsidR="008E3226" w:rsidRPr="00853DC5" w:rsidRDefault="008E3226" w:rsidP="00853DC5">
      <w:pPr>
        <w:spacing w:after="0" w:line="240" w:lineRule="auto"/>
        <w:ind w:firstLine="708"/>
        <w:jc w:val="both"/>
        <w:rPr>
          <w:rFonts w:ascii="Times New Roman" w:hAnsi="Times New Roman" w:cs="Times New Roman"/>
          <w:sz w:val="24"/>
          <w:szCs w:val="24"/>
        </w:rPr>
      </w:pPr>
      <w:r w:rsidRPr="00853DC5">
        <w:rPr>
          <w:rFonts w:ascii="Times New Roman" w:hAnsi="Times New Roman" w:cs="Times New Roman"/>
          <w:sz w:val="24"/>
          <w:szCs w:val="24"/>
        </w:rPr>
        <w:t>Межшкольное методическое объединение учителей русского языка и литературы осуществляло свою работу в условиях обновления содержания филологического образования, главной целью которого является достижение нового качества общеобразовательной подготовки.</w:t>
      </w:r>
    </w:p>
    <w:p w:rsidR="008E3226" w:rsidRPr="00853DC5" w:rsidRDefault="008E3226" w:rsidP="00853DC5">
      <w:pPr>
        <w:shd w:val="clear" w:color="auto" w:fill="FFFFFF"/>
        <w:tabs>
          <w:tab w:val="left" w:leader="underscore" w:pos="5026"/>
          <w:tab w:val="left" w:leader="underscore" w:pos="5678"/>
        </w:tabs>
        <w:spacing w:after="0" w:line="240" w:lineRule="auto"/>
        <w:ind w:firstLine="567"/>
        <w:jc w:val="both"/>
        <w:rPr>
          <w:rFonts w:ascii="Times New Roman" w:hAnsi="Times New Roman" w:cs="Times New Roman"/>
          <w:sz w:val="24"/>
          <w:szCs w:val="24"/>
        </w:rPr>
      </w:pPr>
      <w:r w:rsidRPr="00853DC5">
        <w:rPr>
          <w:rFonts w:ascii="Times New Roman" w:hAnsi="Times New Roman" w:cs="Times New Roman"/>
          <w:spacing w:val="-4"/>
          <w:sz w:val="24"/>
          <w:szCs w:val="24"/>
        </w:rPr>
        <w:t>Одной из оптимальных форм повышения профессионально</w:t>
      </w:r>
      <w:r w:rsidRPr="00853DC5">
        <w:rPr>
          <w:rFonts w:ascii="Times New Roman" w:hAnsi="Times New Roman" w:cs="Times New Roman"/>
          <w:spacing w:val="-4"/>
          <w:sz w:val="24"/>
          <w:szCs w:val="24"/>
        </w:rPr>
        <w:softHyphen/>
        <w:t xml:space="preserve">го мастерства учителей гуманитарного цикла является </w:t>
      </w:r>
      <w:r w:rsidRPr="00853DC5">
        <w:rPr>
          <w:rFonts w:ascii="Times New Roman" w:hAnsi="Times New Roman" w:cs="Times New Roman"/>
          <w:spacing w:val="-12"/>
          <w:sz w:val="24"/>
          <w:szCs w:val="24"/>
        </w:rPr>
        <w:t xml:space="preserve">участие в заседаниях межшкольного МО. В течение </w:t>
      </w:r>
      <w:r w:rsidRPr="00853DC5">
        <w:rPr>
          <w:rFonts w:ascii="Times New Roman" w:hAnsi="Times New Roman" w:cs="Times New Roman"/>
          <w:sz w:val="24"/>
          <w:szCs w:val="24"/>
        </w:rPr>
        <w:t xml:space="preserve">2018-2019 </w:t>
      </w:r>
      <w:r w:rsidRPr="00853DC5">
        <w:rPr>
          <w:rFonts w:ascii="Times New Roman" w:hAnsi="Times New Roman" w:cs="Times New Roman"/>
          <w:spacing w:val="-9"/>
          <w:sz w:val="24"/>
          <w:szCs w:val="24"/>
        </w:rPr>
        <w:t>учебно</w:t>
      </w:r>
      <w:r w:rsidRPr="00853DC5">
        <w:rPr>
          <w:rFonts w:ascii="Times New Roman" w:hAnsi="Times New Roman" w:cs="Times New Roman"/>
          <w:spacing w:val="-9"/>
          <w:sz w:val="24"/>
          <w:szCs w:val="24"/>
        </w:rPr>
        <w:softHyphen/>
      </w:r>
      <w:r w:rsidRPr="00853DC5">
        <w:rPr>
          <w:rFonts w:ascii="Times New Roman" w:hAnsi="Times New Roman" w:cs="Times New Roman"/>
          <w:spacing w:val="-4"/>
          <w:sz w:val="24"/>
          <w:szCs w:val="24"/>
        </w:rPr>
        <w:t>го года были организованы и проведены заседания МО по сле</w:t>
      </w:r>
      <w:r w:rsidRPr="00853DC5">
        <w:rPr>
          <w:rFonts w:ascii="Times New Roman" w:hAnsi="Times New Roman" w:cs="Times New Roman"/>
          <w:spacing w:val="-4"/>
          <w:sz w:val="24"/>
          <w:szCs w:val="24"/>
        </w:rPr>
        <w:softHyphen/>
      </w:r>
      <w:r w:rsidRPr="00853DC5">
        <w:rPr>
          <w:rFonts w:ascii="Times New Roman" w:hAnsi="Times New Roman" w:cs="Times New Roman"/>
          <w:sz w:val="24"/>
          <w:szCs w:val="24"/>
        </w:rPr>
        <w:t>дующим темам:</w:t>
      </w:r>
    </w:p>
    <w:p w:rsidR="008E3226" w:rsidRPr="00853DC5" w:rsidRDefault="008E3226" w:rsidP="00853DC5">
      <w:pPr>
        <w:pStyle w:val="a4"/>
        <w:numPr>
          <w:ilvl w:val="0"/>
          <w:numId w:val="10"/>
        </w:numPr>
        <w:shd w:val="clear" w:color="auto" w:fill="FFFFFF"/>
        <w:spacing w:after="0" w:line="240" w:lineRule="auto"/>
        <w:ind w:left="0" w:firstLine="567"/>
        <w:contextualSpacing w:val="0"/>
        <w:jc w:val="both"/>
        <w:rPr>
          <w:rFonts w:ascii="Times New Roman" w:hAnsi="Times New Roman" w:cs="Times New Roman"/>
          <w:spacing w:val="-6"/>
          <w:sz w:val="24"/>
          <w:szCs w:val="24"/>
        </w:rPr>
      </w:pPr>
      <w:r w:rsidRPr="00853DC5">
        <w:rPr>
          <w:rFonts w:ascii="Times New Roman" w:hAnsi="Times New Roman" w:cs="Times New Roman"/>
          <w:sz w:val="24"/>
          <w:szCs w:val="24"/>
        </w:rPr>
        <w:t xml:space="preserve">«Реализация требований стандартов образования. </w:t>
      </w:r>
      <w:r w:rsidRPr="00853DC5">
        <w:rPr>
          <w:rFonts w:ascii="Times New Roman" w:hAnsi="Times New Roman" w:cs="Times New Roman"/>
          <w:sz w:val="24"/>
          <w:szCs w:val="24"/>
          <w:lang w:eastAsia="ar-SA"/>
        </w:rPr>
        <w:t>Организация методической работы учителей русского языка и литературы в 2016- 2017 учебном году</w:t>
      </w:r>
      <w:r w:rsidRPr="00853DC5">
        <w:rPr>
          <w:rFonts w:ascii="Times New Roman" w:hAnsi="Times New Roman" w:cs="Times New Roman"/>
          <w:sz w:val="24"/>
          <w:szCs w:val="24"/>
        </w:rPr>
        <w:t>»</w:t>
      </w:r>
    </w:p>
    <w:p w:rsidR="008E3226" w:rsidRPr="00853DC5" w:rsidRDefault="008E3226" w:rsidP="00853DC5">
      <w:pPr>
        <w:pStyle w:val="a4"/>
        <w:numPr>
          <w:ilvl w:val="0"/>
          <w:numId w:val="10"/>
        </w:numPr>
        <w:shd w:val="clear" w:color="auto" w:fill="FFFFFF"/>
        <w:spacing w:after="0" w:line="240" w:lineRule="auto"/>
        <w:ind w:left="0" w:firstLine="567"/>
        <w:contextualSpacing w:val="0"/>
        <w:jc w:val="both"/>
        <w:rPr>
          <w:rFonts w:ascii="Times New Roman" w:hAnsi="Times New Roman" w:cs="Times New Roman"/>
          <w:spacing w:val="-6"/>
          <w:sz w:val="24"/>
          <w:szCs w:val="24"/>
        </w:rPr>
      </w:pPr>
      <w:r w:rsidRPr="00853DC5">
        <w:rPr>
          <w:rFonts w:ascii="Times New Roman" w:hAnsi="Times New Roman" w:cs="Times New Roman"/>
          <w:sz w:val="24"/>
          <w:szCs w:val="24"/>
        </w:rPr>
        <w:t>«Повышение эффективности и качества обучения на основе новых подходов в условиях модернизации российского образования»</w:t>
      </w:r>
    </w:p>
    <w:p w:rsidR="008E3226" w:rsidRPr="00853DC5" w:rsidRDefault="008E3226" w:rsidP="00853DC5">
      <w:pPr>
        <w:pStyle w:val="a4"/>
        <w:numPr>
          <w:ilvl w:val="0"/>
          <w:numId w:val="10"/>
        </w:numPr>
        <w:shd w:val="clear" w:color="auto" w:fill="FFFFFF"/>
        <w:spacing w:after="0" w:line="240" w:lineRule="auto"/>
        <w:ind w:left="0" w:firstLine="567"/>
        <w:contextualSpacing w:val="0"/>
        <w:jc w:val="both"/>
        <w:rPr>
          <w:rFonts w:ascii="Times New Roman" w:hAnsi="Times New Roman" w:cs="Times New Roman"/>
          <w:spacing w:val="-6"/>
          <w:sz w:val="24"/>
          <w:szCs w:val="24"/>
        </w:rPr>
      </w:pPr>
      <w:r w:rsidRPr="00853DC5">
        <w:rPr>
          <w:rFonts w:ascii="Times New Roman" w:hAnsi="Times New Roman" w:cs="Times New Roman"/>
          <w:sz w:val="24"/>
          <w:szCs w:val="24"/>
        </w:rPr>
        <w:lastRenderedPageBreak/>
        <w:t>«Развитие коммуникативно-речевых способностей учащихся на уроках литературы в условиях внедрения ФГОС второго поколения»</w:t>
      </w:r>
    </w:p>
    <w:p w:rsidR="008E3226" w:rsidRPr="00853DC5" w:rsidRDefault="008E3226" w:rsidP="00853DC5">
      <w:pPr>
        <w:pStyle w:val="a4"/>
        <w:numPr>
          <w:ilvl w:val="0"/>
          <w:numId w:val="10"/>
        </w:numPr>
        <w:shd w:val="clear" w:color="auto" w:fill="FFFFFF"/>
        <w:spacing w:after="0" w:line="240" w:lineRule="auto"/>
        <w:ind w:left="0" w:firstLine="567"/>
        <w:contextualSpacing w:val="0"/>
        <w:jc w:val="both"/>
        <w:rPr>
          <w:rFonts w:ascii="Times New Roman" w:hAnsi="Times New Roman" w:cs="Times New Roman"/>
          <w:sz w:val="24"/>
          <w:szCs w:val="24"/>
        </w:rPr>
      </w:pPr>
      <w:r w:rsidRPr="00853DC5">
        <w:rPr>
          <w:rFonts w:ascii="Times New Roman" w:hAnsi="Times New Roman" w:cs="Times New Roman"/>
          <w:sz w:val="24"/>
          <w:szCs w:val="24"/>
        </w:rPr>
        <w:t xml:space="preserve">«Развитие творческих способностей учащихся посредством уроков словесности» </w:t>
      </w:r>
    </w:p>
    <w:p w:rsidR="008E3226" w:rsidRPr="00853DC5" w:rsidRDefault="008E3226" w:rsidP="00853DC5">
      <w:pPr>
        <w:shd w:val="clear" w:color="auto" w:fill="FFFFFF"/>
        <w:spacing w:after="0" w:line="240" w:lineRule="auto"/>
        <w:ind w:firstLine="567"/>
        <w:jc w:val="both"/>
        <w:rPr>
          <w:rFonts w:ascii="Times New Roman" w:hAnsi="Times New Roman" w:cs="Times New Roman"/>
          <w:sz w:val="24"/>
          <w:szCs w:val="24"/>
        </w:rPr>
      </w:pPr>
      <w:r w:rsidRPr="00853DC5">
        <w:rPr>
          <w:rFonts w:ascii="Times New Roman" w:hAnsi="Times New Roman" w:cs="Times New Roman"/>
          <w:spacing w:val="-3"/>
          <w:sz w:val="24"/>
          <w:szCs w:val="24"/>
        </w:rPr>
        <w:t xml:space="preserve">Основное внимание при подготовке и проведении </w:t>
      </w:r>
      <w:r w:rsidRPr="00853DC5">
        <w:rPr>
          <w:rFonts w:ascii="Times New Roman" w:hAnsi="Times New Roman" w:cs="Times New Roman"/>
          <w:sz w:val="24"/>
          <w:szCs w:val="24"/>
        </w:rPr>
        <w:t>заседаний МО уделялось вопросам:</w:t>
      </w:r>
    </w:p>
    <w:p w:rsidR="008E3226" w:rsidRPr="00853DC5" w:rsidRDefault="008E3226" w:rsidP="00853DC5">
      <w:pPr>
        <w:widowControl w:val="0"/>
        <w:numPr>
          <w:ilvl w:val="0"/>
          <w:numId w:val="11"/>
        </w:numPr>
        <w:shd w:val="clear" w:color="auto" w:fill="FFFFFF"/>
        <w:tabs>
          <w:tab w:val="left" w:pos="523"/>
        </w:tabs>
        <w:autoSpaceDE w:val="0"/>
        <w:autoSpaceDN w:val="0"/>
        <w:adjustRightInd w:val="0"/>
        <w:spacing w:after="0" w:line="240" w:lineRule="auto"/>
        <w:ind w:firstLine="567"/>
        <w:jc w:val="both"/>
        <w:rPr>
          <w:rFonts w:ascii="Times New Roman" w:hAnsi="Times New Roman" w:cs="Times New Roman"/>
          <w:sz w:val="24"/>
          <w:szCs w:val="24"/>
        </w:rPr>
      </w:pPr>
      <w:r w:rsidRPr="00853DC5">
        <w:rPr>
          <w:rFonts w:ascii="Times New Roman" w:hAnsi="Times New Roman" w:cs="Times New Roman"/>
          <w:spacing w:val="-5"/>
          <w:sz w:val="24"/>
          <w:szCs w:val="24"/>
        </w:rPr>
        <w:t>качественного освоения учебно-методических задач по рус</w:t>
      </w:r>
      <w:r w:rsidRPr="00853DC5">
        <w:rPr>
          <w:rFonts w:ascii="Times New Roman" w:hAnsi="Times New Roman" w:cs="Times New Roman"/>
          <w:sz w:val="24"/>
          <w:szCs w:val="24"/>
        </w:rPr>
        <w:t>скому языку, литературе,</w:t>
      </w:r>
    </w:p>
    <w:p w:rsidR="008E3226" w:rsidRPr="00853DC5" w:rsidRDefault="008E3226" w:rsidP="00853DC5">
      <w:pPr>
        <w:widowControl w:val="0"/>
        <w:numPr>
          <w:ilvl w:val="0"/>
          <w:numId w:val="11"/>
        </w:numPr>
        <w:shd w:val="clear" w:color="auto" w:fill="FFFFFF"/>
        <w:tabs>
          <w:tab w:val="left" w:pos="523"/>
        </w:tabs>
        <w:autoSpaceDE w:val="0"/>
        <w:autoSpaceDN w:val="0"/>
        <w:adjustRightInd w:val="0"/>
        <w:spacing w:after="0" w:line="240" w:lineRule="auto"/>
        <w:ind w:firstLine="567"/>
        <w:jc w:val="both"/>
        <w:rPr>
          <w:rFonts w:ascii="Times New Roman" w:hAnsi="Times New Roman" w:cs="Times New Roman"/>
          <w:sz w:val="24"/>
          <w:szCs w:val="24"/>
        </w:rPr>
      </w:pPr>
      <w:r w:rsidRPr="00853DC5">
        <w:rPr>
          <w:rFonts w:ascii="Times New Roman" w:hAnsi="Times New Roman" w:cs="Times New Roman"/>
          <w:spacing w:val="-5"/>
          <w:sz w:val="24"/>
          <w:szCs w:val="24"/>
        </w:rPr>
        <w:t xml:space="preserve">совершенствования технологии проведения современного </w:t>
      </w:r>
      <w:r w:rsidRPr="00853DC5">
        <w:rPr>
          <w:rFonts w:ascii="Times New Roman" w:hAnsi="Times New Roman" w:cs="Times New Roman"/>
          <w:sz w:val="24"/>
          <w:szCs w:val="24"/>
        </w:rPr>
        <w:t>урока по этим предметам;</w:t>
      </w:r>
    </w:p>
    <w:p w:rsidR="008E3226" w:rsidRPr="00853DC5" w:rsidRDefault="008E3226" w:rsidP="00853DC5">
      <w:pPr>
        <w:widowControl w:val="0"/>
        <w:numPr>
          <w:ilvl w:val="0"/>
          <w:numId w:val="11"/>
        </w:numPr>
        <w:shd w:val="clear" w:color="auto" w:fill="FFFFFF"/>
        <w:tabs>
          <w:tab w:val="left" w:pos="523"/>
        </w:tabs>
        <w:autoSpaceDE w:val="0"/>
        <w:autoSpaceDN w:val="0"/>
        <w:adjustRightInd w:val="0"/>
        <w:spacing w:after="0" w:line="240" w:lineRule="auto"/>
        <w:ind w:firstLine="567"/>
        <w:jc w:val="both"/>
        <w:rPr>
          <w:rFonts w:ascii="Times New Roman" w:hAnsi="Times New Roman" w:cs="Times New Roman"/>
          <w:sz w:val="24"/>
          <w:szCs w:val="24"/>
        </w:rPr>
      </w:pPr>
      <w:r w:rsidRPr="00853DC5">
        <w:rPr>
          <w:rFonts w:ascii="Times New Roman" w:hAnsi="Times New Roman" w:cs="Times New Roman"/>
          <w:spacing w:val="-4"/>
          <w:sz w:val="24"/>
          <w:szCs w:val="24"/>
        </w:rPr>
        <w:t>организации учебной деятельности учащихся и их итого</w:t>
      </w:r>
      <w:r w:rsidRPr="00853DC5">
        <w:rPr>
          <w:rFonts w:ascii="Times New Roman" w:hAnsi="Times New Roman" w:cs="Times New Roman"/>
          <w:sz w:val="24"/>
          <w:szCs w:val="24"/>
        </w:rPr>
        <w:t>вой аттестации;</w:t>
      </w:r>
    </w:p>
    <w:p w:rsidR="008E3226" w:rsidRPr="00853DC5" w:rsidRDefault="008E3226" w:rsidP="00853DC5">
      <w:pPr>
        <w:widowControl w:val="0"/>
        <w:numPr>
          <w:ilvl w:val="0"/>
          <w:numId w:val="11"/>
        </w:numPr>
        <w:shd w:val="clear" w:color="auto" w:fill="FFFFFF"/>
        <w:tabs>
          <w:tab w:val="left" w:pos="523"/>
        </w:tabs>
        <w:autoSpaceDE w:val="0"/>
        <w:autoSpaceDN w:val="0"/>
        <w:adjustRightInd w:val="0"/>
        <w:spacing w:after="0" w:line="240" w:lineRule="auto"/>
        <w:ind w:firstLine="567"/>
        <w:jc w:val="both"/>
        <w:rPr>
          <w:rFonts w:ascii="Times New Roman" w:hAnsi="Times New Roman" w:cs="Times New Roman"/>
          <w:sz w:val="24"/>
          <w:szCs w:val="24"/>
        </w:rPr>
      </w:pPr>
      <w:r w:rsidRPr="00853DC5">
        <w:rPr>
          <w:rFonts w:ascii="Times New Roman" w:hAnsi="Times New Roman" w:cs="Times New Roman"/>
          <w:spacing w:val="-5"/>
          <w:sz w:val="24"/>
          <w:szCs w:val="24"/>
        </w:rPr>
        <w:t>повышения профессионализма учителей.</w:t>
      </w:r>
    </w:p>
    <w:p w:rsidR="008E3226" w:rsidRPr="00853DC5" w:rsidRDefault="008E3226" w:rsidP="00853DC5">
      <w:pPr>
        <w:spacing w:after="0" w:line="240" w:lineRule="auto"/>
        <w:ind w:firstLine="567"/>
        <w:jc w:val="both"/>
        <w:rPr>
          <w:rFonts w:ascii="Times New Roman" w:hAnsi="Times New Roman" w:cs="Times New Roman"/>
          <w:sz w:val="24"/>
          <w:szCs w:val="24"/>
        </w:rPr>
      </w:pPr>
      <w:r w:rsidRPr="00853DC5">
        <w:rPr>
          <w:rFonts w:ascii="Times New Roman" w:hAnsi="Times New Roman" w:cs="Times New Roman"/>
          <w:sz w:val="24"/>
          <w:szCs w:val="24"/>
        </w:rPr>
        <w:t xml:space="preserve">На  заседаниях МО рассматривались следующие вопросы: </w:t>
      </w:r>
    </w:p>
    <w:p w:rsidR="008E3226" w:rsidRPr="00853DC5" w:rsidRDefault="008E3226" w:rsidP="00853DC5">
      <w:pPr>
        <w:pStyle w:val="a4"/>
        <w:numPr>
          <w:ilvl w:val="0"/>
          <w:numId w:val="45"/>
        </w:numPr>
        <w:spacing w:after="0" w:line="240" w:lineRule="auto"/>
        <w:ind w:left="0" w:firstLine="567"/>
        <w:contextualSpacing w:val="0"/>
        <w:jc w:val="both"/>
        <w:rPr>
          <w:rFonts w:ascii="Times New Roman" w:hAnsi="Times New Roman" w:cs="Times New Roman"/>
          <w:b/>
          <w:bCs/>
          <w:sz w:val="24"/>
          <w:szCs w:val="24"/>
        </w:rPr>
      </w:pPr>
      <w:r w:rsidRPr="00853DC5">
        <w:rPr>
          <w:rFonts w:ascii="Times New Roman" w:hAnsi="Times New Roman" w:cs="Times New Roman"/>
          <w:sz w:val="24"/>
          <w:szCs w:val="24"/>
        </w:rPr>
        <w:t xml:space="preserve">Современный подход к оценке качества подготовки учащихся к итоговой аттестации </w:t>
      </w:r>
    </w:p>
    <w:p w:rsidR="008E3226" w:rsidRPr="00853DC5" w:rsidRDefault="008E3226" w:rsidP="00853DC5">
      <w:pPr>
        <w:pStyle w:val="a4"/>
        <w:numPr>
          <w:ilvl w:val="0"/>
          <w:numId w:val="45"/>
        </w:numPr>
        <w:spacing w:after="0" w:line="240" w:lineRule="auto"/>
        <w:ind w:left="0" w:firstLine="567"/>
        <w:contextualSpacing w:val="0"/>
        <w:jc w:val="both"/>
        <w:rPr>
          <w:rFonts w:ascii="Times New Roman" w:hAnsi="Times New Roman" w:cs="Times New Roman"/>
          <w:b/>
          <w:bCs/>
          <w:sz w:val="24"/>
          <w:szCs w:val="24"/>
        </w:rPr>
      </w:pPr>
      <w:r w:rsidRPr="00853DC5">
        <w:rPr>
          <w:rFonts w:ascii="Times New Roman" w:hAnsi="Times New Roman" w:cs="Times New Roman"/>
          <w:sz w:val="24"/>
          <w:szCs w:val="24"/>
        </w:rPr>
        <w:t>Современный урок как средство развития учебно-познавательных способностей обучающихся.</w:t>
      </w:r>
    </w:p>
    <w:p w:rsidR="008E3226" w:rsidRPr="00853DC5" w:rsidRDefault="008E3226" w:rsidP="00853DC5">
      <w:pPr>
        <w:pStyle w:val="a4"/>
        <w:numPr>
          <w:ilvl w:val="0"/>
          <w:numId w:val="45"/>
        </w:numPr>
        <w:spacing w:after="0" w:line="240" w:lineRule="auto"/>
        <w:ind w:left="0" w:firstLine="567"/>
        <w:contextualSpacing w:val="0"/>
        <w:jc w:val="both"/>
        <w:rPr>
          <w:rFonts w:ascii="Times New Roman" w:hAnsi="Times New Roman" w:cs="Times New Roman"/>
          <w:b/>
          <w:bCs/>
          <w:sz w:val="24"/>
          <w:szCs w:val="24"/>
        </w:rPr>
      </w:pPr>
      <w:r w:rsidRPr="00853DC5">
        <w:rPr>
          <w:rFonts w:ascii="Times New Roman" w:hAnsi="Times New Roman" w:cs="Times New Roman"/>
          <w:sz w:val="24"/>
          <w:szCs w:val="24"/>
        </w:rPr>
        <w:t>Развитие коммуникативно-речевой компетенции учащихся посредством определения роли портрета в литературном произведении.</w:t>
      </w:r>
    </w:p>
    <w:p w:rsidR="008E3226" w:rsidRPr="00853DC5" w:rsidRDefault="008E3226" w:rsidP="00853DC5">
      <w:pPr>
        <w:pStyle w:val="a4"/>
        <w:numPr>
          <w:ilvl w:val="0"/>
          <w:numId w:val="45"/>
        </w:numPr>
        <w:spacing w:after="0" w:line="240" w:lineRule="auto"/>
        <w:ind w:left="0" w:firstLine="567"/>
        <w:contextualSpacing w:val="0"/>
        <w:jc w:val="both"/>
        <w:rPr>
          <w:rFonts w:ascii="Times New Roman" w:hAnsi="Times New Roman" w:cs="Times New Roman"/>
          <w:sz w:val="24"/>
          <w:szCs w:val="24"/>
        </w:rPr>
      </w:pPr>
      <w:r w:rsidRPr="00853DC5">
        <w:rPr>
          <w:rFonts w:ascii="Times New Roman" w:hAnsi="Times New Roman" w:cs="Times New Roman"/>
          <w:sz w:val="24"/>
          <w:szCs w:val="24"/>
        </w:rPr>
        <w:t xml:space="preserve">Использование информационных технологий на уроках русского языка и литературы при подготовке к итоговой аттестации. </w:t>
      </w:r>
    </w:p>
    <w:p w:rsidR="008E3226" w:rsidRPr="00853DC5" w:rsidRDefault="008E3226" w:rsidP="00853DC5">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853DC5">
        <w:rPr>
          <w:rFonts w:ascii="Times New Roman" w:hAnsi="Times New Roman" w:cs="Times New Roman"/>
          <w:sz w:val="24"/>
          <w:szCs w:val="24"/>
        </w:rPr>
        <w:t xml:space="preserve">Учителя математики в рамках МО занимались поиском форм и методов активизации мыслительной деятельности на уроках  и во внеклассных мероприятиях, изучали передовой опыт преподавания математики. Заседания были посвящены современным образовательным технологиям, вопросам организации ЕГЭ и ГИА по математике, уделялось внимание современному подходу к оценке качества математической подготовки. Учителями всех школ по различным проблемам были сделаны сообщения, которые активно обсуждались и получили высокую оценку со стороны коллег из других школ. В рамках межшкольного объединения учителей математики были сделаны сообщения по наиболее важным вопросам и проблемам:  </w:t>
      </w:r>
    </w:p>
    <w:p w:rsidR="008E3226" w:rsidRPr="00853DC5" w:rsidRDefault="008E3226" w:rsidP="00853DC5">
      <w:pPr>
        <w:spacing w:after="0" w:line="240" w:lineRule="auto"/>
        <w:ind w:firstLine="720"/>
        <w:rPr>
          <w:rFonts w:ascii="Times New Roman" w:hAnsi="Times New Roman" w:cs="Times New Roman"/>
          <w:sz w:val="24"/>
          <w:szCs w:val="24"/>
        </w:rPr>
      </w:pPr>
      <w:r w:rsidRPr="00853DC5">
        <w:rPr>
          <w:rFonts w:ascii="Times New Roman" w:hAnsi="Times New Roman" w:cs="Times New Roman"/>
          <w:sz w:val="24"/>
          <w:szCs w:val="24"/>
        </w:rPr>
        <w:t>- Мониторинг и его роль в повышении качества обучения математике;</w:t>
      </w:r>
    </w:p>
    <w:p w:rsidR="008E3226" w:rsidRPr="00853DC5" w:rsidRDefault="008E3226" w:rsidP="00853DC5">
      <w:pPr>
        <w:spacing w:after="0" w:line="240" w:lineRule="auto"/>
        <w:ind w:firstLine="720"/>
        <w:rPr>
          <w:rFonts w:ascii="Times New Roman" w:hAnsi="Times New Roman" w:cs="Times New Roman"/>
          <w:sz w:val="24"/>
          <w:szCs w:val="24"/>
        </w:rPr>
      </w:pPr>
      <w:r w:rsidRPr="00853DC5">
        <w:rPr>
          <w:rFonts w:ascii="Times New Roman" w:hAnsi="Times New Roman" w:cs="Times New Roman"/>
          <w:sz w:val="24"/>
          <w:szCs w:val="24"/>
        </w:rPr>
        <w:t>- Использование современных педагогических технологий как средство повышения качества образования. Возможности новейших технологических средств обучения;</w:t>
      </w:r>
    </w:p>
    <w:p w:rsidR="008E3226" w:rsidRPr="00853DC5" w:rsidRDefault="008E3226" w:rsidP="00853DC5">
      <w:pPr>
        <w:spacing w:after="0" w:line="240" w:lineRule="auto"/>
        <w:ind w:firstLine="567"/>
        <w:rPr>
          <w:rFonts w:ascii="Times New Roman" w:hAnsi="Times New Roman" w:cs="Times New Roman"/>
          <w:sz w:val="24"/>
          <w:szCs w:val="24"/>
        </w:rPr>
      </w:pPr>
      <w:r w:rsidRPr="00853DC5">
        <w:rPr>
          <w:rFonts w:ascii="Times New Roman" w:hAnsi="Times New Roman" w:cs="Times New Roman"/>
          <w:sz w:val="24"/>
          <w:szCs w:val="24"/>
        </w:rPr>
        <w:t>- Организация групповой формы работы на уроках математики;</w:t>
      </w:r>
    </w:p>
    <w:p w:rsidR="008E3226" w:rsidRPr="00853DC5" w:rsidRDefault="008E3226" w:rsidP="00853DC5">
      <w:pPr>
        <w:spacing w:after="0" w:line="240" w:lineRule="auto"/>
        <w:ind w:firstLine="567"/>
        <w:rPr>
          <w:rFonts w:ascii="Times New Roman" w:hAnsi="Times New Roman" w:cs="Times New Roman"/>
          <w:sz w:val="24"/>
          <w:szCs w:val="24"/>
        </w:rPr>
      </w:pPr>
      <w:r w:rsidRPr="00853DC5">
        <w:rPr>
          <w:rFonts w:ascii="Times New Roman" w:hAnsi="Times New Roman" w:cs="Times New Roman"/>
          <w:sz w:val="24"/>
          <w:szCs w:val="24"/>
        </w:rPr>
        <w:t>- Применение компьютерных технологий на уроках математики и во внеклассной деятельности;</w:t>
      </w:r>
    </w:p>
    <w:p w:rsidR="008E3226" w:rsidRPr="00853DC5" w:rsidRDefault="008E3226" w:rsidP="00853DC5">
      <w:pPr>
        <w:pStyle w:val="a4"/>
        <w:spacing w:after="0" w:line="240" w:lineRule="auto"/>
        <w:ind w:left="0" w:firstLine="567"/>
        <w:jc w:val="both"/>
        <w:rPr>
          <w:rFonts w:ascii="Times New Roman" w:hAnsi="Times New Roman" w:cs="Times New Roman"/>
          <w:sz w:val="24"/>
          <w:szCs w:val="24"/>
        </w:rPr>
      </w:pPr>
      <w:r w:rsidRPr="00853DC5">
        <w:rPr>
          <w:rFonts w:ascii="Times New Roman" w:hAnsi="Times New Roman" w:cs="Times New Roman"/>
          <w:sz w:val="24"/>
          <w:szCs w:val="24"/>
        </w:rPr>
        <w:t xml:space="preserve">         - Практико-ориентированная деятельность учащихся на уроках математики как фактор, обеспечивающий социальную адаптацию личности; </w:t>
      </w:r>
    </w:p>
    <w:p w:rsidR="008E3226" w:rsidRPr="00853DC5" w:rsidRDefault="008E3226" w:rsidP="00853DC5">
      <w:pPr>
        <w:pStyle w:val="a4"/>
        <w:spacing w:after="0" w:line="240" w:lineRule="auto"/>
        <w:ind w:left="0" w:firstLine="567"/>
        <w:jc w:val="both"/>
        <w:rPr>
          <w:rFonts w:ascii="Times New Roman" w:hAnsi="Times New Roman" w:cs="Times New Roman"/>
          <w:sz w:val="24"/>
          <w:szCs w:val="24"/>
        </w:rPr>
      </w:pPr>
      <w:r w:rsidRPr="00853DC5">
        <w:rPr>
          <w:rFonts w:ascii="Times New Roman" w:hAnsi="Times New Roman" w:cs="Times New Roman"/>
          <w:sz w:val="24"/>
          <w:szCs w:val="24"/>
        </w:rPr>
        <w:t>- Исследовательская деятельность на уроках математики – инструмент повышения качества образования;</w:t>
      </w:r>
    </w:p>
    <w:p w:rsidR="008E3226" w:rsidRPr="00853DC5" w:rsidRDefault="008E3226" w:rsidP="00853DC5">
      <w:pPr>
        <w:pStyle w:val="a4"/>
        <w:spacing w:after="0" w:line="240" w:lineRule="auto"/>
        <w:ind w:left="0" w:firstLine="567"/>
        <w:jc w:val="both"/>
        <w:rPr>
          <w:rFonts w:ascii="Times New Roman" w:hAnsi="Times New Roman" w:cs="Times New Roman"/>
          <w:spacing w:val="-2"/>
          <w:sz w:val="24"/>
          <w:szCs w:val="24"/>
        </w:rPr>
      </w:pPr>
      <w:r w:rsidRPr="00853DC5">
        <w:rPr>
          <w:rFonts w:ascii="Times New Roman" w:hAnsi="Times New Roman" w:cs="Times New Roman"/>
          <w:sz w:val="24"/>
          <w:szCs w:val="24"/>
        </w:rPr>
        <w:t>- Использование инновационных технологий для повышения качества обучения на уроках</w:t>
      </w:r>
      <w:r w:rsidRPr="00853DC5">
        <w:rPr>
          <w:rFonts w:ascii="Times New Roman" w:hAnsi="Times New Roman" w:cs="Times New Roman"/>
          <w:spacing w:val="-2"/>
          <w:sz w:val="24"/>
          <w:szCs w:val="24"/>
        </w:rPr>
        <w:t xml:space="preserve">; </w:t>
      </w:r>
    </w:p>
    <w:p w:rsidR="008E3226" w:rsidRPr="00853DC5" w:rsidRDefault="008E3226" w:rsidP="00853DC5">
      <w:pPr>
        <w:pStyle w:val="a4"/>
        <w:spacing w:after="0" w:line="240" w:lineRule="auto"/>
        <w:ind w:left="0" w:firstLine="567"/>
        <w:jc w:val="both"/>
        <w:rPr>
          <w:rFonts w:ascii="Times New Roman" w:hAnsi="Times New Roman" w:cs="Times New Roman"/>
          <w:sz w:val="24"/>
          <w:szCs w:val="24"/>
        </w:rPr>
      </w:pPr>
      <w:r w:rsidRPr="00853DC5">
        <w:rPr>
          <w:rFonts w:ascii="Times New Roman" w:hAnsi="Times New Roman" w:cs="Times New Roman"/>
          <w:spacing w:val="-2"/>
          <w:sz w:val="24"/>
          <w:szCs w:val="24"/>
        </w:rPr>
        <w:t xml:space="preserve">- </w:t>
      </w:r>
      <w:r w:rsidRPr="00853DC5">
        <w:rPr>
          <w:rFonts w:ascii="Times New Roman" w:hAnsi="Times New Roman" w:cs="Times New Roman"/>
          <w:sz w:val="24"/>
          <w:szCs w:val="24"/>
        </w:rPr>
        <w:t xml:space="preserve"> Ориентация в новых формах организации обучения обучающихся, их сущность и условия успешного использования в преподавании</w:t>
      </w:r>
      <w:r w:rsidRPr="00853DC5">
        <w:rPr>
          <w:rFonts w:ascii="Times New Roman" w:hAnsi="Times New Roman" w:cs="Times New Roman"/>
          <w:spacing w:val="-2"/>
          <w:sz w:val="24"/>
          <w:szCs w:val="24"/>
        </w:rPr>
        <w:t>.</w:t>
      </w:r>
    </w:p>
    <w:p w:rsidR="008E3226" w:rsidRPr="00853DC5" w:rsidRDefault="008E3226" w:rsidP="00853DC5">
      <w:pPr>
        <w:widowControl w:val="0"/>
        <w:autoSpaceDE w:val="0"/>
        <w:autoSpaceDN w:val="0"/>
        <w:adjustRightInd w:val="0"/>
        <w:spacing w:after="0" w:line="240" w:lineRule="auto"/>
        <w:ind w:firstLine="567"/>
        <w:jc w:val="both"/>
        <w:rPr>
          <w:rFonts w:ascii="Times New Roman" w:hAnsi="Times New Roman" w:cs="Times New Roman"/>
          <w:sz w:val="24"/>
          <w:szCs w:val="24"/>
        </w:rPr>
      </w:pPr>
      <w:r w:rsidRPr="00853DC5">
        <w:rPr>
          <w:rFonts w:ascii="Times New Roman" w:hAnsi="Times New Roman" w:cs="Times New Roman"/>
          <w:sz w:val="24"/>
          <w:szCs w:val="24"/>
        </w:rPr>
        <w:t xml:space="preserve">В рамках методического объединения учителей естественно - научного цикла были сделаны сообщения по наиболее важным вопросам и проблемам: </w:t>
      </w:r>
    </w:p>
    <w:p w:rsidR="008E3226" w:rsidRPr="00853DC5" w:rsidRDefault="008E3226" w:rsidP="00853DC5">
      <w:pPr>
        <w:spacing w:after="0" w:line="240" w:lineRule="auto"/>
        <w:ind w:firstLine="567"/>
        <w:jc w:val="both"/>
        <w:rPr>
          <w:rStyle w:val="af"/>
          <w:rFonts w:ascii="Times New Roman" w:hAnsi="Times New Roman" w:cs="Times New Roman"/>
          <w:b w:val="0"/>
          <w:bCs w:val="0"/>
          <w:sz w:val="24"/>
          <w:szCs w:val="24"/>
        </w:rPr>
      </w:pPr>
      <w:r w:rsidRPr="00853DC5">
        <w:rPr>
          <w:rStyle w:val="af"/>
          <w:rFonts w:ascii="Times New Roman" w:hAnsi="Times New Roman" w:cs="Times New Roman"/>
          <w:b w:val="0"/>
          <w:sz w:val="24"/>
          <w:szCs w:val="24"/>
        </w:rPr>
        <w:t>- Подготовка учащихся к олимпиаде;</w:t>
      </w:r>
    </w:p>
    <w:p w:rsidR="008E3226" w:rsidRPr="00853DC5" w:rsidRDefault="008E3226" w:rsidP="00853DC5">
      <w:pPr>
        <w:spacing w:after="0" w:line="240" w:lineRule="auto"/>
        <w:ind w:firstLine="567"/>
        <w:jc w:val="both"/>
        <w:rPr>
          <w:rFonts w:ascii="Times New Roman" w:hAnsi="Times New Roman" w:cs="Times New Roman"/>
          <w:b/>
          <w:spacing w:val="-2"/>
          <w:sz w:val="24"/>
          <w:szCs w:val="24"/>
        </w:rPr>
      </w:pPr>
      <w:r w:rsidRPr="00853DC5">
        <w:rPr>
          <w:rStyle w:val="af"/>
          <w:rFonts w:ascii="Times New Roman" w:hAnsi="Times New Roman" w:cs="Times New Roman"/>
          <w:b w:val="0"/>
          <w:sz w:val="24"/>
          <w:szCs w:val="24"/>
        </w:rPr>
        <w:t xml:space="preserve"> - Проблемные и творческие задания как способ формирования опыта творческой деятельности учащихся на уроках физики</w:t>
      </w:r>
      <w:r w:rsidRPr="00853DC5">
        <w:rPr>
          <w:rFonts w:ascii="Times New Roman" w:hAnsi="Times New Roman" w:cs="Times New Roman"/>
          <w:b/>
          <w:spacing w:val="-2"/>
          <w:sz w:val="24"/>
          <w:szCs w:val="24"/>
        </w:rPr>
        <w:t xml:space="preserve">; </w:t>
      </w:r>
    </w:p>
    <w:p w:rsidR="008E3226" w:rsidRPr="00853DC5" w:rsidRDefault="008E3226" w:rsidP="00853DC5">
      <w:pPr>
        <w:widowControl w:val="0"/>
        <w:autoSpaceDE w:val="0"/>
        <w:autoSpaceDN w:val="0"/>
        <w:adjustRightInd w:val="0"/>
        <w:spacing w:after="0" w:line="240" w:lineRule="auto"/>
        <w:ind w:firstLine="567"/>
        <w:jc w:val="both"/>
        <w:rPr>
          <w:rFonts w:ascii="Times New Roman" w:hAnsi="Times New Roman" w:cs="Times New Roman"/>
          <w:b/>
          <w:spacing w:val="-2"/>
          <w:sz w:val="24"/>
          <w:szCs w:val="24"/>
        </w:rPr>
      </w:pPr>
      <w:r w:rsidRPr="00853DC5">
        <w:rPr>
          <w:rStyle w:val="af"/>
          <w:rFonts w:ascii="Times New Roman" w:hAnsi="Times New Roman" w:cs="Times New Roman"/>
          <w:b w:val="0"/>
          <w:sz w:val="24"/>
          <w:szCs w:val="24"/>
        </w:rPr>
        <w:t>- Сочетание индивидуальных, парных, групповых форм работы</w:t>
      </w:r>
      <w:r w:rsidRPr="00853DC5">
        <w:rPr>
          <w:rFonts w:ascii="Times New Roman" w:hAnsi="Times New Roman" w:cs="Times New Roman"/>
          <w:b/>
          <w:spacing w:val="-2"/>
          <w:sz w:val="24"/>
          <w:szCs w:val="24"/>
        </w:rPr>
        <w:t>;</w:t>
      </w:r>
    </w:p>
    <w:p w:rsidR="008E3226" w:rsidRPr="00853DC5" w:rsidRDefault="008E3226" w:rsidP="00853DC5">
      <w:pPr>
        <w:spacing w:after="0" w:line="240" w:lineRule="auto"/>
        <w:ind w:firstLine="567"/>
        <w:jc w:val="both"/>
        <w:rPr>
          <w:rStyle w:val="af"/>
          <w:rFonts w:ascii="Times New Roman" w:hAnsi="Times New Roman" w:cs="Times New Roman"/>
          <w:b w:val="0"/>
          <w:bCs w:val="0"/>
          <w:sz w:val="24"/>
          <w:szCs w:val="24"/>
        </w:rPr>
      </w:pPr>
      <w:r w:rsidRPr="00853DC5">
        <w:rPr>
          <w:rStyle w:val="af"/>
          <w:rFonts w:ascii="Times New Roman" w:hAnsi="Times New Roman" w:cs="Times New Roman"/>
          <w:b w:val="0"/>
          <w:sz w:val="24"/>
          <w:szCs w:val="24"/>
        </w:rPr>
        <w:t>- Организация педагогической деятельности с одаренными детьми на уроках и во внеурочное время.</w:t>
      </w:r>
    </w:p>
    <w:p w:rsidR="008E3226" w:rsidRPr="00853DC5" w:rsidRDefault="008E3226" w:rsidP="00853DC5">
      <w:pPr>
        <w:spacing w:after="0" w:line="240" w:lineRule="auto"/>
        <w:ind w:firstLine="709"/>
        <w:jc w:val="both"/>
        <w:rPr>
          <w:rFonts w:ascii="Times New Roman" w:hAnsi="Times New Roman" w:cs="Times New Roman"/>
          <w:sz w:val="24"/>
          <w:szCs w:val="24"/>
        </w:rPr>
      </w:pPr>
      <w:r w:rsidRPr="00853DC5">
        <w:rPr>
          <w:rFonts w:ascii="Times New Roman" w:hAnsi="Times New Roman" w:cs="Times New Roman"/>
          <w:sz w:val="24"/>
          <w:szCs w:val="24"/>
        </w:rPr>
        <w:t xml:space="preserve">Деятельность межшкольных МО способствовала привлечению максимального числа учителей к работе по проектированию направлений развития современной школы, конкретных практических проблем, непосредственно связанных с инновационными </w:t>
      </w:r>
      <w:r w:rsidRPr="00853DC5">
        <w:rPr>
          <w:rFonts w:ascii="Times New Roman" w:hAnsi="Times New Roman" w:cs="Times New Roman"/>
          <w:sz w:val="24"/>
          <w:szCs w:val="24"/>
        </w:rPr>
        <w:lastRenderedPageBreak/>
        <w:t xml:space="preserve">проблемами в образовании, с методикой преподавания, с освоением передовых идей педагогической науки. </w:t>
      </w:r>
    </w:p>
    <w:p w:rsidR="008E3226" w:rsidRPr="00853DC5" w:rsidRDefault="008E3226" w:rsidP="00853DC5">
      <w:pPr>
        <w:spacing w:after="0" w:line="240" w:lineRule="auto"/>
        <w:ind w:firstLine="709"/>
        <w:jc w:val="both"/>
        <w:rPr>
          <w:rFonts w:ascii="Times New Roman" w:hAnsi="Times New Roman" w:cs="Times New Roman"/>
          <w:sz w:val="24"/>
          <w:szCs w:val="24"/>
        </w:rPr>
      </w:pPr>
      <w:r w:rsidRPr="00853DC5">
        <w:rPr>
          <w:rFonts w:ascii="Times New Roman" w:hAnsi="Times New Roman" w:cs="Times New Roman"/>
          <w:sz w:val="24"/>
          <w:szCs w:val="24"/>
        </w:rPr>
        <w:t>Анализируя  работу межшкольных методических объединений, можно отметить позитивные изменения в работе педагогов базовой и прилегающих школ:</w:t>
      </w:r>
    </w:p>
    <w:p w:rsidR="008E3226" w:rsidRPr="00853DC5" w:rsidRDefault="008E3226" w:rsidP="00853DC5">
      <w:pPr>
        <w:spacing w:after="0" w:line="240" w:lineRule="auto"/>
        <w:ind w:firstLine="709"/>
        <w:jc w:val="both"/>
        <w:rPr>
          <w:rFonts w:ascii="Times New Roman" w:hAnsi="Times New Roman" w:cs="Times New Roman"/>
          <w:sz w:val="24"/>
          <w:szCs w:val="24"/>
        </w:rPr>
      </w:pPr>
      <w:r w:rsidRPr="00853DC5">
        <w:rPr>
          <w:rFonts w:ascii="Times New Roman" w:hAnsi="Times New Roman" w:cs="Times New Roman"/>
          <w:sz w:val="24"/>
          <w:szCs w:val="24"/>
        </w:rPr>
        <w:t>1. Повышается потребность учителей в новых знаниях. Об этом свидетельствует их работа над темами по самообразованию, освоение новых технологий, участие в дискуссиях, творческих семинарах, круглых столах.</w:t>
      </w:r>
    </w:p>
    <w:p w:rsidR="008E3226" w:rsidRPr="00853DC5" w:rsidRDefault="008E3226" w:rsidP="00853DC5">
      <w:pPr>
        <w:spacing w:after="0" w:line="240" w:lineRule="auto"/>
        <w:ind w:firstLine="709"/>
        <w:jc w:val="both"/>
        <w:rPr>
          <w:rFonts w:ascii="Times New Roman" w:hAnsi="Times New Roman" w:cs="Times New Roman"/>
          <w:sz w:val="24"/>
          <w:szCs w:val="24"/>
        </w:rPr>
      </w:pPr>
      <w:r w:rsidRPr="00853DC5">
        <w:rPr>
          <w:rFonts w:ascii="Times New Roman" w:hAnsi="Times New Roman" w:cs="Times New Roman"/>
          <w:b/>
          <w:bCs/>
          <w:sz w:val="24"/>
          <w:szCs w:val="24"/>
        </w:rPr>
        <w:t xml:space="preserve">2. </w:t>
      </w:r>
      <w:r w:rsidRPr="00853DC5">
        <w:rPr>
          <w:rFonts w:ascii="Times New Roman" w:hAnsi="Times New Roman" w:cs="Times New Roman"/>
          <w:sz w:val="24"/>
          <w:szCs w:val="24"/>
        </w:rPr>
        <w:t>Наблюдается положительная динамика творческой активности учителей: обмен опытом работы, выступление на педагогических советах, оказание помощи молодым специалистам и т.д.</w:t>
      </w:r>
    </w:p>
    <w:p w:rsidR="008E3226" w:rsidRPr="00853DC5" w:rsidRDefault="008E3226" w:rsidP="00853DC5">
      <w:pPr>
        <w:spacing w:after="0" w:line="240" w:lineRule="auto"/>
        <w:ind w:firstLine="709"/>
        <w:jc w:val="both"/>
        <w:rPr>
          <w:rFonts w:ascii="Times New Roman" w:hAnsi="Times New Roman" w:cs="Times New Roman"/>
          <w:sz w:val="24"/>
          <w:szCs w:val="24"/>
        </w:rPr>
      </w:pPr>
      <w:r w:rsidRPr="00853DC5">
        <w:rPr>
          <w:rFonts w:ascii="Times New Roman" w:hAnsi="Times New Roman" w:cs="Times New Roman"/>
          <w:b/>
          <w:bCs/>
          <w:sz w:val="24"/>
          <w:szCs w:val="24"/>
        </w:rPr>
        <w:t xml:space="preserve">3. </w:t>
      </w:r>
      <w:r w:rsidRPr="00853DC5">
        <w:rPr>
          <w:rFonts w:ascii="Times New Roman" w:hAnsi="Times New Roman" w:cs="Times New Roman"/>
          <w:sz w:val="24"/>
          <w:szCs w:val="24"/>
        </w:rPr>
        <w:t>Происходит рост педагогического мастерства: открытые уроки, творческие отчеты, выступление на заседаниях методического объединения, участие в аттестации.</w:t>
      </w:r>
    </w:p>
    <w:p w:rsidR="008E3226" w:rsidRPr="00853DC5" w:rsidRDefault="008E3226" w:rsidP="00853DC5">
      <w:pPr>
        <w:spacing w:after="0" w:line="240" w:lineRule="auto"/>
        <w:ind w:firstLine="709"/>
        <w:jc w:val="both"/>
        <w:rPr>
          <w:rFonts w:ascii="Times New Roman" w:hAnsi="Times New Roman" w:cs="Times New Roman"/>
          <w:sz w:val="24"/>
          <w:szCs w:val="24"/>
        </w:rPr>
      </w:pPr>
      <w:r w:rsidRPr="00853DC5">
        <w:rPr>
          <w:rFonts w:ascii="Times New Roman" w:hAnsi="Times New Roman" w:cs="Times New Roman"/>
          <w:sz w:val="24"/>
          <w:szCs w:val="24"/>
        </w:rPr>
        <w:t>Вместе с тем при организации работы межшкольных методических объединений имеются и определенные проблемы, связанные с недостаточной практической направленностью заседаний МО, были предоставлены материалы не из собственного опыта работы, а теоретические интернет – публикации.</w:t>
      </w:r>
    </w:p>
    <w:p w:rsidR="008E3226" w:rsidRPr="00853DC5" w:rsidRDefault="008E3226" w:rsidP="00853DC5">
      <w:pPr>
        <w:spacing w:after="0" w:line="240" w:lineRule="auto"/>
        <w:jc w:val="both"/>
        <w:rPr>
          <w:rFonts w:ascii="Times New Roman" w:hAnsi="Times New Roman" w:cs="Times New Roman"/>
          <w:sz w:val="24"/>
          <w:szCs w:val="24"/>
        </w:rPr>
      </w:pPr>
      <w:r w:rsidRPr="00853DC5">
        <w:rPr>
          <w:rFonts w:ascii="Times New Roman" w:hAnsi="Times New Roman" w:cs="Times New Roman"/>
          <w:sz w:val="24"/>
          <w:szCs w:val="24"/>
        </w:rPr>
        <w:tab/>
        <w:t>В следующем учебном году необходимо  в планы работы ММО  включить актуальные вопросы по преподаваемым предметам, рассмотреть эти вопросы, используя наиболее продуктивные  формы работы: мастер – классы, открытые уроки, практикумы и др.</w:t>
      </w:r>
    </w:p>
    <w:p w:rsidR="008E3226" w:rsidRPr="00853DC5" w:rsidRDefault="008E3226" w:rsidP="00853DC5">
      <w:pPr>
        <w:spacing w:after="0" w:line="240" w:lineRule="auto"/>
        <w:ind w:firstLine="709"/>
        <w:jc w:val="both"/>
        <w:rPr>
          <w:rFonts w:ascii="Times New Roman" w:hAnsi="Times New Roman" w:cs="Times New Roman"/>
          <w:b/>
          <w:bCs/>
          <w:sz w:val="24"/>
          <w:szCs w:val="24"/>
        </w:rPr>
      </w:pPr>
    </w:p>
    <w:p w:rsidR="008E3226" w:rsidRPr="00853DC5" w:rsidRDefault="008E3226" w:rsidP="00853DC5">
      <w:pPr>
        <w:spacing w:after="0" w:line="240" w:lineRule="auto"/>
        <w:ind w:firstLine="709"/>
        <w:jc w:val="both"/>
        <w:rPr>
          <w:rFonts w:ascii="Times New Roman" w:hAnsi="Times New Roman" w:cs="Times New Roman"/>
          <w:b/>
          <w:bCs/>
          <w:sz w:val="24"/>
          <w:szCs w:val="24"/>
        </w:rPr>
      </w:pPr>
      <w:r w:rsidRPr="00853DC5">
        <w:rPr>
          <w:rFonts w:ascii="Times New Roman" w:hAnsi="Times New Roman" w:cs="Times New Roman"/>
          <w:b/>
          <w:bCs/>
          <w:sz w:val="24"/>
          <w:szCs w:val="24"/>
        </w:rPr>
        <w:t>Деятельность школьного МО учителей - предметников</w:t>
      </w:r>
    </w:p>
    <w:p w:rsidR="008E3226" w:rsidRPr="00853DC5" w:rsidRDefault="008E3226" w:rsidP="00853DC5">
      <w:pPr>
        <w:spacing w:after="0" w:line="240" w:lineRule="auto"/>
        <w:jc w:val="both"/>
        <w:rPr>
          <w:rFonts w:ascii="Times New Roman" w:hAnsi="Times New Roman" w:cs="Times New Roman"/>
          <w:sz w:val="24"/>
          <w:szCs w:val="24"/>
        </w:rPr>
      </w:pPr>
      <w:r w:rsidRPr="00853DC5">
        <w:rPr>
          <w:rFonts w:ascii="Times New Roman" w:hAnsi="Times New Roman" w:cs="Times New Roman"/>
          <w:sz w:val="24"/>
          <w:szCs w:val="24"/>
        </w:rPr>
        <w:t>Деятельность школьного методического объединения учителей – предметников в 2018-2019 учебном году была направлена на разработку единой методической темы «Управление процессом достижения нового качества образования и воспитания как условие реализации ФГОС».</w:t>
      </w:r>
    </w:p>
    <w:p w:rsidR="008E3226" w:rsidRPr="00853DC5" w:rsidRDefault="008E3226" w:rsidP="00853DC5">
      <w:pPr>
        <w:spacing w:after="0" w:line="240" w:lineRule="auto"/>
        <w:jc w:val="both"/>
        <w:rPr>
          <w:rFonts w:ascii="Times New Roman" w:hAnsi="Times New Roman" w:cs="Times New Roman"/>
          <w:sz w:val="24"/>
          <w:szCs w:val="24"/>
        </w:rPr>
      </w:pPr>
      <w:r w:rsidRPr="00853DC5">
        <w:rPr>
          <w:rFonts w:ascii="Times New Roman" w:hAnsi="Times New Roman" w:cs="Times New Roman"/>
          <w:sz w:val="24"/>
          <w:szCs w:val="24"/>
        </w:rPr>
        <w:t xml:space="preserve">Цели, которые ставила перед собой методическая служба школы:  </w:t>
      </w:r>
    </w:p>
    <w:p w:rsidR="008E3226" w:rsidRPr="00853DC5" w:rsidRDefault="008E3226" w:rsidP="00853DC5">
      <w:pPr>
        <w:numPr>
          <w:ilvl w:val="0"/>
          <w:numId w:val="47"/>
        </w:numPr>
        <w:spacing w:after="0" w:line="240" w:lineRule="auto"/>
        <w:ind w:left="0"/>
        <w:jc w:val="both"/>
        <w:rPr>
          <w:rFonts w:ascii="Times New Roman" w:hAnsi="Times New Roman" w:cs="Times New Roman"/>
          <w:sz w:val="24"/>
          <w:szCs w:val="24"/>
        </w:rPr>
      </w:pPr>
      <w:r w:rsidRPr="00853DC5">
        <w:rPr>
          <w:rFonts w:ascii="Times New Roman" w:hAnsi="Times New Roman" w:cs="Times New Roman"/>
          <w:sz w:val="24"/>
          <w:szCs w:val="24"/>
        </w:rPr>
        <w:t xml:space="preserve">повышение эффективности образовательного процесса через применение современных подходов к организации образовательной деятельности, непрерывное совершенствование профессионального уровня и педагогического мастерства учителя для реализации ФГОС. </w:t>
      </w:r>
    </w:p>
    <w:p w:rsidR="008E3226" w:rsidRPr="00853DC5" w:rsidRDefault="008E3226" w:rsidP="00853DC5">
      <w:pPr>
        <w:numPr>
          <w:ilvl w:val="0"/>
          <w:numId w:val="47"/>
        </w:numPr>
        <w:spacing w:after="0" w:line="240" w:lineRule="auto"/>
        <w:ind w:left="0"/>
        <w:jc w:val="both"/>
        <w:rPr>
          <w:rFonts w:ascii="Times New Roman" w:hAnsi="Times New Roman" w:cs="Times New Roman"/>
          <w:sz w:val="24"/>
          <w:szCs w:val="24"/>
        </w:rPr>
      </w:pPr>
      <w:r w:rsidRPr="00853DC5">
        <w:rPr>
          <w:rFonts w:ascii="Times New Roman" w:hAnsi="Times New Roman" w:cs="Times New Roman"/>
          <w:sz w:val="24"/>
          <w:szCs w:val="24"/>
        </w:rPr>
        <w:t>создание образовательного пространства, способствующего развитию потенциала ребёнка, становлению его духовных потребностей, формированию стремления к саморазвитию и самосовершенствованию.</w:t>
      </w:r>
    </w:p>
    <w:p w:rsidR="008E3226" w:rsidRPr="00853DC5" w:rsidRDefault="008E3226" w:rsidP="00853DC5">
      <w:pPr>
        <w:shd w:val="clear" w:color="auto" w:fill="FFFFFF"/>
        <w:spacing w:after="0" w:line="240" w:lineRule="auto"/>
        <w:ind w:firstLine="708"/>
        <w:jc w:val="both"/>
        <w:rPr>
          <w:rFonts w:ascii="Times New Roman" w:hAnsi="Times New Roman" w:cs="Times New Roman"/>
          <w:sz w:val="24"/>
          <w:szCs w:val="24"/>
        </w:rPr>
      </w:pPr>
      <w:r w:rsidRPr="00853DC5">
        <w:rPr>
          <w:rFonts w:ascii="Times New Roman" w:hAnsi="Times New Roman" w:cs="Times New Roman"/>
          <w:sz w:val="24"/>
          <w:szCs w:val="24"/>
        </w:rPr>
        <w:t>Основными задачами деятельности являлись:</w:t>
      </w:r>
    </w:p>
    <w:p w:rsidR="008E3226" w:rsidRPr="00853DC5" w:rsidRDefault="008E3226" w:rsidP="00853DC5">
      <w:pPr>
        <w:pStyle w:val="a4"/>
        <w:numPr>
          <w:ilvl w:val="0"/>
          <w:numId w:val="46"/>
        </w:numPr>
        <w:spacing w:after="0" w:line="240" w:lineRule="auto"/>
        <w:ind w:left="0"/>
        <w:jc w:val="both"/>
        <w:rPr>
          <w:rFonts w:ascii="Times New Roman" w:hAnsi="Times New Roman" w:cs="Times New Roman"/>
          <w:sz w:val="24"/>
          <w:szCs w:val="24"/>
        </w:rPr>
      </w:pPr>
      <w:r w:rsidRPr="00853DC5">
        <w:rPr>
          <w:rFonts w:ascii="Times New Roman" w:hAnsi="Times New Roman" w:cs="Times New Roman"/>
          <w:sz w:val="24"/>
          <w:szCs w:val="24"/>
        </w:rPr>
        <w:t>Изучать и внедрять в образовательный процесс перспективные педагогические технологии;</w:t>
      </w:r>
    </w:p>
    <w:p w:rsidR="008E3226" w:rsidRPr="00853DC5" w:rsidRDefault="008E3226" w:rsidP="00853DC5">
      <w:pPr>
        <w:pStyle w:val="a4"/>
        <w:numPr>
          <w:ilvl w:val="0"/>
          <w:numId w:val="46"/>
        </w:numPr>
        <w:spacing w:after="0" w:line="240" w:lineRule="auto"/>
        <w:ind w:left="0"/>
        <w:jc w:val="both"/>
        <w:rPr>
          <w:rFonts w:ascii="Times New Roman" w:hAnsi="Times New Roman" w:cs="Times New Roman"/>
          <w:sz w:val="24"/>
          <w:szCs w:val="24"/>
        </w:rPr>
      </w:pPr>
      <w:r w:rsidRPr="00853DC5">
        <w:rPr>
          <w:rFonts w:ascii="Times New Roman" w:hAnsi="Times New Roman" w:cs="Times New Roman"/>
          <w:sz w:val="24"/>
          <w:szCs w:val="24"/>
        </w:rPr>
        <w:t>Создать условия для формирования и развития профессиональных компетенций учителя;</w:t>
      </w:r>
    </w:p>
    <w:p w:rsidR="008E3226" w:rsidRPr="00853DC5" w:rsidRDefault="008E3226" w:rsidP="00853DC5">
      <w:pPr>
        <w:pStyle w:val="a4"/>
        <w:numPr>
          <w:ilvl w:val="0"/>
          <w:numId w:val="46"/>
        </w:numPr>
        <w:spacing w:after="0" w:line="240" w:lineRule="auto"/>
        <w:ind w:left="0"/>
        <w:jc w:val="both"/>
        <w:rPr>
          <w:rFonts w:ascii="Times New Roman" w:hAnsi="Times New Roman" w:cs="Times New Roman"/>
          <w:sz w:val="24"/>
          <w:szCs w:val="24"/>
        </w:rPr>
      </w:pPr>
      <w:r w:rsidRPr="00853DC5">
        <w:rPr>
          <w:rFonts w:ascii="Times New Roman" w:hAnsi="Times New Roman" w:cs="Times New Roman"/>
          <w:sz w:val="24"/>
          <w:szCs w:val="24"/>
        </w:rPr>
        <w:t>Внедрять   и совершенствовать технологию мониторинга образовательного процесса;</w:t>
      </w:r>
    </w:p>
    <w:p w:rsidR="008E3226" w:rsidRPr="00853DC5" w:rsidRDefault="008E3226" w:rsidP="00853DC5">
      <w:pPr>
        <w:pStyle w:val="a4"/>
        <w:numPr>
          <w:ilvl w:val="0"/>
          <w:numId w:val="46"/>
        </w:numPr>
        <w:spacing w:after="0" w:line="240" w:lineRule="auto"/>
        <w:ind w:left="0"/>
        <w:jc w:val="both"/>
        <w:rPr>
          <w:rFonts w:ascii="Times New Roman" w:hAnsi="Times New Roman" w:cs="Times New Roman"/>
          <w:sz w:val="24"/>
          <w:szCs w:val="24"/>
        </w:rPr>
      </w:pPr>
      <w:r w:rsidRPr="00853DC5">
        <w:rPr>
          <w:rFonts w:ascii="Times New Roman" w:hAnsi="Times New Roman" w:cs="Times New Roman"/>
          <w:sz w:val="24"/>
          <w:szCs w:val="24"/>
        </w:rPr>
        <w:t xml:space="preserve">Продолжить работу по повышению </w:t>
      </w:r>
      <w:proofErr w:type="spellStart"/>
      <w:r w:rsidRPr="00853DC5">
        <w:rPr>
          <w:rFonts w:ascii="Times New Roman" w:hAnsi="Times New Roman" w:cs="Times New Roman"/>
          <w:sz w:val="24"/>
          <w:szCs w:val="24"/>
        </w:rPr>
        <w:t>психолого</w:t>
      </w:r>
      <w:proofErr w:type="spellEnd"/>
      <w:r w:rsidRPr="00853DC5">
        <w:rPr>
          <w:rFonts w:ascii="Times New Roman" w:hAnsi="Times New Roman" w:cs="Times New Roman"/>
          <w:sz w:val="24"/>
          <w:szCs w:val="24"/>
        </w:rPr>
        <w:t xml:space="preserve"> – педагогической, методической, общекультурной компетенции педагогов;</w:t>
      </w:r>
    </w:p>
    <w:p w:rsidR="008E3226" w:rsidRPr="00853DC5" w:rsidRDefault="008E3226" w:rsidP="005F2B90">
      <w:pPr>
        <w:pStyle w:val="a4"/>
        <w:numPr>
          <w:ilvl w:val="0"/>
          <w:numId w:val="46"/>
        </w:numPr>
        <w:spacing w:after="0" w:line="240" w:lineRule="auto"/>
        <w:ind w:left="0"/>
        <w:jc w:val="both"/>
        <w:rPr>
          <w:rFonts w:ascii="Times New Roman" w:hAnsi="Times New Roman" w:cs="Times New Roman"/>
          <w:sz w:val="24"/>
          <w:szCs w:val="24"/>
        </w:rPr>
      </w:pPr>
      <w:r w:rsidRPr="00853DC5">
        <w:rPr>
          <w:rFonts w:ascii="Times New Roman" w:hAnsi="Times New Roman" w:cs="Times New Roman"/>
          <w:sz w:val="24"/>
          <w:szCs w:val="24"/>
        </w:rPr>
        <w:t>Повышать мотивацию учителей на овладение приемами анализа собственных результатов образовательного процесса, участие в освоении передового опыта;</w:t>
      </w:r>
    </w:p>
    <w:p w:rsidR="008E3226" w:rsidRPr="00853DC5" w:rsidRDefault="008E3226" w:rsidP="005F2B90">
      <w:pPr>
        <w:pStyle w:val="a4"/>
        <w:numPr>
          <w:ilvl w:val="0"/>
          <w:numId w:val="46"/>
        </w:numPr>
        <w:spacing w:after="0" w:line="240" w:lineRule="auto"/>
        <w:ind w:left="0"/>
        <w:jc w:val="both"/>
        <w:rPr>
          <w:rFonts w:ascii="Times New Roman" w:hAnsi="Times New Roman" w:cs="Times New Roman"/>
          <w:sz w:val="24"/>
          <w:szCs w:val="24"/>
        </w:rPr>
      </w:pPr>
      <w:r w:rsidRPr="00853DC5">
        <w:rPr>
          <w:rFonts w:ascii="Times New Roman" w:hAnsi="Times New Roman" w:cs="Times New Roman"/>
          <w:sz w:val="24"/>
          <w:szCs w:val="24"/>
        </w:rPr>
        <w:t>Сосредоточить  основные усилия МО школы на совершенствование системы подготовки учащихся к ГИА.</w:t>
      </w:r>
    </w:p>
    <w:p w:rsidR="008E3226" w:rsidRPr="00853DC5" w:rsidRDefault="008E3226" w:rsidP="008E3226">
      <w:pPr>
        <w:spacing w:after="0" w:line="240" w:lineRule="auto"/>
        <w:ind w:firstLine="705"/>
        <w:jc w:val="both"/>
        <w:rPr>
          <w:rFonts w:ascii="Times New Roman" w:hAnsi="Times New Roman" w:cs="Times New Roman"/>
          <w:sz w:val="24"/>
          <w:szCs w:val="24"/>
        </w:rPr>
      </w:pPr>
      <w:r w:rsidRPr="00853DC5">
        <w:rPr>
          <w:rFonts w:ascii="Times New Roman" w:hAnsi="Times New Roman" w:cs="Times New Roman"/>
          <w:sz w:val="24"/>
          <w:szCs w:val="24"/>
        </w:rPr>
        <w:t>За прошедший учебный год было проведено 5 заседаний МО учителей – предметников, посвященных раскрытию творческого потенциала учителей, реализации требований стандартов образования, вопросам сдачи ГИА, личностно-ориентированным технологиям обучения.</w:t>
      </w:r>
    </w:p>
    <w:p w:rsidR="008E3226" w:rsidRPr="00853DC5" w:rsidRDefault="008E3226" w:rsidP="008E3226">
      <w:pPr>
        <w:spacing w:after="0" w:line="240" w:lineRule="auto"/>
        <w:ind w:firstLine="705"/>
        <w:jc w:val="both"/>
        <w:rPr>
          <w:rFonts w:ascii="Times New Roman" w:hAnsi="Times New Roman" w:cs="Times New Roman"/>
          <w:sz w:val="24"/>
          <w:szCs w:val="24"/>
        </w:rPr>
      </w:pPr>
      <w:r w:rsidRPr="00853DC5">
        <w:rPr>
          <w:rFonts w:ascii="Times New Roman" w:hAnsi="Times New Roman" w:cs="Times New Roman"/>
          <w:sz w:val="24"/>
          <w:szCs w:val="24"/>
        </w:rPr>
        <w:t>Тематика заседаний определялась с учетом решения поставленных в начале учебного года задач:</w:t>
      </w:r>
    </w:p>
    <w:p w:rsidR="008E3226" w:rsidRPr="00853DC5" w:rsidRDefault="008E3226" w:rsidP="005F2B90">
      <w:pPr>
        <w:pStyle w:val="a4"/>
        <w:numPr>
          <w:ilvl w:val="0"/>
          <w:numId w:val="46"/>
        </w:numPr>
        <w:spacing w:after="0" w:line="240" w:lineRule="auto"/>
        <w:ind w:left="0"/>
        <w:contextualSpacing w:val="0"/>
        <w:jc w:val="both"/>
        <w:rPr>
          <w:rFonts w:ascii="Times New Roman" w:hAnsi="Times New Roman" w:cs="Times New Roman"/>
          <w:sz w:val="24"/>
          <w:szCs w:val="24"/>
        </w:rPr>
      </w:pPr>
      <w:r w:rsidRPr="00853DC5">
        <w:rPr>
          <w:rFonts w:ascii="Times New Roman" w:hAnsi="Times New Roman" w:cs="Times New Roman"/>
          <w:sz w:val="24"/>
          <w:szCs w:val="24"/>
        </w:rPr>
        <w:t>Приоритетные направления организации методической работы в школе;</w:t>
      </w:r>
    </w:p>
    <w:p w:rsidR="008E3226" w:rsidRPr="00853DC5" w:rsidRDefault="008E3226" w:rsidP="005F2B90">
      <w:pPr>
        <w:pStyle w:val="a4"/>
        <w:numPr>
          <w:ilvl w:val="0"/>
          <w:numId w:val="46"/>
        </w:numPr>
        <w:spacing w:after="0" w:line="240" w:lineRule="auto"/>
        <w:ind w:left="0"/>
        <w:contextualSpacing w:val="0"/>
        <w:jc w:val="both"/>
        <w:rPr>
          <w:rFonts w:ascii="Times New Roman" w:hAnsi="Times New Roman" w:cs="Times New Roman"/>
          <w:sz w:val="24"/>
          <w:szCs w:val="24"/>
        </w:rPr>
      </w:pPr>
      <w:r w:rsidRPr="00853DC5">
        <w:rPr>
          <w:rFonts w:ascii="Times New Roman" w:hAnsi="Times New Roman" w:cs="Times New Roman"/>
          <w:sz w:val="24"/>
          <w:szCs w:val="24"/>
        </w:rPr>
        <w:lastRenderedPageBreak/>
        <w:t>Государственная итоговая аттестация;</w:t>
      </w:r>
    </w:p>
    <w:p w:rsidR="008E3226" w:rsidRPr="00853DC5" w:rsidRDefault="008E3226" w:rsidP="005F2B90">
      <w:pPr>
        <w:pStyle w:val="ab"/>
        <w:widowControl/>
        <w:numPr>
          <w:ilvl w:val="0"/>
          <w:numId w:val="46"/>
        </w:numPr>
        <w:shd w:val="clear" w:color="auto" w:fill="FFFFFF"/>
        <w:suppressAutoHyphens w:val="0"/>
        <w:autoSpaceDN/>
        <w:spacing w:before="0" w:after="0" w:line="240" w:lineRule="auto"/>
        <w:ind w:left="0"/>
        <w:textAlignment w:val="auto"/>
      </w:pPr>
      <w:r w:rsidRPr="00853DC5">
        <w:t>Основные требования к организации домашнего задания;</w:t>
      </w:r>
    </w:p>
    <w:p w:rsidR="008E3226" w:rsidRPr="00853DC5" w:rsidRDefault="008E3226" w:rsidP="005F2B90">
      <w:pPr>
        <w:pStyle w:val="a4"/>
        <w:numPr>
          <w:ilvl w:val="0"/>
          <w:numId w:val="46"/>
        </w:numPr>
        <w:spacing w:after="0" w:line="240" w:lineRule="auto"/>
        <w:ind w:left="0"/>
        <w:contextualSpacing w:val="0"/>
        <w:jc w:val="both"/>
        <w:rPr>
          <w:rFonts w:ascii="Times New Roman" w:hAnsi="Times New Roman" w:cs="Times New Roman"/>
          <w:sz w:val="24"/>
          <w:szCs w:val="24"/>
        </w:rPr>
      </w:pPr>
      <w:r w:rsidRPr="00853DC5">
        <w:rPr>
          <w:rFonts w:ascii="Times New Roman" w:hAnsi="Times New Roman" w:cs="Times New Roman"/>
          <w:sz w:val="24"/>
          <w:szCs w:val="24"/>
        </w:rPr>
        <w:t>Каким должен быть современный урок;              </w:t>
      </w:r>
    </w:p>
    <w:p w:rsidR="008E3226" w:rsidRPr="00853DC5" w:rsidRDefault="008E3226" w:rsidP="005F2B90">
      <w:pPr>
        <w:pStyle w:val="a4"/>
        <w:numPr>
          <w:ilvl w:val="0"/>
          <w:numId w:val="46"/>
        </w:numPr>
        <w:spacing w:after="0" w:line="240" w:lineRule="auto"/>
        <w:ind w:left="0"/>
        <w:contextualSpacing w:val="0"/>
        <w:jc w:val="both"/>
        <w:rPr>
          <w:rFonts w:ascii="Times New Roman" w:hAnsi="Times New Roman" w:cs="Times New Roman"/>
          <w:sz w:val="24"/>
          <w:szCs w:val="24"/>
        </w:rPr>
      </w:pPr>
      <w:r w:rsidRPr="00853DC5">
        <w:rPr>
          <w:rFonts w:ascii="Times New Roman" w:hAnsi="Times New Roman" w:cs="Times New Roman"/>
          <w:sz w:val="24"/>
          <w:szCs w:val="24"/>
        </w:rPr>
        <w:t>Программа развития УУД на уровне основного общего образования;</w:t>
      </w:r>
    </w:p>
    <w:p w:rsidR="008E3226" w:rsidRPr="00853DC5" w:rsidRDefault="008E3226" w:rsidP="005F2B90">
      <w:pPr>
        <w:pStyle w:val="a4"/>
        <w:numPr>
          <w:ilvl w:val="0"/>
          <w:numId w:val="46"/>
        </w:numPr>
        <w:spacing w:after="0" w:line="240" w:lineRule="auto"/>
        <w:ind w:left="0"/>
        <w:contextualSpacing w:val="0"/>
        <w:jc w:val="both"/>
        <w:rPr>
          <w:rFonts w:ascii="Times New Roman" w:hAnsi="Times New Roman" w:cs="Times New Roman"/>
          <w:sz w:val="24"/>
          <w:szCs w:val="24"/>
        </w:rPr>
      </w:pPr>
      <w:r w:rsidRPr="00853DC5">
        <w:rPr>
          <w:rFonts w:ascii="Times New Roman" w:hAnsi="Times New Roman" w:cs="Times New Roman"/>
          <w:sz w:val="24"/>
          <w:szCs w:val="24"/>
        </w:rPr>
        <w:t>Подведение итогов работы МО учителей-предметников за 2018 – 2019 учебный год.</w:t>
      </w:r>
    </w:p>
    <w:p w:rsidR="008E3226" w:rsidRPr="00853DC5" w:rsidRDefault="008E3226" w:rsidP="008E3226">
      <w:pPr>
        <w:spacing w:after="0" w:line="240" w:lineRule="auto"/>
        <w:ind w:firstLine="705"/>
        <w:jc w:val="both"/>
        <w:rPr>
          <w:rFonts w:ascii="Times New Roman" w:hAnsi="Times New Roman" w:cs="Times New Roman"/>
          <w:sz w:val="24"/>
          <w:szCs w:val="24"/>
        </w:rPr>
      </w:pPr>
      <w:r w:rsidRPr="00853DC5">
        <w:rPr>
          <w:rFonts w:ascii="Times New Roman" w:hAnsi="Times New Roman" w:cs="Times New Roman"/>
          <w:sz w:val="24"/>
          <w:szCs w:val="24"/>
        </w:rPr>
        <w:t>В ходе заседаний рассматривались теоретические вопросы, проводились открытые уроки, мастер-классы, практикумы. Высоким методическим уровнем, практической направленностью и актуальностью отличались многие выступления учителей.</w:t>
      </w:r>
    </w:p>
    <w:p w:rsidR="008E3226" w:rsidRPr="00853DC5" w:rsidRDefault="008E3226" w:rsidP="008E3226">
      <w:pPr>
        <w:spacing w:after="0" w:line="240" w:lineRule="auto"/>
        <w:ind w:firstLine="360"/>
        <w:jc w:val="both"/>
        <w:rPr>
          <w:rFonts w:ascii="Times New Roman" w:hAnsi="Times New Roman" w:cs="Times New Roman"/>
          <w:sz w:val="24"/>
          <w:szCs w:val="24"/>
        </w:rPr>
      </w:pPr>
      <w:r w:rsidRPr="00853DC5">
        <w:rPr>
          <w:rFonts w:ascii="Times New Roman" w:hAnsi="Times New Roman" w:cs="Times New Roman"/>
          <w:sz w:val="24"/>
          <w:szCs w:val="24"/>
        </w:rPr>
        <w:t xml:space="preserve">В следующем учебном году необходимо более четко перспективно планировать отчеты работ над темами самообразования педагогов, выступления их на педсоветах и заседаниях методических объединений, через создание индивидуальных маршрутов профессионального становления. </w:t>
      </w:r>
    </w:p>
    <w:p w:rsidR="008E3226" w:rsidRPr="00853DC5" w:rsidRDefault="008E3226" w:rsidP="008E3226">
      <w:pPr>
        <w:spacing w:after="0" w:line="240" w:lineRule="auto"/>
        <w:ind w:firstLine="709"/>
        <w:jc w:val="both"/>
        <w:rPr>
          <w:rFonts w:ascii="Times New Roman" w:hAnsi="Times New Roman"/>
          <w:b/>
          <w:bCs/>
          <w:sz w:val="24"/>
          <w:szCs w:val="24"/>
        </w:rPr>
      </w:pPr>
      <w:r w:rsidRPr="00853DC5">
        <w:rPr>
          <w:rFonts w:ascii="Times New Roman" w:hAnsi="Times New Roman"/>
          <w:b/>
          <w:bCs/>
          <w:sz w:val="24"/>
          <w:szCs w:val="24"/>
        </w:rPr>
        <w:t>Обобщение и распространение актуального педагогического опыта</w:t>
      </w:r>
    </w:p>
    <w:p w:rsidR="008E3226" w:rsidRPr="00853DC5" w:rsidRDefault="008E3226" w:rsidP="008E3226">
      <w:pPr>
        <w:pStyle w:val="Default"/>
        <w:jc w:val="both"/>
        <w:rPr>
          <w:color w:val="auto"/>
        </w:rPr>
      </w:pPr>
      <w:r w:rsidRPr="00853DC5">
        <w:rPr>
          <w:color w:val="auto"/>
        </w:rPr>
        <w:t>Повышению профессиональной компетентности педагогов способствует изучение, обобщение и распространение педагогического опыта, выявленного в ходе изучения состояния учебно-воспитательного процесса. В этом учебном году в школьный банк данных внесен опыт работы Кисилёвой Н. А.., учителя изобразительного искусства, по теме: «Формирование художественно-творческого мышления учащихся 2-4 классов на уроках изобразительного искусства посредством использования нетрадиционных техник».</w:t>
      </w:r>
    </w:p>
    <w:p w:rsidR="008E3226" w:rsidRPr="00853DC5" w:rsidRDefault="008E3226" w:rsidP="008E3226">
      <w:pPr>
        <w:pStyle w:val="Default"/>
        <w:jc w:val="both"/>
        <w:rPr>
          <w:color w:val="auto"/>
        </w:rPr>
      </w:pPr>
      <w:r w:rsidRPr="00853DC5">
        <w:rPr>
          <w:color w:val="auto"/>
        </w:rPr>
        <w:tab/>
        <w:t xml:space="preserve">Низкий уровень включенности педагогов в передачу опыта на уровне муниципальном и областном значительно снижает общие показатели продуктивности методической работы ОУ. </w:t>
      </w:r>
    </w:p>
    <w:p w:rsidR="008E3226" w:rsidRPr="00853DC5" w:rsidRDefault="008E3226" w:rsidP="008E3226">
      <w:pPr>
        <w:pStyle w:val="Default"/>
        <w:jc w:val="both"/>
        <w:rPr>
          <w:color w:val="auto"/>
        </w:rPr>
      </w:pPr>
      <w:r w:rsidRPr="00853DC5">
        <w:rPr>
          <w:color w:val="auto"/>
        </w:rPr>
        <w:tab/>
        <w:t xml:space="preserve">Поэтому необходимо вести целенаправленную работу по выявлению, изучению, обобщению инновационного педагогического опыта. </w:t>
      </w:r>
    </w:p>
    <w:p w:rsidR="008E3226" w:rsidRPr="00853DC5" w:rsidRDefault="008E3226" w:rsidP="008E3226">
      <w:pPr>
        <w:pStyle w:val="Default"/>
        <w:jc w:val="both"/>
        <w:rPr>
          <w:color w:val="auto"/>
        </w:rPr>
      </w:pPr>
      <w:r w:rsidRPr="00853DC5">
        <w:rPr>
          <w:color w:val="auto"/>
        </w:rPr>
        <w:t xml:space="preserve">Низкий уровень включенности педагогов в передачу опыта на уровне муниципальном и областном значительно снижает общие показатели продуктивности методической работы ОУ. </w:t>
      </w:r>
    </w:p>
    <w:p w:rsidR="008E3226" w:rsidRPr="00853DC5" w:rsidRDefault="008E3226" w:rsidP="008E3226">
      <w:pPr>
        <w:pStyle w:val="Default"/>
        <w:jc w:val="both"/>
        <w:rPr>
          <w:color w:val="auto"/>
        </w:rPr>
      </w:pPr>
      <w:r w:rsidRPr="00853DC5">
        <w:rPr>
          <w:color w:val="auto"/>
        </w:rPr>
        <w:tab/>
        <w:t xml:space="preserve">Исходя из этого, в 2019-2020 учебном году: </w:t>
      </w:r>
    </w:p>
    <w:p w:rsidR="008E3226" w:rsidRPr="00853DC5" w:rsidRDefault="008E3226" w:rsidP="008E3226">
      <w:pPr>
        <w:pStyle w:val="Default"/>
        <w:jc w:val="both"/>
        <w:rPr>
          <w:color w:val="auto"/>
        </w:rPr>
      </w:pPr>
      <w:r w:rsidRPr="00853DC5">
        <w:rPr>
          <w:color w:val="auto"/>
        </w:rPr>
        <w:t xml:space="preserve">- продолжить работу методических объединений по поиску, обобщению и распространению АПО; </w:t>
      </w:r>
    </w:p>
    <w:p w:rsidR="008E3226" w:rsidRPr="00853DC5" w:rsidRDefault="008E3226" w:rsidP="008E3226">
      <w:pPr>
        <w:pStyle w:val="Default"/>
        <w:ind w:firstLine="708"/>
        <w:jc w:val="both"/>
        <w:rPr>
          <w:color w:val="auto"/>
        </w:rPr>
      </w:pPr>
      <w:r w:rsidRPr="00853DC5">
        <w:rPr>
          <w:color w:val="auto"/>
        </w:rPr>
        <w:t>- руководителям МО предусмотреть при планировании заседаний отчеты о результатах работы учителей над методическими темами (в т. ч. и через проведение открытых уроков, внеклассных мероприятий, мастер-классов по темам самообразования) с учетом перспективного плана аттестации и обобщения опыта педагогических работников.</w:t>
      </w:r>
    </w:p>
    <w:p w:rsidR="008E3226" w:rsidRPr="00853DC5" w:rsidRDefault="008E3226" w:rsidP="008E3226">
      <w:pPr>
        <w:pStyle w:val="Default"/>
        <w:ind w:firstLine="708"/>
        <w:jc w:val="both"/>
        <w:rPr>
          <w:color w:val="auto"/>
        </w:rPr>
      </w:pPr>
      <w:r w:rsidRPr="00853DC5">
        <w:rPr>
          <w:color w:val="auto"/>
        </w:rPr>
        <w:t xml:space="preserve"> Формами распространения педагогического опыта в прошлом учебном году были мастер-классы, публикации в сборниках, открытые уроки, выступления на районных конференциях, семинарах, межшкольных и школьных методических объединениях, материалы, размещённые на сайтах школы, управления образования администрации «Ровеньский район». </w:t>
      </w:r>
    </w:p>
    <w:p w:rsidR="008E3226" w:rsidRPr="00853DC5" w:rsidRDefault="008E3226" w:rsidP="008E3226">
      <w:pPr>
        <w:pStyle w:val="Default"/>
        <w:jc w:val="center"/>
        <w:rPr>
          <w:b/>
          <w:color w:val="auto"/>
        </w:rPr>
      </w:pPr>
    </w:p>
    <w:p w:rsidR="008E3226" w:rsidRPr="00853DC5" w:rsidRDefault="008E3226" w:rsidP="008E3226">
      <w:pPr>
        <w:pStyle w:val="Default"/>
        <w:jc w:val="center"/>
        <w:rPr>
          <w:b/>
          <w:color w:val="auto"/>
        </w:rPr>
      </w:pPr>
      <w:r w:rsidRPr="00853DC5">
        <w:rPr>
          <w:b/>
          <w:color w:val="auto"/>
        </w:rPr>
        <w:t>Участие в конкурсах профессионального мастерства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59"/>
        <w:gridCol w:w="3674"/>
        <w:gridCol w:w="3811"/>
        <w:gridCol w:w="1527"/>
      </w:tblGrid>
      <w:tr w:rsidR="008E3226" w:rsidRPr="00853DC5" w:rsidTr="00462F0B">
        <w:tc>
          <w:tcPr>
            <w:tcW w:w="559" w:type="dxa"/>
          </w:tcPr>
          <w:p w:rsidR="008E3226" w:rsidRPr="00853DC5" w:rsidRDefault="008E3226" w:rsidP="00462F0B">
            <w:pPr>
              <w:spacing w:after="0" w:line="240" w:lineRule="auto"/>
              <w:rPr>
                <w:rFonts w:ascii="Times New Roman" w:hAnsi="Times New Roman"/>
                <w:sz w:val="24"/>
                <w:szCs w:val="24"/>
              </w:rPr>
            </w:pPr>
            <w:r w:rsidRPr="00853DC5">
              <w:rPr>
                <w:rFonts w:ascii="Times New Roman" w:hAnsi="Times New Roman"/>
                <w:sz w:val="24"/>
                <w:szCs w:val="24"/>
              </w:rPr>
              <w:t xml:space="preserve">№ </w:t>
            </w:r>
            <w:proofErr w:type="gramStart"/>
            <w:r w:rsidRPr="00853DC5">
              <w:rPr>
                <w:rFonts w:ascii="Times New Roman" w:hAnsi="Times New Roman"/>
                <w:sz w:val="24"/>
                <w:szCs w:val="24"/>
              </w:rPr>
              <w:t>п</w:t>
            </w:r>
            <w:proofErr w:type="gramEnd"/>
            <w:r w:rsidRPr="00853DC5">
              <w:rPr>
                <w:rFonts w:ascii="Times New Roman" w:hAnsi="Times New Roman"/>
                <w:sz w:val="24"/>
                <w:szCs w:val="24"/>
              </w:rPr>
              <w:t>/п</w:t>
            </w:r>
          </w:p>
        </w:tc>
        <w:tc>
          <w:tcPr>
            <w:tcW w:w="3674" w:type="dxa"/>
          </w:tcPr>
          <w:p w:rsidR="008E3226" w:rsidRPr="00853DC5" w:rsidRDefault="008E3226" w:rsidP="00462F0B">
            <w:pPr>
              <w:spacing w:after="0" w:line="240" w:lineRule="auto"/>
              <w:rPr>
                <w:rFonts w:ascii="Times New Roman" w:hAnsi="Times New Roman"/>
                <w:sz w:val="24"/>
                <w:szCs w:val="24"/>
              </w:rPr>
            </w:pPr>
            <w:r w:rsidRPr="00853DC5">
              <w:rPr>
                <w:rFonts w:ascii="Times New Roman" w:hAnsi="Times New Roman"/>
                <w:sz w:val="24"/>
                <w:szCs w:val="24"/>
              </w:rPr>
              <w:t xml:space="preserve">Название конкурса, номинация </w:t>
            </w:r>
          </w:p>
        </w:tc>
        <w:tc>
          <w:tcPr>
            <w:tcW w:w="3811" w:type="dxa"/>
          </w:tcPr>
          <w:p w:rsidR="008E3226" w:rsidRPr="00853DC5" w:rsidRDefault="008E3226" w:rsidP="00462F0B">
            <w:pPr>
              <w:spacing w:after="0" w:line="240" w:lineRule="auto"/>
              <w:rPr>
                <w:rFonts w:ascii="Times New Roman" w:hAnsi="Times New Roman"/>
                <w:sz w:val="24"/>
                <w:szCs w:val="24"/>
              </w:rPr>
            </w:pPr>
            <w:r w:rsidRPr="00853DC5">
              <w:rPr>
                <w:rFonts w:ascii="Times New Roman" w:hAnsi="Times New Roman"/>
                <w:sz w:val="24"/>
                <w:szCs w:val="24"/>
              </w:rPr>
              <w:t>ФИО, должность</w:t>
            </w:r>
          </w:p>
        </w:tc>
        <w:tc>
          <w:tcPr>
            <w:tcW w:w="1527" w:type="dxa"/>
          </w:tcPr>
          <w:p w:rsidR="008E3226" w:rsidRPr="00853DC5" w:rsidRDefault="008E3226" w:rsidP="00462F0B">
            <w:pPr>
              <w:spacing w:after="0" w:line="240" w:lineRule="auto"/>
              <w:rPr>
                <w:rFonts w:ascii="Times New Roman" w:hAnsi="Times New Roman"/>
                <w:sz w:val="24"/>
                <w:szCs w:val="24"/>
              </w:rPr>
            </w:pPr>
            <w:r w:rsidRPr="00853DC5">
              <w:rPr>
                <w:rFonts w:ascii="Times New Roman" w:hAnsi="Times New Roman"/>
                <w:sz w:val="24"/>
                <w:szCs w:val="24"/>
              </w:rPr>
              <w:t xml:space="preserve">Результат </w:t>
            </w:r>
          </w:p>
        </w:tc>
      </w:tr>
      <w:tr w:rsidR="008E3226" w:rsidRPr="00853DC5" w:rsidTr="00462F0B">
        <w:tc>
          <w:tcPr>
            <w:tcW w:w="559" w:type="dxa"/>
          </w:tcPr>
          <w:p w:rsidR="008E3226" w:rsidRPr="00853DC5" w:rsidRDefault="008E3226" w:rsidP="00462F0B">
            <w:pPr>
              <w:spacing w:after="0" w:line="240" w:lineRule="auto"/>
              <w:rPr>
                <w:rFonts w:ascii="Times New Roman" w:hAnsi="Times New Roman"/>
                <w:sz w:val="24"/>
                <w:szCs w:val="24"/>
              </w:rPr>
            </w:pPr>
            <w:r w:rsidRPr="00853DC5">
              <w:rPr>
                <w:rFonts w:ascii="Times New Roman" w:hAnsi="Times New Roman"/>
                <w:sz w:val="24"/>
                <w:szCs w:val="24"/>
              </w:rPr>
              <w:t>1</w:t>
            </w:r>
          </w:p>
        </w:tc>
        <w:tc>
          <w:tcPr>
            <w:tcW w:w="3674" w:type="dxa"/>
          </w:tcPr>
          <w:p w:rsidR="008E3226" w:rsidRPr="00853DC5" w:rsidRDefault="008E3226" w:rsidP="00462F0B">
            <w:pPr>
              <w:spacing w:after="0" w:line="240" w:lineRule="auto"/>
              <w:rPr>
                <w:rFonts w:ascii="Times New Roman" w:hAnsi="Times New Roman"/>
                <w:sz w:val="24"/>
                <w:szCs w:val="24"/>
              </w:rPr>
            </w:pPr>
            <w:r w:rsidRPr="00853DC5">
              <w:rPr>
                <w:rFonts w:ascii="Times New Roman" w:hAnsi="Times New Roman"/>
                <w:sz w:val="24"/>
                <w:szCs w:val="24"/>
              </w:rPr>
              <w:t>Учитель года-2019</w:t>
            </w:r>
          </w:p>
        </w:tc>
        <w:tc>
          <w:tcPr>
            <w:tcW w:w="3811" w:type="dxa"/>
          </w:tcPr>
          <w:p w:rsidR="008E3226" w:rsidRPr="00853DC5" w:rsidRDefault="008E3226" w:rsidP="00462F0B">
            <w:pPr>
              <w:spacing w:after="0" w:line="240" w:lineRule="auto"/>
              <w:rPr>
                <w:rFonts w:ascii="Times New Roman" w:hAnsi="Times New Roman"/>
                <w:sz w:val="24"/>
                <w:szCs w:val="24"/>
              </w:rPr>
            </w:pPr>
            <w:r w:rsidRPr="00853DC5">
              <w:rPr>
                <w:rFonts w:ascii="Times New Roman" w:hAnsi="Times New Roman"/>
                <w:sz w:val="24"/>
                <w:szCs w:val="24"/>
              </w:rPr>
              <w:t>Кисилёва Н. А., учитель изобразительного искусства</w:t>
            </w:r>
          </w:p>
        </w:tc>
        <w:tc>
          <w:tcPr>
            <w:tcW w:w="1527" w:type="dxa"/>
          </w:tcPr>
          <w:p w:rsidR="008E3226" w:rsidRPr="00853DC5" w:rsidRDefault="008E3226" w:rsidP="00462F0B">
            <w:pPr>
              <w:spacing w:after="0" w:line="240" w:lineRule="auto"/>
              <w:rPr>
                <w:rFonts w:ascii="Times New Roman" w:hAnsi="Times New Roman"/>
                <w:sz w:val="24"/>
                <w:szCs w:val="24"/>
              </w:rPr>
            </w:pPr>
            <w:r w:rsidRPr="00853DC5">
              <w:rPr>
                <w:rFonts w:ascii="Times New Roman" w:hAnsi="Times New Roman"/>
                <w:sz w:val="24"/>
                <w:szCs w:val="24"/>
              </w:rPr>
              <w:t>победитель</w:t>
            </w:r>
          </w:p>
        </w:tc>
      </w:tr>
    </w:tbl>
    <w:p w:rsidR="008E3226" w:rsidRPr="00853DC5" w:rsidRDefault="008E3226" w:rsidP="008E3226">
      <w:pPr>
        <w:pStyle w:val="Default"/>
        <w:ind w:firstLine="708"/>
        <w:jc w:val="both"/>
        <w:rPr>
          <w:color w:val="auto"/>
        </w:rPr>
      </w:pPr>
      <w:r w:rsidRPr="00853DC5">
        <w:rPr>
          <w:color w:val="auto"/>
        </w:rPr>
        <w:t>Вместе с тем, в ходе подготовки к участию в конкурсах профессионального мастерства была выявлена проблема отсутствия системы в работе по данному направлению, которая зачастую носит эпизодический характер.</w:t>
      </w:r>
    </w:p>
    <w:p w:rsidR="0033408C" w:rsidRPr="00635B02" w:rsidRDefault="0033408C" w:rsidP="00303E99">
      <w:pPr>
        <w:spacing w:after="0" w:line="240" w:lineRule="auto"/>
        <w:ind w:firstLine="567"/>
        <w:jc w:val="both"/>
        <w:rPr>
          <w:rFonts w:ascii="Times New Roman" w:eastAsia="DejaVu Sans" w:hAnsi="Times New Roman"/>
          <w:i/>
          <w:kern w:val="1"/>
          <w:sz w:val="24"/>
          <w:szCs w:val="24"/>
          <w:lang w:eastAsia="ru-RU"/>
        </w:rPr>
      </w:pPr>
      <w:r w:rsidRPr="00635B02">
        <w:rPr>
          <w:rFonts w:ascii="Times New Roman" w:eastAsia="DejaVu Sans" w:hAnsi="Times New Roman"/>
          <w:i/>
          <w:kern w:val="1"/>
          <w:sz w:val="24"/>
          <w:szCs w:val="24"/>
          <w:lang w:eastAsia="ru-RU"/>
        </w:rPr>
        <w:t>Учебно-методическое и библиотечно-информационное обеспечение реализации основной образовательной программы общего образования:</w:t>
      </w:r>
    </w:p>
    <w:p w:rsidR="0033408C" w:rsidRPr="00635B02" w:rsidRDefault="0033408C" w:rsidP="00303E99">
      <w:pPr>
        <w:spacing w:after="0" w:line="240" w:lineRule="auto"/>
        <w:ind w:firstLine="708"/>
        <w:jc w:val="both"/>
        <w:rPr>
          <w:rFonts w:ascii="Times New Roman" w:eastAsia="DejaVu Sans" w:hAnsi="Times New Roman"/>
          <w:kern w:val="1"/>
          <w:sz w:val="24"/>
          <w:szCs w:val="24"/>
          <w:lang w:eastAsia="ru-RU"/>
        </w:rPr>
      </w:pPr>
      <w:r w:rsidRPr="00635B02">
        <w:rPr>
          <w:rFonts w:ascii="Times New Roman" w:eastAsia="DejaVu Sans" w:hAnsi="Times New Roman"/>
          <w:kern w:val="1"/>
          <w:sz w:val="24"/>
          <w:szCs w:val="24"/>
          <w:lang w:eastAsia="ru-RU"/>
        </w:rPr>
        <w:lastRenderedPageBreak/>
        <w:t>Образовательная организация  в основном укомплектована учебно-методическим и библиотечно-информационным оборудованием для реализации образовательных программ общего образования.</w:t>
      </w:r>
    </w:p>
    <w:p w:rsidR="0033408C" w:rsidRPr="00635B02" w:rsidRDefault="0033408C" w:rsidP="00303E99">
      <w:pPr>
        <w:spacing w:after="0" w:line="240" w:lineRule="auto"/>
        <w:ind w:firstLine="567"/>
        <w:jc w:val="both"/>
        <w:rPr>
          <w:rFonts w:ascii="Times New Roman" w:eastAsia="DejaVu Sans" w:hAnsi="Times New Roman"/>
          <w:kern w:val="1"/>
          <w:sz w:val="24"/>
          <w:szCs w:val="24"/>
          <w:lang w:eastAsia="ru-RU"/>
        </w:rPr>
      </w:pPr>
      <w:r w:rsidRPr="00635B02">
        <w:rPr>
          <w:rFonts w:ascii="Times New Roman" w:eastAsia="DejaVu Sans" w:hAnsi="Times New Roman"/>
          <w:kern w:val="1"/>
          <w:sz w:val="24"/>
          <w:szCs w:val="24"/>
          <w:lang w:eastAsia="ru-RU"/>
        </w:rPr>
        <w:t xml:space="preserve">В </w:t>
      </w:r>
      <w:r w:rsidRPr="00635B02">
        <w:rPr>
          <w:rFonts w:ascii="Times New Roman" w:eastAsia="DejaVu Sans" w:hAnsi="Times New Roman"/>
          <w:iCs/>
          <w:kern w:val="1"/>
          <w:sz w:val="24"/>
          <w:szCs w:val="24"/>
          <w:lang w:eastAsia="ru-RU"/>
        </w:rPr>
        <w:t xml:space="preserve">школе функционирует локальная сеть. 10 компьютеров локальной сети, расположенных в кабинете информатики,  имеют выход в сеть Интернет. </w:t>
      </w:r>
      <w:r w:rsidRPr="00635B02">
        <w:rPr>
          <w:rFonts w:ascii="Times New Roman" w:eastAsia="DejaVu Sans" w:hAnsi="Times New Roman"/>
          <w:kern w:val="1"/>
          <w:sz w:val="24"/>
          <w:szCs w:val="24"/>
          <w:lang w:eastAsia="ru-RU"/>
        </w:rPr>
        <w:t>Выход в Интернет осуществляется через выделенный сервер.</w:t>
      </w:r>
    </w:p>
    <w:p w:rsidR="0033408C" w:rsidRPr="00635B02" w:rsidRDefault="0033408C" w:rsidP="00303E99">
      <w:pPr>
        <w:spacing w:after="0" w:line="240" w:lineRule="auto"/>
        <w:ind w:firstLine="567"/>
        <w:jc w:val="both"/>
        <w:rPr>
          <w:rFonts w:ascii="Times New Roman" w:eastAsia="DejaVu Sans" w:hAnsi="Times New Roman"/>
          <w:iCs/>
          <w:kern w:val="1"/>
          <w:sz w:val="24"/>
          <w:szCs w:val="24"/>
          <w:lang w:eastAsia="ru-RU"/>
        </w:rPr>
      </w:pPr>
      <w:r w:rsidRPr="00635B02">
        <w:rPr>
          <w:rFonts w:ascii="Times New Roman" w:eastAsia="DejaVu Sans" w:hAnsi="Times New Roman"/>
          <w:iCs/>
          <w:kern w:val="1"/>
          <w:sz w:val="24"/>
          <w:szCs w:val="24"/>
          <w:lang w:eastAsia="ar-SA"/>
        </w:rPr>
        <w:t xml:space="preserve">Для </w:t>
      </w:r>
      <w:r w:rsidRPr="00635B02">
        <w:rPr>
          <w:rFonts w:ascii="Times New Roman" w:eastAsia="DejaVu Sans" w:hAnsi="Times New Roman"/>
          <w:kern w:val="1"/>
          <w:sz w:val="24"/>
          <w:szCs w:val="24"/>
          <w:lang w:eastAsia="ar-SA"/>
        </w:rPr>
        <w:t>создания и использования информации</w:t>
      </w:r>
      <w:r w:rsidRPr="00635B02">
        <w:rPr>
          <w:rFonts w:ascii="Times New Roman" w:eastAsia="DejaVu Sans" w:hAnsi="Times New Roman"/>
          <w:iCs/>
          <w:kern w:val="1"/>
          <w:sz w:val="24"/>
          <w:szCs w:val="24"/>
          <w:lang w:eastAsia="ar-SA"/>
        </w:rPr>
        <w:t>в школе укомп</w:t>
      </w:r>
      <w:r w:rsidR="002978B2">
        <w:rPr>
          <w:rFonts w:ascii="Times New Roman" w:eastAsia="DejaVu Sans" w:hAnsi="Times New Roman"/>
          <w:iCs/>
          <w:kern w:val="1"/>
          <w:sz w:val="24"/>
          <w:szCs w:val="24"/>
          <w:lang w:eastAsia="ar-SA"/>
        </w:rPr>
        <w:t>лектован  класс информатики, в 10</w:t>
      </w:r>
      <w:r w:rsidRPr="00635B02">
        <w:rPr>
          <w:rFonts w:ascii="Times New Roman" w:eastAsia="DejaVu Sans" w:hAnsi="Times New Roman"/>
          <w:iCs/>
          <w:kern w:val="1"/>
          <w:sz w:val="24"/>
          <w:szCs w:val="24"/>
          <w:lang w:eastAsia="ar-SA"/>
        </w:rPr>
        <w:t xml:space="preserve"> учебных кабинетах имеются персональные компьютеры и ноутбуки, мультимедийное оборудование.  В учреждении используется </w:t>
      </w:r>
      <w:proofErr w:type="gramStart"/>
      <w:r w:rsidRPr="00635B02">
        <w:rPr>
          <w:rFonts w:ascii="Times New Roman" w:eastAsia="DejaVu Sans" w:hAnsi="Times New Roman"/>
          <w:iCs/>
          <w:kern w:val="1"/>
          <w:sz w:val="24"/>
          <w:szCs w:val="24"/>
          <w:lang w:eastAsia="ar-SA"/>
        </w:rPr>
        <w:t>программное</w:t>
      </w:r>
      <w:proofErr w:type="gramEnd"/>
      <w:r w:rsidRPr="00635B02">
        <w:rPr>
          <w:rFonts w:ascii="Times New Roman" w:eastAsia="DejaVu Sans" w:hAnsi="Times New Roman"/>
          <w:iCs/>
          <w:kern w:val="1"/>
          <w:sz w:val="24"/>
          <w:szCs w:val="24"/>
          <w:lang w:eastAsia="ar-SA"/>
        </w:rPr>
        <w:t xml:space="preserve"> обеспечением на базе операционной системы </w:t>
      </w:r>
      <w:proofErr w:type="spellStart"/>
      <w:r w:rsidRPr="00635B02">
        <w:rPr>
          <w:rFonts w:ascii="Times New Roman" w:eastAsia="DejaVu Sans" w:hAnsi="Times New Roman"/>
          <w:iCs/>
          <w:kern w:val="1"/>
          <w:sz w:val="24"/>
          <w:szCs w:val="24"/>
          <w:lang w:eastAsia="ar-SA"/>
        </w:rPr>
        <w:t>Linux</w:t>
      </w:r>
      <w:proofErr w:type="spellEnd"/>
      <w:r w:rsidRPr="00635B02">
        <w:rPr>
          <w:rFonts w:ascii="Times New Roman" w:eastAsia="DejaVu Sans" w:hAnsi="Times New Roman"/>
          <w:iCs/>
          <w:kern w:val="1"/>
          <w:sz w:val="24"/>
          <w:szCs w:val="24"/>
          <w:lang w:eastAsia="ar-SA"/>
        </w:rPr>
        <w:t xml:space="preserve">, </w:t>
      </w:r>
      <w:proofErr w:type="spellStart"/>
      <w:r w:rsidRPr="00635B02">
        <w:rPr>
          <w:rFonts w:ascii="Times New Roman" w:eastAsia="DejaVu Sans" w:hAnsi="Times New Roman"/>
          <w:iCs/>
          <w:kern w:val="1"/>
          <w:sz w:val="24"/>
          <w:szCs w:val="24"/>
          <w:lang w:val="en-US" w:eastAsia="ar-SA"/>
        </w:rPr>
        <w:t>MSWindows</w:t>
      </w:r>
      <w:proofErr w:type="spellEnd"/>
      <w:r w:rsidRPr="00635B02">
        <w:rPr>
          <w:rFonts w:ascii="Times New Roman" w:eastAsia="DejaVu Sans" w:hAnsi="Times New Roman"/>
          <w:iCs/>
          <w:kern w:val="1"/>
          <w:sz w:val="24"/>
          <w:szCs w:val="24"/>
          <w:lang w:eastAsia="ar-SA"/>
        </w:rPr>
        <w:t xml:space="preserve"> 7/8. В комплекте имеется полный комплекс программного обеспечения для создания, обработки и использования тестовой, графической и прочей мультимедийной информации на автоматизированных рабочих местах учителей и обучающихся как с применением сети Интернет, так и без </w:t>
      </w:r>
      <w:proofErr w:type="spellStart"/>
      <w:r w:rsidRPr="00635B02">
        <w:rPr>
          <w:rFonts w:ascii="Times New Roman" w:eastAsia="DejaVu Sans" w:hAnsi="Times New Roman"/>
          <w:iCs/>
          <w:kern w:val="1"/>
          <w:sz w:val="24"/>
          <w:szCs w:val="24"/>
          <w:lang w:eastAsia="ar-SA"/>
        </w:rPr>
        <w:t>неё</w:t>
      </w:r>
      <w:proofErr w:type="gramStart"/>
      <w:r w:rsidRPr="00635B02">
        <w:rPr>
          <w:rFonts w:ascii="Times New Roman" w:eastAsia="DejaVu Sans" w:hAnsi="Times New Roman"/>
          <w:iCs/>
          <w:kern w:val="1"/>
          <w:sz w:val="24"/>
          <w:szCs w:val="24"/>
          <w:lang w:eastAsia="ar-SA"/>
        </w:rPr>
        <w:t>.</w:t>
      </w:r>
      <w:r w:rsidRPr="00635B02">
        <w:rPr>
          <w:rFonts w:ascii="Times New Roman" w:hAnsi="Times New Roman" w:cs="Times New Roman"/>
          <w:sz w:val="24"/>
          <w:szCs w:val="24"/>
        </w:rPr>
        <w:t>Ф</w:t>
      </w:r>
      <w:proofErr w:type="gramEnd"/>
      <w:r w:rsidRPr="00635B02">
        <w:rPr>
          <w:rFonts w:ascii="Times New Roman" w:hAnsi="Times New Roman" w:cs="Times New Roman"/>
          <w:sz w:val="24"/>
          <w:szCs w:val="24"/>
        </w:rPr>
        <w:t>ормы</w:t>
      </w:r>
      <w:proofErr w:type="spellEnd"/>
      <w:r w:rsidRPr="00635B02">
        <w:rPr>
          <w:rFonts w:ascii="Times New Roman" w:hAnsi="Times New Roman" w:cs="Times New Roman"/>
          <w:sz w:val="24"/>
          <w:szCs w:val="24"/>
        </w:rPr>
        <w:t xml:space="preserve"> использования ресурсов сети интернет: работа с ЭОР, поиск информации. Разработан и действует сайт школы.</w:t>
      </w:r>
    </w:p>
    <w:p w:rsidR="0033408C" w:rsidRPr="00635B02" w:rsidRDefault="0033408C" w:rsidP="00303E99">
      <w:pPr>
        <w:pStyle w:val="Default"/>
        <w:ind w:firstLine="567"/>
        <w:jc w:val="both"/>
        <w:rPr>
          <w:rFonts w:eastAsiaTheme="minorHAnsi"/>
          <w:color w:val="auto"/>
          <w:lang w:eastAsia="en-US"/>
        </w:rPr>
      </w:pPr>
      <w:r w:rsidRPr="00635B02">
        <w:rPr>
          <w:color w:val="auto"/>
        </w:rPr>
        <w:t xml:space="preserve"> Уровень информатизации образовательного процесс</w:t>
      </w:r>
      <w:r w:rsidR="008F19A0">
        <w:rPr>
          <w:color w:val="auto"/>
        </w:rPr>
        <w:t>а школы постоянно растет, в 2019 году были получены: 2 ноутбука, 2 принтера.</w:t>
      </w:r>
      <w:r w:rsidRPr="00635B02">
        <w:rPr>
          <w:rFonts w:eastAsia="DejaVu Sans"/>
          <w:color w:val="auto"/>
          <w:kern w:val="1"/>
        </w:rPr>
        <w:t>Созданы электронные базы данных; для руководства школы установлено 7 АРМ.</w:t>
      </w:r>
      <w:r w:rsidRPr="00635B02">
        <w:rPr>
          <w:rFonts w:eastAsiaTheme="minorHAnsi"/>
          <w:color w:val="auto"/>
          <w:lang w:eastAsia="en-US"/>
        </w:rPr>
        <w:t xml:space="preserve"> Вместе с тем необходимы АРМ в кабинеты музыки и ОБЖ, математики и русского языка, компьютер в библиотеке.</w:t>
      </w:r>
    </w:p>
    <w:p w:rsidR="0033408C" w:rsidRPr="00635B02" w:rsidRDefault="0033408C" w:rsidP="00303E99">
      <w:pPr>
        <w:pStyle w:val="Default"/>
        <w:ind w:firstLine="567"/>
        <w:jc w:val="both"/>
        <w:rPr>
          <w:rFonts w:eastAsiaTheme="minorHAnsi"/>
          <w:color w:val="auto"/>
          <w:lang w:eastAsia="en-US"/>
        </w:rPr>
      </w:pPr>
      <w:r w:rsidRPr="00635B02">
        <w:rPr>
          <w:color w:val="auto"/>
        </w:rPr>
        <w:t xml:space="preserve">Существенный недостаток: в кабинетах литературы, физики, химии, географии, иностранного языка, начальных классов, директора, заместителей директора нет выхода в Интернет, это не дает возможности своевременно получать и обрабатывать информацию, принимать активное участие в </w:t>
      </w:r>
      <w:proofErr w:type="gramStart"/>
      <w:r w:rsidRPr="00635B02">
        <w:rPr>
          <w:color w:val="auto"/>
        </w:rPr>
        <w:t>Интернет-олимпиадах</w:t>
      </w:r>
      <w:proofErr w:type="gramEnd"/>
      <w:r w:rsidRPr="00635B02">
        <w:rPr>
          <w:color w:val="auto"/>
        </w:rPr>
        <w:t xml:space="preserve">, конкурсах. </w:t>
      </w:r>
    </w:p>
    <w:p w:rsidR="0033408C" w:rsidRPr="00635B02" w:rsidRDefault="0033408C" w:rsidP="00303E99">
      <w:pPr>
        <w:tabs>
          <w:tab w:val="left" w:pos="3060"/>
        </w:tabs>
        <w:snapToGrid w:val="0"/>
        <w:spacing w:after="0" w:line="240" w:lineRule="auto"/>
        <w:ind w:firstLine="567"/>
        <w:jc w:val="both"/>
        <w:rPr>
          <w:rFonts w:ascii="Times New Roman" w:eastAsia="DejaVu Sans" w:hAnsi="Times New Roman"/>
          <w:kern w:val="1"/>
          <w:sz w:val="24"/>
          <w:szCs w:val="24"/>
          <w:lang w:eastAsia="ru-RU"/>
        </w:rPr>
      </w:pPr>
      <w:r w:rsidRPr="00635B02">
        <w:rPr>
          <w:rFonts w:ascii="Times New Roman" w:eastAsia="DejaVu Sans" w:hAnsi="Times New Roman"/>
          <w:kern w:val="1"/>
          <w:sz w:val="24"/>
          <w:szCs w:val="24"/>
          <w:lang w:eastAsia="ru-RU"/>
        </w:rPr>
        <w:t xml:space="preserve">  Для размещения, систематизирования и хранения (накапливания) учебных материалов и работ учащихся, воспитанников и педагогических работников (в том числе создание резервных копий)  используются ресурсы школьной локальной сети.</w:t>
      </w:r>
    </w:p>
    <w:p w:rsidR="0033408C" w:rsidRPr="00635B02" w:rsidRDefault="0033408C" w:rsidP="00303E99">
      <w:pPr>
        <w:tabs>
          <w:tab w:val="left" w:pos="3060"/>
        </w:tabs>
        <w:snapToGrid w:val="0"/>
        <w:spacing w:after="0" w:line="240" w:lineRule="auto"/>
        <w:ind w:firstLine="567"/>
        <w:jc w:val="both"/>
        <w:rPr>
          <w:rFonts w:ascii="Times New Roman" w:eastAsia="DejaVu Sans" w:hAnsi="Times New Roman"/>
          <w:kern w:val="1"/>
          <w:sz w:val="24"/>
          <w:szCs w:val="24"/>
          <w:lang w:eastAsia="ru-RU"/>
        </w:rPr>
      </w:pPr>
      <w:r w:rsidRPr="00635B02">
        <w:rPr>
          <w:rFonts w:ascii="Times New Roman" w:eastAsia="DejaVu Sans" w:hAnsi="Times New Roman"/>
          <w:kern w:val="1"/>
          <w:sz w:val="24"/>
          <w:szCs w:val="24"/>
          <w:lang w:eastAsia="ru-RU"/>
        </w:rPr>
        <w:t>Педагоги  разрабатывают  цифровые учебные материалы: видео, простейшие модели, презентации, видеофрагменты. По мере накопления материалов   учителя  формируют персональные тематические коллекции.</w:t>
      </w:r>
    </w:p>
    <w:p w:rsidR="0033408C" w:rsidRPr="00635B02" w:rsidRDefault="0033408C" w:rsidP="00303E99">
      <w:pPr>
        <w:spacing w:after="0" w:line="240" w:lineRule="auto"/>
        <w:ind w:firstLine="567"/>
        <w:jc w:val="both"/>
        <w:rPr>
          <w:rFonts w:ascii="Times New Roman" w:eastAsia="DejaVu Sans" w:hAnsi="Times New Roman"/>
          <w:iCs/>
          <w:kern w:val="1"/>
          <w:sz w:val="24"/>
          <w:szCs w:val="24"/>
          <w:lang w:eastAsia="ar-SA"/>
        </w:rPr>
      </w:pPr>
      <w:r w:rsidRPr="00635B02">
        <w:rPr>
          <w:rFonts w:ascii="Times New Roman" w:eastAsia="DejaVu Sans" w:hAnsi="Times New Roman"/>
          <w:iCs/>
          <w:kern w:val="1"/>
          <w:sz w:val="24"/>
          <w:szCs w:val="24"/>
          <w:lang w:eastAsia="ar-SA"/>
        </w:rPr>
        <w:t xml:space="preserve">Личные разработки учителей-предметников хранятся на компьютерах в предметных кабинетах;  размещаются на школьном сайте. </w:t>
      </w:r>
    </w:p>
    <w:p w:rsidR="0033408C" w:rsidRPr="00635B02" w:rsidRDefault="0033408C" w:rsidP="00303E99">
      <w:pPr>
        <w:snapToGrid w:val="0"/>
        <w:spacing w:after="0" w:line="240" w:lineRule="auto"/>
        <w:ind w:firstLine="567"/>
        <w:jc w:val="both"/>
        <w:rPr>
          <w:rFonts w:ascii="Times New Roman" w:eastAsia="DejaVu Sans" w:hAnsi="Times New Roman"/>
          <w:kern w:val="1"/>
          <w:sz w:val="24"/>
          <w:szCs w:val="24"/>
          <w:lang w:eastAsia="ar-SA"/>
        </w:rPr>
      </w:pPr>
      <w:r w:rsidRPr="00635B02">
        <w:rPr>
          <w:rFonts w:ascii="Times New Roman" w:eastAsia="DejaVu Sans" w:hAnsi="Times New Roman"/>
          <w:kern w:val="1"/>
          <w:sz w:val="24"/>
          <w:szCs w:val="24"/>
          <w:lang w:eastAsia="ar-SA"/>
        </w:rPr>
        <w:t>В школе имеется  учебно - лабораторное оборудование в кабинетах химии, физики, биологии, географии.</w:t>
      </w:r>
    </w:p>
    <w:p w:rsidR="0033408C" w:rsidRPr="00635B02" w:rsidRDefault="0033408C" w:rsidP="00303E99">
      <w:pPr>
        <w:spacing w:after="0" w:line="240" w:lineRule="auto"/>
        <w:ind w:firstLine="567"/>
        <w:jc w:val="both"/>
        <w:rPr>
          <w:rFonts w:ascii="Times New Roman" w:eastAsia="DejaVu Sans" w:hAnsi="Times New Roman"/>
          <w:iCs/>
          <w:kern w:val="1"/>
          <w:sz w:val="24"/>
          <w:szCs w:val="24"/>
          <w:lang w:eastAsia="ar-SA"/>
        </w:rPr>
      </w:pPr>
      <w:r w:rsidRPr="00635B02">
        <w:rPr>
          <w:rFonts w:ascii="Times New Roman" w:eastAsia="DejaVu Sans" w:hAnsi="Times New Roman"/>
          <w:kern w:val="1"/>
          <w:sz w:val="24"/>
          <w:szCs w:val="24"/>
          <w:lang w:eastAsia="ru-RU"/>
        </w:rPr>
        <w:t xml:space="preserve">Кабинеты полностью оснащены в соответствии с </w:t>
      </w:r>
      <w:r w:rsidRPr="00635B02">
        <w:rPr>
          <w:rFonts w:ascii="Times New Roman" w:eastAsia="DejaVu Sans" w:hAnsi="Times New Roman"/>
          <w:w w:val="101"/>
          <w:kern w:val="1"/>
          <w:sz w:val="24"/>
          <w:szCs w:val="24"/>
          <w:lang w:eastAsia="ru-RU"/>
        </w:rPr>
        <w:t>минимальными требованиями  к оснащению общеобразовательных учреждений для реализации основных общеобразовательных программ.</w:t>
      </w:r>
    </w:p>
    <w:p w:rsidR="0033408C" w:rsidRPr="00635B02" w:rsidRDefault="0033408C" w:rsidP="00303E99">
      <w:pPr>
        <w:tabs>
          <w:tab w:val="left" w:pos="3060"/>
        </w:tabs>
        <w:snapToGrid w:val="0"/>
        <w:spacing w:after="0" w:line="240" w:lineRule="auto"/>
        <w:ind w:firstLine="567"/>
        <w:jc w:val="both"/>
        <w:rPr>
          <w:rFonts w:ascii="Times New Roman" w:eastAsia="DejaVu Sans" w:hAnsi="Times New Roman"/>
          <w:kern w:val="1"/>
          <w:sz w:val="24"/>
          <w:szCs w:val="24"/>
          <w:lang w:eastAsia="ru-RU"/>
        </w:rPr>
      </w:pPr>
      <w:r w:rsidRPr="00635B02">
        <w:rPr>
          <w:rFonts w:ascii="Times New Roman" w:eastAsia="DejaVu Sans" w:hAnsi="Times New Roman"/>
          <w:kern w:val="1"/>
          <w:sz w:val="24"/>
          <w:szCs w:val="24"/>
          <w:lang w:eastAsia="ru-RU"/>
        </w:rPr>
        <w:t xml:space="preserve">Материально-техническое оснащение школьной библиотеки обеспечивает доступ к </w:t>
      </w:r>
      <w:proofErr w:type="gramStart"/>
      <w:r w:rsidRPr="00635B02">
        <w:rPr>
          <w:rFonts w:ascii="Times New Roman" w:eastAsia="DejaVu Sans" w:hAnsi="Times New Roman"/>
          <w:kern w:val="1"/>
          <w:sz w:val="24"/>
          <w:szCs w:val="24"/>
          <w:lang w:eastAsia="ru-RU"/>
        </w:rPr>
        <w:t>современным</w:t>
      </w:r>
      <w:proofErr w:type="gramEnd"/>
      <w:r w:rsidRPr="00635B02">
        <w:rPr>
          <w:rFonts w:ascii="Times New Roman" w:eastAsia="DejaVu Sans" w:hAnsi="Times New Roman"/>
          <w:kern w:val="1"/>
          <w:sz w:val="24"/>
          <w:szCs w:val="24"/>
          <w:lang w:eastAsia="ru-RU"/>
        </w:rPr>
        <w:t xml:space="preserve"> словарно-справочным изданиями на традиционных (печатных) и электронных носителях:</w:t>
      </w:r>
    </w:p>
    <w:p w:rsidR="0033408C" w:rsidRPr="00635B02" w:rsidRDefault="0033408C" w:rsidP="00303E99">
      <w:pPr>
        <w:tabs>
          <w:tab w:val="left" w:pos="3060"/>
        </w:tabs>
        <w:spacing w:after="0" w:line="240" w:lineRule="auto"/>
        <w:ind w:firstLine="567"/>
        <w:jc w:val="both"/>
        <w:rPr>
          <w:rFonts w:ascii="Times New Roman" w:eastAsia="DejaVu Sans" w:hAnsi="Times New Roman"/>
          <w:kern w:val="1"/>
          <w:sz w:val="24"/>
          <w:szCs w:val="24"/>
          <w:lang w:eastAsia="ru-RU"/>
        </w:rPr>
      </w:pPr>
      <w:r w:rsidRPr="00635B02">
        <w:rPr>
          <w:rFonts w:ascii="Times New Roman" w:eastAsia="DejaVu Sans" w:hAnsi="Times New Roman"/>
          <w:kern w:val="1"/>
          <w:sz w:val="24"/>
          <w:szCs w:val="24"/>
          <w:lang w:eastAsia="ru-RU"/>
        </w:rPr>
        <w:t>-  энциклопедий – 47</w:t>
      </w:r>
      <w:r w:rsidRPr="00635B02">
        <w:rPr>
          <w:rFonts w:ascii="Times New Roman" w:eastAsia="DejaVu Sans" w:hAnsi="Times New Roman"/>
          <w:spacing w:val="-2"/>
          <w:kern w:val="1"/>
          <w:sz w:val="24"/>
          <w:szCs w:val="24"/>
          <w:lang w:eastAsia="ru-RU"/>
        </w:rPr>
        <w:t>экз.;</w:t>
      </w:r>
    </w:p>
    <w:p w:rsidR="0033408C" w:rsidRPr="00635B02" w:rsidRDefault="0033408C" w:rsidP="00303E99">
      <w:pPr>
        <w:tabs>
          <w:tab w:val="left" w:pos="3060"/>
        </w:tabs>
        <w:spacing w:after="0" w:line="240" w:lineRule="auto"/>
        <w:ind w:firstLine="567"/>
        <w:jc w:val="both"/>
        <w:rPr>
          <w:rFonts w:ascii="Times New Roman" w:eastAsia="DejaVu Sans" w:hAnsi="Times New Roman"/>
          <w:spacing w:val="-2"/>
          <w:kern w:val="1"/>
          <w:sz w:val="24"/>
          <w:szCs w:val="24"/>
          <w:lang w:eastAsia="ru-RU"/>
        </w:rPr>
      </w:pPr>
      <w:r w:rsidRPr="00635B02">
        <w:rPr>
          <w:rFonts w:ascii="Times New Roman" w:eastAsia="DejaVu Sans" w:hAnsi="Times New Roman"/>
          <w:kern w:val="1"/>
          <w:sz w:val="24"/>
          <w:szCs w:val="24"/>
          <w:lang w:eastAsia="ru-RU"/>
        </w:rPr>
        <w:t xml:space="preserve">- </w:t>
      </w:r>
      <w:r w:rsidRPr="00635B02">
        <w:rPr>
          <w:rFonts w:ascii="Times New Roman" w:eastAsia="DejaVu Sans" w:hAnsi="Times New Roman"/>
          <w:spacing w:val="-2"/>
          <w:kern w:val="1"/>
          <w:sz w:val="24"/>
          <w:szCs w:val="24"/>
          <w:lang w:eastAsia="ru-RU"/>
        </w:rPr>
        <w:t>справочная литература - 220 экз.;</w:t>
      </w:r>
    </w:p>
    <w:p w:rsidR="0033408C" w:rsidRPr="00635B02" w:rsidRDefault="0033408C" w:rsidP="00303E99">
      <w:pPr>
        <w:spacing w:after="0" w:line="240" w:lineRule="auto"/>
        <w:ind w:firstLine="567"/>
        <w:jc w:val="both"/>
        <w:rPr>
          <w:rFonts w:ascii="Times New Roman" w:eastAsia="DejaVu Sans" w:hAnsi="Times New Roman"/>
          <w:spacing w:val="-2"/>
          <w:kern w:val="1"/>
          <w:sz w:val="24"/>
          <w:szCs w:val="24"/>
          <w:lang w:eastAsia="ru-RU"/>
        </w:rPr>
      </w:pPr>
      <w:proofErr w:type="gramStart"/>
      <w:r w:rsidRPr="00635B02">
        <w:rPr>
          <w:rFonts w:ascii="Times New Roman" w:eastAsia="DejaVu Sans" w:hAnsi="Times New Roman"/>
          <w:spacing w:val="-2"/>
          <w:kern w:val="1"/>
          <w:sz w:val="24"/>
          <w:szCs w:val="24"/>
          <w:lang w:eastAsia="ru-RU"/>
        </w:rPr>
        <w:t xml:space="preserve">- </w:t>
      </w:r>
      <w:r w:rsidRPr="00635B02">
        <w:rPr>
          <w:rFonts w:ascii="Times New Roman" w:eastAsia="DejaVu Sans" w:hAnsi="Times New Roman"/>
          <w:kern w:val="1"/>
          <w:sz w:val="24"/>
          <w:szCs w:val="24"/>
          <w:lang w:eastAsia="ru-RU"/>
        </w:rPr>
        <w:t>электронные ресурсы (электронные учебники, программы – тренажеры, электронные атласы, биогеографические карты, виртуальные лаборатории, образовательные коллекции,  видеофильмы) – 7 экз.</w:t>
      </w:r>
      <w:proofErr w:type="gramEnd"/>
    </w:p>
    <w:p w:rsidR="008A6D7F" w:rsidRPr="00635B02" w:rsidRDefault="008A6D7F" w:rsidP="008A6D7F">
      <w:pPr>
        <w:spacing w:after="0" w:line="240" w:lineRule="auto"/>
        <w:ind w:firstLine="567"/>
        <w:jc w:val="both"/>
        <w:rPr>
          <w:rFonts w:ascii="Times New Roman" w:eastAsia="DejaVu Sans" w:hAnsi="Times New Roman"/>
          <w:kern w:val="1"/>
          <w:sz w:val="24"/>
          <w:szCs w:val="24"/>
          <w:lang w:eastAsia="ru-RU"/>
        </w:rPr>
      </w:pPr>
      <w:proofErr w:type="gramStart"/>
      <w:r w:rsidRPr="00635B02">
        <w:rPr>
          <w:rFonts w:ascii="Times New Roman" w:eastAsia="DejaVu Sans" w:hAnsi="Times New Roman"/>
          <w:kern w:val="1"/>
          <w:sz w:val="24"/>
          <w:szCs w:val="24"/>
          <w:lang w:eastAsia="ru-RU"/>
        </w:rPr>
        <w:t>Книжный фонд библиотеки составляют: учебники – 2723 экземпляров, художественно-публицистическая литература – 4920 экземпляров, учебные пособия – 45 экземпляров, журналы - 242 экземпляров.</w:t>
      </w:r>
      <w:proofErr w:type="gramEnd"/>
    </w:p>
    <w:p w:rsidR="008A6D7F" w:rsidRPr="00635B02" w:rsidRDefault="008A6D7F" w:rsidP="008A6D7F">
      <w:pPr>
        <w:spacing w:after="0" w:line="240" w:lineRule="auto"/>
        <w:ind w:firstLine="567"/>
        <w:jc w:val="both"/>
        <w:rPr>
          <w:rFonts w:ascii="Times New Roman" w:eastAsia="DejaVu Sans" w:hAnsi="Times New Roman"/>
          <w:spacing w:val="-2"/>
          <w:kern w:val="1"/>
          <w:sz w:val="24"/>
          <w:szCs w:val="24"/>
          <w:lang w:eastAsia="ru-RU"/>
        </w:rPr>
      </w:pPr>
      <w:r w:rsidRPr="00635B02">
        <w:rPr>
          <w:rFonts w:ascii="Times New Roman" w:eastAsia="DejaVu Sans" w:hAnsi="Times New Roman"/>
          <w:spacing w:val="-2"/>
          <w:kern w:val="1"/>
          <w:sz w:val="24"/>
          <w:szCs w:val="24"/>
          <w:lang w:eastAsia="ru-RU"/>
        </w:rPr>
        <w:t>Школьная библиотека не  подключена к локальной сети с выходом в Интернет.</w:t>
      </w:r>
    </w:p>
    <w:p w:rsidR="008A6D7F" w:rsidRPr="00853DC5" w:rsidRDefault="00853DC5" w:rsidP="008A6D7F">
      <w:pPr>
        <w:spacing w:after="0" w:line="240" w:lineRule="auto"/>
        <w:ind w:firstLine="567"/>
        <w:jc w:val="both"/>
        <w:rPr>
          <w:rFonts w:ascii="Times New Roman" w:eastAsia="DejaVu Sans" w:hAnsi="Times New Roman"/>
          <w:kern w:val="1"/>
          <w:sz w:val="24"/>
          <w:szCs w:val="24"/>
          <w:lang w:eastAsia="ru-RU"/>
        </w:rPr>
      </w:pPr>
      <w:r>
        <w:rPr>
          <w:rFonts w:ascii="Times New Roman" w:eastAsia="DejaVu Sans" w:hAnsi="Times New Roman"/>
          <w:spacing w:val="-2"/>
          <w:kern w:val="1"/>
          <w:sz w:val="24"/>
          <w:szCs w:val="24"/>
          <w:lang w:eastAsia="ru-RU"/>
        </w:rPr>
        <w:t>В течение 2018/2019</w:t>
      </w:r>
      <w:r w:rsidR="008A6D7F" w:rsidRPr="00853DC5">
        <w:rPr>
          <w:rFonts w:ascii="Times New Roman" w:eastAsia="DejaVu Sans" w:hAnsi="Times New Roman"/>
          <w:spacing w:val="-2"/>
          <w:kern w:val="1"/>
          <w:sz w:val="24"/>
          <w:szCs w:val="24"/>
          <w:lang w:eastAsia="ru-RU"/>
        </w:rPr>
        <w:t xml:space="preserve">  учебного года фонд библиотеки пополнялся учебной литературой (315 экземпляров)  и периодическими изданиями (12 экземпляров).  </w:t>
      </w:r>
      <w:proofErr w:type="gramStart"/>
      <w:r w:rsidR="008A6D7F" w:rsidRPr="00853DC5">
        <w:rPr>
          <w:rFonts w:ascii="Times New Roman" w:eastAsia="DejaVu Sans" w:hAnsi="Times New Roman"/>
          <w:spacing w:val="-2"/>
          <w:kern w:val="1"/>
          <w:sz w:val="24"/>
          <w:szCs w:val="24"/>
          <w:lang w:eastAsia="ru-RU"/>
        </w:rPr>
        <w:t xml:space="preserve">Было закуплено учебников на сумму 129593,12 </w:t>
      </w:r>
      <w:r w:rsidR="008A6D7F" w:rsidRPr="00853DC5">
        <w:rPr>
          <w:rFonts w:ascii="Times New Roman" w:eastAsia="DejaVu Sans" w:hAnsi="Times New Roman"/>
          <w:kern w:val="1"/>
          <w:sz w:val="24"/>
          <w:szCs w:val="24"/>
          <w:lang w:eastAsia="ru-RU"/>
        </w:rPr>
        <w:t>рублей  (издательство «Просвещение» - 88533,17 руб., издательство «</w:t>
      </w:r>
      <w:proofErr w:type="spellStart"/>
      <w:r w:rsidR="008A6D7F" w:rsidRPr="00853DC5">
        <w:rPr>
          <w:rFonts w:ascii="Times New Roman" w:eastAsia="DejaVu Sans" w:hAnsi="Times New Roman"/>
          <w:kern w:val="1"/>
          <w:sz w:val="24"/>
          <w:szCs w:val="24"/>
          <w:lang w:eastAsia="ru-RU"/>
        </w:rPr>
        <w:t>Риокса</w:t>
      </w:r>
      <w:proofErr w:type="spellEnd"/>
      <w:r w:rsidR="008A6D7F" w:rsidRPr="00853DC5">
        <w:rPr>
          <w:rFonts w:ascii="Times New Roman" w:eastAsia="DejaVu Sans" w:hAnsi="Times New Roman"/>
          <w:kern w:val="1"/>
          <w:sz w:val="24"/>
          <w:szCs w:val="24"/>
          <w:lang w:eastAsia="ru-RU"/>
        </w:rPr>
        <w:t xml:space="preserve">» - 13819,3 руб., издательство ООО «Русское слово» - 20146 </w:t>
      </w:r>
      <w:r w:rsidR="008A6D7F" w:rsidRPr="00853DC5">
        <w:rPr>
          <w:rFonts w:ascii="Times New Roman" w:eastAsia="DejaVu Sans" w:hAnsi="Times New Roman"/>
          <w:kern w:val="1"/>
          <w:sz w:val="24"/>
          <w:szCs w:val="24"/>
          <w:lang w:eastAsia="ru-RU"/>
        </w:rPr>
        <w:lastRenderedPageBreak/>
        <w:t>руб., издательство «Бином – 6531 руб., магазин «Родничок» - 563,65 руб.).</w:t>
      </w:r>
      <w:proofErr w:type="gramEnd"/>
      <w:r w:rsidR="008A6D7F" w:rsidRPr="00853DC5">
        <w:rPr>
          <w:rFonts w:ascii="Times New Roman" w:eastAsia="DejaVu Sans" w:hAnsi="Times New Roman"/>
          <w:kern w:val="1"/>
          <w:sz w:val="24"/>
          <w:szCs w:val="24"/>
          <w:lang w:eastAsia="ru-RU"/>
        </w:rPr>
        <w:t xml:space="preserve"> Книжный фонд библиотеки пополнился журналами: «Путеводная звезда» - 5 экз. на сумму 490 рублей, «Дитя человеческое» - 3 экз. на сумму 180,00 рублей, «Божий мир» - 4 экз. на сумму 260,00  рублей.</w:t>
      </w:r>
    </w:p>
    <w:p w:rsidR="00E96DB9" w:rsidRDefault="008A6D7F" w:rsidP="008A6D7F">
      <w:pPr>
        <w:spacing w:after="0" w:line="240" w:lineRule="auto"/>
        <w:ind w:firstLine="567"/>
        <w:jc w:val="both"/>
        <w:rPr>
          <w:rFonts w:ascii="Times New Roman" w:eastAsia="DejaVu Sans" w:hAnsi="Times New Roman"/>
          <w:kern w:val="1"/>
          <w:sz w:val="24"/>
          <w:szCs w:val="24"/>
          <w:lang w:eastAsia="ru-RU"/>
        </w:rPr>
      </w:pPr>
      <w:r w:rsidRPr="00853DC5">
        <w:rPr>
          <w:rFonts w:ascii="Times New Roman" w:eastAsia="DejaVu Sans" w:hAnsi="Times New Roman"/>
          <w:kern w:val="1"/>
          <w:sz w:val="24"/>
          <w:szCs w:val="24"/>
          <w:lang w:eastAsia="ru-RU"/>
        </w:rPr>
        <w:t>Книгообеспеченность – 52,45, посещаемость библиотеки – 26,5</w:t>
      </w:r>
    </w:p>
    <w:p w:rsidR="00635B02" w:rsidRPr="0007576D" w:rsidRDefault="00635B02" w:rsidP="00635B02">
      <w:pPr>
        <w:spacing w:after="0" w:line="240" w:lineRule="auto"/>
        <w:ind w:firstLine="900"/>
        <w:jc w:val="both"/>
        <w:rPr>
          <w:rFonts w:ascii="Times New Roman" w:eastAsia="Times New Roman" w:hAnsi="Times New Roman" w:cs="Times New Roman"/>
          <w:i/>
          <w:sz w:val="24"/>
          <w:szCs w:val="24"/>
          <w:lang w:eastAsia="ru-RU"/>
        </w:rPr>
      </w:pPr>
      <w:r w:rsidRPr="0007576D">
        <w:rPr>
          <w:rFonts w:ascii="Times New Roman" w:eastAsia="Times New Roman" w:hAnsi="Times New Roman" w:cs="Times New Roman"/>
          <w:i/>
          <w:sz w:val="24"/>
          <w:szCs w:val="24"/>
          <w:lang w:eastAsia="ru-RU"/>
        </w:rPr>
        <w:t>Психолого-педагогическое  сопровождение образовательного процесса</w:t>
      </w:r>
    </w:p>
    <w:p w:rsidR="008E3226" w:rsidRPr="0007576D" w:rsidRDefault="00635B02" w:rsidP="008E3226">
      <w:pPr>
        <w:pStyle w:val="ab"/>
        <w:spacing w:before="0" w:after="0" w:line="240" w:lineRule="auto"/>
        <w:ind w:firstLine="567"/>
        <w:rPr>
          <w:rFonts w:eastAsia="Times New Roman"/>
          <w:kern w:val="0"/>
          <w:lang w:eastAsia="ru-RU"/>
        </w:rPr>
      </w:pPr>
      <w:r w:rsidRPr="0007576D">
        <w:rPr>
          <w:rFonts w:eastAsia="Times New Roman"/>
          <w:kern w:val="0"/>
          <w:lang w:eastAsia="ru-RU"/>
        </w:rPr>
        <w:t>Деятельность п</w:t>
      </w:r>
      <w:r w:rsidR="008E3226" w:rsidRPr="0007576D">
        <w:rPr>
          <w:rFonts w:eastAsia="Times New Roman"/>
          <w:kern w:val="0"/>
          <w:lang w:eastAsia="ru-RU"/>
        </w:rPr>
        <w:t>едагога-психолога в течение 2018/2019</w:t>
      </w:r>
      <w:r w:rsidRPr="0007576D">
        <w:rPr>
          <w:rFonts w:eastAsia="Times New Roman"/>
          <w:kern w:val="0"/>
          <w:lang w:eastAsia="ru-RU"/>
        </w:rPr>
        <w:t xml:space="preserve"> года была направлена на обеспечение психологического и психического здоровья детей,  психолого-педагогическую поддержку учащихся, родителей, педагогов; психологическое развитие учащихся.</w:t>
      </w:r>
    </w:p>
    <w:p w:rsidR="00635B02" w:rsidRPr="0007576D" w:rsidRDefault="00635B02" w:rsidP="00635B02">
      <w:pPr>
        <w:pStyle w:val="ab"/>
        <w:spacing w:before="0" w:after="0" w:line="240" w:lineRule="auto"/>
        <w:ind w:firstLine="567"/>
      </w:pPr>
      <w:r w:rsidRPr="0007576D">
        <w:t>Работа педагога-психолога велась по следующим направлениям деятельности:</w:t>
      </w:r>
    </w:p>
    <w:p w:rsidR="00635B02" w:rsidRPr="0007576D" w:rsidRDefault="00635B02" w:rsidP="00635B02">
      <w:pPr>
        <w:pStyle w:val="ab"/>
        <w:spacing w:before="0" w:after="0" w:line="240" w:lineRule="auto"/>
        <w:ind w:firstLine="567"/>
      </w:pPr>
      <w:r w:rsidRPr="0007576D">
        <w:t>- диагностическая работа;</w:t>
      </w:r>
    </w:p>
    <w:p w:rsidR="00635B02" w:rsidRPr="0007576D" w:rsidRDefault="00635B02" w:rsidP="00635B02">
      <w:pPr>
        <w:pStyle w:val="ab"/>
        <w:spacing w:before="0" w:after="0" w:line="240" w:lineRule="auto"/>
        <w:ind w:firstLine="567"/>
      </w:pPr>
      <w:r w:rsidRPr="0007576D">
        <w:t>- коррекционно-развивающая работа;</w:t>
      </w:r>
    </w:p>
    <w:p w:rsidR="00635B02" w:rsidRPr="0007576D" w:rsidRDefault="00635B02" w:rsidP="00635B02">
      <w:pPr>
        <w:pStyle w:val="ab"/>
        <w:spacing w:before="0" w:after="0" w:line="240" w:lineRule="auto"/>
        <w:ind w:firstLine="567"/>
      </w:pPr>
      <w:r w:rsidRPr="0007576D">
        <w:t xml:space="preserve">- </w:t>
      </w:r>
      <w:proofErr w:type="spellStart"/>
      <w:r w:rsidRPr="0007576D">
        <w:t>психопрофилактика</w:t>
      </w:r>
      <w:proofErr w:type="spellEnd"/>
      <w:r w:rsidRPr="0007576D">
        <w:t>;</w:t>
      </w:r>
    </w:p>
    <w:p w:rsidR="00635B02" w:rsidRPr="0007576D" w:rsidRDefault="00635B02" w:rsidP="00635B02">
      <w:pPr>
        <w:pStyle w:val="ab"/>
        <w:spacing w:before="0" w:after="0" w:line="240" w:lineRule="auto"/>
        <w:ind w:firstLine="567"/>
      </w:pPr>
      <w:r w:rsidRPr="0007576D">
        <w:t>- психологическое консультирование и просвещение;</w:t>
      </w:r>
    </w:p>
    <w:p w:rsidR="00635B02" w:rsidRPr="0007576D" w:rsidRDefault="00635B02" w:rsidP="00635B02">
      <w:pPr>
        <w:pStyle w:val="ab"/>
        <w:spacing w:before="0" w:after="0" w:line="240" w:lineRule="auto"/>
        <w:ind w:firstLine="567"/>
      </w:pPr>
      <w:r w:rsidRPr="0007576D">
        <w:t>- методическая работа.</w:t>
      </w:r>
    </w:p>
    <w:p w:rsidR="00791E12" w:rsidRPr="0007576D" w:rsidRDefault="00791E12" w:rsidP="00635B02">
      <w:pPr>
        <w:pStyle w:val="ab"/>
        <w:spacing w:before="0" w:after="0" w:line="240" w:lineRule="auto"/>
        <w:ind w:firstLine="567"/>
        <w:rPr>
          <w:u w:val="single"/>
        </w:rPr>
      </w:pPr>
      <w:r w:rsidRPr="0007576D">
        <w:rPr>
          <w:u w:val="single"/>
        </w:rPr>
        <w:t>МБОУ «Айдарская средняя общеобразовательная школа им. Б.Г. Кандыбина»</w:t>
      </w:r>
    </w:p>
    <w:p w:rsidR="00635B02" w:rsidRPr="0007576D" w:rsidRDefault="008E3226" w:rsidP="00791E12">
      <w:pPr>
        <w:pStyle w:val="ab"/>
        <w:spacing w:before="0" w:after="0"/>
        <w:ind w:firstLine="567"/>
      </w:pPr>
      <w:r w:rsidRPr="0007576D">
        <w:t>За 2018 – 2019учебный год было обследовано 123</w:t>
      </w:r>
      <w:r w:rsidR="00635B02" w:rsidRPr="0007576D">
        <w:t xml:space="preserve"> учеников.  Форма, сроки проведения и количество учеников по классам приведены в  таблице 1.</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5670"/>
        <w:gridCol w:w="1418"/>
        <w:gridCol w:w="1417"/>
        <w:gridCol w:w="993"/>
      </w:tblGrid>
      <w:tr w:rsidR="00A81C4F" w:rsidRPr="0007576D" w:rsidTr="00A81C4F">
        <w:tc>
          <w:tcPr>
            <w:tcW w:w="10065" w:type="dxa"/>
            <w:gridSpan w:val="5"/>
          </w:tcPr>
          <w:p w:rsidR="00A81C4F" w:rsidRPr="0007576D" w:rsidRDefault="00A81C4F" w:rsidP="00A81C4F">
            <w:pPr>
              <w:spacing w:after="0"/>
              <w:jc w:val="both"/>
              <w:rPr>
                <w:rFonts w:ascii="Times New Roman" w:hAnsi="Times New Roman" w:cs="Times New Roman"/>
                <w:bCs/>
                <w:spacing w:val="-4"/>
                <w:sz w:val="24"/>
                <w:szCs w:val="24"/>
              </w:rPr>
            </w:pPr>
            <w:proofErr w:type="gramStart"/>
            <w:r w:rsidRPr="0007576D">
              <w:rPr>
                <w:rFonts w:ascii="Times New Roman" w:hAnsi="Times New Roman" w:cs="Times New Roman"/>
                <w:bCs/>
                <w:spacing w:val="-4"/>
                <w:sz w:val="24"/>
                <w:szCs w:val="24"/>
              </w:rPr>
              <w:t>Виды (направления деятельности:</w:t>
            </w:r>
            <w:proofErr w:type="gramEnd"/>
            <w:r w:rsidRPr="0007576D">
              <w:rPr>
                <w:rFonts w:ascii="Times New Roman" w:hAnsi="Times New Roman" w:cs="Times New Roman"/>
                <w:bCs/>
                <w:spacing w:val="-4"/>
                <w:sz w:val="24"/>
                <w:szCs w:val="24"/>
              </w:rPr>
              <w:t xml:space="preserve">                           ПСИХОДИАГНОСТИКА </w:t>
            </w:r>
          </w:p>
        </w:tc>
      </w:tr>
      <w:tr w:rsidR="00A81C4F" w:rsidRPr="0007576D" w:rsidTr="00A81C4F">
        <w:tc>
          <w:tcPr>
            <w:tcW w:w="567" w:type="dxa"/>
          </w:tcPr>
          <w:p w:rsidR="00A81C4F" w:rsidRPr="0007576D" w:rsidRDefault="00A81C4F" w:rsidP="00A81C4F">
            <w:pPr>
              <w:spacing w:after="0"/>
              <w:jc w:val="both"/>
              <w:rPr>
                <w:rFonts w:ascii="Times New Roman" w:hAnsi="Times New Roman" w:cs="Times New Roman"/>
                <w:bCs/>
                <w:spacing w:val="-4"/>
                <w:sz w:val="24"/>
                <w:szCs w:val="24"/>
              </w:rPr>
            </w:pPr>
          </w:p>
        </w:tc>
        <w:tc>
          <w:tcPr>
            <w:tcW w:w="5670" w:type="dxa"/>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Форма проведения/</w:t>
            </w:r>
          </w:p>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Цель исследования</w:t>
            </w:r>
          </w:p>
        </w:tc>
        <w:tc>
          <w:tcPr>
            <w:tcW w:w="1418" w:type="dxa"/>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Сроки проведения</w:t>
            </w:r>
          </w:p>
        </w:tc>
        <w:tc>
          <w:tcPr>
            <w:tcW w:w="1417" w:type="dxa"/>
          </w:tcPr>
          <w:p w:rsidR="00A81C4F" w:rsidRPr="0007576D" w:rsidRDefault="00A81C4F" w:rsidP="00A81C4F">
            <w:pPr>
              <w:spacing w:after="0" w:line="240" w:lineRule="auto"/>
              <w:jc w:val="center"/>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Количество </w:t>
            </w:r>
            <w:proofErr w:type="gramStart"/>
            <w:r w:rsidRPr="0007576D">
              <w:rPr>
                <w:rFonts w:ascii="Times New Roman" w:hAnsi="Times New Roman" w:cs="Times New Roman"/>
                <w:bCs/>
                <w:spacing w:val="-4"/>
                <w:sz w:val="24"/>
                <w:szCs w:val="24"/>
              </w:rPr>
              <w:t>обследованных</w:t>
            </w:r>
            <w:proofErr w:type="gramEnd"/>
          </w:p>
        </w:tc>
        <w:tc>
          <w:tcPr>
            <w:tcW w:w="993" w:type="dxa"/>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Примечания </w:t>
            </w:r>
          </w:p>
        </w:tc>
      </w:tr>
      <w:tr w:rsidR="00A81C4F" w:rsidRPr="0007576D" w:rsidTr="00A81C4F">
        <w:tc>
          <w:tcPr>
            <w:tcW w:w="567" w:type="dxa"/>
          </w:tcPr>
          <w:p w:rsidR="00A81C4F" w:rsidRPr="0007576D" w:rsidRDefault="00A81C4F" w:rsidP="00A81C4F">
            <w:pPr>
              <w:spacing w:after="0"/>
              <w:jc w:val="both"/>
              <w:rPr>
                <w:rFonts w:ascii="Times New Roman" w:hAnsi="Times New Roman" w:cs="Times New Roman"/>
                <w:bCs/>
                <w:spacing w:val="-4"/>
                <w:sz w:val="24"/>
                <w:szCs w:val="24"/>
              </w:rPr>
            </w:pPr>
          </w:p>
        </w:tc>
        <w:tc>
          <w:tcPr>
            <w:tcW w:w="5670" w:type="dxa"/>
          </w:tcPr>
          <w:p w:rsidR="00A81C4F" w:rsidRPr="0007576D" w:rsidRDefault="00A81C4F" w:rsidP="00A81C4F">
            <w:pPr>
              <w:spacing w:after="0" w:line="240" w:lineRule="auto"/>
              <w:jc w:val="center"/>
              <w:rPr>
                <w:rFonts w:ascii="Times New Roman" w:hAnsi="Times New Roman" w:cs="Times New Roman"/>
                <w:bCs/>
                <w:spacing w:val="-4"/>
                <w:sz w:val="24"/>
                <w:szCs w:val="24"/>
              </w:rPr>
            </w:pPr>
            <w:r w:rsidRPr="0007576D">
              <w:rPr>
                <w:rFonts w:ascii="Times New Roman" w:hAnsi="Times New Roman" w:cs="Times New Roman"/>
                <w:bCs/>
                <w:spacing w:val="-4"/>
                <w:sz w:val="24"/>
                <w:szCs w:val="24"/>
              </w:rPr>
              <w:t>Обучающиеся 1- 4 классов</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p>
        </w:tc>
        <w:tc>
          <w:tcPr>
            <w:tcW w:w="1417" w:type="dxa"/>
          </w:tcPr>
          <w:p w:rsidR="00A81C4F" w:rsidRPr="0007576D" w:rsidRDefault="00A81C4F" w:rsidP="00A81C4F">
            <w:pPr>
              <w:spacing w:after="0" w:line="240" w:lineRule="auto"/>
              <w:jc w:val="center"/>
              <w:rPr>
                <w:rFonts w:ascii="Times New Roman" w:hAnsi="Times New Roman" w:cs="Times New Roman"/>
                <w:bCs/>
                <w:spacing w:val="-4"/>
                <w:sz w:val="24"/>
                <w:szCs w:val="24"/>
              </w:rPr>
            </w:pPr>
          </w:p>
        </w:tc>
        <w:tc>
          <w:tcPr>
            <w:tcW w:w="993" w:type="dxa"/>
          </w:tcPr>
          <w:p w:rsidR="00A81C4F" w:rsidRPr="0007576D" w:rsidRDefault="00A81C4F" w:rsidP="00A81C4F">
            <w:pPr>
              <w:spacing w:after="0" w:line="240" w:lineRule="auto"/>
              <w:rPr>
                <w:rFonts w:ascii="Times New Roman" w:hAnsi="Times New Roman" w:cs="Times New Roman"/>
                <w:bCs/>
                <w:spacing w:val="-4"/>
                <w:sz w:val="24"/>
                <w:szCs w:val="24"/>
              </w:rPr>
            </w:pP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Схема изучения социально-психологической адаптации ребенка  школе (экспертная оценка учителя)  Автор Э.М. Александровская</w:t>
            </w:r>
          </w:p>
        </w:tc>
        <w:tc>
          <w:tcPr>
            <w:tcW w:w="1418"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tcPr>
          <w:p w:rsidR="00A81C4F" w:rsidRPr="0007576D" w:rsidRDefault="00A81C4F" w:rsidP="00A81C4F">
            <w:pPr>
              <w:spacing w:after="0" w:line="240" w:lineRule="auto"/>
              <w:jc w:val="center"/>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 класс</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Анкета «Оценка школьной мотивации» автор Н. </w:t>
            </w:r>
            <w:proofErr w:type="spellStart"/>
            <w:r w:rsidRPr="0007576D">
              <w:rPr>
                <w:rFonts w:ascii="Times New Roman" w:hAnsi="Times New Roman" w:cs="Times New Roman"/>
                <w:bCs/>
                <w:spacing w:val="-4"/>
                <w:sz w:val="24"/>
                <w:szCs w:val="24"/>
              </w:rPr>
              <w:t>Лусканова</w:t>
            </w:r>
            <w:proofErr w:type="spellEnd"/>
          </w:p>
        </w:tc>
        <w:tc>
          <w:tcPr>
            <w:tcW w:w="1418" w:type="dxa"/>
          </w:tcPr>
          <w:p w:rsidR="00A81C4F" w:rsidRPr="0007576D" w:rsidRDefault="00A81C4F" w:rsidP="00A81C4F">
            <w:pPr>
              <w:spacing w:after="0" w:line="240" w:lineRule="auto"/>
              <w:outlineLvl w:val="1"/>
              <w:rPr>
                <w:rFonts w:ascii="Times New Roman" w:hAnsi="Times New Roman" w:cs="Times New Roman"/>
                <w:bCs/>
                <w:spacing w:val="-4"/>
                <w:sz w:val="24"/>
                <w:szCs w:val="24"/>
                <w:lang w:val="en-US"/>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 класс</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Психолого-педагогическая карта </w:t>
            </w:r>
            <w:proofErr w:type="spellStart"/>
            <w:r w:rsidRPr="0007576D">
              <w:rPr>
                <w:rFonts w:ascii="Times New Roman" w:hAnsi="Times New Roman" w:cs="Times New Roman"/>
                <w:bCs/>
                <w:spacing w:val="-4"/>
                <w:sz w:val="24"/>
                <w:szCs w:val="24"/>
              </w:rPr>
              <w:t>Битяновой</w:t>
            </w:r>
            <w:proofErr w:type="spellEnd"/>
            <w:r w:rsidRPr="0007576D">
              <w:rPr>
                <w:rFonts w:ascii="Times New Roman" w:hAnsi="Times New Roman" w:cs="Times New Roman"/>
                <w:bCs/>
                <w:spacing w:val="-4"/>
                <w:sz w:val="24"/>
                <w:szCs w:val="24"/>
              </w:rPr>
              <w:t xml:space="preserve"> 1-3 класс</w:t>
            </w:r>
          </w:p>
        </w:tc>
        <w:tc>
          <w:tcPr>
            <w:tcW w:w="1418" w:type="dxa"/>
          </w:tcPr>
          <w:p w:rsidR="00A81C4F" w:rsidRPr="0007576D" w:rsidRDefault="00A81C4F" w:rsidP="00A81C4F">
            <w:pPr>
              <w:spacing w:after="0" w:line="240" w:lineRule="auto"/>
              <w:outlineLvl w:val="1"/>
              <w:rPr>
                <w:rFonts w:ascii="Times New Roman" w:hAnsi="Times New Roman" w:cs="Times New Roman"/>
                <w:bCs/>
                <w:spacing w:val="-4"/>
                <w:sz w:val="24"/>
                <w:szCs w:val="24"/>
                <w:lang w:val="en-US"/>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 класс</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ГИТ</w:t>
            </w:r>
          </w:p>
        </w:tc>
        <w:tc>
          <w:tcPr>
            <w:tcW w:w="1418" w:type="dxa"/>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Декабрь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4 класс</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Методика «Беседа о школе» (модифицированный вариант Т. А. </w:t>
            </w:r>
            <w:proofErr w:type="spellStart"/>
            <w:r w:rsidRPr="0007576D">
              <w:rPr>
                <w:rFonts w:ascii="Times New Roman" w:hAnsi="Times New Roman" w:cs="Times New Roman"/>
                <w:bCs/>
                <w:spacing w:val="-4"/>
                <w:sz w:val="24"/>
                <w:szCs w:val="24"/>
              </w:rPr>
              <w:t>Нежновой</w:t>
            </w:r>
            <w:proofErr w:type="gramStart"/>
            <w:r w:rsidRPr="0007576D">
              <w:rPr>
                <w:rFonts w:ascii="Times New Roman" w:hAnsi="Times New Roman" w:cs="Times New Roman"/>
                <w:bCs/>
                <w:spacing w:val="-4"/>
                <w:sz w:val="24"/>
                <w:szCs w:val="24"/>
              </w:rPr>
              <w:t>,Д</w:t>
            </w:r>
            <w:proofErr w:type="spellEnd"/>
            <w:proofErr w:type="gramEnd"/>
            <w:r w:rsidRPr="0007576D">
              <w:rPr>
                <w:rFonts w:ascii="Times New Roman" w:hAnsi="Times New Roman" w:cs="Times New Roman"/>
                <w:bCs/>
                <w:spacing w:val="-4"/>
                <w:sz w:val="24"/>
                <w:szCs w:val="24"/>
              </w:rPr>
              <w:t xml:space="preserve">. Б. </w:t>
            </w:r>
            <w:proofErr w:type="spellStart"/>
            <w:r w:rsidRPr="0007576D">
              <w:rPr>
                <w:rFonts w:ascii="Times New Roman" w:hAnsi="Times New Roman" w:cs="Times New Roman"/>
                <w:bCs/>
                <w:spacing w:val="-4"/>
                <w:sz w:val="24"/>
                <w:szCs w:val="24"/>
              </w:rPr>
              <w:t>Эльконина</w:t>
            </w:r>
            <w:proofErr w:type="spellEnd"/>
            <w:r w:rsidRPr="0007576D">
              <w:rPr>
                <w:rFonts w:ascii="Times New Roman" w:hAnsi="Times New Roman" w:cs="Times New Roman"/>
                <w:bCs/>
                <w:spacing w:val="-4"/>
                <w:sz w:val="24"/>
                <w:szCs w:val="24"/>
              </w:rPr>
              <w:t xml:space="preserve">, А. Л. </w:t>
            </w:r>
            <w:proofErr w:type="spellStart"/>
            <w:r w:rsidRPr="0007576D">
              <w:rPr>
                <w:rFonts w:ascii="Times New Roman" w:hAnsi="Times New Roman" w:cs="Times New Roman"/>
                <w:bCs/>
                <w:spacing w:val="-4"/>
                <w:sz w:val="24"/>
                <w:szCs w:val="24"/>
              </w:rPr>
              <w:t>Венгера</w:t>
            </w:r>
            <w:proofErr w:type="spellEnd"/>
            <w:r w:rsidRPr="0007576D">
              <w:rPr>
                <w:rFonts w:ascii="Times New Roman" w:hAnsi="Times New Roman" w:cs="Times New Roman"/>
                <w:bCs/>
                <w:spacing w:val="-4"/>
                <w:sz w:val="24"/>
                <w:szCs w:val="24"/>
              </w:rPr>
              <w:t>)</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Октябрь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12</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2 класс</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Проба на познавательную инициативу «Незавершенная сказка»</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Октябрь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12</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2 класс</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Методика «Кто Я?» (модификация методики М. Куна)</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Октябрь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13</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3 класс</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Рефлексивная самооценка учебной деятельности</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Октябрь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4 класс</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Шкала выраженности </w:t>
            </w:r>
            <w:proofErr w:type="spellStart"/>
            <w:r w:rsidRPr="0007576D">
              <w:rPr>
                <w:rFonts w:ascii="Times New Roman" w:hAnsi="Times New Roman" w:cs="Times New Roman"/>
                <w:bCs/>
                <w:spacing w:val="-4"/>
                <w:sz w:val="24"/>
                <w:szCs w:val="24"/>
              </w:rPr>
              <w:t>учебно</w:t>
            </w:r>
            <w:proofErr w:type="spellEnd"/>
            <w:r w:rsidRPr="0007576D">
              <w:rPr>
                <w:rFonts w:ascii="Times New Roman" w:hAnsi="Times New Roman" w:cs="Times New Roman"/>
                <w:bCs/>
                <w:spacing w:val="-4"/>
                <w:sz w:val="24"/>
                <w:szCs w:val="24"/>
              </w:rPr>
              <w:t xml:space="preserve"> - познавательного интереса (по Г.Ю. </w:t>
            </w:r>
            <w:proofErr w:type="spellStart"/>
            <w:r w:rsidRPr="0007576D">
              <w:rPr>
                <w:rFonts w:ascii="Times New Roman" w:hAnsi="Times New Roman" w:cs="Times New Roman"/>
                <w:bCs/>
                <w:spacing w:val="-4"/>
                <w:sz w:val="24"/>
                <w:szCs w:val="24"/>
              </w:rPr>
              <w:t>Ксензовой</w:t>
            </w:r>
            <w:proofErr w:type="spellEnd"/>
            <w:r w:rsidRPr="0007576D">
              <w:rPr>
                <w:rFonts w:ascii="Times New Roman" w:hAnsi="Times New Roman" w:cs="Times New Roman"/>
                <w:bCs/>
                <w:spacing w:val="-4"/>
                <w:sz w:val="24"/>
                <w:szCs w:val="24"/>
              </w:rPr>
              <w:t>)</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Октябрь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13</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3 класс</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Опросник мотивации</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Ноябрь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39</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2 -4 классы</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Style w:val="submenu-table"/>
                <w:rFonts w:ascii="Times New Roman" w:hAnsi="Times New Roman" w:cs="Times New Roman"/>
                <w:bCs/>
                <w:spacing w:val="-4"/>
                <w:sz w:val="24"/>
                <w:szCs w:val="24"/>
              </w:rPr>
              <w:t xml:space="preserve">Методика выявления характера атрибуции </w:t>
            </w:r>
            <w:r w:rsidRPr="0007576D">
              <w:rPr>
                <w:rFonts w:ascii="Times New Roman" w:hAnsi="Times New Roman" w:cs="Times New Roman"/>
                <w:bCs/>
                <w:spacing w:val="-4"/>
                <w:sz w:val="24"/>
                <w:szCs w:val="24"/>
              </w:rPr>
              <w:t>успеха/неуспеха (Ж. Пиаже)</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Декабрь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39</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2 - 4 классы</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Style w:val="submenu-table"/>
                <w:rFonts w:ascii="Times New Roman" w:hAnsi="Times New Roman" w:cs="Times New Roman"/>
                <w:bCs/>
                <w:spacing w:val="-4"/>
                <w:sz w:val="24"/>
                <w:szCs w:val="24"/>
              </w:rPr>
            </w:pPr>
            <w:proofErr w:type="gramStart"/>
            <w:r w:rsidRPr="0007576D">
              <w:rPr>
                <w:rStyle w:val="submenu-table"/>
                <w:rFonts w:ascii="Times New Roman" w:hAnsi="Times New Roman" w:cs="Times New Roman"/>
                <w:bCs/>
                <w:spacing w:val="-4"/>
                <w:sz w:val="24"/>
                <w:szCs w:val="24"/>
              </w:rPr>
              <w:t xml:space="preserve">Задание на учет мотивов героев в решении моральной дилеммы </w:t>
            </w:r>
            <w:r w:rsidRPr="0007576D">
              <w:rPr>
                <w:rFonts w:ascii="Times New Roman" w:hAnsi="Times New Roman" w:cs="Times New Roman"/>
                <w:bCs/>
                <w:spacing w:val="-4"/>
                <w:sz w:val="24"/>
                <w:szCs w:val="24"/>
              </w:rPr>
              <w:t>модифицированная задача Ж. Пиаже, 2006)</w:t>
            </w:r>
            <w:proofErr w:type="gramEnd"/>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Декабрь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12</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2 класс</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Style w:val="submenu-table"/>
                <w:rFonts w:ascii="Times New Roman" w:hAnsi="Times New Roman" w:cs="Times New Roman"/>
                <w:bCs/>
                <w:spacing w:val="-4"/>
                <w:sz w:val="24"/>
                <w:szCs w:val="24"/>
              </w:rPr>
            </w:pPr>
            <w:r w:rsidRPr="0007576D">
              <w:rPr>
                <w:rStyle w:val="submenu-table"/>
                <w:rFonts w:ascii="Times New Roman" w:hAnsi="Times New Roman" w:cs="Times New Roman"/>
                <w:bCs/>
                <w:spacing w:val="-4"/>
                <w:sz w:val="24"/>
                <w:szCs w:val="24"/>
              </w:rPr>
              <w:t xml:space="preserve">Задание на выявление уровня </w:t>
            </w:r>
            <w:proofErr w:type="spellStart"/>
            <w:r w:rsidRPr="0007576D">
              <w:rPr>
                <w:rStyle w:val="submenu-table"/>
                <w:rFonts w:ascii="Times New Roman" w:hAnsi="Times New Roman" w:cs="Times New Roman"/>
                <w:bCs/>
                <w:spacing w:val="-4"/>
                <w:sz w:val="24"/>
                <w:szCs w:val="24"/>
              </w:rPr>
              <w:t>моральнойдецентраци</w:t>
            </w:r>
            <w:proofErr w:type="gramStart"/>
            <w:r w:rsidRPr="0007576D">
              <w:rPr>
                <w:rStyle w:val="submenu-table"/>
                <w:rFonts w:ascii="Times New Roman" w:hAnsi="Times New Roman" w:cs="Times New Roman"/>
                <w:bCs/>
                <w:spacing w:val="-4"/>
                <w:sz w:val="24"/>
                <w:szCs w:val="24"/>
              </w:rPr>
              <w:t>и</w:t>
            </w:r>
            <w:proofErr w:type="spellEnd"/>
            <w:r w:rsidRPr="0007576D">
              <w:rPr>
                <w:rFonts w:ascii="Times New Roman" w:hAnsi="Times New Roman" w:cs="Times New Roman"/>
                <w:bCs/>
                <w:spacing w:val="-4"/>
                <w:sz w:val="24"/>
                <w:szCs w:val="24"/>
              </w:rPr>
              <w:t>(</w:t>
            </w:r>
            <w:proofErr w:type="gramEnd"/>
            <w:r w:rsidRPr="0007576D">
              <w:rPr>
                <w:rFonts w:ascii="Times New Roman" w:hAnsi="Times New Roman" w:cs="Times New Roman"/>
                <w:bCs/>
                <w:spacing w:val="-4"/>
                <w:sz w:val="24"/>
                <w:szCs w:val="24"/>
              </w:rPr>
              <w:t>Ж. Пиаже)</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Январь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13</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3 класс</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Style w:val="submenu-table"/>
                <w:rFonts w:ascii="Times New Roman" w:hAnsi="Times New Roman" w:cs="Times New Roman"/>
                <w:bCs/>
                <w:spacing w:val="-4"/>
                <w:sz w:val="24"/>
                <w:szCs w:val="24"/>
              </w:rPr>
            </w:pPr>
            <w:r w:rsidRPr="0007576D">
              <w:rPr>
                <w:rStyle w:val="submenu-table"/>
                <w:rFonts w:ascii="Times New Roman" w:hAnsi="Times New Roman" w:cs="Times New Roman"/>
                <w:bCs/>
                <w:spacing w:val="-4"/>
                <w:sz w:val="24"/>
                <w:szCs w:val="24"/>
              </w:rPr>
              <w:t xml:space="preserve">Моральная дилемма </w:t>
            </w:r>
            <w:r w:rsidRPr="0007576D">
              <w:rPr>
                <w:rFonts w:ascii="Times New Roman" w:hAnsi="Times New Roman" w:cs="Times New Roman"/>
                <w:bCs/>
                <w:spacing w:val="-4"/>
                <w:sz w:val="24"/>
                <w:szCs w:val="24"/>
              </w:rPr>
              <w:t>(норма взаимопомощи в конфликте с личными интересами)</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Январь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4 класс</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Style w:val="submenu-table"/>
                <w:rFonts w:ascii="Times New Roman" w:hAnsi="Times New Roman" w:cs="Times New Roman"/>
                <w:bCs/>
                <w:spacing w:val="-4"/>
                <w:sz w:val="24"/>
                <w:szCs w:val="24"/>
              </w:rPr>
            </w:pPr>
            <w:r w:rsidRPr="0007576D">
              <w:rPr>
                <w:rStyle w:val="submenu-table"/>
                <w:rFonts w:ascii="Times New Roman" w:hAnsi="Times New Roman" w:cs="Times New Roman"/>
                <w:bCs/>
                <w:spacing w:val="-4"/>
                <w:sz w:val="24"/>
                <w:szCs w:val="24"/>
              </w:rPr>
              <w:t xml:space="preserve">Анкета «Оцени поступок» </w:t>
            </w:r>
            <w:r w:rsidRPr="0007576D">
              <w:rPr>
                <w:rFonts w:ascii="Times New Roman" w:hAnsi="Times New Roman" w:cs="Times New Roman"/>
                <w:bCs/>
                <w:spacing w:val="-4"/>
                <w:sz w:val="24"/>
                <w:szCs w:val="24"/>
              </w:rPr>
              <w:t xml:space="preserve">(дифференциация </w:t>
            </w:r>
            <w:r w:rsidRPr="0007576D">
              <w:rPr>
                <w:rFonts w:ascii="Times New Roman" w:hAnsi="Times New Roman" w:cs="Times New Roman"/>
                <w:bCs/>
                <w:spacing w:val="-4"/>
                <w:sz w:val="24"/>
                <w:szCs w:val="24"/>
              </w:rPr>
              <w:lastRenderedPageBreak/>
              <w:t xml:space="preserve">конвенциональных и моральных норм по Э. </w:t>
            </w:r>
            <w:proofErr w:type="spellStart"/>
            <w:r w:rsidRPr="0007576D">
              <w:rPr>
                <w:rFonts w:ascii="Times New Roman" w:hAnsi="Times New Roman" w:cs="Times New Roman"/>
                <w:bCs/>
                <w:spacing w:val="-4"/>
                <w:sz w:val="24"/>
                <w:szCs w:val="24"/>
              </w:rPr>
              <w:t>Туриелю</w:t>
            </w:r>
            <w:proofErr w:type="spellEnd"/>
            <w:r w:rsidRPr="0007576D">
              <w:rPr>
                <w:rFonts w:ascii="Times New Roman" w:hAnsi="Times New Roman" w:cs="Times New Roman"/>
                <w:bCs/>
                <w:spacing w:val="-4"/>
                <w:sz w:val="24"/>
                <w:szCs w:val="24"/>
              </w:rPr>
              <w:t xml:space="preserve"> в модификации Е.А. Кургановой и О.А. </w:t>
            </w:r>
            <w:proofErr w:type="spellStart"/>
            <w:r w:rsidRPr="0007576D">
              <w:rPr>
                <w:rFonts w:ascii="Times New Roman" w:hAnsi="Times New Roman" w:cs="Times New Roman"/>
                <w:bCs/>
                <w:spacing w:val="-4"/>
                <w:sz w:val="24"/>
                <w:szCs w:val="24"/>
              </w:rPr>
              <w:t>Карабановой</w:t>
            </w:r>
            <w:proofErr w:type="spellEnd"/>
            <w:r w:rsidRPr="0007576D">
              <w:rPr>
                <w:rFonts w:ascii="Times New Roman" w:hAnsi="Times New Roman" w:cs="Times New Roman"/>
                <w:bCs/>
                <w:spacing w:val="-4"/>
                <w:sz w:val="24"/>
                <w:szCs w:val="24"/>
              </w:rPr>
              <w:t>, 2004)</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lastRenderedPageBreak/>
              <w:t xml:space="preserve">Январь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27</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3-4 </w:t>
            </w:r>
            <w:r w:rsidRPr="0007576D">
              <w:rPr>
                <w:rFonts w:ascii="Times New Roman" w:hAnsi="Times New Roman" w:cs="Times New Roman"/>
                <w:bCs/>
                <w:spacing w:val="-4"/>
                <w:sz w:val="24"/>
                <w:szCs w:val="24"/>
              </w:rPr>
              <w:lastRenderedPageBreak/>
              <w:t>классы</w:t>
            </w:r>
          </w:p>
          <w:p w:rsidR="00A81C4F" w:rsidRPr="0007576D" w:rsidRDefault="00A81C4F" w:rsidP="00A81C4F">
            <w:pPr>
              <w:spacing w:after="0" w:line="240" w:lineRule="auto"/>
              <w:outlineLvl w:val="1"/>
              <w:rPr>
                <w:rFonts w:ascii="Times New Roman" w:hAnsi="Times New Roman" w:cs="Times New Roman"/>
                <w:bCs/>
                <w:spacing w:val="-4"/>
                <w:sz w:val="24"/>
                <w:szCs w:val="24"/>
              </w:rPr>
            </w:pP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Style w:val="submenu-table"/>
                <w:rFonts w:ascii="Times New Roman" w:hAnsi="Times New Roman" w:cs="Times New Roman"/>
                <w:bCs/>
                <w:spacing w:val="-4"/>
                <w:sz w:val="24"/>
                <w:szCs w:val="24"/>
              </w:rPr>
            </w:pPr>
            <w:r w:rsidRPr="0007576D">
              <w:rPr>
                <w:rStyle w:val="submenu-table"/>
                <w:rFonts w:ascii="Times New Roman" w:hAnsi="Times New Roman" w:cs="Times New Roman"/>
                <w:bCs/>
                <w:spacing w:val="-4"/>
                <w:sz w:val="24"/>
                <w:szCs w:val="24"/>
              </w:rPr>
              <w:t xml:space="preserve">Проба на внимание </w:t>
            </w:r>
            <w:r w:rsidRPr="0007576D">
              <w:rPr>
                <w:rFonts w:ascii="Times New Roman" w:hAnsi="Times New Roman" w:cs="Times New Roman"/>
                <w:bCs/>
                <w:spacing w:val="-4"/>
                <w:sz w:val="24"/>
                <w:szCs w:val="24"/>
              </w:rPr>
              <w:t xml:space="preserve">(П.Я. Гальперин и С.Л. </w:t>
            </w:r>
            <w:proofErr w:type="spellStart"/>
            <w:r w:rsidRPr="0007576D">
              <w:rPr>
                <w:rFonts w:ascii="Times New Roman" w:hAnsi="Times New Roman" w:cs="Times New Roman"/>
                <w:bCs/>
                <w:spacing w:val="-4"/>
                <w:sz w:val="24"/>
                <w:szCs w:val="24"/>
              </w:rPr>
              <w:t>Кабыльницкая</w:t>
            </w:r>
            <w:proofErr w:type="spellEnd"/>
            <w:r w:rsidRPr="0007576D">
              <w:rPr>
                <w:rFonts w:ascii="Times New Roman" w:hAnsi="Times New Roman" w:cs="Times New Roman"/>
                <w:bCs/>
                <w:spacing w:val="-4"/>
                <w:sz w:val="24"/>
                <w:szCs w:val="24"/>
              </w:rPr>
              <w:t>)</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Февраль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25</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2-3 классы</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Познавательные универсальные учебные действия. Типовые задачи.</w:t>
            </w:r>
          </w:p>
          <w:p w:rsidR="00A81C4F" w:rsidRPr="0007576D" w:rsidRDefault="00A81C4F" w:rsidP="00A81C4F">
            <w:pPr>
              <w:spacing w:after="0" w:line="240" w:lineRule="auto"/>
              <w:jc w:val="both"/>
              <w:rPr>
                <w:rStyle w:val="submenu-table"/>
                <w:rFonts w:ascii="Times New Roman" w:hAnsi="Times New Roman" w:cs="Times New Roman"/>
                <w:bCs/>
                <w:spacing w:val="-4"/>
                <w:sz w:val="24"/>
                <w:szCs w:val="24"/>
              </w:rPr>
            </w:pPr>
            <w:r w:rsidRPr="0007576D">
              <w:rPr>
                <w:rStyle w:val="submenu-table"/>
                <w:rFonts w:ascii="Times New Roman" w:hAnsi="Times New Roman" w:cs="Times New Roman"/>
                <w:bCs/>
                <w:spacing w:val="-4"/>
                <w:sz w:val="24"/>
                <w:szCs w:val="24"/>
              </w:rPr>
              <w:t xml:space="preserve">Построение числового эквивалента или взаимно-однозначного соответствия </w:t>
            </w:r>
            <w:r w:rsidRPr="0007576D">
              <w:rPr>
                <w:rFonts w:ascii="Times New Roman" w:hAnsi="Times New Roman" w:cs="Times New Roman"/>
                <w:bCs/>
                <w:spacing w:val="-4"/>
                <w:sz w:val="24"/>
                <w:szCs w:val="24"/>
              </w:rPr>
              <w:t xml:space="preserve">(Ж. Пиаже, А. </w:t>
            </w:r>
            <w:proofErr w:type="spellStart"/>
            <w:r w:rsidRPr="0007576D">
              <w:rPr>
                <w:rFonts w:ascii="Times New Roman" w:hAnsi="Times New Roman" w:cs="Times New Roman"/>
                <w:bCs/>
                <w:spacing w:val="-4"/>
                <w:sz w:val="24"/>
                <w:szCs w:val="24"/>
              </w:rPr>
              <w:t>Шеминьска</w:t>
            </w:r>
            <w:proofErr w:type="spellEnd"/>
            <w:r w:rsidRPr="0007576D">
              <w:rPr>
                <w:rFonts w:ascii="Times New Roman" w:hAnsi="Times New Roman" w:cs="Times New Roman"/>
                <w:bCs/>
                <w:spacing w:val="-4"/>
                <w:sz w:val="24"/>
                <w:szCs w:val="24"/>
              </w:rPr>
              <w:t>)</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Февраль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12</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 класс</w:t>
            </w:r>
          </w:p>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2 класс</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Style w:val="submenu-table"/>
                <w:rFonts w:ascii="Times New Roman" w:hAnsi="Times New Roman" w:cs="Times New Roman"/>
                <w:bCs/>
                <w:spacing w:val="-4"/>
                <w:sz w:val="24"/>
                <w:szCs w:val="24"/>
              </w:rPr>
              <w:t xml:space="preserve">Проба на определение количества слов в предложении </w:t>
            </w:r>
            <w:r w:rsidRPr="0007576D">
              <w:rPr>
                <w:rFonts w:ascii="Times New Roman" w:hAnsi="Times New Roman" w:cs="Times New Roman"/>
                <w:bCs/>
                <w:spacing w:val="-4"/>
                <w:sz w:val="24"/>
                <w:szCs w:val="24"/>
              </w:rPr>
              <w:t>(С.Н. Карпова)</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Февраль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 класс</w:t>
            </w:r>
          </w:p>
        </w:tc>
      </w:tr>
      <w:tr w:rsidR="00A81C4F" w:rsidRPr="0007576D" w:rsidTr="00A81C4F">
        <w:tc>
          <w:tcPr>
            <w:tcW w:w="567" w:type="dxa"/>
          </w:tcPr>
          <w:p w:rsidR="00A81C4F" w:rsidRPr="0007576D" w:rsidRDefault="00A81C4F" w:rsidP="005F2B90">
            <w:pPr>
              <w:numPr>
                <w:ilvl w:val="0"/>
                <w:numId w:val="25"/>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a9"/>
              <w:jc w:val="both"/>
              <w:rPr>
                <w:spacing w:val="-4"/>
              </w:rPr>
            </w:pPr>
            <w:r w:rsidRPr="0007576D">
              <w:rPr>
                <w:spacing w:val="-4"/>
              </w:rPr>
              <w:t xml:space="preserve">Анкета для учащихся </w:t>
            </w:r>
          </w:p>
        </w:tc>
        <w:tc>
          <w:tcPr>
            <w:tcW w:w="1418" w:type="dxa"/>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12</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2 класс</w:t>
            </w:r>
          </w:p>
        </w:tc>
      </w:tr>
      <w:tr w:rsidR="00A81C4F" w:rsidRPr="0007576D" w:rsidTr="00A81C4F">
        <w:tc>
          <w:tcPr>
            <w:tcW w:w="567" w:type="dxa"/>
          </w:tcPr>
          <w:p w:rsidR="00A81C4F" w:rsidRPr="0007576D" w:rsidRDefault="00A81C4F" w:rsidP="00A81C4F">
            <w:pPr>
              <w:spacing w:after="0"/>
              <w:jc w:val="both"/>
              <w:rPr>
                <w:rFonts w:ascii="Times New Roman" w:hAnsi="Times New Roman" w:cs="Times New Roman"/>
                <w:bCs/>
                <w:spacing w:val="-4"/>
                <w:sz w:val="24"/>
                <w:szCs w:val="24"/>
              </w:rPr>
            </w:pPr>
          </w:p>
        </w:tc>
        <w:tc>
          <w:tcPr>
            <w:tcW w:w="5670" w:type="dxa"/>
          </w:tcPr>
          <w:p w:rsidR="00A81C4F" w:rsidRPr="0007576D" w:rsidRDefault="00A81C4F" w:rsidP="00A81C4F">
            <w:pPr>
              <w:spacing w:after="0" w:line="240" w:lineRule="auto"/>
              <w:jc w:val="center"/>
              <w:rPr>
                <w:rFonts w:ascii="Times New Roman" w:hAnsi="Times New Roman" w:cs="Times New Roman"/>
                <w:bCs/>
                <w:spacing w:val="-4"/>
                <w:sz w:val="24"/>
                <w:szCs w:val="24"/>
              </w:rPr>
            </w:pPr>
            <w:r w:rsidRPr="0007576D">
              <w:rPr>
                <w:rFonts w:ascii="Times New Roman" w:hAnsi="Times New Roman" w:cs="Times New Roman"/>
                <w:bCs/>
                <w:spacing w:val="-4"/>
                <w:sz w:val="24"/>
                <w:szCs w:val="24"/>
              </w:rPr>
              <w:t>Обучающие 5-9 классов</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p>
        </w:tc>
        <w:tc>
          <w:tcPr>
            <w:tcW w:w="1417" w:type="dxa"/>
          </w:tcPr>
          <w:p w:rsidR="00A81C4F" w:rsidRPr="0007576D" w:rsidRDefault="00A81C4F" w:rsidP="00A81C4F">
            <w:pPr>
              <w:spacing w:after="0" w:line="240" w:lineRule="auto"/>
              <w:jc w:val="center"/>
              <w:rPr>
                <w:rFonts w:ascii="Times New Roman" w:hAnsi="Times New Roman" w:cs="Times New Roman"/>
                <w:bCs/>
                <w:spacing w:val="-4"/>
                <w:sz w:val="24"/>
                <w:szCs w:val="24"/>
              </w:rPr>
            </w:pPr>
          </w:p>
        </w:tc>
        <w:tc>
          <w:tcPr>
            <w:tcW w:w="993" w:type="dxa"/>
          </w:tcPr>
          <w:p w:rsidR="00A81C4F" w:rsidRPr="0007576D" w:rsidRDefault="00A81C4F" w:rsidP="00A81C4F">
            <w:pPr>
              <w:spacing w:after="0" w:line="240" w:lineRule="auto"/>
              <w:rPr>
                <w:rFonts w:ascii="Times New Roman" w:hAnsi="Times New Roman" w:cs="Times New Roman"/>
                <w:bCs/>
                <w:spacing w:val="-4"/>
                <w:sz w:val="24"/>
                <w:szCs w:val="24"/>
              </w:rPr>
            </w:pP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Методика диагностики уровня интеллектуального развития младших школьников при переходе в среднее звено (авторы</w:t>
            </w:r>
            <w:proofErr w:type="gramStart"/>
            <w:r w:rsidRPr="0007576D">
              <w:rPr>
                <w:rFonts w:ascii="Times New Roman" w:hAnsi="Times New Roman" w:cs="Times New Roman"/>
                <w:bCs/>
                <w:spacing w:val="-4"/>
                <w:sz w:val="24"/>
                <w:szCs w:val="24"/>
              </w:rPr>
              <w:t>:Л</w:t>
            </w:r>
            <w:proofErr w:type="gramEnd"/>
            <w:r w:rsidRPr="0007576D">
              <w:rPr>
                <w:rFonts w:ascii="Times New Roman" w:hAnsi="Times New Roman" w:cs="Times New Roman"/>
                <w:bCs/>
                <w:spacing w:val="-4"/>
                <w:sz w:val="24"/>
                <w:szCs w:val="24"/>
              </w:rPr>
              <w:t>.Ф. Тихомирова и А.В. Басов)</w:t>
            </w:r>
          </w:p>
        </w:tc>
        <w:tc>
          <w:tcPr>
            <w:tcW w:w="1418"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Методика диагностики уровня тревожности у подростков (Автор Р. </w:t>
            </w:r>
            <w:proofErr w:type="spellStart"/>
            <w:r w:rsidRPr="0007576D">
              <w:rPr>
                <w:rFonts w:ascii="Times New Roman" w:hAnsi="Times New Roman" w:cs="Times New Roman"/>
                <w:bCs/>
                <w:spacing w:val="-4"/>
                <w:sz w:val="24"/>
                <w:szCs w:val="24"/>
              </w:rPr>
              <w:t>Кондаш</w:t>
            </w:r>
            <w:proofErr w:type="spellEnd"/>
            <w:r w:rsidRPr="0007576D">
              <w:rPr>
                <w:rFonts w:ascii="Times New Roman" w:hAnsi="Times New Roman" w:cs="Times New Roman"/>
                <w:bCs/>
                <w:spacing w:val="-4"/>
                <w:sz w:val="24"/>
                <w:szCs w:val="24"/>
              </w:rPr>
              <w:t>, модификация А.Прихожан)</w:t>
            </w:r>
          </w:p>
        </w:tc>
        <w:tc>
          <w:tcPr>
            <w:tcW w:w="1418"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Методика «Экспертная оценка </w:t>
            </w:r>
            <w:proofErr w:type="spellStart"/>
            <w:r w:rsidRPr="0007576D">
              <w:rPr>
                <w:rFonts w:ascii="Times New Roman" w:hAnsi="Times New Roman" w:cs="Times New Roman"/>
                <w:bCs/>
                <w:spacing w:val="-4"/>
                <w:sz w:val="24"/>
                <w:szCs w:val="24"/>
              </w:rPr>
              <w:t>адаптированности</w:t>
            </w:r>
            <w:proofErr w:type="spellEnd"/>
            <w:r w:rsidRPr="0007576D">
              <w:rPr>
                <w:rFonts w:ascii="Times New Roman" w:hAnsi="Times New Roman" w:cs="Times New Roman"/>
                <w:bCs/>
                <w:spacing w:val="-4"/>
                <w:sz w:val="24"/>
                <w:szCs w:val="24"/>
              </w:rPr>
              <w:t xml:space="preserve"> ребенка к школе»</w:t>
            </w:r>
          </w:p>
        </w:tc>
        <w:tc>
          <w:tcPr>
            <w:tcW w:w="1418"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rPr>
                <w:rFonts w:ascii="Times New Roman" w:hAnsi="Times New Roman" w:cs="Times New Roman"/>
                <w:bCs/>
                <w:spacing w:val="-4"/>
                <w:sz w:val="24"/>
                <w:szCs w:val="24"/>
              </w:rPr>
            </w:pPr>
            <w:proofErr w:type="spellStart"/>
            <w:r w:rsidRPr="0007576D">
              <w:rPr>
                <w:rFonts w:ascii="Times New Roman" w:hAnsi="Times New Roman" w:cs="Times New Roman"/>
                <w:bCs/>
                <w:spacing w:val="-4"/>
                <w:sz w:val="24"/>
                <w:szCs w:val="24"/>
              </w:rPr>
              <w:t>Эпресс</w:t>
            </w:r>
            <w:proofErr w:type="spellEnd"/>
            <w:r w:rsidRPr="0007576D">
              <w:rPr>
                <w:rFonts w:ascii="Times New Roman" w:hAnsi="Times New Roman" w:cs="Times New Roman"/>
                <w:bCs/>
                <w:spacing w:val="-4"/>
                <w:sz w:val="24"/>
                <w:szCs w:val="24"/>
              </w:rPr>
              <w:t xml:space="preserve"> – методика выявления тревожности у пятиклассников в период адаптации</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Методика измерения мотивации  учебной деятельности (</w:t>
            </w:r>
            <w:proofErr w:type="spellStart"/>
            <w:r w:rsidRPr="0007576D">
              <w:rPr>
                <w:rFonts w:ascii="Times New Roman" w:hAnsi="Times New Roman" w:cs="Times New Roman"/>
                <w:bCs/>
                <w:spacing w:val="-4"/>
                <w:sz w:val="24"/>
                <w:szCs w:val="24"/>
              </w:rPr>
              <w:t>автор</w:t>
            </w:r>
            <w:proofErr w:type="gramStart"/>
            <w:r w:rsidRPr="0007576D">
              <w:rPr>
                <w:rFonts w:ascii="Times New Roman" w:hAnsi="Times New Roman" w:cs="Times New Roman"/>
                <w:bCs/>
                <w:spacing w:val="-4"/>
                <w:sz w:val="24"/>
                <w:szCs w:val="24"/>
              </w:rPr>
              <w:t>:Н</w:t>
            </w:r>
            <w:proofErr w:type="gramEnd"/>
            <w:r w:rsidRPr="0007576D">
              <w:rPr>
                <w:rFonts w:ascii="Times New Roman" w:hAnsi="Times New Roman" w:cs="Times New Roman"/>
                <w:bCs/>
                <w:spacing w:val="-4"/>
                <w:sz w:val="24"/>
                <w:szCs w:val="24"/>
              </w:rPr>
              <w:t>.Ф.Талызина</w:t>
            </w:r>
            <w:proofErr w:type="spellEnd"/>
            <w:r w:rsidRPr="0007576D">
              <w:rPr>
                <w:rFonts w:ascii="Times New Roman" w:hAnsi="Times New Roman" w:cs="Times New Roman"/>
                <w:bCs/>
                <w:spacing w:val="-4"/>
                <w:sz w:val="24"/>
                <w:szCs w:val="24"/>
              </w:rPr>
              <w:t>)</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hd w:val="clear" w:color="auto" w:fill="FFFFFF"/>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Социометрическое исследование</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Психолого-педагогическая карта </w:t>
            </w:r>
            <w:proofErr w:type="spellStart"/>
            <w:r w:rsidRPr="0007576D">
              <w:rPr>
                <w:rFonts w:ascii="Times New Roman" w:hAnsi="Times New Roman" w:cs="Times New Roman"/>
                <w:bCs/>
                <w:spacing w:val="-4"/>
                <w:sz w:val="24"/>
                <w:szCs w:val="24"/>
              </w:rPr>
              <w:t>Битяновой</w:t>
            </w:r>
            <w:proofErr w:type="spellEnd"/>
            <w:r w:rsidRPr="0007576D">
              <w:rPr>
                <w:rFonts w:ascii="Times New Roman" w:hAnsi="Times New Roman" w:cs="Times New Roman"/>
                <w:bCs/>
                <w:spacing w:val="-4"/>
                <w:sz w:val="24"/>
                <w:szCs w:val="24"/>
              </w:rPr>
              <w:t xml:space="preserve"> 4-5 класс</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Анкета для обучающихся 9 класса с целью исследования профессиональных намерений обучающихся</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Июнь </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10</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hd w:val="clear" w:color="auto" w:fill="FFFFFF"/>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Тест «Карта интересов» А.Е. </w:t>
            </w:r>
            <w:proofErr w:type="spellStart"/>
            <w:r w:rsidRPr="0007576D">
              <w:rPr>
                <w:rFonts w:ascii="Times New Roman" w:hAnsi="Times New Roman" w:cs="Times New Roman"/>
                <w:bCs/>
                <w:spacing w:val="-4"/>
                <w:sz w:val="24"/>
                <w:szCs w:val="24"/>
              </w:rPr>
              <w:t>Голомштока</w:t>
            </w:r>
            <w:proofErr w:type="spellEnd"/>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Октябрь </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hd w:val="clear" w:color="auto" w:fill="FFFFFF"/>
              <w:spacing w:after="0"/>
              <w:rPr>
                <w:rFonts w:ascii="Times New Roman" w:hAnsi="Times New Roman" w:cs="Times New Roman"/>
                <w:bCs/>
                <w:spacing w:val="-4"/>
                <w:sz w:val="24"/>
                <w:szCs w:val="24"/>
              </w:rPr>
            </w:pPr>
            <w:proofErr w:type="gramStart"/>
            <w:r w:rsidRPr="0007576D">
              <w:rPr>
                <w:rFonts w:ascii="Times New Roman" w:hAnsi="Times New Roman" w:cs="Times New Roman"/>
                <w:bCs/>
                <w:spacing w:val="-4"/>
                <w:sz w:val="24"/>
                <w:szCs w:val="24"/>
              </w:rPr>
              <w:t>Дифференциально-диагностический</w:t>
            </w:r>
            <w:proofErr w:type="gramEnd"/>
            <w:r w:rsidRPr="0007576D">
              <w:rPr>
                <w:rFonts w:ascii="Times New Roman" w:hAnsi="Times New Roman" w:cs="Times New Roman"/>
                <w:bCs/>
                <w:spacing w:val="-4"/>
                <w:sz w:val="24"/>
                <w:szCs w:val="24"/>
              </w:rPr>
              <w:t xml:space="preserve"> опросник Е. А. Климова (ДДО)</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Ноябрь </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19</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8,9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Анкета "Ваша будущая профессия" (автор Л. Н. Лучко)</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10</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 класс</w:t>
            </w:r>
          </w:p>
        </w:tc>
      </w:tr>
      <w:tr w:rsidR="00A81C4F" w:rsidRPr="0007576D" w:rsidTr="00A81C4F">
        <w:trPr>
          <w:trHeight w:val="106"/>
        </w:trPr>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1"/>
              <w:spacing w:before="0"/>
              <w:rPr>
                <w:b w:val="0"/>
                <w:bCs/>
                <w:i w:val="0"/>
                <w:spacing w:val="-4"/>
                <w:kern w:val="0"/>
                <w:szCs w:val="24"/>
              </w:rPr>
            </w:pPr>
            <w:r w:rsidRPr="0007576D">
              <w:rPr>
                <w:b w:val="0"/>
                <w:bCs/>
                <w:i w:val="0"/>
                <w:spacing w:val="-4"/>
                <w:kern w:val="0"/>
                <w:szCs w:val="24"/>
              </w:rPr>
              <w:t xml:space="preserve">Тест </w:t>
            </w:r>
            <w:proofErr w:type="spellStart"/>
            <w:r w:rsidRPr="0007576D">
              <w:rPr>
                <w:b w:val="0"/>
                <w:bCs/>
                <w:i w:val="0"/>
                <w:spacing w:val="-4"/>
                <w:kern w:val="0"/>
                <w:szCs w:val="24"/>
              </w:rPr>
              <w:t>Д.Голланда</w:t>
            </w:r>
            <w:proofErr w:type="spellEnd"/>
            <w:r w:rsidRPr="0007576D">
              <w:rPr>
                <w:b w:val="0"/>
                <w:bCs/>
                <w:i w:val="0"/>
                <w:spacing w:val="-4"/>
                <w:kern w:val="0"/>
                <w:szCs w:val="24"/>
              </w:rPr>
              <w:t xml:space="preserve"> по определению типа личности</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Февраль </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10</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1"/>
              <w:spacing w:before="0"/>
              <w:rPr>
                <w:b w:val="0"/>
                <w:bCs/>
                <w:i w:val="0"/>
                <w:spacing w:val="-4"/>
                <w:kern w:val="0"/>
                <w:szCs w:val="24"/>
              </w:rPr>
            </w:pPr>
            <w:r w:rsidRPr="0007576D">
              <w:rPr>
                <w:b w:val="0"/>
                <w:bCs/>
                <w:i w:val="0"/>
                <w:spacing w:val="-4"/>
                <w:kern w:val="0"/>
                <w:szCs w:val="24"/>
              </w:rPr>
              <w:t xml:space="preserve">Школьный тест умственного развития </w:t>
            </w:r>
          </w:p>
        </w:tc>
        <w:tc>
          <w:tcPr>
            <w:tcW w:w="1418" w:type="dxa"/>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Декабрь</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15</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6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1"/>
              <w:spacing w:before="0" w:line="240" w:lineRule="auto"/>
              <w:jc w:val="both"/>
              <w:rPr>
                <w:rStyle w:val="submenu-table"/>
                <w:b w:val="0"/>
                <w:bCs/>
                <w:i w:val="0"/>
                <w:spacing w:val="-4"/>
                <w:kern w:val="0"/>
                <w:szCs w:val="24"/>
              </w:rPr>
            </w:pPr>
            <w:r w:rsidRPr="0007576D">
              <w:rPr>
                <w:b w:val="0"/>
                <w:bCs/>
                <w:i w:val="0"/>
                <w:spacing w:val="-4"/>
                <w:kern w:val="0"/>
                <w:szCs w:val="24"/>
              </w:rPr>
              <w:t xml:space="preserve">Методика диагностики уровня школьной тревожности </w:t>
            </w:r>
            <w:proofErr w:type="spellStart"/>
            <w:r w:rsidRPr="0007576D">
              <w:rPr>
                <w:b w:val="0"/>
                <w:bCs/>
                <w:i w:val="0"/>
                <w:spacing w:val="-4"/>
                <w:kern w:val="0"/>
                <w:szCs w:val="24"/>
              </w:rPr>
              <w:t>Филлипса</w:t>
            </w:r>
            <w:proofErr w:type="spellEnd"/>
          </w:p>
        </w:tc>
        <w:tc>
          <w:tcPr>
            <w:tcW w:w="1418" w:type="dxa"/>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Октябрь</w:t>
            </w:r>
          </w:p>
          <w:p w:rsidR="00A81C4F" w:rsidRPr="0007576D" w:rsidRDefault="00A81C4F" w:rsidP="00A81C4F">
            <w:pPr>
              <w:spacing w:after="0"/>
              <w:rPr>
                <w:rFonts w:ascii="Times New Roman" w:hAnsi="Times New Roman" w:cs="Times New Roman"/>
                <w:bCs/>
                <w:spacing w:val="-4"/>
                <w:sz w:val="24"/>
                <w:szCs w:val="24"/>
              </w:rPr>
            </w:pP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1"/>
              <w:spacing w:before="0" w:line="240" w:lineRule="auto"/>
              <w:jc w:val="both"/>
              <w:rPr>
                <w:b w:val="0"/>
                <w:bCs/>
                <w:i w:val="0"/>
                <w:spacing w:val="-4"/>
                <w:kern w:val="0"/>
                <w:szCs w:val="24"/>
              </w:rPr>
            </w:pPr>
            <w:r w:rsidRPr="0007576D">
              <w:rPr>
                <w:b w:val="0"/>
                <w:bCs/>
                <w:i w:val="0"/>
                <w:spacing w:val="-4"/>
                <w:kern w:val="0"/>
                <w:szCs w:val="24"/>
              </w:rPr>
              <w:t xml:space="preserve">Методика </w:t>
            </w:r>
            <w:proofErr w:type="spellStart"/>
            <w:r w:rsidRPr="0007576D">
              <w:rPr>
                <w:b w:val="0"/>
                <w:bCs/>
                <w:i w:val="0"/>
                <w:spacing w:val="-4"/>
                <w:kern w:val="0"/>
                <w:szCs w:val="24"/>
              </w:rPr>
              <w:t>экспресс-диагностикиэмпатииИ</w:t>
            </w:r>
            <w:proofErr w:type="gramStart"/>
            <w:r w:rsidRPr="0007576D">
              <w:rPr>
                <w:b w:val="0"/>
                <w:bCs/>
                <w:i w:val="0"/>
                <w:spacing w:val="-4"/>
                <w:kern w:val="0"/>
                <w:szCs w:val="24"/>
              </w:rPr>
              <w:t>.Ю</w:t>
            </w:r>
            <w:proofErr w:type="gramEnd"/>
            <w:r w:rsidRPr="0007576D">
              <w:rPr>
                <w:b w:val="0"/>
                <w:bCs/>
                <w:i w:val="0"/>
                <w:spacing w:val="-4"/>
                <w:kern w:val="0"/>
                <w:szCs w:val="24"/>
              </w:rPr>
              <w:t>супов</w:t>
            </w:r>
            <w:proofErr w:type="spellEnd"/>
          </w:p>
        </w:tc>
        <w:tc>
          <w:tcPr>
            <w:tcW w:w="1418" w:type="dxa"/>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В течение года</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1"/>
              <w:spacing w:before="0" w:line="240" w:lineRule="auto"/>
              <w:jc w:val="both"/>
              <w:rPr>
                <w:b w:val="0"/>
                <w:bCs/>
                <w:i w:val="0"/>
                <w:spacing w:val="-4"/>
                <w:kern w:val="0"/>
                <w:szCs w:val="24"/>
              </w:rPr>
            </w:pPr>
            <w:r w:rsidRPr="0007576D">
              <w:rPr>
                <w:b w:val="0"/>
                <w:bCs/>
                <w:i w:val="0"/>
                <w:spacing w:val="-4"/>
                <w:kern w:val="0"/>
                <w:szCs w:val="24"/>
              </w:rPr>
              <w:t>Шкала оценки потребности в достижении (Орлов Ю.М.)</w:t>
            </w:r>
          </w:p>
        </w:tc>
        <w:tc>
          <w:tcPr>
            <w:tcW w:w="1418" w:type="dxa"/>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В течение года</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1"/>
              <w:spacing w:before="0" w:line="240" w:lineRule="auto"/>
              <w:jc w:val="both"/>
              <w:rPr>
                <w:b w:val="0"/>
                <w:bCs/>
                <w:i w:val="0"/>
                <w:spacing w:val="-4"/>
                <w:kern w:val="0"/>
                <w:szCs w:val="24"/>
              </w:rPr>
            </w:pPr>
            <w:r w:rsidRPr="0007576D">
              <w:rPr>
                <w:b w:val="0"/>
                <w:bCs/>
                <w:i w:val="0"/>
                <w:spacing w:val="-4"/>
                <w:kern w:val="0"/>
                <w:szCs w:val="24"/>
              </w:rPr>
              <w:t xml:space="preserve">Личностный опросник Г. </w:t>
            </w:r>
            <w:proofErr w:type="spellStart"/>
            <w:r w:rsidRPr="0007576D">
              <w:rPr>
                <w:b w:val="0"/>
                <w:bCs/>
                <w:i w:val="0"/>
                <w:spacing w:val="-4"/>
                <w:kern w:val="0"/>
                <w:szCs w:val="24"/>
              </w:rPr>
              <w:t>Айзенка</w:t>
            </w:r>
            <w:proofErr w:type="spellEnd"/>
          </w:p>
        </w:tc>
        <w:tc>
          <w:tcPr>
            <w:tcW w:w="1418" w:type="dxa"/>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В течение года</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077A11" w:rsidP="00A81C4F">
            <w:pPr>
              <w:spacing w:after="0" w:line="240" w:lineRule="auto"/>
              <w:jc w:val="both"/>
              <w:rPr>
                <w:rStyle w:val="submenu-table"/>
                <w:rFonts w:ascii="Times New Roman" w:hAnsi="Times New Roman" w:cs="Times New Roman"/>
                <w:bCs/>
                <w:spacing w:val="-4"/>
                <w:sz w:val="24"/>
                <w:szCs w:val="24"/>
              </w:rPr>
            </w:pPr>
            <w:hyperlink r:id="rId15" w:history="1">
              <w:r w:rsidR="00A81C4F" w:rsidRPr="0007576D">
                <w:rPr>
                  <w:rStyle w:val="ad"/>
                  <w:rFonts w:ascii="Times New Roman" w:hAnsi="Times New Roman" w:cs="Times New Roman"/>
                  <w:bCs/>
                  <w:color w:val="auto"/>
                  <w:spacing w:val="-4"/>
                  <w:sz w:val="24"/>
                  <w:szCs w:val="24"/>
                </w:rPr>
                <w:t>Методика оценки уровня развития морального сознания</w:t>
              </w:r>
            </w:hyperlink>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Октябрь </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15</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6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Style w:val="submenu-table"/>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Методы изучения познавательного интереса в </w:t>
            </w:r>
            <w:r w:rsidRPr="0007576D">
              <w:rPr>
                <w:rFonts w:ascii="Times New Roman" w:hAnsi="Times New Roman" w:cs="Times New Roman"/>
                <w:bCs/>
                <w:spacing w:val="-4"/>
                <w:sz w:val="24"/>
                <w:szCs w:val="24"/>
              </w:rPr>
              <w:lastRenderedPageBreak/>
              <w:t>младшем школьном возрасте Познавательная потребность (В. С. Юркевич)</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lastRenderedPageBreak/>
              <w:t xml:space="preserve">Декабрь </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15</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6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jc w:val="both"/>
              <w:rPr>
                <w:rStyle w:val="submenu-table"/>
                <w:rFonts w:ascii="Times New Roman" w:hAnsi="Times New Roman" w:cs="Times New Roman"/>
                <w:bCs/>
                <w:spacing w:val="-4"/>
                <w:sz w:val="24"/>
                <w:szCs w:val="24"/>
              </w:rPr>
            </w:pPr>
            <w:r w:rsidRPr="0007576D">
              <w:rPr>
                <w:rFonts w:ascii="Times New Roman" w:hAnsi="Times New Roman" w:cs="Times New Roman"/>
                <w:bCs/>
                <w:spacing w:val="-4"/>
                <w:sz w:val="24"/>
                <w:szCs w:val="24"/>
              </w:rPr>
              <w:t>Методика «Лесенка»</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Март </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15</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6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Тест-опросник уровня субъективного контроля </w:t>
            </w:r>
          </w:p>
          <w:p w:rsidR="00A81C4F" w:rsidRPr="0007576D" w:rsidRDefault="00A81C4F" w:rsidP="00A81C4F">
            <w:pPr>
              <w:spacing w:after="0"/>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Е. </w:t>
            </w:r>
            <w:proofErr w:type="spellStart"/>
            <w:r w:rsidRPr="0007576D">
              <w:rPr>
                <w:rFonts w:ascii="Times New Roman" w:hAnsi="Times New Roman" w:cs="Times New Roman"/>
                <w:bCs/>
                <w:spacing w:val="-4"/>
                <w:sz w:val="24"/>
                <w:szCs w:val="24"/>
              </w:rPr>
              <w:t>Бажин</w:t>
            </w:r>
            <w:proofErr w:type="spellEnd"/>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Май</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15</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6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Изучение направленности на приобретение знаний</w:t>
            </w:r>
          </w:p>
          <w:p w:rsidR="00A81C4F" w:rsidRPr="0007576D" w:rsidRDefault="00A81C4F" w:rsidP="00A81C4F">
            <w:pPr>
              <w:spacing w:after="0"/>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Е. Ильин</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Октябрь</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18</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7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1"/>
              <w:spacing w:before="0"/>
              <w:jc w:val="both"/>
              <w:rPr>
                <w:b w:val="0"/>
                <w:bCs/>
                <w:i w:val="0"/>
                <w:spacing w:val="-4"/>
                <w:kern w:val="0"/>
                <w:szCs w:val="24"/>
              </w:rPr>
            </w:pPr>
            <w:r w:rsidRPr="0007576D">
              <w:rPr>
                <w:b w:val="0"/>
                <w:bCs/>
                <w:i w:val="0"/>
                <w:spacing w:val="-4"/>
                <w:kern w:val="0"/>
                <w:szCs w:val="24"/>
              </w:rPr>
              <w:t xml:space="preserve">Исследование самооценки по методике </w:t>
            </w:r>
            <w:proofErr w:type="spellStart"/>
            <w:r w:rsidRPr="0007576D">
              <w:rPr>
                <w:b w:val="0"/>
                <w:bCs/>
                <w:i w:val="0"/>
                <w:spacing w:val="-4"/>
                <w:kern w:val="0"/>
                <w:szCs w:val="24"/>
              </w:rPr>
              <w:t>Дембо-Рубинштейн</w:t>
            </w:r>
            <w:proofErr w:type="spellEnd"/>
            <w:r w:rsidRPr="0007576D">
              <w:rPr>
                <w:b w:val="0"/>
                <w:bCs/>
                <w:i w:val="0"/>
                <w:spacing w:val="-4"/>
                <w:kern w:val="0"/>
                <w:szCs w:val="24"/>
              </w:rPr>
              <w:t xml:space="preserve"> в модификации Прихожан</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Декабрь </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18</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7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1"/>
              <w:spacing w:before="0"/>
              <w:jc w:val="both"/>
              <w:rPr>
                <w:b w:val="0"/>
                <w:bCs/>
                <w:i w:val="0"/>
                <w:spacing w:val="-4"/>
                <w:kern w:val="0"/>
                <w:szCs w:val="24"/>
              </w:rPr>
            </w:pPr>
            <w:r w:rsidRPr="0007576D">
              <w:rPr>
                <w:b w:val="0"/>
                <w:bCs/>
                <w:i w:val="0"/>
                <w:spacing w:val="-4"/>
                <w:kern w:val="0"/>
                <w:szCs w:val="24"/>
              </w:rPr>
              <w:t xml:space="preserve">Тест </w:t>
            </w:r>
            <w:proofErr w:type="spellStart"/>
            <w:r w:rsidRPr="0007576D">
              <w:rPr>
                <w:b w:val="0"/>
                <w:bCs/>
                <w:i w:val="0"/>
                <w:spacing w:val="-4"/>
                <w:kern w:val="0"/>
                <w:szCs w:val="24"/>
              </w:rPr>
              <w:t>Рокича</w:t>
            </w:r>
            <w:proofErr w:type="spellEnd"/>
            <w:r w:rsidRPr="0007576D">
              <w:rPr>
                <w:b w:val="0"/>
                <w:bCs/>
                <w:i w:val="0"/>
                <w:spacing w:val="-4"/>
                <w:kern w:val="0"/>
                <w:szCs w:val="24"/>
              </w:rPr>
              <w:t xml:space="preserve"> «Ценностные ориентации»</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Март</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18</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7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1"/>
              <w:spacing w:before="0"/>
              <w:jc w:val="both"/>
              <w:rPr>
                <w:b w:val="0"/>
                <w:bCs/>
                <w:i w:val="0"/>
                <w:spacing w:val="-4"/>
                <w:kern w:val="0"/>
                <w:szCs w:val="24"/>
              </w:rPr>
            </w:pPr>
            <w:r w:rsidRPr="0007576D">
              <w:rPr>
                <w:b w:val="0"/>
                <w:bCs/>
                <w:i w:val="0"/>
                <w:spacing w:val="-4"/>
                <w:kern w:val="0"/>
                <w:szCs w:val="24"/>
              </w:rPr>
              <w:t xml:space="preserve">Методика </w:t>
            </w:r>
            <w:proofErr w:type="spellStart"/>
            <w:r w:rsidRPr="0007576D">
              <w:rPr>
                <w:b w:val="0"/>
                <w:bCs/>
                <w:i w:val="0"/>
                <w:spacing w:val="-4"/>
                <w:kern w:val="0"/>
                <w:szCs w:val="24"/>
              </w:rPr>
              <w:t>Вартега</w:t>
            </w:r>
            <w:proofErr w:type="spellEnd"/>
            <w:r w:rsidRPr="0007576D">
              <w:rPr>
                <w:b w:val="0"/>
                <w:bCs/>
                <w:i w:val="0"/>
                <w:spacing w:val="-4"/>
                <w:kern w:val="0"/>
                <w:szCs w:val="24"/>
              </w:rPr>
              <w:t xml:space="preserve"> «Круги»</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Май</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18</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7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rPr>
                <w:rFonts w:ascii="Times New Roman" w:hAnsi="Times New Roman" w:cs="Times New Roman"/>
                <w:spacing w:val="-4"/>
                <w:sz w:val="24"/>
                <w:szCs w:val="24"/>
              </w:rPr>
            </w:pPr>
            <w:r w:rsidRPr="0007576D">
              <w:rPr>
                <w:rStyle w:val="c6"/>
                <w:rFonts w:ascii="Times New Roman" w:hAnsi="Times New Roman" w:cs="Times New Roman"/>
                <w:spacing w:val="-4"/>
                <w:sz w:val="24"/>
                <w:szCs w:val="24"/>
              </w:rPr>
              <w:t>Методика «Изучение отношения к учению и к учебным предметам» (</w:t>
            </w:r>
            <w:r w:rsidRPr="0007576D">
              <w:rPr>
                <w:rFonts w:ascii="Times New Roman" w:hAnsi="Times New Roman" w:cs="Times New Roman"/>
                <w:spacing w:val="-4"/>
                <w:sz w:val="24"/>
                <w:szCs w:val="24"/>
              </w:rPr>
              <w:t>Методика разработана Г.Н. Казанцевой).</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Октябрь </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rPr>
                <w:rStyle w:val="c6"/>
                <w:rFonts w:ascii="Times New Roman" w:hAnsi="Times New Roman" w:cs="Times New Roman"/>
                <w:spacing w:val="-4"/>
                <w:sz w:val="24"/>
                <w:szCs w:val="24"/>
              </w:rPr>
            </w:pPr>
            <w:r w:rsidRPr="0007576D">
              <w:rPr>
                <w:rFonts w:ascii="Times New Roman" w:hAnsi="Times New Roman" w:cs="Times New Roman"/>
                <w:spacing w:val="-4"/>
                <w:sz w:val="24"/>
                <w:szCs w:val="24"/>
              </w:rPr>
              <w:t>Опросник «Учитель – ученик»</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Октябрь </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Анкета для ученика «Обучающийся-обучающийся»</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Декабрь </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Определение индекса групповой сплоченности </w:t>
            </w:r>
            <w:proofErr w:type="spellStart"/>
            <w:r w:rsidRPr="0007576D">
              <w:rPr>
                <w:rFonts w:ascii="Times New Roman" w:hAnsi="Times New Roman" w:cs="Times New Roman"/>
                <w:bCs/>
                <w:spacing w:val="-4"/>
                <w:sz w:val="24"/>
                <w:szCs w:val="24"/>
              </w:rPr>
              <w:t>Сишора</w:t>
            </w:r>
            <w:proofErr w:type="spellEnd"/>
            <w:r w:rsidRPr="0007576D">
              <w:rPr>
                <w:rFonts w:ascii="Times New Roman" w:hAnsi="Times New Roman" w:cs="Times New Roman"/>
                <w:bCs/>
                <w:spacing w:val="-4"/>
                <w:sz w:val="24"/>
                <w:szCs w:val="24"/>
              </w:rPr>
              <w:t>.</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Декабрь</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Бланк социометрического опроса</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Март</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Тест готовности к саморазвитию Т. Шамова</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Март</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Опросник для оценки своей настойчивости. Методика разработана Е. П. Ильиным и Е. К. </w:t>
            </w:r>
            <w:proofErr w:type="spellStart"/>
            <w:r w:rsidRPr="0007576D">
              <w:rPr>
                <w:rFonts w:ascii="Times New Roman" w:hAnsi="Times New Roman" w:cs="Times New Roman"/>
                <w:bCs/>
                <w:spacing w:val="-4"/>
                <w:sz w:val="24"/>
                <w:szCs w:val="24"/>
              </w:rPr>
              <w:t>Фещенко</w:t>
            </w:r>
            <w:proofErr w:type="spellEnd"/>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Май</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Методика Кос В. Синявский Оценка коммуникативных и организаторских склонностей в процессе </w:t>
            </w:r>
            <w:proofErr w:type="spellStart"/>
            <w:r w:rsidRPr="0007576D">
              <w:rPr>
                <w:rFonts w:ascii="Times New Roman" w:hAnsi="Times New Roman" w:cs="Times New Roman"/>
                <w:bCs/>
                <w:spacing w:val="-4"/>
                <w:sz w:val="24"/>
                <w:szCs w:val="24"/>
              </w:rPr>
              <w:t>первичнойпрофконсультации</w:t>
            </w:r>
            <w:proofErr w:type="spellEnd"/>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Май</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a9"/>
              <w:rPr>
                <w:spacing w:val="-4"/>
              </w:rPr>
            </w:pPr>
            <w:r w:rsidRPr="0007576D">
              <w:rPr>
                <w:spacing w:val="-4"/>
              </w:rPr>
              <w:t xml:space="preserve">Опросник исследования тревожности у старших подростков и юношей </w:t>
            </w:r>
            <w:proofErr w:type="spellStart"/>
            <w:r w:rsidRPr="0007576D">
              <w:rPr>
                <w:spacing w:val="-4"/>
              </w:rPr>
              <w:t>Спилбиргера</w:t>
            </w:r>
            <w:proofErr w:type="spellEnd"/>
            <w:r w:rsidRPr="0007576D">
              <w:rPr>
                <w:spacing w:val="-4"/>
              </w:rPr>
              <w:t xml:space="preserve">, </w:t>
            </w:r>
            <w:proofErr w:type="gramStart"/>
            <w:r w:rsidRPr="0007576D">
              <w:rPr>
                <w:spacing w:val="-4"/>
              </w:rPr>
              <w:t>адаптирована</w:t>
            </w:r>
            <w:proofErr w:type="gramEnd"/>
            <w:r w:rsidRPr="0007576D">
              <w:rPr>
                <w:spacing w:val="-4"/>
              </w:rPr>
              <w:t xml:space="preserve"> А. Андреевой</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Октябрь </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a9"/>
              <w:rPr>
                <w:spacing w:val="-4"/>
              </w:rPr>
            </w:pPr>
            <w:r w:rsidRPr="0007576D">
              <w:rPr>
                <w:spacing w:val="-4"/>
              </w:rPr>
              <w:t xml:space="preserve">Мотивация обучения </w:t>
            </w:r>
            <w:r w:rsidRPr="0007576D">
              <w:rPr>
                <w:rStyle w:val="ae"/>
                <w:i w:val="0"/>
                <w:iCs w:val="0"/>
                <w:spacing w:val="-4"/>
              </w:rPr>
              <w:t>Анкета для учащихся</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Декабрь </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Методика «Карта самооценки склонностей»</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Январь </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Терпимый ли вы человек?</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Февраль</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Шкала оценки потребности в достижении (Орлов Ю.М.)</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Март</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rPr>
                <w:rFonts w:ascii="Times New Roman" w:hAnsi="Times New Roman" w:cs="Times New Roman"/>
                <w:bCs/>
                <w:spacing w:val="-4"/>
                <w:sz w:val="24"/>
                <w:szCs w:val="24"/>
              </w:rPr>
            </w:pPr>
            <w:r w:rsidRPr="0007576D">
              <w:rPr>
                <w:rFonts w:ascii="Times New Roman" w:hAnsi="Times New Roman" w:cs="Times New Roman"/>
                <w:bCs/>
                <w:spacing w:val="-4"/>
                <w:sz w:val="24"/>
                <w:szCs w:val="24"/>
              </w:rPr>
              <w:t>Измерение рациональности</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Апрель</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rPr>
                <w:rFonts w:ascii="Times New Roman" w:hAnsi="Times New Roman" w:cs="Times New Roman"/>
                <w:bCs/>
                <w:spacing w:val="-4"/>
                <w:sz w:val="24"/>
                <w:szCs w:val="24"/>
              </w:rPr>
            </w:pPr>
            <w:proofErr w:type="gramStart"/>
            <w:r w:rsidRPr="0007576D">
              <w:rPr>
                <w:rFonts w:ascii="Times New Roman" w:hAnsi="Times New Roman" w:cs="Times New Roman"/>
                <w:bCs/>
                <w:spacing w:val="-4"/>
                <w:sz w:val="24"/>
                <w:szCs w:val="24"/>
              </w:rPr>
              <w:t>Тест</w:t>
            </w:r>
            <w:proofErr w:type="gramEnd"/>
            <w:r w:rsidRPr="0007576D">
              <w:rPr>
                <w:rFonts w:ascii="Times New Roman" w:hAnsi="Times New Roman" w:cs="Times New Roman"/>
                <w:bCs/>
                <w:spacing w:val="-4"/>
                <w:sz w:val="24"/>
                <w:szCs w:val="24"/>
              </w:rPr>
              <w:t xml:space="preserve"> «Каков ваш творческий потенциал?»</w:t>
            </w:r>
          </w:p>
        </w:tc>
        <w:tc>
          <w:tcPr>
            <w:tcW w:w="1418"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Май</w:t>
            </w:r>
          </w:p>
        </w:tc>
        <w:tc>
          <w:tcPr>
            <w:tcW w:w="1417" w:type="dxa"/>
            <w:vAlign w:val="center"/>
          </w:tcPr>
          <w:p w:rsidR="00A81C4F" w:rsidRPr="0007576D" w:rsidRDefault="00A81C4F" w:rsidP="00A81C4F">
            <w:pPr>
              <w:spacing w:after="0"/>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8</w:t>
            </w:r>
          </w:p>
        </w:tc>
        <w:tc>
          <w:tcPr>
            <w:tcW w:w="993" w:type="dxa"/>
            <w:vAlign w:val="center"/>
          </w:tcPr>
          <w:p w:rsidR="00A81C4F" w:rsidRPr="0007576D" w:rsidRDefault="00A81C4F" w:rsidP="00A81C4F">
            <w:pPr>
              <w:spacing w:after="0"/>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 класс</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a9"/>
              <w:rPr>
                <w:spacing w:val="-4"/>
              </w:rPr>
            </w:pPr>
            <w:r w:rsidRPr="0007576D">
              <w:rPr>
                <w:spacing w:val="-4"/>
              </w:rPr>
              <w:t>Анкета отношение к занятиям физической культурой</w:t>
            </w:r>
          </w:p>
        </w:tc>
        <w:tc>
          <w:tcPr>
            <w:tcW w:w="1418"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Сентябрь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66</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5-9 классы</w:t>
            </w:r>
          </w:p>
        </w:tc>
      </w:tr>
      <w:tr w:rsidR="00A81C4F" w:rsidRPr="0007576D" w:rsidTr="00A81C4F">
        <w:tc>
          <w:tcPr>
            <w:tcW w:w="567" w:type="dxa"/>
          </w:tcPr>
          <w:p w:rsidR="00A81C4F" w:rsidRPr="0007576D" w:rsidRDefault="00A81C4F" w:rsidP="005F2B90">
            <w:pPr>
              <w:numPr>
                <w:ilvl w:val="0"/>
                <w:numId w:val="27"/>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a9"/>
              <w:rPr>
                <w:spacing w:val="-4"/>
              </w:rPr>
            </w:pPr>
            <w:r w:rsidRPr="0007576D">
              <w:rPr>
                <w:spacing w:val="-4"/>
              </w:rPr>
              <w:t>Анкета для учащихся</w:t>
            </w:r>
          </w:p>
        </w:tc>
        <w:tc>
          <w:tcPr>
            <w:tcW w:w="1418"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15</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6 класс</w:t>
            </w:r>
          </w:p>
        </w:tc>
      </w:tr>
      <w:tr w:rsidR="00A81C4F" w:rsidRPr="0007576D" w:rsidTr="00A81C4F">
        <w:tc>
          <w:tcPr>
            <w:tcW w:w="567" w:type="dxa"/>
          </w:tcPr>
          <w:p w:rsidR="00A81C4F" w:rsidRPr="0007576D" w:rsidRDefault="00A81C4F" w:rsidP="00A81C4F">
            <w:pPr>
              <w:spacing w:after="0"/>
              <w:jc w:val="both"/>
              <w:rPr>
                <w:rFonts w:ascii="Times New Roman" w:hAnsi="Times New Roman" w:cs="Times New Roman"/>
                <w:bCs/>
                <w:spacing w:val="-4"/>
                <w:sz w:val="24"/>
                <w:szCs w:val="24"/>
              </w:rPr>
            </w:pPr>
          </w:p>
        </w:tc>
        <w:tc>
          <w:tcPr>
            <w:tcW w:w="5670" w:type="dxa"/>
          </w:tcPr>
          <w:p w:rsidR="00A81C4F" w:rsidRPr="0007576D" w:rsidRDefault="00A81C4F" w:rsidP="00A81C4F">
            <w:pPr>
              <w:spacing w:after="0" w:line="240" w:lineRule="auto"/>
              <w:jc w:val="center"/>
              <w:rPr>
                <w:rFonts w:ascii="Times New Roman" w:hAnsi="Times New Roman" w:cs="Times New Roman"/>
                <w:bCs/>
                <w:spacing w:val="-4"/>
                <w:sz w:val="24"/>
                <w:szCs w:val="24"/>
              </w:rPr>
            </w:pPr>
            <w:r w:rsidRPr="0007576D">
              <w:rPr>
                <w:rFonts w:ascii="Times New Roman" w:hAnsi="Times New Roman" w:cs="Times New Roman"/>
                <w:bCs/>
                <w:spacing w:val="-4"/>
                <w:sz w:val="24"/>
                <w:szCs w:val="24"/>
              </w:rPr>
              <w:t>Обучающиеся 10 – 11 классов</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p>
        </w:tc>
        <w:tc>
          <w:tcPr>
            <w:tcW w:w="1417" w:type="dxa"/>
          </w:tcPr>
          <w:p w:rsidR="00A81C4F" w:rsidRPr="0007576D" w:rsidRDefault="00A81C4F" w:rsidP="00A81C4F">
            <w:pPr>
              <w:spacing w:after="0" w:line="240" w:lineRule="auto"/>
              <w:jc w:val="center"/>
              <w:rPr>
                <w:rFonts w:ascii="Times New Roman" w:hAnsi="Times New Roman" w:cs="Times New Roman"/>
                <w:bCs/>
                <w:spacing w:val="-4"/>
                <w:sz w:val="24"/>
                <w:szCs w:val="24"/>
              </w:rPr>
            </w:pPr>
          </w:p>
        </w:tc>
        <w:tc>
          <w:tcPr>
            <w:tcW w:w="993" w:type="dxa"/>
          </w:tcPr>
          <w:p w:rsidR="00A81C4F" w:rsidRPr="0007576D" w:rsidRDefault="00A81C4F" w:rsidP="00A81C4F">
            <w:pPr>
              <w:spacing w:after="0" w:line="240" w:lineRule="auto"/>
              <w:rPr>
                <w:rFonts w:ascii="Times New Roman" w:hAnsi="Times New Roman" w:cs="Times New Roman"/>
                <w:bCs/>
                <w:spacing w:val="-4"/>
                <w:sz w:val="24"/>
                <w:szCs w:val="24"/>
              </w:rPr>
            </w:pPr>
          </w:p>
        </w:tc>
      </w:tr>
      <w:tr w:rsidR="00A81C4F" w:rsidRPr="0007576D" w:rsidTr="00A81C4F">
        <w:tc>
          <w:tcPr>
            <w:tcW w:w="567" w:type="dxa"/>
          </w:tcPr>
          <w:p w:rsidR="00A81C4F" w:rsidRPr="0007576D" w:rsidRDefault="00A81C4F" w:rsidP="005F2B90">
            <w:pPr>
              <w:numPr>
                <w:ilvl w:val="0"/>
                <w:numId w:val="26"/>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Экспресс-методика исследования доминирующих  мотивов учения (методика  </w:t>
            </w:r>
            <w:r w:rsidRPr="0007576D">
              <w:rPr>
                <w:rStyle w:val="ae"/>
                <w:rFonts w:ascii="Times New Roman" w:hAnsi="Times New Roman" w:cs="Times New Roman"/>
                <w:bCs/>
                <w:i w:val="0"/>
                <w:iCs w:val="0"/>
                <w:spacing w:val="-4"/>
                <w:sz w:val="24"/>
                <w:szCs w:val="24"/>
              </w:rPr>
              <w:t>М.В.</w:t>
            </w:r>
            <w:r w:rsidRPr="0007576D">
              <w:rPr>
                <w:rFonts w:ascii="Times New Roman" w:hAnsi="Times New Roman" w:cs="Times New Roman"/>
                <w:bCs/>
                <w:spacing w:val="-4"/>
                <w:sz w:val="24"/>
                <w:szCs w:val="24"/>
              </w:rPr>
              <w:t>Матюхиной)</w:t>
            </w:r>
          </w:p>
        </w:tc>
        <w:tc>
          <w:tcPr>
            <w:tcW w:w="1418"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октябрь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4</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10 класс</w:t>
            </w:r>
          </w:p>
        </w:tc>
      </w:tr>
      <w:tr w:rsidR="00A81C4F" w:rsidRPr="0007576D" w:rsidTr="00A81C4F">
        <w:tc>
          <w:tcPr>
            <w:tcW w:w="567" w:type="dxa"/>
          </w:tcPr>
          <w:p w:rsidR="00A81C4F" w:rsidRPr="0007576D" w:rsidRDefault="00A81C4F" w:rsidP="005F2B90">
            <w:pPr>
              <w:numPr>
                <w:ilvl w:val="0"/>
                <w:numId w:val="26"/>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Методика диагностики уровня тревожности у подростков  (Автор Р. </w:t>
            </w:r>
            <w:proofErr w:type="spellStart"/>
            <w:r w:rsidRPr="0007576D">
              <w:rPr>
                <w:rFonts w:ascii="Times New Roman" w:hAnsi="Times New Roman" w:cs="Times New Roman"/>
                <w:bCs/>
                <w:spacing w:val="-4"/>
                <w:sz w:val="24"/>
                <w:szCs w:val="24"/>
              </w:rPr>
              <w:t>Кондаш</w:t>
            </w:r>
            <w:proofErr w:type="spellEnd"/>
            <w:r w:rsidRPr="0007576D">
              <w:rPr>
                <w:rFonts w:ascii="Times New Roman" w:hAnsi="Times New Roman" w:cs="Times New Roman"/>
                <w:bCs/>
                <w:spacing w:val="-4"/>
                <w:sz w:val="24"/>
                <w:szCs w:val="24"/>
              </w:rPr>
              <w:t>, модификация А.Прихожан)</w:t>
            </w:r>
          </w:p>
        </w:tc>
        <w:tc>
          <w:tcPr>
            <w:tcW w:w="1418"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Сентябрь октябрь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4</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10 класс</w:t>
            </w:r>
          </w:p>
        </w:tc>
      </w:tr>
      <w:tr w:rsidR="00A81C4F" w:rsidRPr="0007576D" w:rsidTr="00A81C4F">
        <w:trPr>
          <w:trHeight w:val="162"/>
        </w:trPr>
        <w:tc>
          <w:tcPr>
            <w:tcW w:w="567" w:type="dxa"/>
          </w:tcPr>
          <w:p w:rsidR="00A81C4F" w:rsidRPr="0007576D" w:rsidRDefault="00A81C4F" w:rsidP="005F2B90">
            <w:pPr>
              <w:numPr>
                <w:ilvl w:val="0"/>
                <w:numId w:val="26"/>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Опросник «Чувства в школе» (автор С.В. Левченко)</w:t>
            </w:r>
          </w:p>
        </w:tc>
        <w:tc>
          <w:tcPr>
            <w:tcW w:w="1418"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Сентябрь октябрь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10 класс</w:t>
            </w:r>
          </w:p>
        </w:tc>
      </w:tr>
      <w:tr w:rsidR="00A81C4F" w:rsidRPr="0007576D" w:rsidTr="00A81C4F">
        <w:tc>
          <w:tcPr>
            <w:tcW w:w="567" w:type="dxa"/>
          </w:tcPr>
          <w:p w:rsidR="00A81C4F" w:rsidRPr="0007576D" w:rsidRDefault="00A81C4F" w:rsidP="005F2B90">
            <w:pPr>
              <w:numPr>
                <w:ilvl w:val="0"/>
                <w:numId w:val="26"/>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Психолого-педагогическая карта </w:t>
            </w:r>
            <w:proofErr w:type="spellStart"/>
            <w:r w:rsidRPr="0007576D">
              <w:rPr>
                <w:rFonts w:ascii="Times New Roman" w:hAnsi="Times New Roman" w:cs="Times New Roman"/>
                <w:bCs/>
                <w:spacing w:val="-4"/>
                <w:sz w:val="24"/>
                <w:szCs w:val="24"/>
              </w:rPr>
              <w:t>Битяновой</w:t>
            </w:r>
            <w:proofErr w:type="spellEnd"/>
            <w:r w:rsidRPr="0007576D">
              <w:rPr>
                <w:rFonts w:ascii="Times New Roman" w:hAnsi="Times New Roman" w:cs="Times New Roman"/>
                <w:bCs/>
                <w:spacing w:val="-4"/>
                <w:sz w:val="24"/>
                <w:szCs w:val="24"/>
              </w:rPr>
              <w:t xml:space="preserve"> 10 класс</w:t>
            </w:r>
          </w:p>
        </w:tc>
        <w:tc>
          <w:tcPr>
            <w:tcW w:w="1418"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Сентябрь октябрь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w:t>
            </w:r>
          </w:p>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10 класс</w:t>
            </w:r>
          </w:p>
        </w:tc>
      </w:tr>
      <w:tr w:rsidR="00A81C4F" w:rsidRPr="0007576D" w:rsidTr="00A81C4F">
        <w:tc>
          <w:tcPr>
            <w:tcW w:w="567" w:type="dxa"/>
          </w:tcPr>
          <w:p w:rsidR="00A81C4F" w:rsidRPr="0007576D" w:rsidRDefault="00A81C4F" w:rsidP="005F2B90">
            <w:pPr>
              <w:numPr>
                <w:ilvl w:val="0"/>
                <w:numId w:val="26"/>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hd w:val="clear" w:color="auto" w:fill="FFFFFF"/>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Анкета спроса учащихся на профильное обучение Материал из книги «Управление системой профильного обучения в школе», Библиотека журнала «Директор школы» № 3, 2006 г.</w:t>
            </w:r>
          </w:p>
        </w:tc>
        <w:tc>
          <w:tcPr>
            <w:tcW w:w="1418"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Октябрь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4</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10 класс</w:t>
            </w:r>
          </w:p>
        </w:tc>
      </w:tr>
      <w:tr w:rsidR="00A81C4F" w:rsidRPr="0007576D" w:rsidTr="00A81C4F">
        <w:tc>
          <w:tcPr>
            <w:tcW w:w="567" w:type="dxa"/>
          </w:tcPr>
          <w:p w:rsidR="00A81C4F" w:rsidRPr="0007576D" w:rsidRDefault="00A81C4F" w:rsidP="005F2B90">
            <w:pPr>
              <w:numPr>
                <w:ilvl w:val="0"/>
                <w:numId w:val="26"/>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hd w:val="clear" w:color="auto" w:fill="FFFFFF"/>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Опросник  профессиональной готовности (ОПГ)</w:t>
            </w:r>
          </w:p>
        </w:tc>
        <w:tc>
          <w:tcPr>
            <w:tcW w:w="1418"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В течение года </w:t>
            </w:r>
          </w:p>
        </w:tc>
        <w:tc>
          <w:tcPr>
            <w:tcW w:w="1417"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w:t>
            </w:r>
          </w:p>
        </w:tc>
        <w:tc>
          <w:tcPr>
            <w:tcW w:w="993"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11 класс</w:t>
            </w:r>
          </w:p>
        </w:tc>
      </w:tr>
      <w:tr w:rsidR="00A81C4F" w:rsidRPr="0007576D" w:rsidTr="00A81C4F">
        <w:tc>
          <w:tcPr>
            <w:tcW w:w="567" w:type="dxa"/>
          </w:tcPr>
          <w:p w:rsidR="00A81C4F" w:rsidRPr="0007576D" w:rsidRDefault="00A81C4F" w:rsidP="005F2B90">
            <w:pPr>
              <w:numPr>
                <w:ilvl w:val="0"/>
                <w:numId w:val="26"/>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a9"/>
              <w:jc w:val="both"/>
              <w:rPr>
                <w:spacing w:val="-4"/>
              </w:rPr>
            </w:pPr>
            <w:r w:rsidRPr="0007576D">
              <w:rPr>
                <w:spacing w:val="-4"/>
              </w:rPr>
              <w:t>Анкета для учащихся</w:t>
            </w:r>
          </w:p>
        </w:tc>
        <w:tc>
          <w:tcPr>
            <w:tcW w:w="1418"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4</w:t>
            </w:r>
          </w:p>
        </w:tc>
        <w:tc>
          <w:tcPr>
            <w:tcW w:w="993"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10 класс</w:t>
            </w:r>
          </w:p>
        </w:tc>
      </w:tr>
      <w:tr w:rsidR="00A81C4F" w:rsidRPr="0007576D" w:rsidTr="00A81C4F">
        <w:tc>
          <w:tcPr>
            <w:tcW w:w="567" w:type="dxa"/>
          </w:tcPr>
          <w:p w:rsidR="00A81C4F" w:rsidRPr="0007576D" w:rsidRDefault="00A81C4F" w:rsidP="005F2B90">
            <w:pPr>
              <w:numPr>
                <w:ilvl w:val="0"/>
                <w:numId w:val="26"/>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outlineLvl w:val="0"/>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Прогрессивные матрицы </w:t>
            </w:r>
            <w:proofErr w:type="spellStart"/>
            <w:r w:rsidRPr="0007576D">
              <w:rPr>
                <w:rFonts w:ascii="Times New Roman" w:hAnsi="Times New Roman" w:cs="Times New Roman"/>
                <w:bCs/>
                <w:spacing w:val="-4"/>
                <w:sz w:val="24"/>
                <w:szCs w:val="24"/>
              </w:rPr>
              <w:t>Равена</w:t>
            </w:r>
            <w:proofErr w:type="spellEnd"/>
            <w:r w:rsidRPr="0007576D">
              <w:rPr>
                <w:rFonts w:ascii="Times New Roman" w:hAnsi="Times New Roman" w:cs="Times New Roman"/>
                <w:bCs/>
                <w:spacing w:val="-4"/>
                <w:sz w:val="24"/>
                <w:szCs w:val="24"/>
              </w:rPr>
              <w:t xml:space="preserve"> (тест </w:t>
            </w:r>
            <w:proofErr w:type="spellStart"/>
            <w:r w:rsidRPr="0007576D">
              <w:rPr>
                <w:rFonts w:ascii="Times New Roman" w:hAnsi="Times New Roman" w:cs="Times New Roman"/>
                <w:bCs/>
                <w:spacing w:val="-4"/>
                <w:sz w:val="24"/>
                <w:szCs w:val="24"/>
              </w:rPr>
              <w:t>Равена</w:t>
            </w:r>
            <w:proofErr w:type="spellEnd"/>
            <w:r w:rsidRPr="0007576D">
              <w:rPr>
                <w:rFonts w:ascii="Times New Roman" w:hAnsi="Times New Roman" w:cs="Times New Roman"/>
                <w:bCs/>
                <w:spacing w:val="-4"/>
                <w:sz w:val="24"/>
                <w:szCs w:val="24"/>
              </w:rPr>
              <w:t>)</w:t>
            </w:r>
          </w:p>
        </w:tc>
        <w:tc>
          <w:tcPr>
            <w:tcW w:w="1418"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Апрель </w:t>
            </w:r>
          </w:p>
        </w:tc>
        <w:tc>
          <w:tcPr>
            <w:tcW w:w="1417"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10-11 классы</w:t>
            </w:r>
          </w:p>
        </w:tc>
      </w:tr>
      <w:tr w:rsidR="00A81C4F" w:rsidRPr="0007576D" w:rsidTr="00A81C4F">
        <w:tc>
          <w:tcPr>
            <w:tcW w:w="567" w:type="dxa"/>
          </w:tcPr>
          <w:p w:rsidR="00A81C4F" w:rsidRPr="0007576D" w:rsidRDefault="00A81C4F" w:rsidP="005F2B90">
            <w:pPr>
              <w:numPr>
                <w:ilvl w:val="0"/>
                <w:numId w:val="26"/>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outlineLvl w:val="0"/>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Методика «Карта одарённости»</w:t>
            </w:r>
          </w:p>
        </w:tc>
        <w:tc>
          <w:tcPr>
            <w:tcW w:w="1418"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       75</w:t>
            </w:r>
          </w:p>
        </w:tc>
        <w:tc>
          <w:tcPr>
            <w:tcW w:w="993"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5-11 класс</w:t>
            </w:r>
          </w:p>
        </w:tc>
      </w:tr>
      <w:tr w:rsidR="00A81C4F" w:rsidRPr="0007576D" w:rsidTr="00A81C4F">
        <w:tc>
          <w:tcPr>
            <w:tcW w:w="567" w:type="dxa"/>
          </w:tcPr>
          <w:p w:rsidR="00A81C4F" w:rsidRPr="0007576D" w:rsidRDefault="00A81C4F" w:rsidP="005F2B90">
            <w:pPr>
              <w:numPr>
                <w:ilvl w:val="0"/>
                <w:numId w:val="26"/>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outlineLvl w:val="0"/>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Мониторинг анонимного социально-психологического анкетирования на добровольной основе обучающихся 7-11 классов общеобразовательных организаций области на предмет раннего выявления немедицинского потребления наркотических средств и психотропных веществ</w:t>
            </w:r>
          </w:p>
        </w:tc>
        <w:tc>
          <w:tcPr>
            <w:tcW w:w="1418"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Октябрь, ноябрь</w:t>
            </w:r>
          </w:p>
        </w:tc>
        <w:tc>
          <w:tcPr>
            <w:tcW w:w="1417"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46</w:t>
            </w:r>
          </w:p>
        </w:tc>
        <w:tc>
          <w:tcPr>
            <w:tcW w:w="993"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7-11 класс</w:t>
            </w:r>
          </w:p>
        </w:tc>
      </w:tr>
      <w:tr w:rsidR="00A81C4F" w:rsidRPr="0007576D" w:rsidTr="00A81C4F">
        <w:tc>
          <w:tcPr>
            <w:tcW w:w="567" w:type="dxa"/>
          </w:tcPr>
          <w:p w:rsidR="00A81C4F" w:rsidRPr="0007576D" w:rsidRDefault="00A81C4F" w:rsidP="005F2B90">
            <w:pPr>
              <w:numPr>
                <w:ilvl w:val="0"/>
                <w:numId w:val="26"/>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outlineLvl w:val="0"/>
              <w:rPr>
                <w:rFonts w:ascii="Times New Roman" w:hAnsi="Times New Roman" w:cs="Times New Roman"/>
                <w:bCs/>
                <w:spacing w:val="-4"/>
                <w:sz w:val="24"/>
                <w:szCs w:val="24"/>
              </w:rPr>
            </w:pPr>
            <w:r w:rsidRPr="0007576D">
              <w:rPr>
                <w:rFonts w:ascii="Times New Roman" w:hAnsi="Times New Roman" w:cs="Times New Roman"/>
                <w:bCs/>
                <w:spacing w:val="-4"/>
                <w:sz w:val="24"/>
                <w:szCs w:val="24"/>
              </w:rPr>
              <w:t>Мониторинг выпускников 9-х, 11-х классов</w:t>
            </w:r>
          </w:p>
        </w:tc>
        <w:tc>
          <w:tcPr>
            <w:tcW w:w="1418"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Февраль</w:t>
            </w:r>
          </w:p>
        </w:tc>
        <w:tc>
          <w:tcPr>
            <w:tcW w:w="1417"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19</w:t>
            </w:r>
          </w:p>
        </w:tc>
        <w:tc>
          <w:tcPr>
            <w:tcW w:w="993"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9-11 класс</w:t>
            </w:r>
          </w:p>
        </w:tc>
      </w:tr>
      <w:tr w:rsidR="00A81C4F" w:rsidRPr="0007576D" w:rsidTr="00A81C4F">
        <w:tc>
          <w:tcPr>
            <w:tcW w:w="567" w:type="dxa"/>
          </w:tcPr>
          <w:p w:rsidR="00A81C4F" w:rsidRPr="0007576D" w:rsidRDefault="00A81C4F" w:rsidP="005F2B90">
            <w:pPr>
              <w:numPr>
                <w:ilvl w:val="0"/>
                <w:numId w:val="26"/>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outlineLvl w:val="0"/>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Социальное исследование «Электоральная активность будущих избирателей»</w:t>
            </w:r>
          </w:p>
        </w:tc>
        <w:tc>
          <w:tcPr>
            <w:tcW w:w="1418"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Февраль</w:t>
            </w:r>
          </w:p>
        </w:tc>
        <w:tc>
          <w:tcPr>
            <w:tcW w:w="1417"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19</w:t>
            </w:r>
          </w:p>
        </w:tc>
        <w:tc>
          <w:tcPr>
            <w:tcW w:w="993"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9-11 класс</w:t>
            </w:r>
          </w:p>
        </w:tc>
      </w:tr>
      <w:tr w:rsidR="00A81C4F" w:rsidRPr="0007576D" w:rsidTr="00A81C4F">
        <w:tc>
          <w:tcPr>
            <w:tcW w:w="567" w:type="dxa"/>
          </w:tcPr>
          <w:p w:rsidR="00A81C4F" w:rsidRPr="0007576D" w:rsidRDefault="00A81C4F" w:rsidP="00A81C4F">
            <w:pPr>
              <w:spacing w:after="0"/>
              <w:jc w:val="both"/>
              <w:rPr>
                <w:rFonts w:ascii="Times New Roman" w:hAnsi="Times New Roman" w:cs="Times New Roman"/>
                <w:bCs/>
                <w:spacing w:val="-4"/>
                <w:sz w:val="24"/>
                <w:szCs w:val="24"/>
              </w:rPr>
            </w:pPr>
          </w:p>
        </w:tc>
        <w:tc>
          <w:tcPr>
            <w:tcW w:w="5670" w:type="dxa"/>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Одаренные дети</w:t>
            </w:r>
          </w:p>
        </w:tc>
        <w:tc>
          <w:tcPr>
            <w:tcW w:w="1418" w:type="dxa"/>
          </w:tcPr>
          <w:p w:rsidR="00A81C4F" w:rsidRPr="0007576D" w:rsidRDefault="00A81C4F" w:rsidP="00A81C4F">
            <w:pPr>
              <w:spacing w:after="0" w:line="240" w:lineRule="auto"/>
              <w:jc w:val="both"/>
              <w:rPr>
                <w:rFonts w:ascii="Times New Roman" w:hAnsi="Times New Roman" w:cs="Times New Roman"/>
                <w:bCs/>
                <w:spacing w:val="-4"/>
                <w:sz w:val="24"/>
                <w:szCs w:val="24"/>
              </w:rPr>
            </w:pPr>
          </w:p>
        </w:tc>
        <w:tc>
          <w:tcPr>
            <w:tcW w:w="1417" w:type="dxa"/>
          </w:tcPr>
          <w:p w:rsidR="00A81C4F" w:rsidRPr="0007576D" w:rsidRDefault="00A81C4F" w:rsidP="00A81C4F">
            <w:pPr>
              <w:spacing w:after="0" w:line="240" w:lineRule="auto"/>
              <w:jc w:val="both"/>
              <w:rPr>
                <w:rFonts w:ascii="Times New Roman" w:hAnsi="Times New Roman" w:cs="Times New Roman"/>
                <w:bCs/>
                <w:spacing w:val="-4"/>
                <w:sz w:val="24"/>
                <w:szCs w:val="24"/>
              </w:rPr>
            </w:pPr>
          </w:p>
        </w:tc>
        <w:tc>
          <w:tcPr>
            <w:tcW w:w="993" w:type="dxa"/>
          </w:tcPr>
          <w:p w:rsidR="00A81C4F" w:rsidRPr="0007576D" w:rsidRDefault="00A81C4F" w:rsidP="00A81C4F">
            <w:pPr>
              <w:spacing w:after="0" w:line="240" w:lineRule="auto"/>
              <w:jc w:val="both"/>
              <w:rPr>
                <w:rFonts w:ascii="Times New Roman" w:hAnsi="Times New Roman" w:cs="Times New Roman"/>
                <w:bCs/>
                <w:spacing w:val="-4"/>
                <w:sz w:val="24"/>
                <w:szCs w:val="24"/>
              </w:rPr>
            </w:pPr>
          </w:p>
        </w:tc>
      </w:tr>
      <w:tr w:rsidR="00A81C4F" w:rsidRPr="0007576D" w:rsidTr="00A81C4F">
        <w:tc>
          <w:tcPr>
            <w:tcW w:w="567" w:type="dxa"/>
          </w:tcPr>
          <w:p w:rsidR="00A81C4F" w:rsidRPr="0007576D" w:rsidRDefault="00A81C4F" w:rsidP="005F2B90">
            <w:pPr>
              <w:numPr>
                <w:ilvl w:val="0"/>
                <w:numId w:val="28"/>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c3"/>
              <w:spacing w:before="0" w:beforeAutospacing="0" w:after="0" w:afterAutospacing="0"/>
              <w:jc w:val="both"/>
              <w:rPr>
                <w:spacing w:val="-4"/>
              </w:rPr>
            </w:pPr>
            <w:r w:rsidRPr="0007576D">
              <w:rPr>
                <w:rStyle w:val="c0"/>
                <w:spacing w:val="-4"/>
              </w:rPr>
              <w:t xml:space="preserve">Методика для определения уровня умственного развития детей 7-9 лет.Предложена Э. Ф. </w:t>
            </w:r>
            <w:proofErr w:type="spellStart"/>
            <w:r w:rsidRPr="0007576D">
              <w:rPr>
                <w:rStyle w:val="c0"/>
                <w:spacing w:val="-4"/>
              </w:rPr>
              <w:t>Замбицявичене</w:t>
            </w:r>
            <w:proofErr w:type="spellEnd"/>
          </w:p>
        </w:tc>
        <w:tc>
          <w:tcPr>
            <w:tcW w:w="1418"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Январь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34</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1-3 классы</w:t>
            </w:r>
          </w:p>
        </w:tc>
      </w:tr>
      <w:tr w:rsidR="00A81C4F" w:rsidRPr="0007576D" w:rsidTr="00A81C4F">
        <w:tc>
          <w:tcPr>
            <w:tcW w:w="567" w:type="dxa"/>
          </w:tcPr>
          <w:p w:rsidR="00A81C4F" w:rsidRPr="0007576D" w:rsidRDefault="00A81C4F" w:rsidP="005F2B90">
            <w:pPr>
              <w:numPr>
                <w:ilvl w:val="0"/>
                <w:numId w:val="28"/>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a9"/>
              <w:jc w:val="both"/>
              <w:rPr>
                <w:spacing w:val="-4"/>
              </w:rPr>
            </w:pPr>
            <w:r w:rsidRPr="0007576D">
              <w:rPr>
                <w:spacing w:val="-4"/>
              </w:rPr>
              <w:t xml:space="preserve">Тест </w:t>
            </w:r>
            <w:proofErr w:type="spellStart"/>
            <w:r w:rsidRPr="0007576D">
              <w:rPr>
                <w:spacing w:val="-4"/>
              </w:rPr>
              <w:t>Мюнстерберга</w:t>
            </w:r>
            <w:proofErr w:type="spellEnd"/>
            <w:r w:rsidRPr="0007576D">
              <w:rPr>
                <w:spacing w:val="-4"/>
              </w:rPr>
              <w:t xml:space="preserve"> на восприятие</w:t>
            </w:r>
          </w:p>
        </w:tc>
        <w:tc>
          <w:tcPr>
            <w:tcW w:w="1418"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Январь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4 классы</w:t>
            </w:r>
          </w:p>
        </w:tc>
      </w:tr>
      <w:tr w:rsidR="00A81C4F" w:rsidRPr="0007576D" w:rsidTr="00A81C4F">
        <w:trPr>
          <w:trHeight w:val="826"/>
        </w:trPr>
        <w:tc>
          <w:tcPr>
            <w:tcW w:w="567" w:type="dxa"/>
          </w:tcPr>
          <w:p w:rsidR="00A81C4F" w:rsidRPr="0007576D" w:rsidRDefault="00A81C4F" w:rsidP="005F2B90">
            <w:pPr>
              <w:numPr>
                <w:ilvl w:val="0"/>
                <w:numId w:val="28"/>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Изучение кратковременной и долговременной вербальной памяти Методика «Заучивание 10 слов»</w:t>
            </w:r>
          </w:p>
          <w:p w:rsidR="00A81C4F" w:rsidRPr="0007576D" w:rsidRDefault="00A81C4F" w:rsidP="00A81C4F">
            <w:pPr>
              <w:spacing w:after="0" w:line="240" w:lineRule="auto"/>
              <w:jc w:val="both"/>
              <w:rPr>
                <w:rFonts w:ascii="Times New Roman" w:hAnsi="Times New Roman" w:cs="Times New Roman"/>
                <w:bCs/>
                <w:spacing w:val="-4"/>
                <w:sz w:val="24"/>
                <w:szCs w:val="24"/>
              </w:rPr>
            </w:pPr>
          </w:p>
        </w:tc>
        <w:tc>
          <w:tcPr>
            <w:tcW w:w="1418"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Февраль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48</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1-4 классы</w:t>
            </w:r>
          </w:p>
        </w:tc>
      </w:tr>
      <w:tr w:rsidR="00A81C4F" w:rsidRPr="0007576D" w:rsidTr="00A81C4F">
        <w:trPr>
          <w:trHeight w:val="213"/>
        </w:trPr>
        <w:tc>
          <w:tcPr>
            <w:tcW w:w="567" w:type="dxa"/>
          </w:tcPr>
          <w:p w:rsidR="00A81C4F" w:rsidRPr="0007576D" w:rsidRDefault="00A81C4F" w:rsidP="005F2B90">
            <w:pPr>
              <w:numPr>
                <w:ilvl w:val="0"/>
                <w:numId w:val="28"/>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sz w:val="24"/>
                <w:szCs w:val="24"/>
              </w:rPr>
            </w:pPr>
            <w:r w:rsidRPr="0007576D">
              <w:rPr>
                <w:rFonts w:ascii="Times New Roman" w:hAnsi="Times New Roman" w:cs="Times New Roman"/>
                <w:sz w:val="24"/>
                <w:szCs w:val="24"/>
              </w:rPr>
              <w:t xml:space="preserve">Исследование умственной работоспособности учащихся. Тест </w:t>
            </w:r>
            <w:proofErr w:type="spellStart"/>
            <w:r w:rsidRPr="0007576D">
              <w:rPr>
                <w:rFonts w:ascii="Times New Roman" w:hAnsi="Times New Roman" w:cs="Times New Roman"/>
                <w:sz w:val="24"/>
                <w:szCs w:val="24"/>
              </w:rPr>
              <w:t>Кеэса</w:t>
            </w:r>
            <w:proofErr w:type="spellEnd"/>
          </w:p>
        </w:tc>
        <w:tc>
          <w:tcPr>
            <w:tcW w:w="1418" w:type="dxa"/>
          </w:tcPr>
          <w:p w:rsidR="00A81C4F" w:rsidRPr="0007576D" w:rsidRDefault="00A81C4F" w:rsidP="00A81C4F">
            <w:pPr>
              <w:spacing w:after="0" w:line="240" w:lineRule="auto"/>
              <w:outlineLvl w:val="1"/>
              <w:rPr>
                <w:rFonts w:ascii="Times New Roman" w:hAnsi="Times New Roman" w:cs="Times New Roman"/>
                <w:sz w:val="24"/>
                <w:szCs w:val="24"/>
              </w:rPr>
            </w:pPr>
            <w:r w:rsidRPr="0007576D">
              <w:rPr>
                <w:rFonts w:ascii="Times New Roman" w:hAnsi="Times New Roman" w:cs="Times New Roman"/>
                <w:sz w:val="24"/>
                <w:szCs w:val="24"/>
              </w:rPr>
              <w:t>Апрель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sz w:val="24"/>
                <w:szCs w:val="24"/>
              </w:rPr>
            </w:pPr>
            <w:r w:rsidRPr="0007576D">
              <w:rPr>
                <w:rFonts w:ascii="Times New Roman" w:hAnsi="Times New Roman" w:cs="Times New Roman"/>
                <w:sz w:val="24"/>
                <w:szCs w:val="24"/>
              </w:rPr>
              <w:t>48</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sz w:val="24"/>
                <w:szCs w:val="24"/>
              </w:rPr>
            </w:pPr>
            <w:r w:rsidRPr="0007576D">
              <w:rPr>
                <w:rFonts w:ascii="Times New Roman" w:hAnsi="Times New Roman" w:cs="Times New Roman"/>
                <w:sz w:val="24"/>
                <w:szCs w:val="24"/>
              </w:rPr>
              <w:t>1-4 классы</w:t>
            </w:r>
          </w:p>
        </w:tc>
      </w:tr>
      <w:tr w:rsidR="00A81C4F" w:rsidRPr="0007576D" w:rsidTr="00A81C4F">
        <w:trPr>
          <w:trHeight w:val="200"/>
        </w:trPr>
        <w:tc>
          <w:tcPr>
            <w:tcW w:w="567" w:type="dxa"/>
          </w:tcPr>
          <w:p w:rsidR="00A81C4F" w:rsidRPr="0007576D" w:rsidRDefault="00A81C4F" w:rsidP="005F2B90">
            <w:pPr>
              <w:numPr>
                <w:ilvl w:val="0"/>
                <w:numId w:val="28"/>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077A11" w:rsidP="00A81C4F">
            <w:pPr>
              <w:spacing w:after="0" w:line="240" w:lineRule="auto"/>
              <w:rPr>
                <w:rFonts w:ascii="Times New Roman" w:hAnsi="Times New Roman" w:cs="Times New Roman"/>
                <w:sz w:val="24"/>
                <w:szCs w:val="24"/>
              </w:rPr>
            </w:pPr>
            <w:hyperlink r:id="rId16" w:history="1">
              <w:r w:rsidR="00A81C4F" w:rsidRPr="0007576D">
                <w:rPr>
                  <w:rFonts w:ascii="Times New Roman" w:hAnsi="Times New Roman" w:cs="Times New Roman"/>
                  <w:sz w:val="24"/>
                  <w:szCs w:val="24"/>
                </w:rPr>
                <w:t xml:space="preserve">Тест "Пиктограмма" </w:t>
              </w:r>
              <w:proofErr w:type="spellStart"/>
              <w:r w:rsidR="00A81C4F" w:rsidRPr="0007576D">
                <w:rPr>
                  <w:rFonts w:ascii="Times New Roman" w:hAnsi="Times New Roman" w:cs="Times New Roman"/>
                  <w:sz w:val="24"/>
                  <w:szCs w:val="24"/>
                </w:rPr>
                <w:t>А.Р.Лурия</w:t>
              </w:r>
              <w:proofErr w:type="spellEnd"/>
              <w:r w:rsidR="00A81C4F" w:rsidRPr="0007576D">
                <w:rPr>
                  <w:rFonts w:ascii="Times New Roman" w:hAnsi="Times New Roman" w:cs="Times New Roman"/>
                  <w:sz w:val="24"/>
                  <w:szCs w:val="24"/>
                </w:rPr>
                <w:t xml:space="preserve"> (исследование памяти)</w:t>
              </w:r>
            </w:hyperlink>
          </w:p>
        </w:tc>
        <w:tc>
          <w:tcPr>
            <w:tcW w:w="1418" w:type="dxa"/>
          </w:tcPr>
          <w:p w:rsidR="00A81C4F" w:rsidRPr="0007576D" w:rsidRDefault="00A81C4F" w:rsidP="00A81C4F">
            <w:pPr>
              <w:spacing w:after="0" w:line="240" w:lineRule="auto"/>
              <w:outlineLvl w:val="1"/>
              <w:rPr>
                <w:rFonts w:ascii="Times New Roman" w:hAnsi="Times New Roman" w:cs="Times New Roman"/>
                <w:sz w:val="24"/>
                <w:szCs w:val="24"/>
              </w:rPr>
            </w:pPr>
            <w:r w:rsidRPr="0007576D">
              <w:rPr>
                <w:rFonts w:ascii="Times New Roman" w:hAnsi="Times New Roman" w:cs="Times New Roman"/>
                <w:sz w:val="24"/>
                <w:szCs w:val="24"/>
              </w:rPr>
              <w:t>Апрель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sz w:val="24"/>
                <w:szCs w:val="24"/>
              </w:rPr>
            </w:pPr>
            <w:r w:rsidRPr="0007576D">
              <w:rPr>
                <w:rFonts w:ascii="Times New Roman" w:hAnsi="Times New Roman" w:cs="Times New Roman"/>
                <w:sz w:val="24"/>
                <w:szCs w:val="24"/>
              </w:rPr>
              <w:t>47</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sz w:val="24"/>
                <w:szCs w:val="24"/>
              </w:rPr>
            </w:pPr>
            <w:r w:rsidRPr="0007576D">
              <w:rPr>
                <w:rFonts w:ascii="Times New Roman" w:hAnsi="Times New Roman" w:cs="Times New Roman"/>
                <w:sz w:val="24"/>
                <w:szCs w:val="24"/>
              </w:rPr>
              <w:t>5-7 классы</w:t>
            </w:r>
          </w:p>
        </w:tc>
      </w:tr>
      <w:tr w:rsidR="00A81C4F" w:rsidRPr="0007576D" w:rsidTr="00A81C4F">
        <w:trPr>
          <w:trHeight w:val="113"/>
        </w:trPr>
        <w:tc>
          <w:tcPr>
            <w:tcW w:w="567" w:type="dxa"/>
          </w:tcPr>
          <w:p w:rsidR="00A81C4F" w:rsidRPr="0007576D" w:rsidRDefault="00A81C4F" w:rsidP="005F2B90">
            <w:pPr>
              <w:numPr>
                <w:ilvl w:val="0"/>
                <w:numId w:val="28"/>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rPr>
                <w:rFonts w:ascii="Times New Roman" w:hAnsi="Times New Roman" w:cs="Times New Roman"/>
                <w:sz w:val="24"/>
                <w:szCs w:val="24"/>
              </w:rPr>
            </w:pPr>
            <w:r w:rsidRPr="0007576D">
              <w:rPr>
                <w:rFonts w:ascii="Times New Roman" w:hAnsi="Times New Roman" w:cs="Times New Roman"/>
                <w:sz w:val="24"/>
                <w:szCs w:val="24"/>
              </w:rPr>
              <w:t>Методика оценки общей одаренности подростка (по А.И. Савенкову)</w:t>
            </w:r>
          </w:p>
        </w:tc>
        <w:tc>
          <w:tcPr>
            <w:tcW w:w="1418" w:type="dxa"/>
          </w:tcPr>
          <w:p w:rsidR="00A81C4F" w:rsidRPr="0007576D" w:rsidRDefault="00A81C4F" w:rsidP="00A81C4F">
            <w:pPr>
              <w:spacing w:after="0" w:line="240" w:lineRule="auto"/>
              <w:outlineLvl w:val="1"/>
              <w:rPr>
                <w:rFonts w:ascii="Times New Roman" w:hAnsi="Times New Roman" w:cs="Times New Roman"/>
                <w:sz w:val="24"/>
                <w:szCs w:val="24"/>
              </w:rPr>
            </w:pPr>
            <w:r w:rsidRPr="0007576D">
              <w:rPr>
                <w:rFonts w:ascii="Times New Roman" w:hAnsi="Times New Roman" w:cs="Times New Roman"/>
                <w:sz w:val="24"/>
                <w:szCs w:val="24"/>
              </w:rPr>
              <w:t>Апрель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sz w:val="24"/>
                <w:szCs w:val="24"/>
              </w:rPr>
            </w:pPr>
            <w:r w:rsidRPr="0007576D">
              <w:rPr>
                <w:rFonts w:ascii="Times New Roman" w:hAnsi="Times New Roman" w:cs="Times New Roman"/>
                <w:sz w:val="24"/>
                <w:szCs w:val="24"/>
              </w:rPr>
              <w:t>19</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sz w:val="24"/>
                <w:szCs w:val="24"/>
              </w:rPr>
            </w:pPr>
            <w:r w:rsidRPr="0007576D">
              <w:rPr>
                <w:rFonts w:ascii="Times New Roman" w:hAnsi="Times New Roman" w:cs="Times New Roman"/>
                <w:sz w:val="24"/>
                <w:szCs w:val="24"/>
              </w:rPr>
              <w:t>8-9 классы</w:t>
            </w:r>
          </w:p>
        </w:tc>
      </w:tr>
      <w:tr w:rsidR="00A81C4F" w:rsidRPr="0007576D" w:rsidTr="00A81C4F">
        <w:tc>
          <w:tcPr>
            <w:tcW w:w="567" w:type="dxa"/>
          </w:tcPr>
          <w:p w:rsidR="00A81C4F" w:rsidRPr="0007576D" w:rsidRDefault="00A81C4F" w:rsidP="00A81C4F">
            <w:pPr>
              <w:spacing w:after="0"/>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center"/>
              <w:rPr>
                <w:rFonts w:ascii="Times New Roman" w:hAnsi="Times New Roman" w:cs="Times New Roman"/>
                <w:bCs/>
                <w:spacing w:val="-4"/>
                <w:sz w:val="24"/>
                <w:szCs w:val="24"/>
              </w:rPr>
            </w:pPr>
            <w:r w:rsidRPr="0007576D">
              <w:rPr>
                <w:rFonts w:ascii="Times New Roman" w:hAnsi="Times New Roman" w:cs="Times New Roman"/>
                <w:bCs/>
                <w:spacing w:val="-4"/>
                <w:sz w:val="24"/>
                <w:szCs w:val="24"/>
              </w:rPr>
              <w:t>Учителя начальных классов, учителя - предметники</w:t>
            </w:r>
          </w:p>
        </w:tc>
        <w:tc>
          <w:tcPr>
            <w:tcW w:w="1418" w:type="dxa"/>
          </w:tcPr>
          <w:p w:rsidR="00A81C4F" w:rsidRPr="0007576D" w:rsidRDefault="00A81C4F" w:rsidP="00A81C4F">
            <w:pPr>
              <w:spacing w:after="0" w:line="240" w:lineRule="auto"/>
              <w:outlineLvl w:val="1"/>
              <w:rPr>
                <w:rFonts w:ascii="Times New Roman" w:hAnsi="Times New Roman" w:cs="Times New Roman"/>
                <w:bCs/>
                <w:spacing w:val="-4"/>
                <w:sz w:val="24"/>
                <w:szCs w:val="24"/>
              </w:rPr>
            </w:pP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p>
        </w:tc>
      </w:tr>
      <w:tr w:rsidR="00A81C4F" w:rsidRPr="0007576D" w:rsidTr="00A81C4F">
        <w:tc>
          <w:tcPr>
            <w:tcW w:w="567" w:type="dxa"/>
          </w:tcPr>
          <w:p w:rsidR="00A81C4F" w:rsidRPr="0007576D" w:rsidRDefault="00A81C4F" w:rsidP="00A81C4F">
            <w:pPr>
              <w:spacing w:after="0"/>
              <w:ind w:left="180"/>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1.</w:t>
            </w:r>
          </w:p>
        </w:tc>
        <w:tc>
          <w:tcPr>
            <w:tcW w:w="5670" w:type="dxa"/>
            <w:vAlign w:val="center"/>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Определение уровня комфортности в коллективе</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1 четверть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17</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Учителя</w:t>
            </w:r>
          </w:p>
        </w:tc>
      </w:tr>
      <w:tr w:rsidR="00A81C4F" w:rsidRPr="0007576D" w:rsidTr="00A81C4F">
        <w:tc>
          <w:tcPr>
            <w:tcW w:w="567" w:type="dxa"/>
          </w:tcPr>
          <w:p w:rsidR="00A81C4F" w:rsidRPr="0007576D" w:rsidRDefault="00A81C4F" w:rsidP="00A81C4F">
            <w:pPr>
              <w:spacing w:after="0"/>
              <w:ind w:left="180"/>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2.</w:t>
            </w:r>
          </w:p>
        </w:tc>
        <w:tc>
          <w:tcPr>
            <w:tcW w:w="5670" w:type="dxa"/>
            <w:vAlign w:val="center"/>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Стиль «преподавания» педагога</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1 четверть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17</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p>
        </w:tc>
      </w:tr>
      <w:tr w:rsidR="00A81C4F" w:rsidRPr="0007576D" w:rsidTr="00A81C4F">
        <w:tc>
          <w:tcPr>
            <w:tcW w:w="567" w:type="dxa"/>
          </w:tcPr>
          <w:p w:rsidR="00A81C4F" w:rsidRPr="0007576D" w:rsidRDefault="00A81C4F" w:rsidP="00A81C4F">
            <w:pPr>
              <w:spacing w:after="0"/>
              <w:ind w:left="180"/>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3.</w:t>
            </w:r>
          </w:p>
        </w:tc>
        <w:tc>
          <w:tcPr>
            <w:tcW w:w="5670" w:type="dxa"/>
            <w:vAlign w:val="center"/>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Оценка педагогических умений учителя</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2  четверть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17</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Учителя</w:t>
            </w:r>
          </w:p>
        </w:tc>
      </w:tr>
      <w:tr w:rsidR="00A81C4F" w:rsidRPr="0007576D" w:rsidTr="00A81C4F">
        <w:tc>
          <w:tcPr>
            <w:tcW w:w="567" w:type="dxa"/>
          </w:tcPr>
          <w:p w:rsidR="00A81C4F" w:rsidRPr="0007576D" w:rsidRDefault="00A81C4F" w:rsidP="00A81C4F">
            <w:pPr>
              <w:spacing w:after="0"/>
              <w:ind w:left="180"/>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4.</w:t>
            </w:r>
          </w:p>
        </w:tc>
        <w:tc>
          <w:tcPr>
            <w:tcW w:w="5670" w:type="dxa"/>
            <w:vAlign w:val="center"/>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Анкета  для педагогов «Самоанализ успешности педагога» </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4 четверть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17</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p>
        </w:tc>
      </w:tr>
      <w:tr w:rsidR="00A81C4F" w:rsidRPr="0007576D" w:rsidTr="00A81C4F">
        <w:tc>
          <w:tcPr>
            <w:tcW w:w="567" w:type="dxa"/>
          </w:tcPr>
          <w:p w:rsidR="00A81C4F" w:rsidRPr="0007576D" w:rsidRDefault="00A81C4F" w:rsidP="00A81C4F">
            <w:pPr>
              <w:spacing w:after="0"/>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a9"/>
              <w:jc w:val="center"/>
              <w:rPr>
                <w:spacing w:val="-4"/>
              </w:rPr>
            </w:pPr>
            <w:r w:rsidRPr="0007576D">
              <w:rPr>
                <w:spacing w:val="-4"/>
              </w:rPr>
              <w:t>Родители первоклассников</w:t>
            </w:r>
          </w:p>
        </w:tc>
        <w:tc>
          <w:tcPr>
            <w:tcW w:w="1418" w:type="dxa"/>
          </w:tcPr>
          <w:p w:rsidR="00A81C4F" w:rsidRPr="0007576D" w:rsidRDefault="00A81C4F" w:rsidP="00A81C4F">
            <w:pPr>
              <w:spacing w:after="0" w:line="240" w:lineRule="auto"/>
              <w:jc w:val="both"/>
              <w:rPr>
                <w:rFonts w:ascii="Times New Roman" w:hAnsi="Times New Roman" w:cs="Times New Roman"/>
                <w:bCs/>
                <w:spacing w:val="-4"/>
                <w:sz w:val="24"/>
                <w:szCs w:val="24"/>
              </w:rPr>
            </w:pP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p>
        </w:tc>
      </w:tr>
      <w:tr w:rsidR="00A81C4F" w:rsidRPr="0007576D" w:rsidTr="00A81C4F">
        <w:tc>
          <w:tcPr>
            <w:tcW w:w="567" w:type="dxa"/>
          </w:tcPr>
          <w:p w:rsidR="00A81C4F" w:rsidRPr="0007576D" w:rsidRDefault="00A81C4F" w:rsidP="005F2B90">
            <w:pPr>
              <w:numPr>
                <w:ilvl w:val="0"/>
                <w:numId w:val="29"/>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Методика «Экспертная оценка </w:t>
            </w:r>
            <w:proofErr w:type="spellStart"/>
            <w:r w:rsidRPr="0007576D">
              <w:rPr>
                <w:rFonts w:ascii="Times New Roman" w:hAnsi="Times New Roman" w:cs="Times New Roman"/>
                <w:bCs/>
                <w:spacing w:val="-4"/>
                <w:sz w:val="24"/>
                <w:szCs w:val="24"/>
              </w:rPr>
              <w:t>адаптированности</w:t>
            </w:r>
            <w:proofErr w:type="spellEnd"/>
            <w:r w:rsidRPr="0007576D">
              <w:rPr>
                <w:rFonts w:ascii="Times New Roman" w:hAnsi="Times New Roman" w:cs="Times New Roman"/>
                <w:bCs/>
                <w:spacing w:val="-4"/>
                <w:sz w:val="24"/>
                <w:szCs w:val="24"/>
              </w:rPr>
              <w:t xml:space="preserve"> ребенка к школе» Схема изучения социально-психологической адаптации ребенка к школе (экспертная оценка родителей) Авторы: Чирков В. И., Соколова О. Л., Сорокина О. В.</w:t>
            </w:r>
          </w:p>
        </w:tc>
        <w:tc>
          <w:tcPr>
            <w:tcW w:w="1418" w:type="dxa"/>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tcPr>
          <w:p w:rsidR="00A81C4F" w:rsidRPr="0007576D" w:rsidRDefault="00A81C4F" w:rsidP="00A81C4F">
            <w:pPr>
              <w:spacing w:after="0" w:line="240" w:lineRule="auto"/>
              <w:jc w:val="center"/>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родители</w:t>
            </w:r>
          </w:p>
        </w:tc>
      </w:tr>
      <w:tr w:rsidR="00A81C4F" w:rsidRPr="0007576D" w:rsidTr="00A81C4F">
        <w:tc>
          <w:tcPr>
            <w:tcW w:w="567" w:type="dxa"/>
          </w:tcPr>
          <w:p w:rsidR="00A81C4F" w:rsidRPr="0007576D" w:rsidRDefault="00A81C4F" w:rsidP="00A81C4F">
            <w:pPr>
              <w:spacing w:after="0"/>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a9"/>
              <w:jc w:val="center"/>
              <w:rPr>
                <w:spacing w:val="-4"/>
              </w:rPr>
            </w:pPr>
            <w:r w:rsidRPr="0007576D">
              <w:rPr>
                <w:spacing w:val="-4"/>
              </w:rPr>
              <w:t>Родители обучающихся начальных классов</w:t>
            </w:r>
          </w:p>
        </w:tc>
        <w:tc>
          <w:tcPr>
            <w:tcW w:w="1418" w:type="dxa"/>
          </w:tcPr>
          <w:p w:rsidR="00A81C4F" w:rsidRPr="0007576D" w:rsidRDefault="00A81C4F" w:rsidP="00A81C4F">
            <w:pPr>
              <w:spacing w:after="0" w:line="240" w:lineRule="auto"/>
              <w:jc w:val="both"/>
              <w:rPr>
                <w:rFonts w:ascii="Times New Roman" w:hAnsi="Times New Roman" w:cs="Times New Roman"/>
                <w:bCs/>
                <w:spacing w:val="-4"/>
                <w:sz w:val="24"/>
                <w:szCs w:val="24"/>
              </w:rPr>
            </w:pP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p>
        </w:tc>
      </w:tr>
      <w:tr w:rsidR="00A81C4F" w:rsidRPr="0007576D" w:rsidTr="00A81C4F">
        <w:tc>
          <w:tcPr>
            <w:tcW w:w="567" w:type="dxa"/>
          </w:tcPr>
          <w:p w:rsidR="00A81C4F" w:rsidRPr="0007576D" w:rsidRDefault="00A81C4F" w:rsidP="005F2B90">
            <w:pPr>
              <w:numPr>
                <w:ilvl w:val="0"/>
                <w:numId w:val="30"/>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Схема изучения социально-психологической адаптации ребенка к школе (экспертная оценка родителей) Авторы: Чирков В. И., Соколова О. Л., Сорокина О. В.</w:t>
            </w:r>
          </w:p>
        </w:tc>
        <w:tc>
          <w:tcPr>
            <w:tcW w:w="1418"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родители</w:t>
            </w:r>
          </w:p>
        </w:tc>
      </w:tr>
      <w:tr w:rsidR="00A81C4F" w:rsidRPr="0007576D" w:rsidTr="00A81C4F">
        <w:tc>
          <w:tcPr>
            <w:tcW w:w="567" w:type="dxa"/>
          </w:tcPr>
          <w:p w:rsidR="00A81C4F" w:rsidRPr="0007576D" w:rsidRDefault="00A81C4F" w:rsidP="00A81C4F">
            <w:pPr>
              <w:spacing w:after="0"/>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a9"/>
              <w:jc w:val="center"/>
              <w:rPr>
                <w:spacing w:val="-4"/>
              </w:rPr>
            </w:pPr>
            <w:r w:rsidRPr="0007576D">
              <w:rPr>
                <w:spacing w:val="-4"/>
              </w:rPr>
              <w:t xml:space="preserve">Родители </w:t>
            </w:r>
            <w:proofErr w:type="gramStart"/>
            <w:r w:rsidRPr="0007576D">
              <w:rPr>
                <w:spacing w:val="-4"/>
              </w:rPr>
              <w:t>обучающихся</w:t>
            </w:r>
            <w:proofErr w:type="gramEnd"/>
            <w:r w:rsidRPr="0007576D">
              <w:rPr>
                <w:spacing w:val="-4"/>
              </w:rPr>
              <w:t xml:space="preserve"> среднего звена</w:t>
            </w:r>
          </w:p>
        </w:tc>
        <w:tc>
          <w:tcPr>
            <w:tcW w:w="1418" w:type="dxa"/>
          </w:tcPr>
          <w:p w:rsidR="00A81C4F" w:rsidRPr="0007576D" w:rsidRDefault="00A81C4F" w:rsidP="00A81C4F">
            <w:pPr>
              <w:spacing w:after="0" w:line="240" w:lineRule="auto"/>
              <w:jc w:val="both"/>
              <w:rPr>
                <w:rFonts w:ascii="Times New Roman" w:hAnsi="Times New Roman" w:cs="Times New Roman"/>
                <w:bCs/>
                <w:spacing w:val="-4"/>
                <w:sz w:val="24"/>
                <w:szCs w:val="24"/>
              </w:rPr>
            </w:pP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p>
        </w:tc>
      </w:tr>
      <w:tr w:rsidR="00A81C4F" w:rsidRPr="0007576D" w:rsidTr="00A81C4F">
        <w:tc>
          <w:tcPr>
            <w:tcW w:w="567" w:type="dxa"/>
          </w:tcPr>
          <w:p w:rsidR="00A81C4F" w:rsidRPr="0007576D" w:rsidRDefault="00A81C4F" w:rsidP="005F2B90">
            <w:pPr>
              <w:numPr>
                <w:ilvl w:val="0"/>
                <w:numId w:val="31"/>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spacing w:after="0" w:line="240" w:lineRule="auto"/>
              <w:jc w:val="both"/>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Схема изучения социально-психологической адаптации ребенка к школе (экспертная оценка родителей) Авторы: Чирков В. И., Соколова О. Л., Сорокина О. В.</w:t>
            </w:r>
          </w:p>
        </w:tc>
        <w:tc>
          <w:tcPr>
            <w:tcW w:w="1418"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9</w:t>
            </w:r>
          </w:p>
        </w:tc>
        <w:tc>
          <w:tcPr>
            <w:tcW w:w="993"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родители</w:t>
            </w:r>
          </w:p>
        </w:tc>
      </w:tr>
      <w:tr w:rsidR="00A81C4F" w:rsidRPr="0007576D" w:rsidTr="00A81C4F">
        <w:tc>
          <w:tcPr>
            <w:tcW w:w="567" w:type="dxa"/>
          </w:tcPr>
          <w:p w:rsidR="00A81C4F" w:rsidRPr="0007576D" w:rsidRDefault="00A81C4F" w:rsidP="00A81C4F">
            <w:pPr>
              <w:spacing w:after="0"/>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a9"/>
              <w:jc w:val="center"/>
              <w:rPr>
                <w:spacing w:val="-4"/>
              </w:rPr>
            </w:pPr>
            <w:r w:rsidRPr="0007576D">
              <w:rPr>
                <w:spacing w:val="-4"/>
              </w:rPr>
              <w:t>Родители старшего звена</w:t>
            </w:r>
          </w:p>
        </w:tc>
        <w:tc>
          <w:tcPr>
            <w:tcW w:w="1418" w:type="dxa"/>
          </w:tcPr>
          <w:p w:rsidR="00A81C4F" w:rsidRPr="0007576D" w:rsidRDefault="00A81C4F" w:rsidP="00A81C4F">
            <w:pPr>
              <w:spacing w:after="0" w:line="240" w:lineRule="auto"/>
              <w:jc w:val="both"/>
              <w:rPr>
                <w:rFonts w:ascii="Times New Roman" w:hAnsi="Times New Roman" w:cs="Times New Roman"/>
                <w:bCs/>
                <w:spacing w:val="-4"/>
                <w:sz w:val="24"/>
                <w:szCs w:val="24"/>
              </w:rPr>
            </w:pP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p>
        </w:tc>
      </w:tr>
      <w:tr w:rsidR="00A81C4F" w:rsidRPr="0007576D" w:rsidTr="00A81C4F">
        <w:tc>
          <w:tcPr>
            <w:tcW w:w="567" w:type="dxa"/>
          </w:tcPr>
          <w:p w:rsidR="00A81C4F" w:rsidRPr="0007576D" w:rsidRDefault="00A81C4F" w:rsidP="005F2B90">
            <w:pPr>
              <w:numPr>
                <w:ilvl w:val="0"/>
                <w:numId w:val="32"/>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a9"/>
              <w:rPr>
                <w:spacing w:val="-4"/>
              </w:rPr>
            </w:pPr>
            <w:r w:rsidRPr="0007576D">
              <w:rPr>
                <w:spacing w:val="-4"/>
              </w:rPr>
              <w:t>Диагностика семейных отношений</w:t>
            </w:r>
          </w:p>
        </w:tc>
        <w:tc>
          <w:tcPr>
            <w:tcW w:w="1418"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сентябрь</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10</w:t>
            </w:r>
          </w:p>
        </w:tc>
        <w:tc>
          <w:tcPr>
            <w:tcW w:w="993"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родители</w:t>
            </w:r>
          </w:p>
        </w:tc>
      </w:tr>
      <w:tr w:rsidR="00A81C4F" w:rsidRPr="0007576D" w:rsidTr="00A81C4F">
        <w:tc>
          <w:tcPr>
            <w:tcW w:w="567" w:type="dxa"/>
          </w:tcPr>
          <w:p w:rsidR="00A81C4F" w:rsidRPr="0007576D" w:rsidRDefault="00A81C4F" w:rsidP="005F2B90">
            <w:pPr>
              <w:numPr>
                <w:ilvl w:val="0"/>
                <w:numId w:val="32"/>
              </w:numPr>
              <w:spacing w:after="0" w:line="240" w:lineRule="auto"/>
              <w:jc w:val="both"/>
              <w:rPr>
                <w:rFonts w:ascii="Times New Roman" w:hAnsi="Times New Roman" w:cs="Times New Roman"/>
                <w:bCs/>
                <w:spacing w:val="-4"/>
                <w:sz w:val="24"/>
                <w:szCs w:val="24"/>
              </w:rPr>
            </w:pPr>
          </w:p>
        </w:tc>
        <w:tc>
          <w:tcPr>
            <w:tcW w:w="5670" w:type="dxa"/>
            <w:vAlign w:val="center"/>
          </w:tcPr>
          <w:p w:rsidR="00A81C4F" w:rsidRPr="0007576D" w:rsidRDefault="00A81C4F" w:rsidP="00A81C4F">
            <w:pPr>
              <w:pStyle w:val="a9"/>
              <w:rPr>
                <w:spacing w:val="-4"/>
              </w:rPr>
            </w:pPr>
            <w:r w:rsidRPr="0007576D">
              <w:rPr>
                <w:spacing w:val="-4"/>
              </w:rPr>
              <w:t>Удовлетворенность школьной жизнью А. Андреев</w:t>
            </w:r>
          </w:p>
        </w:tc>
        <w:tc>
          <w:tcPr>
            <w:tcW w:w="1418" w:type="dxa"/>
            <w:vAlign w:val="center"/>
          </w:tcPr>
          <w:p w:rsidR="00A81C4F" w:rsidRPr="0007576D" w:rsidRDefault="00A81C4F" w:rsidP="00A81C4F">
            <w:pPr>
              <w:spacing w:after="0" w:line="240" w:lineRule="auto"/>
              <w:jc w:val="both"/>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март </w:t>
            </w: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10</w:t>
            </w:r>
          </w:p>
        </w:tc>
        <w:tc>
          <w:tcPr>
            <w:tcW w:w="993" w:type="dxa"/>
          </w:tcPr>
          <w:p w:rsidR="00A81C4F" w:rsidRPr="0007576D" w:rsidRDefault="00A81C4F" w:rsidP="00A81C4F">
            <w:pPr>
              <w:spacing w:after="0" w:line="240" w:lineRule="auto"/>
              <w:rPr>
                <w:rFonts w:ascii="Times New Roman" w:hAnsi="Times New Roman" w:cs="Times New Roman"/>
                <w:bCs/>
                <w:spacing w:val="-4"/>
                <w:sz w:val="24"/>
                <w:szCs w:val="24"/>
              </w:rPr>
            </w:pPr>
            <w:r w:rsidRPr="0007576D">
              <w:rPr>
                <w:rFonts w:ascii="Times New Roman" w:hAnsi="Times New Roman" w:cs="Times New Roman"/>
                <w:bCs/>
                <w:spacing w:val="-4"/>
                <w:sz w:val="24"/>
                <w:szCs w:val="24"/>
              </w:rPr>
              <w:t>родители</w:t>
            </w:r>
          </w:p>
        </w:tc>
      </w:tr>
      <w:tr w:rsidR="00A81C4F" w:rsidRPr="0007576D" w:rsidTr="00A81C4F">
        <w:tc>
          <w:tcPr>
            <w:tcW w:w="567" w:type="dxa"/>
          </w:tcPr>
          <w:p w:rsidR="00A81C4F" w:rsidRPr="0007576D" w:rsidRDefault="00A81C4F" w:rsidP="00A81C4F">
            <w:pPr>
              <w:spacing w:after="0"/>
              <w:ind w:left="180"/>
              <w:jc w:val="both"/>
              <w:rPr>
                <w:rFonts w:ascii="Times New Roman" w:hAnsi="Times New Roman" w:cs="Times New Roman"/>
                <w:bCs/>
                <w:spacing w:val="-4"/>
                <w:sz w:val="24"/>
                <w:szCs w:val="24"/>
              </w:rPr>
            </w:pPr>
          </w:p>
        </w:tc>
        <w:tc>
          <w:tcPr>
            <w:tcW w:w="5670" w:type="dxa"/>
          </w:tcPr>
          <w:p w:rsidR="00A81C4F" w:rsidRPr="0007576D" w:rsidRDefault="00A81C4F" w:rsidP="00A81C4F">
            <w:pPr>
              <w:tabs>
                <w:tab w:val="left" w:pos="1940"/>
              </w:tabs>
              <w:spacing w:after="0" w:line="240" w:lineRule="auto"/>
              <w:jc w:val="right"/>
              <w:rPr>
                <w:rFonts w:ascii="Times New Roman" w:hAnsi="Times New Roman" w:cs="Times New Roman"/>
                <w:bCs/>
                <w:spacing w:val="-4"/>
                <w:sz w:val="24"/>
                <w:szCs w:val="24"/>
              </w:rPr>
            </w:pPr>
            <w:r w:rsidRPr="0007576D">
              <w:rPr>
                <w:rFonts w:ascii="Times New Roman" w:hAnsi="Times New Roman" w:cs="Times New Roman"/>
                <w:bCs/>
                <w:spacing w:val="-4"/>
                <w:sz w:val="24"/>
                <w:szCs w:val="24"/>
              </w:rPr>
              <w:t xml:space="preserve">Всего </w:t>
            </w:r>
          </w:p>
        </w:tc>
        <w:tc>
          <w:tcPr>
            <w:tcW w:w="1418" w:type="dxa"/>
          </w:tcPr>
          <w:p w:rsidR="00A81C4F" w:rsidRPr="0007576D" w:rsidRDefault="00A81C4F" w:rsidP="00A81C4F">
            <w:pPr>
              <w:spacing w:after="0" w:line="240" w:lineRule="auto"/>
              <w:rPr>
                <w:rFonts w:ascii="Times New Roman" w:hAnsi="Times New Roman" w:cs="Times New Roman"/>
                <w:bCs/>
                <w:spacing w:val="-4"/>
                <w:sz w:val="24"/>
                <w:szCs w:val="24"/>
              </w:rPr>
            </w:pPr>
          </w:p>
        </w:tc>
        <w:tc>
          <w:tcPr>
            <w:tcW w:w="1417" w:type="dxa"/>
            <w:vAlign w:val="center"/>
          </w:tcPr>
          <w:p w:rsidR="00A81C4F" w:rsidRPr="0007576D" w:rsidRDefault="00A81C4F" w:rsidP="00A81C4F">
            <w:pPr>
              <w:spacing w:after="0" w:line="240" w:lineRule="auto"/>
              <w:jc w:val="center"/>
              <w:outlineLvl w:val="1"/>
              <w:rPr>
                <w:rFonts w:ascii="Times New Roman" w:hAnsi="Times New Roman" w:cs="Times New Roman"/>
                <w:bCs/>
                <w:spacing w:val="-4"/>
                <w:sz w:val="24"/>
                <w:szCs w:val="24"/>
              </w:rPr>
            </w:pPr>
            <w:r w:rsidRPr="0007576D">
              <w:rPr>
                <w:rFonts w:ascii="Times New Roman" w:hAnsi="Times New Roman" w:cs="Times New Roman"/>
                <w:bCs/>
                <w:spacing w:val="-4"/>
                <w:sz w:val="24"/>
                <w:szCs w:val="24"/>
              </w:rPr>
              <w:t>123</w:t>
            </w:r>
          </w:p>
        </w:tc>
        <w:tc>
          <w:tcPr>
            <w:tcW w:w="993" w:type="dxa"/>
            <w:vAlign w:val="center"/>
          </w:tcPr>
          <w:p w:rsidR="00A81C4F" w:rsidRPr="0007576D" w:rsidRDefault="00A81C4F" w:rsidP="00A81C4F">
            <w:pPr>
              <w:spacing w:after="0" w:line="240" w:lineRule="auto"/>
              <w:outlineLvl w:val="1"/>
              <w:rPr>
                <w:rFonts w:ascii="Times New Roman" w:hAnsi="Times New Roman" w:cs="Times New Roman"/>
                <w:bCs/>
                <w:spacing w:val="-4"/>
                <w:sz w:val="24"/>
                <w:szCs w:val="24"/>
              </w:rPr>
            </w:pPr>
          </w:p>
        </w:tc>
      </w:tr>
    </w:tbl>
    <w:p w:rsidR="00A81C4F" w:rsidRPr="0007576D" w:rsidRDefault="00A81C4F" w:rsidP="00A81C4F">
      <w:pPr>
        <w:pStyle w:val="ab"/>
        <w:spacing w:before="0" w:after="0"/>
        <w:rPr>
          <w:b/>
          <w:bCs/>
        </w:rPr>
      </w:pPr>
    </w:p>
    <w:p w:rsidR="00635B02" w:rsidRPr="0007576D" w:rsidRDefault="005C28BE" w:rsidP="001F1376">
      <w:pPr>
        <w:pStyle w:val="ab"/>
        <w:spacing w:before="0" w:after="0"/>
        <w:ind w:firstLine="540"/>
      </w:pPr>
      <w:r w:rsidRPr="0007576D">
        <w:t>П</w:t>
      </w:r>
      <w:r w:rsidR="00635B02" w:rsidRPr="0007576D">
        <w:t>роводилась профилактическая работа по снижению тревожности учащихся 9-х, 11-х классов, информирование родителей о формах помощи ребенку при подготовке к экзаменам. Проведены беседы с учащимися 9, 11-х классов по теме «Планирование времени», «Организация рабочего места».</w:t>
      </w:r>
    </w:p>
    <w:p w:rsidR="00635B02" w:rsidRPr="0007576D" w:rsidRDefault="00635B02" w:rsidP="005C28BE">
      <w:pPr>
        <w:spacing w:after="0" w:line="240" w:lineRule="auto"/>
        <w:ind w:firstLine="567"/>
        <w:jc w:val="both"/>
        <w:rPr>
          <w:rFonts w:ascii="Times New Roman" w:hAnsi="Times New Roman" w:cs="Times New Roman"/>
          <w:bCs/>
          <w:sz w:val="24"/>
          <w:szCs w:val="24"/>
        </w:rPr>
      </w:pPr>
      <w:r w:rsidRPr="0007576D">
        <w:rPr>
          <w:rFonts w:ascii="Times New Roman" w:hAnsi="Times New Roman" w:cs="Times New Roman"/>
          <w:bCs/>
          <w:sz w:val="24"/>
          <w:szCs w:val="24"/>
        </w:rPr>
        <w:t>Оформлен «Уголок психолога» по данной теме. Учащимся предложены упражнения для снятия стресса, рекомендации по подготовке к экзаменам, полезные советы.</w:t>
      </w:r>
    </w:p>
    <w:p w:rsidR="00635B02" w:rsidRPr="0007576D" w:rsidRDefault="00635B02" w:rsidP="005C28BE">
      <w:pPr>
        <w:spacing w:after="0" w:line="240" w:lineRule="auto"/>
        <w:ind w:firstLine="567"/>
        <w:jc w:val="both"/>
        <w:rPr>
          <w:rFonts w:ascii="Times New Roman" w:hAnsi="Times New Roman" w:cs="Times New Roman"/>
          <w:sz w:val="24"/>
          <w:szCs w:val="24"/>
        </w:rPr>
      </w:pPr>
      <w:r w:rsidRPr="0007576D">
        <w:rPr>
          <w:rFonts w:ascii="Times New Roman" w:hAnsi="Times New Roman" w:cs="Times New Roman"/>
          <w:bCs/>
          <w:sz w:val="24"/>
          <w:szCs w:val="24"/>
        </w:rPr>
        <w:t>Для родителей подготовлены памятки «Советы для родителей».</w:t>
      </w:r>
      <w:r w:rsidRPr="0007576D">
        <w:rPr>
          <w:rFonts w:ascii="Times New Roman" w:hAnsi="Times New Roman" w:cs="Times New Roman"/>
          <w:sz w:val="24"/>
          <w:szCs w:val="24"/>
        </w:rPr>
        <w:br/>
        <w:t xml:space="preserve"> Проводилась профилактика среди учащихся школы, родителями, учителями.  Работа строилась традиционно по плану психолога школы, а так же по отдельным запросам классных руководителей. Практически все запланированные мероприятия успешно выполнены. </w:t>
      </w:r>
    </w:p>
    <w:p w:rsidR="001F1376" w:rsidRPr="0007576D" w:rsidRDefault="001F1376" w:rsidP="001F1376">
      <w:pPr>
        <w:pStyle w:val="ab"/>
        <w:spacing w:before="0" w:after="0"/>
        <w:ind w:firstLine="540"/>
      </w:pPr>
      <w:r w:rsidRPr="0007576D">
        <w:t xml:space="preserve">В течение 2-3 четверти учебного года по результатам проведенной психодиагностической работы проводилась </w:t>
      </w:r>
      <w:proofErr w:type="spellStart"/>
      <w:r w:rsidRPr="0007576D">
        <w:t>психокоррекционная</w:t>
      </w:r>
      <w:proofErr w:type="spellEnd"/>
      <w:r w:rsidRPr="0007576D">
        <w:t xml:space="preserve"> работа с учащимися 1, 5, 10  классов. В планах тренинговых занятий, групповых занятий, проводимых с учащимися,  обязательно присутствовали элементы развивающей  работы.       </w:t>
      </w:r>
    </w:p>
    <w:p w:rsidR="001F1376" w:rsidRPr="0007576D" w:rsidRDefault="001F1376" w:rsidP="001F1376">
      <w:pPr>
        <w:pStyle w:val="ab"/>
        <w:spacing w:before="0" w:after="0"/>
        <w:ind w:firstLine="540"/>
      </w:pPr>
      <w:r w:rsidRPr="0007576D">
        <w:t>Проведена серия встреч с учащимися 9, 11 классов с целью оказания психологической помощи в период подготовке к экзаменам.</w:t>
      </w:r>
    </w:p>
    <w:p w:rsidR="001F1376" w:rsidRPr="0007576D" w:rsidRDefault="001F1376" w:rsidP="001F1376">
      <w:pPr>
        <w:pStyle w:val="ab"/>
        <w:spacing w:before="0" w:after="0"/>
        <w:ind w:firstLine="540"/>
      </w:pPr>
      <w:r w:rsidRPr="0007576D">
        <w:t>Проводился классный час с элементами тренинга среди 5-6 классов  «Будь сильне</w:t>
      </w:r>
      <w:proofErr w:type="gramStart"/>
      <w:r w:rsidRPr="0007576D">
        <w:t>е-</w:t>
      </w:r>
      <w:proofErr w:type="gramEnd"/>
      <w:r w:rsidRPr="0007576D">
        <w:t xml:space="preserve"> будь другом»,  классный час на тему «Твоя онлайн – репутация» среди 7-8 классов, </w:t>
      </w:r>
      <w:proofErr w:type="spellStart"/>
      <w:r w:rsidRPr="0007576D">
        <w:t>флеш-тренинг</w:t>
      </w:r>
      <w:proofErr w:type="spellEnd"/>
      <w:r w:rsidRPr="0007576D">
        <w:t xml:space="preserve"> для подростков «Как остановить травлю» в 9 классе.</w:t>
      </w:r>
    </w:p>
    <w:p w:rsidR="001F1376" w:rsidRPr="0007576D" w:rsidRDefault="001F1376" w:rsidP="001F1376">
      <w:pPr>
        <w:pStyle w:val="ab"/>
        <w:spacing w:before="0" w:after="0"/>
      </w:pPr>
      <w:r w:rsidRPr="0007576D">
        <w:t>В течение учебного года проводилось  психологическое консультирование  всех участников образовательного процесса. За отчетный период было проведено консультаций:</w:t>
      </w:r>
    </w:p>
    <w:p w:rsidR="001F1376" w:rsidRPr="0007576D" w:rsidRDefault="001F1376" w:rsidP="001F1376">
      <w:pPr>
        <w:pStyle w:val="ab"/>
        <w:spacing w:before="0" w:after="0"/>
      </w:pPr>
      <w:r w:rsidRPr="0007576D">
        <w:t>- родителей (лиц их заменяющих) -  14;</w:t>
      </w:r>
    </w:p>
    <w:p w:rsidR="001F1376" w:rsidRPr="0007576D" w:rsidRDefault="001F1376" w:rsidP="001F1376">
      <w:pPr>
        <w:pStyle w:val="ab"/>
        <w:spacing w:before="0" w:after="0"/>
      </w:pPr>
      <w:r w:rsidRPr="0007576D">
        <w:t>- учащихся –45</w:t>
      </w:r>
      <w:proofErr w:type="gramStart"/>
      <w:r w:rsidRPr="0007576D">
        <w:t xml:space="preserve"> ;</w:t>
      </w:r>
      <w:proofErr w:type="gramEnd"/>
    </w:p>
    <w:p w:rsidR="001F1376" w:rsidRPr="0007576D" w:rsidRDefault="001F1376" w:rsidP="0007576D">
      <w:pPr>
        <w:pStyle w:val="ab"/>
        <w:spacing w:before="0" w:after="0"/>
      </w:pPr>
      <w:r w:rsidRPr="0007576D">
        <w:t>- педагогов –17</w:t>
      </w:r>
      <w:r w:rsidR="0007576D" w:rsidRPr="0007576D">
        <w:t xml:space="preserve">. </w:t>
      </w:r>
    </w:p>
    <w:p w:rsidR="001F1376" w:rsidRPr="0007576D" w:rsidRDefault="001F1376" w:rsidP="001F1376">
      <w:pPr>
        <w:spacing w:after="0" w:line="240" w:lineRule="auto"/>
        <w:ind w:firstLine="567"/>
        <w:jc w:val="both"/>
        <w:rPr>
          <w:rFonts w:ascii="Times New Roman" w:hAnsi="Times New Roman" w:cs="Times New Roman"/>
          <w:sz w:val="24"/>
          <w:szCs w:val="24"/>
        </w:rPr>
      </w:pPr>
      <w:proofErr w:type="gramStart"/>
      <w:r w:rsidRPr="0007576D">
        <w:rPr>
          <w:rFonts w:ascii="Times New Roman" w:hAnsi="Times New Roman" w:cs="Times New Roman"/>
          <w:sz w:val="24"/>
          <w:szCs w:val="24"/>
        </w:rPr>
        <w:t>Так же проводились коррекционно-развивающие занятия с обучающимися с ограниченными возможностями здоровья.</w:t>
      </w:r>
      <w:proofErr w:type="gramEnd"/>
    </w:p>
    <w:p w:rsidR="0007576D" w:rsidRPr="0007576D" w:rsidRDefault="0007576D" w:rsidP="0007576D">
      <w:pPr>
        <w:pStyle w:val="ab"/>
        <w:spacing w:before="0" w:after="0"/>
        <w:ind w:firstLine="567"/>
        <w:rPr>
          <w:u w:val="single"/>
        </w:rPr>
      </w:pPr>
      <w:r w:rsidRPr="0007576D">
        <w:rPr>
          <w:u w:val="single"/>
        </w:rPr>
        <w:lastRenderedPageBreak/>
        <w:t>Структурное подразделение «Детский сад»</w:t>
      </w:r>
    </w:p>
    <w:p w:rsidR="0007576D" w:rsidRPr="0007576D" w:rsidRDefault="0007576D" w:rsidP="0007576D">
      <w:pPr>
        <w:pStyle w:val="ab"/>
        <w:spacing w:before="0" w:after="0"/>
      </w:pPr>
      <w:r w:rsidRPr="0007576D">
        <w:t>За 2018– 2019 год было обследовано   20 дошкольников, 12 человек коллектива.</w:t>
      </w:r>
    </w:p>
    <w:p w:rsidR="0007576D" w:rsidRPr="0007576D" w:rsidRDefault="0007576D" w:rsidP="0007576D">
      <w:pPr>
        <w:pStyle w:val="ab"/>
        <w:spacing w:before="0" w:after="0"/>
      </w:pPr>
      <w:r w:rsidRPr="0007576D">
        <w:t xml:space="preserve"> Проводилась диагностика адаптации и нервно-психического развития детей в младшей группе. Индивидуальная диагностика развития дошкольников по запросам, психодиагностика воспитателей.</w:t>
      </w:r>
    </w:p>
    <w:p w:rsidR="0007576D" w:rsidRPr="0007576D" w:rsidRDefault="0007576D" w:rsidP="001F1376">
      <w:pPr>
        <w:spacing w:after="0" w:line="240" w:lineRule="auto"/>
        <w:ind w:firstLine="567"/>
        <w:jc w:val="both"/>
        <w:rPr>
          <w:rFonts w:ascii="Times New Roman" w:hAnsi="Times New Roman" w:cs="Times New Roman"/>
          <w:sz w:val="24"/>
          <w:szCs w:val="24"/>
        </w:rPr>
      </w:pPr>
      <w:r w:rsidRPr="0007576D">
        <w:rPr>
          <w:rFonts w:ascii="Times New Roman" w:hAnsi="Times New Roman" w:cs="Times New Roman"/>
          <w:sz w:val="24"/>
          <w:szCs w:val="24"/>
        </w:rPr>
        <w:t>В мае, июне проводилось обследование будущих первоклассников. В исследовании принимали участие 13 детей.</w:t>
      </w:r>
    </w:p>
    <w:p w:rsidR="0007576D" w:rsidRPr="0007576D" w:rsidRDefault="0007576D" w:rsidP="0007576D">
      <w:pPr>
        <w:pStyle w:val="ab"/>
        <w:spacing w:before="0" w:after="0"/>
      </w:pPr>
      <w:r w:rsidRPr="0007576D">
        <w:t>В течение учебного года проводилось  психологическое консультирование  всех участников образовательного процесса. За отчетный период было проведено консультаций:</w:t>
      </w:r>
    </w:p>
    <w:p w:rsidR="0007576D" w:rsidRPr="0007576D" w:rsidRDefault="0007576D" w:rsidP="0007576D">
      <w:pPr>
        <w:pStyle w:val="ab"/>
        <w:spacing w:before="0" w:after="0"/>
      </w:pPr>
      <w:r w:rsidRPr="0007576D">
        <w:t>- родителей (лиц их заменяющих) -  10;</w:t>
      </w:r>
    </w:p>
    <w:p w:rsidR="0007576D" w:rsidRPr="0007576D" w:rsidRDefault="0007576D" w:rsidP="0007576D">
      <w:pPr>
        <w:pStyle w:val="ab"/>
        <w:spacing w:before="0" w:after="0"/>
      </w:pPr>
      <w:r w:rsidRPr="0007576D">
        <w:t xml:space="preserve">- воспитанников - 12; </w:t>
      </w:r>
    </w:p>
    <w:p w:rsidR="0007576D" w:rsidRPr="0007576D" w:rsidRDefault="0007576D" w:rsidP="0007576D">
      <w:pPr>
        <w:pStyle w:val="ab"/>
        <w:spacing w:before="0" w:after="0"/>
      </w:pPr>
      <w:r w:rsidRPr="0007576D">
        <w:t xml:space="preserve">- воспитателей  –8. </w:t>
      </w:r>
    </w:p>
    <w:p w:rsidR="0007576D" w:rsidRPr="0007576D" w:rsidRDefault="0007576D" w:rsidP="004A4DD0">
      <w:pPr>
        <w:pStyle w:val="ab"/>
        <w:shd w:val="clear" w:color="auto" w:fill="FFFFFF"/>
        <w:spacing w:before="0" w:after="0"/>
        <w:ind w:firstLine="567"/>
        <w:rPr>
          <w:rFonts w:ascii="Tahoma" w:hAnsi="Tahoma" w:cs="Tahoma"/>
        </w:rPr>
      </w:pPr>
      <w:r w:rsidRPr="0007576D">
        <w:t>Большинство запросов были связаны с вопросами адаптации к условиям детского сада, детско-родительских отношений, коммуникации со сверстниками и развития психологии ребенка, а так же уточнения результатов диагностики.</w:t>
      </w:r>
    </w:p>
    <w:p w:rsidR="0007576D" w:rsidRPr="0007576D" w:rsidRDefault="0007576D" w:rsidP="004A4DD0">
      <w:pPr>
        <w:pStyle w:val="ab"/>
        <w:shd w:val="clear" w:color="auto" w:fill="FFFFFF"/>
        <w:spacing w:before="0" w:after="0"/>
        <w:ind w:firstLine="567"/>
        <w:rPr>
          <w:rFonts w:ascii="Tahoma" w:hAnsi="Tahoma" w:cs="Tahoma"/>
        </w:rPr>
      </w:pPr>
      <w:r w:rsidRPr="0007576D">
        <w:t xml:space="preserve">Таким </w:t>
      </w:r>
      <w:proofErr w:type="gramStart"/>
      <w:r w:rsidRPr="0007576D">
        <w:t>образом</w:t>
      </w:r>
      <w:proofErr w:type="gramEnd"/>
      <w:r w:rsidRPr="0007576D">
        <w:t xml:space="preserve"> можно считать, что проведенная за истекший период консультативная работа позволила решить многие задачи консультативной деятельности. Однако</w:t>
      </w:r>
      <w:proofErr w:type="gramStart"/>
      <w:r w:rsidRPr="0007576D">
        <w:t>,</w:t>
      </w:r>
      <w:proofErr w:type="gramEnd"/>
      <w:r w:rsidRPr="0007576D">
        <w:t xml:space="preserve"> большинство консультаций носили разовый характер, что может быть связано либо с недостаточной </w:t>
      </w:r>
      <w:proofErr w:type="spellStart"/>
      <w:r w:rsidRPr="0007576D">
        <w:t>мотивированностью</w:t>
      </w:r>
      <w:proofErr w:type="spellEnd"/>
      <w:r w:rsidRPr="0007576D">
        <w:t>, заинтересованностью родителей на дальнейшую работу, либо с недостаточно грамотно проведенной консультативной работой, во время которой не удалось донести до родителей важность дальнейшей работы.</w:t>
      </w:r>
    </w:p>
    <w:p w:rsidR="0007576D" w:rsidRPr="004A4DD0" w:rsidRDefault="0007576D" w:rsidP="004A4DD0">
      <w:pPr>
        <w:pStyle w:val="ab"/>
        <w:shd w:val="clear" w:color="auto" w:fill="FFFFFF"/>
        <w:spacing w:before="0" w:after="0"/>
        <w:ind w:firstLine="567"/>
        <w:rPr>
          <w:rFonts w:ascii="Tahoma" w:hAnsi="Tahoma" w:cs="Tahoma"/>
        </w:rPr>
      </w:pPr>
      <w:r w:rsidRPr="0007576D">
        <w:t>В связи с этим в дальнейшем необходимо уделять больше внимания мотивированию родителей и педагогов за обращениями к психологу.</w:t>
      </w:r>
    </w:p>
    <w:p w:rsidR="005C28BE" w:rsidRPr="0007576D" w:rsidRDefault="0007576D" w:rsidP="005C28BE">
      <w:pPr>
        <w:pStyle w:val="ab"/>
        <w:spacing w:before="0" w:after="0"/>
        <w:ind w:firstLine="567"/>
      </w:pPr>
      <w:r w:rsidRPr="0007576D">
        <w:t>В 2019 - 2020</w:t>
      </w:r>
      <w:r w:rsidR="00635B02" w:rsidRPr="0007576D">
        <w:t xml:space="preserve"> учебном году  педагог – психолог  школы ставит перед собой</w:t>
      </w:r>
      <w:r w:rsidR="005C28BE" w:rsidRPr="0007576D">
        <w:t>:</w:t>
      </w:r>
    </w:p>
    <w:p w:rsidR="00635B02" w:rsidRPr="0007576D" w:rsidRDefault="005C28BE" w:rsidP="005C28BE">
      <w:pPr>
        <w:pStyle w:val="ab"/>
        <w:spacing w:before="0" w:after="0"/>
        <w:ind w:firstLine="567"/>
      </w:pPr>
      <w:r w:rsidRPr="0007576D">
        <w:rPr>
          <w:bCs/>
        </w:rPr>
        <w:t>ц</w:t>
      </w:r>
      <w:r w:rsidR="00635B02" w:rsidRPr="0007576D">
        <w:rPr>
          <w:bCs/>
        </w:rPr>
        <w:t>ель</w:t>
      </w:r>
      <w:proofErr w:type="gramStart"/>
      <w:r w:rsidR="00635B02" w:rsidRPr="0007576D">
        <w:rPr>
          <w:bCs/>
        </w:rPr>
        <w:t>:</w:t>
      </w:r>
      <w:r w:rsidR="00635B02" w:rsidRPr="0007576D">
        <w:t>о</w:t>
      </w:r>
      <w:proofErr w:type="gramEnd"/>
      <w:r w:rsidR="00635B02" w:rsidRPr="0007576D">
        <w:t>беспечение психологического и психического здоровья детей</w:t>
      </w:r>
      <w:r w:rsidRPr="0007576D">
        <w:t>,  психолого-педагогической поддержки</w:t>
      </w:r>
      <w:r w:rsidR="0007576D" w:rsidRPr="0007576D">
        <w:t xml:space="preserve"> обу</w:t>
      </w:r>
      <w:r w:rsidR="00635B02" w:rsidRPr="0007576D">
        <w:t>ча</w:t>
      </w:r>
      <w:r w:rsidR="0007576D" w:rsidRPr="0007576D">
        <w:t>ю</w:t>
      </w:r>
      <w:r w:rsidR="00635B02" w:rsidRPr="0007576D">
        <w:t>щихся, родителей, педагогов</w:t>
      </w:r>
      <w:r w:rsidRPr="0007576D">
        <w:t>,  психологического развития</w:t>
      </w:r>
      <w:r w:rsidR="0007576D" w:rsidRPr="0007576D">
        <w:t>обучающихся,</w:t>
      </w:r>
      <w:r w:rsidR="00635B02" w:rsidRPr="0007576D">
        <w:t>.</w:t>
      </w:r>
    </w:p>
    <w:p w:rsidR="00635B02" w:rsidRPr="0007576D" w:rsidRDefault="005C28BE" w:rsidP="005F5CF5">
      <w:pPr>
        <w:pStyle w:val="ab"/>
        <w:spacing w:before="0" w:after="0"/>
        <w:ind w:firstLine="567"/>
        <w:rPr>
          <w:bCs/>
        </w:rPr>
      </w:pPr>
      <w:r w:rsidRPr="0007576D">
        <w:rPr>
          <w:bCs/>
        </w:rPr>
        <w:t>з</w:t>
      </w:r>
      <w:r w:rsidR="00635B02" w:rsidRPr="0007576D">
        <w:rPr>
          <w:bCs/>
        </w:rPr>
        <w:t>адачи:</w:t>
      </w:r>
    </w:p>
    <w:p w:rsidR="00635B02" w:rsidRPr="0007576D" w:rsidRDefault="005C28BE" w:rsidP="005C28BE">
      <w:pPr>
        <w:pStyle w:val="ab"/>
        <w:widowControl/>
        <w:suppressAutoHyphens w:val="0"/>
        <w:autoSpaceDN/>
        <w:spacing w:before="0" w:after="0" w:line="240" w:lineRule="auto"/>
        <w:ind w:firstLine="567"/>
        <w:textAlignment w:val="auto"/>
      </w:pPr>
      <w:r w:rsidRPr="0007576D">
        <w:t>- с</w:t>
      </w:r>
      <w:r w:rsidR="00635B02" w:rsidRPr="0007576D">
        <w:t>одействовать созданию социально - психологических условий для успешного психологич</w:t>
      </w:r>
      <w:r w:rsidRPr="0007576D">
        <w:t>еского развития каждого ребёнка;</w:t>
      </w:r>
    </w:p>
    <w:p w:rsidR="00635B02" w:rsidRPr="0007576D" w:rsidRDefault="005C28BE" w:rsidP="005C28BE">
      <w:pPr>
        <w:pStyle w:val="ab"/>
        <w:widowControl/>
        <w:suppressAutoHyphens w:val="0"/>
        <w:autoSpaceDN/>
        <w:spacing w:before="0" w:after="0" w:line="240" w:lineRule="auto"/>
        <w:ind w:firstLine="567"/>
        <w:textAlignment w:val="auto"/>
      </w:pPr>
      <w:r w:rsidRPr="0007576D">
        <w:t>- о</w:t>
      </w:r>
      <w:r w:rsidR="00635B02" w:rsidRPr="0007576D">
        <w:t>казывать помощь детям, имеющим трудности в психическом развитии, используя разнообразные формы коррекционной развивающе</w:t>
      </w:r>
      <w:r w:rsidRPr="0007576D">
        <w:t>й работы;</w:t>
      </w:r>
    </w:p>
    <w:p w:rsidR="00635B02" w:rsidRPr="0007576D" w:rsidRDefault="005C28BE" w:rsidP="005C28BE">
      <w:pPr>
        <w:pStyle w:val="ab"/>
        <w:widowControl/>
        <w:suppressAutoHyphens w:val="0"/>
        <w:autoSpaceDN/>
        <w:spacing w:before="0" w:after="0" w:line="240" w:lineRule="auto"/>
        <w:ind w:firstLine="567"/>
        <w:textAlignment w:val="auto"/>
      </w:pPr>
      <w:r w:rsidRPr="0007576D">
        <w:t>- с</w:t>
      </w:r>
      <w:r w:rsidR="00635B02" w:rsidRPr="0007576D">
        <w:t>овместно с педагогами обеспечить консультативную, диагностическую и коррекционно-развивающую помощь детям и родителям пр</w:t>
      </w:r>
      <w:r w:rsidRPr="0007576D">
        <w:t>и подготовке к обучению в школе;</w:t>
      </w:r>
    </w:p>
    <w:p w:rsidR="00635B02" w:rsidRPr="0007576D" w:rsidRDefault="005C28BE" w:rsidP="005C28BE">
      <w:pPr>
        <w:spacing w:after="0" w:line="240" w:lineRule="auto"/>
        <w:ind w:firstLine="567"/>
        <w:rPr>
          <w:rFonts w:ascii="Times New Roman" w:hAnsi="Times New Roman" w:cs="Times New Roman"/>
          <w:bCs/>
          <w:sz w:val="24"/>
          <w:szCs w:val="24"/>
        </w:rPr>
      </w:pPr>
      <w:r w:rsidRPr="0007576D">
        <w:rPr>
          <w:rFonts w:ascii="Times New Roman" w:hAnsi="Times New Roman" w:cs="Times New Roman"/>
          <w:bCs/>
          <w:sz w:val="24"/>
          <w:szCs w:val="24"/>
        </w:rPr>
        <w:t>- с</w:t>
      </w:r>
      <w:r w:rsidR="00635B02" w:rsidRPr="0007576D">
        <w:rPr>
          <w:rFonts w:ascii="Times New Roman" w:hAnsi="Times New Roman" w:cs="Times New Roman"/>
          <w:bCs/>
          <w:sz w:val="24"/>
          <w:szCs w:val="24"/>
        </w:rPr>
        <w:t>овместно с педагогами обеспечить консультативную, диагностическую и коррекционно-развивающую помощь детям и родителям пр</w:t>
      </w:r>
      <w:r w:rsidRPr="0007576D">
        <w:rPr>
          <w:rFonts w:ascii="Times New Roman" w:hAnsi="Times New Roman" w:cs="Times New Roman"/>
          <w:bCs/>
          <w:sz w:val="24"/>
          <w:szCs w:val="24"/>
        </w:rPr>
        <w:t>и подготовке к ЕГЭ и ОГЭ;</w:t>
      </w:r>
    </w:p>
    <w:p w:rsidR="00635B02" w:rsidRPr="0007576D" w:rsidRDefault="005C28BE" w:rsidP="005C28BE">
      <w:pPr>
        <w:pStyle w:val="ab"/>
        <w:widowControl/>
        <w:suppressAutoHyphens w:val="0"/>
        <w:autoSpaceDN/>
        <w:spacing w:before="0" w:after="0" w:line="240" w:lineRule="auto"/>
        <w:ind w:firstLine="567"/>
        <w:jc w:val="left"/>
        <w:textAlignment w:val="auto"/>
      </w:pPr>
      <w:r w:rsidRPr="0007576D">
        <w:t>- о</w:t>
      </w:r>
      <w:r w:rsidR="00635B02" w:rsidRPr="0007576D">
        <w:t>бновлять материал «У</w:t>
      </w:r>
      <w:r w:rsidRPr="0007576D">
        <w:t>голка психолога» по данной теме;</w:t>
      </w:r>
    </w:p>
    <w:p w:rsidR="00635B02" w:rsidRPr="0007576D" w:rsidRDefault="005C28BE" w:rsidP="005C28BE">
      <w:pPr>
        <w:pStyle w:val="ab"/>
        <w:widowControl/>
        <w:suppressAutoHyphens w:val="0"/>
        <w:autoSpaceDN/>
        <w:spacing w:before="0" w:after="0" w:line="240" w:lineRule="auto"/>
        <w:ind w:firstLine="567"/>
        <w:textAlignment w:val="auto"/>
      </w:pPr>
      <w:r w:rsidRPr="0007576D">
        <w:t>- и</w:t>
      </w:r>
      <w:r w:rsidR="00635B02" w:rsidRPr="0007576D">
        <w:t>спользовать активные формы работы с педагогами и родителями, развивая потребность в психолого-педагогических знаниях, практические навыки в воспит</w:t>
      </w:r>
      <w:r w:rsidRPr="0007576D">
        <w:t>ании детей;</w:t>
      </w:r>
    </w:p>
    <w:p w:rsidR="00635B02" w:rsidRPr="0007576D" w:rsidRDefault="005C28BE" w:rsidP="005C28BE">
      <w:pPr>
        <w:pStyle w:val="ab"/>
        <w:widowControl/>
        <w:suppressAutoHyphens w:val="0"/>
        <w:autoSpaceDN/>
        <w:spacing w:before="0" w:after="0" w:line="240" w:lineRule="auto"/>
        <w:ind w:firstLine="567"/>
        <w:textAlignment w:val="auto"/>
      </w:pPr>
      <w:r w:rsidRPr="0007576D">
        <w:t>- в</w:t>
      </w:r>
      <w:r w:rsidR="00635B02" w:rsidRPr="0007576D">
        <w:t>ыявить с помощью тестов школьников с высоким уровн</w:t>
      </w:r>
      <w:r w:rsidR="0007576D" w:rsidRPr="0007576D">
        <w:t>ем интеллектуальной одаренности;</w:t>
      </w:r>
    </w:p>
    <w:p w:rsidR="0007576D" w:rsidRPr="0007576D" w:rsidRDefault="0007576D" w:rsidP="0007576D">
      <w:pPr>
        <w:shd w:val="clear" w:color="auto" w:fill="FFFFFF"/>
        <w:spacing w:after="0" w:line="240" w:lineRule="auto"/>
        <w:ind w:firstLine="567"/>
        <w:jc w:val="both"/>
        <w:rPr>
          <w:rFonts w:ascii="Times New Roman" w:hAnsi="Times New Roman" w:cs="Times New Roman"/>
          <w:bCs/>
          <w:sz w:val="24"/>
          <w:szCs w:val="24"/>
        </w:rPr>
      </w:pPr>
      <w:r w:rsidRPr="0007576D">
        <w:rPr>
          <w:rFonts w:ascii="Times New Roman" w:hAnsi="Times New Roman" w:cs="Times New Roman"/>
          <w:bCs/>
          <w:sz w:val="24"/>
          <w:szCs w:val="24"/>
        </w:rPr>
        <w:t>- содействовать личностному и интеллектуальному развитию воспитанников на каждом возрастном этапе развития личности;</w:t>
      </w:r>
    </w:p>
    <w:p w:rsidR="0007576D" w:rsidRPr="0007576D" w:rsidRDefault="0007576D" w:rsidP="0007576D">
      <w:pPr>
        <w:shd w:val="clear" w:color="auto" w:fill="FFFFFF"/>
        <w:spacing w:after="0" w:line="240" w:lineRule="auto"/>
        <w:ind w:firstLine="567"/>
        <w:jc w:val="both"/>
        <w:rPr>
          <w:rFonts w:ascii="Times New Roman" w:hAnsi="Times New Roman" w:cs="Times New Roman"/>
          <w:bCs/>
          <w:sz w:val="24"/>
          <w:szCs w:val="24"/>
        </w:rPr>
      </w:pPr>
      <w:r w:rsidRPr="0007576D">
        <w:rPr>
          <w:rFonts w:ascii="Times New Roman" w:hAnsi="Times New Roman" w:cs="Times New Roman"/>
          <w:bCs/>
          <w:sz w:val="24"/>
          <w:szCs w:val="24"/>
        </w:rPr>
        <w:t>- создавать отношения в коллективе, максимально благоприятные для продуктивной работы в ДОУ;</w:t>
      </w:r>
    </w:p>
    <w:p w:rsidR="0007576D" w:rsidRPr="0007576D" w:rsidRDefault="0007576D" w:rsidP="0007576D">
      <w:pPr>
        <w:shd w:val="clear" w:color="auto" w:fill="FFFFFF"/>
        <w:spacing w:after="0" w:line="240" w:lineRule="auto"/>
        <w:ind w:firstLine="567"/>
        <w:jc w:val="both"/>
        <w:rPr>
          <w:rFonts w:ascii="Times New Roman" w:hAnsi="Times New Roman" w:cs="Times New Roman"/>
          <w:bCs/>
          <w:sz w:val="24"/>
          <w:szCs w:val="24"/>
        </w:rPr>
      </w:pPr>
      <w:r w:rsidRPr="0007576D">
        <w:rPr>
          <w:rFonts w:ascii="Times New Roman" w:hAnsi="Times New Roman" w:cs="Times New Roman"/>
          <w:bCs/>
          <w:sz w:val="24"/>
          <w:szCs w:val="24"/>
        </w:rPr>
        <w:t>- повышать уровень психологической культуры всех участников воспитательно-образовательного процесса структурного подразделения.</w:t>
      </w:r>
    </w:p>
    <w:p w:rsidR="0007576D" w:rsidRPr="0007576D" w:rsidRDefault="0007576D" w:rsidP="005C28BE">
      <w:pPr>
        <w:pStyle w:val="ab"/>
        <w:widowControl/>
        <w:suppressAutoHyphens w:val="0"/>
        <w:autoSpaceDN/>
        <w:spacing w:before="0" w:after="0" w:line="240" w:lineRule="auto"/>
        <w:ind w:firstLine="567"/>
        <w:textAlignment w:val="auto"/>
      </w:pPr>
    </w:p>
    <w:p w:rsidR="00E04951" w:rsidRPr="0007576D" w:rsidRDefault="00E04951" w:rsidP="00E04951">
      <w:pPr>
        <w:pStyle w:val="ab"/>
        <w:spacing w:before="0" w:after="0"/>
        <w:rPr>
          <w:i/>
        </w:rPr>
      </w:pPr>
      <w:r w:rsidRPr="0007576D">
        <w:rPr>
          <w:i/>
        </w:rPr>
        <w:t xml:space="preserve">Организация работы </w:t>
      </w:r>
      <w:proofErr w:type="spellStart"/>
      <w:r w:rsidRPr="0007576D">
        <w:rPr>
          <w:i/>
        </w:rPr>
        <w:t>школьногологопункта</w:t>
      </w:r>
      <w:proofErr w:type="spellEnd"/>
    </w:p>
    <w:p w:rsidR="00183E14" w:rsidRPr="004660A7" w:rsidRDefault="00183E14" w:rsidP="00183E14">
      <w:pPr>
        <w:spacing w:after="0" w:line="240" w:lineRule="auto"/>
        <w:ind w:firstLine="567"/>
        <w:jc w:val="both"/>
        <w:rPr>
          <w:rFonts w:ascii="Times New Roman" w:hAnsi="Times New Roman" w:cs="Times New Roman"/>
          <w:spacing w:val="-6"/>
          <w:w w:val="102"/>
          <w:sz w:val="24"/>
          <w:szCs w:val="24"/>
        </w:rPr>
      </w:pPr>
      <w:proofErr w:type="gramStart"/>
      <w:r w:rsidRPr="004660A7">
        <w:rPr>
          <w:rFonts w:ascii="Times New Roman" w:hAnsi="Times New Roman" w:cs="Times New Roman"/>
          <w:sz w:val="24"/>
          <w:szCs w:val="24"/>
        </w:rPr>
        <w:lastRenderedPageBreak/>
        <w:t>В 2018/2019  учебном году коррекционно-логопедическая работа строилась на основе письма Министерства образования Российской Федерации от 14 декабря 2000</w:t>
      </w:r>
      <w:r w:rsidR="004660A7" w:rsidRPr="004660A7">
        <w:rPr>
          <w:rFonts w:ascii="Times New Roman" w:hAnsi="Times New Roman" w:cs="Times New Roman"/>
          <w:sz w:val="24"/>
          <w:szCs w:val="24"/>
        </w:rPr>
        <w:t xml:space="preserve"> </w:t>
      </w:r>
      <w:r w:rsidRPr="004660A7">
        <w:rPr>
          <w:rFonts w:ascii="Times New Roman" w:hAnsi="Times New Roman" w:cs="Times New Roman"/>
          <w:sz w:val="24"/>
          <w:szCs w:val="24"/>
        </w:rPr>
        <w:t xml:space="preserve">года № 2, а также на основе перспективного планирования  логопедических занятий, рекомендованного </w:t>
      </w:r>
      <w:proofErr w:type="spellStart"/>
      <w:r w:rsidRPr="004660A7">
        <w:rPr>
          <w:rFonts w:ascii="Times New Roman" w:hAnsi="Times New Roman" w:cs="Times New Roman"/>
          <w:sz w:val="24"/>
          <w:szCs w:val="24"/>
        </w:rPr>
        <w:t>Ястребовой</w:t>
      </w:r>
      <w:proofErr w:type="spellEnd"/>
      <w:r w:rsidRPr="004660A7">
        <w:rPr>
          <w:rFonts w:ascii="Times New Roman" w:hAnsi="Times New Roman" w:cs="Times New Roman"/>
          <w:sz w:val="24"/>
          <w:szCs w:val="24"/>
        </w:rPr>
        <w:t xml:space="preserve"> А.В., Бессоновой Т.П. в инструктивно – методическом письме о работе учителя - логопеда при общеобразовательной школе (1996г.) </w:t>
      </w:r>
      <w:r w:rsidRPr="004660A7">
        <w:rPr>
          <w:rFonts w:ascii="Times New Roman" w:hAnsi="Times New Roman" w:cs="Times New Roman"/>
          <w:spacing w:val="-1"/>
          <w:w w:val="102"/>
          <w:sz w:val="24"/>
          <w:szCs w:val="24"/>
        </w:rPr>
        <w:t xml:space="preserve">с учетом требований </w:t>
      </w:r>
      <w:r w:rsidRPr="004660A7">
        <w:rPr>
          <w:rFonts w:ascii="Times New Roman" w:hAnsi="Times New Roman" w:cs="Times New Roman"/>
          <w:spacing w:val="-6"/>
          <w:w w:val="102"/>
          <w:sz w:val="24"/>
          <w:szCs w:val="24"/>
        </w:rPr>
        <w:t>Федерального государственного образовательного стандарта  начального  общего  образования.</w:t>
      </w:r>
      <w:proofErr w:type="gramEnd"/>
    </w:p>
    <w:p w:rsidR="00183E14" w:rsidRPr="004660A7" w:rsidRDefault="00183E14" w:rsidP="00183E14">
      <w:pPr>
        <w:pStyle w:val="c46c15"/>
        <w:shd w:val="clear" w:color="auto" w:fill="FFFFFF"/>
        <w:spacing w:before="0" w:beforeAutospacing="0" w:after="0" w:afterAutospacing="0"/>
        <w:ind w:firstLine="567"/>
        <w:jc w:val="both"/>
      </w:pPr>
      <w:r w:rsidRPr="004660A7">
        <w:rPr>
          <w:rStyle w:val="c59"/>
        </w:rPr>
        <w:t>В 2018/2019 учебном году работа учителя-логопеда велась по следующим направлениям:</w:t>
      </w:r>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1. Диагностическая работа.</w:t>
      </w:r>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2. Коррекционно-развивающая работа</w:t>
      </w:r>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3. Консультативная работа.</w:t>
      </w:r>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4. Профилактическая работа.</w:t>
      </w:r>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5.Экспертная работа.</w:t>
      </w:r>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6.Научно - методическая работа.</w:t>
      </w:r>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 xml:space="preserve">Диагностика нарушений устной и письменной речи обучающихся 1-4 классов проводилась с 20.12.18г. по 31.12.18г. </w:t>
      </w:r>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 xml:space="preserve">В результате проведённого обследования было выявлено 10 логопатов имеющих заключения </w:t>
      </w:r>
      <w:proofErr w:type="spellStart"/>
      <w:r w:rsidRPr="004660A7">
        <w:rPr>
          <w:rFonts w:ascii="Times New Roman" w:hAnsi="Times New Roman" w:cs="Times New Roman"/>
          <w:sz w:val="24"/>
          <w:szCs w:val="24"/>
        </w:rPr>
        <w:t>ТПМПк</w:t>
      </w:r>
      <w:proofErr w:type="spellEnd"/>
      <w:r w:rsidRPr="004660A7">
        <w:rPr>
          <w:rFonts w:ascii="Times New Roman" w:hAnsi="Times New Roman" w:cs="Times New Roman"/>
          <w:sz w:val="24"/>
          <w:szCs w:val="24"/>
        </w:rPr>
        <w:t xml:space="preserve"> и зачисленных на логопедические занятия. </w:t>
      </w:r>
      <w:proofErr w:type="gramStart"/>
      <w:r w:rsidRPr="004660A7">
        <w:rPr>
          <w:rFonts w:ascii="Times New Roman" w:hAnsi="Times New Roman" w:cs="Times New Roman"/>
          <w:sz w:val="24"/>
          <w:szCs w:val="24"/>
        </w:rPr>
        <w:t>Из них: 3 учащихся 1-ых классов с нарушением устной речи (ОНР – 2 человек, ЗПР-1 человек), 3 учащихся 2-ых классов с нарушением устной и письменной речи (ОНР – 3 человека), 2 учащихся 3-ых классов с нарушением устной и письменной речи (ОНР – 1 человек, Умственная отсталость -1 человек), 2 учащихся 4-ых классов с нарушением устной и письменной речи (ОНР – 1 человек, Умственная отсталость</w:t>
      </w:r>
      <w:proofErr w:type="gramEnd"/>
      <w:r w:rsidRPr="004660A7">
        <w:rPr>
          <w:rFonts w:ascii="Times New Roman" w:hAnsi="Times New Roman" w:cs="Times New Roman"/>
          <w:sz w:val="24"/>
          <w:szCs w:val="24"/>
        </w:rPr>
        <w:t xml:space="preserve"> -</w:t>
      </w:r>
      <w:proofErr w:type="gramStart"/>
      <w:r w:rsidRPr="004660A7">
        <w:rPr>
          <w:rFonts w:ascii="Times New Roman" w:hAnsi="Times New Roman" w:cs="Times New Roman"/>
          <w:sz w:val="24"/>
          <w:szCs w:val="24"/>
        </w:rPr>
        <w:t>1 человек)</w:t>
      </w:r>
      <w:proofErr w:type="gramEnd"/>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 xml:space="preserve">Из них: с исправленной речью – 1 человек (Журавлев М.), 4 человека (Твердохлебов М., </w:t>
      </w:r>
      <w:proofErr w:type="spellStart"/>
      <w:r w:rsidRPr="004660A7">
        <w:rPr>
          <w:rFonts w:ascii="Times New Roman" w:hAnsi="Times New Roman" w:cs="Times New Roman"/>
          <w:sz w:val="24"/>
          <w:szCs w:val="24"/>
        </w:rPr>
        <w:t>Бессалов</w:t>
      </w:r>
      <w:proofErr w:type="spellEnd"/>
      <w:r w:rsidRPr="004660A7">
        <w:rPr>
          <w:rFonts w:ascii="Times New Roman" w:hAnsi="Times New Roman" w:cs="Times New Roman"/>
          <w:sz w:val="24"/>
          <w:szCs w:val="24"/>
        </w:rPr>
        <w:t xml:space="preserve"> З., Суслов И., </w:t>
      </w:r>
      <w:proofErr w:type="spellStart"/>
      <w:r w:rsidRPr="004660A7">
        <w:rPr>
          <w:rFonts w:ascii="Times New Roman" w:hAnsi="Times New Roman" w:cs="Times New Roman"/>
          <w:sz w:val="24"/>
          <w:szCs w:val="24"/>
        </w:rPr>
        <w:t>Серт</w:t>
      </w:r>
      <w:proofErr w:type="spellEnd"/>
      <w:r w:rsidRPr="004660A7">
        <w:rPr>
          <w:rFonts w:ascii="Times New Roman" w:hAnsi="Times New Roman" w:cs="Times New Roman"/>
          <w:sz w:val="24"/>
          <w:szCs w:val="24"/>
        </w:rPr>
        <w:t xml:space="preserve"> Т.) со значительными улучшениями речи и 5 человек с менее значительными изменениями. </w:t>
      </w:r>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 xml:space="preserve">Отказов от логопедической помощи не было. Через ПМПк выпущен 1 обучающийся (Журавлев М.). </w:t>
      </w:r>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Целью логопедического сопровождения являлось воспитание у детей правильной, чёткой речи с соответствующим возрасту словарным запасом и уровнем развития связной речи, что обеспечивалось в результате разнопланового систематического воздействия, направленного на развитие речевых и неречевых процессов.</w:t>
      </w:r>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 xml:space="preserve">Коррекционные фронтальные и индивидуальные занятия проводились </w:t>
      </w:r>
      <w:proofErr w:type="gramStart"/>
      <w:r w:rsidRPr="004660A7">
        <w:rPr>
          <w:rFonts w:ascii="Times New Roman" w:hAnsi="Times New Roman" w:cs="Times New Roman"/>
          <w:sz w:val="24"/>
          <w:szCs w:val="24"/>
        </w:rPr>
        <w:t>согласно расписания</w:t>
      </w:r>
      <w:proofErr w:type="gramEnd"/>
      <w:r w:rsidRPr="004660A7">
        <w:rPr>
          <w:rFonts w:ascii="Times New Roman" w:hAnsi="Times New Roman" w:cs="Times New Roman"/>
          <w:sz w:val="24"/>
          <w:szCs w:val="24"/>
        </w:rPr>
        <w:t xml:space="preserve"> и циклограммы рабочего времени. По данному направлению была проведена следующая работа:</w:t>
      </w:r>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Групповые и индивидуальные занятия, направленные на развитие самостоятельной связной речи, произвольной памяти и внимания, обогащение словарного запаса, развитие фонематического восприятия и языкового анализа и синтеза, совершенствование навыков моторики кисти и пальцев рук, артикуляторной моторики, совершенствование отдельных сторон психической деятельности, мыслительных операций и т.д.</w:t>
      </w:r>
    </w:p>
    <w:p w:rsidR="00183E14" w:rsidRPr="004660A7" w:rsidRDefault="00183E14" w:rsidP="00183E14">
      <w:pPr>
        <w:spacing w:after="0" w:line="240" w:lineRule="auto"/>
        <w:ind w:firstLine="567"/>
        <w:jc w:val="both"/>
        <w:rPr>
          <w:rFonts w:ascii="Times New Roman" w:hAnsi="Times New Roman" w:cs="Times New Roman"/>
          <w:sz w:val="24"/>
          <w:szCs w:val="24"/>
        </w:rPr>
      </w:pPr>
      <w:proofErr w:type="gramStart"/>
      <w:r w:rsidRPr="004660A7">
        <w:rPr>
          <w:rFonts w:ascii="Times New Roman" w:hAnsi="Times New Roman" w:cs="Times New Roman"/>
          <w:sz w:val="24"/>
          <w:szCs w:val="24"/>
        </w:rPr>
        <w:t>В начале</w:t>
      </w:r>
      <w:proofErr w:type="gramEnd"/>
      <w:r w:rsidRPr="004660A7">
        <w:rPr>
          <w:rFonts w:ascii="Times New Roman" w:hAnsi="Times New Roman" w:cs="Times New Roman"/>
          <w:sz w:val="24"/>
          <w:szCs w:val="24"/>
        </w:rPr>
        <w:t xml:space="preserve"> учебного года был составлен календарно-тематический план работы по группам, график и циклограмма рабочего времени, оформлена другая необходимая документация. Разработаны и включены в работу компьютерные логопедические игры. </w:t>
      </w:r>
      <w:r w:rsidRPr="004660A7">
        <w:rPr>
          <w:rFonts w:ascii="Times New Roman" w:hAnsi="Times New Roman" w:cs="Times New Roman"/>
          <w:w w:val="108"/>
          <w:sz w:val="24"/>
          <w:szCs w:val="24"/>
        </w:rPr>
        <w:t>Информационные технологии позволяют поддержать мотивацию ребенка, заинтересовать его в получении и закреплении новых знаний, изменить эмоциональное отношение ребенка к трудной для него работе над речью.</w:t>
      </w:r>
      <w:r w:rsidRPr="004660A7">
        <w:rPr>
          <w:rFonts w:ascii="Times New Roman" w:hAnsi="Times New Roman" w:cs="Times New Roman"/>
          <w:sz w:val="24"/>
          <w:szCs w:val="24"/>
        </w:rPr>
        <w:t xml:space="preserve"> Процесс обучения ребенка с речевой патологией требует длительного времени и отнимает у ребёнка много сил. Со временем у него утрачивается интерес к занятиям с логопедом, теряется мотивация, ведь коррекция нарушений речи - трудоемкий процесс. Использование же компьютерных средств позволяет значительно повысить мотивационную готовность детей к проведению коррекционных занятий. </w:t>
      </w:r>
    </w:p>
    <w:p w:rsidR="00183E14" w:rsidRPr="004660A7" w:rsidRDefault="00183E14" w:rsidP="00183E14">
      <w:pPr>
        <w:pStyle w:val="a7"/>
        <w:spacing w:line="240" w:lineRule="auto"/>
        <w:ind w:firstLine="567"/>
        <w:jc w:val="both"/>
        <w:rPr>
          <w:sz w:val="24"/>
          <w:szCs w:val="24"/>
        </w:rPr>
      </w:pPr>
      <w:r w:rsidRPr="004660A7">
        <w:rPr>
          <w:sz w:val="24"/>
          <w:szCs w:val="24"/>
        </w:rPr>
        <w:lastRenderedPageBreak/>
        <w:t xml:space="preserve">Связь учителя-логопеда с родителями осуществлялась путем личного контакта с отдельными родителями, вовлечения родителей в речевую работу с детьми, в процессе которой вырабатывалось правильное отношение к речи ребенка в домашней обстановке и помощь в выполнении домашних заданий по автоматизации звуков, задаваемых учителем-логопедом. В течение учебного года проводилось консультирование педагогов и родителей (законных представителей) по вопросам причин возникновения, проявления  и преодоления нарушений в развитии речи учащихся. За период с декабря по май проводились индивидуальные консультации с родителями детей, посещающих логопедические занятия, и консультации педагогов школы. На каждый запрос родителей (зачисление на логопедический пункт, состояние речи ребёнка, поведение ребёнка на логопедических занятиях, выполнение домашнего задания логопеда и т.д.) даны рекомендации и советы по всем вопросам. </w:t>
      </w:r>
    </w:p>
    <w:p w:rsidR="00183E14" w:rsidRPr="004660A7" w:rsidRDefault="004A4DD0" w:rsidP="00183E14">
      <w:pPr>
        <w:spacing w:after="0" w:line="240" w:lineRule="auto"/>
        <w:ind w:firstLine="567"/>
        <w:jc w:val="both"/>
        <w:rPr>
          <w:rFonts w:ascii="Times New Roman" w:hAnsi="Times New Roman" w:cs="Times New Roman"/>
          <w:sz w:val="24"/>
          <w:szCs w:val="24"/>
        </w:rPr>
      </w:pPr>
      <w:proofErr w:type="gramStart"/>
      <w:r w:rsidRPr="004660A7">
        <w:rPr>
          <w:rFonts w:ascii="Times New Roman" w:hAnsi="Times New Roman" w:cs="Times New Roman"/>
          <w:sz w:val="24"/>
          <w:szCs w:val="24"/>
        </w:rPr>
        <w:t>С течение</w:t>
      </w:r>
      <w:r w:rsidR="00183E14" w:rsidRPr="004660A7">
        <w:rPr>
          <w:rFonts w:ascii="Times New Roman" w:hAnsi="Times New Roman" w:cs="Times New Roman"/>
          <w:sz w:val="24"/>
          <w:szCs w:val="24"/>
        </w:rPr>
        <w:t xml:space="preserve"> учебного года систематически обновлялся Уголок логопеда, включающий в себя рубрику «Советы родителям».</w:t>
      </w:r>
      <w:proofErr w:type="gramEnd"/>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Так же проводилась тесная работа с учителями по выявлению детей с проблемами в речевом развитии и обучении их на логопедических занятиях. Учителя и логопед контролировали посещение детьми логопедических занятий. Учителя учитывали в своей работе рекомендации логопеда.</w:t>
      </w:r>
    </w:p>
    <w:p w:rsidR="00183E14" w:rsidRPr="004660A7" w:rsidRDefault="00183E14" w:rsidP="00183E14">
      <w:pPr>
        <w:spacing w:after="0" w:line="240" w:lineRule="auto"/>
        <w:ind w:firstLine="567"/>
        <w:jc w:val="both"/>
        <w:rPr>
          <w:rFonts w:ascii="Times New Roman" w:hAnsi="Times New Roman" w:cs="Times New Roman"/>
          <w:b/>
          <w:sz w:val="24"/>
          <w:szCs w:val="24"/>
        </w:rPr>
      </w:pPr>
      <w:r w:rsidRPr="004660A7">
        <w:rPr>
          <w:rFonts w:ascii="Times New Roman" w:hAnsi="Times New Roman" w:cs="Times New Roman"/>
          <w:sz w:val="24"/>
          <w:szCs w:val="24"/>
        </w:rPr>
        <w:t xml:space="preserve">В результате работы по преодолению нарушений в развитии устной речи и предупреждению нарушений в становлении письменной речи большинством учащихся успешно освоен курс общеобразовательных программ. Вторичные отклонения, проявляющиеся нарушением письма в виде </w:t>
      </w:r>
      <w:proofErr w:type="spellStart"/>
      <w:r w:rsidRPr="004660A7">
        <w:rPr>
          <w:rFonts w:ascii="Times New Roman" w:hAnsi="Times New Roman" w:cs="Times New Roman"/>
          <w:sz w:val="24"/>
          <w:szCs w:val="24"/>
        </w:rPr>
        <w:t>дисграфии</w:t>
      </w:r>
      <w:proofErr w:type="spellEnd"/>
      <w:r w:rsidRPr="004660A7">
        <w:rPr>
          <w:rFonts w:ascii="Times New Roman" w:hAnsi="Times New Roman" w:cs="Times New Roman"/>
          <w:sz w:val="24"/>
          <w:szCs w:val="24"/>
        </w:rPr>
        <w:t xml:space="preserve"> и </w:t>
      </w:r>
      <w:proofErr w:type="spellStart"/>
      <w:r w:rsidRPr="004660A7">
        <w:rPr>
          <w:rFonts w:ascii="Times New Roman" w:hAnsi="Times New Roman" w:cs="Times New Roman"/>
          <w:sz w:val="24"/>
          <w:szCs w:val="24"/>
        </w:rPr>
        <w:t>дислексии</w:t>
      </w:r>
      <w:proofErr w:type="spellEnd"/>
      <w:r w:rsidRPr="004660A7">
        <w:rPr>
          <w:rFonts w:ascii="Times New Roman" w:hAnsi="Times New Roman" w:cs="Times New Roman"/>
          <w:sz w:val="24"/>
          <w:szCs w:val="24"/>
        </w:rPr>
        <w:t>, обусловлены особенностями развития, при которых нарушения в развитии речи являются проявлением основного синдрома.</w:t>
      </w:r>
    </w:p>
    <w:p w:rsidR="00183E14" w:rsidRPr="004660A7" w:rsidRDefault="00183E14" w:rsidP="00183E14">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 xml:space="preserve">Через ПМПк выпущен 1 обучающийся. Из них: с исправленной речью -  1 человек, 4 человека </w:t>
      </w:r>
      <w:r w:rsidRPr="004660A7">
        <w:rPr>
          <w:rFonts w:ascii="Times New Roman" w:hAnsi="Times New Roman" w:cs="Times New Roman"/>
          <w:bCs/>
          <w:sz w:val="24"/>
          <w:szCs w:val="24"/>
        </w:rPr>
        <w:t xml:space="preserve">со значительными улучшениями речи. Что составило 50% положительной динамики. </w:t>
      </w:r>
    </w:p>
    <w:p w:rsidR="00A81C4F" w:rsidRPr="004660A7" w:rsidRDefault="00183E14" w:rsidP="004A4DD0">
      <w:pPr>
        <w:spacing w:after="0" w:line="240" w:lineRule="auto"/>
        <w:ind w:firstLine="567"/>
        <w:jc w:val="both"/>
        <w:rPr>
          <w:rFonts w:ascii="Times New Roman" w:hAnsi="Times New Roman" w:cs="Times New Roman"/>
          <w:sz w:val="24"/>
          <w:szCs w:val="24"/>
        </w:rPr>
      </w:pPr>
      <w:r w:rsidRPr="004660A7">
        <w:rPr>
          <w:rFonts w:ascii="Times New Roman" w:hAnsi="Times New Roman" w:cs="Times New Roman"/>
          <w:sz w:val="24"/>
          <w:szCs w:val="24"/>
        </w:rPr>
        <w:t xml:space="preserve">Работу по преодолению речевых нарушений у детей в 2018-2019 учебном году </w:t>
      </w:r>
      <w:r w:rsidR="004A4DD0" w:rsidRPr="004660A7">
        <w:rPr>
          <w:rFonts w:ascii="Times New Roman" w:hAnsi="Times New Roman" w:cs="Times New Roman"/>
          <w:sz w:val="24"/>
          <w:szCs w:val="24"/>
        </w:rPr>
        <w:t xml:space="preserve">можно считать </w:t>
      </w:r>
      <w:r w:rsidRPr="004660A7">
        <w:rPr>
          <w:rFonts w:ascii="Times New Roman" w:hAnsi="Times New Roman" w:cs="Times New Roman"/>
          <w:sz w:val="24"/>
          <w:szCs w:val="24"/>
        </w:rPr>
        <w:t xml:space="preserve"> удовлетворительной. </w:t>
      </w:r>
    </w:p>
    <w:p w:rsidR="005F5CF5" w:rsidRPr="005F5CF5" w:rsidRDefault="005F5CF5" w:rsidP="005F5CF5">
      <w:pPr>
        <w:shd w:val="clear" w:color="auto" w:fill="FFFFFF"/>
        <w:spacing w:after="0" w:line="240" w:lineRule="auto"/>
        <w:ind w:left="567"/>
        <w:jc w:val="both"/>
        <w:rPr>
          <w:rFonts w:ascii="Times New Roman" w:hAnsi="Times New Roman" w:cs="Times New Roman"/>
          <w:bCs/>
          <w:i/>
          <w:color w:val="000000"/>
          <w:sz w:val="24"/>
          <w:szCs w:val="24"/>
        </w:rPr>
      </w:pPr>
      <w:r w:rsidRPr="005F5CF5">
        <w:rPr>
          <w:rFonts w:ascii="Times New Roman" w:hAnsi="Times New Roman" w:cs="Times New Roman"/>
          <w:bCs/>
          <w:i/>
          <w:color w:val="000000"/>
          <w:sz w:val="24"/>
          <w:szCs w:val="24"/>
        </w:rPr>
        <w:t xml:space="preserve">Организация работы </w:t>
      </w:r>
      <w:proofErr w:type="gramStart"/>
      <w:r w:rsidRPr="005F5CF5">
        <w:rPr>
          <w:rFonts w:ascii="Times New Roman" w:hAnsi="Times New Roman" w:cs="Times New Roman"/>
          <w:bCs/>
          <w:i/>
          <w:color w:val="000000"/>
          <w:sz w:val="24"/>
          <w:szCs w:val="24"/>
        </w:rPr>
        <w:t>школьного</w:t>
      </w:r>
      <w:proofErr w:type="gramEnd"/>
      <w:r w:rsidR="004660A7">
        <w:rPr>
          <w:rFonts w:ascii="Times New Roman" w:hAnsi="Times New Roman" w:cs="Times New Roman"/>
          <w:bCs/>
          <w:i/>
          <w:color w:val="000000"/>
          <w:sz w:val="24"/>
          <w:szCs w:val="24"/>
        </w:rPr>
        <w:t xml:space="preserve"> </w:t>
      </w:r>
      <w:r w:rsidRPr="005F5CF5">
        <w:rPr>
          <w:rFonts w:ascii="Times New Roman" w:hAnsi="Times New Roman" w:cs="Times New Roman"/>
          <w:bCs/>
          <w:i/>
          <w:color w:val="000000"/>
          <w:sz w:val="24"/>
          <w:szCs w:val="24"/>
        </w:rPr>
        <w:t>ПМПк</w:t>
      </w:r>
    </w:p>
    <w:p w:rsidR="005F5CF5" w:rsidRDefault="00B474BF" w:rsidP="00B474BF">
      <w:pPr>
        <w:spacing w:after="0" w:line="240" w:lineRule="auto"/>
        <w:ind w:right="-1" w:firstLine="567"/>
        <w:jc w:val="both"/>
        <w:rPr>
          <w:rFonts w:ascii="Times New Roman" w:hAnsi="Times New Roman"/>
          <w:sz w:val="24"/>
          <w:szCs w:val="24"/>
        </w:rPr>
      </w:pPr>
      <w:proofErr w:type="gramStart"/>
      <w:r w:rsidRPr="00B474BF">
        <w:rPr>
          <w:rFonts w:ascii="Times New Roman" w:hAnsi="Times New Roman"/>
          <w:sz w:val="24"/>
          <w:szCs w:val="24"/>
        </w:rPr>
        <w:t xml:space="preserve">На основании приказа управления образования администрации Ровеньского района от </w:t>
      </w:r>
      <w:r w:rsidR="00966FA8">
        <w:rPr>
          <w:rFonts w:ascii="Times New Roman" w:hAnsi="Times New Roman"/>
          <w:sz w:val="24"/>
          <w:szCs w:val="24"/>
        </w:rPr>
        <w:t xml:space="preserve">14 августа  2018  года №925 </w:t>
      </w:r>
      <w:r w:rsidRPr="00B474BF">
        <w:rPr>
          <w:rFonts w:ascii="Times New Roman" w:hAnsi="Times New Roman" w:cs="Times New Roman"/>
          <w:sz w:val="24"/>
          <w:szCs w:val="24"/>
        </w:rPr>
        <w:t xml:space="preserve">«Об организации сетевого взаимодействия образовательных учреждений Ровеньского района в работе </w:t>
      </w:r>
      <w:proofErr w:type="spellStart"/>
      <w:r w:rsidRPr="00B474BF">
        <w:rPr>
          <w:rFonts w:ascii="Times New Roman" w:hAnsi="Times New Roman" w:cs="Times New Roman"/>
          <w:sz w:val="24"/>
          <w:szCs w:val="24"/>
        </w:rPr>
        <w:t>психолого</w:t>
      </w:r>
      <w:proofErr w:type="spellEnd"/>
      <w:r w:rsidRPr="00B474BF">
        <w:rPr>
          <w:rFonts w:ascii="Times New Roman" w:hAnsi="Times New Roman" w:cs="Times New Roman"/>
          <w:sz w:val="24"/>
          <w:szCs w:val="24"/>
        </w:rPr>
        <w:t xml:space="preserve"> - </w:t>
      </w:r>
      <w:proofErr w:type="spellStart"/>
      <w:r w:rsidRPr="00B474BF">
        <w:rPr>
          <w:rFonts w:ascii="Times New Roman" w:hAnsi="Times New Roman" w:cs="Times New Roman"/>
          <w:sz w:val="24"/>
          <w:szCs w:val="24"/>
        </w:rPr>
        <w:t>медико</w:t>
      </w:r>
      <w:proofErr w:type="spellEnd"/>
      <w:r w:rsidRPr="00B474BF">
        <w:rPr>
          <w:rFonts w:ascii="Times New Roman" w:hAnsi="Times New Roman" w:cs="Times New Roman"/>
          <w:sz w:val="24"/>
          <w:szCs w:val="24"/>
        </w:rPr>
        <w:t xml:space="preserve"> п</w:t>
      </w:r>
      <w:r w:rsidR="00966FA8">
        <w:rPr>
          <w:rFonts w:ascii="Times New Roman" w:hAnsi="Times New Roman" w:cs="Times New Roman"/>
          <w:sz w:val="24"/>
          <w:szCs w:val="24"/>
        </w:rPr>
        <w:t>едагогических консилиумов в 2018-2019</w:t>
      </w:r>
      <w:r w:rsidRPr="00B474BF">
        <w:rPr>
          <w:rFonts w:ascii="Times New Roman" w:hAnsi="Times New Roman" w:cs="Times New Roman"/>
          <w:sz w:val="24"/>
          <w:szCs w:val="24"/>
        </w:rPr>
        <w:t xml:space="preserve"> учебном году», в целях создания условий для психолого-педагогического сопровождения обучающихся образовательной  организации, координации и организационно-методического обеспечения деятельности психолого-медико-педагогических консилиумов образовательных учреждений Ровеньского района,  </w:t>
      </w:r>
      <w:r w:rsidRPr="00B474BF">
        <w:rPr>
          <w:rFonts w:ascii="Times New Roman" w:hAnsi="Times New Roman"/>
          <w:sz w:val="24"/>
          <w:szCs w:val="24"/>
        </w:rPr>
        <w:t>на базе  муниципального бюджетного общеобразовательного учреждения «Айдарская</w:t>
      </w:r>
      <w:proofErr w:type="gramEnd"/>
      <w:r w:rsidRPr="00B474BF">
        <w:rPr>
          <w:rFonts w:ascii="Times New Roman" w:hAnsi="Times New Roman"/>
          <w:sz w:val="24"/>
          <w:szCs w:val="24"/>
        </w:rPr>
        <w:t xml:space="preserve"> средняя общеобразовательная школа </w:t>
      </w:r>
      <w:proofErr w:type="gramStart"/>
      <w:r w:rsidRPr="00B474BF">
        <w:rPr>
          <w:rFonts w:ascii="Times New Roman" w:hAnsi="Times New Roman"/>
          <w:sz w:val="24"/>
          <w:szCs w:val="24"/>
        </w:rPr>
        <w:t>имени Героя Советского Союза Бориса Григорьевича</w:t>
      </w:r>
      <w:proofErr w:type="gramEnd"/>
      <w:r w:rsidRPr="00B474BF">
        <w:rPr>
          <w:rFonts w:ascii="Times New Roman" w:hAnsi="Times New Roman"/>
          <w:sz w:val="24"/>
          <w:szCs w:val="24"/>
        </w:rPr>
        <w:t xml:space="preserve"> Кандыбина Ровеньского района Белгородской области» был создан психолого-медико-педагогический  консилиум (далее - ПМПк)</w:t>
      </w:r>
      <w:r>
        <w:rPr>
          <w:rFonts w:ascii="Times New Roman" w:hAnsi="Times New Roman"/>
          <w:sz w:val="24"/>
          <w:szCs w:val="24"/>
        </w:rPr>
        <w:t>.</w:t>
      </w:r>
    </w:p>
    <w:p w:rsidR="005F5CF5" w:rsidRDefault="005F5CF5" w:rsidP="005F5CF5">
      <w:pPr>
        <w:spacing w:after="0" w:line="240" w:lineRule="auto"/>
        <w:ind w:right="-1" w:firstLine="567"/>
        <w:jc w:val="both"/>
        <w:rPr>
          <w:rFonts w:ascii="Times New Roman" w:hAnsi="Times New Roman"/>
          <w:sz w:val="24"/>
          <w:szCs w:val="24"/>
        </w:rPr>
      </w:pPr>
      <w:r>
        <w:rPr>
          <w:rFonts w:ascii="Times New Roman" w:hAnsi="Times New Roman"/>
          <w:sz w:val="24"/>
          <w:szCs w:val="24"/>
        </w:rPr>
        <w:t xml:space="preserve">Для эффективной работы </w:t>
      </w:r>
      <w:r w:rsidRPr="00B474BF">
        <w:rPr>
          <w:rFonts w:ascii="Times New Roman" w:hAnsi="Times New Roman"/>
          <w:sz w:val="24"/>
          <w:szCs w:val="24"/>
        </w:rPr>
        <w:t>ПМПк</w:t>
      </w:r>
      <w:r>
        <w:rPr>
          <w:rFonts w:ascii="Times New Roman" w:hAnsi="Times New Roman"/>
          <w:sz w:val="24"/>
          <w:szCs w:val="24"/>
        </w:rPr>
        <w:t xml:space="preserve"> были разработаны и утверждены </w:t>
      </w:r>
      <w:r w:rsidRPr="005F5CF5">
        <w:rPr>
          <w:rFonts w:ascii="Times New Roman" w:hAnsi="Times New Roman"/>
          <w:sz w:val="24"/>
          <w:szCs w:val="24"/>
        </w:rPr>
        <w:t>графики индивидуальных консультаций со специалистами ПМПк</w:t>
      </w:r>
      <w:r>
        <w:rPr>
          <w:rFonts w:ascii="Times New Roman" w:hAnsi="Times New Roman"/>
          <w:sz w:val="24"/>
          <w:szCs w:val="24"/>
        </w:rPr>
        <w:t xml:space="preserve">, </w:t>
      </w:r>
      <w:r w:rsidRPr="005F5CF5">
        <w:rPr>
          <w:rFonts w:ascii="Times New Roman" w:hAnsi="Times New Roman"/>
          <w:sz w:val="24"/>
          <w:szCs w:val="24"/>
        </w:rPr>
        <w:t>совместные планы работы по организации психолого-педагогического сопровождения обучающихся МБОУ «Айдарская средняя общеобразовательная школа им. Б.Г. Кандыбина» и МБОУ «Пристеньская основная общеобразовательная школа» в условиях сетевого взаимодействия</w:t>
      </w:r>
      <w:r>
        <w:rPr>
          <w:rFonts w:ascii="Times New Roman" w:hAnsi="Times New Roman"/>
          <w:sz w:val="24"/>
          <w:szCs w:val="24"/>
        </w:rPr>
        <w:t xml:space="preserve">. Руководила деятельностью школьного ПМПк  заместитель директора Брежнева Е.В.. В состав ПМПк вошли </w:t>
      </w:r>
      <w:r w:rsidRPr="005F5CF5">
        <w:rPr>
          <w:rFonts w:ascii="Times New Roman" w:hAnsi="Times New Roman"/>
          <w:sz w:val="24"/>
          <w:szCs w:val="24"/>
        </w:rPr>
        <w:t>Ряднова С.В., заместитель директора</w:t>
      </w:r>
      <w:r>
        <w:rPr>
          <w:rFonts w:ascii="Times New Roman" w:hAnsi="Times New Roman"/>
          <w:sz w:val="24"/>
          <w:szCs w:val="24"/>
        </w:rPr>
        <w:t xml:space="preserve">,  </w:t>
      </w:r>
      <w:r w:rsidRPr="005F5CF5">
        <w:rPr>
          <w:rFonts w:ascii="Times New Roman" w:hAnsi="Times New Roman"/>
          <w:sz w:val="24"/>
          <w:szCs w:val="24"/>
        </w:rPr>
        <w:t>Журавлёва В.И., воспитатель</w:t>
      </w:r>
      <w:r>
        <w:rPr>
          <w:rFonts w:ascii="Times New Roman" w:hAnsi="Times New Roman"/>
          <w:sz w:val="24"/>
          <w:szCs w:val="24"/>
        </w:rPr>
        <w:t xml:space="preserve">, </w:t>
      </w:r>
      <w:r w:rsidRPr="005F5CF5">
        <w:rPr>
          <w:rFonts w:ascii="Times New Roman" w:hAnsi="Times New Roman"/>
          <w:sz w:val="24"/>
          <w:szCs w:val="24"/>
        </w:rPr>
        <w:t>Твердохлебова Г.И., учитель начальных классов</w:t>
      </w:r>
      <w:r>
        <w:rPr>
          <w:rFonts w:ascii="Times New Roman" w:hAnsi="Times New Roman"/>
          <w:sz w:val="24"/>
          <w:szCs w:val="24"/>
        </w:rPr>
        <w:t xml:space="preserve">, </w:t>
      </w:r>
      <w:proofErr w:type="spellStart"/>
      <w:r w:rsidR="004A4DD0">
        <w:rPr>
          <w:rFonts w:ascii="Times New Roman" w:hAnsi="Times New Roman"/>
          <w:sz w:val="24"/>
          <w:szCs w:val="24"/>
        </w:rPr>
        <w:t>Садовникова</w:t>
      </w:r>
      <w:proofErr w:type="spellEnd"/>
      <w:r w:rsidR="004A4DD0">
        <w:rPr>
          <w:rFonts w:ascii="Times New Roman" w:hAnsi="Times New Roman"/>
          <w:sz w:val="24"/>
          <w:szCs w:val="24"/>
        </w:rPr>
        <w:t xml:space="preserve"> Л.С.,</w:t>
      </w:r>
      <w:r w:rsidRPr="005F5CF5">
        <w:rPr>
          <w:rFonts w:ascii="Times New Roman" w:hAnsi="Times New Roman"/>
          <w:sz w:val="24"/>
          <w:szCs w:val="24"/>
        </w:rPr>
        <w:t xml:space="preserve"> учитель-логопед</w:t>
      </w:r>
      <w:r>
        <w:rPr>
          <w:rFonts w:ascii="Times New Roman" w:hAnsi="Times New Roman"/>
          <w:sz w:val="24"/>
          <w:szCs w:val="24"/>
        </w:rPr>
        <w:t xml:space="preserve">, </w:t>
      </w:r>
      <w:r w:rsidRPr="005F5CF5">
        <w:rPr>
          <w:rFonts w:ascii="Times New Roman" w:hAnsi="Times New Roman"/>
          <w:sz w:val="24"/>
          <w:szCs w:val="24"/>
        </w:rPr>
        <w:t>Ивахненко И.Ю., педагог-психолог</w:t>
      </w:r>
      <w:r>
        <w:rPr>
          <w:rFonts w:ascii="Times New Roman" w:hAnsi="Times New Roman"/>
          <w:sz w:val="24"/>
          <w:szCs w:val="24"/>
        </w:rPr>
        <w:t xml:space="preserve">, </w:t>
      </w:r>
      <w:proofErr w:type="spellStart"/>
      <w:r w:rsidRPr="005F5CF5">
        <w:rPr>
          <w:rFonts w:ascii="Times New Roman" w:hAnsi="Times New Roman"/>
          <w:sz w:val="24"/>
          <w:szCs w:val="24"/>
        </w:rPr>
        <w:t>Закалюжная</w:t>
      </w:r>
      <w:proofErr w:type="spellEnd"/>
      <w:r w:rsidRPr="005F5CF5">
        <w:rPr>
          <w:rFonts w:ascii="Times New Roman" w:hAnsi="Times New Roman"/>
          <w:sz w:val="24"/>
          <w:szCs w:val="24"/>
        </w:rPr>
        <w:t xml:space="preserve"> М.А., медсестра</w:t>
      </w:r>
      <w:r>
        <w:rPr>
          <w:rFonts w:ascii="Times New Roman" w:hAnsi="Times New Roman"/>
          <w:sz w:val="24"/>
          <w:szCs w:val="24"/>
        </w:rPr>
        <w:t>.</w:t>
      </w:r>
    </w:p>
    <w:p w:rsidR="00B474BF" w:rsidRPr="005F5CF5" w:rsidRDefault="004A4DD0" w:rsidP="005F5CF5">
      <w:pPr>
        <w:spacing w:after="0" w:line="240" w:lineRule="auto"/>
        <w:ind w:right="-1" w:firstLine="567"/>
        <w:jc w:val="both"/>
        <w:rPr>
          <w:rFonts w:ascii="Times New Roman" w:hAnsi="Times New Roman"/>
          <w:sz w:val="24"/>
          <w:szCs w:val="24"/>
        </w:rPr>
      </w:pPr>
      <w:r>
        <w:rPr>
          <w:rFonts w:ascii="Times New Roman" w:hAnsi="Times New Roman"/>
          <w:sz w:val="24"/>
          <w:szCs w:val="24"/>
        </w:rPr>
        <w:t>В течение 201</w:t>
      </w:r>
      <w:r w:rsidR="00966FA8">
        <w:rPr>
          <w:rFonts w:ascii="Times New Roman" w:hAnsi="Times New Roman"/>
          <w:sz w:val="24"/>
          <w:szCs w:val="24"/>
        </w:rPr>
        <w:t>9/2020</w:t>
      </w:r>
      <w:r w:rsidR="005F5CF5" w:rsidRPr="005F5CF5">
        <w:rPr>
          <w:rFonts w:ascii="Times New Roman" w:hAnsi="Times New Roman"/>
          <w:sz w:val="24"/>
          <w:szCs w:val="24"/>
        </w:rPr>
        <w:t xml:space="preserve"> года </w:t>
      </w:r>
      <w:r w:rsidR="005F5CF5" w:rsidRPr="005F5CF5">
        <w:rPr>
          <w:rFonts w:ascii="Times New Roman" w:hAnsi="Times New Roman" w:cs="Times New Roman"/>
          <w:sz w:val="24"/>
          <w:szCs w:val="24"/>
        </w:rPr>
        <w:t>было проведено 4</w:t>
      </w:r>
      <w:r w:rsidR="005F5CF5">
        <w:rPr>
          <w:rFonts w:ascii="Times New Roman" w:hAnsi="Times New Roman" w:cs="Times New Roman"/>
          <w:sz w:val="24"/>
          <w:szCs w:val="24"/>
        </w:rPr>
        <w:t xml:space="preserve"> заседания школьного </w:t>
      </w:r>
      <w:r w:rsidR="00B474BF" w:rsidRPr="005F5CF5">
        <w:rPr>
          <w:rFonts w:ascii="Times New Roman" w:hAnsi="Times New Roman" w:cs="Times New Roman"/>
          <w:sz w:val="24"/>
          <w:szCs w:val="24"/>
        </w:rPr>
        <w:t>ПМП</w:t>
      </w:r>
      <w:r w:rsidR="005F5CF5">
        <w:rPr>
          <w:rFonts w:ascii="Times New Roman" w:hAnsi="Times New Roman" w:cs="Times New Roman"/>
          <w:sz w:val="24"/>
          <w:szCs w:val="24"/>
        </w:rPr>
        <w:t>к</w:t>
      </w:r>
      <w:r w:rsidR="00B474BF" w:rsidRPr="005F5CF5">
        <w:rPr>
          <w:rFonts w:ascii="Times New Roman" w:hAnsi="Times New Roman" w:cs="Times New Roman"/>
          <w:sz w:val="24"/>
          <w:szCs w:val="24"/>
        </w:rPr>
        <w:t xml:space="preserve"> МБОУ «Айдарская средняя общеобразовател</w:t>
      </w:r>
      <w:r w:rsidR="005F5CF5">
        <w:rPr>
          <w:rFonts w:ascii="Times New Roman" w:hAnsi="Times New Roman" w:cs="Times New Roman"/>
          <w:sz w:val="24"/>
          <w:szCs w:val="24"/>
        </w:rPr>
        <w:t xml:space="preserve">ьная школа им. Б. Г. Кандыбина», оформлены </w:t>
      </w:r>
      <w:r w:rsidR="005F5CF5">
        <w:rPr>
          <w:rFonts w:ascii="Times New Roman" w:hAnsi="Times New Roman" w:cs="Times New Roman"/>
          <w:sz w:val="24"/>
          <w:szCs w:val="24"/>
        </w:rPr>
        <w:lastRenderedPageBreak/>
        <w:t>документы для ПМПк 11 учащихся и воспитанников.</w:t>
      </w:r>
      <w:r w:rsidR="00B474BF" w:rsidRPr="005F5CF5">
        <w:rPr>
          <w:rFonts w:ascii="Times New Roman" w:hAnsi="Times New Roman" w:cs="Times New Roman"/>
          <w:sz w:val="24"/>
          <w:szCs w:val="24"/>
        </w:rPr>
        <w:t xml:space="preserve"> На заседаниях рассматривались следующие вопросы:</w:t>
      </w:r>
    </w:p>
    <w:p w:rsidR="00B474BF" w:rsidRPr="005F5CF5" w:rsidRDefault="005F5CF5" w:rsidP="005F5CF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B474BF" w:rsidRPr="005F5CF5">
        <w:rPr>
          <w:rFonts w:ascii="Times New Roman" w:hAnsi="Times New Roman" w:cs="Times New Roman"/>
          <w:sz w:val="24"/>
          <w:szCs w:val="24"/>
        </w:rPr>
        <w:t>Подготовка документов для территориальной ПМП комиссии обучающихся, нуждающихся в создании специальных условий для обучения и воспитания.</w:t>
      </w:r>
    </w:p>
    <w:p w:rsidR="00B474BF" w:rsidRPr="005F5CF5" w:rsidRDefault="005F5CF5" w:rsidP="005F5CF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B474BF" w:rsidRPr="005F5CF5">
        <w:rPr>
          <w:rFonts w:ascii="Times New Roman" w:hAnsi="Times New Roman" w:cs="Times New Roman"/>
          <w:sz w:val="24"/>
          <w:szCs w:val="24"/>
        </w:rPr>
        <w:t>Проблемы адаптации обучающихся 1-х, 5-х, 10-х классов. Выработка рекомендаций по работе с особо трудными детьми.</w:t>
      </w:r>
    </w:p>
    <w:p w:rsidR="00B474BF" w:rsidRPr="005F5CF5" w:rsidRDefault="005F5CF5" w:rsidP="005F5CF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B474BF" w:rsidRPr="005F5CF5">
        <w:rPr>
          <w:rFonts w:ascii="Times New Roman" w:hAnsi="Times New Roman" w:cs="Times New Roman"/>
          <w:sz w:val="24"/>
          <w:szCs w:val="24"/>
        </w:rPr>
        <w:t xml:space="preserve">Оценка эффективности и анализ </w:t>
      </w:r>
      <w:proofErr w:type="spellStart"/>
      <w:r w:rsidR="00B474BF" w:rsidRPr="005F5CF5">
        <w:rPr>
          <w:rFonts w:ascii="Times New Roman" w:hAnsi="Times New Roman" w:cs="Times New Roman"/>
          <w:sz w:val="24"/>
          <w:szCs w:val="24"/>
        </w:rPr>
        <w:t>коррекционно</w:t>
      </w:r>
      <w:proofErr w:type="spellEnd"/>
      <w:r w:rsidR="00B474BF" w:rsidRPr="005F5CF5">
        <w:rPr>
          <w:rFonts w:ascii="Times New Roman" w:hAnsi="Times New Roman" w:cs="Times New Roman"/>
          <w:sz w:val="24"/>
          <w:szCs w:val="24"/>
        </w:rPr>
        <w:t xml:space="preserve"> – развивающей работы с </w:t>
      </w:r>
      <w:proofErr w:type="gramStart"/>
      <w:r w:rsidR="00B474BF" w:rsidRPr="005F5CF5">
        <w:rPr>
          <w:rFonts w:ascii="Times New Roman" w:hAnsi="Times New Roman" w:cs="Times New Roman"/>
          <w:sz w:val="24"/>
          <w:szCs w:val="24"/>
        </w:rPr>
        <w:t>обучающимися</w:t>
      </w:r>
      <w:proofErr w:type="gramEnd"/>
      <w:r w:rsidR="00B474BF" w:rsidRPr="005F5CF5">
        <w:rPr>
          <w:rFonts w:ascii="Times New Roman" w:hAnsi="Times New Roman" w:cs="Times New Roman"/>
          <w:sz w:val="24"/>
          <w:szCs w:val="24"/>
        </w:rPr>
        <w:t xml:space="preserve"> с ОВЗ за 1 полугодие.</w:t>
      </w:r>
    </w:p>
    <w:p w:rsidR="00635B02" w:rsidRPr="00966FA8" w:rsidRDefault="005F5CF5" w:rsidP="00B961D8">
      <w:pPr>
        <w:shd w:val="clear" w:color="auto" w:fill="FFFFFF"/>
        <w:spacing w:after="0" w:line="240" w:lineRule="auto"/>
        <w:ind w:firstLine="567"/>
        <w:jc w:val="both"/>
        <w:rPr>
          <w:rFonts w:ascii="Verdana" w:hAnsi="Verdana"/>
          <w:b/>
          <w:bCs/>
          <w:sz w:val="24"/>
          <w:szCs w:val="24"/>
        </w:rPr>
      </w:pPr>
      <w:r>
        <w:rPr>
          <w:rFonts w:ascii="Times New Roman" w:hAnsi="Times New Roman" w:cs="Times New Roman"/>
          <w:sz w:val="24"/>
          <w:szCs w:val="24"/>
        </w:rPr>
        <w:t xml:space="preserve">- </w:t>
      </w:r>
      <w:r w:rsidR="00B474BF" w:rsidRPr="005F5CF5">
        <w:rPr>
          <w:rFonts w:ascii="Times New Roman" w:hAnsi="Times New Roman" w:cs="Times New Roman"/>
          <w:sz w:val="24"/>
          <w:szCs w:val="24"/>
        </w:rPr>
        <w:t>Динами</w:t>
      </w:r>
      <w:r>
        <w:rPr>
          <w:rFonts w:ascii="Times New Roman" w:hAnsi="Times New Roman" w:cs="Times New Roman"/>
          <w:sz w:val="24"/>
          <w:szCs w:val="24"/>
        </w:rPr>
        <w:t xml:space="preserve">ка </w:t>
      </w:r>
      <w:r w:rsidR="00B474BF" w:rsidRPr="005F5CF5">
        <w:rPr>
          <w:rFonts w:ascii="Times New Roman" w:hAnsi="Times New Roman" w:cs="Times New Roman"/>
          <w:sz w:val="24"/>
          <w:szCs w:val="24"/>
        </w:rPr>
        <w:t xml:space="preserve"> развития </w:t>
      </w:r>
      <w:proofErr w:type="gramStart"/>
      <w:r w:rsidR="00B474BF" w:rsidRPr="005F5CF5">
        <w:rPr>
          <w:rFonts w:ascii="Times New Roman" w:hAnsi="Times New Roman" w:cs="Times New Roman"/>
          <w:sz w:val="24"/>
          <w:szCs w:val="24"/>
        </w:rPr>
        <w:t>обучающихся</w:t>
      </w:r>
      <w:proofErr w:type="gramEnd"/>
      <w:r w:rsidR="00B474BF" w:rsidRPr="005F5CF5">
        <w:rPr>
          <w:rFonts w:ascii="Times New Roman" w:hAnsi="Times New Roman" w:cs="Times New Roman"/>
          <w:sz w:val="24"/>
          <w:szCs w:val="24"/>
        </w:rPr>
        <w:t xml:space="preserve"> с ОВЗ и инвалидностью в процессе воспитания и </w:t>
      </w:r>
      <w:r w:rsidR="00B474BF" w:rsidRPr="00966FA8">
        <w:rPr>
          <w:rFonts w:ascii="Times New Roman" w:hAnsi="Times New Roman" w:cs="Times New Roman"/>
          <w:sz w:val="24"/>
          <w:szCs w:val="24"/>
        </w:rPr>
        <w:t>обучения</w:t>
      </w:r>
      <w:r w:rsidRPr="00966FA8">
        <w:rPr>
          <w:rFonts w:ascii="Times New Roman" w:hAnsi="Times New Roman" w:cs="Times New Roman"/>
          <w:sz w:val="24"/>
          <w:szCs w:val="24"/>
        </w:rPr>
        <w:t>.</w:t>
      </w:r>
    </w:p>
    <w:p w:rsidR="0033408C" w:rsidRPr="00966FA8" w:rsidRDefault="0033408C" w:rsidP="00303E99">
      <w:pPr>
        <w:spacing w:after="0" w:line="240" w:lineRule="auto"/>
        <w:ind w:firstLine="567"/>
        <w:jc w:val="both"/>
        <w:rPr>
          <w:rFonts w:ascii="Times New Roman" w:hAnsi="Times New Roman"/>
          <w:i/>
          <w:sz w:val="24"/>
          <w:szCs w:val="24"/>
          <w:u w:val="single"/>
        </w:rPr>
      </w:pPr>
      <w:r w:rsidRPr="00966FA8">
        <w:rPr>
          <w:rFonts w:ascii="Times New Roman" w:hAnsi="Times New Roman"/>
          <w:i/>
          <w:sz w:val="24"/>
          <w:szCs w:val="24"/>
          <w:u w:val="single"/>
        </w:rPr>
        <w:t>Оценка материально - технической  базы</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Учреждение имеет материально – техническую базу, соответствующую нормам САН </w:t>
      </w:r>
      <w:proofErr w:type="spellStart"/>
      <w:r w:rsidRPr="00966FA8">
        <w:rPr>
          <w:rFonts w:ascii="Times New Roman" w:hAnsi="Times New Roman" w:cs="Times New Roman"/>
          <w:sz w:val="24"/>
          <w:szCs w:val="24"/>
        </w:rPr>
        <w:t>ПиНа</w:t>
      </w:r>
      <w:proofErr w:type="spellEnd"/>
      <w:r w:rsidRPr="00966FA8">
        <w:rPr>
          <w:rFonts w:ascii="Times New Roman" w:hAnsi="Times New Roman" w:cs="Times New Roman"/>
          <w:sz w:val="24"/>
          <w:szCs w:val="24"/>
        </w:rPr>
        <w:t xml:space="preserve">: имеется ростовая мебель, обеспечивается необходимый уровень естественного и искусственного освещения, соблюдается необходимый тепловой режим. </w:t>
      </w:r>
    </w:p>
    <w:p w:rsidR="0033408C" w:rsidRPr="00966FA8" w:rsidRDefault="0033408C" w:rsidP="00303E99">
      <w:pPr>
        <w:shd w:val="clear" w:color="auto" w:fill="FFFFFF"/>
        <w:spacing w:after="0" w:line="240" w:lineRule="auto"/>
        <w:ind w:left="29" w:firstLine="567"/>
        <w:jc w:val="both"/>
        <w:rPr>
          <w:rFonts w:ascii="Times New Roman" w:hAnsi="Times New Roman"/>
          <w:sz w:val="24"/>
          <w:szCs w:val="24"/>
        </w:rPr>
      </w:pPr>
      <w:r w:rsidRPr="00966FA8">
        <w:rPr>
          <w:rFonts w:ascii="Times New Roman" w:hAnsi="Times New Roman"/>
          <w:sz w:val="24"/>
          <w:szCs w:val="24"/>
        </w:rPr>
        <w:t>Для осуществления целостной образовательной деятельности в школе в течение учебного года работали 14 учебных кабинетов, мастерская, столовая, спортивный зал, актовый зал, библиотека.</w:t>
      </w:r>
    </w:p>
    <w:p w:rsidR="0033408C" w:rsidRPr="00966FA8" w:rsidRDefault="0033408C" w:rsidP="00303E99">
      <w:pPr>
        <w:pStyle w:val="Default"/>
        <w:ind w:firstLine="567"/>
        <w:jc w:val="both"/>
        <w:rPr>
          <w:rFonts w:eastAsiaTheme="minorHAnsi"/>
          <w:color w:val="auto"/>
          <w:lang w:eastAsia="en-US"/>
        </w:rPr>
      </w:pPr>
      <w:r w:rsidRPr="00966FA8">
        <w:rPr>
          <w:rFonts w:eastAsiaTheme="minorHAnsi"/>
          <w:color w:val="auto"/>
          <w:lang w:eastAsia="en-US"/>
        </w:rPr>
        <w:t xml:space="preserve">Материальная база кабинетов - физики, химии и биологии, информатики, географии, технологии, математики, истории, английского языка, русского языка и литературы и </w:t>
      </w:r>
      <w:proofErr w:type="gramStart"/>
      <w:r w:rsidRPr="00966FA8">
        <w:rPr>
          <w:rFonts w:eastAsiaTheme="minorHAnsi"/>
          <w:color w:val="auto"/>
          <w:lang w:eastAsia="en-US"/>
        </w:rPr>
        <w:t>кабинетов</w:t>
      </w:r>
      <w:proofErr w:type="gramEnd"/>
      <w:r w:rsidRPr="00966FA8">
        <w:rPr>
          <w:rFonts w:eastAsiaTheme="minorHAnsi"/>
          <w:color w:val="auto"/>
          <w:lang w:eastAsia="en-US"/>
        </w:rPr>
        <w:t xml:space="preserve"> начальных классов, мастерской удовлетворительная. Идет поступления нового оборудования, наглядных пособий, модернизация средств обучения.</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Материально-технические условия в основном соответствуют условиям для реализации ФГОС, требованиям к оснащённости учебных и административных помещений. Соответствуют возрастным особенностям и возможностям обучающихся,  позволяют обеспечить реализацию современных образовательных и иных потребностей и возможностей обучающихся.      Вместе с тем существует потребность в спортивном инвентаре и   обновлении морально устаревших и физически изношенных компьютерах, принтерах и ксероксе.</w:t>
      </w:r>
    </w:p>
    <w:p w:rsidR="00F733A3" w:rsidRPr="00966FA8" w:rsidRDefault="00B52567" w:rsidP="00966FA8">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В июне-июле 2019</w:t>
      </w:r>
      <w:r w:rsidR="0033408C" w:rsidRPr="00966FA8">
        <w:rPr>
          <w:rFonts w:ascii="Times New Roman" w:hAnsi="Times New Roman" w:cs="Times New Roman"/>
          <w:sz w:val="24"/>
          <w:szCs w:val="24"/>
        </w:rPr>
        <w:t xml:space="preserve"> года силами коллектива общеобразовательного учреждения был произведён текущий ремонт здания и благоустройство школьной территории. На ремонт было выделено: дошкольные группы – 7500</w:t>
      </w:r>
      <w:r w:rsidR="00966FA8">
        <w:rPr>
          <w:rFonts w:ascii="Times New Roman" w:hAnsi="Times New Roman" w:cs="Times New Roman"/>
          <w:sz w:val="24"/>
          <w:szCs w:val="24"/>
        </w:rPr>
        <w:t xml:space="preserve"> рублей, школа – 40800 рублей. </w:t>
      </w:r>
    </w:p>
    <w:p w:rsidR="0033408C" w:rsidRPr="00966FA8" w:rsidRDefault="0033408C" w:rsidP="00303E99">
      <w:pPr>
        <w:spacing w:after="0" w:line="240" w:lineRule="auto"/>
        <w:ind w:firstLine="567"/>
        <w:jc w:val="both"/>
        <w:rPr>
          <w:rFonts w:ascii="Times New Roman" w:hAnsi="Times New Roman"/>
          <w:i/>
          <w:sz w:val="24"/>
          <w:szCs w:val="24"/>
          <w:u w:val="single"/>
        </w:rPr>
      </w:pPr>
      <w:r w:rsidRPr="00966FA8">
        <w:rPr>
          <w:rFonts w:ascii="Times New Roman" w:hAnsi="Times New Roman"/>
          <w:i/>
          <w:sz w:val="24"/>
          <w:szCs w:val="24"/>
          <w:u w:val="single"/>
        </w:rPr>
        <w:t xml:space="preserve">Оценка </w:t>
      </w:r>
      <w:proofErr w:type="gramStart"/>
      <w:r w:rsidRPr="00966FA8">
        <w:rPr>
          <w:rFonts w:ascii="Times New Roman" w:hAnsi="Times New Roman"/>
          <w:i/>
          <w:sz w:val="24"/>
          <w:szCs w:val="24"/>
          <w:u w:val="single"/>
        </w:rPr>
        <w:t>функционирования внутренней системы оценки качества образования</w:t>
      </w:r>
      <w:proofErr w:type="gramEnd"/>
    </w:p>
    <w:p w:rsidR="0033408C" w:rsidRPr="00966FA8" w:rsidRDefault="0033408C" w:rsidP="00303E99">
      <w:pPr>
        <w:spacing w:after="0" w:line="240" w:lineRule="auto"/>
        <w:ind w:firstLine="567"/>
        <w:jc w:val="both"/>
        <w:rPr>
          <w:rFonts w:ascii="Times New Roman" w:hAnsi="Times New Roman"/>
          <w:b/>
          <w:sz w:val="24"/>
          <w:szCs w:val="24"/>
        </w:rPr>
      </w:pPr>
      <w:r w:rsidRPr="00966FA8">
        <w:rPr>
          <w:rFonts w:ascii="Times New Roman" w:hAnsi="Times New Roman"/>
          <w:sz w:val="24"/>
          <w:szCs w:val="24"/>
        </w:rPr>
        <w:t xml:space="preserve">Система оценки достижения планируемых результатов освоения основной образовательной программы направлена на обеспечение качества образования, что предполагает вовлечённость в оценочную </w:t>
      </w:r>
      <w:proofErr w:type="gramStart"/>
      <w:r w:rsidRPr="00966FA8">
        <w:rPr>
          <w:rFonts w:ascii="Times New Roman" w:hAnsi="Times New Roman"/>
          <w:sz w:val="24"/>
          <w:szCs w:val="24"/>
        </w:rPr>
        <w:t>деятельность</w:t>
      </w:r>
      <w:proofErr w:type="gramEnd"/>
      <w:r w:rsidRPr="00966FA8">
        <w:rPr>
          <w:rFonts w:ascii="Times New Roman" w:hAnsi="Times New Roman"/>
          <w:sz w:val="24"/>
          <w:szCs w:val="24"/>
        </w:rPr>
        <w:t xml:space="preserve"> как педагогов, так и учащихся.</w:t>
      </w:r>
    </w:p>
    <w:p w:rsidR="0033408C" w:rsidRPr="00966FA8" w:rsidRDefault="0033408C" w:rsidP="00303E99">
      <w:pPr>
        <w:spacing w:after="0" w:line="240" w:lineRule="auto"/>
        <w:ind w:firstLine="567"/>
        <w:jc w:val="both"/>
        <w:rPr>
          <w:rFonts w:ascii="Times New Roman" w:hAnsi="Times New Roman"/>
          <w:sz w:val="24"/>
          <w:szCs w:val="24"/>
        </w:rPr>
      </w:pPr>
      <w:r w:rsidRPr="00966FA8">
        <w:rPr>
          <w:rFonts w:ascii="Times New Roman" w:hAnsi="Times New Roman"/>
          <w:sz w:val="24"/>
          <w:szCs w:val="24"/>
        </w:rPr>
        <w:t xml:space="preserve">Цельшкольной системы оценки качества образования — получение и предоставление достоверной и объективной информации о состоянии качества образования, тенденциях его изменения и причинах, влияющих на его уровень, обеспечение </w:t>
      </w:r>
      <w:proofErr w:type="gramStart"/>
      <w:r w:rsidRPr="00966FA8">
        <w:rPr>
          <w:rFonts w:ascii="Times New Roman" w:hAnsi="Times New Roman"/>
          <w:sz w:val="24"/>
          <w:szCs w:val="24"/>
        </w:rPr>
        <w:t>контроля за</w:t>
      </w:r>
      <w:proofErr w:type="gramEnd"/>
      <w:r w:rsidRPr="00966FA8">
        <w:rPr>
          <w:rFonts w:ascii="Times New Roman" w:hAnsi="Times New Roman"/>
          <w:sz w:val="24"/>
          <w:szCs w:val="24"/>
        </w:rPr>
        <w:t xml:space="preserve"> качеством образования в учреждении, совершенствование управления им.</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Задачи контроля: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1) Периодическая проверка выполнения требований учебных программ по предметам;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2) Формирование у </w:t>
      </w:r>
      <w:proofErr w:type="gramStart"/>
      <w:r w:rsidRPr="00966FA8">
        <w:rPr>
          <w:rFonts w:ascii="Times New Roman" w:hAnsi="Times New Roman" w:cs="Times New Roman"/>
          <w:sz w:val="24"/>
          <w:szCs w:val="24"/>
        </w:rPr>
        <w:t>обучающихся</w:t>
      </w:r>
      <w:proofErr w:type="gramEnd"/>
      <w:r w:rsidRPr="00966FA8">
        <w:rPr>
          <w:rFonts w:ascii="Times New Roman" w:hAnsi="Times New Roman" w:cs="Times New Roman"/>
          <w:sz w:val="24"/>
          <w:szCs w:val="24"/>
        </w:rPr>
        <w:t xml:space="preserve"> ответственного отношения к овладению знаниями, умениями, навыками.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3) Систематический контроль качества преподавания учебных дисциплин, соблюдения учителями требований к содержанию, формам и методам учебно-воспитательной работы.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4) Контроль процесса усвоения знаний обучающимися, уровня их развития, владения методами самостоятельного приобретения знаний.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5) Диагностика состояния учебно-воспитательного процесса.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lastRenderedPageBreak/>
        <w:t xml:space="preserve">6) Совершенствование системы контроля состояния и ведения школьной документации.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Реализация внутришкольного контроля носила системный характер, он проводился как по промежуточным, так и по конечным результатам. </w:t>
      </w:r>
    </w:p>
    <w:p w:rsidR="0033408C" w:rsidRPr="00966FA8" w:rsidRDefault="0033408C" w:rsidP="00303E99">
      <w:pPr>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Основными элементами контроля учебно-воспитательного процесса явились:</w:t>
      </w:r>
    </w:p>
    <w:p w:rsidR="0033408C" w:rsidRPr="00966FA8" w:rsidRDefault="0033408C" w:rsidP="005F2B90">
      <w:pPr>
        <w:pStyle w:val="a4"/>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выполнение всеобуча; </w:t>
      </w:r>
    </w:p>
    <w:p w:rsidR="0033408C" w:rsidRPr="00966FA8" w:rsidRDefault="0033408C" w:rsidP="005F2B90">
      <w:pPr>
        <w:pStyle w:val="a4"/>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состояние преподавания учебных предметов; </w:t>
      </w:r>
    </w:p>
    <w:p w:rsidR="0033408C" w:rsidRPr="00966FA8" w:rsidRDefault="0033408C" w:rsidP="005F2B90">
      <w:pPr>
        <w:pStyle w:val="a4"/>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качество знаний, умений, навыков учащихся; </w:t>
      </w:r>
    </w:p>
    <w:p w:rsidR="0033408C" w:rsidRPr="00966FA8" w:rsidRDefault="0033408C" w:rsidP="005F2B90">
      <w:pPr>
        <w:pStyle w:val="a4"/>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качество ведения школьной документации; </w:t>
      </w:r>
    </w:p>
    <w:p w:rsidR="0033408C" w:rsidRPr="00966FA8" w:rsidRDefault="0033408C" w:rsidP="005F2B90">
      <w:pPr>
        <w:pStyle w:val="a4"/>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качество организации питания;</w:t>
      </w:r>
    </w:p>
    <w:p w:rsidR="0033408C" w:rsidRPr="00966FA8" w:rsidRDefault="0033408C" w:rsidP="005F2B90">
      <w:pPr>
        <w:pStyle w:val="a4"/>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выполнение учебных программ и предусмотренного минимума письменных работ; </w:t>
      </w:r>
    </w:p>
    <w:p w:rsidR="0033408C" w:rsidRPr="00966FA8" w:rsidRDefault="0033408C" w:rsidP="005F2B90">
      <w:pPr>
        <w:pStyle w:val="a4"/>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подготовка и проведение итоговой аттестации учащихся; </w:t>
      </w:r>
    </w:p>
    <w:p w:rsidR="0033408C" w:rsidRPr="00966FA8" w:rsidRDefault="0033408C" w:rsidP="005F2B90">
      <w:pPr>
        <w:pStyle w:val="a4"/>
        <w:numPr>
          <w:ilvl w:val="0"/>
          <w:numId w:val="7"/>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выполнение решений педсоветов, совещаний.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Основные направления посещений и контроля уроков: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 классно-обобщающий контроль в 9 классе с целью определения образовательной подготовки, сформированности мотивации к обучению, готовности к сдаче экзаменов;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  подготовка к итоговой аттестации учащихся 11 класса;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  классно-обобщающий контроль в 1,5, 10  классах по определению степени адаптации учащихся к новым условиям;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 тематический контроль: </w:t>
      </w:r>
    </w:p>
    <w:p w:rsidR="0033408C" w:rsidRPr="00966FA8" w:rsidRDefault="0033408C" w:rsidP="005F2B90">
      <w:pPr>
        <w:pStyle w:val="a4"/>
        <w:numPr>
          <w:ilvl w:val="0"/>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посещаемость учащимися учебных занятий кружков, секций, факультативов; </w:t>
      </w:r>
    </w:p>
    <w:p w:rsidR="0033408C" w:rsidRPr="00966FA8" w:rsidRDefault="0033408C" w:rsidP="005F2B90">
      <w:pPr>
        <w:pStyle w:val="a4"/>
        <w:numPr>
          <w:ilvl w:val="0"/>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 система учета и контроля знаний учащихся, </w:t>
      </w:r>
    </w:p>
    <w:p w:rsidR="0033408C" w:rsidRPr="00966FA8" w:rsidRDefault="0033408C" w:rsidP="005F2B90">
      <w:pPr>
        <w:pStyle w:val="a4"/>
        <w:numPr>
          <w:ilvl w:val="0"/>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-работа с отстающими учащимися, </w:t>
      </w:r>
    </w:p>
    <w:p w:rsidR="0033408C" w:rsidRPr="00966FA8" w:rsidRDefault="0033408C" w:rsidP="005F2B90">
      <w:pPr>
        <w:pStyle w:val="a4"/>
        <w:numPr>
          <w:ilvl w:val="0"/>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санитарно-гигиенический режим и соблюдение ТБ, </w:t>
      </w:r>
    </w:p>
    <w:p w:rsidR="0033408C" w:rsidRPr="00966FA8" w:rsidRDefault="0033408C" w:rsidP="005F2B90">
      <w:pPr>
        <w:pStyle w:val="a4"/>
        <w:numPr>
          <w:ilvl w:val="0"/>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eastAsia="Times New Roman" w:hAnsi="Times New Roman" w:cs="Times New Roman"/>
          <w:sz w:val="24"/>
          <w:szCs w:val="24"/>
          <w:lang w:eastAsia="ar-SA"/>
        </w:rPr>
        <w:t>состояние здоровья детей из семей «группы риска»</w:t>
      </w:r>
    </w:p>
    <w:p w:rsidR="0033408C" w:rsidRPr="00966FA8" w:rsidRDefault="0033408C" w:rsidP="005F2B90">
      <w:pPr>
        <w:pStyle w:val="a4"/>
        <w:numPr>
          <w:ilvl w:val="0"/>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eastAsia="Times New Roman" w:hAnsi="Times New Roman" w:cs="Times New Roman"/>
          <w:sz w:val="24"/>
          <w:szCs w:val="24"/>
          <w:lang w:eastAsia="ar-SA"/>
        </w:rPr>
        <w:t>организация обучения  детей с ОВЗ;</w:t>
      </w:r>
    </w:p>
    <w:p w:rsidR="0033408C" w:rsidRPr="00966FA8" w:rsidRDefault="0033408C" w:rsidP="005F2B90">
      <w:pPr>
        <w:pStyle w:val="a4"/>
        <w:numPr>
          <w:ilvl w:val="0"/>
          <w:numId w:val="9"/>
        </w:numPr>
        <w:suppressAutoHyphens/>
        <w:autoSpaceDN w:val="0"/>
        <w:spacing w:after="0"/>
        <w:ind w:left="0" w:firstLine="567"/>
        <w:jc w:val="both"/>
        <w:textAlignment w:val="baseline"/>
        <w:rPr>
          <w:rFonts w:ascii="Times New Roman" w:eastAsia="Times New Roman" w:hAnsi="Times New Roman" w:cs="Times New Roman"/>
          <w:sz w:val="24"/>
          <w:szCs w:val="24"/>
          <w:lang w:eastAsia="ar-SA"/>
        </w:rPr>
      </w:pPr>
      <w:r w:rsidRPr="00966FA8">
        <w:rPr>
          <w:rFonts w:ascii="Times New Roman" w:eastAsia="Times New Roman" w:hAnsi="Times New Roman" w:cs="Times New Roman"/>
          <w:sz w:val="24"/>
          <w:szCs w:val="24"/>
          <w:lang w:eastAsia="ar-SA"/>
        </w:rPr>
        <w:t>качество преподавания профильных предметов</w:t>
      </w:r>
    </w:p>
    <w:p w:rsidR="0033408C" w:rsidRPr="00966FA8" w:rsidRDefault="0033408C" w:rsidP="005F2B90">
      <w:pPr>
        <w:pStyle w:val="a4"/>
        <w:numPr>
          <w:ilvl w:val="0"/>
          <w:numId w:val="9"/>
        </w:numPr>
        <w:suppressAutoHyphens/>
        <w:autoSpaceDN w:val="0"/>
        <w:spacing w:after="0"/>
        <w:ind w:left="0" w:firstLine="567"/>
        <w:jc w:val="both"/>
        <w:textAlignment w:val="baseline"/>
        <w:rPr>
          <w:rFonts w:ascii="Times New Roman" w:eastAsia="Times New Roman" w:hAnsi="Times New Roman" w:cs="Times New Roman"/>
          <w:sz w:val="24"/>
          <w:szCs w:val="24"/>
          <w:lang w:eastAsia="ar-SA"/>
        </w:rPr>
      </w:pPr>
      <w:r w:rsidRPr="00966FA8">
        <w:rPr>
          <w:rFonts w:ascii="Times New Roman" w:eastAsia="Times New Roman" w:hAnsi="Times New Roman" w:cs="Times New Roman"/>
          <w:sz w:val="24"/>
          <w:szCs w:val="24"/>
          <w:lang w:eastAsia="ar-SA"/>
        </w:rPr>
        <w:t>качество преподавания предметов « музыка», «искусство», «МХК»</w:t>
      </w:r>
    </w:p>
    <w:p w:rsidR="0033408C" w:rsidRPr="00966FA8" w:rsidRDefault="0033408C" w:rsidP="005F2B90">
      <w:pPr>
        <w:pStyle w:val="a4"/>
        <w:numPr>
          <w:ilvl w:val="0"/>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соблюдение единого орфографического режима при оформлении журналов, </w:t>
      </w:r>
    </w:p>
    <w:p w:rsidR="0033408C" w:rsidRPr="00966FA8" w:rsidRDefault="0033408C" w:rsidP="005F2B90">
      <w:pPr>
        <w:pStyle w:val="a4"/>
        <w:numPr>
          <w:ilvl w:val="0"/>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соблюдение единого орфографического режима при заполнении дневников, </w:t>
      </w:r>
    </w:p>
    <w:p w:rsidR="0033408C" w:rsidRPr="00966FA8" w:rsidRDefault="0033408C" w:rsidP="005F2B90">
      <w:pPr>
        <w:pStyle w:val="a4"/>
        <w:numPr>
          <w:ilvl w:val="0"/>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 соблюдение орфографического режима ведения тетрадей и качество их поверки учителем; </w:t>
      </w:r>
    </w:p>
    <w:p w:rsidR="0033408C" w:rsidRPr="00966FA8" w:rsidRDefault="0033408C" w:rsidP="005F2B90">
      <w:pPr>
        <w:pStyle w:val="a4"/>
        <w:numPr>
          <w:ilvl w:val="0"/>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 работа классных руководителей с трудными подростками. </w:t>
      </w:r>
    </w:p>
    <w:p w:rsidR="0033408C" w:rsidRPr="00966FA8" w:rsidRDefault="0033408C" w:rsidP="005F2B90">
      <w:pPr>
        <w:pStyle w:val="a4"/>
        <w:numPr>
          <w:ilvl w:val="0"/>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 организация дежурства в школе.</w:t>
      </w:r>
    </w:p>
    <w:p w:rsidR="0033408C" w:rsidRPr="00966FA8" w:rsidRDefault="0033408C" w:rsidP="00303E99">
      <w:pPr>
        <w:pStyle w:val="a4"/>
        <w:autoSpaceDE w:val="0"/>
        <w:adjustRightInd w:val="0"/>
        <w:spacing w:after="0" w:line="240" w:lineRule="auto"/>
        <w:ind w:left="0" w:firstLine="567"/>
        <w:jc w:val="both"/>
        <w:rPr>
          <w:rFonts w:ascii="Times New Roman" w:hAnsi="Times New Roman" w:cs="Times New Roman"/>
          <w:sz w:val="24"/>
          <w:szCs w:val="24"/>
        </w:rPr>
      </w:pPr>
      <w:r w:rsidRPr="00966FA8">
        <w:rPr>
          <w:rFonts w:ascii="Times New Roman" w:hAnsi="Times New Roman" w:cs="Times New Roman"/>
          <w:sz w:val="24"/>
          <w:szCs w:val="24"/>
        </w:rPr>
        <w:t>- фронтальный контроль:</w:t>
      </w:r>
    </w:p>
    <w:p w:rsidR="0033408C" w:rsidRPr="00966FA8" w:rsidRDefault="0033408C" w:rsidP="005F2B90">
      <w:pPr>
        <w:pStyle w:val="a4"/>
        <w:numPr>
          <w:ilvl w:val="0"/>
          <w:numId w:val="9"/>
        </w:numPr>
        <w:suppressAutoHyphens/>
        <w:autoSpaceDN w:val="0"/>
        <w:spacing w:after="0" w:line="240" w:lineRule="auto"/>
        <w:ind w:left="0" w:firstLine="567"/>
        <w:jc w:val="both"/>
        <w:textAlignment w:val="baseline"/>
        <w:rPr>
          <w:rFonts w:ascii="Times New Roman" w:eastAsia="Times New Roman" w:hAnsi="Times New Roman" w:cs="Times New Roman"/>
          <w:sz w:val="24"/>
          <w:szCs w:val="24"/>
          <w:lang w:eastAsia="ar-SA"/>
        </w:rPr>
      </w:pPr>
      <w:r w:rsidRPr="00966FA8">
        <w:rPr>
          <w:rFonts w:ascii="Times New Roman" w:eastAsia="Times New Roman" w:hAnsi="Times New Roman" w:cs="Times New Roman"/>
          <w:sz w:val="24"/>
          <w:szCs w:val="24"/>
          <w:lang w:eastAsia="ar-SA"/>
        </w:rPr>
        <w:t>состояние преподавания  предметов в 4,6, 7,10  классах;</w:t>
      </w:r>
    </w:p>
    <w:p w:rsidR="0033408C" w:rsidRPr="00966FA8" w:rsidRDefault="0033408C" w:rsidP="005F2B90">
      <w:pPr>
        <w:pStyle w:val="a4"/>
        <w:numPr>
          <w:ilvl w:val="0"/>
          <w:numId w:val="9"/>
        </w:numPr>
        <w:suppressAutoHyphens/>
        <w:autoSpaceDN w:val="0"/>
        <w:spacing w:after="0" w:line="240" w:lineRule="auto"/>
        <w:ind w:left="0" w:firstLine="567"/>
        <w:jc w:val="both"/>
        <w:textAlignment w:val="baseline"/>
        <w:rPr>
          <w:rFonts w:ascii="Times New Roman" w:eastAsia="Times New Roman" w:hAnsi="Times New Roman" w:cs="Times New Roman"/>
          <w:sz w:val="24"/>
          <w:szCs w:val="24"/>
          <w:lang w:eastAsia="ar-SA"/>
        </w:rPr>
      </w:pPr>
      <w:r w:rsidRPr="00966FA8">
        <w:rPr>
          <w:rFonts w:ascii="Times New Roman" w:eastAsia="Times New Roman" w:hAnsi="Times New Roman" w:cs="Times New Roman"/>
          <w:sz w:val="24"/>
          <w:szCs w:val="24"/>
          <w:lang w:eastAsia="ar-SA"/>
        </w:rPr>
        <w:t>состояние преподавания иностранного языка в начальных классах;</w:t>
      </w:r>
    </w:p>
    <w:p w:rsidR="0033408C" w:rsidRPr="00966FA8" w:rsidRDefault="0033408C" w:rsidP="005F2B90">
      <w:pPr>
        <w:pStyle w:val="a4"/>
        <w:numPr>
          <w:ilvl w:val="0"/>
          <w:numId w:val="9"/>
        </w:numPr>
        <w:suppressAutoHyphens/>
        <w:autoSpaceDN w:val="0"/>
        <w:spacing w:after="0" w:line="240" w:lineRule="auto"/>
        <w:ind w:left="0" w:firstLine="567"/>
        <w:jc w:val="both"/>
        <w:textAlignment w:val="baseline"/>
        <w:rPr>
          <w:rFonts w:ascii="Times New Roman" w:eastAsia="Times New Roman" w:hAnsi="Times New Roman" w:cs="Times New Roman"/>
          <w:sz w:val="24"/>
          <w:szCs w:val="24"/>
          <w:lang w:eastAsia="ar-SA"/>
        </w:rPr>
      </w:pPr>
      <w:r w:rsidRPr="00966FA8">
        <w:rPr>
          <w:rFonts w:ascii="Times New Roman" w:eastAsia="Times New Roman" w:hAnsi="Times New Roman" w:cs="Times New Roman"/>
          <w:sz w:val="24"/>
          <w:szCs w:val="24"/>
          <w:lang w:eastAsia="ar-SA"/>
        </w:rPr>
        <w:t xml:space="preserve"> состояние преподавания  истории, математики  в 5-8 классах;</w:t>
      </w:r>
    </w:p>
    <w:p w:rsidR="0033408C" w:rsidRPr="00966FA8" w:rsidRDefault="0033408C" w:rsidP="005F2B90">
      <w:pPr>
        <w:pStyle w:val="a4"/>
        <w:numPr>
          <w:ilvl w:val="0"/>
          <w:numId w:val="9"/>
        </w:numPr>
        <w:suppressAutoHyphens/>
        <w:autoSpaceDN w:val="0"/>
        <w:spacing w:after="0" w:line="240" w:lineRule="auto"/>
        <w:ind w:left="0" w:firstLine="567"/>
        <w:jc w:val="both"/>
        <w:textAlignment w:val="baseline"/>
        <w:rPr>
          <w:rFonts w:ascii="Times New Roman" w:eastAsia="Times New Roman" w:hAnsi="Times New Roman" w:cs="Times New Roman"/>
          <w:sz w:val="24"/>
          <w:szCs w:val="24"/>
          <w:lang w:eastAsia="ar-SA"/>
        </w:rPr>
      </w:pPr>
      <w:r w:rsidRPr="00966FA8">
        <w:rPr>
          <w:rFonts w:ascii="Times New Roman" w:eastAsia="Times New Roman" w:hAnsi="Times New Roman" w:cs="Times New Roman"/>
          <w:sz w:val="24"/>
          <w:szCs w:val="24"/>
          <w:lang w:eastAsia="ar-SA"/>
        </w:rPr>
        <w:t>состояние преподавания предметов в 9 классе, выбранных  для сдачи в форме ОГЭ;</w:t>
      </w:r>
    </w:p>
    <w:p w:rsidR="0033408C" w:rsidRPr="00966FA8" w:rsidRDefault="0033408C" w:rsidP="005F2B90">
      <w:pPr>
        <w:pStyle w:val="a4"/>
        <w:numPr>
          <w:ilvl w:val="0"/>
          <w:numId w:val="9"/>
        </w:numPr>
        <w:suppressAutoHyphens/>
        <w:autoSpaceDN w:val="0"/>
        <w:spacing w:after="0" w:line="240" w:lineRule="auto"/>
        <w:ind w:left="0" w:firstLine="567"/>
        <w:jc w:val="both"/>
        <w:textAlignment w:val="baseline"/>
        <w:rPr>
          <w:rFonts w:ascii="Times New Roman" w:eastAsia="Times New Roman" w:hAnsi="Times New Roman" w:cs="Times New Roman"/>
          <w:sz w:val="24"/>
          <w:szCs w:val="24"/>
          <w:lang w:eastAsia="ar-SA"/>
        </w:rPr>
      </w:pPr>
      <w:r w:rsidRPr="00966FA8">
        <w:rPr>
          <w:rFonts w:ascii="Times New Roman" w:eastAsia="Times New Roman" w:hAnsi="Times New Roman" w:cs="Times New Roman"/>
          <w:sz w:val="24"/>
          <w:szCs w:val="24"/>
          <w:lang w:eastAsia="ar-SA"/>
        </w:rPr>
        <w:t>состояние преподавания предметов, выбранным для сдачи ЕГЭ в 11 классе.</w:t>
      </w:r>
    </w:p>
    <w:p w:rsidR="0033408C" w:rsidRPr="00966FA8" w:rsidRDefault="0033408C" w:rsidP="00303E99">
      <w:pPr>
        <w:autoSpaceDE w:val="0"/>
        <w:adjustRightInd w:val="0"/>
        <w:spacing w:after="47"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 административный контроль за уровнем знаний и умений учащихся по предметам - стартовый контроль, рубежный контроль, итоговый контроль/годовой на конец </w:t>
      </w:r>
      <w:proofErr w:type="gramStart"/>
      <w:r w:rsidRPr="00966FA8">
        <w:rPr>
          <w:rFonts w:ascii="Times New Roman" w:hAnsi="Times New Roman" w:cs="Times New Roman"/>
          <w:sz w:val="24"/>
          <w:szCs w:val="24"/>
        </w:rPr>
        <w:t>учебного</w:t>
      </w:r>
      <w:proofErr w:type="gramEnd"/>
      <w:r w:rsidRPr="00966FA8">
        <w:rPr>
          <w:rFonts w:ascii="Times New Roman" w:hAnsi="Times New Roman" w:cs="Times New Roman"/>
          <w:sz w:val="24"/>
          <w:szCs w:val="24"/>
        </w:rPr>
        <w:t xml:space="preserve"> года в переводных классах/, предварительный контроль/ перед экзаменами в выпускных классах/, итоговый контроль/итоговая аттестация в выпускных классах/;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 тематически-обобщающий контроль (особенности мотивации деятельности учащихся на уроке, создание условий для ее развития, здоровье учеников в режиме дня школы, дозирование домашнего задания, нормализация учебной нагрузки, уровень воспитанности учащихся, уровень обучаемости, уровень подготовки учащихся 4 классов к продолжению образования). </w:t>
      </w:r>
    </w:p>
    <w:p w:rsidR="0033408C" w:rsidRPr="00966FA8" w:rsidRDefault="0033408C" w:rsidP="00303E99">
      <w:pPr>
        <w:pStyle w:val="a4"/>
        <w:tabs>
          <w:tab w:val="left" w:pos="1134"/>
        </w:tabs>
        <w:spacing w:after="0" w:line="240" w:lineRule="auto"/>
        <w:ind w:left="0" w:firstLine="567"/>
        <w:jc w:val="both"/>
        <w:rPr>
          <w:rFonts w:ascii="Times New Roman" w:hAnsi="Times New Roman"/>
          <w:b/>
          <w:sz w:val="24"/>
          <w:szCs w:val="24"/>
        </w:rPr>
      </w:pPr>
      <w:r w:rsidRPr="00966FA8">
        <w:rPr>
          <w:rFonts w:ascii="Times New Roman" w:hAnsi="Times New Roman"/>
          <w:b/>
          <w:sz w:val="24"/>
          <w:szCs w:val="24"/>
        </w:rPr>
        <w:t>Источники получения данных</w:t>
      </w:r>
    </w:p>
    <w:p w:rsidR="0033408C" w:rsidRPr="00966FA8" w:rsidRDefault="0033408C" w:rsidP="005F2B90">
      <w:pPr>
        <w:pStyle w:val="a4"/>
        <w:numPr>
          <w:ilvl w:val="0"/>
          <w:numId w:val="5"/>
        </w:numPr>
        <w:tabs>
          <w:tab w:val="left" w:pos="426"/>
        </w:tabs>
        <w:spacing w:after="0" w:line="240" w:lineRule="auto"/>
        <w:ind w:left="0" w:firstLine="426"/>
        <w:jc w:val="both"/>
        <w:rPr>
          <w:rFonts w:ascii="Times New Roman" w:hAnsi="Times New Roman"/>
          <w:sz w:val="24"/>
          <w:szCs w:val="24"/>
        </w:rPr>
      </w:pPr>
      <w:r w:rsidRPr="00966FA8">
        <w:rPr>
          <w:rFonts w:ascii="Times New Roman" w:hAnsi="Times New Roman"/>
          <w:sz w:val="24"/>
          <w:szCs w:val="24"/>
        </w:rPr>
        <w:t>Статистические данные.</w:t>
      </w:r>
    </w:p>
    <w:p w:rsidR="0033408C" w:rsidRPr="00966FA8" w:rsidRDefault="0033408C" w:rsidP="005F2B90">
      <w:pPr>
        <w:pStyle w:val="a4"/>
        <w:numPr>
          <w:ilvl w:val="0"/>
          <w:numId w:val="5"/>
        </w:numPr>
        <w:tabs>
          <w:tab w:val="left" w:pos="426"/>
        </w:tabs>
        <w:spacing w:after="0" w:line="240" w:lineRule="auto"/>
        <w:ind w:left="0" w:firstLine="426"/>
        <w:jc w:val="both"/>
        <w:rPr>
          <w:rFonts w:ascii="Times New Roman" w:hAnsi="Times New Roman"/>
          <w:sz w:val="24"/>
          <w:szCs w:val="24"/>
        </w:rPr>
      </w:pPr>
      <w:r w:rsidRPr="00966FA8">
        <w:rPr>
          <w:rFonts w:ascii="Times New Roman" w:hAnsi="Times New Roman"/>
          <w:sz w:val="24"/>
          <w:szCs w:val="24"/>
        </w:rPr>
        <w:lastRenderedPageBreak/>
        <w:t>Данные, полученные по итогам государственной итоговой аттестации.</w:t>
      </w:r>
    </w:p>
    <w:p w:rsidR="0033408C" w:rsidRPr="00966FA8" w:rsidRDefault="0033408C" w:rsidP="005F2B90">
      <w:pPr>
        <w:pStyle w:val="a4"/>
        <w:numPr>
          <w:ilvl w:val="0"/>
          <w:numId w:val="5"/>
        </w:numPr>
        <w:tabs>
          <w:tab w:val="left" w:pos="426"/>
        </w:tabs>
        <w:spacing w:after="0" w:line="240" w:lineRule="auto"/>
        <w:ind w:left="0" w:firstLine="426"/>
        <w:jc w:val="both"/>
        <w:rPr>
          <w:rFonts w:ascii="Times New Roman" w:hAnsi="Times New Roman"/>
          <w:sz w:val="24"/>
          <w:szCs w:val="24"/>
        </w:rPr>
      </w:pPr>
      <w:r w:rsidRPr="00966FA8">
        <w:rPr>
          <w:rFonts w:ascii="Times New Roman" w:hAnsi="Times New Roman"/>
          <w:sz w:val="24"/>
          <w:szCs w:val="24"/>
        </w:rPr>
        <w:t>Анкетирование и интервьюирование учащихся, педагогов, родителей.</w:t>
      </w:r>
    </w:p>
    <w:p w:rsidR="0033408C" w:rsidRPr="00966FA8" w:rsidRDefault="0033408C" w:rsidP="005F2B90">
      <w:pPr>
        <w:pStyle w:val="a4"/>
        <w:numPr>
          <w:ilvl w:val="0"/>
          <w:numId w:val="5"/>
        </w:numPr>
        <w:tabs>
          <w:tab w:val="left" w:pos="426"/>
        </w:tabs>
        <w:spacing w:after="0" w:line="240" w:lineRule="auto"/>
        <w:ind w:left="0" w:firstLine="426"/>
        <w:jc w:val="both"/>
        <w:rPr>
          <w:rFonts w:ascii="Times New Roman" w:hAnsi="Times New Roman"/>
          <w:sz w:val="24"/>
          <w:szCs w:val="24"/>
        </w:rPr>
      </w:pPr>
      <w:r w:rsidRPr="00966FA8">
        <w:rPr>
          <w:rFonts w:ascii="Times New Roman" w:hAnsi="Times New Roman"/>
          <w:sz w:val="24"/>
          <w:szCs w:val="24"/>
        </w:rPr>
        <w:t>Опросники, изучение и анализ документов, экспертная оценка.</w:t>
      </w:r>
    </w:p>
    <w:p w:rsidR="0033408C" w:rsidRPr="00966FA8" w:rsidRDefault="0033408C" w:rsidP="005F2B90">
      <w:pPr>
        <w:pStyle w:val="a4"/>
        <w:numPr>
          <w:ilvl w:val="0"/>
          <w:numId w:val="5"/>
        </w:numPr>
        <w:tabs>
          <w:tab w:val="left" w:pos="426"/>
        </w:tabs>
        <w:spacing w:after="0" w:line="240" w:lineRule="auto"/>
        <w:ind w:left="0" w:firstLine="426"/>
        <w:jc w:val="both"/>
        <w:rPr>
          <w:rFonts w:ascii="Times New Roman" w:hAnsi="Times New Roman"/>
          <w:sz w:val="24"/>
          <w:szCs w:val="24"/>
        </w:rPr>
      </w:pPr>
      <w:r w:rsidRPr="00966FA8">
        <w:rPr>
          <w:rFonts w:ascii="Times New Roman" w:hAnsi="Times New Roman"/>
          <w:sz w:val="24"/>
          <w:szCs w:val="24"/>
        </w:rPr>
        <w:t>Самооценка и самообследование, могут быть использованы записи публичных выступлений учащихся, родителей, педагогов.</w:t>
      </w:r>
    </w:p>
    <w:p w:rsidR="0033408C" w:rsidRPr="00966FA8" w:rsidRDefault="0033408C" w:rsidP="005F2B90">
      <w:pPr>
        <w:pStyle w:val="a4"/>
        <w:numPr>
          <w:ilvl w:val="0"/>
          <w:numId w:val="5"/>
        </w:numPr>
        <w:tabs>
          <w:tab w:val="left" w:pos="426"/>
        </w:tabs>
        <w:spacing w:after="0" w:line="240" w:lineRule="auto"/>
        <w:ind w:left="0" w:firstLine="426"/>
        <w:jc w:val="both"/>
        <w:rPr>
          <w:rFonts w:ascii="Times New Roman" w:hAnsi="Times New Roman"/>
          <w:sz w:val="24"/>
          <w:szCs w:val="24"/>
        </w:rPr>
      </w:pPr>
      <w:r w:rsidRPr="00966FA8">
        <w:rPr>
          <w:rFonts w:ascii="Times New Roman" w:hAnsi="Times New Roman"/>
          <w:sz w:val="24"/>
          <w:szCs w:val="24"/>
        </w:rPr>
        <w:t>Данные оттока учащихся, благодарности, претензии, жалобы и т.д.</w:t>
      </w:r>
    </w:p>
    <w:p w:rsidR="0033408C" w:rsidRPr="00966FA8" w:rsidRDefault="0033408C" w:rsidP="00303E99">
      <w:pPr>
        <w:spacing w:after="0" w:line="240" w:lineRule="auto"/>
        <w:ind w:firstLine="567"/>
        <w:jc w:val="both"/>
        <w:rPr>
          <w:rFonts w:ascii="Times New Roman" w:hAnsi="Times New Roman"/>
          <w:sz w:val="24"/>
          <w:szCs w:val="24"/>
        </w:rPr>
      </w:pPr>
      <w:r w:rsidRPr="00966FA8">
        <w:rPr>
          <w:rFonts w:ascii="Times New Roman" w:hAnsi="Times New Roman"/>
          <w:sz w:val="24"/>
          <w:szCs w:val="24"/>
        </w:rPr>
        <w:tab/>
      </w:r>
      <w:r w:rsidRPr="00966FA8">
        <w:rPr>
          <w:rFonts w:ascii="Times New Roman" w:hAnsi="Times New Roman"/>
          <w:b/>
          <w:sz w:val="24"/>
          <w:szCs w:val="24"/>
        </w:rPr>
        <w:t>Диагностический  инструментарий:</w:t>
      </w:r>
      <w:r w:rsidRPr="00966FA8">
        <w:rPr>
          <w:rFonts w:ascii="Times New Roman" w:hAnsi="Times New Roman"/>
          <w:sz w:val="24"/>
          <w:szCs w:val="24"/>
        </w:rPr>
        <w:t xml:space="preserve">  анкеты,  психологические  тесты,  контрольно  –  измерительные  материалы  по изучаемым дисциплинам, планы наблюдений на уроках, занятиях, внеклассных мероприятиях.</w:t>
      </w:r>
    </w:p>
    <w:p w:rsidR="0033408C" w:rsidRPr="00966FA8" w:rsidRDefault="0033408C" w:rsidP="00303E99">
      <w:pPr>
        <w:spacing w:after="0" w:line="240" w:lineRule="auto"/>
        <w:ind w:firstLine="567"/>
        <w:jc w:val="both"/>
        <w:rPr>
          <w:rFonts w:ascii="Times New Roman" w:hAnsi="Times New Roman"/>
          <w:kern w:val="1"/>
          <w:sz w:val="24"/>
          <w:szCs w:val="24"/>
          <w:lang w:eastAsia="hi-IN"/>
        </w:rPr>
      </w:pPr>
      <w:r w:rsidRPr="00966FA8">
        <w:rPr>
          <w:rFonts w:ascii="Times New Roman" w:hAnsi="Times New Roman"/>
          <w:kern w:val="1"/>
          <w:sz w:val="24"/>
          <w:szCs w:val="24"/>
          <w:lang w:eastAsia="hi-IN"/>
        </w:rPr>
        <w:t>Внутренняя система оценки качества образования осуществляется на основе Программы  внутреннего мониторинга качества образования в МБОУ «Айдарская средняя общеобразовательная школа им. Б.Г. Кандыбина».</w:t>
      </w:r>
    </w:p>
    <w:p w:rsidR="0033408C" w:rsidRPr="00966FA8" w:rsidRDefault="00864546" w:rsidP="00303E99">
      <w:pPr>
        <w:pStyle w:val="a4"/>
        <w:autoSpaceDE w:val="0"/>
        <w:adjustRightInd w:val="0"/>
        <w:spacing w:after="0" w:line="240" w:lineRule="auto"/>
        <w:jc w:val="both"/>
        <w:rPr>
          <w:rFonts w:ascii="Times New Roman" w:hAnsi="Times New Roman" w:cs="Times New Roman"/>
          <w:sz w:val="24"/>
          <w:szCs w:val="24"/>
        </w:rPr>
      </w:pPr>
      <w:r w:rsidRPr="00966FA8">
        <w:rPr>
          <w:rFonts w:ascii="Times New Roman" w:hAnsi="Times New Roman" w:cs="Times New Roman"/>
          <w:sz w:val="24"/>
          <w:szCs w:val="24"/>
        </w:rPr>
        <w:t>Анализ посещё</w:t>
      </w:r>
      <w:r w:rsidR="0033408C" w:rsidRPr="00966FA8">
        <w:rPr>
          <w:rFonts w:ascii="Times New Roman" w:hAnsi="Times New Roman" w:cs="Times New Roman"/>
          <w:sz w:val="24"/>
          <w:szCs w:val="24"/>
        </w:rPr>
        <w:t xml:space="preserve">нных уроков показал, что: </w:t>
      </w:r>
    </w:p>
    <w:p w:rsidR="0033408C" w:rsidRPr="00966FA8" w:rsidRDefault="0033408C" w:rsidP="00303E99">
      <w:pPr>
        <w:tabs>
          <w:tab w:val="left" w:pos="708"/>
        </w:tabs>
        <w:spacing w:after="0" w:line="240" w:lineRule="auto"/>
        <w:ind w:firstLine="567"/>
        <w:jc w:val="both"/>
        <w:rPr>
          <w:rFonts w:ascii="Times New Roman" w:eastAsia="Times New Roman" w:hAnsi="Times New Roman" w:cs="Times New Roman"/>
          <w:b/>
          <w:bCs/>
          <w:sz w:val="24"/>
          <w:szCs w:val="24"/>
          <w:lang w:eastAsia="ar-SA"/>
        </w:rPr>
      </w:pPr>
      <w:r w:rsidRPr="00966FA8">
        <w:rPr>
          <w:rFonts w:ascii="Times New Roman" w:hAnsi="Times New Roman" w:cs="Times New Roman"/>
          <w:sz w:val="24"/>
          <w:szCs w:val="24"/>
        </w:rPr>
        <w:t xml:space="preserve">- </w:t>
      </w:r>
      <w:r w:rsidRPr="00966FA8">
        <w:rPr>
          <w:rFonts w:ascii="Times New Roman" w:hAnsi="Times New Roman"/>
          <w:sz w:val="24"/>
          <w:szCs w:val="24"/>
        </w:rPr>
        <w:t xml:space="preserve"> в основном, уроки проводятся на хорошем методическом уровне</w:t>
      </w:r>
      <w:r w:rsidRPr="00966FA8">
        <w:rPr>
          <w:rFonts w:ascii="Times New Roman" w:hAnsi="Times New Roman" w:cs="Times New Roman"/>
          <w:sz w:val="24"/>
          <w:szCs w:val="24"/>
        </w:rPr>
        <w:t>, учителя школы владеют теоретическими основами предмета;</w:t>
      </w:r>
    </w:p>
    <w:p w:rsidR="0033408C" w:rsidRPr="00966FA8" w:rsidRDefault="0033408C" w:rsidP="00303E99">
      <w:pPr>
        <w:autoSpaceDE w:val="0"/>
        <w:adjustRightInd w:val="0"/>
        <w:spacing w:after="9"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 учителя ставят цели развития личных качеств учащихся на уроке (мышление, речь, воля, коммуникативность и т.д.) и реализуют их посредством учебного предмета;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учителя поощряют индивидуальные учебные достижения, предлагают задания, развивающие творческое воображение;</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некоторые учителя формально подходят к составлению плана урока, в результате поставленные цели урока не соответствуют содержанию урока, и как следствие результативность проведённого урока низкая.</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По итогам контроля были подготовлены справки, с целью принятия управленческих решений издавались приказы. Итоги контроля рассматривались на заседаниях педагогического совета, совещаниях при директоре, заседаниях методического совета. </w:t>
      </w:r>
    </w:p>
    <w:p w:rsidR="0033408C" w:rsidRPr="00966FA8" w:rsidRDefault="0033408C" w:rsidP="00303E99">
      <w:pPr>
        <w:pStyle w:val="a4"/>
        <w:tabs>
          <w:tab w:val="left" w:pos="426"/>
        </w:tabs>
        <w:spacing w:after="0" w:line="240" w:lineRule="auto"/>
        <w:ind w:left="567"/>
        <w:jc w:val="both"/>
        <w:rPr>
          <w:rFonts w:ascii="Times New Roman" w:hAnsi="Times New Roman"/>
          <w:sz w:val="24"/>
          <w:szCs w:val="24"/>
        </w:rPr>
      </w:pPr>
      <w:r w:rsidRPr="00966FA8">
        <w:rPr>
          <w:rFonts w:ascii="Times New Roman" w:hAnsi="Times New Roman"/>
          <w:sz w:val="24"/>
          <w:szCs w:val="24"/>
        </w:rPr>
        <w:t>Программы по всем предметам учебного плана выполнены полностью.</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Уровень компетенции и методической подготовленности членов администрации в основном достаточен для обеспечения квалифицированного руководства всеми направлениями учебно-воспитательного процесса. </w:t>
      </w:r>
    </w:p>
    <w:p w:rsidR="0033408C" w:rsidRPr="00966FA8" w:rsidRDefault="0033408C" w:rsidP="00303E99">
      <w:pPr>
        <w:autoSpaceDE w:val="0"/>
        <w:adjustRightInd w:val="0"/>
        <w:spacing w:after="0" w:line="240" w:lineRule="auto"/>
        <w:jc w:val="both"/>
        <w:rPr>
          <w:rFonts w:ascii="Times New Roman" w:hAnsi="Times New Roman" w:cs="Times New Roman"/>
          <w:sz w:val="24"/>
          <w:szCs w:val="24"/>
        </w:rPr>
      </w:pPr>
      <w:r w:rsidRPr="00966FA8">
        <w:rPr>
          <w:rFonts w:ascii="Times New Roman" w:hAnsi="Times New Roman" w:cs="Times New Roman"/>
          <w:sz w:val="24"/>
          <w:szCs w:val="24"/>
        </w:rPr>
        <w:t xml:space="preserve">Программы по всем предметам учебного плана выполнены полностью.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В течение года проводился мониторинг уровня сформированности обязательных результатов обучения: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стартовый (</w:t>
      </w:r>
      <w:r w:rsidR="00E96DB9" w:rsidRPr="00966FA8">
        <w:rPr>
          <w:rFonts w:ascii="Times New Roman" w:hAnsi="Times New Roman" w:cs="Times New Roman"/>
          <w:sz w:val="24"/>
          <w:szCs w:val="24"/>
        </w:rPr>
        <w:t>входной</w:t>
      </w:r>
      <w:r w:rsidRPr="00966FA8">
        <w:rPr>
          <w:rFonts w:ascii="Times New Roman" w:hAnsi="Times New Roman" w:cs="Times New Roman"/>
          <w:sz w:val="24"/>
          <w:szCs w:val="24"/>
        </w:rPr>
        <w:t xml:space="preserve">) контроль, цель которого – определить степень устойчивости знаний обучающихся, выяснить причины потери знаний за летний период и наметить меры по устранению выявленных пробелов в процессе повторения материала прошлых лет;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 рубежный контроль, целью которого является отслеживание динамики обученности обучающихся, коррекция деятельности учителя и учеников для предупреждения неуспеваемости;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 итоговый (годовой) контроль, цель которого состоит в определении уровня сформированности ЗУН при переходе учащихся в следующий класс, отслеживании динамики их обученности, прогнозировании результативности дальнейшего обучения обучающихся, выявлении недостатков в работе, планировании внутришкольного контроля на следующий год.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 промежуточная аттестация.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Результаты большинства административных контрольных срезов, результаты промежуточной аттестации по предметам позволяют сделать вывод о том, что ЗУН обучающихся соответствуют требованиям государственного стандарта. </w:t>
      </w:r>
    </w:p>
    <w:p w:rsidR="0033408C" w:rsidRPr="00966FA8" w:rsidRDefault="0033408C" w:rsidP="00303E99">
      <w:pPr>
        <w:autoSpaceDE w:val="0"/>
        <w:adjustRightInd w:val="0"/>
        <w:spacing w:after="0" w:line="240" w:lineRule="auto"/>
        <w:ind w:firstLine="567"/>
        <w:jc w:val="both"/>
        <w:rPr>
          <w:rFonts w:ascii="Times New Roman" w:hAnsi="Times New Roman" w:cs="Times New Roman"/>
          <w:sz w:val="24"/>
          <w:szCs w:val="24"/>
        </w:rPr>
      </w:pPr>
      <w:proofErr w:type="gramStart"/>
      <w:r w:rsidRPr="00966FA8">
        <w:rPr>
          <w:rFonts w:ascii="Times New Roman" w:hAnsi="Times New Roman" w:cs="Times New Roman"/>
          <w:sz w:val="24"/>
          <w:szCs w:val="24"/>
        </w:rPr>
        <w:t>Контроль за</w:t>
      </w:r>
      <w:proofErr w:type="gramEnd"/>
      <w:r w:rsidRPr="00966FA8">
        <w:rPr>
          <w:rFonts w:ascii="Times New Roman" w:hAnsi="Times New Roman" w:cs="Times New Roman"/>
          <w:sz w:val="24"/>
          <w:szCs w:val="24"/>
        </w:rPr>
        <w:t xml:space="preserve"> ведением школьной документации имел целью: организовать работу педагогического коллектива, направленную на соблюдение единых норм, требований при оформлении школьной документации, единых требований к устной и письменной речи обучающихся, к проведению письменных работ и проверке тетрадей; сформировать у </w:t>
      </w:r>
      <w:r w:rsidRPr="00966FA8">
        <w:rPr>
          <w:rFonts w:ascii="Times New Roman" w:hAnsi="Times New Roman" w:cs="Times New Roman"/>
          <w:sz w:val="24"/>
          <w:szCs w:val="24"/>
        </w:rPr>
        <w:lastRenderedPageBreak/>
        <w:t xml:space="preserve">обучающихся ответственное отношение к ведению дневников и тетрадей. Анализ проверенной документации, показывает, что типичными замечаниями к ведению журналов были - исправление записей; дневников и тетрадей обучающихся – неаккуратные записи. </w:t>
      </w:r>
    </w:p>
    <w:p w:rsidR="00444526" w:rsidRPr="00966FA8" w:rsidRDefault="0033408C" w:rsidP="00966FA8">
      <w:pPr>
        <w:autoSpaceDE w:val="0"/>
        <w:adjustRightInd w:val="0"/>
        <w:spacing w:after="0" w:line="240" w:lineRule="auto"/>
        <w:ind w:firstLine="567"/>
        <w:jc w:val="both"/>
        <w:rPr>
          <w:rFonts w:ascii="Times New Roman" w:hAnsi="Times New Roman" w:cs="Times New Roman"/>
          <w:sz w:val="24"/>
          <w:szCs w:val="24"/>
        </w:rPr>
      </w:pPr>
      <w:r w:rsidRPr="00966FA8">
        <w:rPr>
          <w:rFonts w:ascii="Times New Roman" w:hAnsi="Times New Roman" w:cs="Times New Roman"/>
          <w:sz w:val="24"/>
          <w:szCs w:val="24"/>
        </w:rPr>
        <w:t>Все сделанные замечания учителями приняты к сведению, недочёты устранены.</w:t>
      </w:r>
    </w:p>
    <w:p w:rsidR="00BE0EF0" w:rsidRDefault="00966FA8" w:rsidP="00303E99">
      <w:pPr>
        <w:autoSpaceDE w:val="0"/>
        <w:autoSpaceDN w:val="0"/>
        <w:adjustRightInd w:val="0"/>
        <w:spacing w:after="0" w:line="240" w:lineRule="auto"/>
        <w:ind w:firstLine="567"/>
        <w:jc w:val="both"/>
        <w:rPr>
          <w:rFonts w:ascii="Times New Roman" w:hAnsi="Times New Roman" w:cs="Times New Roman"/>
          <w:bCs/>
          <w:i/>
          <w:sz w:val="24"/>
          <w:szCs w:val="24"/>
        </w:rPr>
      </w:pPr>
      <w:r>
        <w:rPr>
          <w:rFonts w:ascii="Times New Roman" w:hAnsi="Times New Roman" w:cs="Times New Roman"/>
          <w:bCs/>
          <w:i/>
          <w:sz w:val="24"/>
          <w:szCs w:val="24"/>
        </w:rPr>
        <w:t>Основные задачи на 2019 – 2020</w:t>
      </w:r>
      <w:r w:rsidR="00BE0EF0" w:rsidRPr="00303E99">
        <w:rPr>
          <w:rFonts w:ascii="Times New Roman" w:hAnsi="Times New Roman" w:cs="Times New Roman"/>
          <w:bCs/>
          <w:i/>
          <w:sz w:val="24"/>
          <w:szCs w:val="24"/>
        </w:rPr>
        <w:t xml:space="preserve"> учебный год</w:t>
      </w:r>
    </w:p>
    <w:p w:rsidR="00665CFF" w:rsidRPr="004A4C47" w:rsidRDefault="00665CFF" w:rsidP="004A4C47">
      <w:pPr>
        <w:spacing w:after="0"/>
        <w:ind w:firstLine="567"/>
        <w:jc w:val="both"/>
        <w:rPr>
          <w:rFonts w:ascii="Times New Roman" w:hAnsi="Times New Roman" w:cs="Times New Roman"/>
          <w:sz w:val="24"/>
          <w:szCs w:val="24"/>
        </w:rPr>
      </w:pPr>
      <w:r w:rsidRPr="004A4C47">
        <w:rPr>
          <w:rFonts w:ascii="Times New Roman" w:hAnsi="Times New Roman" w:cs="Times New Roman"/>
          <w:sz w:val="24"/>
          <w:szCs w:val="24"/>
        </w:rPr>
        <w:t>Для дальнейшей  эффективной работы школы и решения выявленных проблем,</w:t>
      </w:r>
      <w:r w:rsidR="00966FA8">
        <w:rPr>
          <w:rFonts w:ascii="Times New Roman" w:hAnsi="Times New Roman" w:cs="Times New Roman"/>
          <w:sz w:val="24"/>
          <w:szCs w:val="24"/>
        </w:rPr>
        <w:t xml:space="preserve"> определены задачи на новый 2019 – 2020</w:t>
      </w:r>
      <w:r w:rsidRPr="004A4C47">
        <w:rPr>
          <w:rFonts w:ascii="Times New Roman" w:hAnsi="Times New Roman" w:cs="Times New Roman"/>
          <w:sz w:val="24"/>
          <w:szCs w:val="24"/>
        </w:rPr>
        <w:t xml:space="preserve"> учебный год:</w:t>
      </w:r>
    </w:p>
    <w:p w:rsidR="004A4C47" w:rsidRDefault="004A4C47" w:rsidP="00B4455D">
      <w:pPr>
        <w:spacing w:after="0"/>
        <w:ind w:firstLine="567"/>
        <w:jc w:val="both"/>
        <w:rPr>
          <w:rFonts w:ascii="Times New Roman" w:hAnsi="Times New Roman" w:cs="Times New Roman"/>
          <w:sz w:val="24"/>
          <w:szCs w:val="24"/>
        </w:rPr>
      </w:pPr>
      <w:r w:rsidRPr="004A4C47">
        <w:rPr>
          <w:rFonts w:ascii="Times New Roman" w:hAnsi="Times New Roman" w:cs="Times New Roman"/>
          <w:sz w:val="24"/>
          <w:szCs w:val="24"/>
        </w:rPr>
        <w:t xml:space="preserve">1. Создание образовательной среды, обеспечивающей доступность и качество образования в соответствии с государственными образовательными стандартами и социальным заказом. </w:t>
      </w:r>
    </w:p>
    <w:p w:rsidR="00B4455D" w:rsidRPr="00444526" w:rsidRDefault="00B4455D" w:rsidP="00444526">
      <w:pPr>
        <w:spacing w:after="0" w:line="240" w:lineRule="auto"/>
        <w:ind w:firstLine="567"/>
        <w:jc w:val="both"/>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bdr w:val="none" w:sz="0" w:space="0" w:color="auto" w:frame="1"/>
          <w:lang w:eastAsia="ru-RU"/>
        </w:rPr>
        <w:t xml:space="preserve">2. </w:t>
      </w:r>
      <w:r w:rsidRPr="00B4455D">
        <w:rPr>
          <w:rFonts w:ascii="Times New Roman" w:eastAsia="Times New Roman" w:hAnsi="Times New Roman" w:cs="Times New Roman"/>
          <w:sz w:val="24"/>
          <w:szCs w:val="24"/>
          <w:bdr w:val="none" w:sz="0" w:space="0" w:color="auto" w:frame="1"/>
          <w:lang w:eastAsia="ru-RU"/>
        </w:rPr>
        <w:t>Осуществление эффективного управления</w:t>
      </w:r>
      <w:r w:rsidRPr="004A4C47">
        <w:rPr>
          <w:rFonts w:ascii="Times New Roman" w:eastAsia="Times New Roman" w:hAnsi="Times New Roman" w:cs="Times New Roman"/>
          <w:sz w:val="24"/>
          <w:szCs w:val="24"/>
          <w:bdr w:val="none" w:sz="0" w:space="0" w:color="auto" w:frame="1"/>
          <w:lang w:eastAsia="ru-RU"/>
        </w:rPr>
        <w:t xml:space="preserve"> образовательной организацией для достижения нового качества образования в связи с реализацией ФГОС НОО и ФГОС ООО; обучением детей с ОВЗ и работе с одаренными школьниками на основе научно-методической. инновационной, экспериментальной деятельности с учётом междисциплинарного подхода.</w:t>
      </w:r>
    </w:p>
    <w:p w:rsidR="00444526" w:rsidRDefault="00444526" w:rsidP="00444526">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 xml:space="preserve">3. </w:t>
      </w:r>
      <w:r w:rsidRPr="00303E99">
        <w:rPr>
          <w:rFonts w:ascii="Times New Roman" w:hAnsi="Times New Roman" w:cs="Times New Roman"/>
          <w:sz w:val="24"/>
          <w:szCs w:val="24"/>
        </w:rPr>
        <w:t>Совершенствование системы мониторинга и диагностики успешности образования, уровня профессиональной компетентности и методической подготовки педагогов</w:t>
      </w:r>
      <w:r w:rsidRPr="00303E99">
        <w:rPr>
          <w:rFonts w:ascii="Times New Roman" w:eastAsia="Times New Roman" w:hAnsi="Times New Roman" w:cs="Times New Roman"/>
          <w:color w:val="000000"/>
          <w:sz w:val="24"/>
          <w:szCs w:val="24"/>
          <w:lang w:eastAsia="ru-RU"/>
        </w:rPr>
        <w:t xml:space="preserve"> к решению перспективных проблем развития образования в школе. </w:t>
      </w:r>
    </w:p>
    <w:p w:rsidR="00444526" w:rsidRPr="00303E99" w:rsidRDefault="00444526" w:rsidP="00444526">
      <w:pPr>
        <w:autoSpaceDE w:val="0"/>
        <w:autoSpaceDN w:val="0"/>
        <w:adjustRightInd w:val="0"/>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r w:rsidRPr="00303E99">
        <w:rPr>
          <w:rFonts w:ascii="Times New Roman" w:hAnsi="Times New Roman" w:cs="Times New Roman"/>
          <w:sz w:val="24"/>
          <w:szCs w:val="24"/>
        </w:rPr>
        <w:t xml:space="preserve">Сохранение и укрепление физического и психического здоровья обучающихся, </w:t>
      </w:r>
      <w:r w:rsidRPr="00303E99">
        <w:rPr>
          <w:rFonts w:ascii="Times New Roman" w:eastAsia="Times New Roman" w:hAnsi="Times New Roman" w:cs="Times New Roman"/>
          <w:color w:val="000000"/>
          <w:sz w:val="24"/>
          <w:szCs w:val="24"/>
          <w:lang w:eastAsia="ru-RU"/>
        </w:rPr>
        <w:t xml:space="preserve"> профилактика правонарушений в обществе и дома.</w:t>
      </w:r>
    </w:p>
    <w:p w:rsidR="00444526" w:rsidRDefault="00444526" w:rsidP="00444526">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303E99">
        <w:rPr>
          <w:rFonts w:ascii="Times New Roman" w:eastAsia="Times New Roman" w:hAnsi="Times New Roman" w:cs="Times New Roman"/>
          <w:color w:val="000000"/>
          <w:sz w:val="24"/>
          <w:szCs w:val="24"/>
          <w:lang w:eastAsia="ru-RU"/>
        </w:rPr>
        <w:t>. Создание в школе условий для формирования у школьников</w:t>
      </w:r>
      <w:r>
        <w:rPr>
          <w:rFonts w:ascii="Times New Roman" w:eastAsia="Times New Roman" w:hAnsi="Times New Roman" w:cs="Times New Roman"/>
          <w:color w:val="000000"/>
          <w:sz w:val="24"/>
          <w:szCs w:val="24"/>
          <w:lang w:eastAsia="ru-RU"/>
        </w:rPr>
        <w:t>:</w:t>
      </w:r>
    </w:p>
    <w:p w:rsidR="00444526" w:rsidRDefault="00444526" w:rsidP="00444526">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учебной мотивации;</w:t>
      </w:r>
    </w:p>
    <w:p w:rsidR="00444526" w:rsidRDefault="00444526" w:rsidP="00444526">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03E99">
        <w:rPr>
          <w:rFonts w:ascii="Times New Roman" w:eastAsia="Times New Roman" w:hAnsi="Times New Roman" w:cs="Times New Roman"/>
          <w:color w:val="000000"/>
          <w:sz w:val="24"/>
          <w:szCs w:val="24"/>
          <w:lang w:eastAsia="ru-RU"/>
        </w:rPr>
        <w:t xml:space="preserve">гражданской ответственности и принятия норм, принципов и идеалов добра, справедливости, толерантности, чести, достоинстве. </w:t>
      </w:r>
    </w:p>
    <w:p w:rsidR="00B474BF" w:rsidRPr="00B474BF" w:rsidRDefault="00B474BF" w:rsidP="00B474BF">
      <w:pPr>
        <w:spacing w:after="0"/>
        <w:ind w:firstLine="567"/>
        <w:jc w:val="both"/>
        <w:rPr>
          <w:rFonts w:ascii="Times New Roman" w:hAnsi="Times New Roman" w:cs="Times New Roman"/>
          <w:sz w:val="24"/>
          <w:szCs w:val="24"/>
        </w:rPr>
      </w:pPr>
      <w:r>
        <w:rPr>
          <w:rFonts w:ascii="Times New Roman" w:eastAsia="Times New Roman" w:hAnsi="Times New Roman" w:cs="Times New Roman"/>
          <w:sz w:val="24"/>
          <w:szCs w:val="24"/>
          <w:lang w:eastAsia="ru-RU"/>
        </w:rPr>
        <w:t>6</w:t>
      </w:r>
      <w:r w:rsidRPr="00B474BF">
        <w:rPr>
          <w:rFonts w:ascii="Times New Roman" w:eastAsia="Times New Roman" w:hAnsi="Times New Roman" w:cs="Times New Roman"/>
          <w:sz w:val="24"/>
          <w:szCs w:val="24"/>
          <w:lang w:eastAsia="ru-RU"/>
        </w:rPr>
        <w:t xml:space="preserve">. </w:t>
      </w:r>
      <w:r w:rsidRPr="00B474BF">
        <w:rPr>
          <w:rFonts w:ascii="Times New Roman" w:hAnsi="Times New Roman" w:cs="Times New Roman"/>
          <w:sz w:val="24"/>
          <w:szCs w:val="24"/>
        </w:rPr>
        <w:t>Активное  вовлечение родителей в воспитательный процесс; организация социального партнерства школы с семьями учащихся.</w:t>
      </w:r>
    </w:p>
    <w:p w:rsidR="00B474BF" w:rsidRPr="00B474BF" w:rsidRDefault="00B474BF" w:rsidP="00B474BF">
      <w:pPr>
        <w:spacing w:after="0"/>
        <w:ind w:firstLine="567"/>
        <w:jc w:val="both"/>
        <w:rPr>
          <w:rFonts w:ascii="Times New Roman" w:hAnsi="Times New Roman" w:cs="Times New Roman"/>
          <w:sz w:val="24"/>
          <w:szCs w:val="24"/>
        </w:rPr>
      </w:pPr>
      <w:r>
        <w:rPr>
          <w:rFonts w:ascii="Times New Roman" w:hAnsi="Times New Roman" w:cs="Times New Roman"/>
          <w:sz w:val="24"/>
          <w:szCs w:val="24"/>
        </w:rPr>
        <w:t>7</w:t>
      </w:r>
      <w:r w:rsidRPr="00B474BF">
        <w:rPr>
          <w:rFonts w:ascii="Times New Roman" w:hAnsi="Times New Roman" w:cs="Times New Roman"/>
          <w:sz w:val="24"/>
          <w:szCs w:val="24"/>
        </w:rPr>
        <w:t>. Активизация деятельности ученического самоуправления.</w:t>
      </w:r>
    </w:p>
    <w:p w:rsidR="00B474BF" w:rsidRPr="00B474BF" w:rsidRDefault="00B474BF" w:rsidP="00B474BF">
      <w:pPr>
        <w:spacing w:after="0"/>
        <w:ind w:firstLine="567"/>
        <w:jc w:val="both"/>
        <w:rPr>
          <w:rFonts w:ascii="Times New Roman" w:hAnsi="Times New Roman" w:cs="Times New Roman"/>
          <w:sz w:val="24"/>
          <w:szCs w:val="24"/>
        </w:rPr>
      </w:pPr>
      <w:r>
        <w:rPr>
          <w:rFonts w:ascii="Times New Roman" w:hAnsi="Times New Roman" w:cs="Times New Roman"/>
          <w:sz w:val="24"/>
          <w:szCs w:val="24"/>
        </w:rPr>
        <w:t>8</w:t>
      </w:r>
      <w:r w:rsidRPr="00B474BF">
        <w:rPr>
          <w:rFonts w:ascii="Times New Roman" w:hAnsi="Times New Roman" w:cs="Times New Roman"/>
          <w:sz w:val="24"/>
          <w:szCs w:val="24"/>
        </w:rPr>
        <w:t>. Расширение  взаимодействия с различными учреждениями и организациями  с целью привлечения  социальных партнеров  в различные сферы воспитательной деятельности.</w:t>
      </w:r>
    </w:p>
    <w:p w:rsidR="004A4C47" w:rsidRPr="00D77EA3" w:rsidRDefault="00B474BF" w:rsidP="00B474BF">
      <w:pPr>
        <w:spacing w:after="0"/>
        <w:ind w:firstLine="567"/>
        <w:jc w:val="both"/>
        <w:rPr>
          <w:rFonts w:ascii="Times New Roman" w:hAnsi="Times New Roman" w:cs="Times New Roman"/>
          <w:sz w:val="24"/>
          <w:szCs w:val="24"/>
        </w:rPr>
      </w:pPr>
      <w:r>
        <w:rPr>
          <w:rFonts w:ascii="Times New Roman" w:hAnsi="Times New Roman" w:cs="Times New Roman"/>
          <w:sz w:val="24"/>
          <w:szCs w:val="24"/>
        </w:rPr>
        <w:t>9</w:t>
      </w:r>
      <w:r w:rsidR="004A4C47" w:rsidRPr="004A4C47">
        <w:rPr>
          <w:rFonts w:ascii="Times New Roman" w:hAnsi="Times New Roman" w:cs="Times New Roman"/>
          <w:sz w:val="24"/>
          <w:szCs w:val="24"/>
        </w:rPr>
        <w:t>. Совершенствование системы работы с детьми с ОВЗ.</w:t>
      </w:r>
    </w:p>
    <w:p w:rsidR="00147296" w:rsidRPr="00303E99" w:rsidRDefault="00147296" w:rsidP="00303E99">
      <w:pPr>
        <w:spacing w:after="0" w:line="240" w:lineRule="auto"/>
        <w:ind w:firstLine="567"/>
        <w:jc w:val="both"/>
        <w:rPr>
          <w:rFonts w:ascii="Times New Roman" w:eastAsia="Times New Roman" w:hAnsi="Times New Roman" w:cs="Times New Roman"/>
          <w:i/>
          <w:sz w:val="24"/>
          <w:szCs w:val="24"/>
          <w:lang w:eastAsia="ru-RU"/>
        </w:rPr>
      </w:pPr>
      <w:r w:rsidRPr="00303E99">
        <w:rPr>
          <w:rFonts w:ascii="Times New Roman" w:eastAsia="Times New Roman" w:hAnsi="Times New Roman" w:cs="Times New Roman"/>
          <w:bCs/>
          <w:i/>
          <w:sz w:val="24"/>
          <w:szCs w:val="24"/>
          <w:lang w:eastAsia="ru-RU"/>
        </w:rPr>
        <w:t>Приоритетные направления работы:</w:t>
      </w:r>
    </w:p>
    <w:p w:rsidR="00147296" w:rsidRPr="00303E99" w:rsidRDefault="00147296" w:rsidP="00303E99">
      <w:pPr>
        <w:spacing w:after="0" w:line="240" w:lineRule="auto"/>
        <w:ind w:firstLine="567"/>
        <w:jc w:val="both"/>
        <w:rPr>
          <w:rFonts w:ascii="Times New Roman" w:eastAsia="Times New Roman" w:hAnsi="Times New Roman" w:cs="Times New Roman"/>
          <w:sz w:val="24"/>
          <w:szCs w:val="24"/>
          <w:lang w:eastAsia="ru-RU"/>
        </w:rPr>
      </w:pPr>
      <w:r w:rsidRPr="00303E99">
        <w:rPr>
          <w:rFonts w:ascii="Times New Roman" w:eastAsia="Times New Roman" w:hAnsi="Times New Roman" w:cs="Times New Roman"/>
          <w:sz w:val="24"/>
          <w:szCs w:val="24"/>
          <w:lang w:eastAsia="ru-RU"/>
        </w:rPr>
        <w:t>1. Сохранение контингента учащихся.</w:t>
      </w:r>
    </w:p>
    <w:p w:rsidR="00147296" w:rsidRPr="00303E99" w:rsidRDefault="00147296" w:rsidP="00303E99">
      <w:pPr>
        <w:spacing w:after="0" w:line="240" w:lineRule="auto"/>
        <w:ind w:firstLine="567"/>
        <w:jc w:val="both"/>
        <w:rPr>
          <w:rFonts w:ascii="Times New Roman" w:eastAsia="Times New Roman" w:hAnsi="Times New Roman" w:cs="Times New Roman"/>
          <w:sz w:val="24"/>
          <w:szCs w:val="24"/>
          <w:lang w:eastAsia="ru-RU"/>
        </w:rPr>
      </w:pPr>
      <w:r w:rsidRPr="00303E99">
        <w:rPr>
          <w:rFonts w:ascii="Times New Roman" w:eastAsia="Times New Roman" w:hAnsi="Times New Roman" w:cs="Times New Roman"/>
          <w:sz w:val="24"/>
          <w:szCs w:val="24"/>
          <w:lang w:eastAsia="ru-RU"/>
        </w:rPr>
        <w:t>2. Обновление содержания образованияи обеспечение качества образования в соответствии с</w:t>
      </w:r>
      <w:r w:rsidR="00813A42" w:rsidRPr="00303E99">
        <w:rPr>
          <w:rFonts w:ascii="Times New Roman" w:eastAsia="Times New Roman" w:hAnsi="Times New Roman" w:cs="Times New Roman"/>
          <w:sz w:val="24"/>
          <w:szCs w:val="24"/>
          <w:lang w:eastAsia="ru-RU"/>
        </w:rPr>
        <w:t xml:space="preserve"> федеральными </w:t>
      </w:r>
      <w:r w:rsidRPr="00303E99">
        <w:rPr>
          <w:rFonts w:ascii="Times New Roman" w:eastAsia="Times New Roman" w:hAnsi="Times New Roman" w:cs="Times New Roman"/>
          <w:sz w:val="24"/>
          <w:szCs w:val="24"/>
          <w:lang w:eastAsia="ru-RU"/>
        </w:rPr>
        <w:t xml:space="preserve"> государственными образовательными стандартами, на основе отбора соответствующих содержанию образования современных педагогических технологий.</w:t>
      </w:r>
    </w:p>
    <w:p w:rsidR="00147296" w:rsidRPr="00303E99" w:rsidRDefault="00147296" w:rsidP="00303E99">
      <w:pPr>
        <w:spacing w:after="0" w:line="240" w:lineRule="auto"/>
        <w:ind w:firstLine="567"/>
        <w:jc w:val="both"/>
        <w:rPr>
          <w:rFonts w:ascii="Times New Roman" w:eastAsia="Times New Roman" w:hAnsi="Times New Roman" w:cs="Times New Roman"/>
          <w:sz w:val="24"/>
          <w:szCs w:val="24"/>
          <w:lang w:eastAsia="ru-RU"/>
        </w:rPr>
      </w:pPr>
      <w:r w:rsidRPr="00303E99">
        <w:rPr>
          <w:rFonts w:ascii="Times New Roman" w:eastAsia="Times New Roman" w:hAnsi="Times New Roman" w:cs="Times New Roman"/>
          <w:sz w:val="24"/>
          <w:szCs w:val="24"/>
          <w:lang w:eastAsia="ru-RU"/>
        </w:rPr>
        <w:t>3. Инструктивно - методическая работа с учителями - предметниками и классными руководителями.</w:t>
      </w:r>
    </w:p>
    <w:p w:rsidR="0059333B" w:rsidRPr="00303E99" w:rsidRDefault="0059333B" w:rsidP="00B474BF">
      <w:pPr>
        <w:spacing w:after="0" w:line="240" w:lineRule="auto"/>
        <w:ind w:firstLine="567"/>
        <w:jc w:val="both"/>
        <w:rPr>
          <w:rFonts w:ascii="Times New Roman" w:eastAsia="Times New Roman" w:hAnsi="Times New Roman" w:cs="Times New Roman"/>
          <w:sz w:val="24"/>
          <w:szCs w:val="24"/>
          <w:lang w:eastAsia="ru-RU"/>
        </w:rPr>
      </w:pPr>
      <w:r w:rsidRPr="00303E99">
        <w:rPr>
          <w:rFonts w:ascii="Times New Roman" w:eastAsia="Times New Roman" w:hAnsi="Times New Roman" w:cs="Times New Roman"/>
          <w:sz w:val="24"/>
          <w:szCs w:val="24"/>
          <w:lang w:eastAsia="ru-RU"/>
        </w:rPr>
        <w:t xml:space="preserve">6. Работа с </w:t>
      </w:r>
      <w:proofErr w:type="gramStart"/>
      <w:r w:rsidRPr="00303E99">
        <w:rPr>
          <w:rFonts w:ascii="Times New Roman" w:eastAsia="Times New Roman" w:hAnsi="Times New Roman" w:cs="Times New Roman"/>
          <w:sz w:val="24"/>
          <w:szCs w:val="24"/>
          <w:lang w:eastAsia="ru-RU"/>
        </w:rPr>
        <w:t>обучающимися</w:t>
      </w:r>
      <w:proofErr w:type="gramEnd"/>
      <w:r w:rsidRPr="00303E99">
        <w:rPr>
          <w:rFonts w:ascii="Times New Roman" w:eastAsia="Times New Roman" w:hAnsi="Times New Roman" w:cs="Times New Roman"/>
          <w:sz w:val="24"/>
          <w:szCs w:val="24"/>
          <w:lang w:eastAsia="ru-RU"/>
        </w:rPr>
        <w:t xml:space="preserve"> с ОВЗ.</w:t>
      </w:r>
    </w:p>
    <w:p w:rsidR="00E0179A" w:rsidRPr="00303E99" w:rsidRDefault="0059333B" w:rsidP="004660A7">
      <w:pPr>
        <w:spacing w:after="0" w:line="240" w:lineRule="auto"/>
        <w:ind w:firstLine="567"/>
        <w:jc w:val="both"/>
        <w:rPr>
          <w:rFonts w:ascii="Times New Roman" w:eastAsia="Times New Roman" w:hAnsi="Times New Roman" w:cs="Times New Roman"/>
          <w:sz w:val="24"/>
          <w:szCs w:val="24"/>
          <w:lang w:eastAsia="ru-RU"/>
        </w:rPr>
      </w:pPr>
      <w:r w:rsidRPr="00303E99">
        <w:rPr>
          <w:rFonts w:ascii="Times New Roman" w:eastAsia="Times New Roman" w:hAnsi="Times New Roman" w:cs="Times New Roman"/>
          <w:sz w:val="24"/>
          <w:szCs w:val="24"/>
          <w:lang w:eastAsia="ru-RU"/>
        </w:rPr>
        <w:t>7</w:t>
      </w:r>
      <w:r w:rsidR="00147296" w:rsidRPr="00303E99">
        <w:rPr>
          <w:rFonts w:ascii="Times New Roman" w:eastAsia="Times New Roman" w:hAnsi="Times New Roman" w:cs="Times New Roman"/>
          <w:sz w:val="24"/>
          <w:szCs w:val="24"/>
          <w:lang w:eastAsia="ru-RU"/>
        </w:rPr>
        <w:t>. Работа с родителями</w:t>
      </w:r>
      <w:r w:rsidRPr="00303E99">
        <w:rPr>
          <w:rFonts w:ascii="Times New Roman" w:eastAsia="Times New Roman" w:hAnsi="Times New Roman" w:cs="Times New Roman"/>
          <w:sz w:val="24"/>
          <w:szCs w:val="24"/>
          <w:lang w:eastAsia="ru-RU"/>
        </w:rPr>
        <w:t>.</w:t>
      </w:r>
    </w:p>
    <w:p w:rsidR="00147296" w:rsidRDefault="00147296" w:rsidP="00303E99">
      <w:pPr>
        <w:spacing w:after="0" w:line="240" w:lineRule="auto"/>
        <w:ind w:firstLine="567"/>
        <w:jc w:val="both"/>
        <w:rPr>
          <w:rFonts w:ascii="Times New Roman" w:eastAsia="Times New Roman" w:hAnsi="Times New Roman" w:cs="Times New Roman"/>
          <w:b/>
          <w:bCs/>
          <w:sz w:val="24"/>
          <w:szCs w:val="24"/>
          <w:lang w:eastAsia="ru-RU"/>
        </w:rPr>
      </w:pPr>
      <w:r w:rsidRPr="00E0179A">
        <w:rPr>
          <w:rFonts w:ascii="Times New Roman" w:eastAsia="Times New Roman" w:hAnsi="Times New Roman" w:cs="Times New Roman"/>
          <w:b/>
          <w:bCs/>
          <w:sz w:val="24"/>
          <w:szCs w:val="24"/>
          <w:lang w:eastAsia="ru-RU"/>
        </w:rPr>
        <w:t>Единая методическая тема:</w:t>
      </w:r>
    </w:p>
    <w:p w:rsidR="008A5836" w:rsidRPr="001B7A7D" w:rsidRDefault="00E0179A" w:rsidP="004416F6">
      <w:pPr>
        <w:spacing w:after="0" w:line="240" w:lineRule="auto"/>
        <w:ind w:firstLine="567"/>
        <w:jc w:val="both"/>
        <w:rPr>
          <w:rFonts w:ascii="Times New Roman" w:hAnsi="Times New Roman" w:cs="Times New Roman"/>
          <w:sz w:val="24"/>
          <w:szCs w:val="24"/>
        </w:rPr>
        <w:sectPr w:rsidR="008A5836" w:rsidRPr="001B7A7D">
          <w:footerReference w:type="default" r:id="rId17"/>
          <w:pgSz w:w="11906" w:h="16838"/>
          <w:pgMar w:top="1134" w:right="850" w:bottom="1134" w:left="1701" w:header="708" w:footer="708" w:gutter="0"/>
          <w:cols w:space="708"/>
          <w:docGrid w:linePitch="360"/>
        </w:sectPr>
      </w:pPr>
      <w:r w:rsidRPr="00E0179A">
        <w:rPr>
          <w:rFonts w:ascii="Times New Roman" w:hAnsi="Times New Roman" w:cs="Times New Roman"/>
          <w:sz w:val="24"/>
          <w:szCs w:val="24"/>
        </w:rPr>
        <w:t>«Создание условий для непрерывного повышения уровня профессиональной компетентности учителей и совершенствования их деятельности в современной  школе через различные формы методической учебы»</w:t>
      </w:r>
    </w:p>
    <w:p w:rsidR="00DC5264" w:rsidRPr="00966FA8" w:rsidRDefault="00DC5264" w:rsidP="004660A7">
      <w:pPr>
        <w:spacing w:after="0" w:line="240" w:lineRule="auto"/>
        <w:jc w:val="center"/>
        <w:rPr>
          <w:rFonts w:ascii="Times New Roman" w:eastAsia="Times New Roman" w:hAnsi="Times New Roman"/>
          <w:b/>
          <w:sz w:val="28"/>
          <w:szCs w:val="28"/>
          <w:lang w:eastAsia="ru-RU"/>
        </w:rPr>
      </w:pPr>
      <w:r w:rsidRPr="00966FA8">
        <w:rPr>
          <w:rFonts w:ascii="Times New Roman" w:eastAsia="Times New Roman" w:hAnsi="Times New Roman"/>
          <w:b/>
          <w:sz w:val="28"/>
          <w:szCs w:val="28"/>
          <w:lang w:val="en-US" w:eastAsia="ru-RU"/>
        </w:rPr>
        <w:lastRenderedPageBreak/>
        <w:t>II</w:t>
      </w:r>
      <w:r w:rsidRPr="00966FA8">
        <w:rPr>
          <w:rFonts w:ascii="Times New Roman" w:eastAsia="Times New Roman" w:hAnsi="Times New Roman"/>
          <w:b/>
          <w:sz w:val="28"/>
          <w:szCs w:val="28"/>
          <w:lang w:eastAsia="ru-RU"/>
        </w:rPr>
        <w:t xml:space="preserve">. Организация деятельности МБОУ «Айдарская средняя общеобразовательная школа им. Б. Г. Кандыбина», </w:t>
      </w:r>
      <w:proofErr w:type="gramStart"/>
      <w:r w:rsidRPr="00966FA8">
        <w:rPr>
          <w:rFonts w:ascii="Times New Roman" w:eastAsia="Times New Roman" w:hAnsi="Times New Roman"/>
          <w:b/>
          <w:sz w:val="28"/>
          <w:szCs w:val="28"/>
          <w:lang w:eastAsia="ru-RU"/>
        </w:rPr>
        <w:t>направленной</w:t>
      </w:r>
      <w:proofErr w:type="gramEnd"/>
      <w:r w:rsidRPr="00966FA8">
        <w:rPr>
          <w:rFonts w:ascii="Times New Roman" w:eastAsia="Times New Roman" w:hAnsi="Times New Roman"/>
          <w:b/>
          <w:sz w:val="28"/>
          <w:szCs w:val="28"/>
          <w:lang w:eastAsia="ru-RU"/>
        </w:rPr>
        <w:t xml:space="preserve"> на получение бесплатного общего образования</w:t>
      </w:r>
    </w:p>
    <w:tbl>
      <w:tblPr>
        <w:tblW w:w="9923" w:type="dxa"/>
        <w:tblInd w:w="108" w:type="dxa"/>
        <w:tblLook w:val="04A0"/>
      </w:tblPr>
      <w:tblGrid>
        <w:gridCol w:w="2435"/>
        <w:gridCol w:w="4511"/>
        <w:gridCol w:w="2977"/>
      </w:tblGrid>
      <w:tr w:rsidR="00DC5264" w:rsidRPr="00966FA8" w:rsidTr="004C471D">
        <w:trPr>
          <w:trHeight w:val="465"/>
        </w:trPr>
        <w:tc>
          <w:tcPr>
            <w:tcW w:w="9923" w:type="dxa"/>
            <w:gridSpan w:val="3"/>
            <w:tcBorders>
              <w:top w:val="nil"/>
              <w:left w:val="nil"/>
              <w:bottom w:val="single" w:sz="4" w:space="0" w:color="auto"/>
              <w:right w:val="nil"/>
            </w:tcBorders>
            <w:vAlign w:val="center"/>
            <w:hideMark/>
          </w:tcPr>
          <w:p w:rsidR="00DC5264" w:rsidRPr="00966FA8" w:rsidRDefault="00DC5264" w:rsidP="004C471D">
            <w:pPr>
              <w:spacing w:after="0" w:line="240" w:lineRule="auto"/>
              <w:jc w:val="center"/>
              <w:rPr>
                <w:rFonts w:ascii="Times New Roman" w:hAnsi="Times New Roman"/>
                <w:b/>
                <w:bCs/>
                <w:iCs/>
                <w:sz w:val="24"/>
                <w:szCs w:val="24"/>
              </w:rPr>
            </w:pPr>
            <w:r w:rsidRPr="00966FA8">
              <w:rPr>
                <w:rFonts w:ascii="Times New Roman" w:hAnsi="Times New Roman"/>
                <w:b/>
                <w:bCs/>
                <w:iCs/>
                <w:sz w:val="24"/>
                <w:szCs w:val="24"/>
              </w:rPr>
              <w:t>1. Нормативно-правовая деятельность</w:t>
            </w:r>
          </w:p>
        </w:tc>
      </w:tr>
      <w:tr w:rsidR="00DC5264" w:rsidRPr="00966FA8" w:rsidTr="004C471D">
        <w:trPr>
          <w:trHeight w:val="645"/>
        </w:trPr>
        <w:tc>
          <w:tcPr>
            <w:tcW w:w="2435" w:type="dxa"/>
            <w:tcBorders>
              <w:top w:val="nil"/>
              <w:left w:val="single" w:sz="4" w:space="0" w:color="auto"/>
              <w:bottom w:val="nil"/>
              <w:right w:val="single" w:sz="4" w:space="0" w:color="auto"/>
            </w:tcBorders>
            <w:vAlign w:val="bottom"/>
            <w:hideMark/>
          </w:tcPr>
          <w:p w:rsidR="00DC5264" w:rsidRPr="00966FA8" w:rsidRDefault="00DC5264" w:rsidP="004C471D">
            <w:pPr>
              <w:spacing w:after="0" w:line="240" w:lineRule="auto"/>
              <w:jc w:val="center"/>
              <w:rPr>
                <w:rFonts w:ascii="Times New Roman" w:hAnsi="Times New Roman"/>
                <w:b/>
                <w:bCs/>
                <w:i/>
                <w:sz w:val="24"/>
                <w:szCs w:val="24"/>
              </w:rPr>
            </w:pPr>
            <w:r w:rsidRPr="00966FA8">
              <w:rPr>
                <w:rFonts w:ascii="Times New Roman" w:hAnsi="Times New Roman"/>
                <w:b/>
                <w:bCs/>
                <w:i/>
                <w:sz w:val="24"/>
                <w:szCs w:val="24"/>
              </w:rPr>
              <w:t>Направление деятельности</w:t>
            </w:r>
          </w:p>
        </w:tc>
        <w:tc>
          <w:tcPr>
            <w:tcW w:w="4511" w:type="dxa"/>
            <w:tcBorders>
              <w:top w:val="nil"/>
              <w:left w:val="nil"/>
              <w:bottom w:val="nil"/>
              <w:right w:val="single" w:sz="4" w:space="0" w:color="auto"/>
            </w:tcBorders>
            <w:vAlign w:val="center"/>
            <w:hideMark/>
          </w:tcPr>
          <w:p w:rsidR="00DC5264" w:rsidRPr="00966FA8" w:rsidRDefault="00DC5264" w:rsidP="004C471D">
            <w:pPr>
              <w:spacing w:after="0" w:line="240" w:lineRule="auto"/>
              <w:jc w:val="center"/>
              <w:rPr>
                <w:rFonts w:ascii="Times New Roman" w:hAnsi="Times New Roman"/>
                <w:b/>
                <w:bCs/>
                <w:i/>
                <w:sz w:val="24"/>
                <w:szCs w:val="24"/>
              </w:rPr>
            </w:pPr>
            <w:r w:rsidRPr="00966FA8">
              <w:rPr>
                <w:rFonts w:ascii="Times New Roman" w:hAnsi="Times New Roman"/>
                <w:b/>
                <w:bCs/>
                <w:i/>
                <w:sz w:val="24"/>
                <w:szCs w:val="24"/>
              </w:rPr>
              <w:t>Вид деятельности</w:t>
            </w:r>
          </w:p>
        </w:tc>
        <w:tc>
          <w:tcPr>
            <w:tcW w:w="2977" w:type="dxa"/>
            <w:tcBorders>
              <w:top w:val="nil"/>
              <w:left w:val="nil"/>
              <w:bottom w:val="nil"/>
              <w:right w:val="single" w:sz="4" w:space="0" w:color="auto"/>
            </w:tcBorders>
            <w:vAlign w:val="center"/>
            <w:hideMark/>
          </w:tcPr>
          <w:p w:rsidR="00DC5264" w:rsidRPr="00966FA8" w:rsidRDefault="00DC5264" w:rsidP="004C471D">
            <w:pPr>
              <w:spacing w:after="0" w:line="240" w:lineRule="auto"/>
              <w:jc w:val="center"/>
              <w:rPr>
                <w:rFonts w:ascii="Times New Roman" w:hAnsi="Times New Roman"/>
                <w:b/>
                <w:bCs/>
                <w:i/>
                <w:sz w:val="24"/>
                <w:szCs w:val="24"/>
              </w:rPr>
            </w:pPr>
            <w:r w:rsidRPr="00966FA8">
              <w:rPr>
                <w:rFonts w:ascii="Times New Roman" w:hAnsi="Times New Roman"/>
                <w:b/>
                <w:bCs/>
                <w:i/>
                <w:sz w:val="24"/>
                <w:szCs w:val="24"/>
              </w:rPr>
              <w:t>Ответственный</w:t>
            </w:r>
          </w:p>
        </w:tc>
      </w:tr>
      <w:tr w:rsidR="00DC5264" w:rsidRPr="00966FA8" w:rsidTr="004C471D">
        <w:trPr>
          <w:trHeight w:val="315"/>
        </w:trPr>
        <w:tc>
          <w:tcPr>
            <w:tcW w:w="9923" w:type="dxa"/>
            <w:gridSpan w:val="3"/>
            <w:tcBorders>
              <w:top w:val="single" w:sz="8" w:space="0" w:color="auto"/>
              <w:left w:val="single" w:sz="8" w:space="0" w:color="auto"/>
              <w:bottom w:val="single" w:sz="8" w:space="0" w:color="auto"/>
              <w:right w:val="single" w:sz="8" w:space="0" w:color="000000"/>
            </w:tcBorders>
            <w:hideMark/>
          </w:tcPr>
          <w:p w:rsidR="00DC5264" w:rsidRPr="00966FA8" w:rsidRDefault="00DC5264" w:rsidP="004C471D">
            <w:pPr>
              <w:spacing w:after="0" w:line="240" w:lineRule="auto"/>
              <w:jc w:val="center"/>
              <w:rPr>
                <w:rFonts w:ascii="Times New Roman" w:hAnsi="Times New Roman"/>
                <w:b/>
                <w:bCs/>
                <w:sz w:val="24"/>
                <w:szCs w:val="24"/>
              </w:rPr>
            </w:pPr>
            <w:r w:rsidRPr="00966FA8">
              <w:rPr>
                <w:rFonts w:ascii="Times New Roman" w:hAnsi="Times New Roman"/>
                <w:b/>
                <w:bCs/>
                <w:sz w:val="24"/>
                <w:szCs w:val="24"/>
              </w:rPr>
              <w:t>Август</w:t>
            </w:r>
          </w:p>
        </w:tc>
      </w:tr>
      <w:tr w:rsidR="00DC5264" w:rsidRPr="00966FA8" w:rsidTr="004C471D">
        <w:trPr>
          <w:trHeight w:val="960"/>
        </w:trPr>
        <w:tc>
          <w:tcPr>
            <w:tcW w:w="2435" w:type="dxa"/>
            <w:tcBorders>
              <w:top w:val="nil"/>
              <w:left w:val="single" w:sz="4" w:space="0" w:color="auto"/>
              <w:bottom w:val="single" w:sz="4" w:space="0" w:color="auto"/>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Исполнение государственных нормативно-правовых актов</w:t>
            </w:r>
          </w:p>
        </w:tc>
        <w:tc>
          <w:tcPr>
            <w:tcW w:w="4511" w:type="dxa"/>
            <w:tcBorders>
              <w:top w:val="nil"/>
              <w:left w:val="nil"/>
              <w:bottom w:val="single" w:sz="4" w:space="0" w:color="auto"/>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Государственные, региональные нормативно-правовые акты по организации текущего учебного года.</w:t>
            </w:r>
          </w:p>
        </w:tc>
        <w:tc>
          <w:tcPr>
            <w:tcW w:w="2977" w:type="dxa"/>
            <w:tcBorders>
              <w:top w:val="nil"/>
              <w:left w:val="nil"/>
              <w:bottom w:val="single" w:sz="4" w:space="0" w:color="auto"/>
              <w:right w:val="single" w:sz="4" w:space="0" w:color="auto"/>
            </w:tcBorders>
            <w:noWrap/>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tc>
      </w:tr>
      <w:tr w:rsidR="00DC5264" w:rsidRPr="00966FA8" w:rsidTr="004C471D">
        <w:trPr>
          <w:trHeight w:val="600"/>
        </w:trPr>
        <w:tc>
          <w:tcPr>
            <w:tcW w:w="2435" w:type="dxa"/>
            <w:tcBorders>
              <w:top w:val="nil"/>
              <w:left w:val="single" w:sz="4" w:space="0" w:color="auto"/>
              <w:bottom w:val="single" w:sz="4" w:space="0" w:color="auto"/>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Основные нормативно-правовые акты ОУ</w:t>
            </w:r>
          </w:p>
        </w:tc>
        <w:tc>
          <w:tcPr>
            <w:tcW w:w="4511" w:type="dxa"/>
            <w:tcBorders>
              <w:top w:val="nil"/>
              <w:left w:val="nil"/>
              <w:bottom w:val="single" w:sz="4" w:space="0" w:color="auto"/>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 xml:space="preserve">Приказы об увольнении и приеме на работу. Приказы об отчислении и зачислении </w:t>
            </w:r>
            <w:proofErr w:type="gramStart"/>
            <w:r w:rsidRPr="00966FA8">
              <w:rPr>
                <w:rFonts w:ascii="Times New Roman" w:hAnsi="Times New Roman"/>
                <w:sz w:val="24"/>
                <w:szCs w:val="24"/>
              </w:rPr>
              <w:t>обучающихся</w:t>
            </w:r>
            <w:proofErr w:type="gramEnd"/>
            <w:r w:rsidRPr="00966FA8">
              <w:rPr>
                <w:rFonts w:ascii="Times New Roman" w:hAnsi="Times New Roman"/>
                <w:sz w:val="24"/>
                <w:szCs w:val="24"/>
              </w:rPr>
              <w:t>.</w:t>
            </w:r>
          </w:p>
        </w:tc>
        <w:tc>
          <w:tcPr>
            <w:tcW w:w="2977" w:type="dxa"/>
            <w:tcBorders>
              <w:top w:val="nil"/>
              <w:left w:val="nil"/>
              <w:bottom w:val="single" w:sz="4" w:space="0" w:color="auto"/>
              <w:right w:val="single" w:sz="4" w:space="0" w:color="auto"/>
            </w:tcBorders>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tc>
      </w:tr>
      <w:tr w:rsidR="00DC5264" w:rsidRPr="00966FA8" w:rsidTr="004C471D">
        <w:trPr>
          <w:trHeight w:val="615"/>
        </w:trPr>
        <w:tc>
          <w:tcPr>
            <w:tcW w:w="2435" w:type="dxa"/>
            <w:tcBorders>
              <w:top w:val="nil"/>
              <w:left w:val="single" w:sz="4" w:space="0" w:color="auto"/>
              <w:bottom w:val="nil"/>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Делопроизводство и документооборот в ОУ</w:t>
            </w:r>
          </w:p>
        </w:tc>
        <w:tc>
          <w:tcPr>
            <w:tcW w:w="4511" w:type="dxa"/>
            <w:tcBorders>
              <w:top w:val="nil"/>
              <w:left w:val="nil"/>
              <w:bottom w:val="nil"/>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Оформление трудовых книжек. Подписание договоров сотрудниками. Оформление личных дел обучающихся.</w:t>
            </w:r>
          </w:p>
        </w:tc>
        <w:tc>
          <w:tcPr>
            <w:tcW w:w="2977" w:type="dxa"/>
            <w:tcBorders>
              <w:top w:val="nil"/>
              <w:left w:val="nil"/>
              <w:bottom w:val="nil"/>
              <w:right w:val="single" w:sz="4" w:space="0" w:color="auto"/>
            </w:tcBorders>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Делопроизводитель</w:t>
            </w:r>
          </w:p>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Классные руководители</w:t>
            </w:r>
          </w:p>
        </w:tc>
      </w:tr>
      <w:tr w:rsidR="00DC5264" w:rsidRPr="00966FA8" w:rsidTr="004C471D">
        <w:trPr>
          <w:trHeight w:val="315"/>
        </w:trPr>
        <w:tc>
          <w:tcPr>
            <w:tcW w:w="9923" w:type="dxa"/>
            <w:gridSpan w:val="3"/>
            <w:tcBorders>
              <w:top w:val="single" w:sz="8" w:space="0" w:color="auto"/>
              <w:left w:val="single" w:sz="8" w:space="0" w:color="auto"/>
              <w:bottom w:val="single" w:sz="8" w:space="0" w:color="auto"/>
              <w:right w:val="single" w:sz="8" w:space="0" w:color="000000"/>
            </w:tcBorders>
            <w:noWrap/>
            <w:vAlign w:val="bottom"/>
            <w:hideMark/>
          </w:tcPr>
          <w:p w:rsidR="00DC5264" w:rsidRPr="00966FA8" w:rsidRDefault="00DC5264" w:rsidP="004C471D">
            <w:pPr>
              <w:spacing w:after="0" w:line="240" w:lineRule="auto"/>
              <w:jc w:val="center"/>
              <w:rPr>
                <w:rFonts w:ascii="Times New Roman" w:hAnsi="Times New Roman"/>
                <w:b/>
                <w:bCs/>
                <w:sz w:val="24"/>
                <w:szCs w:val="24"/>
              </w:rPr>
            </w:pPr>
            <w:r w:rsidRPr="00966FA8">
              <w:rPr>
                <w:rFonts w:ascii="Times New Roman" w:hAnsi="Times New Roman"/>
                <w:b/>
                <w:bCs/>
                <w:sz w:val="24"/>
                <w:szCs w:val="24"/>
              </w:rPr>
              <w:t>Сентябрь</w:t>
            </w:r>
          </w:p>
        </w:tc>
      </w:tr>
      <w:tr w:rsidR="00DC5264" w:rsidRPr="00966FA8" w:rsidTr="004C471D">
        <w:trPr>
          <w:trHeight w:val="780"/>
        </w:trPr>
        <w:tc>
          <w:tcPr>
            <w:tcW w:w="2435" w:type="dxa"/>
            <w:tcBorders>
              <w:top w:val="nil"/>
              <w:left w:val="single" w:sz="4" w:space="0" w:color="auto"/>
              <w:bottom w:val="single" w:sz="4" w:space="0" w:color="auto"/>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Исполнение государственных нормативно-правовых актов</w:t>
            </w:r>
          </w:p>
        </w:tc>
        <w:tc>
          <w:tcPr>
            <w:tcW w:w="4511" w:type="dxa"/>
            <w:tcBorders>
              <w:top w:val="nil"/>
              <w:left w:val="nil"/>
              <w:bottom w:val="single" w:sz="4" w:space="0" w:color="auto"/>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Соблюдение требований ТК и нормативно-правовых актов по оплате труда работников ОУ.</w:t>
            </w:r>
          </w:p>
        </w:tc>
        <w:tc>
          <w:tcPr>
            <w:tcW w:w="2977" w:type="dxa"/>
            <w:tcBorders>
              <w:top w:val="nil"/>
              <w:left w:val="nil"/>
              <w:bottom w:val="single" w:sz="4" w:space="0" w:color="auto"/>
              <w:right w:val="single" w:sz="4" w:space="0" w:color="auto"/>
            </w:tcBorders>
            <w:noWrap/>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tc>
      </w:tr>
      <w:tr w:rsidR="00DC5264" w:rsidRPr="00966FA8" w:rsidTr="004C471D">
        <w:trPr>
          <w:trHeight w:val="915"/>
        </w:trPr>
        <w:tc>
          <w:tcPr>
            <w:tcW w:w="2435" w:type="dxa"/>
            <w:tcBorders>
              <w:top w:val="nil"/>
              <w:left w:val="single" w:sz="4" w:space="0" w:color="auto"/>
              <w:bottom w:val="nil"/>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Делопроизводство и документооборот в ОУ</w:t>
            </w:r>
          </w:p>
        </w:tc>
        <w:tc>
          <w:tcPr>
            <w:tcW w:w="4511" w:type="dxa"/>
            <w:tcBorders>
              <w:top w:val="nil"/>
              <w:left w:val="nil"/>
              <w:bottom w:val="nil"/>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 xml:space="preserve">Списочный состав </w:t>
            </w:r>
            <w:proofErr w:type="gramStart"/>
            <w:r w:rsidRPr="00966FA8">
              <w:rPr>
                <w:rFonts w:ascii="Times New Roman" w:hAnsi="Times New Roman"/>
                <w:sz w:val="24"/>
                <w:szCs w:val="24"/>
              </w:rPr>
              <w:t>обучающихся</w:t>
            </w:r>
            <w:proofErr w:type="gramEnd"/>
            <w:r w:rsidRPr="00966FA8">
              <w:rPr>
                <w:rFonts w:ascii="Times New Roman" w:hAnsi="Times New Roman"/>
                <w:sz w:val="24"/>
                <w:szCs w:val="24"/>
              </w:rPr>
              <w:t xml:space="preserve"> школы. Оформление журналов в соответствии с тарификацией.</w:t>
            </w:r>
          </w:p>
          <w:p w:rsidR="00DC5264" w:rsidRPr="00966FA8" w:rsidRDefault="00DC5264" w:rsidP="004C471D">
            <w:pPr>
              <w:spacing w:after="0" w:line="240" w:lineRule="auto"/>
              <w:jc w:val="both"/>
              <w:rPr>
                <w:rFonts w:ascii="Times New Roman" w:hAnsi="Times New Roman"/>
                <w:sz w:val="24"/>
                <w:szCs w:val="24"/>
              </w:rPr>
            </w:pPr>
          </w:p>
        </w:tc>
        <w:tc>
          <w:tcPr>
            <w:tcW w:w="2977" w:type="dxa"/>
            <w:tcBorders>
              <w:top w:val="nil"/>
              <w:left w:val="nil"/>
              <w:bottom w:val="nil"/>
              <w:right w:val="single" w:sz="4" w:space="0" w:color="auto"/>
            </w:tcBorders>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tc>
      </w:tr>
      <w:tr w:rsidR="00DC5264" w:rsidRPr="00966FA8" w:rsidTr="004C471D">
        <w:trPr>
          <w:trHeight w:val="315"/>
        </w:trPr>
        <w:tc>
          <w:tcPr>
            <w:tcW w:w="9923" w:type="dxa"/>
            <w:gridSpan w:val="3"/>
            <w:tcBorders>
              <w:top w:val="single" w:sz="8" w:space="0" w:color="auto"/>
              <w:left w:val="single" w:sz="8" w:space="0" w:color="auto"/>
              <w:bottom w:val="single" w:sz="8" w:space="0" w:color="auto"/>
              <w:right w:val="single" w:sz="8" w:space="0" w:color="000000"/>
            </w:tcBorders>
            <w:noWrap/>
            <w:vAlign w:val="center"/>
            <w:hideMark/>
          </w:tcPr>
          <w:p w:rsidR="00DC5264" w:rsidRPr="00966FA8" w:rsidRDefault="00DC5264" w:rsidP="004C471D">
            <w:pPr>
              <w:spacing w:after="0" w:line="240" w:lineRule="auto"/>
              <w:jc w:val="center"/>
              <w:rPr>
                <w:rFonts w:ascii="Times New Roman" w:hAnsi="Times New Roman"/>
                <w:b/>
                <w:bCs/>
                <w:sz w:val="24"/>
                <w:szCs w:val="24"/>
              </w:rPr>
            </w:pPr>
            <w:r w:rsidRPr="00966FA8">
              <w:rPr>
                <w:rFonts w:ascii="Times New Roman" w:hAnsi="Times New Roman"/>
                <w:b/>
                <w:bCs/>
                <w:sz w:val="24"/>
                <w:szCs w:val="24"/>
              </w:rPr>
              <w:t>Октябрь</w:t>
            </w:r>
          </w:p>
        </w:tc>
      </w:tr>
      <w:tr w:rsidR="00DC5264" w:rsidRPr="00966FA8" w:rsidTr="004C471D">
        <w:trPr>
          <w:trHeight w:val="600"/>
        </w:trPr>
        <w:tc>
          <w:tcPr>
            <w:tcW w:w="2435" w:type="dxa"/>
            <w:tcBorders>
              <w:top w:val="nil"/>
              <w:left w:val="single" w:sz="4" w:space="0" w:color="auto"/>
              <w:bottom w:val="single" w:sz="4" w:space="0" w:color="auto"/>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Исполнение государственных нормативно-правовых актов</w:t>
            </w:r>
          </w:p>
        </w:tc>
        <w:tc>
          <w:tcPr>
            <w:tcW w:w="4511" w:type="dxa"/>
            <w:tcBorders>
              <w:top w:val="nil"/>
              <w:left w:val="nil"/>
              <w:bottom w:val="single" w:sz="4" w:space="0" w:color="auto"/>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Нормативно-правовые акты об аттестации  общеобразовательного учреждения.</w:t>
            </w:r>
          </w:p>
        </w:tc>
        <w:tc>
          <w:tcPr>
            <w:tcW w:w="2977" w:type="dxa"/>
            <w:tcBorders>
              <w:top w:val="nil"/>
              <w:left w:val="nil"/>
              <w:bottom w:val="single" w:sz="4" w:space="0" w:color="auto"/>
              <w:right w:val="single" w:sz="4" w:space="0" w:color="auto"/>
            </w:tcBorders>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DC5264" w:rsidRPr="00966FA8" w:rsidRDefault="00DC5264" w:rsidP="004C471D">
            <w:pPr>
              <w:spacing w:after="0" w:line="240" w:lineRule="auto"/>
              <w:jc w:val="both"/>
              <w:rPr>
                <w:rFonts w:ascii="Times New Roman" w:hAnsi="Times New Roman"/>
                <w:sz w:val="24"/>
                <w:szCs w:val="24"/>
              </w:rPr>
            </w:pPr>
          </w:p>
        </w:tc>
      </w:tr>
      <w:tr w:rsidR="00DC5264" w:rsidRPr="00966FA8" w:rsidTr="004C471D">
        <w:trPr>
          <w:trHeight w:val="615"/>
        </w:trPr>
        <w:tc>
          <w:tcPr>
            <w:tcW w:w="2435" w:type="dxa"/>
            <w:tcBorders>
              <w:top w:val="nil"/>
              <w:left w:val="single" w:sz="4" w:space="0" w:color="auto"/>
              <w:bottom w:val="nil"/>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Основные нормативно-правовые акты ОУ</w:t>
            </w:r>
          </w:p>
        </w:tc>
        <w:tc>
          <w:tcPr>
            <w:tcW w:w="4511" w:type="dxa"/>
            <w:tcBorders>
              <w:top w:val="nil"/>
              <w:left w:val="nil"/>
              <w:bottom w:val="nil"/>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Приказ о проведении осенних каникул, приказ об организованном окончании 1-й четверти.</w:t>
            </w:r>
          </w:p>
        </w:tc>
        <w:tc>
          <w:tcPr>
            <w:tcW w:w="2977" w:type="dxa"/>
            <w:tcBorders>
              <w:top w:val="nil"/>
              <w:left w:val="nil"/>
              <w:bottom w:val="nil"/>
              <w:right w:val="single" w:sz="4" w:space="0" w:color="auto"/>
            </w:tcBorders>
            <w:noWrap/>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DC5264" w:rsidRPr="00966FA8" w:rsidRDefault="00DC5264" w:rsidP="004C471D">
            <w:pPr>
              <w:spacing w:after="0" w:line="240" w:lineRule="auto"/>
              <w:jc w:val="both"/>
              <w:rPr>
                <w:rFonts w:ascii="Times New Roman" w:hAnsi="Times New Roman"/>
                <w:sz w:val="24"/>
                <w:szCs w:val="24"/>
              </w:rPr>
            </w:pPr>
          </w:p>
        </w:tc>
      </w:tr>
      <w:tr w:rsidR="00DC5264" w:rsidRPr="00966FA8" w:rsidTr="004C471D">
        <w:trPr>
          <w:trHeight w:val="300"/>
        </w:trPr>
        <w:tc>
          <w:tcPr>
            <w:tcW w:w="9923" w:type="dxa"/>
            <w:gridSpan w:val="3"/>
            <w:tcBorders>
              <w:top w:val="single" w:sz="8" w:space="0" w:color="auto"/>
              <w:left w:val="single" w:sz="8" w:space="0" w:color="auto"/>
              <w:bottom w:val="nil"/>
              <w:right w:val="single" w:sz="8" w:space="0" w:color="000000"/>
            </w:tcBorders>
            <w:noWrap/>
            <w:vAlign w:val="center"/>
            <w:hideMark/>
          </w:tcPr>
          <w:p w:rsidR="00DC5264" w:rsidRPr="00966FA8" w:rsidRDefault="00DC5264" w:rsidP="004C471D">
            <w:pPr>
              <w:spacing w:after="0" w:line="240" w:lineRule="auto"/>
              <w:jc w:val="center"/>
              <w:rPr>
                <w:rFonts w:ascii="Times New Roman" w:hAnsi="Times New Roman"/>
                <w:b/>
                <w:bCs/>
                <w:sz w:val="24"/>
                <w:szCs w:val="24"/>
              </w:rPr>
            </w:pPr>
            <w:r w:rsidRPr="00966FA8">
              <w:rPr>
                <w:rFonts w:ascii="Times New Roman" w:hAnsi="Times New Roman"/>
                <w:b/>
                <w:bCs/>
                <w:sz w:val="24"/>
                <w:szCs w:val="24"/>
              </w:rPr>
              <w:t>Ноябрь</w:t>
            </w:r>
          </w:p>
        </w:tc>
      </w:tr>
      <w:tr w:rsidR="00DC5264" w:rsidRPr="00966FA8" w:rsidTr="004C471D">
        <w:trPr>
          <w:trHeight w:val="600"/>
        </w:trPr>
        <w:tc>
          <w:tcPr>
            <w:tcW w:w="2435" w:type="dxa"/>
            <w:tcBorders>
              <w:top w:val="single" w:sz="4" w:space="0" w:color="auto"/>
              <w:left w:val="single" w:sz="4" w:space="0" w:color="auto"/>
              <w:bottom w:val="single" w:sz="4" w:space="0" w:color="auto"/>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Исполнение государственных нормативно-правовых актов</w:t>
            </w:r>
          </w:p>
        </w:tc>
        <w:tc>
          <w:tcPr>
            <w:tcW w:w="4511" w:type="dxa"/>
            <w:tcBorders>
              <w:top w:val="single" w:sz="4" w:space="0" w:color="auto"/>
              <w:left w:val="nil"/>
              <w:bottom w:val="single" w:sz="4" w:space="0" w:color="auto"/>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Государственные, региональные нормативно-правовые акты по организации текущего учебного года.</w:t>
            </w:r>
          </w:p>
        </w:tc>
        <w:tc>
          <w:tcPr>
            <w:tcW w:w="2977" w:type="dxa"/>
            <w:tcBorders>
              <w:top w:val="single" w:sz="4" w:space="0" w:color="auto"/>
              <w:left w:val="nil"/>
              <w:bottom w:val="single" w:sz="4" w:space="0" w:color="auto"/>
              <w:right w:val="single" w:sz="4" w:space="0" w:color="auto"/>
            </w:tcBorders>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DC5264" w:rsidRPr="00966FA8" w:rsidRDefault="00DC5264" w:rsidP="004C471D">
            <w:pPr>
              <w:spacing w:after="0" w:line="240" w:lineRule="auto"/>
              <w:jc w:val="both"/>
              <w:rPr>
                <w:rFonts w:ascii="Times New Roman" w:hAnsi="Times New Roman"/>
                <w:sz w:val="24"/>
                <w:szCs w:val="24"/>
              </w:rPr>
            </w:pPr>
          </w:p>
        </w:tc>
      </w:tr>
      <w:tr w:rsidR="00DC5264" w:rsidRPr="00966FA8" w:rsidTr="004C471D">
        <w:trPr>
          <w:trHeight w:val="615"/>
        </w:trPr>
        <w:tc>
          <w:tcPr>
            <w:tcW w:w="2435" w:type="dxa"/>
            <w:tcBorders>
              <w:top w:val="nil"/>
              <w:left w:val="single" w:sz="4" w:space="0" w:color="auto"/>
              <w:bottom w:val="nil"/>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Делопроизводство и документооборот в ОУ</w:t>
            </w:r>
          </w:p>
        </w:tc>
        <w:tc>
          <w:tcPr>
            <w:tcW w:w="4511" w:type="dxa"/>
            <w:tcBorders>
              <w:top w:val="nil"/>
              <w:left w:val="nil"/>
              <w:bottom w:val="nil"/>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 xml:space="preserve">Списочный состав </w:t>
            </w:r>
            <w:proofErr w:type="gramStart"/>
            <w:r w:rsidRPr="00966FA8">
              <w:rPr>
                <w:rFonts w:ascii="Times New Roman" w:hAnsi="Times New Roman"/>
                <w:sz w:val="24"/>
                <w:szCs w:val="24"/>
              </w:rPr>
              <w:t>обучающихся</w:t>
            </w:r>
            <w:proofErr w:type="gramEnd"/>
            <w:r w:rsidRPr="00966FA8">
              <w:rPr>
                <w:rFonts w:ascii="Times New Roman" w:hAnsi="Times New Roman"/>
                <w:sz w:val="24"/>
                <w:szCs w:val="24"/>
              </w:rPr>
              <w:t xml:space="preserve"> на начало 2-й четверти. Сверка контингента за 1-ю четверть.</w:t>
            </w:r>
          </w:p>
        </w:tc>
        <w:tc>
          <w:tcPr>
            <w:tcW w:w="2977" w:type="dxa"/>
            <w:tcBorders>
              <w:top w:val="nil"/>
              <w:left w:val="nil"/>
              <w:bottom w:val="nil"/>
              <w:right w:val="single" w:sz="4" w:space="0" w:color="auto"/>
            </w:tcBorders>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tc>
      </w:tr>
      <w:tr w:rsidR="00DC5264" w:rsidRPr="00966FA8" w:rsidTr="004C471D">
        <w:trPr>
          <w:trHeight w:val="300"/>
        </w:trPr>
        <w:tc>
          <w:tcPr>
            <w:tcW w:w="9923" w:type="dxa"/>
            <w:gridSpan w:val="3"/>
            <w:tcBorders>
              <w:top w:val="single" w:sz="8" w:space="0" w:color="auto"/>
              <w:left w:val="single" w:sz="8" w:space="0" w:color="auto"/>
              <w:bottom w:val="nil"/>
              <w:right w:val="single" w:sz="8" w:space="0" w:color="000000"/>
            </w:tcBorders>
            <w:noWrap/>
            <w:hideMark/>
          </w:tcPr>
          <w:p w:rsidR="00DC5264" w:rsidRPr="00966FA8" w:rsidRDefault="00DC5264" w:rsidP="004C471D">
            <w:pPr>
              <w:spacing w:after="0" w:line="240" w:lineRule="auto"/>
              <w:jc w:val="center"/>
              <w:rPr>
                <w:rFonts w:ascii="Times New Roman" w:hAnsi="Times New Roman"/>
                <w:b/>
                <w:bCs/>
                <w:sz w:val="24"/>
                <w:szCs w:val="24"/>
              </w:rPr>
            </w:pPr>
            <w:r w:rsidRPr="00966FA8">
              <w:rPr>
                <w:rFonts w:ascii="Times New Roman" w:hAnsi="Times New Roman"/>
                <w:b/>
                <w:bCs/>
                <w:sz w:val="24"/>
                <w:szCs w:val="24"/>
              </w:rPr>
              <w:t>Декабрь</w:t>
            </w:r>
          </w:p>
        </w:tc>
      </w:tr>
      <w:tr w:rsidR="00DC5264" w:rsidRPr="00966FA8" w:rsidTr="004C471D">
        <w:trPr>
          <w:trHeight w:val="600"/>
        </w:trPr>
        <w:tc>
          <w:tcPr>
            <w:tcW w:w="2435" w:type="dxa"/>
            <w:tcBorders>
              <w:top w:val="single" w:sz="4" w:space="0" w:color="auto"/>
              <w:left w:val="single" w:sz="4" w:space="0" w:color="auto"/>
              <w:bottom w:val="single" w:sz="4" w:space="0" w:color="auto"/>
              <w:right w:val="single" w:sz="4" w:space="0" w:color="auto"/>
            </w:tcBorders>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Исполнение государственных нормативно-правовых актов</w:t>
            </w:r>
          </w:p>
        </w:tc>
        <w:tc>
          <w:tcPr>
            <w:tcW w:w="4511" w:type="dxa"/>
            <w:tcBorders>
              <w:top w:val="single" w:sz="4" w:space="0" w:color="auto"/>
              <w:left w:val="nil"/>
              <w:bottom w:val="single" w:sz="4" w:space="0" w:color="auto"/>
              <w:right w:val="single" w:sz="4" w:space="0" w:color="auto"/>
            </w:tcBorders>
            <w:vAlign w:val="bottom"/>
            <w:hideMark/>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Государственные, региональные нормативно-правовые акты по организации текущего учебного года.</w:t>
            </w:r>
          </w:p>
        </w:tc>
        <w:tc>
          <w:tcPr>
            <w:tcW w:w="2977" w:type="dxa"/>
            <w:tcBorders>
              <w:top w:val="single" w:sz="4" w:space="0" w:color="auto"/>
              <w:left w:val="nil"/>
              <w:bottom w:val="single" w:sz="4" w:space="0" w:color="auto"/>
              <w:right w:val="single" w:sz="4" w:space="0" w:color="auto"/>
            </w:tcBorders>
          </w:tcPr>
          <w:p w:rsidR="00DC5264" w:rsidRPr="00966FA8" w:rsidRDefault="00DC5264" w:rsidP="004C471D">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DC5264" w:rsidRPr="00966FA8" w:rsidRDefault="00DC5264" w:rsidP="004C471D">
            <w:pPr>
              <w:spacing w:after="0" w:line="240" w:lineRule="auto"/>
              <w:jc w:val="both"/>
              <w:rPr>
                <w:rFonts w:ascii="Times New Roman" w:hAnsi="Times New Roman"/>
                <w:sz w:val="24"/>
                <w:szCs w:val="24"/>
              </w:rPr>
            </w:pPr>
          </w:p>
        </w:tc>
      </w:tr>
    </w:tbl>
    <w:p w:rsidR="00F1037B" w:rsidRPr="00966FA8" w:rsidRDefault="00F1037B" w:rsidP="004416F6">
      <w:pPr>
        <w:spacing w:after="0" w:line="240" w:lineRule="auto"/>
        <w:rPr>
          <w:rFonts w:ascii="Times New Roman" w:eastAsia="Times New Roman" w:hAnsi="Times New Roman"/>
          <w:b/>
          <w:sz w:val="28"/>
          <w:szCs w:val="28"/>
          <w:lang w:eastAsia="ru-RU"/>
        </w:rPr>
        <w:sectPr w:rsidR="00F1037B" w:rsidRPr="00966FA8" w:rsidSect="004416F6">
          <w:pgSz w:w="11906" w:h="16838"/>
          <w:pgMar w:top="1134" w:right="992" w:bottom="1134" w:left="851" w:header="709" w:footer="709" w:gutter="0"/>
          <w:cols w:space="708"/>
          <w:docGrid w:linePitch="360"/>
        </w:sectPr>
      </w:pPr>
    </w:p>
    <w:tbl>
      <w:tblPr>
        <w:tblW w:w="9923" w:type="dxa"/>
        <w:tblInd w:w="108" w:type="dxa"/>
        <w:tblLook w:val="04A0"/>
      </w:tblPr>
      <w:tblGrid>
        <w:gridCol w:w="2435"/>
        <w:gridCol w:w="4511"/>
        <w:gridCol w:w="2977"/>
      </w:tblGrid>
      <w:tr w:rsidR="00DC11BB" w:rsidRPr="00966FA8" w:rsidTr="00F1037B">
        <w:trPr>
          <w:trHeight w:val="841"/>
        </w:trPr>
        <w:tc>
          <w:tcPr>
            <w:tcW w:w="2435" w:type="dxa"/>
            <w:tcBorders>
              <w:top w:val="nil"/>
              <w:left w:val="single" w:sz="4" w:space="0" w:color="auto"/>
              <w:bottom w:val="nil"/>
              <w:right w:val="single" w:sz="4" w:space="0" w:color="auto"/>
            </w:tcBorders>
            <w:vAlign w:val="bottom"/>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lastRenderedPageBreak/>
              <w:t>Основные нормативно-правовые акты ОУ</w:t>
            </w:r>
          </w:p>
        </w:tc>
        <w:tc>
          <w:tcPr>
            <w:tcW w:w="4511" w:type="dxa"/>
            <w:tcBorders>
              <w:top w:val="nil"/>
              <w:left w:val="nil"/>
              <w:bottom w:val="nil"/>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Приказ о проведении зимних каникул.</w:t>
            </w:r>
          </w:p>
        </w:tc>
        <w:tc>
          <w:tcPr>
            <w:tcW w:w="2977" w:type="dxa"/>
            <w:tcBorders>
              <w:top w:val="nil"/>
              <w:left w:val="nil"/>
              <w:bottom w:val="nil"/>
              <w:right w:val="single" w:sz="4" w:space="0" w:color="auto"/>
            </w:tcBorders>
            <w:vAlign w:val="bottom"/>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p w:rsidR="00F1037B" w:rsidRPr="00966FA8" w:rsidRDefault="00F1037B" w:rsidP="00DC11BB">
            <w:pPr>
              <w:spacing w:after="0" w:line="240" w:lineRule="auto"/>
              <w:jc w:val="both"/>
              <w:rPr>
                <w:rFonts w:ascii="Times New Roman" w:hAnsi="Times New Roman"/>
                <w:sz w:val="24"/>
                <w:szCs w:val="24"/>
              </w:rPr>
            </w:pPr>
          </w:p>
          <w:p w:rsidR="00F1037B" w:rsidRPr="00966FA8" w:rsidRDefault="00F1037B" w:rsidP="00DC11BB">
            <w:pPr>
              <w:spacing w:after="0" w:line="240" w:lineRule="auto"/>
              <w:jc w:val="both"/>
              <w:rPr>
                <w:rFonts w:ascii="Times New Roman" w:hAnsi="Times New Roman"/>
                <w:sz w:val="24"/>
                <w:szCs w:val="24"/>
              </w:rPr>
            </w:pPr>
          </w:p>
        </w:tc>
      </w:tr>
      <w:tr w:rsidR="00DC11BB" w:rsidRPr="00966FA8" w:rsidTr="00DC11BB">
        <w:trPr>
          <w:trHeight w:val="300"/>
        </w:trPr>
        <w:tc>
          <w:tcPr>
            <w:tcW w:w="9923" w:type="dxa"/>
            <w:gridSpan w:val="3"/>
            <w:tcBorders>
              <w:top w:val="single" w:sz="8" w:space="0" w:color="auto"/>
              <w:left w:val="single" w:sz="8" w:space="0" w:color="auto"/>
              <w:bottom w:val="nil"/>
              <w:right w:val="single" w:sz="8" w:space="0" w:color="000000"/>
            </w:tcBorders>
            <w:vAlign w:val="bottom"/>
            <w:hideMark/>
          </w:tcPr>
          <w:p w:rsidR="00F1037B" w:rsidRPr="00966FA8" w:rsidRDefault="00F1037B" w:rsidP="00F1037B">
            <w:pPr>
              <w:spacing w:after="0" w:line="240" w:lineRule="auto"/>
              <w:jc w:val="center"/>
              <w:rPr>
                <w:rFonts w:ascii="Times New Roman" w:hAnsi="Times New Roman"/>
                <w:b/>
                <w:bCs/>
                <w:sz w:val="24"/>
                <w:szCs w:val="24"/>
              </w:rPr>
            </w:pPr>
            <w:r w:rsidRPr="00966FA8">
              <w:rPr>
                <w:rFonts w:ascii="Times New Roman" w:hAnsi="Times New Roman"/>
                <w:b/>
                <w:bCs/>
                <w:sz w:val="24"/>
                <w:szCs w:val="24"/>
              </w:rPr>
              <w:t>Январь</w:t>
            </w:r>
          </w:p>
        </w:tc>
      </w:tr>
      <w:tr w:rsidR="00DC11BB" w:rsidRPr="00966FA8" w:rsidTr="00F1037B">
        <w:trPr>
          <w:trHeight w:val="600"/>
        </w:trPr>
        <w:tc>
          <w:tcPr>
            <w:tcW w:w="2435" w:type="dxa"/>
            <w:tcBorders>
              <w:top w:val="single" w:sz="4" w:space="0" w:color="auto"/>
              <w:left w:val="single" w:sz="4" w:space="0" w:color="auto"/>
              <w:bottom w:val="single" w:sz="4" w:space="0" w:color="auto"/>
              <w:right w:val="single" w:sz="4" w:space="0" w:color="auto"/>
            </w:tcBorders>
            <w:vAlign w:val="bottom"/>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Основные нормативно-правовые акты ОУ</w:t>
            </w:r>
          </w:p>
        </w:tc>
        <w:tc>
          <w:tcPr>
            <w:tcW w:w="4511" w:type="dxa"/>
            <w:tcBorders>
              <w:top w:val="single" w:sz="4" w:space="0" w:color="auto"/>
              <w:left w:val="nil"/>
              <w:bottom w:val="single" w:sz="4" w:space="0" w:color="auto"/>
              <w:right w:val="single" w:sz="4" w:space="0" w:color="auto"/>
            </w:tcBorders>
            <w:vAlign w:val="bottom"/>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Приказ об организованном начале занятий во втором полугодии.</w:t>
            </w:r>
          </w:p>
          <w:p w:rsidR="00F1037B" w:rsidRPr="00966FA8" w:rsidRDefault="00F1037B" w:rsidP="00DC11BB">
            <w:pPr>
              <w:spacing w:after="0" w:line="240" w:lineRule="auto"/>
              <w:jc w:val="both"/>
              <w:rPr>
                <w:rFonts w:ascii="Times New Roman" w:hAnsi="Times New Roman"/>
                <w:sz w:val="24"/>
                <w:szCs w:val="24"/>
              </w:rPr>
            </w:pPr>
          </w:p>
        </w:tc>
        <w:tc>
          <w:tcPr>
            <w:tcW w:w="2977" w:type="dxa"/>
            <w:tcBorders>
              <w:top w:val="single" w:sz="4" w:space="0" w:color="auto"/>
              <w:left w:val="nil"/>
              <w:bottom w:val="single" w:sz="4" w:space="0" w:color="auto"/>
              <w:right w:val="single" w:sz="4" w:space="0" w:color="auto"/>
            </w:tcBorders>
            <w:vAlign w:val="bottom"/>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F1037B" w:rsidRPr="00966FA8" w:rsidRDefault="00F1037B" w:rsidP="00DC11BB">
            <w:pPr>
              <w:spacing w:after="0" w:line="240" w:lineRule="auto"/>
              <w:jc w:val="both"/>
              <w:rPr>
                <w:rFonts w:ascii="Times New Roman" w:hAnsi="Times New Roman"/>
                <w:sz w:val="24"/>
                <w:szCs w:val="24"/>
              </w:rPr>
            </w:pPr>
          </w:p>
        </w:tc>
      </w:tr>
      <w:tr w:rsidR="00DC11BB" w:rsidRPr="00966FA8" w:rsidTr="00F1037B">
        <w:trPr>
          <w:trHeight w:val="915"/>
        </w:trPr>
        <w:tc>
          <w:tcPr>
            <w:tcW w:w="2435" w:type="dxa"/>
            <w:tcBorders>
              <w:top w:val="nil"/>
              <w:left w:val="single" w:sz="4" w:space="0" w:color="auto"/>
              <w:bottom w:val="nil"/>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Делопроизводство и документооборот в ОУ</w:t>
            </w:r>
          </w:p>
        </w:tc>
        <w:tc>
          <w:tcPr>
            <w:tcW w:w="4511" w:type="dxa"/>
            <w:tcBorders>
              <w:top w:val="nil"/>
              <w:left w:val="nil"/>
              <w:bottom w:val="nil"/>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Введение документации на начало второго полугодия в соответствии с номенклатурой дел. Итоги оформления документации за первое полугодие.</w:t>
            </w:r>
          </w:p>
        </w:tc>
        <w:tc>
          <w:tcPr>
            <w:tcW w:w="2977" w:type="dxa"/>
            <w:tcBorders>
              <w:top w:val="nil"/>
              <w:left w:val="nil"/>
              <w:bottom w:val="nil"/>
              <w:right w:val="single" w:sz="4" w:space="0" w:color="auto"/>
            </w:tcBorders>
            <w:vAlign w:val="bottom"/>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Директор школы</w:t>
            </w:r>
          </w:p>
          <w:p w:rsidR="00F1037B" w:rsidRPr="00966FA8" w:rsidRDefault="00F1037B" w:rsidP="00DC11BB">
            <w:pPr>
              <w:spacing w:after="0" w:line="240" w:lineRule="auto"/>
              <w:jc w:val="both"/>
              <w:rPr>
                <w:rFonts w:ascii="Times New Roman" w:hAnsi="Times New Roman"/>
                <w:sz w:val="24"/>
                <w:szCs w:val="24"/>
              </w:rPr>
            </w:pPr>
          </w:p>
          <w:p w:rsidR="00F1037B" w:rsidRPr="00966FA8" w:rsidRDefault="00F1037B" w:rsidP="00DC11BB">
            <w:pPr>
              <w:spacing w:after="0" w:line="240" w:lineRule="auto"/>
              <w:jc w:val="both"/>
              <w:rPr>
                <w:rFonts w:ascii="Times New Roman" w:hAnsi="Times New Roman"/>
                <w:sz w:val="24"/>
                <w:szCs w:val="24"/>
              </w:rPr>
            </w:pPr>
          </w:p>
        </w:tc>
      </w:tr>
      <w:tr w:rsidR="00DC11BB" w:rsidRPr="00966FA8" w:rsidTr="00DC11BB">
        <w:trPr>
          <w:trHeight w:val="300"/>
        </w:trPr>
        <w:tc>
          <w:tcPr>
            <w:tcW w:w="9923" w:type="dxa"/>
            <w:gridSpan w:val="3"/>
            <w:tcBorders>
              <w:top w:val="single" w:sz="8" w:space="0" w:color="auto"/>
              <w:left w:val="single" w:sz="8" w:space="0" w:color="auto"/>
              <w:bottom w:val="nil"/>
              <w:right w:val="single" w:sz="8" w:space="0" w:color="000000"/>
            </w:tcBorders>
            <w:vAlign w:val="bottom"/>
            <w:hideMark/>
          </w:tcPr>
          <w:p w:rsidR="00F1037B" w:rsidRPr="00966FA8" w:rsidRDefault="00F1037B" w:rsidP="00DC11BB">
            <w:pPr>
              <w:spacing w:after="0" w:line="240" w:lineRule="auto"/>
              <w:jc w:val="center"/>
              <w:rPr>
                <w:rFonts w:ascii="Times New Roman" w:hAnsi="Times New Roman"/>
                <w:b/>
                <w:bCs/>
                <w:sz w:val="24"/>
                <w:szCs w:val="24"/>
              </w:rPr>
            </w:pPr>
            <w:r w:rsidRPr="00966FA8">
              <w:rPr>
                <w:rFonts w:ascii="Times New Roman" w:hAnsi="Times New Roman"/>
                <w:b/>
                <w:bCs/>
                <w:sz w:val="24"/>
                <w:szCs w:val="24"/>
              </w:rPr>
              <w:t>Февраль</w:t>
            </w:r>
          </w:p>
        </w:tc>
      </w:tr>
      <w:tr w:rsidR="00DC11BB" w:rsidRPr="00966FA8" w:rsidTr="00F1037B">
        <w:trPr>
          <w:trHeight w:val="900"/>
        </w:trPr>
        <w:tc>
          <w:tcPr>
            <w:tcW w:w="2435"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Исполнение государственных нормативно-правовых актов</w:t>
            </w:r>
          </w:p>
        </w:tc>
        <w:tc>
          <w:tcPr>
            <w:tcW w:w="4511" w:type="dxa"/>
            <w:tcBorders>
              <w:top w:val="single" w:sz="4" w:space="0" w:color="auto"/>
              <w:left w:val="nil"/>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Государственные, региональные нормативно-правовые акты по организации государственной итоговой аттестации.</w:t>
            </w:r>
          </w:p>
        </w:tc>
        <w:tc>
          <w:tcPr>
            <w:tcW w:w="2977" w:type="dxa"/>
            <w:tcBorders>
              <w:top w:val="single" w:sz="4" w:space="0" w:color="auto"/>
              <w:left w:val="nil"/>
              <w:bottom w:val="single" w:sz="4" w:space="0" w:color="auto"/>
              <w:right w:val="single" w:sz="4" w:space="0" w:color="auto"/>
            </w:tcBorders>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F1037B" w:rsidRPr="00966FA8" w:rsidRDefault="00F1037B" w:rsidP="00DC11BB">
            <w:pPr>
              <w:spacing w:after="0" w:line="240" w:lineRule="auto"/>
              <w:jc w:val="both"/>
              <w:rPr>
                <w:rFonts w:ascii="Times New Roman" w:hAnsi="Times New Roman"/>
                <w:sz w:val="24"/>
                <w:szCs w:val="24"/>
              </w:rPr>
            </w:pPr>
          </w:p>
        </w:tc>
      </w:tr>
      <w:tr w:rsidR="00DC11BB" w:rsidRPr="00966FA8" w:rsidTr="00F1037B">
        <w:trPr>
          <w:trHeight w:val="615"/>
        </w:trPr>
        <w:tc>
          <w:tcPr>
            <w:tcW w:w="2435" w:type="dxa"/>
            <w:tcBorders>
              <w:top w:val="nil"/>
              <w:left w:val="single" w:sz="4" w:space="0" w:color="auto"/>
              <w:bottom w:val="nil"/>
              <w:right w:val="single" w:sz="4" w:space="0" w:color="auto"/>
            </w:tcBorders>
            <w:vAlign w:val="bottom"/>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Делопроизводство и документооборот в ОУ</w:t>
            </w:r>
          </w:p>
        </w:tc>
        <w:tc>
          <w:tcPr>
            <w:tcW w:w="4511" w:type="dxa"/>
            <w:tcBorders>
              <w:top w:val="nil"/>
              <w:left w:val="nil"/>
              <w:bottom w:val="nil"/>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Сверка контингента за истекший период.</w:t>
            </w:r>
          </w:p>
        </w:tc>
        <w:tc>
          <w:tcPr>
            <w:tcW w:w="2977" w:type="dxa"/>
            <w:tcBorders>
              <w:top w:val="nil"/>
              <w:left w:val="nil"/>
              <w:bottom w:val="nil"/>
              <w:right w:val="single" w:sz="4" w:space="0" w:color="auto"/>
            </w:tcBorders>
            <w:vAlign w:val="bottom"/>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tc>
      </w:tr>
      <w:tr w:rsidR="00DC11BB" w:rsidRPr="00966FA8" w:rsidTr="00DC11BB">
        <w:trPr>
          <w:trHeight w:val="315"/>
        </w:trPr>
        <w:tc>
          <w:tcPr>
            <w:tcW w:w="9923" w:type="dxa"/>
            <w:gridSpan w:val="3"/>
            <w:tcBorders>
              <w:top w:val="single" w:sz="8" w:space="0" w:color="auto"/>
              <w:left w:val="single" w:sz="8" w:space="0" w:color="auto"/>
              <w:bottom w:val="single" w:sz="8" w:space="0" w:color="auto"/>
              <w:right w:val="single" w:sz="8" w:space="0" w:color="000000"/>
            </w:tcBorders>
            <w:vAlign w:val="bottom"/>
            <w:hideMark/>
          </w:tcPr>
          <w:p w:rsidR="00F1037B" w:rsidRPr="00966FA8" w:rsidRDefault="00F1037B" w:rsidP="00DC11BB">
            <w:pPr>
              <w:spacing w:after="0" w:line="240" w:lineRule="auto"/>
              <w:jc w:val="center"/>
              <w:rPr>
                <w:rFonts w:ascii="Times New Roman" w:hAnsi="Times New Roman"/>
                <w:b/>
                <w:bCs/>
                <w:sz w:val="24"/>
                <w:szCs w:val="24"/>
              </w:rPr>
            </w:pPr>
            <w:r w:rsidRPr="00966FA8">
              <w:rPr>
                <w:rFonts w:ascii="Times New Roman" w:hAnsi="Times New Roman"/>
                <w:b/>
                <w:bCs/>
                <w:sz w:val="24"/>
                <w:szCs w:val="24"/>
              </w:rPr>
              <w:t>Март</w:t>
            </w:r>
          </w:p>
        </w:tc>
      </w:tr>
      <w:tr w:rsidR="00DC11BB" w:rsidRPr="00966FA8" w:rsidTr="00F1037B">
        <w:trPr>
          <w:trHeight w:val="900"/>
        </w:trPr>
        <w:tc>
          <w:tcPr>
            <w:tcW w:w="2435" w:type="dxa"/>
            <w:tcBorders>
              <w:top w:val="nil"/>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Исполнение государственных нормативно-правовых актов</w:t>
            </w:r>
          </w:p>
        </w:tc>
        <w:tc>
          <w:tcPr>
            <w:tcW w:w="4511" w:type="dxa"/>
            <w:tcBorders>
              <w:top w:val="nil"/>
              <w:left w:val="nil"/>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Государственные и региональные нормативно-правовые акты о проведении итоговой аттестации в текущем учебном году.</w:t>
            </w:r>
          </w:p>
        </w:tc>
        <w:tc>
          <w:tcPr>
            <w:tcW w:w="2977" w:type="dxa"/>
            <w:tcBorders>
              <w:top w:val="nil"/>
              <w:left w:val="nil"/>
              <w:bottom w:val="single" w:sz="4" w:space="0" w:color="auto"/>
              <w:right w:val="single" w:sz="4" w:space="0" w:color="auto"/>
            </w:tcBorders>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F1037B" w:rsidRPr="00966FA8" w:rsidRDefault="00F1037B" w:rsidP="00DC11BB">
            <w:pPr>
              <w:spacing w:after="0" w:line="240" w:lineRule="auto"/>
              <w:jc w:val="both"/>
              <w:rPr>
                <w:rFonts w:ascii="Times New Roman" w:hAnsi="Times New Roman"/>
                <w:sz w:val="24"/>
                <w:szCs w:val="24"/>
              </w:rPr>
            </w:pPr>
          </w:p>
        </w:tc>
      </w:tr>
      <w:tr w:rsidR="00DC11BB" w:rsidRPr="00966FA8" w:rsidTr="00F1037B">
        <w:trPr>
          <w:trHeight w:val="600"/>
        </w:trPr>
        <w:tc>
          <w:tcPr>
            <w:tcW w:w="2435" w:type="dxa"/>
            <w:tcBorders>
              <w:top w:val="nil"/>
              <w:left w:val="single" w:sz="4" w:space="0" w:color="auto"/>
              <w:bottom w:val="single" w:sz="4" w:space="0" w:color="auto"/>
              <w:right w:val="single" w:sz="4" w:space="0" w:color="auto"/>
            </w:tcBorders>
            <w:vAlign w:val="bottom"/>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Основные норматив</w:t>
            </w:r>
            <w:r w:rsidR="007331FE" w:rsidRPr="00966FA8">
              <w:rPr>
                <w:rFonts w:ascii="Times New Roman" w:hAnsi="Times New Roman"/>
                <w:sz w:val="24"/>
                <w:szCs w:val="24"/>
              </w:rPr>
              <w:t>но-правовые акты ОУ</w:t>
            </w:r>
          </w:p>
        </w:tc>
        <w:tc>
          <w:tcPr>
            <w:tcW w:w="4511" w:type="dxa"/>
            <w:tcBorders>
              <w:top w:val="nil"/>
              <w:left w:val="nil"/>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Приказ об организации весенних каникул.</w:t>
            </w:r>
          </w:p>
        </w:tc>
        <w:tc>
          <w:tcPr>
            <w:tcW w:w="2977" w:type="dxa"/>
            <w:tcBorders>
              <w:top w:val="nil"/>
              <w:left w:val="nil"/>
              <w:bottom w:val="single" w:sz="4" w:space="0" w:color="auto"/>
              <w:right w:val="single" w:sz="4" w:space="0" w:color="auto"/>
            </w:tcBorders>
            <w:vAlign w:val="bottom"/>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p w:rsidR="00F1037B" w:rsidRPr="00966FA8" w:rsidRDefault="00F1037B" w:rsidP="00DC11BB">
            <w:pPr>
              <w:spacing w:after="0" w:line="240" w:lineRule="auto"/>
              <w:jc w:val="both"/>
              <w:rPr>
                <w:rFonts w:ascii="Times New Roman" w:hAnsi="Times New Roman"/>
                <w:sz w:val="24"/>
                <w:szCs w:val="24"/>
              </w:rPr>
            </w:pPr>
          </w:p>
        </w:tc>
      </w:tr>
      <w:tr w:rsidR="00DC11BB" w:rsidRPr="00966FA8" w:rsidTr="00F1037B">
        <w:trPr>
          <w:trHeight w:val="615"/>
        </w:trPr>
        <w:tc>
          <w:tcPr>
            <w:tcW w:w="2435" w:type="dxa"/>
            <w:tcBorders>
              <w:top w:val="nil"/>
              <w:left w:val="single" w:sz="4" w:space="0" w:color="auto"/>
              <w:bottom w:val="nil"/>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Делопроизводство и документооборот в ОУ</w:t>
            </w:r>
          </w:p>
        </w:tc>
        <w:tc>
          <w:tcPr>
            <w:tcW w:w="4511" w:type="dxa"/>
            <w:tcBorders>
              <w:top w:val="nil"/>
              <w:left w:val="nil"/>
              <w:bottom w:val="nil"/>
              <w:right w:val="single" w:sz="4" w:space="0" w:color="auto"/>
            </w:tcBorders>
            <w:vAlign w:val="bottom"/>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Списочный состав </w:t>
            </w:r>
            <w:proofErr w:type="gramStart"/>
            <w:r w:rsidRPr="00966FA8">
              <w:rPr>
                <w:rFonts w:ascii="Times New Roman" w:hAnsi="Times New Roman"/>
                <w:sz w:val="24"/>
                <w:szCs w:val="24"/>
              </w:rPr>
              <w:t>обучающихся</w:t>
            </w:r>
            <w:proofErr w:type="gramEnd"/>
            <w:r w:rsidRPr="00966FA8">
              <w:rPr>
                <w:rFonts w:ascii="Times New Roman" w:hAnsi="Times New Roman"/>
                <w:sz w:val="24"/>
                <w:szCs w:val="24"/>
              </w:rPr>
              <w:t xml:space="preserve"> на конец 3-й четверти. Сверка контингента за 3-ю четверть. </w:t>
            </w:r>
          </w:p>
        </w:tc>
        <w:tc>
          <w:tcPr>
            <w:tcW w:w="2977" w:type="dxa"/>
            <w:tcBorders>
              <w:top w:val="nil"/>
              <w:left w:val="nil"/>
              <w:bottom w:val="nil"/>
              <w:right w:val="single" w:sz="4" w:space="0" w:color="auto"/>
            </w:tcBorders>
            <w:noWrap/>
            <w:vAlign w:val="bottom"/>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tc>
      </w:tr>
      <w:tr w:rsidR="00DC11BB" w:rsidRPr="00966FA8" w:rsidTr="00DC11BB">
        <w:trPr>
          <w:trHeight w:val="315"/>
        </w:trPr>
        <w:tc>
          <w:tcPr>
            <w:tcW w:w="9923" w:type="dxa"/>
            <w:gridSpan w:val="3"/>
            <w:tcBorders>
              <w:top w:val="single" w:sz="8" w:space="0" w:color="auto"/>
              <w:left w:val="single" w:sz="8" w:space="0" w:color="auto"/>
              <w:bottom w:val="single" w:sz="8" w:space="0" w:color="auto"/>
              <w:right w:val="single" w:sz="8" w:space="0" w:color="000000"/>
            </w:tcBorders>
            <w:vAlign w:val="bottom"/>
            <w:hideMark/>
          </w:tcPr>
          <w:p w:rsidR="00F1037B" w:rsidRPr="00966FA8" w:rsidRDefault="00F1037B" w:rsidP="00DC11BB">
            <w:pPr>
              <w:spacing w:after="0" w:line="240" w:lineRule="auto"/>
              <w:jc w:val="center"/>
              <w:rPr>
                <w:rFonts w:ascii="Times New Roman" w:hAnsi="Times New Roman"/>
                <w:b/>
                <w:bCs/>
                <w:sz w:val="24"/>
                <w:szCs w:val="24"/>
              </w:rPr>
            </w:pPr>
            <w:r w:rsidRPr="00966FA8">
              <w:rPr>
                <w:rFonts w:ascii="Times New Roman" w:hAnsi="Times New Roman"/>
                <w:b/>
                <w:bCs/>
                <w:sz w:val="24"/>
                <w:szCs w:val="24"/>
              </w:rPr>
              <w:t>Апрель</w:t>
            </w:r>
          </w:p>
        </w:tc>
      </w:tr>
      <w:tr w:rsidR="00DC11BB" w:rsidRPr="00966FA8" w:rsidTr="00F1037B">
        <w:trPr>
          <w:trHeight w:val="600"/>
        </w:trPr>
        <w:tc>
          <w:tcPr>
            <w:tcW w:w="2435" w:type="dxa"/>
            <w:tcBorders>
              <w:top w:val="nil"/>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Исполнение государственных нормативно-правовых актов</w:t>
            </w:r>
          </w:p>
        </w:tc>
        <w:tc>
          <w:tcPr>
            <w:tcW w:w="4511" w:type="dxa"/>
            <w:tcBorders>
              <w:top w:val="nil"/>
              <w:left w:val="nil"/>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Экзаменационные материалы к итоговой аттестации.</w:t>
            </w:r>
          </w:p>
        </w:tc>
        <w:tc>
          <w:tcPr>
            <w:tcW w:w="2977" w:type="dxa"/>
            <w:tcBorders>
              <w:top w:val="nil"/>
              <w:left w:val="nil"/>
              <w:bottom w:val="single" w:sz="4" w:space="0" w:color="auto"/>
              <w:right w:val="single" w:sz="4" w:space="0" w:color="auto"/>
            </w:tcBorders>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tc>
      </w:tr>
      <w:tr w:rsidR="00DC11BB" w:rsidRPr="00966FA8" w:rsidTr="00F1037B">
        <w:trPr>
          <w:trHeight w:val="600"/>
        </w:trPr>
        <w:tc>
          <w:tcPr>
            <w:tcW w:w="2435" w:type="dxa"/>
            <w:tcBorders>
              <w:top w:val="nil"/>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Основные нормативно-правовые акты ОУ</w:t>
            </w:r>
          </w:p>
        </w:tc>
        <w:tc>
          <w:tcPr>
            <w:tcW w:w="4511" w:type="dxa"/>
            <w:tcBorders>
              <w:top w:val="nil"/>
              <w:left w:val="nil"/>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Положение о промежуточной и итоговой аттестации.</w:t>
            </w:r>
          </w:p>
        </w:tc>
        <w:tc>
          <w:tcPr>
            <w:tcW w:w="2977" w:type="dxa"/>
            <w:tcBorders>
              <w:top w:val="nil"/>
              <w:left w:val="nil"/>
              <w:bottom w:val="single" w:sz="4" w:space="0" w:color="auto"/>
              <w:right w:val="single" w:sz="4" w:space="0" w:color="auto"/>
            </w:tcBorders>
            <w:noWrap/>
            <w:vAlign w:val="bottom"/>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F1037B" w:rsidRPr="00966FA8" w:rsidRDefault="00F1037B" w:rsidP="00DC11BB">
            <w:pPr>
              <w:spacing w:after="0" w:line="240" w:lineRule="auto"/>
              <w:jc w:val="both"/>
              <w:rPr>
                <w:rFonts w:ascii="Times New Roman" w:hAnsi="Times New Roman"/>
                <w:sz w:val="24"/>
                <w:szCs w:val="24"/>
              </w:rPr>
            </w:pPr>
          </w:p>
        </w:tc>
      </w:tr>
      <w:tr w:rsidR="00DC11BB" w:rsidRPr="00966FA8" w:rsidTr="00F1037B">
        <w:trPr>
          <w:trHeight w:val="615"/>
        </w:trPr>
        <w:tc>
          <w:tcPr>
            <w:tcW w:w="2435" w:type="dxa"/>
            <w:tcBorders>
              <w:top w:val="nil"/>
              <w:left w:val="single" w:sz="4" w:space="0" w:color="auto"/>
              <w:bottom w:val="nil"/>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Делопроизводство и документооборот в ОУ</w:t>
            </w:r>
          </w:p>
        </w:tc>
        <w:tc>
          <w:tcPr>
            <w:tcW w:w="4511" w:type="dxa"/>
            <w:tcBorders>
              <w:top w:val="nil"/>
              <w:left w:val="nil"/>
              <w:bottom w:val="nil"/>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Оформление личных дел по результатам аттестации педагогических и руководящих работников.</w:t>
            </w:r>
          </w:p>
        </w:tc>
        <w:tc>
          <w:tcPr>
            <w:tcW w:w="2977" w:type="dxa"/>
            <w:tcBorders>
              <w:top w:val="nil"/>
              <w:left w:val="nil"/>
              <w:bottom w:val="nil"/>
              <w:right w:val="single" w:sz="4" w:space="0" w:color="auto"/>
            </w:tcBorders>
            <w:noWrap/>
            <w:vAlign w:val="bottom"/>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Делопроизводитель</w:t>
            </w:r>
          </w:p>
        </w:tc>
      </w:tr>
      <w:tr w:rsidR="00DC11BB" w:rsidRPr="00966FA8" w:rsidTr="00DC11BB">
        <w:trPr>
          <w:trHeight w:val="315"/>
        </w:trPr>
        <w:tc>
          <w:tcPr>
            <w:tcW w:w="9923" w:type="dxa"/>
            <w:gridSpan w:val="3"/>
            <w:tcBorders>
              <w:top w:val="single" w:sz="8" w:space="0" w:color="auto"/>
              <w:left w:val="single" w:sz="8" w:space="0" w:color="auto"/>
              <w:bottom w:val="single" w:sz="8" w:space="0" w:color="auto"/>
              <w:right w:val="single" w:sz="8" w:space="0" w:color="000000"/>
            </w:tcBorders>
            <w:vAlign w:val="bottom"/>
            <w:hideMark/>
          </w:tcPr>
          <w:p w:rsidR="00F1037B" w:rsidRPr="00966FA8" w:rsidRDefault="00F1037B" w:rsidP="00DC11BB">
            <w:pPr>
              <w:spacing w:after="0" w:line="240" w:lineRule="auto"/>
              <w:jc w:val="center"/>
              <w:rPr>
                <w:rFonts w:ascii="Times New Roman" w:hAnsi="Times New Roman"/>
                <w:b/>
                <w:bCs/>
                <w:sz w:val="24"/>
                <w:szCs w:val="24"/>
              </w:rPr>
            </w:pPr>
            <w:r w:rsidRPr="00966FA8">
              <w:rPr>
                <w:rFonts w:ascii="Times New Roman" w:hAnsi="Times New Roman"/>
                <w:b/>
                <w:bCs/>
                <w:sz w:val="24"/>
                <w:szCs w:val="24"/>
              </w:rPr>
              <w:t>Май</w:t>
            </w:r>
          </w:p>
        </w:tc>
      </w:tr>
      <w:tr w:rsidR="00DC11BB" w:rsidRPr="00966FA8" w:rsidTr="00F1037B">
        <w:trPr>
          <w:trHeight w:val="600"/>
        </w:trPr>
        <w:tc>
          <w:tcPr>
            <w:tcW w:w="2435" w:type="dxa"/>
            <w:tcBorders>
              <w:top w:val="nil"/>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Исполнение государственных нормативн</w:t>
            </w:r>
            <w:proofErr w:type="gramStart"/>
            <w:r w:rsidRPr="00966FA8">
              <w:rPr>
                <w:rFonts w:ascii="Times New Roman" w:hAnsi="Times New Roman"/>
                <w:sz w:val="24"/>
                <w:szCs w:val="24"/>
              </w:rPr>
              <w:t>о-</w:t>
            </w:r>
            <w:proofErr w:type="gramEnd"/>
            <w:r w:rsidRPr="00966FA8">
              <w:rPr>
                <w:rFonts w:ascii="Times New Roman" w:hAnsi="Times New Roman"/>
                <w:sz w:val="24"/>
                <w:szCs w:val="24"/>
              </w:rPr>
              <w:t xml:space="preserve"> правовых актов</w:t>
            </w:r>
          </w:p>
        </w:tc>
        <w:tc>
          <w:tcPr>
            <w:tcW w:w="4511" w:type="dxa"/>
            <w:tcBorders>
              <w:top w:val="nil"/>
              <w:left w:val="nil"/>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Приказ об окончании текущего учебного года.</w:t>
            </w:r>
          </w:p>
        </w:tc>
        <w:tc>
          <w:tcPr>
            <w:tcW w:w="2977" w:type="dxa"/>
            <w:tcBorders>
              <w:top w:val="nil"/>
              <w:left w:val="nil"/>
              <w:bottom w:val="single" w:sz="4" w:space="0" w:color="auto"/>
              <w:right w:val="single" w:sz="4" w:space="0" w:color="auto"/>
            </w:tcBorders>
            <w:noWrap/>
            <w:vAlign w:val="bottom"/>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F1037B" w:rsidRPr="00966FA8" w:rsidRDefault="00F1037B" w:rsidP="00DC11BB">
            <w:pPr>
              <w:spacing w:after="0" w:line="240" w:lineRule="auto"/>
              <w:jc w:val="both"/>
              <w:rPr>
                <w:rFonts w:ascii="Times New Roman" w:hAnsi="Times New Roman"/>
                <w:sz w:val="24"/>
                <w:szCs w:val="24"/>
              </w:rPr>
            </w:pPr>
          </w:p>
          <w:p w:rsidR="00F1037B" w:rsidRPr="00966FA8" w:rsidRDefault="00F1037B" w:rsidP="00DC11BB">
            <w:pPr>
              <w:spacing w:after="0" w:line="240" w:lineRule="auto"/>
              <w:jc w:val="both"/>
              <w:rPr>
                <w:rFonts w:ascii="Times New Roman" w:hAnsi="Times New Roman"/>
                <w:sz w:val="24"/>
                <w:szCs w:val="24"/>
              </w:rPr>
            </w:pPr>
          </w:p>
        </w:tc>
      </w:tr>
      <w:tr w:rsidR="00DC11BB" w:rsidRPr="00966FA8" w:rsidTr="00F1037B">
        <w:trPr>
          <w:trHeight w:val="600"/>
        </w:trPr>
        <w:tc>
          <w:tcPr>
            <w:tcW w:w="2435" w:type="dxa"/>
            <w:tcBorders>
              <w:top w:val="nil"/>
              <w:left w:val="single" w:sz="4" w:space="0" w:color="auto"/>
              <w:bottom w:val="single" w:sz="4" w:space="0" w:color="auto"/>
              <w:right w:val="single" w:sz="4" w:space="0" w:color="auto"/>
            </w:tcBorders>
            <w:vAlign w:val="bottom"/>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Основные нормативно-правовые акты ОУ</w:t>
            </w:r>
          </w:p>
        </w:tc>
        <w:tc>
          <w:tcPr>
            <w:tcW w:w="4511" w:type="dxa"/>
            <w:tcBorders>
              <w:top w:val="nil"/>
              <w:left w:val="nil"/>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Приказ о составе и утверждении расписания экзаменов.</w:t>
            </w:r>
          </w:p>
        </w:tc>
        <w:tc>
          <w:tcPr>
            <w:tcW w:w="2977" w:type="dxa"/>
            <w:tcBorders>
              <w:top w:val="nil"/>
              <w:left w:val="nil"/>
              <w:bottom w:val="single" w:sz="4" w:space="0" w:color="auto"/>
              <w:right w:val="single" w:sz="4" w:space="0" w:color="auto"/>
            </w:tcBorders>
            <w:noWrap/>
            <w:vAlign w:val="bottom"/>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F1037B" w:rsidRPr="00966FA8" w:rsidRDefault="00F1037B" w:rsidP="00DC11BB">
            <w:pPr>
              <w:spacing w:after="0" w:line="240" w:lineRule="auto"/>
              <w:jc w:val="both"/>
              <w:rPr>
                <w:rFonts w:ascii="Times New Roman" w:hAnsi="Times New Roman"/>
                <w:sz w:val="24"/>
                <w:szCs w:val="24"/>
              </w:rPr>
            </w:pPr>
          </w:p>
        </w:tc>
      </w:tr>
      <w:tr w:rsidR="00DC11BB" w:rsidRPr="00966FA8" w:rsidTr="00F1037B">
        <w:trPr>
          <w:trHeight w:val="615"/>
        </w:trPr>
        <w:tc>
          <w:tcPr>
            <w:tcW w:w="2435" w:type="dxa"/>
            <w:tcBorders>
              <w:top w:val="nil"/>
              <w:left w:val="single" w:sz="4" w:space="0" w:color="auto"/>
              <w:bottom w:val="nil"/>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proofErr w:type="gramStart"/>
            <w:r w:rsidRPr="00966FA8">
              <w:rPr>
                <w:rFonts w:ascii="Times New Roman" w:hAnsi="Times New Roman"/>
                <w:sz w:val="24"/>
                <w:szCs w:val="24"/>
              </w:rPr>
              <w:lastRenderedPageBreak/>
              <w:t>Дело производство</w:t>
            </w:r>
            <w:proofErr w:type="gramEnd"/>
            <w:r w:rsidRPr="00966FA8">
              <w:rPr>
                <w:rFonts w:ascii="Times New Roman" w:hAnsi="Times New Roman"/>
                <w:sz w:val="24"/>
                <w:szCs w:val="24"/>
              </w:rPr>
              <w:t xml:space="preserve"> и документооборот в ОУ</w:t>
            </w:r>
          </w:p>
        </w:tc>
        <w:tc>
          <w:tcPr>
            <w:tcW w:w="4511" w:type="dxa"/>
            <w:tcBorders>
              <w:top w:val="nil"/>
              <w:left w:val="nil"/>
              <w:bottom w:val="nil"/>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Списочный состав </w:t>
            </w:r>
            <w:proofErr w:type="gramStart"/>
            <w:r w:rsidRPr="00966FA8">
              <w:rPr>
                <w:rFonts w:ascii="Times New Roman" w:hAnsi="Times New Roman"/>
                <w:sz w:val="24"/>
                <w:szCs w:val="24"/>
              </w:rPr>
              <w:t>обучающихся</w:t>
            </w:r>
            <w:proofErr w:type="gramEnd"/>
            <w:r w:rsidRPr="00966FA8">
              <w:rPr>
                <w:rFonts w:ascii="Times New Roman" w:hAnsi="Times New Roman"/>
                <w:sz w:val="24"/>
                <w:szCs w:val="24"/>
              </w:rPr>
              <w:t xml:space="preserve"> на конец учебного года. Сверка контингента за год.</w:t>
            </w:r>
          </w:p>
        </w:tc>
        <w:tc>
          <w:tcPr>
            <w:tcW w:w="2977" w:type="dxa"/>
            <w:tcBorders>
              <w:top w:val="nil"/>
              <w:left w:val="nil"/>
              <w:bottom w:val="nil"/>
              <w:right w:val="single" w:sz="4" w:space="0" w:color="auto"/>
            </w:tcBorders>
            <w:noWrap/>
            <w:vAlign w:val="bottom"/>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Директор школы</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tc>
      </w:tr>
      <w:tr w:rsidR="00DC11BB" w:rsidRPr="00966FA8" w:rsidTr="00DC11BB">
        <w:trPr>
          <w:trHeight w:val="315"/>
        </w:trPr>
        <w:tc>
          <w:tcPr>
            <w:tcW w:w="9923" w:type="dxa"/>
            <w:gridSpan w:val="3"/>
            <w:tcBorders>
              <w:top w:val="single" w:sz="8" w:space="0" w:color="auto"/>
              <w:left w:val="single" w:sz="8" w:space="0" w:color="auto"/>
              <w:bottom w:val="single" w:sz="8" w:space="0" w:color="auto"/>
              <w:right w:val="single" w:sz="8" w:space="0" w:color="000000"/>
            </w:tcBorders>
            <w:noWrap/>
            <w:vAlign w:val="bottom"/>
            <w:hideMark/>
          </w:tcPr>
          <w:p w:rsidR="00F1037B" w:rsidRPr="00966FA8" w:rsidRDefault="00F1037B" w:rsidP="00F1037B">
            <w:pPr>
              <w:spacing w:after="0" w:line="240" w:lineRule="auto"/>
              <w:jc w:val="center"/>
              <w:rPr>
                <w:rFonts w:ascii="Times New Roman" w:hAnsi="Times New Roman"/>
                <w:b/>
                <w:bCs/>
                <w:sz w:val="24"/>
                <w:szCs w:val="24"/>
              </w:rPr>
            </w:pPr>
            <w:r w:rsidRPr="00966FA8">
              <w:rPr>
                <w:rFonts w:ascii="Times New Roman" w:hAnsi="Times New Roman"/>
                <w:b/>
                <w:bCs/>
                <w:sz w:val="24"/>
                <w:szCs w:val="24"/>
              </w:rPr>
              <w:t>Июнь</w:t>
            </w:r>
          </w:p>
        </w:tc>
      </w:tr>
      <w:tr w:rsidR="00DC11BB" w:rsidRPr="00966FA8" w:rsidTr="00F1037B">
        <w:trPr>
          <w:trHeight w:val="600"/>
        </w:trPr>
        <w:tc>
          <w:tcPr>
            <w:tcW w:w="2435" w:type="dxa"/>
            <w:tcBorders>
              <w:top w:val="nil"/>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Основные нормативно-правовые акты ОУ</w:t>
            </w:r>
          </w:p>
        </w:tc>
        <w:tc>
          <w:tcPr>
            <w:tcW w:w="4511" w:type="dxa"/>
            <w:tcBorders>
              <w:top w:val="nil"/>
              <w:left w:val="nil"/>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Приказ об окончании 9-х и 11-х классов. Приказы на отпуск сотрудников.</w:t>
            </w:r>
          </w:p>
        </w:tc>
        <w:tc>
          <w:tcPr>
            <w:tcW w:w="2977" w:type="dxa"/>
            <w:tcBorders>
              <w:top w:val="nil"/>
              <w:left w:val="nil"/>
              <w:bottom w:val="single" w:sz="4" w:space="0" w:color="auto"/>
              <w:right w:val="single" w:sz="4" w:space="0" w:color="auto"/>
            </w:tcBorders>
            <w:noWrap/>
            <w:vAlign w:val="bottom"/>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Директор школы</w:t>
            </w:r>
          </w:p>
          <w:p w:rsidR="00F1037B" w:rsidRPr="00966FA8" w:rsidRDefault="00F1037B" w:rsidP="00DC11BB">
            <w:pPr>
              <w:spacing w:after="0" w:line="240" w:lineRule="auto"/>
              <w:jc w:val="both"/>
              <w:rPr>
                <w:rFonts w:ascii="Times New Roman" w:hAnsi="Times New Roman"/>
                <w:sz w:val="24"/>
                <w:szCs w:val="24"/>
              </w:rPr>
            </w:pPr>
          </w:p>
        </w:tc>
      </w:tr>
      <w:tr w:rsidR="00DC11BB" w:rsidRPr="00966FA8" w:rsidTr="00F1037B">
        <w:trPr>
          <w:trHeight w:val="600"/>
        </w:trPr>
        <w:tc>
          <w:tcPr>
            <w:tcW w:w="2435" w:type="dxa"/>
            <w:tcBorders>
              <w:top w:val="nil"/>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Делопроизводство и документооборот в ОУ</w:t>
            </w:r>
          </w:p>
        </w:tc>
        <w:tc>
          <w:tcPr>
            <w:tcW w:w="4511" w:type="dxa"/>
            <w:tcBorders>
              <w:top w:val="nil"/>
              <w:left w:val="nil"/>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Оформление дневников, личных дел обучающихся по переводу в следующий класс. </w:t>
            </w:r>
          </w:p>
        </w:tc>
        <w:tc>
          <w:tcPr>
            <w:tcW w:w="2977" w:type="dxa"/>
            <w:tcBorders>
              <w:top w:val="nil"/>
              <w:left w:val="nil"/>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Классные руководители</w:t>
            </w:r>
          </w:p>
        </w:tc>
      </w:tr>
    </w:tbl>
    <w:p w:rsidR="00F1037B" w:rsidRPr="00966FA8" w:rsidRDefault="00F1037B" w:rsidP="00F1037B">
      <w:pPr>
        <w:spacing w:after="0" w:line="240" w:lineRule="auto"/>
        <w:jc w:val="both"/>
        <w:rPr>
          <w:rFonts w:ascii="Times New Roman" w:eastAsia="Times New Roman" w:hAnsi="Times New Roman"/>
          <w:sz w:val="24"/>
          <w:szCs w:val="24"/>
          <w:lang w:eastAsia="ru-RU"/>
        </w:rPr>
      </w:pPr>
    </w:p>
    <w:p w:rsidR="00F1037B" w:rsidRPr="00966FA8" w:rsidRDefault="00F1037B" w:rsidP="00F1037B">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 xml:space="preserve">2. Мероприятия по реализации прав обучающихся, закреплённых </w:t>
      </w:r>
    </w:p>
    <w:p w:rsidR="00F1037B" w:rsidRPr="00966FA8" w:rsidRDefault="00F1037B" w:rsidP="00F1037B">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Уставом школы и выполнению ими обязанностей</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4924"/>
        <w:gridCol w:w="1843"/>
        <w:gridCol w:w="2410"/>
      </w:tblGrid>
      <w:tr w:rsidR="00F1037B" w:rsidRPr="00966FA8" w:rsidTr="00DC11BB">
        <w:trPr>
          <w:trHeight w:val="184"/>
        </w:trPr>
        <w:tc>
          <w:tcPr>
            <w:tcW w:w="746" w:type="dxa"/>
          </w:tcPr>
          <w:p w:rsidR="00F1037B" w:rsidRPr="00966FA8" w:rsidRDefault="00F1037B" w:rsidP="00DC11BB">
            <w:pPr>
              <w:pStyle w:val="a9"/>
            </w:pPr>
            <w:r w:rsidRPr="00966FA8">
              <w:t>№</w:t>
            </w:r>
          </w:p>
          <w:p w:rsidR="00F1037B" w:rsidRPr="00966FA8" w:rsidRDefault="00F1037B" w:rsidP="00DC11BB">
            <w:pPr>
              <w:pStyle w:val="a9"/>
            </w:pPr>
            <w:proofErr w:type="gramStart"/>
            <w:r w:rsidRPr="00966FA8">
              <w:t>п</w:t>
            </w:r>
            <w:proofErr w:type="gramEnd"/>
            <w:r w:rsidRPr="00966FA8">
              <w:t>/п</w:t>
            </w:r>
          </w:p>
        </w:tc>
        <w:tc>
          <w:tcPr>
            <w:tcW w:w="4924" w:type="dxa"/>
          </w:tcPr>
          <w:p w:rsidR="00F1037B" w:rsidRPr="00966FA8" w:rsidRDefault="00F1037B" w:rsidP="00DC11BB">
            <w:pPr>
              <w:pStyle w:val="a9"/>
            </w:pPr>
            <w:r w:rsidRPr="00966FA8">
              <w:t>Содержание</w:t>
            </w:r>
          </w:p>
        </w:tc>
        <w:tc>
          <w:tcPr>
            <w:tcW w:w="1843" w:type="dxa"/>
          </w:tcPr>
          <w:p w:rsidR="00F1037B" w:rsidRPr="00966FA8" w:rsidRDefault="00F1037B" w:rsidP="00DC11BB">
            <w:pPr>
              <w:pStyle w:val="a9"/>
            </w:pPr>
            <w:r w:rsidRPr="00966FA8">
              <w:t>Дата</w:t>
            </w:r>
          </w:p>
        </w:tc>
        <w:tc>
          <w:tcPr>
            <w:tcW w:w="2410" w:type="dxa"/>
          </w:tcPr>
          <w:p w:rsidR="00F1037B" w:rsidRPr="00966FA8" w:rsidRDefault="00F1037B" w:rsidP="00DC11BB">
            <w:pPr>
              <w:pStyle w:val="a9"/>
            </w:pPr>
            <w:r w:rsidRPr="00966FA8">
              <w:t xml:space="preserve">Ответственный </w:t>
            </w:r>
          </w:p>
        </w:tc>
      </w:tr>
      <w:tr w:rsidR="00F1037B" w:rsidRPr="00966FA8" w:rsidTr="00DC11BB">
        <w:trPr>
          <w:trHeight w:val="184"/>
        </w:trPr>
        <w:tc>
          <w:tcPr>
            <w:tcW w:w="746" w:type="dxa"/>
          </w:tcPr>
          <w:p w:rsidR="00F1037B" w:rsidRPr="00966FA8" w:rsidRDefault="00F1037B" w:rsidP="00DC11BB">
            <w:pPr>
              <w:pStyle w:val="a9"/>
            </w:pPr>
            <w:r w:rsidRPr="00966FA8">
              <w:t>1</w:t>
            </w:r>
          </w:p>
        </w:tc>
        <w:tc>
          <w:tcPr>
            <w:tcW w:w="4924" w:type="dxa"/>
          </w:tcPr>
          <w:p w:rsidR="00F1037B" w:rsidRPr="00966FA8" w:rsidRDefault="00F1037B" w:rsidP="00DC11BB">
            <w:pPr>
              <w:pStyle w:val="a9"/>
            </w:pPr>
            <w:r w:rsidRPr="00966FA8">
              <w:t>Учет детей микрорайона (составление списков первоклассников, уточнение списков первоклассников) и формирование классов.</w:t>
            </w:r>
          </w:p>
        </w:tc>
        <w:tc>
          <w:tcPr>
            <w:tcW w:w="1843" w:type="dxa"/>
          </w:tcPr>
          <w:p w:rsidR="00F1037B" w:rsidRPr="00966FA8" w:rsidRDefault="00F1037B" w:rsidP="00DC11BB">
            <w:pPr>
              <w:pStyle w:val="a9"/>
            </w:pPr>
            <w:r w:rsidRPr="00966FA8">
              <w:t>Август</w:t>
            </w:r>
          </w:p>
        </w:tc>
        <w:tc>
          <w:tcPr>
            <w:tcW w:w="2410" w:type="dxa"/>
          </w:tcPr>
          <w:p w:rsidR="00F1037B" w:rsidRPr="00966FA8" w:rsidRDefault="00F1037B" w:rsidP="00DC11BB">
            <w:pPr>
              <w:pStyle w:val="a9"/>
            </w:pPr>
            <w:r w:rsidRPr="00966FA8">
              <w:t>Заместитель директора</w:t>
            </w:r>
          </w:p>
        </w:tc>
      </w:tr>
      <w:tr w:rsidR="00F1037B" w:rsidRPr="00966FA8" w:rsidTr="00DC11BB">
        <w:trPr>
          <w:trHeight w:val="184"/>
        </w:trPr>
        <w:tc>
          <w:tcPr>
            <w:tcW w:w="746" w:type="dxa"/>
          </w:tcPr>
          <w:p w:rsidR="00F1037B" w:rsidRPr="00966FA8" w:rsidRDefault="00F1037B" w:rsidP="00DC11BB">
            <w:pPr>
              <w:pStyle w:val="a9"/>
            </w:pPr>
            <w:r w:rsidRPr="00966FA8">
              <w:t>2</w:t>
            </w:r>
          </w:p>
        </w:tc>
        <w:tc>
          <w:tcPr>
            <w:tcW w:w="4924" w:type="dxa"/>
          </w:tcPr>
          <w:p w:rsidR="00F1037B" w:rsidRPr="00966FA8" w:rsidRDefault="00F1037B" w:rsidP="00DC11BB">
            <w:pPr>
              <w:pStyle w:val="a9"/>
            </w:pPr>
            <w:r w:rsidRPr="00966FA8">
              <w:t>Проведение учёта предполагаемого контингента обучающихся, составление списков прибывших, выбывших обучающихся за летний период.</w:t>
            </w:r>
          </w:p>
        </w:tc>
        <w:tc>
          <w:tcPr>
            <w:tcW w:w="1843" w:type="dxa"/>
          </w:tcPr>
          <w:p w:rsidR="00F1037B" w:rsidRPr="00966FA8" w:rsidRDefault="00F1037B" w:rsidP="00DC11BB">
            <w:pPr>
              <w:pStyle w:val="a9"/>
            </w:pPr>
            <w:r w:rsidRPr="00966FA8">
              <w:t>До 1 сентября</w:t>
            </w:r>
          </w:p>
          <w:p w:rsidR="00F1037B" w:rsidRPr="00966FA8" w:rsidRDefault="00F1037B" w:rsidP="00DC11BB">
            <w:pPr>
              <w:pStyle w:val="a9"/>
            </w:pPr>
            <w:r w:rsidRPr="00966FA8">
              <w:t>2019 года</w:t>
            </w:r>
          </w:p>
        </w:tc>
        <w:tc>
          <w:tcPr>
            <w:tcW w:w="2410" w:type="dxa"/>
          </w:tcPr>
          <w:p w:rsidR="00F1037B" w:rsidRPr="00966FA8" w:rsidRDefault="00F1037B" w:rsidP="00DC11BB">
            <w:pPr>
              <w:pStyle w:val="a9"/>
            </w:pPr>
            <w:r w:rsidRPr="00966FA8">
              <w:t>Директор  школы, заместитель директора</w:t>
            </w:r>
          </w:p>
        </w:tc>
      </w:tr>
      <w:tr w:rsidR="00F1037B" w:rsidRPr="00966FA8" w:rsidTr="00DC11BB">
        <w:trPr>
          <w:trHeight w:val="184"/>
        </w:trPr>
        <w:tc>
          <w:tcPr>
            <w:tcW w:w="746" w:type="dxa"/>
          </w:tcPr>
          <w:p w:rsidR="00F1037B" w:rsidRPr="00966FA8" w:rsidRDefault="00F1037B" w:rsidP="00DC11BB">
            <w:pPr>
              <w:pStyle w:val="a9"/>
            </w:pPr>
            <w:r w:rsidRPr="00966FA8">
              <w:t>3</w:t>
            </w:r>
          </w:p>
        </w:tc>
        <w:tc>
          <w:tcPr>
            <w:tcW w:w="4924" w:type="dxa"/>
          </w:tcPr>
          <w:p w:rsidR="00F1037B" w:rsidRPr="00966FA8" w:rsidRDefault="00F1037B" w:rsidP="00DC11BB">
            <w:pPr>
              <w:pStyle w:val="a9"/>
            </w:pPr>
            <w:r w:rsidRPr="00966FA8">
              <w:t>Подготовка и издание приказов:</w:t>
            </w:r>
          </w:p>
          <w:p w:rsidR="00F1037B" w:rsidRPr="00966FA8" w:rsidRDefault="00F1037B" w:rsidP="00DC11BB">
            <w:pPr>
              <w:pStyle w:val="a9"/>
            </w:pPr>
            <w:r w:rsidRPr="00966FA8">
              <w:t xml:space="preserve">Об отчислении </w:t>
            </w:r>
            <w:proofErr w:type="gramStart"/>
            <w:r w:rsidRPr="00966FA8">
              <w:t>выбывших</w:t>
            </w:r>
            <w:proofErr w:type="gramEnd"/>
            <w:r w:rsidRPr="00966FA8">
              <w:t xml:space="preserve"> обучающихся;</w:t>
            </w:r>
          </w:p>
          <w:p w:rsidR="00F1037B" w:rsidRPr="00966FA8" w:rsidRDefault="00F1037B" w:rsidP="00DC11BB">
            <w:pPr>
              <w:pStyle w:val="a9"/>
            </w:pPr>
            <w:r w:rsidRPr="00966FA8">
              <w:t xml:space="preserve">о распределении </w:t>
            </w:r>
            <w:proofErr w:type="gramStart"/>
            <w:r w:rsidRPr="00966FA8">
              <w:t>обучающихся</w:t>
            </w:r>
            <w:proofErr w:type="gramEnd"/>
            <w:r w:rsidRPr="00966FA8">
              <w:t xml:space="preserve"> по классам, прибывших за лето;</w:t>
            </w:r>
          </w:p>
          <w:p w:rsidR="00F1037B" w:rsidRPr="00966FA8" w:rsidRDefault="00F1037B" w:rsidP="00DC11BB">
            <w:pPr>
              <w:pStyle w:val="a9"/>
            </w:pPr>
            <w:r w:rsidRPr="00966FA8">
              <w:t xml:space="preserve">о зачислении </w:t>
            </w:r>
            <w:proofErr w:type="gramStart"/>
            <w:r w:rsidRPr="00966FA8">
              <w:t>обучающихся</w:t>
            </w:r>
            <w:proofErr w:type="gramEnd"/>
            <w:r w:rsidRPr="00966FA8">
              <w:t xml:space="preserve"> в 1-й класс;</w:t>
            </w:r>
          </w:p>
          <w:p w:rsidR="00F1037B" w:rsidRPr="00966FA8" w:rsidRDefault="00F1037B" w:rsidP="00DC11BB">
            <w:pPr>
              <w:pStyle w:val="a9"/>
            </w:pPr>
            <w:r w:rsidRPr="00966FA8">
              <w:t xml:space="preserve">о зачислении </w:t>
            </w:r>
            <w:proofErr w:type="gramStart"/>
            <w:r w:rsidRPr="00966FA8">
              <w:t>обучающихся</w:t>
            </w:r>
            <w:proofErr w:type="gramEnd"/>
            <w:r w:rsidRPr="00966FA8">
              <w:t xml:space="preserve"> в Х класс;</w:t>
            </w:r>
          </w:p>
          <w:p w:rsidR="00F1037B" w:rsidRPr="00966FA8" w:rsidRDefault="00F1037B" w:rsidP="00DC11BB">
            <w:pPr>
              <w:pStyle w:val="a9"/>
            </w:pPr>
            <w:r w:rsidRPr="00966FA8">
              <w:t>на заведование кабинетов, мастерских, школьного участка;</w:t>
            </w:r>
          </w:p>
          <w:p w:rsidR="00F1037B" w:rsidRPr="00966FA8" w:rsidRDefault="00F1037B" w:rsidP="00DC11BB">
            <w:pPr>
              <w:pStyle w:val="a9"/>
            </w:pPr>
            <w:r w:rsidRPr="00966FA8">
              <w:t>на классное руководство;</w:t>
            </w:r>
          </w:p>
          <w:p w:rsidR="00F1037B" w:rsidRPr="00966FA8" w:rsidRDefault="00F1037B" w:rsidP="00DC11BB">
            <w:pPr>
              <w:pStyle w:val="a9"/>
            </w:pPr>
            <w:r w:rsidRPr="00966FA8">
              <w:t>о распределении обязанностей;</w:t>
            </w:r>
          </w:p>
          <w:p w:rsidR="00F1037B" w:rsidRPr="00966FA8" w:rsidRDefault="00F1037B" w:rsidP="00DC11BB">
            <w:pPr>
              <w:pStyle w:val="a9"/>
            </w:pPr>
            <w:r w:rsidRPr="00966FA8">
              <w:t>по охране труда;</w:t>
            </w:r>
          </w:p>
        </w:tc>
        <w:tc>
          <w:tcPr>
            <w:tcW w:w="1843" w:type="dxa"/>
          </w:tcPr>
          <w:p w:rsidR="00F1037B" w:rsidRPr="00966FA8" w:rsidRDefault="00F1037B" w:rsidP="00DC11BB">
            <w:pPr>
              <w:pStyle w:val="a9"/>
            </w:pPr>
            <w:r w:rsidRPr="00966FA8">
              <w:t>до 30 августа</w:t>
            </w:r>
          </w:p>
          <w:p w:rsidR="00F1037B" w:rsidRPr="00966FA8" w:rsidRDefault="00F1037B" w:rsidP="00DC11BB">
            <w:pPr>
              <w:pStyle w:val="a9"/>
            </w:pPr>
            <w:r w:rsidRPr="00966FA8">
              <w:t>2019 года</w:t>
            </w:r>
          </w:p>
        </w:tc>
        <w:tc>
          <w:tcPr>
            <w:tcW w:w="2410" w:type="dxa"/>
          </w:tcPr>
          <w:p w:rsidR="00F1037B" w:rsidRPr="00966FA8" w:rsidRDefault="00F1037B" w:rsidP="00DC11BB">
            <w:pPr>
              <w:pStyle w:val="a9"/>
            </w:pPr>
            <w:r w:rsidRPr="00966FA8">
              <w:t xml:space="preserve">Директор школы, </w:t>
            </w:r>
            <w:proofErr w:type="spellStart"/>
            <w:r w:rsidRPr="00966FA8">
              <w:t>заместиетль</w:t>
            </w:r>
            <w:proofErr w:type="spellEnd"/>
            <w:r w:rsidRPr="00966FA8">
              <w:t xml:space="preserve"> директора </w:t>
            </w:r>
          </w:p>
        </w:tc>
      </w:tr>
      <w:tr w:rsidR="00F1037B" w:rsidRPr="00966FA8" w:rsidTr="00DC11BB">
        <w:trPr>
          <w:trHeight w:val="184"/>
        </w:trPr>
        <w:tc>
          <w:tcPr>
            <w:tcW w:w="746" w:type="dxa"/>
          </w:tcPr>
          <w:p w:rsidR="00F1037B" w:rsidRPr="00966FA8" w:rsidRDefault="00F1037B" w:rsidP="00DC11BB">
            <w:pPr>
              <w:pStyle w:val="a9"/>
            </w:pPr>
            <w:r w:rsidRPr="00966FA8">
              <w:t>4</w:t>
            </w:r>
          </w:p>
        </w:tc>
        <w:tc>
          <w:tcPr>
            <w:tcW w:w="4924" w:type="dxa"/>
          </w:tcPr>
          <w:p w:rsidR="00F1037B" w:rsidRPr="00966FA8" w:rsidRDefault="00F1037B" w:rsidP="00DC11BB">
            <w:pPr>
              <w:pStyle w:val="a9"/>
            </w:pPr>
            <w:r w:rsidRPr="00966FA8">
              <w:t>Составление списков обучающихся, проживающих на расстоянии более 3 км от школы.</w:t>
            </w:r>
          </w:p>
        </w:tc>
        <w:tc>
          <w:tcPr>
            <w:tcW w:w="1843" w:type="dxa"/>
          </w:tcPr>
          <w:p w:rsidR="00F1037B" w:rsidRPr="00966FA8" w:rsidRDefault="00F1037B" w:rsidP="00DC11BB">
            <w:pPr>
              <w:pStyle w:val="a9"/>
            </w:pPr>
            <w:r w:rsidRPr="00966FA8">
              <w:t>1 неделя</w:t>
            </w:r>
          </w:p>
          <w:p w:rsidR="00F1037B" w:rsidRPr="00966FA8" w:rsidRDefault="00F1037B" w:rsidP="00DC11BB">
            <w:pPr>
              <w:pStyle w:val="a9"/>
            </w:pPr>
            <w:r w:rsidRPr="00966FA8">
              <w:t>сентября</w:t>
            </w:r>
          </w:p>
          <w:p w:rsidR="00F1037B" w:rsidRPr="00966FA8" w:rsidRDefault="00F1037B" w:rsidP="00DC11BB">
            <w:pPr>
              <w:pStyle w:val="a9"/>
            </w:pPr>
            <w:r w:rsidRPr="00966FA8">
              <w:t>2019 года</w:t>
            </w:r>
          </w:p>
        </w:tc>
        <w:tc>
          <w:tcPr>
            <w:tcW w:w="2410" w:type="dxa"/>
          </w:tcPr>
          <w:p w:rsidR="00F1037B" w:rsidRPr="00966FA8" w:rsidRDefault="007331FE" w:rsidP="00DC11BB">
            <w:pPr>
              <w:pStyle w:val="a9"/>
            </w:pPr>
            <w:r w:rsidRPr="00966FA8">
              <w:t>Заместите</w:t>
            </w:r>
            <w:r w:rsidR="00F1037B" w:rsidRPr="00966FA8">
              <w:t>ль директора</w:t>
            </w:r>
          </w:p>
        </w:tc>
      </w:tr>
      <w:tr w:rsidR="00F1037B" w:rsidRPr="00966FA8" w:rsidTr="00DC11BB">
        <w:trPr>
          <w:trHeight w:val="184"/>
        </w:trPr>
        <w:tc>
          <w:tcPr>
            <w:tcW w:w="746" w:type="dxa"/>
          </w:tcPr>
          <w:p w:rsidR="00F1037B" w:rsidRPr="00966FA8" w:rsidRDefault="00F1037B" w:rsidP="00DC11BB">
            <w:pPr>
              <w:pStyle w:val="a9"/>
            </w:pPr>
            <w:r w:rsidRPr="00966FA8">
              <w:t>5</w:t>
            </w:r>
          </w:p>
        </w:tc>
        <w:tc>
          <w:tcPr>
            <w:tcW w:w="4924" w:type="dxa"/>
          </w:tcPr>
          <w:p w:rsidR="00F1037B" w:rsidRPr="00966FA8" w:rsidRDefault="00F1037B" w:rsidP="00DC11BB">
            <w:pPr>
              <w:pStyle w:val="a9"/>
            </w:pPr>
            <w:r w:rsidRPr="00966FA8">
              <w:t>Обследование жилищно-бытовых условий проживания детей, в первую очередь «трудных», вновь прибывших из многодетных и неблагополучных семей.</w:t>
            </w:r>
          </w:p>
        </w:tc>
        <w:tc>
          <w:tcPr>
            <w:tcW w:w="1843" w:type="dxa"/>
          </w:tcPr>
          <w:p w:rsidR="00F1037B" w:rsidRPr="00966FA8" w:rsidRDefault="00F1037B" w:rsidP="00DC11BB">
            <w:pPr>
              <w:pStyle w:val="a9"/>
            </w:pPr>
            <w:r w:rsidRPr="00966FA8">
              <w:t>До 15сентября</w:t>
            </w:r>
          </w:p>
          <w:p w:rsidR="00F1037B" w:rsidRPr="00966FA8" w:rsidRDefault="00F1037B" w:rsidP="00DC11BB">
            <w:pPr>
              <w:pStyle w:val="a9"/>
            </w:pPr>
            <w:r w:rsidRPr="00966FA8">
              <w:t>2019 года</w:t>
            </w:r>
          </w:p>
        </w:tc>
        <w:tc>
          <w:tcPr>
            <w:tcW w:w="2410" w:type="dxa"/>
          </w:tcPr>
          <w:p w:rsidR="00F1037B" w:rsidRPr="00966FA8" w:rsidRDefault="00F1037B" w:rsidP="00DC11BB">
            <w:pPr>
              <w:pStyle w:val="a9"/>
            </w:pPr>
            <w:r w:rsidRPr="00966FA8">
              <w:t>Председатель совета профилактики, классные руководители 1-11 классов</w:t>
            </w:r>
          </w:p>
        </w:tc>
      </w:tr>
      <w:tr w:rsidR="00F1037B" w:rsidRPr="00966FA8" w:rsidTr="00DC11BB">
        <w:trPr>
          <w:trHeight w:val="184"/>
        </w:trPr>
        <w:tc>
          <w:tcPr>
            <w:tcW w:w="746" w:type="dxa"/>
          </w:tcPr>
          <w:p w:rsidR="00F1037B" w:rsidRPr="00966FA8" w:rsidRDefault="00F1037B" w:rsidP="00DC11BB">
            <w:pPr>
              <w:pStyle w:val="a9"/>
            </w:pPr>
            <w:r w:rsidRPr="00966FA8">
              <w:t>6</w:t>
            </w:r>
          </w:p>
        </w:tc>
        <w:tc>
          <w:tcPr>
            <w:tcW w:w="4924" w:type="dxa"/>
          </w:tcPr>
          <w:p w:rsidR="00F1037B" w:rsidRPr="00966FA8" w:rsidRDefault="00F1037B" w:rsidP="00DC11BB">
            <w:pPr>
              <w:pStyle w:val="a9"/>
            </w:pPr>
            <w:r w:rsidRPr="00966FA8">
              <w:t>Составление списков обучающихся сирот, из многодетных  и малообеспеченных семей.</w:t>
            </w:r>
          </w:p>
        </w:tc>
        <w:tc>
          <w:tcPr>
            <w:tcW w:w="1843" w:type="dxa"/>
          </w:tcPr>
          <w:p w:rsidR="00F1037B" w:rsidRPr="00966FA8" w:rsidRDefault="00F1037B" w:rsidP="00DC11BB">
            <w:pPr>
              <w:pStyle w:val="a9"/>
            </w:pPr>
            <w:r w:rsidRPr="00966FA8">
              <w:t>До 11сентября</w:t>
            </w:r>
          </w:p>
          <w:p w:rsidR="00F1037B" w:rsidRPr="00966FA8" w:rsidRDefault="00F1037B" w:rsidP="00DC11BB">
            <w:pPr>
              <w:pStyle w:val="a9"/>
            </w:pPr>
            <w:r w:rsidRPr="00966FA8">
              <w:t>2019 года</w:t>
            </w:r>
          </w:p>
        </w:tc>
        <w:tc>
          <w:tcPr>
            <w:tcW w:w="2410" w:type="dxa"/>
          </w:tcPr>
          <w:p w:rsidR="00F1037B" w:rsidRPr="00966FA8" w:rsidRDefault="00F1037B" w:rsidP="00DC11BB">
            <w:pPr>
              <w:pStyle w:val="a9"/>
            </w:pPr>
            <w:r w:rsidRPr="00966FA8">
              <w:t>Заместитель директора, классные руководители1-11 классов</w:t>
            </w:r>
          </w:p>
        </w:tc>
      </w:tr>
      <w:tr w:rsidR="00F1037B" w:rsidRPr="00966FA8" w:rsidTr="00DC11BB">
        <w:trPr>
          <w:trHeight w:val="184"/>
        </w:trPr>
        <w:tc>
          <w:tcPr>
            <w:tcW w:w="746" w:type="dxa"/>
          </w:tcPr>
          <w:p w:rsidR="00F1037B" w:rsidRPr="00966FA8" w:rsidRDefault="00F1037B" w:rsidP="00DC11BB">
            <w:pPr>
              <w:pStyle w:val="a9"/>
            </w:pPr>
            <w:r w:rsidRPr="00966FA8">
              <w:t>7</w:t>
            </w:r>
          </w:p>
        </w:tc>
        <w:tc>
          <w:tcPr>
            <w:tcW w:w="4924" w:type="dxa"/>
          </w:tcPr>
          <w:p w:rsidR="00F1037B" w:rsidRPr="00966FA8" w:rsidRDefault="00F1037B" w:rsidP="00DC11BB">
            <w:pPr>
              <w:pStyle w:val="a9"/>
            </w:pPr>
            <w:proofErr w:type="gramStart"/>
            <w:r w:rsidRPr="00966FA8">
              <w:t>Взять под особый контроль обучающихся из неблагополучных  семей, склонных к правонарушениям.</w:t>
            </w:r>
            <w:proofErr w:type="gramEnd"/>
          </w:p>
        </w:tc>
        <w:tc>
          <w:tcPr>
            <w:tcW w:w="1843" w:type="dxa"/>
          </w:tcPr>
          <w:p w:rsidR="00F1037B" w:rsidRPr="00966FA8" w:rsidRDefault="00F1037B" w:rsidP="00DC11BB">
            <w:pPr>
              <w:pStyle w:val="a9"/>
            </w:pPr>
            <w:r w:rsidRPr="00966FA8">
              <w:t>с 1сентября</w:t>
            </w:r>
          </w:p>
          <w:p w:rsidR="00F1037B" w:rsidRPr="00966FA8" w:rsidRDefault="00F1037B" w:rsidP="00DC11BB">
            <w:pPr>
              <w:pStyle w:val="a9"/>
            </w:pPr>
            <w:r w:rsidRPr="00966FA8">
              <w:t>2019года</w:t>
            </w:r>
          </w:p>
        </w:tc>
        <w:tc>
          <w:tcPr>
            <w:tcW w:w="2410" w:type="dxa"/>
          </w:tcPr>
          <w:p w:rsidR="00F1037B" w:rsidRPr="00966FA8" w:rsidRDefault="00F1037B" w:rsidP="00DC11BB">
            <w:pPr>
              <w:pStyle w:val="a9"/>
            </w:pPr>
            <w:r w:rsidRPr="00966FA8">
              <w:t>Социальный педагог</w:t>
            </w:r>
          </w:p>
          <w:p w:rsidR="00F1037B" w:rsidRPr="00966FA8" w:rsidRDefault="00F1037B" w:rsidP="00DC11BB">
            <w:pPr>
              <w:pStyle w:val="a9"/>
            </w:pPr>
            <w:r w:rsidRPr="00966FA8">
              <w:t>Педагог-психолог</w:t>
            </w:r>
          </w:p>
        </w:tc>
      </w:tr>
      <w:tr w:rsidR="00F1037B" w:rsidRPr="00966FA8" w:rsidTr="00DC11BB">
        <w:trPr>
          <w:trHeight w:val="184"/>
        </w:trPr>
        <w:tc>
          <w:tcPr>
            <w:tcW w:w="746" w:type="dxa"/>
          </w:tcPr>
          <w:p w:rsidR="00F1037B" w:rsidRPr="00966FA8" w:rsidRDefault="00F1037B" w:rsidP="00DC11BB">
            <w:pPr>
              <w:pStyle w:val="a9"/>
            </w:pPr>
            <w:r w:rsidRPr="00966FA8">
              <w:t>8</w:t>
            </w:r>
          </w:p>
        </w:tc>
        <w:tc>
          <w:tcPr>
            <w:tcW w:w="4924" w:type="dxa"/>
          </w:tcPr>
          <w:p w:rsidR="00F1037B" w:rsidRPr="00966FA8" w:rsidRDefault="00F1037B" w:rsidP="00DC11BB">
            <w:pPr>
              <w:pStyle w:val="a9"/>
            </w:pPr>
            <w:r w:rsidRPr="00966FA8">
              <w:t>Работа по борьбе с прогулами и опозданиями на уроки:</w:t>
            </w:r>
          </w:p>
          <w:p w:rsidR="00F1037B" w:rsidRPr="00966FA8" w:rsidRDefault="00F1037B" w:rsidP="00DC11BB">
            <w:pPr>
              <w:pStyle w:val="a9"/>
            </w:pPr>
            <w:r w:rsidRPr="00966FA8">
              <w:t xml:space="preserve">вести строгий учет посещаемости </w:t>
            </w:r>
            <w:proofErr w:type="gramStart"/>
            <w:r w:rsidRPr="00966FA8">
              <w:lastRenderedPageBreak/>
              <w:t>обучающихся</w:t>
            </w:r>
            <w:proofErr w:type="gramEnd"/>
            <w:r w:rsidRPr="00966FA8">
              <w:t>, в день отсутствия школьника выяснить причину отсутствия;</w:t>
            </w:r>
          </w:p>
          <w:p w:rsidR="00F1037B" w:rsidRPr="00966FA8" w:rsidRDefault="00F1037B" w:rsidP="00DC11BB">
            <w:pPr>
              <w:pStyle w:val="a9"/>
            </w:pPr>
            <w:r w:rsidRPr="00966FA8">
              <w:t>систематически контролировать учет успеваемости.</w:t>
            </w:r>
          </w:p>
        </w:tc>
        <w:tc>
          <w:tcPr>
            <w:tcW w:w="1843" w:type="dxa"/>
          </w:tcPr>
          <w:p w:rsidR="00F1037B" w:rsidRPr="00966FA8" w:rsidRDefault="00F1037B" w:rsidP="00DC11BB">
            <w:pPr>
              <w:pStyle w:val="a9"/>
            </w:pPr>
            <w:r w:rsidRPr="00966FA8">
              <w:lastRenderedPageBreak/>
              <w:t>В течение года</w:t>
            </w:r>
          </w:p>
          <w:p w:rsidR="00F1037B" w:rsidRPr="00966FA8" w:rsidRDefault="00F1037B" w:rsidP="00DC11BB">
            <w:pPr>
              <w:pStyle w:val="a9"/>
            </w:pPr>
          </w:p>
          <w:p w:rsidR="00F1037B" w:rsidRPr="00966FA8" w:rsidRDefault="00F1037B" w:rsidP="00DC11BB">
            <w:pPr>
              <w:pStyle w:val="a9"/>
            </w:pPr>
            <w:r w:rsidRPr="00966FA8">
              <w:t>1 раз в месяц</w:t>
            </w:r>
          </w:p>
        </w:tc>
        <w:tc>
          <w:tcPr>
            <w:tcW w:w="2410" w:type="dxa"/>
          </w:tcPr>
          <w:p w:rsidR="00F1037B" w:rsidRPr="00966FA8" w:rsidRDefault="00F1037B" w:rsidP="00DC11BB">
            <w:pPr>
              <w:pStyle w:val="a9"/>
            </w:pPr>
            <w:r w:rsidRPr="00966FA8">
              <w:t>Социальный педагог</w:t>
            </w:r>
          </w:p>
          <w:p w:rsidR="00F1037B" w:rsidRPr="00966FA8" w:rsidRDefault="00F1037B" w:rsidP="00DC11BB">
            <w:pPr>
              <w:pStyle w:val="a9"/>
            </w:pPr>
            <w:r w:rsidRPr="00966FA8">
              <w:t xml:space="preserve">Педагог-психолог </w:t>
            </w:r>
          </w:p>
          <w:p w:rsidR="00F1037B" w:rsidRPr="00966FA8" w:rsidRDefault="00F1037B" w:rsidP="00DC11BB">
            <w:pPr>
              <w:pStyle w:val="a9"/>
            </w:pPr>
          </w:p>
          <w:p w:rsidR="00F1037B" w:rsidRPr="00966FA8" w:rsidRDefault="00F1037B" w:rsidP="00DC11BB">
            <w:pPr>
              <w:pStyle w:val="a9"/>
            </w:pPr>
          </w:p>
          <w:p w:rsidR="00F1037B" w:rsidRPr="00966FA8" w:rsidRDefault="00F1037B" w:rsidP="00DC11BB">
            <w:pPr>
              <w:pStyle w:val="a9"/>
            </w:pPr>
            <w:r w:rsidRPr="00966FA8">
              <w:t>Классные руководители</w:t>
            </w:r>
          </w:p>
        </w:tc>
      </w:tr>
      <w:tr w:rsidR="00F1037B" w:rsidRPr="00966FA8" w:rsidTr="00DC11BB">
        <w:trPr>
          <w:trHeight w:val="184"/>
        </w:trPr>
        <w:tc>
          <w:tcPr>
            <w:tcW w:w="746" w:type="dxa"/>
          </w:tcPr>
          <w:p w:rsidR="00F1037B" w:rsidRPr="00966FA8" w:rsidRDefault="00F1037B" w:rsidP="00DC11BB">
            <w:pPr>
              <w:pStyle w:val="a9"/>
            </w:pPr>
            <w:r w:rsidRPr="00966FA8">
              <w:lastRenderedPageBreak/>
              <w:t>9</w:t>
            </w:r>
          </w:p>
        </w:tc>
        <w:tc>
          <w:tcPr>
            <w:tcW w:w="4924" w:type="dxa"/>
          </w:tcPr>
          <w:p w:rsidR="00F1037B" w:rsidRPr="00966FA8" w:rsidRDefault="00F1037B" w:rsidP="00DC11BB">
            <w:pPr>
              <w:pStyle w:val="a9"/>
            </w:pPr>
            <w:r w:rsidRPr="00966FA8">
              <w:t>Спланировать работу с «трудными» детьми.</w:t>
            </w:r>
          </w:p>
        </w:tc>
        <w:tc>
          <w:tcPr>
            <w:tcW w:w="1843" w:type="dxa"/>
          </w:tcPr>
          <w:p w:rsidR="00F1037B" w:rsidRPr="00966FA8" w:rsidRDefault="00F1037B" w:rsidP="00DC11BB">
            <w:pPr>
              <w:pStyle w:val="a9"/>
            </w:pPr>
            <w:r w:rsidRPr="00966FA8">
              <w:t>До 10 сентября 2019 года</w:t>
            </w:r>
          </w:p>
        </w:tc>
        <w:tc>
          <w:tcPr>
            <w:tcW w:w="2410" w:type="dxa"/>
          </w:tcPr>
          <w:p w:rsidR="00F1037B" w:rsidRPr="00966FA8" w:rsidRDefault="00F1037B" w:rsidP="00DC11BB">
            <w:pPr>
              <w:pStyle w:val="a9"/>
            </w:pPr>
            <w:r w:rsidRPr="00966FA8">
              <w:t>Заместитель директора школы, председатель совета профилактики</w:t>
            </w:r>
          </w:p>
        </w:tc>
      </w:tr>
      <w:tr w:rsidR="00F1037B" w:rsidRPr="00966FA8" w:rsidTr="00DC11BB">
        <w:trPr>
          <w:trHeight w:val="184"/>
        </w:trPr>
        <w:tc>
          <w:tcPr>
            <w:tcW w:w="746" w:type="dxa"/>
          </w:tcPr>
          <w:p w:rsidR="00F1037B" w:rsidRPr="00966FA8" w:rsidRDefault="00F1037B" w:rsidP="00DC11BB">
            <w:pPr>
              <w:pStyle w:val="a9"/>
            </w:pPr>
            <w:r w:rsidRPr="00966FA8">
              <w:t>10</w:t>
            </w:r>
          </w:p>
        </w:tc>
        <w:tc>
          <w:tcPr>
            <w:tcW w:w="4924" w:type="dxa"/>
          </w:tcPr>
          <w:p w:rsidR="00F1037B" w:rsidRPr="00966FA8" w:rsidRDefault="00F1037B" w:rsidP="00DC11BB">
            <w:pPr>
              <w:pStyle w:val="a9"/>
            </w:pPr>
            <w:r w:rsidRPr="00966FA8">
              <w:t>Анализ трудоустройства выпускников 9 классов и выпускников 11 класса.</w:t>
            </w:r>
          </w:p>
        </w:tc>
        <w:tc>
          <w:tcPr>
            <w:tcW w:w="1843" w:type="dxa"/>
          </w:tcPr>
          <w:p w:rsidR="00F1037B" w:rsidRPr="00966FA8" w:rsidRDefault="00F1037B" w:rsidP="00DC11BB">
            <w:pPr>
              <w:pStyle w:val="a9"/>
            </w:pPr>
            <w:r w:rsidRPr="00966FA8">
              <w:t>1 неделя</w:t>
            </w:r>
          </w:p>
          <w:p w:rsidR="00F1037B" w:rsidRPr="00966FA8" w:rsidRDefault="00F1037B" w:rsidP="00DC11BB">
            <w:pPr>
              <w:pStyle w:val="a9"/>
            </w:pPr>
            <w:r w:rsidRPr="00966FA8">
              <w:t>сентября</w:t>
            </w:r>
          </w:p>
        </w:tc>
        <w:tc>
          <w:tcPr>
            <w:tcW w:w="2410" w:type="dxa"/>
          </w:tcPr>
          <w:p w:rsidR="00F1037B" w:rsidRPr="00966FA8" w:rsidRDefault="00F1037B" w:rsidP="00DC11BB">
            <w:pPr>
              <w:pStyle w:val="a9"/>
            </w:pPr>
            <w:r w:rsidRPr="00966FA8">
              <w:t>Заместитель директора школы, классные руководители 9,11 классов</w:t>
            </w:r>
          </w:p>
        </w:tc>
      </w:tr>
      <w:tr w:rsidR="00F1037B" w:rsidRPr="00966FA8" w:rsidTr="00DC11BB">
        <w:trPr>
          <w:trHeight w:val="184"/>
        </w:trPr>
        <w:tc>
          <w:tcPr>
            <w:tcW w:w="746" w:type="dxa"/>
            <w:tcBorders>
              <w:left w:val="single" w:sz="4" w:space="0" w:color="auto"/>
            </w:tcBorders>
          </w:tcPr>
          <w:p w:rsidR="00F1037B" w:rsidRPr="00966FA8" w:rsidRDefault="00F1037B" w:rsidP="00DC11BB">
            <w:pPr>
              <w:pStyle w:val="a9"/>
            </w:pPr>
            <w:r w:rsidRPr="00966FA8">
              <w:t>11</w:t>
            </w:r>
          </w:p>
        </w:tc>
        <w:tc>
          <w:tcPr>
            <w:tcW w:w="4924" w:type="dxa"/>
          </w:tcPr>
          <w:p w:rsidR="00F1037B" w:rsidRPr="00966FA8" w:rsidRDefault="00F1037B" w:rsidP="00DC11BB">
            <w:pPr>
              <w:pStyle w:val="a9"/>
            </w:pPr>
            <w:r w:rsidRPr="00966FA8">
              <w:t xml:space="preserve">Анализ сохранности учебного фонда \школы и </w:t>
            </w:r>
            <w:proofErr w:type="gramStart"/>
            <w:r w:rsidRPr="00966FA8">
              <w:t>обеспеченности</w:t>
            </w:r>
            <w:proofErr w:type="gramEnd"/>
            <w:r w:rsidRPr="00966FA8">
              <w:t xml:space="preserve"> обучающихся учебниками.</w:t>
            </w:r>
          </w:p>
        </w:tc>
        <w:tc>
          <w:tcPr>
            <w:tcW w:w="1843" w:type="dxa"/>
          </w:tcPr>
          <w:p w:rsidR="00F1037B" w:rsidRPr="00966FA8" w:rsidRDefault="00F1037B" w:rsidP="00DC11BB">
            <w:pPr>
              <w:pStyle w:val="a9"/>
            </w:pPr>
            <w:r w:rsidRPr="00966FA8">
              <w:t>сентябрь</w:t>
            </w:r>
          </w:p>
        </w:tc>
        <w:tc>
          <w:tcPr>
            <w:tcW w:w="2410" w:type="dxa"/>
          </w:tcPr>
          <w:p w:rsidR="00F1037B" w:rsidRPr="00966FA8" w:rsidRDefault="00F1037B" w:rsidP="00DC11BB">
            <w:pPr>
              <w:pStyle w:val="a9"/>
            </w:pPr>
            <w:r w:rsidRPr="00966FA8">
              <w:t>Заместитель директора, педагог - библиотекарь</w:t>
            </w:r>
          </w:p>
        </w:tc>
      </w:tr>
      <w:tr w:rsidR="00F1037B" w:rsidRPr="00966FA8" w:rsidTr="00DC11BB">
        <w:trPr>
          <w:trHeight w:val="184"/>
        </w:trPr>
        <w:tc>
          <w:tcPr>
            <w:tcW w:w="746" w:type="dxa"/>
            <w:tcBorders>
              <w:left w:val="single" w:sz="4" w:space="0" w:color="auto"/>
            </w:tcBorders>
          </w:tcPr>
          <w:p w:rsidR="00F1037B" w:rsidRPr="00966FA8" w:rsidRDefault="00F1037B" w:rsidP="00DC11BB">
            <w:pPr>
              <w:pStyle w:val="a9"/>
            </w:pPr>
            <w:r w:rsidRPr="00966FA8">
              <w:t>12</w:t>
            </w:r>
          </w:p>
        </w:tc>
        <w:tc>
          <w:tcPr>
            <w:tcW w:w="4924" w:type="dxa"/>
          </w:tcPr>
          <w:p w:rsidR="00F1037B" w:rsidRPr="00966FA8" w:rsidRDefault="00F1037B" w:rsidP="00DC11BB">
            <w:pPr>
              <w:pStyle w:val="a9"/>
            </w:pPr>
            <w:r w:rsidRPr="00966FA8">
              <w:t xml:space="preserve">Комплектование школы </w:t>
            </w:r>
            <w:proofErr w:type="spellStart"/>
            <w:r w:rsidRPr="00966FA8">
              <w:t>педкадрами</w:t>
            </w:r>
            <w:proofErr w:type="spellEnd"/>
            <w:r w:rsidRPr="00966FA8">
              <w:t>.</w:t>
            </w:r>
          </w:p>
        </w:tc>
        <w:tc>
          <w:tcPr>
            <w:tcW w:w="1843" w:type="dxa"/>
          </w:tcPr>
          <w:p w:rsidR="00F1037B" w:rsidRPr="00966FA8" w:rsidRDefault="00F1037B" w:rsidP="00DC11BB">
            <w:pPr>
              <w:pStyle w:val="a9"/>
            </w:pPr>
            <w:r w:rsidRPr="00966FA8">
              <w:t>До 1 августа</w:t>
            </w:r>
          </w:p>
          <w:p w:rsidR="00F1037B" w:rsidRPr="00966FA8" w:rsidRDefault="00F1037B" w:rsidP="00DC11BB">
            <w:pPr>
              <w:pStyle w:val="a9"/>
            </w:pPr>
            <w:r w:rsidRPr="00966FA8">
              <w:t>2019 года</w:t>
            </w:r>
          </w:p>
        </w:tc>
        <w:tc>
          <w:tcPr>
            <w:tcW w:w="2410" w:type="dxa"/>
          </w:tcPr>
          <w:p w:rsidR="00F1037B" w:rsidRPr="00966FA8" w:rsidRDefault="00F1037B" w:rsidP="00DC11BB">
            <w:pPr>
              <w:pStyle w:val="a9"/>
            </w:pPr>
            <w:r w:rsidRPr="00966FA8">
              <w:t>Директор школы.</w:t>
            </w:r>
          </w:p>
        </w:tc>
      </w:tr>
      <w:tr w:rsidR="00F1037B" w:rsidRPr="00966FA8" w:rsidTr="00DC11BB">
        <w:trPr>
          <w:cantSplit/>
          <w:trHeight w:val="475"/>
        </w:trPr>
        <w:tc>
          <w:tcPr>
            <w:tcW w:w="746" w:type="dxa"/>
            <w:tcBorders>
              <w:left w:val="single" w:sz="4" w:space="0" w:color="auto"/>
            </w:tcBorders>
          </w:tcPr>
          <w:p w:rsidR="00F1037B" w:rsidRPr="00966FA8" w:rsidRDefault="00F1037B" w:rsidP="00DC11BB">
            <w:pPr>
              <w:pStyle w:val="a9"/>
            </w:pPr>
            <w:r w:rsidRPr="00966FA8">
              <w:t>13</w:t>
            </w:r>
          </w:p>
        </w:tc>
        <w:tc>
          <w:tcPr>
            <w:tcW w:w="4924" w:type="dxa"/>
          </w:tcPr>
          <w:p w:rsidR="00F1037B" w:rsidRPr="00966FA8" w:rsidRDefault="00F1037B" w:rsidP="00DC11BB">
            <w:pPr>
              <w:pStyle w:val="a9"/>
            </w:pPr>
            <w:r w:rsidRPr="00966FA8">
              <w:t xml:space="preserve">Учёт посещаемости </w:t>
            </w:r>
            <w:proofErr w:type="gramStart"/>
            <w:r w:rsidRPr="00966FA8">
              <w:t>обучающимися</w:t>
            </w:r>
            <w:proofErr w:type="gramEnd"/>
            <w:r w:rsidRPr="00966FA8">
              <w:t xml:space="preserve"> учебных занятий.</w:t>
            </w:r>
          </w:p>
        </w:tc>
        <w:tc>
          <w:tcPr>
            <w:tcW w:w="1843" w:type="dxa"/>
          </w:tcPr>
          <w:p w:rsidR="00F1037B" w:rsidRPr="00966FA8" w:rsidRDefault="00F1037B" w:rsidP="00DC11BB">
            <w:pPr>
              <w:pStyle w:val="a9"/>
            </w:pPr>
            <w:r w:rsidRPr="00966FA8">
              <w:t>В течение года</w:t>
            </w:r>
          </w:p>
        </w:tc>
        <w:tc>
          <w:tcPr>
            <w:tcW w:w="2410" w:type="dxa"/>
          </w:tcPr>
          <w:p w:rsidR="00F1037B" w:rsidRPr="00966FA8" w:rsidRDefault="00F1037B" w:rsidP="00DC11BB">
            <w:pPr>
              <w:pStyle w:val="a9"/>
            </w:pPr>
            <w:r w:rsidRPr="00966FA8">
              <w:t>Заместители директора школы, классные руководители</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14</w:t>
            </w:r>
          </w:p>
        </w:tc>
        <w:tc>
          <w:tcPr>
            <w:tcW w:w="4924" w:type="dxa"/>
          </w:tcPr>
          <w:p w:rsidR="00F1037B" w:rsidRPr="00966FA8" w:rsidRDefault="00F1037B" w:rsidP="00DC11BB">
            <w:pPr>
              <w:pStyle w:val="a9"/>
            </w:pPr>
            <w:r w:rsidRPr="00966FA8">
              <w:t>Обсуждение посещаемости, успеваемости обучающихся на заседаниях родительских комитетов, малых педсоветов.</w:t>
            </w:r>
          </w:p>
        </w:tc>
        <w:tc>
          <w:tcPr>
            <w:tcW w:w="1843" w:type="dxa"/>
          </w:tcPr>
          <w:p w:rsidR="00F1037B" w:rsidRPr="00966FA8" w:rsidRDefault="00F1037B" w:rsidP="00DC11BB">
            <w:pPr>
              <w:pStyle w:val="a9"/>
            </w:pPr>
            <w:r w:rsidRPr="00966FA8">
              <w:t>В течение года</w:t>
            </w:r>
          </w:p>
        </w:tc>
        <w:tc>
          <w:tcPr>
            <w:tcW w:w="2410" w:type="dxa"/>
          </w:tcPr>
          <w:p w:rsidR="00F1037B" w:rsidRPr="00966FA8" w:rsidRDefault="00F1037B" w:rsidP="00DC11BB">
            <w:pPr>
              <w:pStyle w:val="a9"/>
            </w:pPr>
            <w:r w:rsidRPr="00966FA8">
              <w:t>Заместитель директора школы, председатель совета профилактики</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15</w:t>
            </w:r>
          </w:p>
        </w:tc>
        <w:tc>
          <w:tcPr>
            <w:tcW w:w="4924" w:type="dxa"/>
          </w:tcPr>
          <w:p w:rsidR="00F1037B" w:rsidRPr="00966FA8" w:rsidRDefault="00F1037B" w:rsidP="00DC11BB">
            <w:pPr>
              <w:pStyle w:val="a9"/>
            </w:pPr>
            <w:r w:rsidRPr="00966FA8">
              <w:t>Комплектование кружков, секций, внеурочной деятельности и охват кружковой работой подростков, склонных к совершению правонарушений.</w:t>
            </w:r>
          </w:p>
        </w:tc>
        <w:tc>
          <w:tcPr>
            <w:tcW w:w="1843" w:type="dxa"/>
          </w:tcPr>
          <w:p w:rsidR="00F1037B" w:rsidRPr="00966FA8" w:rsidRDefault="00F1037B" w:rsidP="00DC11BB">
            <w:pPr>
              <w:pStyle w:val="a9"/>
            </w:pPr>
            <w:r w:rsidRPr="00966FA8">
              <w:t>1 неделя сентября</w:t>
            </w:r>
          </w:p>
        </w:tc>
        <w:tc>
          <w:tcPr>
            <w:tcW w:w="2410" w:type="dxa"/>
          </w:tcPr>
          <w:p w:rsidR="00F1037B" w:rsidRPr="00966FA8" w:rsidRDefault="00F1037B" w:rsidP="00DC11BB">
            <w:pPr>
              <w:pStyle w:val="a9"/>
            </w:pPr>
            <w:r w:rsidRPr="00966FA8">
              <w:t>Заместитель директора, руководители кружков и спортивной  секции</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16</w:t>
            </w:r>
          </w:p>
        </w:tc>
        <w:tc>
          <w:tcPr>
            <w:tcW w:w="4924" w:type="dxa"/>
          </w:tcPr>
          <w:p w:rsidR="00F1037B" w:rsidRPr="00966FA8" w:rsidRDefault="00F1037B" w:rsidP="00DC11BB">
            <w:pPr>
              <w:pStyle w:val="a9"/>
            </w:pPr>
            <w:r w:rsidRPr="00966FA8">
              <w:t>Контроль посещаемости кружков, секций, соответствие занятий утверждённому расписанию и программ.</w:t>
            </w:r>
          </w:p>
        </w:tc>
        <w:tc>
          <w:tcPr>
            <w:tcW w:w="1843" w:type="dxa"/>
          </w:tcPr>
          <w:p w:rsidR="00F1037B" w:rsidRPr="00966FA8" w:rsidRDefault="007331FE" w:rsidP="00DC11BB">
            <w:pPr>
              <w:pStyle w:val="a9"/>
            </w:pPr>
            <w:r w:rsidRPr="00966FA8">
              <w:t xml:space="preserve">В течение года </w:t>
            </w:r>
            <w:r w:rsidR="00F1037B" w:rsidRPr="00966FA8">
              <w:t>по плану</w:t>
            </w:r>
          </w:p>
        </w:tc>
        <w:tc>
          <w:tcPr>
            <w:tcW w:w="2410" w:type="dxa"/>
          </w:tcPr>
          <w:p w:rsidR="00F1037B" w:rsidRPr="00966FA8" w:rsidRDefault="00F1037B" w:rsidP="00DC11BB">
            <w:pPr>
              <w:pStyle w:val="a9"/>
            </w:pPr>
            <w:r w:rsidRPr="00966FA8">
              <w:t>Заместитель директора</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17</w:t>
            </w:r>
          </w:p>
        </w:tc>
        <w:tc>
          <w:tcPr>
            <w:tcW w:w="4924" w:type="dxa"/>
          </w:tcPr>
          <w:p w:rsidR="00F1037B" w:rsidRPr="00966FA8" w:rsidRDefault="00F1037B" w:rsidP="00DC11BB">
            <w:pPr>
              <w:pStyle w:val="a9"/>
            </w:pPr>
            <w:r w:rsidRPr="00966FA8">
              <w:t>Контроль выполнения практической части учебной программы по предметам (по четвертям).</w:t>
            </w:r>
          </w:p>
        </w:tc>
        <w:tc>
          <w:tcPr>
            <w:tcW w:w="1843" w:type="dxa"/>
          </w:tcPr>
          <w:p w:rsidR="00F1037B" w:rsidRPr="00966FA8" w:rsidRDefault="00F1037B" w:rsidP="00DC11BB">
            <w:pPr>
              <w:pStyle w:val="a9"/>
            </w:pPr>
            <w:r w:rsidRPr="00966FA8">
              <w:t>с 10.09.2019</w:t>
            </w:r>
          </w:p>
          <w:p w:rsidR="00F1037B" w:rsidRPr="00966FA8" w:rsidRDefault="00F1037B" w:rsidP="00DC11BB">
            <w:pPr>
              <w:pStyle w:val="a9"/>
            </w:pPr>
            <w:r w:rsidRPr="00966FA8">
              <w:t>с 10.01.2020</w:t>
            </w:r>
          </w:p>
        </w:tc>
        <w:tc>
          <w:tcPr>
            <w:tcW w:w="2410" w:type="dxa"/>
          </w:tcPr>
          <w:p w:rsidR="00F1037B" w:rsidRPr="00966FA8" w:rsidRDefault="00F1037B" w:rsidP="00DC11BB">
            <w:pPr>
              <w:pStyle w:val="a9"/>
            </w:pPr>
            <w:r w:rsidRPr="00966FA8">
              <w:t>Заместитель директора школы</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18</w:t>
            </w:r>
          </w:p>
        </w:tc>
        <w:tc>
          <w:tcPr>
            <w:tcW w:w="4924" w:type="dxa"/>
          </w:tcPr>
          <w:p w:rsidR="00F1037B" w:rsidRPr="00966FA8" w:rsidRDefault="00F1037B" w:rsidP="00DC11BB">
            <w:pPr>
              <w:pStyle w:val="a9"/>
            </w:pPr>
            <w:r w:rsidRPr="00966FA8">
              <w:t>Тарификационные списки.</w:t>
            </w:r>
          </w:p>
        </w:tc>
        <w:tc>
          <w:tcPr>
            <w:tcW w:w="1843" w:type="dxa"/>
          </w:tcPr>
          <w:p w:rsidR="00F1037B" w:rsidRPr="00966FA8" w:rsidRDefault="00F1037B" w:rsidP="00DC11BB">
            <w:pPr>
              <w:pStyle w:val="a9"/>
            </w:pPr>
            <w:r w:rsidRPr="00966FA8">
              <w:t>до 01сентября</w:t>
            </w:r>
          </w:p>
          <w:p w:rsidR="00F1037B" w:rsidRPr="00966FA8" w:rsidRDefault="00F1037B" w:rsidP="00DC11BB">
            <w:pPr>
              <w:pStyle w:val="a9"/>
            </w:pPr>
            <w:r w:rsidRPr="00966FA8">
              <w:t>2019 года</w:t>
            </w:r>
          </w:p>
        </w:tc>
        <w:tc>
          <w:tcPr>
            <w:tcW w:w="2410" w:type="dxa"/>
          </w:tcPr>
          <w:p w:rsidR="00F1037B" w:rsidRPr="00966FA8" w:rsidRDefault="00F1037B" w:rsidP="00DC11BB">
            <w:pPr>
              <w:pStyle w:val="a9"/>
            </w:pPr>
            <w:r w:rsidRPr="00966FA8">
              <w:t>Директор школы</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19</w:t>
            </w:r>
          </w:p>
        </w:tc>
        <w:tc>
          <w:tcPr>
            <w:tcW w:w="4924" w:type="dxa"/>
          </w:tcPr>
          <w:p w:rsidR="00F1037B" w:rsidRPr="00966FA8" w:rsidRDefault="00F1037B" w:rsidP="00DC11BB">
            <w:pPr>
              <w:pStyle w:val="a9"/>
            </w:pPr>
            <w:r w:rsidRPr="00966FA8">
              <w:t>Организация работы к итоговой аттестации</w:t>
            </w:r>
          </w:p>
          <w:p w:rsidR="00F1037B" w:rsidRPr="00966FA8" w:rsidRDefault="00F1037B" w:rsidP="00DC11BB">
            <w:pPr>
              <w:pStyle w:val="a9"/>
            </w:pPr>
            <w:r w:rsidRPr="00966FA8">
              <w:t>График консультаций;</w:t>
            </w:r>
          </w:p>
          <w:p w:rsidR="00F1037B" w:rsidRPr="00966FA8" w:rsidRDefault="00F1037B" w:rsidP="00DC11BB">
            <w:pPr>
              <w:pStyle w:val="a9"/>
            </w:pPr>
            <w:r w:rsidRPr="00966FA8">
              <w:t>Расписание экзаменов</w:t>
            </w:r>
          </w:p>
          <w:p w:rsidR="00F1037B" w:rsidRPr="00966FA8" w:rsidRDefault="00F1037B" w:rsidP="00DC11BB">
            <w:pPr>
              <w:pStyle w:val="a9"/>
            </w:pPr>
          </w:p>
        </w:tc>
        <w:tc>
          <w:tcPr>
            <w:tcW w:w="1843" w:type="dxa"/>
          </w:tcPr>
          <w:p w:rsidR="00F1037B" w:rsidRPr="00966FA8" w:rsidRDefault="00F1037B" w:rsidP="00DC11BB">
            <w:pPr>
              <w:pStyle w:val="a9"/>
            </w:pPr>
            <w:r w:rsidRPr="00966FA8">
              <w:t>В рамках  организации итоговой аттестации</w:t>
            </w:r>
          </w:p>
        </w:tc>
        <w:tc>
          <w:tcPr>
            <w:tcW w:w="2410" w:type="dxa"/>
          </w:tcPr>
          <w:p w:rsidR="00F1037B" w:rsidRPr="00966FA8" w:rsidRDefault="00F1037B" w:rsidP="00DC11BB">
            <w:pPr>
              <w:pStyle w:val="a9"/>
            </w:pPr>
            <w:r w:rsidRPr="00966FA8">
              <w:t>Заместители директора школы</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20</w:t>
            </w:r>
          </w:p>
        </w:tc>
        <w:tc>
          <w:tcPr>
            <w:tcW w:w="4924" w:type="dxa"/>
          </w:tcPr>
          <w:p w:rsidR="00F1037B" w:rsidRPr="00966FA8" w:rsidRDefault="00F1037B" w:rsidP="00DC11BB">
            <w:pPr>
              <w:pStyle w:val="a9"/>
            </w:pPr>
            <w:r w:rsidRPr="00966FA8">
              <w:t xml:space="preserve">Организация работы с </w:t>
            </w:r>
            <w:proofErr w:type="gramStart"/>
            <w:r w:rsidRPr="00966FA8">
              <w:t>обучающимися</w:t>
            </w:r>
            <w:proofErr w:type="gramEnd"/>
            <w:r w:rsidRPr="00966FA8">
              <w:t>, мотивированным на учёбу (конкурсы, олимпиады, предметные недели и т.д.).</w:t>
            </w:r>
          </w:p>
        </w:tc>
        <w:tc>
          <w:tcPr>
            <w:tcW w:w="1843" w:type="dxa"/>
          </w:tcPr>
          <w:p w:rsidR="00F1037B" w:rsidRPr="00966FA8" w:rsidRDefault="007331FE" w:rsidP="00DC11BB">
            <w:pPr>
              <w:pStyle w:val="a9"/>
            </w:pPr>
            <w:r w:rsidRPr="00966FA8">
              <w:t>В течение года</w:t>
            </w:r>
          </w:p>
        </w:tc>
        <w:tc>
          <w:tcPr>
            <w:tcW w:w="2410" w:type="dxa"/>
          </w:tcPr>
          <w:p w:rsidR="00F1037B" w:rsidRPr="00966FA8" w:rsidRDefault="00F1037B" w:rsidP="00DC11BB">
            <w:pPr>
              <w:pStyle w:val="a9"/>
            </w:pPr>
            <w:r w:rsidRPr="00966FA8">
              <w:t>Заместитель директора школы, учител</w:t>
            </w:r>
            <w:proofErr w:type="gramStart"/>
            <w:r w:rsidRPr="00966FA8">
              <w:t>я-</w:t>
            </w:r>
            <w:proofErr w:type="gramEnd"/>
            <w:r w:rsidRPr="00966FA8">
              <w:t xml:space="preserve"> предметники</w:t>
            </w:r>
          </w:p>
        </w:tc>
      </w:tr>
      <w:tr w:rsidR="00F1037B" w:rsidRPr="00966FA8" w:rsidTr="00DC11BB">
        <w:trPr>
          <w:cantSplit/>
          <w:trHeight w:val="679"/>
        </w:trPr>
        <w:tc>
          <w:tcPr>
            <w:tcW w:w="746" w:type="dxa"/>
            <w:tcBorders>
              <w:left w:val="single" w:sz="4" w:space="0" w:color="auto"/>
            </w:tcBorders>
          </w:tcPr>
          <w:p w:rsidR="00F1037B" w:rsidRPr="00966FA8" w:rsidRDefault="00F1037B" w:rsidP="00DC11BB">
            <w:pPr>
              <w:pStyle w:val="a9"/>
            </w:pPr>
            <w:r w:rsidRPr="00966FA8">
              <w:t>21</w:t>
            </w:r>
          </w:p>
        </w:tc>
        <w:tc>
          <w:tcPr>
            <w:tcW w:w="4924" w:type="dxa"/>
          </w:tcPr>
          <w:p w:rsidR="00F1037B" w:rsidRPr="00966FA8" w:rsidRDefault="00F1037B" w:rsidP="00DC11BB">
            <w:pPr>
              <w:pStyle w:val="a9"/>
            </w:pPr>
            <w:proofErr w:type="gramStart"/>
            <w:r w:rsidRPr="00966FA8">
              <w:t>Организация индивидуальных консультаций для неуспевающих или долго не посещавших занятия обучающихся.</w:t>
            </w:r>
            <w:proofErr w:type="gramEnd"/>
          </w:p>
        </w:tc>
        <w:tc>
          <w:tcPr>
            <w:tcW w:w="1843" w:type="dxa"/>
          </w:tcPr>
          <w:p w:rsidR="00F1037B" w:rsidRPr="00966FA8" w:rsidRDefault="007331FE" w:rsidP="00DC11BB">
            <w:pPr>
              <w:pStyle w:val="a9"/>
            </w:pPr>
            <w:r w:rsidRPr="00966FA8">
              <w:t>В течение года</w:t>
            </w:r>
          </w:p>
        </w:tc>
        <w:tc>
          <w:tcPr>
            <w:tcW w:w="2410" w:type="dxa"/>
          </w:tcPr>
          <w:p w:rsidR="00F1037B" w:rsidRPr="00966FA8" w:rsidRDefault="00F1037B" w:rsidP="00DC11BB">
            <w:pPr>
              <w:pStyle w:val="a9"/>
            </w:pPr>
            <w:r w:rsidRPr="00966FA8">
              <w:t>Учител</w:t>
            </w:r>
            <w:proofErr w:type="gramStart"/>
            <w:r w:rsidRPr="00966FA8">
              <w:t>я-</w:t>
            </w:r>
            <w:proofErr w:type="gramEnd"/>
            <w:r w:rsidRPr="00966FA8">
              <w:t xml:space="preserve"> предметники</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lastRenderedPageBreak/>
              <w:t>22</w:t>
            </w:r>
          </w:p>
        </w:tc>
        <w:tc>
          <w:tcPr>
            <w:tcW w:w="4924" w:type="dxa"/>
          </w:tcPr>
          <w:p w:rsidR="00F1037B" w:rsidRPr="00966FA8" w:rsidRDefault="00F1037B" w:rsidP="00DC11BB">
            <w:pPr>
              <w:pStyle w:val="a9"/>
            </w:pPr>
            <w:r w:rsidRPr="00966FA8">
              <w:t>Работа с будущими первоклассниками и их родителями. Проведение кампании по набору учеников в 1 класс.</w:t>
            </w:r>
          </w:p>
        </w:tc>
        <w:tc>
          <w:tcPr>
            <w:tcW w:w="1843" w:type="dxa"/>
          </w:tcPr>
          <w:p w:rsidR="00F1037B" w:rsidRPr="00966FA8" w:rsidRDefault="00F1037B" w:rsidP="00DC11BB">
            <w:pPr>
              <w:pStyle w:val="a9"/>
            </w:pPr>
            <w:r w:rsidRPr="00966FA8">
              <w:t>Март-июнь</w:t>
            </w:r>
          </w:p>
        </w:tc>
        <w:tc>
          <w:tcPr>
            <w:tcW w:w="2410" w:type="dxa"/>
          </w:tcPr>
          <w:p w:rsidR="00F1037B" w:rsidRPr="00966FA8" w:rsidRDefault="00F1037B" w:rsidP="00DC11BB">
            <w:pPr>
              <w:pStyle w:val="a9"/>
            </w:pPr>
            <w:r w:rsidRPr="00966FA8">
              <w:t>Заместители директора школы</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23</w:t>
            </w:r>
          </w:p>
        </w:tc>
        <w:tc>
          <w:tcPr>
            <w:tcW w:w="4924" w:type="dxa"/>
          </w:tcPr>
          <w:p w:rsidR="00F1037B" w:rsidRPr="00966FA8" w:rsidRDefault="00F1037B" w:rsidP="00DC11BB">
            <w:pPr>
              <w:pStyle w:val="a9"/>
            </w:pPr>
            <w:proofErr w:type="gramStart"/>
            <w:r w:rsidRPr="00966FA8">
              <w:t>Уточнение потребности обучающихся в учебниках на следующий год.</w:t>
            </w:r>
            <w:proofErr w:type="gramEnd"/>
          </w:p>
        </w:tc>
        <w:tc>
          <w:tcPr>
            <w:tcW w:w="1843" w:type="dxa"/>
          </w:tcPr>
          <w:p w:rsidR="00F1037B" w:rsidRPr="00966FA8" w:rsidRDefault="00F1037B" w:rsidP="00DC11BB">
            <w:pPr>
              <w:pStyle w:val="a9"/>
            </w:pPr>
            <w:r w:rsidRPr="00966FA8">
              <w:t xml:space="preserve">Апрель </w:t>
            </w:r>
          </w:p>
        </w:tc>
        <w:tc>
          <w:tcPr>
            <w:tcW w:w="2410" w:type="dxa"/>
          </w:tcPr>
          <w:p w:rsidR="00F1037B" w:rsidRPr="00966FA8" w:rsidRDefault="00F1037B" w:rsidP="00DC11BB">
            <w:pPr>
              <w:pStyle w:val="a9"/>
            </w:pPr>
            <w:r w:rsidRPr="00966FA8">
              <w:t>Педагог-библиотекарь, учителя - предметники</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24</w:t>
            </w:r>
          </w:p>
        </w:tc>
        <w:tc>
          <w:tcPr>
            <w:tcW w:w="4924" w:type="dxa"/>
          </w:tcPr>
          <w:p w:rsidR="00F1037B" w:rsidRPr="00966FA8" w:rsidRDefault="00F1037B" w:rsidP="00DC11BB">
            <w:pPr>
              <w:pStyle w:val="a9"/>
            </w:pPr>
            <w:r w:rsidRPr="00966FA8">
              <w:t>Организация работы по сдаче учебников в библиотеку. Анализ сохранности учебного фонда школы  на конец учебного года.</w:t>
            </w:r>
          </w:p>
        </w:tc>
        <w:tc>
          <w:tcPr>
            <w:tcW w:w="1843" w:type="dxa"/>
          </w:tcPr>
          <w:p w:rsidR="00F1037B" w:rsidRPr="00966FA8" w:rsidRDefault="00F1037B" w:rsidP="00DC11BB">
            <w:pPr>
              <w:pStyle w:val="a9"/>
            </w:pPr>
            <w:r w:rsidRPr="00966FA8">
              <w:t>Май-июнь</w:t>
            </w:r>
          </w:p>
        </w:tc>
        <w:tc>
          <w:tcPr>
            <w:tcW w:w="2410" w:type="dxa"/>
          </w:tcPr>
          <w:p w:rsidR="00F1037B" w:rsidRPr="00966FA8" w:rsidRDefault="00F1037B" w:rsidP="00DC11BB">
            <w:pPr>
              <w:pStyle w:val="a9"/>
            </w:pPr>
            <w:r w:rsidRPr="00966FA8">
              <w:t>Классные руководители</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25</w:t>
            </w:r>
          </w:p>
        </w:tc>
        <w:tc>
          <w:tcPr>
            <w:tcW w:w="4924" w:type="dxa"/>
          </w:tcPr>
          <w:p w:rsidR="00F1037B" w:rsidRPr="00966FA8" w:rsidRDefault="00F1037B" w:rsidP="00DC11BB">
            <w:pPr>
              <w:pStyle w:val="a9"/>
            </w:pPr>
            <w:r w:rsidRPr="00966FA8">
              <w:t>Своевременное оповещение родителей об итогах контроля успеваемости.</w:t>
            </w:r>
          </w:p>
        </w:tc>
        <w:tc>
          <w:tcPr>
            <w:tcW w:w="1843" w:type="dxa"/>
          </w:tcPr>
          <w:p w:rsidR="00F1037B" w:rsidRPr="00966FA8" w:rsidRDefault="00F1037B" w:rsidP="00DC11BB">
            <w:pPr>
              <w:pStyle w:val="a9"/>
            </w:pPr>
            <w:r w:rsidRPr="00966FA8">
              <w:t>Конец каждой четверти</w:t>
            </w:r>
          </w:p>
        </w:tc>
        <w:tc>
          <w:tcPr>
            <w:tcW w:w="2410" w:type="dxa"/>
          </w:tcPr>
          <w:p w:rsidR="00F1037B" w:rsidRPr="00966FA8" w:rsidRDefault="00F1037B" w:rsidP="00DC11BB">
            <w:pPr>
              <w:pStyle w:val="a9"/>
            </w:pPr>
            <w:r w:rsidRPr="00966FA8">
              <w:t>Классные руководители</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26</w:t>
            </w:r>
          </w:p>
        </w:tc>
        <w:tc>
          <w:tcPr>
            <w:tcW w:w="4924" w:type="dxa"/>
          </w:tcPr>
          <w:p w:rsidR="00F1037B" w:rsidRPr="00966FA8" w:rsidRDefault="00F1037B" w:rsidP="00DC11BB">
            <w:pPr>
              <w:pStyle w:val="a9"/>
            </w:pPr>
            <w:r w:rsidRPr="00966FA8">
              <w:t>Профориентация.</w:t>
            </w:r>
          </w:p>
        </w:tc>
        <w:tc>
          <w:tcPr>
            <w:tcW w:w="1843" w:type="dxa"/>
          </w:tcPr>
          <w:p w:rsidR="00F1037B" w:rsidRPr="00966FA8" w:rsidRDefault="007331FE" w:rsidP="007331FE">
            <w:pPr>
              <w:pStyle w:val="a9"/>
            </w:pPr>
            <w:r w:rsidRPr="00966FA8">
              <w:t>В течение года</w:t>
            </w:r>
          </w:p>
        </w:tc>
        <w:tc>
          <w:tcPr>
            <w:tcW w:w="2410" w:type="dxa"/>
          </w:tcPr>
          <w:p w:rsidR="00F1037B" w:rsidRPr="00966FA8" w:rsidRDefault="00F1037B" w:rsidP="00DC11BB">
            <w:pPr>
              <w:pStyle w:val="a9"/>
            </w:pPr>
            <w:r w:rsidRPr="00966FA8">
              <w:t>Заместитель директора школы, классные руководители 9-11 классов</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27</w:t>
            </w:r>
          </w:p>
        </w:tc>
        <w:tc>
          <w:tcPr>
            <w:tcW w:w="4924" w:type="dxa"/>
          </w:tcPr>
          <w:p w:rsidR="00F1037B" w:rsidRPr="00966FA8" w:rsidRDefault="00F1037B" w:rsidP="00DC11BB">
            <w:pPr>
              <w:pStyle w:val="a9"/>
            </w:pPr>
            <w:r w:rsidRPr="00966FA8">
              <w:t>Учёт обучающихся с девиантным поведением и детей из неблагополучных семей.</w:t>
            </w:r>
          </w:p>
        </w:tc>
        <w:tc>
          <w:tcPr>
            <w:tcW w:w="1843" w:type="dxa"/>
          </w:tcPr>
          <w:p w:rsidR="00F1037B" w:rsidRPr="00966FA8" w:rsidRDefault="007331FE" w:rsidP="00DC11BB">
            <w:pPr>
              <w:pStyle w:val="a9"/>
            </w:pPr>
            <w:r w:rsidRPr="00966FA8">
              <w:t>В течение года</w:t>
            </w:r>
          </w:p>
        </w:tc>
        <w:tc>
          <w:tcPr>
            <w:tcW w:w="2410" w:type="dxa"/>
          </w:tcPr>
          <w:p w:rsidR="00F1037B" w:rsidRPr="00966FA8" w:rsidRDefault="00F1037B" w:rsidP="00DC11BB">
            <w:pPr>
              <w:pStyle w:val="a9"/>
            </w:pPr>
            <w:r w:rsidRPr="00966FA8">
              <w:t>Заместитель директора, председатель совета профилактики школы</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28</w:t>
            </w:r>
          </w:p>
        </w:tc>
        <w:tc>
          <w:tcPr>
            <w:tcW w:w="4924" w:type="dxa"/>
          </w:tcPr>
          <w:p w:rsidR="00F1037B" w:rsidRPr="00966FA8" w:rsidRDefault="00F1037B" w:rsidP="00DC11BB">
            <w:pPr>
              <w:pStyle w:val="a9"/>
            </w:pPr>
            <w:r w:rsidRPr="00966FA8">
              <w:t>Связь с учреждениями в рамках воспитательного пространства школы</w:t>
            </w:r>
          </w:p>
        </w:tc>
        <w:tc>
          <w:tcPr>
            <w:tcW w:w="1843" w:type="dxa"/>
          </w:tcPr>
          <w:p w:rsidR="00F1037B" w:rsidRPr="00966FA8" w:rsidRDefault="007331FE" w:rsidP="00DC11BB">
            <w:pPr>
              <w:pStyle w:val="a9"/>
            </w:pPr>
            <w:r w:rsidRPr="00966FA8">
              <w:t>В течение года</w:t>
            </w:r>
          </w:p>
        </w:tc>
        <w:tc>
          <w:tcPr>
            <w:tcW w:w="2410" w:type="dxa"/>
          </w:tcPr>
          <w:p w:rsidR="00F1037B" w:rsidRPr="00966FA8" w:rsidRDefault="00F1037B" w:rsidP="00DC11BB">
            <w:pPr>
              <w:pStyle w:val="a9"/>
            </w:pPr>
            <w:r w:rsidRPr="00966FA8">
              <w:t xml:space="preserve">Заместитель </w:t>
            </w:r>
          </w:p>
          <w:p w:rsidR="00F1037B" w:rsidRPr="00966FA8" w:rsidRDefault="00F1037B" w:rsidP="00DC11BB">
            <w:pPr>
              <w:pStyle w:val="a9"/>
            </w:pPr>
            <w:r w:rsidRPr="00966FA8">
              <w:t>директора школы</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29</w:t>
            </w:r>
          </w:p>
        </w:tc>
        <w:tc>
          <w:tcPr>
            <w:tcW w:w="4924" w:type="dxa"/>
          </w:tcPr>
          <w:p w:rsidR="00F1037B" w:rsidRPr="00966FA8" w:rsidRDefault="00F1037B" w:rsidP="00DC11BB">
            <w:pPr>
              <w:pStyle w:val="a9"/>
            </w:pPr>
            <w:r w:rsidRPr="00966FA8">
              <w:t>Анализ работы по всеобучу. Рекомендации на следующий учебный год.</w:t>
            </w:r>
          </w:p>
        </w:tc>
        <w:tc>
          <w:tcPr>
            <w:tcW w:w="1843" w:type="dxa"/>
          </w:tcPr>
          <w:p w:rsidR="00F1037B" w:rsidRPr="00966FA8" w:rsidRDefault="00F1037B" w:rsidP="00DC11BB">
            <w:pPr>
              <w:pStyle w:val="a9"/>
            </w:pPr>
            <w:r w:rsidRPr="00966FA8">
              <w:t>Май-июнь</w:t>
            </w:r>
          </w:p>
        </w:tc>
        <w:tc>
          <w:tcPr>
            <w:tcW w:w="2410" w:type="dxa"/>
          </w:tcPr>
          <w:p w:rsidR="00F1037B" w:rsidRPr="00966FA8" w:rsidRDefault="00F1037B" w:rsidP="00DC11BB">
            <w:pPr>
              <w:pStyle w:val="a9"/>
            </w:pPr>
            <w:r w:rsidRPr="00966FA8">
              <w:t xml:space="preserve">Заместитель </w:t>
            </w:r>
          </w:p>
          <w:p w:rsidR="00F1037B" w:rsidRPr="00966FA8" w:rsidRDefault="00F1037B" w:rsidP="00DC11BB">
            <w:pPr>
              <w:pStyle w:val="a9"/>
            </w:pPr>
            <w:r w:rsidRPr="00966FA8">
              <w:t>директора</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30</w:t>
            </w:r>
          </w:p>
        </w:tc>
        <w:tc>
          <w:tcPr>
            <w:tcW w:w="4924" w:type="dxa"/>
          </w:tcPr>
          <w:p w:rsidR="00F1037B" w:rsidRPr="00966FA8" w:rsidRDefault="00F1037B" w:rsidP="00DC11BB">
            <w:pPr>
              <w:pStyle w:val="a9"/>
            </w:pPr>
            <w:r w:rsidRPr="00966FA8">
              <w:t>Подготовка к ремонту, заявка на хозяйственные товары.</w:t>
            </w:r>
          </w:p>
        </w:tc>
        <w:tc>
          <w:tcPr>
            <w:tcW w:w="1843" w:type="dxa"/>
          </w:tcPr>
          <w:p w:rsidR="00F1037B" w:rsidRPr="00966FA8" w:rsidRDefault="00F1037B" w:rsidP="00DC11BB">
            <w:pPr>
              <w:pStyle w:val="a9"/>
            </w:pPr>
            <w:r w:rsidRPr="00966FA8">
              <w:t xml:space="preserve">Февраль </w:t>
            </w:r>
          </w:p>
        </w:tc>
        <w:tc>
          <w:tcPr>
            <w:tcW w:w="2410" w:type="dxa"/>
          </w:tcPr>
          <w:p w:rsidR="00F1037B" w:rsidRPr="00966FA8" w:rsidRDefault="00F1037B" w:rsidP="00DC11BB">
            <w:pPr>
              <w:pStyle w:val="a9"/>
            </w:pPr>
            <w:r w:rsidRPr="00966FA8">
              <w:t>завхоз</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31</w:t>
            </w:r>
          </w:p>
        </w:tc>
        <w:tc>
          <w:tcPr>
            <w:tcW w:w="4924" w:type="dxa"/>
          </w:tcPr>
          <w:p w:rsidR="00F1037B" w:rsidRPr="00966FA8" w:rsidRDefault="00F1037B" w:rsidP="00DC11BB">
            <w:pPr>
              <w:pStyle w:val="a9"/>
            </w:pPr>
            <w:r w:rsidRPr="00966FA8">
              <w:t xml:space="preserve">Составление документов к </w:t>
            </w:r>
            <w:proofErr w:type="spellStart"/>
            <w:r w:rsidRPr="00966FA8">
              <w:t>ремонтушколы</w:t>
            </w:r>
            <w:proofErr w:type="spellEnd"/>
            <w:r w:rsidRPr="00966FA8">
              <w:t>, кабинетов, электрооборудования.</w:t>
            </w:r>
          </w:p>
        </w:tc>
        <w:tc>
          <w:tcPr>
            <w:tcW w:w="1843" w:type="dxa"/>
          </w:tcPr>
          <w:p w:rsidR="00F1037B" w:rsidRPr="00966FA8" w:rsidRDefault="00F1037B" w:rsidP="00DC11BB">
            <w:pPr>
              <w:pStyle w:val="a9"/>
            </w:pPr>
            <w:r w:rsidRPr="00966FA8">
              <w:t xml:space="preserve">Май </w:t>
            </w:r>
          </w:p>
        </w:tc>
        <w:tc>
          <w:tcPr>
            <w:tcW w:w="2410" w:type="dxa"/>
          </w:tcPr>
          <w:p w:rsidR="00F1037B" w:rsidRPr="00966FA8" w:rsidRDefault="00F1037B" w:rsidP="00DC11BB">
            <w:pPr>
              <w:pStyle w:val="a9"/>
            </w:pPr>
            <w:r w:rsidRPr="00966FA8">
              <w:t>Директор школы, завхоз</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32</w:t>
            </w:r>
          </w:p>
        </w:tc>
        <w:tc>
          <w:tcPr>
            <w:tcW w:w="4924" w:type="dxa"/>
          </w:tcPr>
          <w:p w:rsidR="00F1037B" w:rsidRPr="00966FA8" w:rsidRDefault="00F1037B" w:rsidP="00DC11BB">
            <w:pPr>
              <w:pStyle w:val="a9"/>
            </w:pPr>
            <w:r w:rsidRPr="00966FA8">
              <w:t>Проверка состояния мебели в учебных кабинетах.</w:t>
            </w:r>
          </w:p>
        </w:tc>
        <w:tc>
          <w:tcPr>
            <w:tcW w:w="1843" w:type="dxa"/>
          </w:tcPr>
          <w:p w:rsidR="00F1037B" w:rsidRPr="00966FA8" w:rsidRDefault="00F1037B" w:rsidP="00DC11BB">
            <w:pPr>
              <w:pStyle w:val="a9"/>
            </w:pPr>
            <w:r w:rsidRPr="00966FA8">
              <w:t>1 раз в четверть</w:t>
            </w:r>
          </w:p>
        </w:tc>
        <w:tc>
          <w:tcPr>
            <w:tcW w:w="2410" w:type="dxa"/>
          </w:tcPr>
          <w:p w:rsidR="00F1037B" w:rsidRPr="00966FA8" w:rsidRDefault="00F1037B" w:rsidP="00DC11BB">
            <w:pPr>
              <w:pStyle w:val="a9"/>
            </w:pPr>
            <w:r w:rsidRPr="00966FA8">
              <w:t>Завхоз, члены ученического школьного совета</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33</w:t>
            </w:r>
          </w:p>
        </w:tc>
        <w:tc>
          <w:tcPr>
            <w:tcW w:w="4924" w:type="dxa"/>
          </w:tcPr>
          <w:p w:rsidR="00F1037B" w:rsidRPr="00966FA8" w:rsidRDefault="00F1037B" w:rsidP="00DC11BB">
            <w:pPr>
              <w:pStyle w:val="a9"/>
            </w:pPr>
            <w:r w:rsidRPr="00966FA8">
              <w:t>Подготовка  школы к ремонту.</w:t>
            </w:r>
          </w:p>
        </w:tc>
        <w:tc>
          <w:tcPr>
            <w:tcW w:w="1843" w:type="dxa"/>
          </w:tcPr>
          <w:p w:rsidR="00F1037B" w:rsidRPr="00966FA8" w:rsidRDefault="00F1037B" w:rsidP="00DC11BB">
            <w:pPr>
              <w:pStyle w:val="a9"/>
            </w:pPr>
            <w:r w:rsidRPr="00966FA8">
              <w:t>апрель</w:t>
            </w:r>
          </w:p>
        </w:tc>
        <w:tc>
          <w:tcPr>
            <w:tcW w:w="2410" w:type="dxa"/>
          </w:tcPr>
          <w:p w:rsidR="00F1037B" w:rsidRPr="00966FA8" w:rsidRDefault="00F1037B" w:rsidP="00DC11BB">
            <w:pPr>
              <w:pStyle w:val="a9"/>
            </w:pPr>
            <w:r w:rsidRPr="00966FA8">
              <w:t>Директор школы, завхоз</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34</w:t>
            </w:r>
          </w:p>
        </w:tc>
        <w:tc>
          <w:tcPr>
            <w:tcW w:w="4924" w:type="dxa"/>
          </w:tcPr>
          <w:p w:rsidR="00F1037B" w:rsidRPr="00966FA8" w:rsidRDefault="00F1037B" w:rsidP="00DC11BB">
            <w:pPr>
              <w:pStyle w:val="a9"/>
            </w:pPr>
            <w:r w:rsidRPr="00966FA8">
              <w:t>Проверка техники безопасности, пожарной безопасности, охраны здоровья.</w:t>
            </w:r>
          </w:p>
        </w:tc>
        <w:tc>
          <w:tcPr>
            <w:tcW w:w="1843" w:type="dxa"/>
          </w:tcPr>
          <w:p w:rsidR="00F1037B" w:rsidRPr="00966FA8" w:rsidRDefault="00F1037B" w:rsidP="00DC11BB">
            <w:pPr>
              <w:pStyle w:val="a9"/>
            </w:pPr>
            <w:r w:rsidRPr="00966FA8">
              <w:t xml:space="preserve">Апрель </w:t>
            </w:r>
          </w:p>
        </w:tc>
        <w:tc>
          <w:tcPr>
            <w:tcW w:w="2410" w:type="dxa"/>
          </w:tcPr>
          <w:p w:rsidR="00F1037B" w:rsidRPr="00966FA8" w:rsidRDefault="00F1037B" w:rsidP="00DC11BB">
            <w:pPr>
              <w:pStyle w:val="a9"/>
            </w:pPr>
            <w:proofErr w:type="spellStart"/>
            <w:r w:rsidRPr="00966FA8">
              <w:t>Деректор</w:t>
            </w:r>
            <w:proofErr w:type="spellEnd"/>
            <w:r w:rsidRPr="00966FA8">
              <w:t>, заместители, завхоз</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35</w:t>
            </w:r>
          </w:p>
        </w:tc>
        <w:tc>
          <w:tcPr>
            <w:tcW w:w="4924" w:type="dxa"/>
          </w:tcPr>
          <w:p w:rsidR="00F1037B" w:rsidRPr="00966FA8" w:rsidRDefault="00F1037B" w:rsidP="00DC11BB">
            <w:pPr>
              <w:pStyle w:val="a9"/>
            </w:pPr>
            <w:r w:rsidRPr="00966FA8">
              <w:t>Приём учебных кабинетов, их оборудования по акту.</w:t>
            </w:r>
          </w:p>
        </w:tc>
        <w:tc>
          <w:tcPr>
            <w:tcW w:w="1843" w:type="dxa"/>
          </w:tcPr>
          <w:p w:rsidR="00F1037B" w:rsidRPr="00966FA8" w:rsidRDefault="00F1037B" w:rsidP="00DC11BB">
            <w:pPr>
              <w:pStyle w:val="a9"/>
            </w:pPr>
            <w:r w:rsidRPr="00966FA8">
              <w:t xml:space="preserve">Июнь </w:t>
            </w:r>
          </w:p>
        </w:tc>
        <w:tc>
          <w:tcPr>
            <w:tcW w:w="2410" w:type="dxa"/>
          </w:tcPr>
          <w:p w:rsidR="00F1037B" w:rsidRPr="00966FA8" w:rsidRDefault="00F1037B" w:rsidP="00DC11BB">
            <w:pPr>
              <w:pStyle w:val="a9"/>
            </w:pPr>
            <w:r w:rsidRPr="00966FA8">
              <w:t>Завхоз</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36</w:t>
            </w:r>
          </w:p>
        </w:tc>
        <w:tc>
          <w:tcPr>
            <w:tcW w:w="4924" w:type="dxa"/>
          </w:tcPr>
          <w:p w:rsidR="00F1037B" w:rsidRPr="00966FA8" w:rsidRDefault="00F1037B" w:rsidP="00DC11BB">
            <w:pPr>
              <w:pStyle w:val="a9"/>
            </w:pPr>
            <w:r w:rsidRPr="00966FA8">
              <w:t>Подготовка к оздоровительно-летней компании (лагерь).</w:t>
            </w:r>
          </w:p>
        </w:tc>
        <w:tc>
          <w:tcPr>
            <w:tcW w:w="1843" w:type="dxa"/>
          </w:tcPr>
          <w:p w:rsidR="00F1037B" w:rsidRPr="00966FA8" w:rsidRDefault="00F1037B" w:rsidP="00DC11BB">
            <w:pPr>
              <w:pStyle w:val="a9"/>
            </w:pPr>
            <w:r w:rsidRPr="00966FA8">
              <w:t>Май</w:t>
            </w:r>
          </w:p>
        </w:tc>
        <w:tc>
          <w:tcPr>
            <w:tcW w:w="2410" w:type="dxa"/>
          </w:tcPr>
          <w:p w:rsidR="00F1037B" w:rsidRPr="00966FA8" w:rsidRDefault="00F1037B" w:rsidP="00DC11BB">
            <w:pPr>
              <w:pStyle w:val="a9"/>
            </w:pPr>
            <w:r w:rsidRPr="00966FA8">
              <w:t>Директор школы, начальники лагерей</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37</w:t>
            </w:r>
          </w:p>
        </w:tc>
        <w:tc>
          <w:tcPr>
            <w:tcW w:w="4924" w:type="dxa"/>
          </w:tcPr>
          <w:p w:rsidR="00F1037B" w:rsidRPr="00966FA8" w:rsidRDefault="00F1037B" w:rsidP="00DC11BB">
            <w:pPr>
              <w:pStyle w:val="a9"/>
            </w:pPr>
            <w:r w:rsidRPr="00966FA8">
              <w:t>Открытие лагеря.</w:t>
            </w:r>
          </w:p>
        </w:tc>
        <w:tc>
          <w:tcPr>
            <w:tcW w:w="1843" w:type="dxa"/>
          </w:tcPr>
          <w:p w:rsidR="00F1037B" w:rsidRPr="00966FA8" w:rsidRDefault="00F1037B" w:rsidP="00DC11BB">
            <w:pPr>
              <w:pStyle w:val="a9"/>
            </w:pPr>
            <w:r w:rsidRPr="00966FA8">
              <w:t xml:space="preserve">Июнь </w:t>
            </w:r>
          </w:p>
        </w:tc>
        <w:tc>
          <w:tcPr>
            <w:tcW w:w="2410" w:type="dxa"/>
          </w:tcPr>
          <w:p w:rsidR="00F1037B" w:rsidRPr="00966FA8" w:rsidRDefault="00F1037B" w:rsidP="00DC11BB">
            <w:pPr>
              <w:pStyle w:val="a9"/>
            </w:pPr>
            <w:r w:rsidRPr="00966FA8">
              <w:t>начальники лагерей</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38</w:t>
            </w:r>
          </w:p>
        </w:tc>
        <w:tc>
          <w:tcPr>
            <w:tcW w:w="4924" w:type="dxa"/>
          </w:tcPr>
          <w:p w:rsidR="00F1037B" w:rsidRPr="00966FA8" w:rsidRDefault="00F1037B" w:rsidP="00DC11BB">
            <w:pPr>
              <w:pStyle w:val="a9"/>
            </w:pPr>
            <w:r w:rsidRPr="00966FA8">
              <w:t>Пополнение фонда учебников.</w:t>
            </w:r>
          </w:p>
        </w:tc>
        <w:tc>
          <w:tcPr>
            <w:tcW w:w="1843" w:type="dxa"/>
          </w:tcPr>
          <w:p w:rsidR="00F1037B" w:rsidRPr="00966FA8" w:rsidRDefault="00F1037B" w:rsidP="00DC11BB">
            <w:pPr>
              <w:pStyle w:val="a9"/>
            </w:pPr>
            <w:r w:rsidRPr="00966FA8">
              <w:t xml:space="preserve">В </w:t>
            </w:r>
            <w:proofErr w:type="spellStart"/>
            <w:r w:rsidRPr="00966FA8">
              <w:t>теч</w:t>
            </w:r>
            <w:proofErr w:type="gramStart"/>
            <w:r w:rsidRPr="00966FA8">
              <w:t>.г</w:t>
            </w:r>
            <w:proofErr w:type="gramEnd"/>
            <w:r w:rsidRPr="00966FA8">
              <w:t>ода</w:t>
            </w:r>
            <w:proofErr w:type="spellEnd"/>
          </w:p>
        </w:tc>
        <w:tc>
          <w:tcPr>
            <w:tcW w:w="2410" w:type="dxa"/>
          </w:tcPr>
          <w:p w:rsidR="00F1037B" w:rsidRPr="00966FA8" w:rsidRDefault="00F1037B" w:rsidP="00DC11BB">
            <w:pPr>
              <w:pStyle w:val="a9"/>
            </w:pPr>
            <w:r w:rsidRPr="00966FA8">
              <w:t xml:space="preserve">Педагог - </w:t>
            </w:r>
            <w:proofErr w:type="spellStart"/>
            <w:r w:rsidRPr="00966FA8">
              <w:t>библиотекать</w:t>
            </w:r>
            <w:proofErr w:type="spellEnd"/>
            <w:r w:rsidRPr="00966FA8">
              <w:t>, директор школы</w:t>
            </w:r>
          </w:p>
        </w:tc>
      </w:tr>
      <w:tr w:rsidR="00F1037B" w:rsidRPr="00966FA8" w:rsidTr="00DC11BB">
        <w:trPr>
          <w:cantSplit/>
          <w:trHeight w:val="184"/>
        </w:trPr>
        <w:tc>
          <w:tcPr>
            <w:tcW w:w="746" w:type="dxa"/>
            <w:tcBorders>
              <w:left w:val="single" w:sz="4" w:space="0" w:color="auto"/>
            </w:tcBorders>
          </w:tcPr>
          <w:p w:rsidR="00F1037B" w:rsidRPr="00966FA8" w:rsidRDefault="00F1037B" w:rsidP="00DC11BB">
            <w:pPr>
              <w:pStyle w:val="a9"/>
            </w:pPr>
            <w:r w:rsidRPr="00966FA8">
              <w:t>39</w:t>
            </w:r>
          </w:p>
        </w:tc>
        <w:tc>
          <w:tcPr>
            <w:tcW w:w="4924" w:type="dxa"/>
          </w:tcPr>
          <w:p w:rsidR="00F1037B" w:rsidRPr="00966FA8" w:rsidRDefault="00F1037B" w:rsidP="00DC11BB">
            <w:pPr>
              <w:pStyle w:val="a9"/>
            </w:pPr>
            <w:r w:rsidRPr="00966FA8">
              <w:t>Оформление учебных кабинетов учителями.</w:t>
            </w:r>
          </w:p>
        </w:tc>
        <w:tc>
          <w:tcPr>
            <w:tcW w:w="1843" w:type="dxa"/>
          </w:tcPr>
          <w:p w:rsidR="00F1037B" w:rsidRPr="00966FA8" w:rsidRDefault="00F1037B" w:rsidP="00DC11BB">
            <w:pPr>
              <w:pStyle w:val="a9"/>
            </w:pPr>
            <w:r w:rsidRPr="00966FA8">
              <w:t xml:space="preserve">Август </w:t>
            </w:r>
          </w:p>
        </w:tc>
        <w:tc>
          <w:tcPr>
            <w:tcW w:w="2410" w:type="dxa"/>
          </w:tcPr>
          <w:p w:rsidR="00F1037B" w:rsidRPr="00966FA8" w:rsidRDefault="00F1037B" w:rsidP="00DC11BB">
            <w:pPr>
              <w:pStyle w:val="a9"/>
            </w:pPr>
            <w:r w:rsidRPr="00966FA8">
              <w:t>Зам. директора</w:t>
            </w:r>
          </w:p>
          <w:p w:rsidR="00F1037B" w:rsidRPr="00966FA8" w:rsidRDefault="00F1037B" w:rsidP="00DC11BB">
            <w:pPr>
              <w:pStyle w:val="a9"/>
            </w:pPr>
            <w:r w:rsidRPr="00966FA8">
              <w:t>Зав</w:t>
            </w:r>
            <w:proofErr w:type="gramStart"/>
            <w:r w:rsidRPr="00966FA8">
              <w:t>.к</w:t>
            </w:r>
            <w:proofErr w:type="gramEnd"/>
            <w:r w:rsidRPr="00966FA8">
              <w:t>абинетом</w:t>
            </w:r>
          </w:p>
        </w:tc>
      </w:tr>
    </w:tbl>
    <w:p w:rsidR="00F1037B" w:rsidRPr="00966FA8" w:rsidRDefault="00F1037B" w:rsidP="00F1037B">
      <w:pPr>
        <w:pStyle w:val="a9"/>
      </w:pPr>
    </w:p>
    <w:p w:rsidR="00DC5264" w:rsidRPr="00966FA8" w:rsidRDefault="00DC5264" w:rsidP="00F1037B">
      <w:pPr>
        <w:pStyle w:val="a9"/>
        <w:jc w:val="center"/>
        <w:rPr>
          <w:b/>
        </w:rPr>
      </w:pPr>
    </w:p>
    <w:p w:rsidR="00DC5264" w:rsidRPr="00966FA8" w:rsidRDefault="00DC5264" w:rsidP="00F1037B">
      <w:pPr>
        <w:pStyle w:val="a9"/>
        <w:jc w:val="center"/>
        <w:rPr>
          <w:b/>
        </w:rPr>
      </w:pPr>
    </w:p>
    <w:p w:rsidR="00DC5264" w:rsidRPr="00966FA8" w:rsidRDefault="00DC5264" w:rsidP="00F1037B">
      <w:pPr>
        <w:pStyle w:val="a9"/>
        <w:jc w:val="center"/>
        <w:rPr>
          <w:b/>
        </w:rPr>
      </w:pPr>
    </w:p>
    <w:p w:rsidR="00F1037B" w:rsidRPr="00966FA8" w:rsidRDefault="00F1037B" w:rsidP="00F1037B">
      <w:pPr>
        <w:pStyle w:val="a9"/>
        <w:jc w:val="center"/>
        <w:rPr>
          <w:b/>
        </w:rPr>
      </w:pPr>
      <w:r w:rsidRPr="00966FA8">
        <w:rPr>
          <w:b/>
        </w:rPr>
        <w:lastRenderedPageBreak/>
        <w:t>3. Организация работы психолог</w:t>
      </w:r>
      <w:proofErr w:type="gramStart"/>
      <w:r w:rsidRPr="00966FA8">
        <w:rPr>
          <w:b/>
        </w:rPr>
        <w:t>о-</w:t>
      </w:r>
      <w:proofErr w:type="gramEnd"/>
      <w:r w:rsidRPr="00966FA8">
        <w:rPr>
          <w:b/>
        </w:rPr>
        <w:t xml:space="preserve"> медико- педагогического консилиума</w:t>
      </w:r>
    </w:p>
    <w:p w:rsidR="00F1037B" w:rsidRPr="00966FA8" w:rsidRDefault="00F1037B" w:rsidP="00F1037B">
      <w:pPr>
        <w:pStyle w:val="a9"/>
        <w:jc w:val="center"/>
        <w:rPr>
          <w:b/>
        </w:rPr>
      </w:pPr>
      <w:r w:rsidRPr="00966FA8">
        <w:rPr>
          <w:b/>
        </w:rPr>
        <w:t xml:space="preserve"> ( ПМПК)</w:t>
      </w:r>
    </w:p>
    <w:p w:rsidR="00F1037B" w:rsidRPr="00966FA8" w:rsidRDefault="00F1037B" w:rsidP="00F1037B">
      <w:pPr>
        <w:pStyle w:val="a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1"/>
        <w:gridCol w:w="4927"/>
        <w:gridCol w:w="1796"/>
        <w:gridCol w:w="2785"/>
      </w:tblGrid>
      <w:tr w:rsidR="00DC11BB" w:rsidRPr="00966FA8" w:rsidTr="00DC11BB">
        <w:tc>
          <w:tcPr>
            <w:tcW w:w="817" w:type="dxa"/>
          </w:tcPr>
          <w:p w:rsidR="00F1037B" w:rsidRPr="00966FA8" w:rsidRDefault="00F1037B" w:rsidP="00DC11BB">
            <w:pPr>
              <w:pStyle w:val="a9"/>
            </w:pPr>
            <w:r w:rsidRPr="00966FA8">
              <w:t xml:space="preserve">№ </w:t>
            </w:r>
            <w:proofErr w:type="gramStart"/>
            <w:r w:rsidRPr="00966FA8">
              <w:t>п</w:t>
            </w:r>
            <w:proofErr w:type="gramEnd"/>
            <w:r w:rsidRPr="00966FA8">
              <w:t>/п</w:t>
            </w:r>
          </w:p>
        </w:tc>
        <w:tc>
          <w:tcPr>
            <w:tcW w:w="5103" w:type="dxa"/>
          </w:tcPr>
          <w:p w:rsidR="00F1037B" w:rsidRPr="00966FA8" w:rsidRDefault="00F1037B" w:rsidP="00DC11BB">
            <w:pPr>
              <w:pStyle w:val="a9"/>
            </w:pPr>
            <w:r w:rsidRPr="00966FA8">
              <w:t>Мероприятие</w:t>
            </w:r>
          </w:p>
        </w:tc>
        <w:tc>
          <w:tcPr>
            <w:tcW w:w="1701" w:type="dxa"/>
          </w:tcPr>
          <w:p w:rsidR="00F1037B" w:rsidRPr="00966FA8" w:rsidRDefault="00F1037B" w:rsidP="00DC11BB">
            <w:pPr>
              <w:pStyle w:val="a9"/>
            </w:pPr>
            <w:r w:rsidRPr="00966FA8">
              <w:t>Сроки</w:t>
            </w:r>
          </w:p>
        </w:tc>
        <w:tc>
          <w:tcPr>
            <w:tcW w:w="2942" w:type="dxa"/>
          </w:tcPr>
          <w:p w:rsidR="00F1037B" w:rsidRPr="00966FA8" w:rsidRDefault="00F1037B" w:rsidP="00DC11BB">
            <w:pPr>
              <w:pStyle w:val="a9"/>
            </w:pPr>
            <w:r w:rsidRPr="00966FA8">
              <w:t>Исполнитель</w:t>
            </w:r>
          </w:p>
        </w:tc>
      </w:tr>
      <w:tr w:rsidR="00DC11BB" w:rsidRPr="00966FA8" w:rsidTr="00DC11BB">
        <w:tc>
          <w:tcPr>
            <w:tcW w:w="817" w:type="dxa"/>
          </w:tcPr>
          <w:p w:rsidR="00F1037B" w:rsidRPr="00966FA8" w:rsidRDefault="00F1037B" w:rsidP="00DC11BB">
            <w:pPr>
              <w:pStyle w:val="a9"/>
            </w:pPr>
            <w:r w:rsidRPr="00966FA8">
              <w:t>1.</w:t>
            </w:r>
          </w:p>
        </w:tc>
        <w:tc>
          <w:tcPr>
            <w:tcW w:w="5103" w:type="dxa"/>
          </w:tcPr>
          <w:p w:rsidR="00F1037B" w:rsidRPr="00966FA8" w:rsidRDefault="00F1037B" w:rsidP="00DC11BB">
            <w:pPr>
              <w:pStyle w:val="a9"/>
            </w:pPr>
            <w:r w:rsidRPr="00966FA8">
              <w:t>Утверждение плана работы на 2019-2020 учебный год.</w:t>
            </w:r>
          </w:p>
        </w:tc>
        <w:tc>
          <w:tcPr>
            <w:tcW w:w="1701" w:type="dxa"/>
          </w:tcPr>
          <w:p w:rsidR="00F1037B" w:rsidRPr="00966FA8" w:rsidRDefault="00F1037B" w:rsidP="00DC11BB">
            <w:pPr>
              <w:pStyle w:val="a9"/>
            </w:pPr>
            <w:r w:rsidRPr="00966FA8">
              <w:t>До 10.09.19г.</w:t>
            </w:r>
          </w:p>
        </w:tc>
        <w:tc>
          <w:tcPr>
            <w:tcW w:w="2942" w:type="dxa"/>
          </w:tcPr>
          <w:p w:rsidR="00F1037B" w:rsidRPr="00966FA8" w:rsidRDefault="00F1037B" w:rsidP="00DC11BB">
            <w:pPr>
              <w:pStyle w:val="a9"/>
            </w:pPr>
            <w:r w:rsidRPr="00966FA8">
              <w:t>Заместитель директора</w:t>
            </w:r>
          </w:p>
          <w:p w:rsidR="00F1037B" w:rsidRPr="00966FA8" w:rsidRDefault="00F1037B" w:rsidP="00DC11BB">
            <w:pPr>
              <w:pStyle w:val="a9"/>
            </w:pPr>
            <w:r w:rsidRPr="00966FA8">
              <w:t xml:space="preserve">Педагог-психолог </w:t>
            </w:r>
          </w:p>
          <w:p w:rsidR="00F1037B" w:rsidRPr="00966FA8" w:rsidRDefault="00F1037B" w:rsidP="00DC11BB">
            <w:pPr>
              <w:pStyle w:val="a9"/>
            </w:pPr>
            <w:r w:rsidRPr="00966FA8">
              <w:t>Учитель-логопед</w:t>
            </w:r>
          </w:p>
          <w:p w:rsidR="00F1037B" w:rsidRPr="00966FA8" w:rsidRDefault="00F1037B" w:rsidP="00DC11BB">
            <w:pPr>
              <w:pStyle w:val="a9"/>
            </w:pPr>
          </w:p>
        </w:tc>
      </w:tr>
      <w:tr w:rsidR="00DC11BB" w:rsidRPr="00966FA8" w:rsidTr="00DC11BB">
        <w:tc>
          <w:tcPr>
            <w:tcW w:w="817" w:type="dxa"/>
          </w:tcPr>
          <w:p w:rsidR="00F1037B" w:rsidRPr="00966FA8" w:rsidRDefault="00F1037B" w:rsidP="00DC11BB">
            <w:pPr>
              <w:pStyle w:val="a9"/>
            </w:pPr>
            <w:r w:rsidRPr="00966FA8">
              <w:t>2.</w:t>
            </w:r>
          </w:p>
        </w:tc>
        <w:tc>
          <w:tcPr>
            <w:tcW w:w="5103" w:type="dxa"/>
          </w:tcPr>
          <w:p w:rsidR="00F1037B" w:rsidRPr="00966FA8" w:rsidRDefault="00F1037B" w:rsidP="00DC11BB">
            <w:pPr>
              <w:pStyle w:val="a9"/>
            </w:pPr>
            <w:r w:rsidRPr="00966FA8">
              <w:t xml:space="preserve">Направление заявки на </w:t>
            </w:r>
            <w:proofErr w:type="gramStart"/>
            <w:r w:rsidRPr="00966FA8">
              <w:t>районную</w:t>
            </w:r>
            <w:proofErr w:type="gramEnd"/>
            <w:r w:rsidRPr="00966FA8">
              <w:t xml:space="preserve"> ПМПК.</w:t>
            </w:r>
          </w:p>
        </w:tc>
        <w:tc>
          <w:tcPr>
            <w:tcW w:w="1701" w:type="dxa"/>
          </w:tcPr>
          <w:p w:rsidR="00F1037B" w:rsidRPr="00966FA8" w:rsidRDefault="00F1037B" w:rsidP="00DC11BB">
            <w:pPr>
              <w:pStyle w:val="a9"/>
            </w:pPr>
            <w:r w:rsidRPr="00966FA8">
              <w:t>По мере необходимости</w:t>
            </w:r>
          </w:p>
        </w:tc>
        <w:tc>
          <w:tcPr>
            <w:tcW w:w="2942" w:type="dxa"/>
          </w:tcPr>
          <w:p w:rsidR="00F1037B" w:rsidRPr="00966FA8" w:rsidRDefault="00F1037B" w:rsidP="00DC11BB">
            <w:pPr>
              <w:pStyle w:val="a9"/>
            </w:pPr>
            <w:r w:rsidRPr="00966FA8">
              <w:t>Заместитель директора</w:t>
            </w:r>
          </w:p>
          <w:p w:rsidR="00F1037B" w:rsidRPr="00966FA8" w:rsidRDefault="00F1037B" w:rsidP="00DC11BB">
            <w:pPr>
              <w:pStyle w:val="a9"/>
            </w:pPr>
          </w:p>
        </w:tc>
      </w:tr>
      <w:tr w:rsidR="00DC11BB" w:rsidRPr="00966FA8" w:rsidTr="00DC11BB">
        <w:tc>
          <w:tcPr>
            <w:tcW w:w="817" w:type="dxa"/>
          </w:tcPr>
          <w:p w:rsidR="00F1037B" w:rsidRPr="00966FA8" w:rsidRDefault="00F1037B" w:rsidP="00DC11BB">
            <w:pPr>
              <w:pStyle w:val="a9"/>
            </w:pPr>
            <w:r w:rsidRPr="00966FA8">
              <w:t>3.</w:t>
            </w:r>
          </w:p>
        </w:tc>
        <w:tc>
          <w:tcPr>
            <w:tcW w:w="5103" w:type="dxa"/>
          </w:tcPr>
          <w:p w:rsidR="00F1037B" w:rsidRPr="00966FA8" w:rsidRDefault="00F1037B" w:rsidP="00DC11BB">
            <w:pPr>
              <w:pStyle w:val="a9"/>
            </w:pPr>
            <w:r w:rsidRPr="00966FA8">
              <w:t xml:space="preserve">Сопровождение </w:t>
            </w:r>
            <w:proofErr w:type="gramStart"/>
            <w:r w:rsidRPr="00966FA8">
              <w:t>обучающихся</w:t>
            </w:r>
            <w:proofErr w:type="gramEnd"/>
            <w:r w:rsidRPr="00966FA8">
              <w:t xml:space="preserve"> на ПМПК.</w:t>
            </w:r>
          </w:p>
        </w:tc>
        <w:tc>
          <w:tcPr>
            <w:tcW w:w="1701" w:type="dxa"/>
          </w:tcPr>
          <w:p w:rsidR="00F1037B" w:rsidRPr="00966FA8" w:rsidRDefault="00F1037B" w:rsidP="00DC11BB">
            <w:pPr>
              <w:pStyle w:val="a9"/>
            </w:pPr>
            <w:r w:rsidRPr="00966FA8">
              <w:t>По графику</w:t>
            </w:r>
          </w:p>
        </w:tc>
        <w:tc>
          <w:tcPr>
            <w:tcW w:w="2942" w:type="dxa"/>
          </w:tcPr>
          <w:p w:rsidR="00F1037B" w:rsidRPr="00966FA8" w:rsidRDefault="00F1037B" w:rsidP="00DC11BB">
            <w:pPr>
              <w:pStyle w:val="a9"/>
            </w:pPr>
            <w:r w:rsidRPr="00966FA8">
              <w:t>Заместитель директора</w:t>
            </w:r>
          </w:p>
          <w:p w:rsidR="00F1037B" w:rsidRPr="00966FA8" w:rsidRDefault="00F1037B" w:rsidP="00DC11BB">
            <w:pPr>
              <w:pStyle w:val="a9"/>
            </w:pPr>
            <w:r w:rsidRPr="00966FA8">
              <w:t>Кл</w:t>
            </w:r>
            <w:proofErr w:type="gramStart"/>
            <w:r w:rsidRPr="00966FA8">
              <w:t>.р</w:t>
            </w:r>
            <w:proofErr w:type="gramEnd"/>
            <w:r w:rsidRPr="00966FA8">
              <w:t>уководители</w:t>
            </w:r>
          </w:p>
          <w:p w:rsidR="00F1037B" w:rsidRPr="00966FA8" w:rsidRDefault="00F1037B" w:rsidP="00DC11BB">
            <w:pPr>
              <w:pStyle w:val="a9"/>
            </w:pPr>
          </w:p>
        </w:tc>
      </w:tr>
      <w:tr w:rsidR="00DC11BB" w:rsidRPr="00966FA8" w:rsidTr="00DC11BB">
        <w:tc>
          <w:tcPr>
            <w:tcW w:w="817" w:type="dxa"/>
          </w:tcPr>
          <w:p w:rsidR="00F1037B" w:rsidRPr="00966FA8" w:rsidRDefault="00F1037B" w:rsidP="00DC11BB">
            <w:pPr>
              <w:pStyle w:val="a9"/>
            </w:pPr>
            <w:r w:rsidRPr="00966FA8">
              <w:t>4.</w:t>
            </w:r>
          </w:p>
        </w:tc>
        <w:tc>
          <w:tcPr>
            <w:tcW w:w="5103" w:type="dxa"/>
          </w:tcPr>
          <w:p w:rsidR="00F1037B" w:rsidRPr="00966FA8" w:rsidRDefault="00F1037B" w:rsidP="00DC11BB">
            <w:pPr>
              <w:pStyle w:val="a9"/>
            </w:pPr>
            <w:r w:rsidRPr="00966FA8">
              <w:t>Мониторинг адаптации обучающихся 1, 5, 10 классов к новым условиям обучения.</w:t>
            </w:r>
          </w:p>
          <w:p w:rsidR="00F1037B" w:rsidRPr="00966FA8" w:rsidRDefault="00F1037B" w:rsidP="00DC11BB">
            <w:pPr>
              <w:pStyle w:val="a9"/>
            </w:pPr>
            <w:r w:rsidRPr="00966FA8">
              <w:t>- Оценка количественного и качественного состава «группы риска».</w:t>
            </w:r>
          </w:p>
          <w:p w:rsidR="00F1037B" w:rsidRPr="00966FA8" w:rsidRDefault="00F1037B" w:rsidP="00DC11BB">
            <w:pPr>
              <w:pStyle w:val="a9"/>
            </w:pPr>
            <w:r w:rsidRPr="00966FA8">
              <w:t>- Определение путей психолого-медико-педагогического сопровождения обучающихся.</w:t>
            </w:r>
          </w:p>
          <w:p w:rsidR="00F1037B" w:rsidRPr="00966FA8" w:rsidRDefault="00F1037B" w:rsidP="00DC11BB">
            <w:pPr>
              <w:pStyle w:val="a9"/>
            </w:pPr>
            <w:r w:rsidRPr="00966FA8">
              <w:t>- Принятие согласованного решения по определению специального (коррекционного) образовательного маршрута ребёнка.</w:t>
            </w:r>
          </w:p>
        </w:tc>
        <w:tc>
          <w:tcPr>
            <w:tcW w:w="1701" w:type="dxa"/>
          </w:tcPr>
          <w:p w:rsidR="00F1037B" w:rsidRPr="00966FA8" w:rsidRDefault="00F1037B" w:rsidP="00DC11BB">
            <w:pPr>
              <w:pStyle w:val="a9"/>
            </w:pPr>
            <w:r w:rsidRPr="00966FA8">
              <w:t>Октябрь-ноябрь</w:t>
            </w:r>
          </w:p>
        </w:tc>
        <w:tc>
          <w:tcPr>
            <w:tcW w:w="2942" w:type="dxa"/>
          </w:tcPr>
          <w:p w:rsidR="00F1037B" w:rsidRPr="00966FA8" w:rsidRDefault="00F1037B" w:rsidP="00DC11BB">
            <w:pPr>
              <w:pStyle w:val="a9"/>
            </w:pPr>
            <w:r w:rsidRPr="00966FA8">
              <w:t>Заместители директора</w:t>
            </w:r>
          </w:p>
        </w:tc>
      </w:tr>
      <w:tr w:rsidR="00DC11BB" w:rsidRPr="00966FA8" w:rsidTr="00DC11BB">
        <w:tc>
          <w:tcPr>
            <w:tcW w:w="817" w:type="dxa"/>
          </w:tcPr>
          <w:p w:rsidR="00F1037B" w:rsidRPr="00966FA8" w:rsidRDefault="00F1037B" w:rsidP="00DC11BB">
            <w:pPr>
              <w:pStyle w:val="a9"/>
            </w:pPr>
            <w:r w:rsidRPr="00966FA8">
              <w:t>5.</w:t>
            </w:r>
          </w:p>
        </w:tc>
        <w:tc>
          <w:tcPr>
            <w:tcW w:w="5103" w:type="dxa"/>
          </w:tcPr>
          <w:p w:rsidR="00F1037B" w:rsidRPr="00966FA8" w:rsidRDefault="00F1037B" w:rsidP="00DC11BB">
            <w:pPr>
              <w:pStyle w:val="a9"/>
            </w:pPr>
            <w:r w:rsidRPr="00966FA8">
              <w:t xml:space="preserve">Контроль работы со </w:t>
            </w:r>
            <w:proofErr w:type="spellStart"/>
            <w:r w:rsidRPr="00966FA8">
              <w:t>слабоуспевающимиобучающегосями</w:t>
            </w:r>
            <w:proofErr w:type="spellEnd"/>
          </w:p>
        </w:tc>
        <w:tc>
          <w:tcPr>
            <w:tcW w:w="1701" w:type="dxa"/>
          </w:tcPr>
          <w:p w:rsidR="00F1037B" w:rsidRPr="00966FA8" w:rsidRDefault="007331FE" w:rsidP="00DC11BB">
            <w:pPr>
              <w:pStyle w:val="a9"/>
            </w:pPr>
            <w:r w:rsidRPr="00966FA8">
              <w:t>1 раз в четверть</w:t>
            </w:r>
          </w:p>
        </w:tc>
        <w:tc>
          <w:tcPr>
            <w:tcW w:w="2942" w:type="dxa"/>
          </w:tcPr>
          <w:p w:rsidR="00F1037B" w:rsidRPr="00966FA8" w:rsidRDefault="00F1037B" w:rsidP="00DC11BB">
            <w:pPr>
              <w:pStyle w:val="a9"/>
            </w:pPr>
            <w:r w:rsidRPr="00966FA8">
              <w:t>Заместитель директора</w:t>
            </w:r>
          </w:p>
        </w:tc>
      </w:tr>
      <w:tr w:rsidR="00DC11BB" w:rsidRPr="00966FA8" w:rsidTr="00DC11BB">
        <w:tc>
          <w:tcPr>
            <w:tcW w:w="817" w:type="dxa"/>
          </w:tcPr>
          <w:p w:rsidR="00F1037B" w:rsidRPr="00966FA8" w:rsidRDefault="00F1037B" w:rsidP="00DC11BB">
            <w:pPr>
              <w:pStyle w:val="a9"/>
            </w:pPr>
            <w:r w:rsidRPr="00966FA8">
              <w:t>6.</w:t>
            </w:r>
          </w:p>
        </w:tc>
        <w:tc>
          <w:tcPr>
            <w:tcW w:w="5103" w:type="dxa"/>
          </w:tcPr>
          <w:p w:rsidR="00F1037B" w:rsidRPr="00966FA8" w:rsidRDefault="00F1037B" w:rsidP="00DC11BB">
            <w:pPr>
              <w:pStyle w:val="a9"/>
            </w:pPr>
            <w:r w:rsidRPr="00966FA8">
              <w:t>Изучение литературы по коррекционному обучению</w:t>
            </w:r>
          </w:p>
        </w:tc>
        <w:tc>
          <w:tcPr>
            <w:tcW w:w="1701" w:type="dxa"/>
          </w:tcPr>
          <w:p w:rsidR="00F1037B" w:rsidRPr="00966FA8" w:rsidRDefault="007331FE" w:rsidP="00DC11BB">
            <w:pPr>
              <w:pStyle w:val="a9"/>
            </w:pPr>
            <w:r w:rsidRPr="00966FA8">
              <w:t>В течение года</w:t>
            </w:r>
          </w:p>
        </w:tc>
        <w:tc>
          <w:tcPr>
            <w:tcW w:w="2942" w:type="dxa"/>
          </w:tcPr>
          <w:p w:rsidR="00F1037B" w:rsidRPr="00966FA8" w:rsidRDefault="00F1037B" w:rsidP="00DC11BB">
            <w:pPr>
              <w:pStyle w:val="a9"/>
            </w:pPr>
            <w:r w:rsidRPr="00966FA8">
              <w:t>Члены ПМПК</w:t>
            </w:r>
          </w:p>
        </w:tc>
      </w:tr>
      <w:tr w:rsidR="00DC11BB" w:rsidRPr="00966FA8" w:rsidTr="00DC11BB">
        <w:tc>
          <w:tcPr>
            <w:tcW w:w="817" w:type="dxa"/>
          </w:tcPr>
          <w:p w:rsidR="00F1037B" w:rsidRPr="00966FA8" w:rsidRDefault="00F1037B" w:rsidP="00DC11BB">
            <w:pPr>
              <w:pStyle w:val="a9"/>
            </w:pPr>
            <w:r w:rsidRPr="00966FA8">
              <w:t>7.</w:t>
            </w:r>
          </w:p>
        </w:tc>
        <w:tc>
          <w:tcPr>
            <w:tcW w:w="5103" w:type="dxa"/>
          </w:tcPr>
          <w:p w:rsidR="00F1037B" w:rsidRPr="00966FA8" w:rsidRDefault="00F1037B" w:rsidP="00DC11BB">
            <w:pPr>
              <w:pStyle w:val="a9"/>
            </w:pPr>
            <w:r w:rsidRPr="00966FA8">
              <w:t>Анализ работы за год. Составление рекомендаций на следующий учебный год.</w:t>
            </w:r>
          </w:p>
        </w:tc>
        <w:tc>
          <w:tcPr>
            <w:tcW w:w="1701" w:type="dxa"/>
          </w:tcPr>
          <w:p w:rsidR="00F1037B" w:rsidRPr="00966FA8" w:rsidRDefault="00F1037B" w:rsidP="00DC11BB">
            <w:pPr>
              <w:pStyle w:val="a9"/>
            </w:pPr>
            <w:r w:rsidRPr="00966FA8">
              <w:t>Апрель-май</w:t>
            </w:r>
          </w:p>
        </w:tc>
        <w:tc>
          <w:tcPr>
            <w:tcW w:w="2942" w:type="dxa"/>
          </w:tcPr>
          <w:p w:rsidR="00F1037B" w:rsidRPr="00966FA8" w:rsidRDefault="00F1037B" w:rsidP="00DC11BB">
            <w:pPr>
              <w:pStyle w:val="a9"/>
            </w:pPr>
            <w:r w:rsidRPr="00966FA8">
              <w:t>Заместитель директора</w:t>
            </w:r>
          </w:p>
        </w:tc>
      </w:tr>
    </w:tbl>
    <w:p w:rsidR="00F1037B" w:rsidRPr="00966FA8" w:rsidRDefault="00F1037B" w:rsidP="00F1037B">
      <w:pPr>
        <w:pStyle w:val="a9"/>
      </w:pPr>
    </w:p>
    <w:p w:rsidR="00F1037B" w:rsidRPr="00966FA8" w:rsidRDefault="00F1037B" w:rsidP="00F1037B">
      <w:pPr>
        <w:pStyle w:val="a9"/>
        <w:jc w:val="center"/>
        <w:rPr>
          <w:b/>
        </w:rPr>
      </w:pPr>
      <w:r w:rsidRPr="00966FA8">
        <w:rPr>
          <w:b/>
        </w:rPr>
        <w:t>4. Организация дежурства по образовательному учреждению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95"/>
        <w:gridCol w:w="4882"/>
        <w:gridCol w:w="1750"/>
        <w:gridCol w:w="2852"/>
      </w:tblGrid>
      <w:tr w:rsidR="00DC11BB" w:rsidRPr="00966FA8" w:rsidTr="00DC11BB">
        <w:tc>
          <w:tcPr>
            <w:tcW w:w="814" w:type="dxa"/>
          </w:tcPr>
          <w:p w:rsidR="00F1037B" w:rsidRPr="00966FA8" w:rsidRDefault="00F1037B" w:rsidP="00DC11BB">
            <w:pPr>
              <w:pStyle w:val="a9"/>
            </w:pPr>
            <w:r w:rsidRPr="00966FA8">
              <w:t xml:space="preserve">№ </w:t>
            </w:r>
            <w:proofErr w:type="gramStart"/>
            <w:r w:rsidRPr="00966FA8">
              <w:t>п</w:t>
            </w:r>
            <w:proofErr w:type="gramEnd"/>
            <w:r w:rsidRPr="00966FA8">
              <w:t>/п</w:t>
            </w:r>
          </w:p>
        </w:tc>
        <w:tc>
          <w:tcPr>
            <w:tcW w:w="5069" w:type="dxa"/>
          </w:tcPr>
          <w:p w:rsidR="00F1037B" w:rsidRPr="00966FA8" w:rsidRDefault="00F1037B" w:rsidP="00DC11BB">
            <w:pPr>
              <w:pStyle w:val="a9"/>
            </w:pPr>
            <w:r w:rsidRPr="00966FA8">
              <w:t>Мероприятие</w:t>
            </w:r>
          </w:p>
        </w:tc>
        <w:tc>
          <w:tcPr>
            <w:tcW w:w="1750" w:type="dxa"/>
          </w:tcPr>
          <w:p w:rsidR="00F1037B" w:rsidRPr="00966FA8" w:rsidRDefault="00F1037B" w:rsidP="00DC11BB">
            <w:pPr>
              <w:pStyle w:val="a9"/>
            </w:pPr>
            <w:r w:rsidRPr="00966FA8">
              <w:t>Сроки</w:t>
            </w:r>
          </w:p>
        </w:tc>
        <w:tc>
          <w:tcPr>
            <w:tcW w:w="2930" w:type="dxa"/>
          </w:tcPr>
          <w:p w:rsidR="00F1037B" w:rsidRPr="00966FA8" w:rsidRDefault="00F1037B" w:rsidP="00DC11BB">
            <w:pPr>
              <w:pStyle w:val="a9"/>
            </w:pPr>
            <w:r w:rsidRPr="00966FA8">
              <w:t>Ответственный</w:t>
            </w:r>
          </w:p>
        </w:tc>
      </w:tr>
      <w:tr w:rsidR="00DC11BB" w:rsidRPr="00966FA8" w:rsidTr="00DC11BB">
        <w:tc>
          <w:tcPr>
            <w:tcW w:w="814" w:type="dxa"/>
          </w:tcPr>
          <w:p w:rsidR="00F1037B" w:rsidRPr="00966FA8" w:rsidRDefault="00F1037B" w:rsidP="00DC11BB">
            <w:pPr>
              <w:pStyle w:val="a9"/>
            </w:pPr>
            <w:r w:rsidRPr="00966FA8">
              <w:t>1.</w:t>
            </w:r>
          </w:p>
        </w:tc>
        <w:tc>
          <w:tcPr>
            <w:tcW w:w="5069" w:type="dxa"/>
          </w:tcPr>
          <w:p w:rsidR="00F1037B" w:rsidRPr="00966FA8" w:rsidRDefault="00F1037B" w:rsidP="00DC11BB">
            <w:pPr>
              <w:pStyle w:val="a9"/>
            </w:pPr>
            <w:r w:rsidRPr="00966FA8">
              <w:t>Рабочая линейка «Обязанности дежурных».</w:t>
            </w:r>
          </w:p>
        </w:tc>
        <w:tc>
          <w:tcPr>
            <w:tcW w:w="1750" w:type="dxa"/>
          </w:tcPr>
          <w:p w:rsidR="00F1037B" w:rsidRPr="00966FA8" w:rsidRDefault="00F1037B" w:rsidP="00DC11BB">
            <w:pPr>
              <w:pStyle w:val="a9"/>
            </w:pPr>
            <w:r w:rsidRPr="00966FA8">
              <w:t xml:space="preserve"> Первая общешкольная линейк</w:t>
            </w:r>
            <w:proofErr w:type="gramStart"/>
            <w:r w:rsidRPr="00966FA8">
              <w:t>а-</w:t>
            </w:r>
            <w:proofErr w:type="gramEnd"/>
            <w:r w:rsidRPr="00966FA8">
              <w:t xml:space="preserve"> сентябрь 2019г.</w:t>
            </w:r>
          </w:p>
        </w:tc>
        <w:tc>
          <w:tcPr>
            <w:tcW w:w="2930" w:type="dxa"/>
          </w:tcPr>
          <w:p w:rsidR="00F1037B" w:rsidRPr="00966FA8" w:rsidRDefault="00F1037B" w:rsidP="00DC11BB">
            <w:pPr>
              <w:pStyle w:val="a9"/>
            </w:pPr>
            <w:r w:rsidRPr="00966FA8">
              <w:t>Заместитель директора</w:t>
            </w:r>
          </w:p>
        </w:tc>
      </w:tr>
      <w:tr w:rsidR="00DC11BB" w:rsidRPr="00966FA8" w:rsidTr="00DC11BB">
        <w:tc>
          <w:tcPr>
            <w:tcW w:w="814" w:type="dxa"/>
          </w:tcPr>
          <w:p w:rsidR="00F1037B" w:rsidRPr="00966FA8" w:rsidRDefault="00F1037B" w:rsidP="00DC11BB">
            <w:pPr>
              <w:pStyle w:val="a9"/>
            </w:pPr>
            <w:r w:rsidRPr="00966FA8">
              <w:t>2.</w:t>
            </w:r>
          </w:p>
        </w:tc>
        <w:tc>
          <w:tcPr>
            <w:tcW w:w="5069" w:type="dxa"/>
          </w:tcPr>
          <w:p w:rsidR="00F1037B" w:rsidRPr="00966FA8" w:rsidRDefault="00F1037B" w:rsidP="00DC11BB">
            <w:pPr>
              <w:pStyle w:val="a9"/>
            </w:pPr>
            <w:r w:rsidRPr="00966FA8">
              <w:t>Беседы на классном часе «Обязанности дежурных».</w:t>
            </w:r>
          </w:p>
        </w:tc>
        <w:tc>
          <w:tcPr>
            <w:tcW w:w="1750" w:type="dxa"/>
          </w:tcPr>
          <w:p w:rsidR="00F1037B" w:rsidRPr="00966FA8" w:rsidRDefault="00F1037B" w:rsidP="00DC11BB">
            <w:pPr>
              <w:pStyle w:val="a9"/>
            </w:pPr>
            <w:r w:rsidRPr="00966FA8">
              <w:t>1 неделя сентября</w:t>
            </w:r>
          </w:p>
        </w:tc>
        <w:tc>
          <w:tcPr>
            <w:tcW w:w="2930" w:type="dxa"/>
          </w:tcPr>
          <w:p w:rsidR="00F1037B" w:rsidRPr="00966FA8" w:rsidRDefault="00F1037B" w:rsidP="00DC11BB">
            <w:pPr>
              <w:pStyle w:val="a9"/>
            </w:pPr>
            <w:r w:rsidRPr="00966FA8">
              <w:t>Классные руководители</w:t>
            </w:r>
          </w:p>
        </w:tc>
      </w:tr>
      <w:tr w:rsidR="00DC11BB" w:rsidRPr="00966FA8" w:rsidTr="00DC11BB">
        <w:tc>
          <w:tcPr>
            <w:tcW w:w="814" w:type="dxa"/>
          </w:tcPr>
          <w:p w:rsidR="00F1037B" w:rsidRPr="00966FA8" w:rsidRDefault="00F1037B" w:rsidP="00DC11BB">
            <w:pPr>
              <w:pStyle w:val="a9"/>
            </w:pPr>
            <w:r w:rsidRPr="00966FA8">
              <w:t>3.</w:t>
            </w:r>
          </w:p>
        </w:tc>
        <w:tc>
          <w:tcPr>
            <w:tcW w:w="5069" w:type="dxa"/>
          </w:tcPr>
          <w:p w:rsidR="00F1037B" w:rsidRPr="00966FA8" w:rsidRDefault="00F1037B" w:rsidP="00DC11BB">
            <w:pPr>
              <w:pStyle w:val="a9"/>
            </w:pPr>
            <w:r w:rsidRPr="00966FA8">
              <w:t>Рабочие линейки по итогам дежурства.</w:t>
            </w:r>
          </w:p>
        </w:tc>
        <w:tc>
          <w:tcPr>
            <w:tcW w:w="1750" w:type="dxa"/>
          </w:tcPr>
          <w:p w:rsidR="00F1037B" w:rsidRPr="00966FA8" w:rsidRDefault="00F1037B" w:rsidP="00DC11BB">
            <w:pPr>
              <w:pStyle w:val="a9"/>
            </w:pPr>
            <w:r w:rsidRPr="00966FA8">
              <w:t>Каждый понедельник</w:t>
            </w:r>
          </w:p>
        </w:tc>
        <w:tc>
          <w:tcPr>
            <w:tcW w:w="2930" w:type="dxa"/>
          </w:tcPr>
          <w:p w:rsidR="00F1037B" w:rsidRPr="00966FA8" w:rsidRDefault="00F1037B" w:rsidP="00DC11BB">
            <w:pPr>
              <w:pStyle w:val="a9"/>
            </w:pPr>
            <w:r w:rsidRPr="00966FA8">
              <w:t xml:space="preserve">Заместитель директора </w:t>
            </w:r>
          </w:p>
          <w:p w:rsidR="00F1037B" w:rsidRPr="00966FA8" w:rsidRDefault="00F1037B" w:rsidP="00DC11BB">
            <w:pPr>
              <w:pStyle w:val="a9"/>
            </w:pPr>
            <w:r w:rsidRPr="00966FA8">
              <w:t>Дежурный класс</w:t>
            </w:r>
          </w:p>
        </w:tc>
      </w:tr>
      <w:tr w:rsidR="00DC11BB" w:rsidRPr="00966FA8" w:rsidTr="00DC11BB">
        <w:tc>
          <w:tcPr>
            <w:tcW w:w="814" w:type="dxa"/>
          </w:tcPr>
          <w:p w:rsidR="00F1037B" w:rsidRPr="00966FA8" w:rsidRDefault="00F1037B" w:rsidP="00DC11BB">
            <w:pPr>
              <w:pStyle w:val="a9"/>
            </w:pPr>
            <w:r w:rsidRPr="00966FA8">
              <w:t>4.</w:t>
            </w:r>
          </w:p>
        </w:tc>
        <w:tc>
          <w:tcPr>
            <w:tcW w:w="5069" w:type="dxa"/>
          </w:tcPr>
          <w:p w:rsidR="00F1037B" w:rsidRPr="00966FA8" w:rsidRDefault="00F1037B" w:rsidP="00DC11BB">
            <w:pPr>
              <w:pStyle w:val="a9"/>
            </w:pPr>
            <w:r w:rsidRPr="00966FA8">
              <w:t>Распределение обязанностей дежурных между административными работниками и учителями.</w:t>
            </w:r>
          </w:p>
        </w:tc>
        <w:tc>
          <w:tcPr>
            <w:tcW w:w="1750" w:type="dxa"/>
          </w:tcPr>
          <w:p w:rsidR="00F1037B" w:rsidRPr="00966FA8" w:rsidRDefault="00F1037B" w:rsidP="00DC11BB">
            <w:pPr>
              <w:pStyle w:val="a9"/>
            </w:pPr>
            <w:r w:rsidRPr="00966FA8">
              <w:t>сентябрь</w:t>
            </w:r>
          </w:p>
        </w:tc>
        <w:tc>
          <w:tcPr>
            <w:tcW w:w="2930" w:type="dxa"/>
          </w:tcPr>
          <w:p w:rsidR="00F1037B" w:rsidRPr="00966FA8" w:rsidRDefault="00F1037B" w:rsidP="00DC11BB">
            <w:pPr>
              <w:pStyle w:val="a9"/>
            </w:pPr>
            <w:r w:rsidRPr="00966FA8">
              <w:t>Директор школ,</w:t>
            </w:r>
          </w:p>
          <w:p w:rsidR="00F1037B" w:rsidRPr="00966FA8" w:rsidRDefault="00F1037B" w:rsidP="00DC11BB">
            <w:pPr>
              <w:pStyle w:val="a9"/>
            </w:pPr>
            <w:r w:rsidRPr="00966FA8">
              <w:t>Заместитель директора.</w:t>
            </w:r>
          </w:p>
        </w:tc>
      </w:tr>
      <w:tr w:rsidR="00DC11BB" w:rsidRPr="00966FA8" w:rsidTr="00DC11BB">
        <w:tc>
          <w:tcPr>
            <w:tcW w:w="814" w:type="dxa"/>
          </w:tcPr>
          <w:p w:rsidR="00F1037B" w:rsidRPr="00966FA8" w:rsidRDefault="00F1037B" w:rsidP="00DC11BB">
            <w:pPr>
              <w:pStyle w:val="a9"/>
            </w:pPr>
            <w:r w:rsidRPr="00966FA8">
              <w:t>5.</w:t>
            </w:r>
          </w:p>
        </w:tc>
        <w:tc>
          <w:tcPr>
            <w:tcW w:w="5069" w:type="dxa"/>
          </w:tcPr>
          <w:p w:rsidR="00F1037B" w:rsidRPr="00966FA8" w:rsidRDefault="00F1037B" w:rsidP="00DC11BB">
            <w:pPr>
              <w:pStyle w:val="a9"/>
            </w:pPr>
            <w:r w:rsidRPr="00966FA8">
              <w:t>Контроль организации дежурства.</w:t>
            </w:r>
          </w:p>
        </w:tc>
        <w:tc>
          <w:tcPr>
            <w:tcW w:w="1750" w:type="dxa"/>
          </w:tcPr>
          <w:p w:rsidR="00F1037B" w:rsidRPr="00966FA8" w:rsidRDefault="00F1037B" w:rsidP="00DC11BB">
            <w:pPr>
              <w:pStyle w:val="a9"/>
            </w:pPr>
            <w:r w:rsidRPr="00966FA8">
              <w:t xml:space="preserve">Декабрь </w:t>
            </w:r>
          </w:p>
        </w:tc>
        <w:tc>
          <w:tcPr>
            <w:tcW w:w="2930" w:type="dxa"/>
          </w:tcPr>
          <w:p w:rsidR="00F1037B" w:rsidRPr="00966FA8" w:rsidRDefault="004660A7" w:rsidP="00DC11BB">
            <w:pPr>
              <w:pStyle w:val="a9"/>
            </w:pPr>
            <w:r>
              <w:t>Замест</w:t>
            </w:r>
            <w:r w:rsidR="002B4ECC">
              <w:t>и</w:t>
            </w:r>
            <w:r w:rsidR="00F1037B" w:rsidRPr="00966FA8">
              <w:t>т</w:t>
            </w:r>
            <w:r w:rsidR="002B4ECC">
              <w:t>е</w:t>
            </w:r>
            <w:r w:rsidR="00F1037B" w:rsidRPr="00966FA8">
              <w:t>ль</w:t>
            </w:r>
            <w:r>
              <w:t xml:space="preserve"> </w:t>
            </w:r>
            <w:r w:rsidR="002B4ECC">
              <w:t xml:space="preserve"> </w:t>
            </w:r>
            <w:r>
              <w:t>дире</w:t>
            </w:r>
            <w:r w:rsidR="00F1037B" w:rsidRPr="00966FA8">
              <w:t>к</w:t>
            </w:r>
            <w:r w:rsidR="002B4ECC">
              <w:t>т</w:t>
            </w:r>
            <w:r w:rsidR="00F1037B" w:rsidRPr="00966FA8">
              <w:t>ора школы</w:t>
            </w:r>
          </w:p>
        </w:tc>
      </w:tr>
      <w:tr w:rsidR="00DC11BB" w:rsidRPr="00966FA8" w:rsidTr="00DC11BB">
        <w:tc>
          <w:tcPr>
            <w:tcW w:w="814" w:type="dxa"/>
          </w:tcPr>
          <w:p w:rsidR="00F1037B" w:rsidRPr="00966FA8" w:rsidRDefault="00F1037B" w:rsidP="00DC11BB">
            <w:pPr>
              <w:pStyle w:val="a9"/>
            </w:pPr>
            <w:r w:rsidRPr="00966FA8">
              <w:t>6.</w:t>
            </w:r>
          </w:p>
        </w:tc>
        <w:tc>
          <w:tcPr>
            <w:tcW w:w="5069" w:type="dxa"/>
          </w:tcPr>
          <w:p w:rsidR="00F1037B" w:rsidRPr="00966FA8" w:rsidRDefault="00F1037B" w:rsidP="00DC11BB">
            <w:pPr>
              <w:pStyle w:val="a9"/>
            </w:pPr>
            <w:r w:rsidRPr="00966FA8">
              <w:t>Повторный контроль.</w:t>
            </w:r>
          </w:p>
        </w:tc>
        <w:tc>
          <w:tcPr>
            <w:tcW w:w="1750" w:type="dxa"/>
          </w:tcPr>
          <w:p w:rsidR="00F1037B" w:rsidRPr="00966FA8" w:rsidRDefault="00F1037B" w:rsidP="00DC11BB">
            <w:pPr>
              <w:pStyle w:val="a9"/>
            </w:pPr>
            <w:r w:rsidRPr="00966FA8">
              <w:t xml:space="preserve">Март </w:t>
            </w:r>
          </w:p>
        </w:tc>
        <w:tc>
          <w:tcPr>
            <w:tcW w:w="2930" w:type="dxa"/>
          </w:tcPr>
          <w:p w:rsidR="00F1037B" w:rsidRPr="00966FA8" w:rsidRDefault="00F1037B" w:rsidP="00DC11BB">
            <w:pPr>
              <w:pStyle w:val="a9"/>
            </w:pPr>
            <w:r w:rsidRPr="00966FA8">
              <w:t>Заместитель</w:t>
            </w:r>
            <w:r w:rsidR="002B4ECC">
              <w:t xml:space="preserve"> </w:t>
            </w:r>
            <w:r w:rsidRPr="00966FA8">
              <w:t xml:space="preserve"> д</w:t>
            </w:r>
            <w:r w:rsidR="002B4ECC">
              <w:t>ире</w:t>
            </w:r>
            <w:r w:rsidR="002B4ECC" w:rsidRPr="00966FA8">
              <w:t>к</w:t>
            </w:r>
            <w:r w:rsidR="002B4ECC">
              <w:t>т</w:t>
            </w:r>
            <w:r w:rsidR="002B4ECC" w:rsidRPr="00966FA8">
              <w:t>ора</w:t>
            </w:r>
            <w:r w:rsidRPr="00966FA8">
              <w:t xml:space="preserve"> школы</w:t>
            </w:r>
          </w:p>
        </w:tc>
      </w:tr>
    </w:tbl>
    <w:p w:rsidR="00F1037B" w:rsidRPr="00966FA8" w:rsidRDefault="00F1037B" w:rsidP="00F1037B">
      <w:pPr>
        <w:spacing w:after="0" w:line="240" w:lineRule="auto"/>
        <w:jc w:val="both"/>
        <w:rPr>
          <w:rFonts w:ascii="Times New Roman" w:eastAsia="Times New Roman" w:hAnsi="Times New Roman"/>
          <w:b/>
          <w:sz w:val="24"/>
          <w:szCs w:val="24"/>
          <w:lang w:eastAsia="ru-RU"/>
        </w:rPr>
      </w:pPr>
    </w:p>
    <w:p w:rsidR="00F1037B" w:rsidRPr="00966FA8" w:rsidRDefault="00F1037B" w:rsidP="00F1037B">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 xml:space="preserve">5. Охрана здоровья </w:t>
      </w:r>
      <w:proofErr w:type="gramStart"/>
      <w:r w:rsidRPr="00966FA8">
        <w:rPr>
          <w:rFonts w:ascii="Times New Roman" w:eastAsia="Times New Roman" w:hAnsi="Times New Roman"/>
          <w:b/>
          <w:sz w:val="24"/>
          <w:szCs w:val="24"/>
          <w:lang w:eastAsia="ru-RU"/>
        </w:rPr>
        <w:t>обучающихся</w:t>
      </w:r>
      <w:proofErr w:type="gramEnd"/>
      <w:r w:rsidRPr="00966FA8">
        <w:rPr>
          <w:rFonts w:ascii="Times New Roman" w:eastAsia="Times New Roman" w:hAnsi="Times New Roman"/>
          <w:b/>
          <w:sz w:val="24"/>
          <w:szCs w:val="24"/>
          <w:lang w:eastAsia="ru-RU"/>
        </w:rPr>
        <w:t xml:space="preserve"> и профилактика заболеваемости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5"/>
        <w:gridCol w:w="4751"/>
        <w:gridCol w:w="1656"/>
        <w:gridCol w:w="2835"/>
      </w:tblGrid>
      <w:tr w:rsidR="00F1037B" w:rsidRPr="00966FA8" w:rsidTr="00DC11BB">
        <w:tc>
          <w:tcPr>
            <w:tcW w:w="785" w:type="dxa"/>
          </w:tcPr>
          <w:p w:rsidR="00F1037B" w:rsidRPr="00966FA8" w:rsidRDefault="00F1037B" w:rsidP="00DC11BB">
            <w:pPr>
              <w:spacing w:after="0" w:line="240" w:lineRule="auto"/>
              <w:jc w:val="both"/>
              <w:rPr>
                <w:rFonts w:ascii="Times New Roman" w:eastAsia="Times New Roman" w:hAnsi="Times New Roman"/>
                <w:b/>
                <w:i/>
                <w:sz w:val="24"/>
                <w:szCs w:val="24"/>
                <w:lang w:eastAsia="ru-RU"/>
              </w:rPr>
            </w:pPr>
            <w:r w:rsidRPr="00966FA8">
              <w:rPr>
                <w:rFonts w:ascii="Times New Roman" w:eastAsia="Times New Roman" w:hAnsi="Times New Roman"/>
                <w:b/>
                <w:i/>
                <w:sz w:val="24"/>
                <w:szCs w:val="24"/>
                <w:lang w:eastAsia="ru-RU"/>
              </w:rPr>
              <w:t xml:space="preserve">№ </w:t>
            </w:r>
            <w:proofErr w:type="gramStart"/>
            <w:r w:rsidRPr="00966FA8">
              <w:rPr>
                <w:rFonts w:ascii="Times New Roman" w:eastAsia="Times New Roman" w:hAnsi="Times New Roman"/>
                <w:b/>
                <w:i/>
                <w:sz w:val="24"/>
                <w:szCs w:val="24"/>
                <w:lang w:eastAsia="ru-RU"/>
              </w:rPr>
              <w:t>п</w:t>
            </w:r>
            <w:proofErr w:type="gramEnd"/>
            <w:r w:rsidRPr="00966FA8">
              <w:rPr>
                <w:rFonts w:ascii="Times New Roman" w:eastAsia="Times New Roman" w:hAnsi="Times New Roman"/>
                <w:b/>
                <w:i/>
                <w:sz w:val="24"/>
                <w:szCs w:val="24"/>
                <w:lang w:eastAsia="ru-RU"/>
              </w:rPr>
              <w:t>/п</w:t>
            </w:r>
          </w:p>
        </w:tc>
        <w:tc>
          <w:tcPr>
            <w:tcW w:w="4751" w:type="dxa"/>
          </w:tcPr>
          <w:p w:rsidR="00F1037B" w:rsidRPr="00966FA8" w:rsidRDefault="00F1037B" w:rsidP="00DC11BB">
            <w:pPr>
              <w:spacing w:after="0" w:line="240" w:lineRule="auto"/>
              <w:jc w:val="both"/>
              <w:rPr>
                <w:rFonts w:ascii="Times New Roman" w:eastAsia="Times New Roman" w:hAnsi="Times New Roman"/>
                <w:b/>
                <w:i/>
                <w:sz w:val="24"/>
                <w:szCs w:val="24"/>
                <w:lang w:eastAsia="ru-RU"/>
              </w:rPr>
            </w:pPr>
            <w:r w:rsidRPr="00966FA8">
              <w:rPr>
                <w:rFonts w:ascii="Times New Roman" w:eastAsia="Times New Roman" w:hAnsi="Times New Roman"/>
                <w:b/>
                <w:i/>
                <w:sz w:val="24"/>
                <w:szCs w:val="24"/>
                <w:lang w:eastAsia="ru-RU"/>
              </w:rPr>
              <w:t>Мероприятие</w:t>
            </w:r>
          </w:p>
        </w:tc>
        <w:tc>
          <w:tcPr>
            <w:tcW w:w="1656" w:type="dxa"/>
          </w:tcPr>
          <w:p w:rsidR="00F1037B" w:rsidRPr="00966FA8" w:rsidRDefault="00F1037B" w:rsidP="00DC11BB">
            <w:pPr>
              <w:spacing w:after="0" w:line="240" w:lineRule="auto"/>
              <w:jc w:val="both"/>
              <w:rPr>
                <w:rFonts w:ascii="Times New Roman" w:eastAsia="Times New Roman" w:hAnsi="Times New Roman"/>
                <w:b/>
                <w:i/>
                <w:sz w:val="24"/>
                <w:szCs w:val="24"/>
                <w:lang w:eastAsia="ru-RU"/>
              </w:rPr>
            </w:pPr>
            <w:r w:rsidRPr="00966FA8">
              <w:rPr>
                <w:rFonts w:ascii="Times New Roman" w:eastAsia="Times New Roman" w:hAnsi="Times New Roman"/>
                <w:b/>
                <w:i/>
                <w:sz w:val="24"/>
                <w:szCs w:val="24"/>
                <w:lang w:eastAsia="ru-RU"/>
              </w:rPr>
              <w:t>Сроки</w:t>
            </w:r>
          </w:p>
        </w:tc>
        <w:tc>
          <w:tcPr>
            <w:tcW w:w="2835" w:type="dxa"/>
          </w:tcPr>
          <w:p w:rsidR="00F1037B" w:rsidRPr="00966FA8" w:rsidRDefault="00F1037B" w:rsidP="00DC11BB">
            <w:pPr>
              <w:spacing w:after="0" w:line="240" w:lineRule="auto"/>
              <w:jc w:val="both"/>
              <w:rPr>
                <w:rFonts w:ascii="Times New Roman" w:eastAsia="Times New Roman" w:hAnsi="Times New Roman"/>
                <w:b/>
                <w:i/>
                <w:sz w:val="24"/>
                <w:szCs w:val="24"/>
                <w:lang w:eastAsia="ru-RU"/>
              </w:rPr>
            </w:pPr>
            <w:r w:rsidRPr="00966FA8">
              <w:rPr>
                <w:rFonts w:ascii="Times New Roman" w:eastAsia="Times New Roman" w:hAnsi="Times New Roman"/>
                <w:b/>
                <w:i/>
                <w:sz w:val="24"/>
                <w:szCs w:val="24"/>
                <w:lang w:eastAsia="ru-RU"/>
              </w:rPr>
              <w:t>Ответственный</w:t>
            </w:r>
          </w:p>
        </w:tc>
      </w:tr>
      <w:tr w:rsidR="00F1037B" w:rsidRPr="00966FA8" w:rsidTr="00DC11BB">
        <w:tc>
          <w:tcPr>
            <w:tcW w:w="78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1.</w:t>
            </w:r>
          </w:p>
        </w:tc>
        <w:tc>
          <w:tcPr>
            <w:tcW w:w="4751"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Диспансеризация </w:t>
            </w:r>
            <w:proofErr w:type="gramStart"/>
            <w:r w:rsidRPr="00966FA8">
              <w:rPr>
                <w:rFonts w:ascii="Times New Roman" w:eastAsia="Times New Roman" w:hAnsi="Times New Roman"/>
                <w:sz w:val="24"/>
                <w:szCs w:val="24"/>
                <w:lang w:eastAsia="ru-RU"/>
              </w:rPr>
              <w:t>обучающихся</w:t>
            </w:r>
            <w:proofErr w:type="gramEnd"/>
            <w:r w:rsidRPr="00966FA8">
              <w:rPr>
                <w:rFonts w:ascii="Times New Roman" w:eastAsia="Times New Roman" w:hAnsi="Times New Roman"/>
                <w:sz w:val="24"/>
                <w:szCs w:val="24"/>
                <w:lang w:eastAsia="ru-RU"/>
              </w:rPr>
              <w:t>.</w:t>
            </w:r>
          </w:p>
        </w:tc>
        <w:tc>
          <w:tcPr>
            <w:tcW w:w="1656"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Сентябрь </w:t>
            </w:r>
          </w:p>
        </w:tc>
        <w:tc>
          <w:tcPr>
            <w:tcW w:w="283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Директор школы</w:t>
            </w:r>
          </w:p>
        </w:tc>
      </w:tr>
      <w:tr w:rsidR="00F1037B" w:rsidRPr="00966FA8" w:rsidTr="00DC11BB">
        <w:tc>
          <w:tcPr>
            <w:tcW w:w="78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2.</w:t>
            </w:r>
          </w:p>
        </w:tc>
        <w:tc>
          <w:tcPr>
            <w:tcW w:w="4751"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Анализ состояния здоровья детей, заполнение листка здоровья обучающихся в журналах.</w:t>
            </w:r>
          </w:p>
        </w:tc>
        <w:tc>
          <w:tcPr>
            <w:tcW w:w="1656"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Сентябрь </w:t>
            </w:r>
          </w:p>
        </w:tc>
        <w:tc>
          <w:tcPr>
            <w:tcW w:w="283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Классные руководители</w:t>
            </w:r>
          </w:p>
        </w:tc>
      </w:tr>
      <w:tr w:rsidR="00F1037B" w:rsidRPr="00966FA8" w:rsidTr="00DC11BB">
        <w:tc>
          <w:tcPr>
            <w:tcW w:w="78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3.</w:t>
            </w:r>
          </w:p>
        </w:tc>
        <w:tc>
          <w:tcPr>
            <w:tcW w:w="4751"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Своевременное направление на </w:t>
            </w:r>
            <w:proofErr w:type="gramStart"/>
            <w:r w:rsidRPr="00966FA8">
              <w:rPr>
                <w:rFonts w:ascii="Times New Roman" w:eastAsia="Times New Roman" w:hAnsi="Times New Roman"/>
                <w:sz w:val="24"/>
                <w:szCs w:val="24"/>
                <w:lang w:eastAsia="ru-RU"/>
              </w:rPr>
              <w:t>районную</w:t>
            </w:r>
            <w:proofErr w:type="gramEnd"/>
            <w:r w:rsidRPr="00966FA8">
              <w:rPr>
                <w:rFonts w:ascii="Times New Roman" w:eastAsia="Times New Roman" w:hAnsi="Times New Roman"/>
                <w:sz w:val="24"/>
                <w:szCs w:val="24"/>
                <w:lang w:eastAsia="ru-RU"/>
              </w:rPr>
              <w:t xml:space="preserve"> ПМПК обучающихся. Работа </w:t>
            </w:r>
            <w:proofErr w:type="gramStart"/>
            <w:r w:rsidRPr="00966FA8">
              <w:rPr>
                <w:rFonts w:ascii="Times New Roman" w:eastAsia="Times New Roman" w:hAnsi="Times New Roman"/>
                <w:sz w:val="24"/>
                <w:szCs w:val="24"/>
                <w:lang w:eastAsia="ru-RU"/>
              </w:rPr>
              <w:t>школьного</w:t>
            </w:r>
            <w:proofErr w:type="gramEnd"/>
            <w:r w:rsidRPr="00966FA8">
              <w:rPr>
                <w:rFonts w:ascii="Times New Roman" w:eastAsia="Times New Roman" w:hAnsi="Times New Roman"/>
                <w:sz w:val="24"/>
                <w:szCs w:val="24"/>
                <w:lang w:eastAsia="ru-RU"/>
              </w:rPr>
              <w:t xml:space="preserve"> ПМПК.</w:t>
            </w:r>
          </w:p>
        </w:tc>
        <w:tc>
          <w:tcPr>
            <w:tcW w:w="1656"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w:t>
            </w:r>
          </w:p>
        </w:tc>
        <w:tc>
          <w:tcPr>
            <w:tcW w:w="283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Учителя-предметники, классные руководители</w:t>
            </w:r>
          </w:p>
        </w:tc>
      </w:tr>
      <w:tr w:rsidR="00F1037B" w:rsidRPr="00966FA8" w:rsidTr="00DC11BB">
        <w:tc>
          <w:tcPr>
            <w:tcW w:w="78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4.</w:t>
            </w:r>
          </w:p>
        </w:tc>
        <w:tc>
          <w:tcPr>
            <w:tcW w:w="4751"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Организация в случае необходимости обучения на дому больных обучающихся.</w:t>
            </w:r>
          </w:p>
        </w:tc>
        <w:tc>
          <w:tcPr>
            <w:tcW w:w="1656"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Постоянно </w:t>
            </w:r>
          </w:p>
        </w:tc>
        <w:tc>
          <w:tcPr>
            <w:tcW w:w="283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Директор школы </w:t>
            </w:r>
          </w:p>
        </w:tc>
      </w:tr>
      <w:tr w:rsidR="00F1037B" w:rsidRPr="00966FA8" w:rsidTr="00DC11BB">
        <w:tc>
          <w:tcPr>
            <w:tcW w:w="78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5.</w:t>
            </w:r>
          </w:p>
        </w:tc>
        <w:tc>
          <w:tcPr>
            <w:tcW w:w="4751"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Составление индивидуальных планов </w:t>
            </w:r>
            <w:proofErr w:type="gramStart"/>
            <w:r w:rsidRPr="00966FA8">
              <w:rPr>
                <w:rFonts w:ascii="Times New Roman" w:eastAsia="Times New Roman" w:hAnsi="Times New Roman"/>
                <w:sz w:val="24"/>
                <w:szCs w:val="24"/>
                <w:lang w:eastAsia="ru-RU"/>
              </w:rPr>
              <w:t>для</w:t>
            </w:r>
            <w:proofErr w:type="gramEnd"/>
            <w:r w:rsidRPr="00966FA8">
              <w:rPr>
                <w:rFonts w:ascii="Times New Roman" w:eastAsia="Times New Roman" w:hAnsi="Times New Roman"/>
                <w:sz w:val="24"/>
                <w:szCs w:val="24"/>
                <w:lang w:eastAsia="ru-RU"/>
              </w:rPr>
              <w:t xml:space="preserve"> обучающихся, обучающихся на дому</w:t>
            </w:r>
          </w:p>
        </w:tc>
        <w:tc>
          <w:tcPr>
            <w:tcW w:w="1656"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Август-сентябрь</w:t>
            </w:r>
          </w:p>
        </w:tc>
        <w:tc>
          <w:tcPr>
            <w:tcW w:w="283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F1037B" w:rsidRPr="00966FA8" w:rsidRDefault="00F1037B" w:rsidP="00DC11BB">
            <w:pPr>
              <w:spacing w:after="0" w:line="240" w:lineRule="auto"/>
              <w:jc w:val="both"/>
              <w:rPr>
                <w:rFonts w:ascii="Times New Roman" w:eastAsia="Times New Roman" w:hAnsi="Times New Roman"/>
                <w:sz w:val="24"/>
                <w:szCs w:val="24"/>
                <w:lang w:eastAsia="ru-RU"/>
              </w:rPr>
            </w:pPr>
          </w:p>
        </w:tc>
      </w:tr>
      <w:tr w:rsidR="00F1037B" w:rsidRPr="00966FA8" w:rsidTr="00DC11BB">
        <w:tc>
          <w:tcPr>
            <w:tcW w:w="78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6.</w:t>
            </w:r>
          </w:p>
        </w:tc>
        <w:tc>
          <w:tcPr>
            <w:tcW w:w="4751"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Контроль выполнения учебных планов надомного обучения.</w:t>
            </w:r>
          </w:p>
        </w:tc>
        <w:tc>
          <w:tcPr>
            <w:tcW w:w="1656"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w:t>
            </w:r>
          </w:p>
        </w:tc>
        <w:tc>
          <w:tcPr>
            <w:tcW w:w="283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F1037B" w:rsidRPr="00966FA8" w:rsidRDefault="00F1037B" w:rsidP="00DC11BB">
            <w:pPr>
              <w:spacing w:after="0" w:line="240" w:lineRule="auto"/>
              <w:jc w:val="both"/>
              <w:rPr>
                <w:rFonts w:ascii="Times New Roman" w:eastAsia="Times New Roman" w:hAnsi="Times New Roman"/>
                <w:sz w:val="24"/>
                <w:szCs w:val="24"/>
                <w:lang w:eastAsia="ru-RU"/>
              </w:rPr>
            </w:pPr>
          </w:p>
        </w:tc>
      </w:tr>
      <w:tr w:rsidR="00F1037B" w:rsidRPr="00966FA8" w:rsidTr="00DC11BB">
        <w:tc>
          <w:tcPr>
            <w:tcW w:w="78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7.</w:t>
            </w:r>
          </w:p>
        </w:tc>
        <w:tc>
          <w:tcPr>
            <w:tcW w:w="4751"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Открыть в случае необходимости </w:t>
            </w:r>
            <w:proofErr w:type="spellStart"/>
            <w:r w:rsidRPr="00966FA8">
              <w:rPr>
                <w:rFonts w:ascii="Times New Roman" w:eastAsia="Times New Roman" w:hAnsi="Times New Roman"/>
                <w:sz w:val="24"/>
                <w:szCs w:val="24"/>
                <w:lang w:eastAsia="ru-RU"/>
              </w:rPr>
              <w:t>спецмедгруппы</w:t>
            </w:r>
            <w:proofErr w:type="spellEnd"/>
            <w:r w:rsidRPr="00966FA8">
              <w:rPr>
                <w:rFonts w:ascii="Times New Roman" w:eastAsia="Times New Roman" w:hAnsi="Times New Roman"/>
                <w:sz w:val="24"/>
                <w:szCs w:val="24"/>
                <w:lang w:eastAsia="ru-RU"/>
              </w:rPr>
              <w:t xml:space="preserve"> по физической культуре. Создание в школе надлежащих санитарно-гигиенических условий.</w:t>
            </w:r>
          </w:p>
        </w:tc>
        <w:tc>
          <w:tcPr>
            <w:tcW w:w="1656"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 01.09.2019</w:t>
            </w:r>
            <w:r w:rsidR="007331FE" w:rsidRPr="00966FA8">
              <w:rPr>
                <w:rFonts w:ascii="Times New Roman" w:eastAsia="Times New Roman" w:hAnsi="Times New Roman"/>
                <w:sz w:val="24"/>
                <w:szCs w:val="24"/>
                <w:lang w:eastAsia="ru-RU"/>
              </w:rPr>
              <w:t xml:space="preserve"> г</w:t>
            </w:r>
          </w:p>
        </w:tc>
        <w:tc>
          <w:tcPr>
            <w:tcW w:w="283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Директор школы </w:t>
            </w:r>
          </w:p>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Учитель физической культуры</w:t>
            </w:r>
          </w:p>
        </w:tc>
      </w:tr>
      <w:tr w:rsidR="00F1037B" w:rsidRPr="00966FA8" w:rsidTr="00DC11BB">
        <w:tc>
          <w:tcPr>
            <w:tcW w:w="78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8.</w:t>
            </w:r>
          </w:p>
        </w:tc>
        <w:tc>
          <w:tcPr>
            <w:tcW w:w="4751"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Смотр санитарного состояния школьных помещений, соблюдение ТБ.</w:t>
            </w:r>
          </w:p>
        </w:tc>
        <w:tc>
          <w:tcPr>
            <w:tcW w:w="1656"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Август, январь, июнь</w:t>
            </w:r>
          </w:p>
        </w:tc>
        <w:tc>
          <w:tcPr>
            <w:tcW w:w="2835" w:type="dxa"/>
          </w:tcPr>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Директор школы</w:t>
            </w:r>
          </w:p>
          <w:p w:rsidR="00F1037B" w:rsidRPr="00966FA8" w:rsidRDefault="00F1037B" w:rsidP="00DC11BB">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Завхоз</w:t>
            </w:r>
          </w:p>
        </w:tc>
      </w:tr>
    </w:tbl>
    <w:p w:rsidR="00F1037B" w:rsidRPr="00966FA8" w:rsidRDefault="00F1037B" w:rsidP="00F1037B">
      <w:pPr>
        <w:spacing w:after="0" w:line="240" w:lineRule="auto"/>
        <w:jc w:val="both"/>
        <w:rPr>
          <w:rFonts w:ascii="Times New Roman" w:eastAsia="Times New Roman" w:hAnsi="Times New Roman"/>
          <w:b/>
          <w:sz w:val="24"/>
          <w:szCs w:val="24"/>
          <w:lang w:eastAsia="ru-RU"/>
        </w:rPr>
      </w:pPr>
    </w:p>
    <w:p w:rsidR="00F1037B" w:rsidRPr="00966FA8" w:rsidRDefault="00F1037B" w:rsidP="00F1037B">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 xml:space="preserve">6. Профилактика правонарушений, алкоголизма, </w:t>
      </w:r>
    </w:p>
    <w:p w:rsidR="00F1037B" w:rsidRPr="00966FA8" w:rsidRDefault="00F1037B" w:rsidP="00F1037B">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табакокурения, наркомании</w:t>
      </w:r>
    </w:p>
    <w:tbl>
      <w:tblPr>
        <w:tblW w:w="1017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9"/>
        <w:gridCol w:w="5251"/>
        <w:gridCol w:w="1701"/>
        <w:gridCol w:w="2552"/>
      </w:tblGrid>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b/>
                <w:i/>
                <w:sz w:val="24"/>
                <w:szCs w:val="24"/>
              </w:rPr>
            </w:pPr>
            <w:r w:rsidRPr="00966FA8">
              <w:rPr>
                <w:rFonts w:ascii="Times New Roman" w:hAnsi="Times New Roman"/>
                <w:b/>
                <w:i/>
                <w:sz w:val="24"/>
                <w:szCs w:val="24"/>
              </w:rPr>
              <w:t xml:space="preserve">№ </w:t>
            </w:r>
            <w:proofErr w:type="gramStart"/>
            <w:r w:rsidRPr="00966FA8">
              <w:rPr>
                <w:rFonts w:ascii="Times New Roman" w:hAnsi="Times New Roman"/>
                <w:b/>
                <w:i/>
                <w:sz w:val="24"/>
                <w:szCs w:val="24"/>
              </w:rPr>
              <w:t>п</w:t>
            </w:r>
            <w:proofErr w:type="gramEnd"/>
            <w:r w:rsidRPr="00966FA8">
              <w:rPr>
                <w:rFonts w:ascii="Times New Roman" w:hAnsi="Times New Roman"/>
                <w:b/>
                <w:i/>
                <w:sz w:val="24"/>
                <w:szCs w:val="24"/>
              </w:rPr>
              <w:t>/п</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b/>
                <w:i/>
                <w:sz w:val="24"/>
                <w:szCs w:val="24"/>
              </w:rPr>
            </w:pPr>
            <w:r w:rsidRPr="00966FA8">
              <w:rPr>
                <w:rFonts w:ascii="Times New Roman" w:hAnsi="Times New Roman"/>
                <w:b/>
                <w:i/>
                <w:sz w:val="24"/>
                <w:szCs w:val="24"/>
              </w:rPr>
              <w:t xml:space="preserve">                Мероприятия</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b/>
                <w:i/>
                <w:sz w:val="24"/>
                <w:szCs w:val="24"/>
              </w:rPr>
            </w:pPr>
            <w:r w:rsidRPr="00966FA8">
              <w:rPr>
                <w:rFonts w:ascii="Times New Roman" w:hAnsi="Times New Roman"/>
                <w:b/>
                <w:i/>
                <w:sz w:val="24"/>
                <w:szCs w:val="24"/>
              </w:rPr>
              <w:t>Сроки проведения</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b/>
                <w:i/>
                <w:sz w:val="24"/>
                <w:szCs w:val="24"/>
              </w:rPr>
            </w:pPr>
            <w:r w:rsidRPr="00966FA8">
              <w:rPr>
                <w:rFonts w:ascii="Times New Roman" w:hAnsi="Times New Roman"/>
                <w:b/>
                <w:i/>
                <w:sz w:val="24"/>
                <w:szCs w:val="24"/>
              </w:rPr>
              <w:t>Ответственные</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1.</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Проведение встреч с работниками ОВД, ГИБДД, прокуратуры, ЦРБ по предупреждению наркомании, табакокурения, алкоголизма, правонарушений.</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В течение года</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Заместители директора,</w:t>
            </w:r>
          </w:p>
          <w:p w:rsidR="00F1037B" w:rsidRPr="00966FA8" w:rsidRDefault="00F1037B" w:rsidP="00DC11BB">
            <w:pPr>
              <w:spacing w:after="0" w:line="240" w:lineRule="auto"/>
              <w:contextualSpacing/>
              <w:jc w:val="both"/>
              <w:rPr>
                <w:rFonts w:ascii="Times New Roman" w:hAnsi="Times New Roman"/>
                <w:sz w:val="24"/>
                <w:szCs w:val="24"/>
              </w:rPr>
            </w:pPr>
            <w:r w:rsidRPr="00966FA8">
              <w:rPr>
                <w:rFonts w:ascii="Times New Roman" w:hAnsi="Times New Roman"/>
                <w:sz w:val="24"/>
                <w:szCs w:val="24"/>
              </w:rPr>
              <w:t xml:space="preserve"> классные </w:t>
            </w:r>
          </w:p>
          <w:p w:rsidR="00F1037B" w:rsidRPr="00966FA8" w:rsidRDefault="00F1037B" w:rsidP="00DC11BB">
            <w:pPr>
              <w:spacing w:after="0" w:line="240" w:lineRule="auto"/>
              <w:contextualSpacing/>
              <w:jc w:val="both"/>
              <w:rPr>
                <w:rFonts w:ascii="Times New Roman" w:hAnsi="Times New Roman"/>
                <w:sz w:val="24"/>
                <w:szCs w:val="24"/>
              </w:rPr>
            </w:pPr>
            <w:r w:rsidRPr="00966FA8">
              <w:rPr>
                <w:rFonts w:ascii="Times New Roman" w:hAnsi="Times New Roman"/>
                <w:sz w:val="24"/>
                <w:szCs w:val="24"/>
              </w:rPr>
              <w:t xml:space="preserve"> руководители</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2.</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Изучение с родителями Закона Белгородской области «Об ответственности родителей за воспитание детей» от 20.01.05г.</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Сентябрь-октябрь</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Заместители директора,</w:t>
            </w:r>
          </w:p>
          <w:p w:rsidR="00F1037B" w:rsidRPr="00966FA8" w:rsidRDefault="00F1037B" w:rsidP="00DC11BB">
            <w:pPr>
              <w:spacing w:after="0" w:line="240" w:lineRule="auto"/>
              <w:contextualSpacing/>
              <w:jc w:val="both"/>
              <w:rPr>
                <w:rFonts w:ascii="Times New Roman" w:hAnsi="Times New Roman"/>
                <w:sz w:val="24"/>
                <w:szCs w:val="24"/>
              </w:rPr>
            </w:pPr>
            <w:r w:rsidRPr="00966FA8">
              <w:rPr>
                <w:rFonts w:ascii="Times New Roman" w:hAnsi="Times New Roman"/>
                <w:sz w:val="24"/>
                <w:szCs w:val="24"/>
              </w:rPr>
              <w:t xml:space="preserve"> классные </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 руководители</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3.</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Изучение с обучающимися, </w:t>
            </w:r>
            <w:proofErr w:type="spellStart"/>
            <w:r w:rsidRPr="00966FA8">
              <w:rPr>
                <w:rFonts w:ascii="Times New Roman" w:hAnsi="Times New Roman"/>
                <w:sz w:val="24"/>
                <w:szCs w:val="24"/>
              </w:rPr>
              <w:t>кл</w:t>
            </w:r>
            <w:proofErr w:type="spellEnd"/>
            <w:r w:rsidRPr="00966FA8">
              <w:rPr>
                <w:rFonts w:ascii="Times New Roman" w:hAnsi="Times New Roman"/>
                <w:sz w:val="24"/>
                <w:szCs w:val="24"/>
              </w:rPr>
              <w:t>. руководителями, учителями ОБЖ, права, родителями Федерального Закона «Об ограничении курения табака».</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сентябрь, октябрь</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Заместители директора,</w:t>
            </w:r>
          </w:p>
          <w:p w:rsidR="00F1037B" w:rsidRPr="00966FA8" w:rsidRDefault="00F1037B" w:rsidP="00DC11BB">
            <w:pPr>
              <w:spacing w:after="0" w:line="240" w:lineRule="auto"/>
              <w:contextualSpacing/>
              <w:jc w:val="both"/>
              <w:rPr>
                <w:rFonts w:ascii="Times New Roman" w:hAnsi="Times New Roman"/>
                <w:sz w:val="24"/>
                <w:szCs w:val="24"/>
              </w:rPr>
            </w:pPr>
            <w:r w:rsidRPr="00966FA8">
              <w:rPr>
                <w:rFonts w:ascii="Times New Roman" w:hAnsi="Times New Roman"/>
                <w:sz w:val="24"/>
                <w:szCs w:val="24"/>
              </w:rPr>
              <w:t xml:space="preserve"> классные </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 руководители</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4.</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Внедрение программ профилактики и злоупотребления </w:t>
            </w:r>
            <w:proofErr w:type="spellStart"/>
            <w:r w:rsidRPr="00966FA8">
              <w:rPr>
                <w:rFonts w:ascii="Times New Roman" w:hAnsi="Times New Roman"/>
                <w:sz w:val="24"/>
                <w:szCs w:val="24"/>
              </w:rPr>
              <w:t>психоактивными</w:t>
            </w:r>
            <w:proofErr w:type="spellEnd"/>
            <w:r w:rsidRPr="00966FA8">
              <w:rPr>
                <w:rFonts w:ascii="Times New Roman" w:hAnsi="Times New Roman"/>
                <w:sz w:val="24"/>
                <w:szCs w:val="24"/>
              </w:rPr>
              <w:t xml:space="preserve"> веществами в среднем школьном и старшем подростковом возрасте.</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В течение года</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Заместители директора,</w:t>
            </w:r>
          </w:p>
          <w:p w:rsidR="00F1037B" w:rsidRPr="00966FA8" w:rsidRDefault="00F1037B" w:rsidP="00DC11BB">
            <w:pPr>
              <w:spacing w:after="0" w:line="240" w:lineRule="auto"/>
              <w:contextualSpacing/>
              <w:jc w:val="both"/>
              <w:rPr>
                <w:rFonts w:ascii="Times New Roman" w:hAnsi="Times New Roman"/>
                <w:sz w:val="24"/>
                <w:szCs w:val="24"/>
              </w:rPr>
            </w:pPr>
            <w:r w:rsidRPr="00966FA8">
              <w:rPr>
                <w:rFonts w:ascii="Times New Roman" w:hAnsi="Times New Roman"/>
                <w:sz w:val="24"/>
                <w:szCs w:val="24"/>
              </w:rPr>
              <w:t xml:space="preserve"> классные </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 руководители</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5.</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Изучение с обучающимися и родителями закона Белгородской области «О защите прав ребенка  в Белгородской области» от 30 ноября 2000 г.</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1-е полугодие</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Заместители директора,</w:t>
            </w:r>
          </w:p>
          <w:p w:rsidR="00F1037B" w:rsidRPr="00966FA8" w:rsidRDefault="00F1037B" w:rsidP="00DC11BB">
            <w:pPr>
              <w:spacing w:after="0" w:line="240" w:lineRule="auto"/>
              <w:contextualSpacing/>
              <w:jc w:val="both"/>
              <w:rPr>
                <w:rFonts w:ascii="Times New Roman" w:hAnsi="Times New Roman"/>
                <w:sz w:val="24"/>
                <w:szCs w:val="24"/>
              </w:rPr>
            </w:pPr>
            <w:r w:rsidRPr="00966FA8">
              <w:rPr>
                <w:rFonts w:ascii="Times New Roman" w:hAnsi="Times New Roman"/>
                <w:sz w:val="24"/>
                <w:szCs w:val="24"/>
              </w:rPr>
              <w:t xml:space="preserve"> классные </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 руководители</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6.</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Проведение классных и информационных часов с </w:t>
            </w:r>
            <w:proofErr w:type="gramStart"/>
            <w:r w:rsidRPr="00966FA8">
              <w:rPr>
                <w:rFonts w:ascii="Times New Roman" w:hAnsi="Times New Roman"/>
                <w:sz w:val="24"/>
                <w:szCs w:val="24"/>
              </w:rPr>
              <w:t>обучающимися</w:t>
            </w:r>
            <w:proofErr w:type="gramEnd"/>
            <w:r w:rsidRPr="00966FA8">
              <w:rPr>
                <w:rFonts w:ascii="Times New Roman" w:hAnsi="Times New Roman"/>
                <w:sz w:val="24"/>
                <w:szCs w:val="24"/>
              </w:rPr>
              <w:t xml:space="preserve"> 1-11 классов по предупреждению наркомании,  табакокурения, </w:t>
            </w:r>
            <w:r w:rsidRPr="00966FA8">
              <w:rPr>
                <w:rFonts w:ascii="Times New Roman" w:hAnsi="Times New Roman"/>
                <w:sz w:val="24"/>
                <w:szCs w:val="24"/>
              </w:rPr>
              <w:lastRenderedPageBreak/>
              <w:t>алкоголизма, правонарушений.</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lastRenderedPageBreak/>
              <w:t>в течение года по плану классов</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Заместители директора,</w:t>
            </w:r>
          </w:p>
          <w:p w:rsidR="00F1037B" w:rsidRPr="00966FA8" w:rsidRDefault="00F1037B" w:rsidP="00DC11BB">
            <w:pPr>
              <w:spacing w:after="0" w:line="240" w:lineRule="auto"/>
              <w:contextualSpacing/>
              <w:jc w:val="both"/>
              <w:rPr>
                <w:rFonts w:ascii="Times New Roman" w:hAnsi="Times New Roman"/>
                <w:sz w:val="24"/>
                <w:szCs w:val="24"/>
              </w:rPr>
            </w:pPr>
            <w:r w:rsidRPr="00966FA8">
              <w:rPr>
                <w:rFonts w:ascii="Times New Roman" w:hAnsi="Times New Roman"/>
                <w:sz w:val="24"/>
                <w:szCs w:val="24"/>
              </w:rPr>
              <w:t xml:space="preserve"> классные </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lastRenderedPageBreak/>
              <w:t xml:space="preserve"> руководители</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lastRenderedPageBreak/>
              <w:t>7.</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Пропаганда здорового образа жизни на совещаниях при заместителе директора.</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в течение года</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Учитель ОБЖ</w:t>
            </w:r>
          </w:p>
          <w:p w:rsidR="00F1037B" w:rsidRPr="00966FA8" w:rsidRDefault="00F1037B" w:rsidP="00DC11BB">
            <w:pPr>
              <w:spacing w:after="0" w:line="240" w:lineRule="auto"/>
              <w:contextualSpacing/>
              <w:jc w:val="both"/>
              <w:rPr>
                <w:rFonts w:ascii="Times New Roman" w:hAnsi="Times New Roman"/>
                <w:sz w:val="24"/>
                <w:szCs w:val="24"/>
              </w:rPr>
            </w:pPr>
          </w:p>
          <w:p w:rsidR="00F1037B" w:rsidRPr="00966FA8" w:rsidRDefault="00F1037B" w:rsidP="00DC11BB">
            <w:pPr>
              <w:spacing w:after="0" w:line="240" w:lineRule="auto"/>
              <w:jc w:val="both"/>
              <w:rPr>
                <w:rFonts w:ascii="Times New Roman" w:hAnsi="Times New Roman"/>
                <w:sz w:val="24"/>
                <w:szCs w:val="24"/>
              </w:rPr>
            </w:pP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8.</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Оформление наглядности о вредных привычках в рекреациях школы.</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в течение года</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Заместители директора </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9.</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Участие в районных, областных акциях детей и подростков «Школьники против курения, алкоголя,  наркотиков».</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в течение года</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Заместители директора,</w:t>
            </w:r>
          </w:p>
          <w:p w:rsidR="00F1037B" w:rsidRPr="00966FA8" w:rsidRDefault="00F1037B" w:rsidP="00DC11BB">
            <w:pPr>
              <w:spacing w:after="0" w:line="240" w:lineRule="auto"/>
              <w:contextualSpacing/>
              <w:jc w:val="both"/>
              <w:rPr>
                <w:rFonts w:ascii="Times New Roman" w:hAnsi="Times New Roman"/>
                <w:sz w:val="24"/>
                <w:szCs w:val="24"/>
              </w:rPr>
            </w:pPr>
            <w:r w:rsidRPr="00966FA8">
              <w:rPr>
                <w:rFonts w:ascii="Times New Roman" w:hAnsi="Times New Roman"/>
                <w:sz w:val="24"/>
                <w:szCs w:val="24"/>
              </w:rPr>
              <w:t xml:space="preserve"> Учитель ОБЖ</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10.</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Организация исследовательской работы с </w:t>
            </w:r>
            <w:proofErr w:type="gramStart"/>
            <w:r w:rsidRPr="00966FA8">
              <w:rPr>
                <w:rFonts w:ascii="Times New Roman" w:hAnsi="Times New Roman"/>
                <w:sz w:val="24"/>
                <w:szCs w:val="24"/>
              </w:rPr>
              <w:t>обучающимися</w:t>
            </w:r>
            <w:proofErr w:type="gramEnd"/>
            <w:r w:rsidRPr="00966FA8">
              <w:rPr>
                <w:rFonts w:ascii="Times New Roman" w:hAnsi="Times New Roman"/>
                <w:sz w:val="24"/>
                <w:szCs w:val="24"/>
              </w:rPr>
              <w:t xml:space="preserve"> по изучению вопроса о вреде алкоголя, наркомании и табакокурения.</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в течение года</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Учителя биологии и химии, учитель ОБЖ</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11.</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Изучение на уроках ОБЖ, химии, биологии, физкультуры тем, связанных с проблемами вредного воздействия алкоголя, табакокурения, наркомании на организм человека.</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в течение года</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учителя биологии, химии, ОБЖ</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12.</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7331FE">
            <w:pPr>
              <w:spacing w:after="0" w:line="240" w:lineRule="auto"/>
              <w:jc w:val="both"/>
              <w:rPr>
                <w:rFonts w:ascii="Times New Roman" w:hAnsi="Times New Roman"/>
                <w:sz w:val="24"/>
                <w:szCs w:val="24"/>
              </w:rPr>
            </w:pPr>
            <w:r w:rsidRPr="00966FA8">
              <w:rPr>
                <w:rFonts w:ascii="Times New Roman" w:hAnsi="Times New Roman"/>
                <w:sz w:val="24"/>
                <w:szCs w:val="24"/>
              </w:rPr>
              <w:t>Совместная работа с библиотеками, МКУК «</w:t>
            </w:r>
            <w:r w:rsidR="007331FE" w:rsidRPr="00966FA8">
              <w:rPr>
                <w:rFonts w:ascii="Times New Roman" w:hAnsi="Times New Roman"/>
                <w:sz w:val="24"/>
                <w:szCs w:val="24"/>
              </w:rPr>
              <w:t>Айдарский</w:t>
            </w:r>
            <w:r w:rsidRPr="00966FA8">
              <w:rPr>
                <w:rFonts w:ascii="Times New Roman" w:hAnsi="Times New Roman"/>
                <w:sz w:val="24"/>
                <w:szCs w:val="24"/>
              </w:rPr>
              <w:t xml:space="preserve"> СДК», ОГБУЗ «Ровеньский ЦРБ», ОВД по предупреждению наркомании, табакокурения, алкоголизма, правонарушений.</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в течение года</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p w:rsidR="00F1037B" w:rsidRPr="00966FA8" w:rsidRDefault="00F1037B" w:rsidP="00DC11BB">
            <w:pPr>
              <w:spacing w:after="0" w:line="240" w:lineRule="auto"/>
              <w:jc w:val="both"/>
              <w:rPr>
                <w:rFonts w:ascii="Times New Roman" w:hAnsi="Times New Roman"/>
                <w:sz w:val="24"/>
                <w:szCs w:val="24"/>
              </w:rPr>
            </w:pP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13.</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Проведение конкурса плакатов  о вреде наркомании, табакокурения, алкоголизма.</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в течение  года</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Учитель изобразительного искусства</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14.</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Организация дежурства на территории школы в урочное и внеурочное время по предупреждению табакокурения.</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в течение года</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Дежурные  администраторы, </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классные</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 руководители</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15.</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Организация рейдов по селу членами родительского комитета и совета профилактики по предупреждению правонарушения среди подростков.</w:t>
            </w:r>
          </w:p>
          <w:p w:rsidR="00F1037B" w:rsidRPr="00966FA8" w:rsidRDefault="00F1037B" w:rsidP="00DC11BB">
            <w:pPr>
              <w:spacing w:after="0" w:line="240" w:lineRule="auto"/>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в течение  года</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p w:rsidR="00F1037B" w:rsidRPr="00966FA8" w:rsidRDefault="00F1037B" w:rsidP="00DC11BB">
            <w:pPr>
              <w:spacing w:after="0" w:line="240" w:lineRule="auto"/>
              <w:contextualSpacing/>
              <w:jc w:val="both"/>
              <w:rPr>
                <w:rFonts w:ascii="Times New Roman" w:hAnsi="Times New Roman"/>
                <w:sz w:val="24"/>
                <w:szCs w:val="24"/>
              </w:rPr>
            </w:pPr>
            <w:r w:rsidRPr="00966FA8">
              <w:rPr>
                <w:rFonts w:ascii="Times New Roman" w:hAnsi="Times New Roman"/>
                <w:sz w:val="24"/>
                <w:szCs w:val="24"/>
              </w:rPr>
              <w:t xml:space="preserve"> Председатель родительского комитета</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16.</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Профилактическая работа среди обучающихся по предупреждению вредных привычек</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в </w:t>
            </w:r>
            <w:proofErr w:type="spellStart"/>
            <w:r w:rsidRPr="00966FA8">
              <w:rPr>
                <w:rFonts w:ascii="Times New Roman" w:hAnsi="Times New Roman"/>
                <w:sz w:val="24"/>
                <w:szCs w:val="24"/>
              </w:rPr>
              <w:t>теч</w:t>
            </w:r>
            <w:proofErr w:type="spellEnd"/>
            <w:r w:rsidRPr="00966FA8">
              <w:rPr>
                <w:rFonts w:ascii="Times New Roman" w:hAnsi="Times New Roman"/>
                <w:sz w:val="24"/>
                <w:szCs w:val="24"/>
              </w:rPr>
              <w:t>. года</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p w:rsidR="00F1037B" w:rsidRPr="00966FA8" w:rsidRDefault="00F1037B" w:rsidP="00DC11BB">
            <w:pPr>
              <w:spacing w:after="0" w:line="240" w:lineRule="auto"/>
              <w:contextualSpacing/>
              <w:jc w:val="both"/>
              <w:rPr>
                <w:rFonts w:ascii="Times New Roman" w:hAnsi="Times New Roman"/>
                <w:sz w:val="24"/>
                <w:szCs w:val="24"/>
              </w:rPr>
            </w:pP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17.</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Организация совместной работы с ПДН по предупреждению правонарушений. </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пост.</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18.</w:t>
            </w:r>
          </w:p>
        </w:tc>
        <w:tc>
          <w:tcPr>
            <w:tcW w:w="525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Выявление детей «группы риска», закрепление наставников, вовлечение в кружки.</w:t>
            </w: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сентябрь</w:t>
            </w:r>
          </w:p>
        </w:tc>
        <w:tc>
          <w:tcPr>
            <w:tcW w:w="2552"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Классные руководители</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19.</w:t>
            </w:r>
          </w:p>
        </w:tc>
        <w:tc>
          <w:tcPr>
            <w:tcW w:w="5251" w:type="dxa"/>
            <w:tcBorders>
              <w:top w:val="single" w:sz="4" w:space="0" w:color="auto"/>
              <w:left w:val="single" w:sz="4" w:space="0" w:color="auto"/>
              <w:bottom w:val="single" w:sz="4" w:space="0" w:color="auto"/>
              <w:right w:val="single" w:sz="4" w:space="0" w:color="auto"/>
            </w:tcBorders>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Организация встреч с работниками правоохранительных органов в целях предупреждения правонарушений</w:t>
            </w:r>
          </w:p>
          <w:p w:rsidR="00F1037B" w:rsidRPr="00966FA8" w:rsidRDefault="00F1037B" w:rsidP="00DC11BB">
            <w:pPr>
              <w:spacing w:after="0" w:line="240" w:lineRule="auto"/>
              <w:jc w:val="both"/>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сентябрь, октябрь</w:t>
            </w:r>
          </w:p>
        </w:tc>
        <w:tc>
          <w:tcPr>
            <w:tcW w:w="2552" w:type="dxa"/>
            <w:tcBorders>
              <w:top w:val="single" w:sz="4" w:space="0" w:color="auto"/>
              <w:left w:val="single" w:sz="4" w:space="0" w:color="auto"/>
              <w:bottom w:val="single" w:sz="4" w:space="0" w:color="auto"/>
              <w:right w:val="single" w:sz="4" w:space="0" w:color="auto"/>
            </w:tcBorders>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tc>
      </w:tr>
      <w:tr w:rsidR="00F1037B" w:rsidRPr="00966FA8" w:rsidTr="00DC11BB">
        <w:tc>
          <w:tcPr>
            <w:tcW w:w="669" w:type="dxa"/>
            <w:tcBorders>
              <w:top w:val="single" w:sz="4" w:space="0" w:color="auto"/>
              <w:left w:val="single" w:sz="4" w:space="0" w:color="auto"/>
              <w:bottom w:val="single" w:sz="4" w:space="0" w:color="auto"/>
              <w:right w:val="single" w:sz="4" w:space="0" w:color="auto"/>
            </w:tcBorders>
            <w:hideMark/>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20.</w:t>
            </w:r>
          </w:p>
        </w:tc>
        <w:tc>
          <w:tcPr>
            <w:tcW w:w="5251" w:type="dxa"/>
            <w:tcBorders>
              <w:top w:val="single" w:sz="4" w:space="0" w:color="auto"/>
              <w:left w:val="single" w:sz="4" w:space="0" w:color="auto"/>
              <w:bottom w:val="single" w:sz="4" w:space="0" w:color="auto"/>
              <w:right w:val="single" w:sz="4" w:space="0" w:color="auto"/>
            </w:tcBorders>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Лекции-беседы медработников наркологического кабинета ОГБУЗ «Ровеньский ЦРБ»  </w:t>
            </w:r>
          </w:p>
        </w:tc>
        <w:tc>
          <w:tcPr>
            <w:tcW w:w="1701" w:type="dxa"/>
            <w:tcBorders>
              <w:top w:val="single" w:sz="4" w:space="0" w:color="auto"/>
              <w:left w:val="single" w:sz="4" w:space="0" w:color="auto"/>
              <w:bottom w:val="single" w:sz="4" w:space="0" w:color="auto"/>
              <w:right w:val="single" w:sz="4" w:space="0" w:color="auto"/>
            </w:tcBorders>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 xml:space="preserve">в течение  года </w:t>
            </w:r>
          </w:p>
        </w:tc>
        <w:tc>
          <w:tcPr>
            <w:tcW w:w="2552" w:type="dxa"/>
            <w:tcBorders>
              <w:top w:val="single" w:sz="4" w:space="0" w:color="auto"/>
              <w:left w:val="single" w:sz="4" w:space="0" w:color="auto"/>
              <w:bottom w:val="single" w:sz="4" w:space="0" w:color="auto"/>
              <w:right w:val="single" w:sz="4" w:space="0" w:color="auto"/>
            </w:tcBorders>
          </w:tcPr>
          <w:p w:rsidR="00F1037B" w:rsidRPr="00966FA8" w:rsidRDefault="00F1037B" w:rsidP="00DC11BB">
            <w:pPr>
              <w:spacing w:after="0" w:line="240" w:lineRule="auto"/>
              <w:jc w:val="both"/>
              <w:rPr>
                <w:rFonts w:ascii="Times New Roman" w:hAnsi="Times New Roman"/>
                <w:sz w:val="24"/>
                <w:szCs w:val="24"/>
              </w:rPr>
            </w:pPr>
            <w:r w:rsidRPr="00966FA8">
              <w:rPr>
                <w:rFonts w:ascii="Times New Roman" w:hAnsi="Times New Roman"/>
                <w:sz w:val="24"/>
                <w:szCs w:val="24"/>
              </w:rPr>
              <w:t>Заместитель директора</w:t>
            </w:r>
          </w:p>
        </w:tc>
      </w:tr>
    </w:tbl>
    <w:p w:rsidR="00F1037B" w:rsidRPr="00966FA8" w:rsidRDefault="00F1037B" w:rsidP="00F1037B">
      <w:pPr>
        <w:spacing w:after="0" w:line="240" w:lineRule="auto"/>
        <w:rPr>
          <w:rFonts w:ascii="Times New Roman" w:eastAsia="Times New Roman" w:hAnsi="Times New Roman"/>
          <w:b/>
          <w:sz w:val="24"/>
          <w:szCs w:val="24"/>
          <w:lang w:eastAsia="ru-RU"/>
        </w:rPr>
      </w:pPr>
    </w:p>
    <w:p w:rsidR="002B4ECC" w:rsidRDefault="002B4ECC" w:rsidP="00F1037B">
      <w:pPr>
        <w:spacing w:after="0" w:line="240" w:lineRule="auto"/>
        <w:jc w:val="center"/>
        <w:rPr>
          <w:rFonts w:ascii="Times New Roman" w:eastAsia="Times New Roman" w:hAnsi="Times New Roman"/>
          <w:b/>
          <w:sz w:val="24"/>
          <w:szCs w:val="24"/>
          <w:lang w:eastAsia="ru-RU"/>
        </w:rPr>
      </w:pPr>
    </w:p>
    <w:p w:rsidR="002B4ECC" w:rsidRDefault="002B4ECC" w:rsidP="00F1037B">
      <w:pPr>
        <w:spacing w:after="0" w:line="240" w:lineRule="auto"/>
        <w:jc w:val="center"/>
        <w:rPr>
          <w:rFonts w:ascii="Times New Roman" w:eastAsia="Times New Roman" w:hAnsi="Times New Roman"/>
          <w:b/>
          <w:sz w:val="24"/>
          <w:szCs w:val="24"/>
          <w:lang w:eastAsia="ru-RU"/>
        </w:rPr>
      </w:pPr>
    </w:p>
    <w:p w:rsidR="00F1037B" w:rsidRPr="00966FA8" w:rsidRDefault="00F1037B" w:rsidP="00F1037B">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lastRenderedPageBreak/>
        <w:t>7. Работа по искоренению сквернословия</w:t>
      </w:r>
    </w:p>
    <w:tbl>
      <w:tblPr>
        <w:tblW w:w="100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5245"/>
        <w:gridCol w:w="1701"/>
        <w:gridCol w:w="2410"/>
      </w:tblGrid>
      <w:tr w:rsidR="00F1037B" w:rsidRPr="00966FA8" w:rsidTr="00DC11BB">
        <w:tc>
          <w:tcPr>
            <w:tcW w:w="709" w:type="dxa"/>
          </w:tcPr>
          <w:p w:rsidR="00F1037B" w:rsidRPr="00966FA8" w:rsidRDefault="00F1037B" w:rsidP="00DC11BB">
            <w:pPr>
              <w:pStyle w:val="a9"/>
            </w:pPr>
            <w:r w:rsidRPr="00966FA8">
              <w:t xml:space="preserve">№ </w:t>
            </w:r>
            <w:proofErr w:type="gramStart"/>
            <w:r w:rsidRPr="00966FA8">
              <w:t>п</w:t>
            </w:r>
            <w:proofErr w:type="gramEnd"/>
            <w:r w:rsidRPr="00966FA8">
              <w:t>/п</w:t>
            </w:r>
          </w:p>
        </w:tc>
        <w:tc>
          <w:tcPr>
            <w:tcW w:w="5245" w:type="dxa"/>
          </w:tcPr>
          <w:p w:rsidR="00F1037B" w:rsidRPr="00966FA8" w:rsidRDefault="00F1037B" w:rsidP="00DC11BB">
            <w:pPr>
              <w:pStyle w:val="a9"/>
            </w:pPr>
            <w:r w:rsidRPr="00966FA8">
              <w:t>Наименование мероприятий</w:t>
            </w:r>
          </w:p>
        </w:tc>
        <w:tc>
          <w:tcPr>
            <w:tcW w:w="1701" w:type="dxa"/>
          </w:tcPr>
          <w:p w:rsidR="00F1037B" w:rsidRPr="00966FA8" w:rsidRDefault="00F1037B" w:rsidP="00DC11BB">
            <w:pPr>
              <w:pStyle w:val="a9"/>
            </w:pPr>
            <w:r w:rsidRPr="00966FA8">
              <w:t xml:space="preserve">Сроки </w:t>
            </w:r>
          </w:p>
          <w:p w:rsidR="00F1037B" w:rsidRPr="00966FA8" w:rsidRDefault="00F1037B" w:rsidP="00DC11BB">
            <w:pPr>
              <w:pStyle w:val="a9"/>
            </w:pPr>
            <w:r w:rsidRPr="00966FA8">
              <w:t>исполнения</w:t>
            </w:r>
          </w:p>
        </w:tc>
        <w:tc>
          <w:tcPr>
            <w:tcW w:w="2410" w:type="dxa"/>
          </w:tcPr>
          <w:p w:rsidR="00F1037B" w:rsidRPr="00966FA8" w:rsidRDefault="00F1037B" w:rsidP="00DC11BB">
            <w:pPr>
              <w:pStyle w:val="a9"/>
            </w:pPr>
            <w:r w:rsidRPr="00966FA8">
              <w:t xml:space="preserve">Ответственные </w:t>
            </w:r>
          </w:p>
        </w:tc>
      </w:tr>
      <w:tr w:rsidR="00F1037B" w:rsidRPr="00966FA8" w:rsidTr="00DC11BB">
        <w:tc>
          <w:tcPr>
            <w:tcW w:w="709" w:type="dxa"/>
          </w:tcPr>
          <w:p w:rsidR="00F1037B" w:rsidRPr="00966FA8" w:rsidRDefault="00F1037B" w:rsidP="00DC11BB">
            <w:pPr>
              <w:pStyle w:val="a9"/>
            </w:pPr>
            <w:r w:rsidRPr="00966FA8">
              <w:t>1.</w:t>
            </w:r>
          </w:p>
        </w:tc>
        <w:tc>
          <w:tcPr>
            <w:tcW w:w="5245" w:type="dxa"/>
          </w:tcPr>
          <w:p w:rsidR="00F1037B" w:rsidRPr="00966FA8" w:rsidRDefault="00F1037B" w:rsidP="00DC11BB">
            <w:pPr>
              <w:pStyle w:val="a9"/>
            </w:pPr>
            <w:r w:rsidRPr="00966FA8">
              <w:t>Проведение тематического классного часа по теме: «Влияние сквернословия на личность и здоровье человека».</w:t>
            </w:r>
          </w:p>
        </w:tc>
        <w:tc>
          <w:tcPr>
            <w:tcW w:w="1701" w:type="dxa"/>
          </w:tcPr>
          <w:p w:rsidR="00F1037B" w:rsidRPr="00966FA8" w:rsidRDefault="00F1037B" w:rsidP="00DC11BB">
            <w:pPr>
              <w:pStyle w:val="a9"/>
            </w:pPr>
            <w:r w:rsidRPr="00966FA8">
              <w:t xml:space="preserve">Сентябрь </w:t>
            </w:r>
          </w:p>
        </w:tc>
        <w:tc>
          <w:tcPr>
            <w:tcW w:w="2410" w:type="dxa"/>
          </w:tcPr>
          <w:p w:rsidR="00F1037B" w:rsidRPr="00966FA8" w:rsidRDefault="00F1037B" w:rsidP="00DC11BB">
            <w:pPr>
              <w:pStyle w:val="a9"/>
            </w:pPr>
            <w:r w:rsidRPr="00966FA8">
              <w:t>Заместитель директора школы,</w:t>
            </w:r>
          </w:p>
          <w:p w:rsidR="00F1037B" w:rsidRPr="00966FA8" w:rsidRDefault="00F1037B" w:rsidP="00DC11BB">
            <w:pPr>
              <w:pStyle w:val="a9"/>
            </w:pPr>
            <w:proofErr w:type="spellStart"/>
            <w:r w:rsidRPr="00966FA8">
              <w:t>кл.руководители</w:t>
            </w:r>
            <w:proofErr w:type="spellEnd"/>
          </w:p>
          <w:p w:rsidR="00F1037B" w:rsidRPr="00966FA8" w:rsidRDefault="00F1037B" w:rsidP="00DC11BB">
            <w:pPr>
              <w:pStyle w:val="a9"/>
            </w:pPr>
            <w:r w:rsidRPr="00966FA8">
              <w:t>1-11 классов</w:t>
            </w:r>
          </w:p>
        </w:tc>
      </w:tr>
      <w:tr w:rsidR="00F1037B" w:rsidRPr="00966FA8" w:rsidTr="00DC11BB">
        <w:tc>
          <w:tcPr>
            <w:tcW w:w="709" w:type="dxa"/>
          </w:tcPr>
          <w:p w:rsidR="00F1037B" w:rsidRPr="00966FA8" w:rsidRDefault="00F1037B" w:rsidP="00DC11BB">
            <w:pPr>
              <w:pStyle w:val="a9"/>
            </w:pPr>
            <w:r w:rsidRPr="00966FA8">
              <w:t>2.</w:t>
            </w:r>
          </w:p>
        </w:tc>
        <w:tc>
          <w:tcPr>
            <w:tcW w:w="5245" w:type="dxa"/>
          </w:tcPr>
          <w:p w:rsidR="00F1037B" w:rsidRPr="00966FA8" w:rsidRDefault="00F1037B" w:rsidP="00DC11BB">
            <w:pPr>
              <w:pStyle w:val="a9"/>
            </w:pPr>
            <w:r w:rsidRPr="00966FA8">
              <w:t>Проведение родительских собраний по разъяснению законодательства «Об административном наказании за сквернословие».</w:t>
            </w:r>
          </w:p>
          <w:p w:rsidR="00F1037B" w:rsidRPr="00966FA8" w:rsidRDefault="00F1037B" w:rsidP="00DC11BB">
            <w:pPr>
              <w:pStyle w:val="a9"/>
            </w:pPr>
          </w:p>
        </w:tc>
        <w:tc>
          <w:tcPr>
            <w:tcW w:w="1701" w:type="dxa"/>
          </w:tcPr>
          <w:p w:rsidR="00F1037B" w:rsidRPr="00966FA8" w:rsidRDefault="00F1037B" w:rsidP="00DC11BB">
            <w:pPr>
              <w:pStyle w:val="a9"/>
            </w:pPr>
            <w:r w:rsidRPr="00966FA8">
              <w:t xml:space="preserve">В </w:t>
            </w:r>
            <w:proofErr w:type="spellStart"/>
            <w:r w:rsidRPr="00966FA8">
              <w:t>теч</w:t>
            </w:r>
            <w:proofErr w:type="spellEnd"/>
            <w:r w:rsidRPr="00966FA8">
              <w:t>. года</w:t>
            </w:r>
          </w:p>
        </w:tc>
        <w:tc>
          <w:tcPr>
            <w:tcW w:w="2410" w:type="dxa"/>
          </w:tcPr>
          <w:p w:rsidR="00F1037B" w:rsidRPr="00966FA8" w:rsidRDefault="00F1037B" w:rsidP="00DC11BB">
            <w:pPr>
              <w:pStyle w:val="a9"/>
            </w:pPr>
            <w:r w:rsidRPr="00966FA8">
              <w:t>Заместитель дирек</w:t>
            </w:r>
            <w:r w:rsidR="007331FE" w:rsidRPr="00966FA8">
              <w:t>т</w:t>
            </w:r>
            <w:r w:rsidRPr="00966FA8">
              <w:t>ора школы, председатель совета профилактики,</w:t>
            </w:r>
          </w:p>
          <w:p w:rsidR="00F1037B" w:rsidRPr="00966FA8" w:rsidRDefault="00F1037B" w:rsidP="00DC11BB">
            <w:pPr>
              <w:pStyle w:val="a9"/>
            </w:pPr>
            <w:proofErr w:type="spellStart"/>
            <w:r w:rsidRPr="00966FA8">
              <w:t>кл.руководители</w:t>
            </w:r>
            <w:proofErr w:type="spellEnd"/>
          </w:p>
          <w:p w:rsidR="00F1037B" w:rsidRPr="00966FA8" w:rsidRDefault="00F1037B" w:rsidP="00DC11BB">
            <w:pPr>
              <w:pStyle w:val="a9"/>
            </w:pPr>
            <w:r w:rsidRPr="00966FA8">
              <w:t xml:space="preserve"> 1-11 классов</w:t>
            </w:r>
          </w:p>
        </w:tc>
      </w:tr>
      <w:tr w:rsidR="00F1037B" w:rsidRPr="00966FA8" w:rsidTr="00DC11BB">
        <w:tc>
          <w:tcPr>
            <w:tcW w:w="709" w:type="dxa"/>
          </w:tcPr>
          <w:p w:rsidR="00F1037B" w:rsidRPr="00966FA8" w:rsidRDefault="00F1037B" w:rsidP="00DC11BB">
            <w:pPr>
              <w:pStyle w:val="a9"/>
            </w:pPr>
            <w:r w:rsidRPr="00966FA8">
              <w:t>3.</w:t>
            </w:r>
          </w:p>
        </w:tc>
        <w:tc>
          <w:tcPr>
            <w:tcW w:w="5245" w:type="dxa"/>
          </w:tcPr>
          <w:p w:rsidR="00F1037B" w:rsidRPr="00966FA8" w:rsidRDefault="00F1037B" w:rsidP="00DC11BB">
            <w:pPr>
              <w:pStyle w:val="a9"/>
            </w:pPr>
            <w:r w:rsidRPr="00966FA8">
              <w:t>Обеспечение ежедневного рассмотрения материалов по фактам выявления сквернословия среди обучающихся, принятие мер воздействия по выявленным фактам в соответствии с существующим законодательством.</w:t>
            </w:r>
          </w:p>
        </w:tc>
        <w:tc>
          <w:tcPr>
            <w:tcW w:w="1701" w:type="dxa"/>
          </w:tcPr>
          <w:p w:rsidR="00F1037B" w:rsidRPr="00966FA8" w:rsidRDefault="00F1037B" w:rsidP="00DC11BB">
            <w:pPr>
              <w:pStyle w:val="a9"/>
            </w:pPr>
            <w:r w:rsidRPr="00966FA8">
              <w:t xml:space="preserve">Постоянно </w:t>
            </w:r>
          </w:p>
        </w:tc>
        <w:tc>
          <w:tcPr>
            <w:tcW w:w="2410" w:type="dxa"/>
          </w:tcPr>
          <w:p w:rsidR="00F1037B" w:rsidRPr="00966FA8" w:rsidRDefault="00F1037B" w:rsidP="00DC11BB">
            <w:pPr>
              <w:pStyle w:val="a9"/>
            </w:pPr>
            <w:r w:rsidRPr="00966FA8">
              <w:t>Совет профилактики правонарушений</w:t>
            </w:r>
          </w:p>
        </w:tc>
      </w:tr>
      <w:tr w:rsidR="00F1037B" w:rsidRPr="00966FA8" w:rsidTr="00DC11BB">
        <w:tc>
          <w:tcPr>
            <w:tcW w:w="709" w:type="dxa"/>
          </w:tcPr>
          <w:p w:rsidR="00F1037B" w:rsidRPr="00966FA8" w:rsidRDefault="00F1037B" w:rsidP="00DC11BB">
            <w:pPr>
              <w:pStyle w:val="a9"/>
            </w:pPr>
            <w:r w:rsidRPr="00966FA8">
              <w:t>4.</w:t>
            </w:r>
          </w:p>
        </w:tc>
        <w:tc>
          <w:tcPr>
            <w:tcW w:w="5245" w:type="dxa"/>
          </w:tcPr>
          <w:p w:rsidR="00F1037B" w:rsidRPr="00966FA8" w:rsidRDefault="00F1037B" w:rsidP="00DC11BB">
            <w:pPr>
              <w:pStyle w:val="a9"/>
            </w:pPr>
            <w:r w:rsidRPr="00966FA8">
              <w:t>Включение в перечень критериев соревнования на лучший класс, предусматривающих результативность воспитательной работы по искоренению сквернословия в подростковой среде.</w:t>
            </w:r>
          </w:p>
        </w:tc>
        <w:tc>
          <w:tcPr>
            <w:tcW w:w="1701" w:type="dxa"/>
          </w:tcPr>
          <w:p w:rsidR="00F1037B" w:rsidRPr="00966FA8" w:rsidRDefault="00F1037B" w:rsidP="00DC11BB">
            <w:pPr>
              <w:pStyle w:val="a9"/>
            </w:pPr>
            <w:r w:rsidRPr="00966FA8">
              <w:t xml:space="preserve">Постоянно </w:t>
            </w:r>
          </w:p>
        </w:tc>
        <w:tc>
          <w:tcPr>
            <w:tcW w:w="2410" w:type="dxa"/>
          </w:tcPr>
          <w:p w:rsidR="00F1037B" w:rsidRPr="00966FA8" w:rsidRDefault="00F1037B" w:rsidP="00DC11BB">
            <w:pPr>
              <w:pStyle w:val="a9"/>
            </w:pPr>
            <w:r w:rsidRPr="00966FA8">
              <w:t>Председатель ученического совета</w:t>
            </w:r>
          </w:p>
        </w:tc>
      </w:tr>
      <w:tr w:rsidR="00F1037B" w:rsidRPr="00966FA8" w:rsidTr="00DC11BB">
        <w:tc>
          <w:tcPr>
            <w:tcW w:w="709" w:type="dxa"/>
          </w:tcPr>
          <w:p w:rsidR="00F1037B" w:rsidRPr="00966FA8" w:rsidRDefault="00F1037B" w:rsidP="00DC11BB">
            <w:pPr>
              <w:pStyle w:val="a9"/>
            </w:pPr>
            <w:r w:rsidRPr="00966FA8">
              <w:t>5.</w:t>
            </w:r>
          </w:p>
        </w:tc>
        <w:tc>
          <w:tcPr>
            <w:tcW w:w="5245" w:type="dxa"/>
          </w:tcPr>
          <w:p w:rsidR="00F1037B" w:rsidRPr="00966FA8" w:rsidRDefault="00F1037B" w:rsidP="00DC11BB">
            <w:pPr>
              <w:pStyle w:val="a9"/>
            </w:pPr>
            <w:r w:rsidRPr="00966FA8">
              <w:t>Демонстрация литературной классики, раскрывающей эстетику русского языка.</w:t>
            </w:r>
          </w:p>
        </w:tc>
        <w:tc>
          <w:tcPr>
            <w:tcW w:w="1701" w:type="dxa"/>
          </w:tcPr>
          <w:p w:rsidR="00F1037B" w:rsidRPr="00966FA8" w:rsidRDefault="00F1037B" w:rsidP="00DC11BB">
            <w:pPr>
              <w:pStyle w:val="a9"/>
            </w:pPr>
            <w:r w:rsidRPr="00966FA8">
              <w:t>В течение года</w:t>
            </w:r>
          </w:p>
        </w:tc>
        <w:tc>
          <w:tcPr>
            <w:tcW w:w="2410" w:type="dxa"/>
          </w:tcPr>
          <w:p w:rsidR="00F1037B" w:rsidRPr="00966FA8" w:rsidRDefault="00F1037B" w:rsidP="00DC11BB">
            <w:pPr>
              <w:pStyle w:val="a9"/>
            </w:pPr>
            <w:r w:rsidRPr="00966FA8">
              <w:t>Учителя русского языка и литерату</w:t>
            </w:r>
            <w:r w:rsidR="007331FE" w:rsidRPr="00966FA8">
              <w:t>ры</w:t>
            </w:r>
          </w:p>
        </w:tc>
      </w:tr>
      <w:tr w:rsidR="00F1037B" w:rsidRPr="00966FA8" w:rsidTr="00DC11BB">
        <w:tc>
          <w:tcPr>
            <w:tcW w:w="709" w:type="dxa"/>
          </w:tcPr>
          <w:p w:rsidR="00F1037B" w:rsidRPr="00966FA8" w:rsidRDefault="00F1037B" w:rsidP="00DC11BB">
            <w:pPr>
              <w:pStyle w:val="a9"/>
            </w:pPr>
            <w:r w:rsidRPr="00966FA8">
              <w:t>6.</w:t>
            </w:r>
          </w:p>
        </w:tc>
        <w:tc>
          <w:tcPr>
            <w:tcW w:w="5245" w:type="dxa"/>
          </w:tcPr>
          <w:p w:rsidR="00F1037B" w:rsidRPr="00966FA8" w:rsidRDefault="00F1037B" w:rsidP="00DC11BB">
            <w:pPr>
              <w:pStyle w:val="a9"/>
            </w:pPr>
            <w:r w:rsidRPr="00966FA8">
              <w:t>Включение в функциональные обязанности социального педагога и классных руководителей учёт случаев сквернословия в разрезе каждого класса.</w:t>
            </w:r>
          </w:p>
        </w:tc>
        <w:tc>
          <w:tcPr>
            <w:tcW w:w="1701" w:type="dxa"/>
          </w:tcPr>
          <w:p w:rsidR="00F1037B" w:rsidRPr="00966FA8" w:rsidRDefault="007331FE" w:rsidP="00DC11BB">
            <w:pPr>
              <w:pStyle w:val="a9"/>
            </w:pPr>
            <w:r w:rsidRPr="00966FA8">
              <w:t xml:space="preserve">В течение </w:t>
            </w:r>
            <w:r w:rsidR="00F1037B" w:rsidRPr="00966FA8">
              <w:t>года</w:t>
            </w:r>
          </w:p>
        </w:tc>
        <w:tc>
          <w:tcPr>
            <w:tcW w:w="2410" w:type="dxa"/>
          </w:tcPr>
          <w:p w:rsidR="00F1037B" w:rsidRPr="00966FA8" w:rsidRDefault="00F1037B" w:rsidP="00DC11BB">
            <w:pPr>
              <w:pStyle w:val="a9"/>
            </w:pPr>
            <w:r w:rsidRPr="00966FA8">
              <w:t>Заместитель директора,</w:t>
            </w:r>
          </w:p>
          <w:p w:rsidR="00F1037B" w:rsidRPr="00966FA8" w:rsidRDefault="00F1037B" w:rsidP="00DC11BB">
            <w:pPr>
              <w:pStyle w:val="a9"/>
            </w:pPr>
            <w:r w:rsidRPr="00966FA8">
              <w:t xml:space="preserve">Классные руководители </w:t>
            </w:r>
          </w:p>
        </w:tc>
      </w:tr>
      <w:tr w:rsidR="00F1037B" w:rsidRPr="00966FA8" w:rsidTr="00DC11BB">
        <w:tc>
          <w:tcPr>
            <w:tcW w:w="709" w:type="dxa"/>
          </w:tcPr>
          <w:p w:rsidR="00F1037B" w:rsidRPr="00966FA8" w:rsidRDefault="00F1037B" w:rsidP="00DC11BB">
            <w:pPr>
              <w:pStyle w:val="a9"/>
            </w:pPr>
            <w:r w:rsidRPr="00966FA8">
              <w:t>7.</w:t>
            </w:r>
          </w:p>
        </w:tc>
        <w:tc>
          <w:tcPr>
            <w:tcW w:w="5245" w:type="dxa"/>
          </w:tcPr>
          <w:p w:rsidR="00F1037B" w:rsidRPr="00966FA8" w:rsidRDefault="00F1037B" w:rsidP="00DC11BB">
            <w:pPr>
              <w:pStyle w:val="a9"/>
            </w:pPr>
            <w:r w:rsidRPr="00966FA8">
              <w:t>Круглый стол «Вирус сквернословия» совместно с управлением по делам молодёжи администрации Ровеньского района</w:t>
            </w:r>
          </w:p>
        </w:tc>
        <w:tc>
          <w:tcPr>
            <w:tcW w:w="1701" w:type="dxa"/>
          </w:tcPr>
          <w:p w:rsidR="00F1037B" w:rsidRPr="00966FA8" w:rsidRDefault="00F1037B" w:rsidP="00DC11BB">
            <w:pPr>
              <w:pStyle w:val="a9"/>
            </w:pPr>
            <w:r w:rsidRPr="00966FA8">
              <w:t xml:space="preserve">Февраль </w:t>
            </w:r>
          </w:p>
        </w:tc>
        <w:tc>
          <w:tcPr>
            <w:tcW w:w="2410" w:type="dxa"/>
          </w:tcPr>
          <w:p w:rsidR="00F1037B" w:rsidRPr="00966FA8" w:rsidRDefault="00F1037B" w:rsidP="00DC11BB">
            <w:pPr>
              <w:pStyle w:val="a9"/>
            </w:pPr>
            <w:r w:rsidRPr="00966FA8">
              <w:t>Заместитель директора</w:t>
            </w:r>
          </w:p>
          <w:p w:rsidR="00F1037B" w:rsidRPr="00966FA8" w:rsidRDefault="00F1037B" w:rsidP="00DC11BB">
            <w:pPr>
              <w:pStyle w:val="a9"/>
            </w:pPr>
          </w:p>
        </w:tc>
      </w:tr>
      <w:tr w:rsidR="00F1037B" w:rsidRPr="00966FA8" w:rsidTr="00DC11BB">
        <w:tc>
          <w:tcPr>
            <w:tcW w:w="709" w:type="dxa"/>
          </w:tcPr>
          <w:p w:rsidR="00F1037B" w:rsidRPr="00966FA8" w:rsidRDefault="00F1037B" w:rsidP="00DC11BB">
            <w:pPr>
              <w:pStyle w:val="a9"/>
            </w:pPr>
            <w:r w:rsidRPr="00966FA8">
              <w:t>8.</w:t>
            </w:r>
          </w:p>
        </w:tc>
        <w:tc>
          <w:tcPr>
            <w:tcW w:w="5245" w:type="dxa"/>
          </w:tcPr>
          <w:p w:rsidR="00F1037B" w:rsidRPr="00966FA8" w:rsidRDefault="00F1037B" w:rsidP="00DC11BB">
            <w:pPr>
              <w:pStyle w:val="a9"/>
            </w:pPr>
            <w:r w:rsidRPr="00966FA8">
              <w:t>Проведение конкурса плакатов и газет.</w:t>
            </w:r>
          </w:p>
        </w:tc>
        <w:tc>
          <w:tcPr>
            <w:tcW w:w="1701" w:type="dxa"/>
          </w:tcPr>
          <w:p w:rsidR="00F1037B" w:rsidRPr="00966FA8" w:rsidRDefault="00F1037B" w:rsidP="00DC11BB">
            <w:pPr>
              <w:pStyle w:val="a9"/>
            </w:pPr>
            <w:r w:rsidRPr="00966FA8">
              <w:t>Март</w:t>
            </w:r>
          </w:p>
        </w:tc>
        <w:tc>
          <w:tcPr>
            <w:tcW w:w="2410" w:type="dxa"/>
          </w:tcPr>
          <w:p w:rsidR="00F1037B" w:rsidRPr="00966FA8" w:rsidRDefault="00F1037B" w:rsidP="00DC11BB">
            <w:pPr>
              <w:pStyle w:val="a9"/>
            </w:pPr>
            <w:r w:rsidRPr="00966FA8">
              <w:t>Учитель изобразительного искусства, классные руководители</w:t>
            </w:r>
          </w:p>
        </w:tc>
      </w:tr>
      <w:tr w:rsidR="00F1037B" w:rsidRPr="00966FA8" w:rsidTr="00DC11BB">
        <w:tc>
          <w:tcPr>
            <w:tcW w:w="709" w:type="dxa"/>
          </w:tcPr>
          <w:p w:rsidR="00F1037B" w:rsidRPr="00966FA8" w:rsidRDefault="00F1037B" w:rsidP="00DC11BB">
            <w:pPr>
              <w:pStyle w:val="a9"/>
            </w:pPr>
            <w:r w:rsidRPr="00966FA8">
              <w:t>9.</w:t>
            </w:r>
          </w:p>
        </w:tc>
        <w:tc>
          <w:tcPr>
            <w:tcW w:w="5245" w:type="dxa"/>
          </w:tcPr>
          <w:p w:rsidR="00F1037B" w:rsidRPr="00966FA8" w:rsidRDefault="00F1037B" w:rsidP="00DC11BB">
            <w:pPr>
              <w:pStyle w:val="a9"/>
            </w:pPr>
            <w:r w:rsidRPr="00966FA8">
              <w:t>Принятие участия в празднике, посвящённом Дню славянской письменности и культуры.</w:t>
            </w:r>
          </w:p>
        </w:tc>
        <w:tc>
          <w:tcPr>
            <w:tcW w:w="1701" w:type="dxa"/>
          </w:tcPr>
          <w:p w:rsidR="00F1037B" w:rsidRPr="00966FA8" w:rsidRDefault="00F1037B" w:rsidP="00DC11BB">
            <w:pPr>
              <w:pStyle w:val="a9"/>
            </w:pPr>
            <w:r w:rsidRPr="00966FA8">
              <w:t xml:space="preserve">Май </w:t>
            </w:r>
          </w:p>
        </w:tc>
        <w:tc>
          <w:tcPr>
            <w:tcW w:w="2410" w:type="dxa"/>
          </w:tcPr>
          <w:p w:rsidR="00F1037B" w:rsidRPr="00966FA8" w:rsidRDefault="00F1037B" w:rsidP="00DC11BB">
            <w:pPr>
              <w:pStyle w:val="a9"/>
            </w:pPr>
            <w:r w:rsidRPr="00966FA8">
              <w:t>Педагог-библиотекарь</w:t>
            </w:r>
          </w:p>
          <w:p w:rsidR="00F1037B" w:rsidRPr="00966FA8" w:rsidRDefault="00F1037B" w:rsidP="00DC11BB">
            <w:pPr>
              <w:pStyle w:val="a9"/>
            </w:pPr>
            <w:r w:rsidRPr="00966FA8">
              <w:t>Заместитель директора</w:t>
            </w:r>
          </w:p>
        </w:tc>
      </w:tr>
      <w:tr w:rsidR="00F1037B" w:rsidRPr="00966FA8" w:rsidTr="00DC11BB">
        <w:tc>
          <w:tcPr>
            <w:tcW w:w="709" w:type="dxa"/>
          </w:tcPr>
          <w:p w:rsidR="00F1037B" w:rsidRPr="00966FA8" w:rsidRDefault="00F1037B" w:rsidP="00DC11BB">
            <w:pPr>
              <w:pStyle w:val="a9"/>
            </w:pPr>
            <w:r w:rsidRPr="00966FA8">
              <w:t>10.</w:t>
            </w:r>
          </w:p>
        </w:tc>
        <w:tc>
          <w:tcPr>
            <w:tcW w:w="5245" w:type="dxa"/>
          </w:tcPr>
          <w:p w:rsidR="00F1037B" w:rsidRPr="00966FA8" w:rsidRDefault="00F1037B" w:rsidP="00DC11BB">
            <w:pPr>
              <w:pStyle w:val="a9"/>
            </w:pPr>
            <w:r w:rsidRPr="00966FA8">
              <w:t>Организация в библиотеке книжных выставок «Этикет на каждый день», «Мир без сквернословия».</w:t>
            </w:r>
          </w:p>
        </w:tc>
        <w:tc>
          <w:tcPr>
            <w:tcW w:w="1701" w:type="dxa"/>
          </w:tcPr>
          <w:p w:rsidR="00F1037B" w:rsidRPr="00966FA8" w:rsidRDefault="00F1037B" w:rsidP="00DC11BB">
            <w:pPr>
              <w:pStyle w:val="a9"/>
            </w:pPr>
            <w:r w:rsidRPr="00966FA8">
              <w:t>Постоянно</w:t>
            </w:r>
          </w:p>
        </w:tc>
        <w:tc>
          <w:tcPr>
            <w:tcW w:w="2410" w:type="dxa"/>
          </w:tcPr>
          <w:p w:rsidR="00F1037B" w:rsidRPr="00966FA8" w:rsidRDefault="00F1037B" w:rsidP="00DC11BB">
            <w:pPr>
              <w:pStyle w:val="a9"/>
            </w:pPr>
            <w:r w:rsidRPr="00966FA8">
              <w:t>Педагог-библиотекарь</w:t>
            </w:r>
          </w:p>
          <w:p w:rsidR="00F1037B" w:rsidRPr="00966FA8" w:rsidRDefault="00F1037B" w:rsidP="00DC11BB">
            <w:pPr>
              <w:pStyle w:val="a9"/>
            </w:pPr>
          </w:p>
        </w:tc>
      </w:tr>
    </w:tbl>
    <w:p w:rsidR="00F1037B" w:rsidRPr="00966FA8" w:rsidRDefault="00F1037B" w:rsidP="00F1037B">
      <w:pPr>
        <w:pStyle w:val="a9"/>
      </w:pPr>
    </w:p>
    <w:p w:rsidR="00F1037B" w:rsidRPr="00966FA8" w:rsidRDefault="00F1037B" w:rsidP="00F1037B">
      <w:pPr>
        <w:pStyle w:val="a9"/>
        <w:jc w:val="center"/>
        <w:rPr>
          <w:b/>
        </w:rPr>
      </w:pPr>
      <w:r w:rsidRPr="00966FA8">
        <w:rPr>
          <w:b/>
        </w:rPr>
        <w:t>8. План мероприятий по профилактике экстремизма и терроризма</w:t>
      </w:r>
    </w:p>
    <w:tbl>
      <w:tblPr>
        <w:tblW w:w="1006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1"/>
        <w:gridCol w:w="5283"/>
        <w:gridCol w:w="1701"/>
        <w:gridCol w:w="2410"/>
      </w:tblGrid>
      <w:tr w:rsidR="00F1037B" w:rsidRPr="00966FA8" w:rsidTr="00DC11BB">
        <w:tc>
          <w:tcPr>
            <w:tcW w:w="671" w:type="dxa"/>
          </w:tcPr>
          <w:p w:rsidR="00F1037B" w:rsidRPr="00966FA8" w:rsidRDefault="00F1037B" w:rsidP="00DC11BB">
            <w:pPr>
              <w:pStyle w:val="a9"/>
            </w:pPr>
            <w:r w:rsidRPr="00966FA8">
              <w:t xml:space="preserve">№ </w:t>
            </w:r>
            <w:proofErr w:type="gramStart"/>
            <w:r w:rsidRPr="00966FA8">
              <w:t>п</w:t>
            </w:r>
            <w:proofErr w:type="gramEnd"/>
            <w:r w:rsidRPr="00966FA8">
              <w:t>/п</w:t>
            </w:r>
          </w:p>
        </w:tc>
        <w:tc>
          <w:tcPr>
            <w:tcW w:w="5283" w:type="dxa"/>
          </w:tcPr>
          <w:p w:rsidR="00F1037B" w:rsidRPr="00966FA8" w:rsidRDefault="00F1037B" w:rsidP="00DC11BB">
            <w:pPr>
              <w:pStyle w:val="a9"/>
            </w:pPr>
            <w:r w:rsidRPr="00966FA8">
              <w:t>Мероприятия</w:t>
            </w:r>
          </w:p>
        </w:tc>
        <w:tc>
          <w:tcPr>
            <w:tcW w:w="1701" w:type="dxa"/>
          </w:tcPr>
          <w:p w:rsidR="00F1037B" w:rsidRPr="00966FA8" w:rsidRDefault="00F1037B" w:rsidP="00DC11BB">
            <w:pPr>
              <w:pStyle w:val="a9"/>
            </w:pPr>
            <w:r w:rsidRPr="00966FA8">
              <w:t>Сроки</w:t>
            </w:r>
          </w:p>
        </w:tc>
        <w:tc>
          <w:tcPr>
            <w:tcW w:w="2410" w:type="dxa"/>
          </w:tcPr>
          <w:p w:rsidR="00F1037B" w:rsidRPr="00966FA8" w:rsidRDefault="00F1037B" w:rsidP="00DC11BB">
            <w:pPr>
              <w:pStyle w:val="a9"/>
            </w:pPr>
            <w:r w:rsidRPr="00966FA8">
              <w:t>Ответственные</w:t>
            </w:r>
          </w:p>
        </w:tc>
      </w:tr>
      <w:tr w:rsidR="00F1037B" w:rsidRPr="00966FA8" w:rsidTr="00DC11BB">
        <w:tc>
          <w:tcPr>
            <w:tcW w:w="671" w:type="dxa"/>
          </w:tcPr>
          <w:p w:rsidR="00F1037B" w:rsidRPr="00966FA8" w:rsidRDefault="00F1037B" w:rsidP="00DC11BB">
            <w:pPr>
              <w:pStyle w:val="a9"/>
            </w:pPr>
            <w:r w:rsidRPr="00966FA8">
              <w:t>1.</w:t>
            </w:r>
          </w:p>
        </w:tc>
        <w:tc>
          <w:tcPr>
            <w:tcW w:w="5283" w:type="dxa"/>
          </w:tcPr>
          <w:p w:rsidR="00F1037B" w:rsidRPr="00966FA8" w:rsidRDefault="00F1037B" w:rsidP="00DC11BB">
            <w:pPr>
              <w:pStyle w:val="a9"/>
            </w:pPr>
            <w:proofErr w:type="gramStart"/>
            <w:r w:rsidRPr="00966FA8">
              <w:t>Проведение тематических классных часов по проблеме воспитания толерантности у обучающихся, по профилактике экстремизма, расовой, национальной, религиозной розни</w:t>
            </w:r>
            <w:proofErr w:type="gramEnd"/>
          </w:p>
        </w:tc>
        <w:tc>
          <w:tcPr>
            <w:tcW w:w="1701" w:type="dxa"/>
          </w:tcPr>
          <w:p w:rsidR="00F1037B" w:rsidRPr="00966FA8" w:rsidRDefault="00F1037B" w:rsidP="00DC11BB">
            <w:pPr>
              <w:pStyle w:val="a9"/>
            </w:pPr>
            <w:r w:rsidRPr="00966FA8">
              <w:t>Ежемесячно</w:t>
            </w:r>
          </w:p>
        </w:tc>
        <w:tc>
          <w:tcPr>
            <w:tcW w:w="2410" w:type="dxa"/>
          </w:tcPr>
          <w:p w:rsidR="00F1037B" w:rsidRPr="00966FA8" w:rsidRDefault="007331FE" w:rsidP="00DC11BB">
            <w:pPr>
              <w:pStyle w:val="a9"/>
            </w:pPr>
            <w:r w:rsidRPr="00966FA8">
              <w:t>Заместите</w:t>
            </w:r>
            <w:r w:rsidR="00F1037B" w:rsidRPr="00966FA8">
              <w:t>ль директора</w:t>
            </w:r>
          </w:p>
          <w:p w:rsidR="00F1037B" w:rsidRPr="00966FA8" w:rsidRDefault="00F1037B" w:rsidP="00DC11BB">
            <w:pPr>
              <w:pStyle w:val="a9"/>
            </w:pPr>
            <w:r w:rsidRPr="00966FA8">
              <w:t xml:space="preserve">Классные руководители 1-11 </w:t>
            </w:r>
            <w:r w:rsidRPr="00966FA8">
              <w:lastRenderedPageBreak/>
              <w:t>классов</w:t>
            </w:r>
          </w:p>
          <w:p w:rsidR="00F1037B" w:rsidRPr="00966FA8" w:rsidRDefault="00F1037B" w:rsidP="00DC11BB">
            <w:pPr>
              <w:pStyle w:val="a9"/>
            </w:pPr>
            <w:r w:rsidRPr="00966FA8">
              <w:t>С участием священнослужителей</w:t>
            </w:r>
          </w:p>
        </w:tc>
      </w:tr>
      <w:tr w:rsidR="00F1037B" w:rsidRPr="00966FA8" w:rsidTr="00DC11BB">
        <w:tc>
          <w:tcPr>
            <w:tcW w:w="671" w:type="dxa"/>
          </w:tcPr>
          <w:p w:rsidR="00F1037B" w:rsidRPr="00966FA8" w:rsidRDefault="00F1037B" w:rsidP="00DC11BB">
            <w:pPr>
              <w:pStyle w:val="a9"/>
            </w:pPr>
            <w:r w:rsidRPr="00966FA8">
              <w:lastRenderedPageBreak/>
              <w:t>2.</w:t>
            </w:r>
          </w:p>
        </w:tc>
        <w:tc>
          <w:tcPr>
            <w:tcW w:w="5283" w:type="dxa"/>
          </w:tcPr>
          <w:p w:rsidR="00F1037B" w:rsidRPr="00966FA8" w:rsidRDefault="00F1037B" w:rsidP="00DC11BB">
            <w:pPr>
              <w:pStyle w:val="a9"/>
            </w:pPr>
            <w:r w:rsidRPr="00966FA8">
              <w:t>Проведение родительских собраний по проблеме воспитания толерантности у обучающихся, проявлений экстремизма.</w:t>
            </w:r>
          </w:p>
        </w:tc>
        <w:tc>
          <w:tcPr>
            <w:tcW w:w="1701" w:type="dxa"/>
          </w:tcPr>
          <w:p w:rsidR="00F1037B" w:rsidRPr="00966FA8" w:rsidRDefault="00F1037B" w:rsidP="00DC11BB">
            <w:pPr>
              <w:pStyle w:val="a9"/>
            </w:pPr>
            <w:r w:rsidRPr="00966FA8">
              <w:t>Ноябрь 2019г,</w:t>
            </w:r>
          </w:p>
          <w:p w:rsidR="00F1037B" w:rsidRPr="00966FA8" w:rsidRDefault="00F1037B" w:rsidP="00DC11BB">
            <w:pPr>
              <w:pStyle w:val="a9"/>
            </w:pPr>
            <w:r w:rsidRPr="00966FA8">
              <w:t xml:space="preserve">Апрель  2020г </w:t>
            </w:r>
          </w:p>
        </w:tc>
        <w:tc>
          <w:tcPr>
            <w:tcW w:w="2410" w:type="dxa"/>
          </w:tcPr>
          <w:p w:rsidR="00F1037B" w:rsidRPr="00966FA8" w:rsidRDefault="00F1037B" w:rsidP="00DC11BB">
            <w:pPr>
              <w:pStyle w:val="a9"/>
            </w:pPr>
            <w:r w:rsidRPr="00966FA8">
              <w:t>Заместитель директора с приглашением священнослужителей</w:t>
            </w:r>
          </w:p>
        </w:tc>
      </w:tr>
      <w:tr w:rsidR="00F1037B" w:rsidRPr="00966FA8" w:rsidTr="00DC11BB">
        <w:tc>
          <w:tcPr>
            <w:tcW w:w="671" w:type="dxa"/>
          </w:tcPr>
          <w:p w:rsidR="00F1037B" w:rsidRPr="00966FA8" w:rsidRDefault="00F1037B" w:rsidP="00DC11BB">
            <w:pPr>
              <w:pStyle w:val="a9"/>
            </w:pPr>
            <w:r w:rsidRPr="00966FA8">
              <w:t>3.</w:t>
            </w:r>
          </w:p>
        </w:tc>
        <w:tc>
          <w:tcPr>
            <w:tcW w:w="5283" w:type="dxa"/>
          </w:tcPr>
          <w:p w:rsidR="00F1037B" w:rsidRPr="00966FA8" w:rsidRDefault="00F1037B" w:rsidP="00DC11BB">
            <w:pPr>
              <w:pStyle w:val="a9"/>
            </w:pPr>
            <w:r w:rsidRPr="00966FA8">
              <w:t>День толерантности.</w:t>
            </w:r>
          </w:p>
        </w:tc>
        <w:tc>
          <w:tcPr>
            <w:tcW w:w="1701" w:type="dxa"/>
          </w:tcPr>
          <w:p w:rsidR="00F1037B" w:rsidRPr="00966FA8" w:rsidRDefault="00F1037B" w:rsidP="00DC11BB">
            <w:pPr>
              <w:pStyle w:val="a9"/>
            </w:pPr>
            <w:r w:rsidRPr="00966FA8">
              <w:t>Ноябрь</w:t>
            </w:r>
          </w:p>
        </w:tc>
        <w:tc>
          <w:tcPr>
            <w:tcW w:w="2410" w:type="dxa"/>
          </w:tcPr>
          <w:p w:rsidR="00F1037B" w:rsidRPr="00966FA8" w:rsidRDefault="00F1037B" w:rsidP="00DC11BB">
            <w:pPr>
              <w:pStyle w:val="a9"/>
            </w:pPr>
            <w:r w:rsidRPr="00966FA8">
              <w:t>Заместитель директора,</w:t>
            </w:r>
          </w:p>
          <w:p w:rsidR="00F1037B" w:rsidRPr="00966FA8" w:rsidRDefault="00F1037B" w:rsidP="00DC11BB">
            <w:pPr>
              <w:pStyle w:val="a9"/>
            </w:pPr>
            <w:r w:rsidRPr="00966FA8">
              <w:t>Старший вожатый</w:t>
            </w:r>
          </w:p>
        </w:tc>
      </w:tr>
      <w:tr w:rsidR="00F1037B" w:rsidRPr="00966FA8" w:rsidTr="00DC11BB">
        <w:tc>
          <w:tcPr>
            <w:tcW w:w="671" w:type="dxa"/>
            <w:vMerge w:val="restart"/>
          </w:tcPr>
          <w:p w:rsidR="00F1037B" w:rsidRPr="00966FA8" w:rsidRDefault="00F1037B" w:rsidP="00DC11BB">
            <w:pPr>
              <w:pStyle w:val="a9"/>
            </w:pPr>
            <w:r w:rsidRPr="00966FA8">
              <w:t>4.</w:t>
            </w:r>
          </w:p>
        </w:tc>
        <w:tc>
          <w:tcPr>
            <w:tcW w:w="5283" w:type="dxa"/>
          </w:tcPr>
          <w:p w:rsidR="00F1037B" w:rsidRPr="00966FA8" w:rsidRDefault="00F1037B" w:rsidP="00DC11BB">
            <w:pPr>
              <w:pStyle w:val="a9"/>
            </w:pPr>
            <w:r w:rsidRPr="00966FA8">
              <w:t>Проведение семинаров с классными руководителями по вопросам:</w:t>
            </w:r>
          </w:p>
        </w:tc>
        <w:tc>
          <w:tcPr>
            <w:tcW w:w="1701" w:type="dxa"/>
          </w:tcPr>
          <w:p w:rsidR="00F1037B" w:rsidRPr="00966FA8" w:rsidRDefault="00F1037B" w:rsidP="00DC11BB">
            <w:pPr>
              <w:pStyle w:val="a9"/>
            </w:pPr>
          </w:p>
        </w:tc>
        <w:tc>
          <w:tcPr>
            <w:tcW w:w="2410" w:type="dxa"/>
          </w:tcPr>
          <w:p w:rsidR="00F1037B" w:rsidRPr="00966FA8" w:rsidRDefault="00F1037B" w:rsidP="00DC11BB">
            <w:pPr>
              <w:pStyle w:val="a9"/>
            </w:pPr>
          </w:p>
        </w:tc>
      </w:tr>
      <w:tr w:rsidR="00F1037B" w:rsidRPr="00966FA8" w:rsidTr="00DC11BB">
        <w:tc>
          <w:tcPr>
            <w:tcW w:w="671" w:type="dxa"/>
            <w:vMerge/>
          </w:tcPr>
          <w:p w:rsidR="00F1037B" w:rsidRPr="00966FA8" w:rsidRDefault="00F1037B" w:rsidP="00DC11BB">
            <w:pPr>
              <w:pStyle w:val="a9"/>
            </w:pPr>
          </w:p>
        </w:tc>
        <w:tc>
          <w:tcPr>
            <w:tcW w:w="5283" w:type="dxa"/>
          </w:tcPr>
          <w:p w:rsidR="00F1037B" w:rsidRPr="00966FA8" w:rsidRDefault="00F1037B" w:rsidP="00DC11BB">
            <w:pPr>
              <w:pStyle w:val="a9"/>
            </w:pPr>
            <w:r w:rsidRPr="00966FA8">
              <w:t>а) изучение основных нормативных актов, понятий, необходимых для осуществления работы по профилактике экстремизм;</w:t>
            </w:r>
          </w:p>
        </w:tc>
        <w:tc>
          <w:tcPr>
            <w:tcW w:w="1701" w:type="dxa"/>
          </w:tcPr>
          <w:p w:rsidR="00F1037B" w:rsidRPr="00966FA8" w:rsidRDefault="00F1037B" w:rsidP="00DC11BB">
            <w:pPr>
              <w:pStyle w:val="a9"/>
            </w:pPr>
            <w:r w:rsidRPr="00966FA8">
              <w:t xml:space="preserve">Январь </w:t>
            </w:r>
          </w:p>
        </w:tc>
        <w:tc>
          <w:tcPr>
            <w:tcW w:w="2410" w:type="dxa"/>
          </w:tcPr>
          <w:p w:rsidR="00F1037B" w:rsidRPr="00966FA8" w:rsidRDefault="00F1037B" w:rsidP="00DC11BB">
            <w:pPr>
              <w:pStyle w:val="a9"/>
            </w:pPr>
            <w:r w:rsidRPr="00966FA8">
              <w:t xml:space="preserve">Заместитель директора </w:t>
            </w:r>
          </w:p>
        </w:tc>
      </w:tr>
      <w:tr w:rsidR="00F1037B" w:rsidRPr="00966FA8" w:rsidTr="00DC11BB">
        <w:tc>
          <w:tcPr>
            <w:tcW w:w="671" w:type="dxa"/>
            <w:vMerge/>
          </w:tcPr>
          <w:p w:rsidR="00F1037B" w:rsidRPr="00966FA8" w:rsidRDefault="00F1037B" w:rsidP="00DC11BB">
            <w:pPr>
              <w:pStyle w:val="a9"/>
            </w:pPr>
          </w:p>
        </w:tc>
        <w:tc>
          <w:tcPr>
            <w:tcW w:w="5283" w:type="dxa"/>
          </w:tcPr>
          <w:p w:rsidR="00F1037B" w:rsidRPr="00966FA8" w:rsidRDefault="00F1037B" w:rsidP="00DC11BB">
            <w:pPr>
              <w:pStyle w:val="a9"/>
            </w:pPr>
            <w:r w:rsidRPr="00966FA8">
              <w:t>б) меры противодействия терроризму и экстремизму, телефонный терроризм;</w:t>
            </w:r>
          </w:p>
        </w:tc>
        <w:tc>
          <w:tcPr>
            <w:tcW w:w="1701" w:type="dxa"/>
          </w:tcPr>
          <w:p w:rsidR="00F1037B" w:rsidRPr="00966FA8" w:rsidRDefault="00F1037B" w:rsidP="00DC11BB">
            <w:pPr>
              <w:pStyle w:val="a9"/>
            </w:pPr>
            <w:r w:rsidRPr="00966FA8">
              <w:t xml:space="preserve">Март </w:t>
            </w:r>
          </w:p>
        </w:tc>
        <w:tc>
          <w:tcPr>
            <w:tcW w:w="2410" w:type="dxa"/>
          </w:tcPr>
          <w:p w:rsidR="00F1037B" w:rsidRPr="00966FA8" w:rsidRDefault="00F1037B" w:rsidP="00DC11BB">
            <w:pPr>
              <w:pStyle w:val="a9"/>
            </w:pPr>
            <w:r w:rsidRPr="00966FA8">
              <w:t>Заместитель директора, учителя ОБЖ</w:t>
            </w:r>
          </w:p>
        </w:tc>
      </w:tr>
      <w:tr w:rsidR="00F1037B" w:rsidRPr="00966FA8" w:rsidTr="00DC11BB">
        <w:tc>
          <w:tcPr>
            <w:tcW w:w="671" w:type="dxa"/>
            <w:vMerge/>
          </w:tcPr>
          <w:p w:rsidR="00F1037B" w:rsidRPr="00966FA8" w:rsidRDefault="00F1037B" w:rsidP="00DC11BB">
            <w:pPr>
              <w:pStyle w:val="a9"/>
            </w:pPr>
          </w:p>
        </w:tc>
        <w:tc>
          <w:tcPr>
            <w:tcW w:w="5283" w:type="dxa"/>
          </w:tcPr>
          <w:p w:rsidR="00F1037B" w:rsidRPr="00966FA8" w:rsidRDefault="00F1037B" w:rsidP="00DC11BB">
            <w:pPr>
              <w:pStyle w:val="a9"/>
            </w:pPr>
            <w:r w:rsidRPr="00966FA8">
              <w:t>в) организация работы с детьми по профилактике экстремизма, терроризма, воспитания толерантности</w:t>
            </w:r>
          </w:p>
        </w:tc>
        <w:tc>
          <w:tcPr>
            <w:tcW w:w="1701" w:type="dxa"/>
          </w:tcPr>
          <w:p w:rsidR="00F1037B" w:rsidRPr="00966FA8" w:rsidRDefault="00F1037B" w:rsidP="00DC11BB">
            <w:pPr>
              <w:pStyle w:val="a9"/>
            </w:pPr>
            <w:r w:rsidRPr="00966FA8">
              <w:t xml:space="preserve">Сентябрь </w:t>
            </w:r>
          </w:p>
        </w:tc>
        <w:tc>
          <w:tcPr>
            <w:tcW w:w="2410" w:type="dxa"/>
          </w:tcPr>
          <w:p w:rsidR="00F1037B" w:rsidRPr="00966FA8" w:rsidRDefault="00F1037B" w:rsidP="00DC11BB">
            <w:pPr>
              <w:pStyle w:val="a9"/>
            </w:pPr>
            <w:r w:rsidRPr="00966FA8">
              <w:t>Классные руководители, заместитель директора</w:t>
            </w:r>
          </w:p>
        </w:tc>
      </w:tr>
      <w:tr w:rsidR="00F1037B" w:rsidRPr="00966FA8" w:rsidTr="00DC11BB">
        <w:tc>
          <w:tcPr>
            <w:tcW w:w="671" w:type="dxa"/>
          </w:tcPr>
          <w:p w:rsidR="00F1037B" w:rsidRPr="00966FA8" w:rsidRDefault="00F1037B" w:rsidP="00DC11BB">
            <w:pPr>
              <w:pStyle w:val="a9"/>
            </w:pPr>
            <w:r w:rsidRPr="00966FA8">
              <w:t>5.</w:t>
            </w:r>
          </w:p>
        </w:tc>
        <w:tc>
          <w:tcPr>
            <w:tcW w:w="5283" w:type="dxa"/>
          </w:tcPr>
          <w:p w:rsidR="00F1037B" w:rsidRPr="00966FA8" w:rsidRDefault="00F1037B" w:rsidP="00DC11BB">
            <w:pPr>
              <w:pStyle w:val="a9"/>
            </w:pPr>
            <w:r w:rsidRPr="00966FA8">
              <w:t>Анкетирование обучающихся по вопросу анализа межнациональных отношений.</w:t>
            </w:r>
          </w:p>
        </w:tc>
        <w:tc>
          <w:tcPr>
            <w:tcW w:w="1701" w:type="dxa"/>
          </w:tcPr>
          <w:p w:rsidR="00F1037B" w:rsidRPr="00966FA8" w:rsidRDefault="00F1037B" w:rsidP="00DC11BB">
            <w:pPr>
              <w:pStyle w:val="a9"/>
            </w:pPr>
            <w:r w:rsidRPr="00966FA8">
              <w:t xml:space="preserve">Март </w:t>
            </w:r>
          </w:p>
        </w:tc>
        <w:tc>
          <w:tcPr>
            <w:tcW w:w="2410" w:type="dxa"/>
          </w:tcPr>
          <w:p w:rsidR="00F1037B" w:rsidRPr="00966FA8" w:rsidRDefault="00F1037B" w:rsidP="00DC11BB">
            <w:pPr>
              <w:pStyle w:val="a9"/>
            </w:pPr>
            <w:r w:rsidRPr="00966FA8">
              <w:t>Заместитель директора, старший вожатый</w:t>
            </w:r>
          </w:p>
        </w:tc>
      </w:tr>
      <w:tr w:rsidR="00F1037B" w:rsidRPr="00966FA8" w:rsidTr="00DC11BB">
        <w:tc>
          <w:tcPr>
            <w:tcW w:w="671" w:type="dxa"/>
          </w:tcPr>
          <w:p w:rsidR="00F1037B" w:rsidRPr="00966FA8" w:rsidRDefault="00F1037B" w:rsidP="00DC11BB">
            <w:pPr>
              <w:pStyle w:val="a9"/>
            </w:pPr>
            <w:r w:rsidRPr="00966FA8">
              <w:t>6.</w:t>
            </w:r>
          </w:p>
        </w:tc>
        <w:tc>
          <w:tcPr>
            <w:tcW w:w="5283" w:type="dxa"/>
          </w:tcPr>
          <w:p w:rsidR="00F1037B" w:rsidRPr="00966FA8" w:rsidRDefault="00F1037B" w:rsidP="00DC11BB">
            <w:pPr>
              <w:pStyle w:val="a9"/>
            </w:pPr>
            <w:r w:rsidRPr="00966FA8">
              <w:t>Встреча с работниками правоохранительных органов по вопросу ответственности за участие в противоправных действиях.</w:t>
            </w:r>
          </w:p>
        </w:tc>
        <w:tc>
          <w:tcPr>
            <w:tcW w:w="1701" w:type="dxa"/>
          </w:tcPr>
          <w:p w:rsidR="00F1037B" w:rsidRPr="00966FA8" w:rsidRDefault="00F1037B" w:rsidP="00DC11BB">
            <w:pPr>
              <w:pStyle w:val="a9"/>
            </w:pPr>
            <w:r w:rsidRPr="00966FA8">
              <w:t xml:space="preserve">В </w:t>
            </w:r>
            <w:proofErr w:type="spellStart"/>
            <w:r w:rsidRPr="00966FA8">
              <w:t>теч</w:t>
            </w:r>
            <w:proofErr w:type="spellEnd"/>
            <w:r w:rsidRPr="00966FA8">
              <w:t>. года</w:t>
            </w:r>
          </w:p>
        </w:tc>
        <w:tc>
          <w:tcPr>
            <w:tcW w:w="2410" w:type="dxa"/>
          </w:tcPr>
          <w:p w:rsidR="00F1037B" w:rsidRPr="00966FA8" w:rsidRDefault="00F1037B" w:rsidP="00DC11BB">
            <w:pPr>
              <w:pStyle w:val="a9"/>
            </w:pPr>
            <w:r w:rsidRPr="00966FA8">
              <w:t>Заместитель директора</w:t>
            </w:r>
          </w:p>
        </w:tc>
      </w:tr>
      <w:tr w:rsidR="00F1037B" w:rsidRPr="00966FA8" w:rsidTr="00DC11BB">
        <w:tc>
          <w:tcPr>
            <w:tcW w:w="671" w:type="dxa"/>
          </w:tcPr>
          <w:p w:rsidR="00F1037B" w:rsidRPr="00966FA8" w:rsidRDefault="00F1037B" w:rsidP="00DC11BB">
            <w:pPr>
              <w:pStyle w:val="a9"/>
            </w:pPr>
            <w:r w:rsidRPr="00966FA8">
              <w:t>7.</w:t>
            </w:r>
          </w:p>
        </w:tc>
        <w:tc>
          <w:tcPr>
            <w:tcW w:w="5283" w:type="dxa"/>
          </w:tcPr>
          <w:p w:rsidR="00F1037B" w:rsidRPr="00966FA8" w:rsidRDefault="00F1037B" w:rsidP="00DC11BB">
            <w:pPr>
              <w:pStyle w:val="a9"/>
            </w:pPr>
            <w:r w:rsidRPr="00966FA8">
              <w:t>Изучение информации по участию несовершеннолетних, входящих в неформальные молодёжные объединения.</w:t>
            </w:r>
          </w:p>
        </w:tc>
        <w:tc>
          <w:tcPr>
            <w:tcW w:w="1701" w:type="dxa"/>
          </w:tcPr>
          <w:p w:rsidR="00F1037B" w:rsidRPr="00966FA8" w:rsidRDefault="00F1037B" w:rsidP="00DC11BB">
            <w:pPr>
              <w:pStyle w:val="a9"/>
            </w:pPr>
            <w:r w:rsidRPr="00966FA8">
              <w:t xml:space="preserve">Постоянно </w:t>
            </w:r>
          </w:p>
        </w:tc>
        <w:tc>
          <w:tcPr>
            <w:tcW w:w="2410" w:type="dxa"/>
          </w:tcPr>
          <w:p w:rsidR="00F1037B" w:rsidRPr="00966FA8" w:rsidRDefault="00F1037B" w:rsidP="00DC11BB">
            <w:pPr>
              <w:pStyle w:val="a9"/>
            </w:pPr>
            <w:r w:rsidRPr="00966FA8">
              <w:t>Классные руководители, члены совета профилактики.</w:t>
            </w:r>
          </w:p>
        </w:tc>
      </w:tr>
      <w:tr w:rsidR="00F1037B" w:rsidRPr="00966FA8" w:rsidTr="00DC11BB">
        <w:tc>
          <w:tcPr>
            <w:tcW w:w="671" w:type="dxa"/>
          </w:tcPr>
          <w:p w:rsidR="00F1037B" w:rsidRPr="00966FA8" w:rsidRDefault="00F1037B" w:rsidP="00DC11BB">
            <w:pPr>
              <w:pStyle w:val="a9"/>
            </w:pPr>
            <w:r w:rsidRPr="00966FA8">
              <w:t>8.</w:t>
            </w:r>
          </w:p>
        </w:tc>
        <w:tc>
          <w:tcPr>
            <w:tcW w:w="5283" w:type="dxa"/>
          </w:tcPr>
          <w:p w:rsidR="00F1037B" w:rsidRPr="00966FA8" w:rsidRDefault="00F1037B" w:rsidP="00DC11BB">
            <w:pPr>
              <w:pStyle w:val="a9"/>
            </w:pPr>
            <w:r w:rsidRPr="00966FA8">
              <w:t>Вовлечение подростков «группы риска» в предметные и художественные кружки, спортивные секции.</w:t>
            </w:r>
          </w:p>
        </w:tc>
        <w:tc>
          <w:tcPr>
            <w:tcW w:w="1701" w:type="dxa"/>
          </w:tcPr>
          <w:p w:rsidR="00F1037B" w:rsidRPr="00966FA8" w:rsidRDefault="007331FE" w:rsidP="00DC11BB">
            <w:pPr>
              <w:pStyle w:val="a9"/>
            </w:pPr>
            <w:r w:rsidRPr="00966FA8">
              <w:t>В течение года</w:t>
            </w:r>
          </w:p>
        </w:tc>
        <w:tc>
          <w:tcPr>
            <w:tcW w:w="2410" w:type="dxa"/>
          </w:tcPr>
          <w:p w:rsidR="00F1037B" w:rsidRPr="00966FA8" w:rsidRDefault="00F1037B" w:rsidP="00DC11BB">
            <w:pPr>
              <w:pStyle w:val="a9"/>
            </w:pPr>
            <w:r w:rsidRPr="00966FA8">
              <w:t xml:space="preserve">Заместитель </w:t>
            </w:r>
            <w:proofErr w:type="spellStart"/>
            <w:r w:rsidRPr="00966FA8">
              <w:t>диреткора</w:t>
            </w:r>
            <w:proofErr w:type="spellEnd"/>
            <w:r w:rsidRPr="00966FA8">
              <w:t>,</w:t>
            </w:r>
          </w:p>
          <w:p w:rsidR="00F1037B" w:rsidRPr="00966FA8" w:rsidRDefault="00F1037B" w:rsidP="00DC11BB">
            <w:pPr>
              <w:pStyle w:val="a9"/>
            </w:pPr>
            <w:r w:rsidRPr="00966FA8">
              <w:t>Классные руководители 1-11 классов</w:t>
            </w:r>
          </w:p>
        </w:tc>
      </w:tr>
      <w:tr w:rsidR="00F1037B" w:rsidRPr="00966FA8" w:rsidTr="00DC11BB">
        <w:tc>
          <w:tcPr>
            <w:tcW w:w="671" w:type="dxa"/>
          </w:tcPr>
          <w:p w:rsidR="00F1037B" w:rsidRPr="00966FA8" w:rsidRDefault="00F1037B" w:rsidP="00DC11BB">
            <w:pPr>
              <w:pStyle w:val="a9"/>
            </w:pPr>
            <w:r w:rsidRPr="00966FA8">
              <w:t>9.</w:t>
            </w:r>
          </w:p>
        </w:tc>
        <w:tc>
          <w:tcPr>
            <w:tcW w:w="5283" w:type="dxa"/>
          </w:tcPr>
          <w:p w:rsidR="00F1037B" w:rsidRPr="00966FA8" w:rsidRDefault="00F1037B" w:rsidP="00DC11BB">
            <w:pPr>
              <w:pStyle w:val="a9"/>
            </w:pPr>
            <w:r w:rsidRPr="00966FA8">
              <w:t xml:space="preserve">Рассмотрение вопроса: «Профилактика терроризма и экстремизма в молодёжной среде посредством приобщения к </w:t>
            </w:r>
            <w:proofErr w:type="gramStart"/>
            <w:r w:rsidRPr="00966FA8">
              <w:t>традиционных</w:t>
            </w:r>
            <w:proofErr w:type="gramEnd"/>
            <w:r w:rsidRPr="00966FA8">
              <w:t xml:space="preserve"> духовным ценностям» на заседании педагогического совета</w:t>
            </w:r>
          </w:p>
        </w:tc>
        <w:tc>
          <w:tcPr>
            <w:tcW w:w="1701" w:type="dxa"/>
          </w:tcPr>
          <w:p w:rsidR="00F1037B" w:rsidRPr="00966FA8" w:rsidRDefault="00F1037B" w:rsidP="00DC11BB">
            <w:pPr>
              <w:pStyle w:val="a9"/>
            </w:pPr>
            <w:r w:rsidRPr="00966FA8">
              <w:t xml:space="preserve">Май </w:t>
            </w:r>
          </w:p>
        </w:tc>
        <w:tc>
          <w:tcPr>
            <w:tcW w:w="2410" w:type="dxa"/>
          </w:tcPr>
          <w:p w:rsidR="00F1037B" w:rsidRPr="00966FA8" w:rsidRDefault="00F1037B" w:rsidP="00DC11BB">
            <w:pPr>
              <w:pStyle w:val="a9"/>
            </w:pPr>
            <w:r w:rsidRPr="00966FA8">
              <w:t xml:space="preserve">Заместитель директора </w:t>
            </w:r>
          </w:p>
          <w:p w:rsidR="00F1037B" w:rsidRPr="00966FA8" w:rsidRDefault="00F1037B" w:rsidP="00DC11BB">
            <w:pPr>
              <w:pStyle w:val="a9"/>
            </w:pPr>
          </w:p>
        </w:tc>
      </w:tr>
      <w:tr w:rsidR="00F1037B" w:rsidRPr="00966FA8" w:rsidTr="00DC11BB">
        <w:tc>
          <w:tcPr>
            <w:tcW w:w="671" w:type="dxa"/>
          </w:tcPr>
          <w:p w:rsidR="00F1037B" w:rsidRPr="00966FA8" w:rsidRDefault="00F1037B" w:rsidP="00DC11BB">
            <w:pPr>
              <w:pStyle w:val="a9"/>
            </w:pPr>
            <w:r w:rsidRPr="00966FA8">
              <w:t>10.</w:t>
            </w:r>
          </w:p>
        </w:tc>
        <w:tc>
          <w:tcPr>
            <w:tcW w:w="5283" w:type="dxa"/>
          </w:tcPr>
          <w:p w:rsidR="00F1037B" w:rsidRPr="00966FA8" w:rsidRDefault="00F1037B" w:rsidP="00DC11BB">
            <w:pPr>
              <w:pStyle w:val="a9"/>
            </w:pPr>
            <w:r w:rsidRPr="00966FA8">
              <w:t>Проведение: День неизвестного солдата,  месячника Мужества, недели Памяти, посвящённый Дню Победы.</w:t>
            </w:r>
          </w:p>
        </w:tc>
        <w:tc>
          <w:tcPr>
            <w:tcW w:w="1701" w:type="dxa"/>
          </w:tcPr>
          <w:p w:rsidR="00F1037B" w:rsidRPr="00966FA8" w:rsidRDefault="00F1037B" w:rsidP="00DC11BB">
            <w:pPr>
              <w:pStyle w:val="a9"/>
            </w:pPr>
            <w:r w:rsidRPr="00966FA8">
              <w:t>Февраль, май</w:t>
            </w:r>
          </w:p>
        </w:tc>
        <w:tc>
          <w:tcPr>
            <w:tcW w:w="2410" w:type="dxa"/>
          </w:tcPr>
          <w:p w:rsidR="00F1037B" w:rsidRPr="00966FA8" w:rsidRDefault="00F1037B" w:rsidP="00DC11BB">
            <w:pPr>
              <w:pStyle w:val="a9"/>
            </w:pPr>
            <w:r w:rsidRPr="00966FA8">
              <w:t>Заместитель дирек</w:t>
            </w:r>
            <w:r w:rsidR="007331FE" w:rsidRPr="00966FA8">
              <w:t>т</w:t>
            </w:r>
            <w:r w:rsidRPr="00966FA8">
              <w:t>ора, учитель физической культуры и ОБЖ</w:t>
            </w:r>
          </w:p>
        </w:tc>
      </w:tr>
      <w:tr w:rsidR="00F1037B" w:rsidRPr="00966FA8" w:rsidTr="00DC11BB">
        <w:tc>
          <w:tcPr>
            <w:tcW w:w="671" w:type="dxa"/>
          </w:tcPr>
          <w:p w:rsidR="00F1037B" w:rsidRPr="00966FA8" w:rsidRDefault="00F1037B" w:rsidP="00DC11BB">
            <w:pPr>
              <w:pStyle w:val="a9"/>
            </w:pPr>
            <w:r w:rsidRPr="00966FA8">
              <w:t>11.</w:t>
            </w:r>
          </w:p>
        </w:tc>
        <w:tc>
          <w:tcPr>
            <w:tcW w:w="5283" w:type="dxa"/>
          </w:tcPr>
          <w:p w:rsidR="00F1037B" w:rsidRPr="00966FA8" w:rsidRDefault="00F1037B" w:rsidP="00DC11BB">
            <w:pPr>
              <w:pStyle w:val="a9"/>
            </w:pPr>
            <w:r w:rsidRPr="00966FA8">
              <w:t>Проведение тематических выставок:</w:t>
            </w:r>
          </w:p>
          <w:p w:rsidR="00F1037B" w:rsidRPr="00966FA8" w:rsidRDefault="00F1037B" w:rsidP="00DC11BB">
            <w:pPr>
              <w:pStyle w:val="a9"/>
            </w:pPr>
            <w:r w:rsidRPr="00966FA8">
              <w:t>- Сила дружбы – в единстве;</w:t>
            </w:r>
          </w:p>
          <w:p w:rsidR="00F1037B" w:rsidRPr="00966FA8" w:rsidRDefault="00F1037B" w:rsidP="00DC11BB">
            <w:pPr>
              <w:pStyle w:val="a9"/>
            </w:pPr>
            <w:r w:rsidRPr="00966FA8">
              <w:t>- Все мы разные, но все заслуживаем счастья.</w:t>
            </w:r>
          </w:p>
        </w:tc>
        <w:tc>
          <w:tcPr>
            <w:tcW w:w="1701" w:type="dxa"/>
          </w:tcPr>
          <w:p w:rsidR="00F1037B" w:rsidRPr="00966FA8" w:rsidRDefault="007331FE" w:rsidP="00DC11BB">
            <w:pPr>
              <w:pStyle w:val="a9"/>
            </w:pPr>
            <w:r w:rsidRPr="00966FA8">
              <w:t>В течение года</w:t>
            </w:r>
          </w:p>
        </w:tc>
        <w:tc>
          <w:tcPr>
            <w:tcW w:w="2410" w:type="dxa"/>
          </w:tcPr>
          <w:p w:rsidR="00F1037B" w:rsidRPr="00966FA8" w:rsidRDefault="00F1037B" w:rsidP="00DC11BB">
            <w:pPr>
              <w:pStyle w:val="a9"/>
            </w:pPr>
            <w:r w:rsidRPr="00966FA8">
              <w:t xml:space="preserve">Старший вожатый, педагоги дополнительного </w:t>
            </w:r>
            <w:r w:rsidRPr="00966FA8">
              <w:lastRenderedPageBreak/>
              <w:t>образования</w:t>
            </w:r>
          </w:p>
        </w:tc>
      </w:tr>
      <w:tr w:rsidR="00F1037B" w:rsidRPr="00966FA8" w:rsidTr="00DC11BB">
        <w:tc>
          <w:tcPr>
            <w:tcW w:w="671" w:type="dxa"/>
          </w:tcPr>
          <w:p w:rsidR="00F1037B" w:rsidRPr="00966FA8" w:rsidRDefault="00F1037B" w:rsidP="00DC11BB">
            <w:pPr>
              <w:pStyle w:val="a9"/>
            </w:pPr>
            <w:r w:rsidRPr="00966FA8">
              <w:lastRenderedPageBreak/>
              <w:t>12.</w:t>
            </w:r>
          </w:p>
        </w:tc>
        <w:tc>
          <w:tcPr>
            <w:tcW w:w="5283" w:type="dxa"/>
          </w:tcPr>
          <w:p w:rsidR="00F1037B" w:rsidRPr="00966FA8" w:rsidRDefault="00F1037B" w:rsidP="00DC11BB">
            <w:pPr>
              <w:pStyle w:val="a9"/>
            </w:pPr>
            <w:r w:rsidRPr="00966FA8">
              <w:t>Оказание социальной психологической помощи детям из семей «группы риска».</w:t>
            </w:r>
          </w:p>
        </w:tc>
        <w:tc>
          <w:tcPr>
            <w:tcW w:w="1701" w:type="dxa"/>
          </w:tcPr>
          <w:p w:rsidR="00F1037B" w:rsidRPr="00966FA8" w:rsidRDefault="00F1037B" w:rsidP="00DC11BB">
            <w:pPr>
              <w:pStyle w:val="a9"/>
            </w:pPr>
            <w:r w:rsidRPr="00966FA8">
              <w:t xml:space="preserve">Постоянно </w:t>
            </w:r>
          </w:p>
        </w:tc>
        <w:tc>
          <w:tcPr>
            <w:tcW w:w="2410" w:type="dxa"/>
          </w:tcPr>
          <w:p w:rsidR="00F1037B" w:rsidRPr="00966FA8" w:rsidRDefault="00F1037B" w:rsidP="00DC11BB">
            <w:pPr>
              <w:pStyle w:val="a9"/>
            </w:pPr>
            <w:r w:rsidRPr="00966FA8">
              <w:t>Заместитель директора, инспектор ПДН</w:t>
            </w:r>
          </w:p>
        </w:tc>
      </w:tr>
      <w:tr w:rsidR="00F1037B" w:rsidRPr="00966FA8" w:rsidTr="00DC11BB">
        <w:tc>
          <w:tcPr>
            <w:tcW w:w="671" w:type="dxa"/>
          </w:tcPr>
          <w:p w:rsidR="00F1037B" w:rsidRPr="00966FA8" w:rsidRDefault="00F1037B" w:rsidP="00DC11BB">
            <w:pPr>
              <w:pStyle w:val="a9"/>
            </w:pPr>
            <w:r w:rsidRPr="00966FA8">
              <w:t>13.</w:t>
            </w:r>
          </w:p>
        </w:tc>
        <w:tc>
          <w:tcPr>
            <w:tcW w:w="5283" w:type="dxa"/>
          </w:tcPr>
          <w:p w:rsidR="00F1037B" w:rsidRPr="00966FA8" w:rsidRDefault="00F1037B" w:rsidP="00DC11BB">
            <w:pPr>
              <w:pStyle w:val="a9"/>
            </w:pPr>
            <w:r w:rsidRPr="00966FA8">
              <w:t>Создать «Уголок антитеррористической направленности».</w:t>
            </w:r>
          </w:p>
        </w:tc>
        <w:tc>
          <w:tcPr>
            <w:tcW w:w="1701" w:type="dxa"/>
          </w:tcPr>
          <w:p w:rsidR="00F1037B" w:rsidRPr="00966FA8" w:rsidRDefault="00F1037B" w:rsidP="00DC11BB">
            <w:pPr>
              <w:pStyle w:val="a9"/>
            </w:pPr>
            <w:r w:rsidRPr="00966FA8">
              <w:t xml:space="preserve">Октябрь </w:t>
            </w:r>
          </w:p>
        </w:tc>
        <w:tc>
          <w:tcPr>
            <w:tcW w:w="2410" w:type="dxa"/>
          </w:tcPr>
          <w:p w:rsidR="00F1037B" w:rsidRPr="00966FA8" w:rsidRDefault="00F1037B" w:rsidP="00DC11BB">
            <w:pPr>
              <w:pStyle w:val="a9"/>
            </w:pPr>
            <w:r w:rsidRPr="00966FA8">
              <w:t>Учителя ОБЖ</w:t>
            </w:r>
          </w:p>
        </w:tc>
      </w:tr>
      <w:tr w:rsidR="00F1037B" w:rsidRPr="00966FA8" w:rsidTr="00DC11BB">
        <w:tc>
          <w:tcPr>
            <w:tcW w:w="671" w:type="dxa"/>
          </w:tcPr>
          <w:p w:rsidR="00F1037B" w:rsidRPr="00966FA8" w:rsidRDefault="00F1037B" w:rsidP="00DC11BB">
            <w:pPr>
              <w:pStyle w:val="a9"/>
            </w:pPr>
            <w:r w:rsidRPr="00966FA8">
              <w:t>14.</w:t>
            </w:r>
          </w:p>
        </w:tc>
        <w:tc>
          <w:tcPr>
            <w:tcW w:w="5283" w:type="dxa"/>
          </w:tcPr>
          <w:p w:rsidR="00F1037B" w:rsidRPr="00966FA8" w:rsidRDefault="00F1037B" w:rsidP="00DC11BB">
            <w:pPr>
              <w:pStyle w:val="a9"/>
            </w:pPr>
            <w:r w:rsidRPr="00966FA8">
              <w:t>Проведение бесед на тему: «Детский телефонный терроризм квалифицируется как уголовное преступление» (стр.207 УК РФ).</w:t>
            </w:r>
          </w:p>
        </w:tc>
        <w:tc>
          <w:tcPr>
            <w:tcW w:w="1701" w:type="dxa"/>
          </w:tcPr>
          <w:p w:rsidR="00F1037B" w:rsidRPr="00966FA8" w:rsidRDefault="00F1037B" w:rsidP="00DC11BB">
            <w:pPr>
              <w:pStyle w:val="a9"/>
            </w:pPr>
            <w:r w:rsidRPr="00966FA8">
              <w:t>Май-ноябрь</w:t>
            </w:r>
          </w:p>
        </w:tc>
        <w:tc>
          <w:tcPr>
            <w:tcW w:w="2410" w:type="dxa"/>
          </w:tcPr>
          <w:p w:rsidR="00F1037B" w:rsidRPr="00966FA8" w:rsidRDefault="00F1037B" w:rsidP="00DC11BB">
            <w:pPr>
              <w:pStyle w:val="a9"/>
            </w:pPr>
            <w:r w:rsidRPr="00966FA8">
              <w:t>Учителя ОБЖ, инспектор ПДН</w:t>
            </w:r>
          </w:p>
          <w:p w:rsidR="00F1037B" w:rsidRPr="00966FA8" w:rsidRDefault="00F1037B" w:rsidP="00DC11BB">
            <w:pPr>
              <w:pStyle w:val="a9"/>
            </w:pPr>
          </w:p>
        </w:tc>
      </w:tr>
      <w:tr w:rsidR="00F1037B" w:rsidRPr="00966FA8" w:rsidTr="00DC11BB">
        <w:tc>
          <w:tcPr>
            <w:tcW w:w="671" w:type="dxa"/>
          </w:tcPr>
          <w:p w:rsidR="00F1037B" w:rsidRPr="00966FA8" w:rsidRDefault="00F1037B" w:rsidP="00DC11BB">
            <w:pPr>
              <w:pStyle w:val="a9"/>
            </w:pPr>
            <w:r w:rsidRPr="00966FA8">
              <w:t>15.</w:t>
            </w:r>
          </w:p>
        </w:tc>
        <w:tc>
          <w:tcPr>
            <w:tcW w:w="5283" w:type="dxa"/>
          </w:tcPr>
          <w:p w:rsidR="00F1037B" w:rsidRPr="00966FA8" w:rsidRDefault="00F1037B" w:rsidP="00DC11BB">
            <w:pPr>
              <w:pStyle w:val="a9"/>
            </w:pPr>
            <w:r w:rsidRPr="00966FA8">
              <w:t>Практическая направленность занятий по ОБЖ по мерам безопасности, действиям в экстремальных ситуациях.</w:t>
            </w:r>
          </w:p>
        </w:tc>
        <w:tc>
          <w:tcPr>
            <w:tcW w:w="1701" w:type="dxa"/>
          </w:tcPr>
          <w:p w:rsidR="00F1037B" w:rsidRPr="00966FA8" w:rsidRDefault="007331FE" w:rsidP="00DC11BB">
            <w:pPr>
              <w:pStyle w:val="a9"/>
            </w:pPr>
            <w:r w:rsidRPr="00966FA8">
              <w:t>В течение года</w:t>
            </w:r>
          </w:p>
        </w:tc>
        <w:tc>
          <w:tcPr>
            <w:tcW w:w="2410" w:type="dxa"/>
          </w:tcPr>
          <w:p w:rsidR="00F1037B" w:rsidRPr="00966FA8" w:rsidRDefault="00F1037B" w:rsidP="00DC11BB">
            <w:pPr>
              <w:pStyle w:val="a9"/>
            </w:pPr>
            <w:r w:rsidRPr="00966FA8">
              <w:t>Учителя ОБЖ</w:t>
            </w:r>
          </w:p>
        </w:tc>
      </w:tr>
    </w:tbl>
    <w:p w:rsidR="00F1037B" w:rsidRPr="00966FA8" w:rsidRDefault="00F1037B" w:rsidP="00F1037B">
      <w:pPr>
        <w:pStyle w:val="a9"/>
      </w:pPr>
    </w:p>
    <w:p w:rsidR="00F1037B" w:rsidRPr="00966FA8" w:rsidRDefault="00F1037B" w:rsidP="00F1037B">
      <w:pPr>
        <w:pStyle w:val="a9"/>
        <w:jc w:val="center"/>
        <w:rPr>
          <w:b/>
        </w:rPr>
      </w:pPr>
      <w:r w:rsidRPr="00966FA8">
        <w:rPr>
          <w:b/>
          <w:lang w:val="en-US"/>
        </w:rPr>
        <w:t>9</w:t>
      </w:r>
      <w:r w:rsidRPr="00966FA8">
        <w:rPr>
          <w:b/>
        </w:rPr>
        <w:t>. Организация питания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4"/>
        <w:gridCol w:w="4592"/>
        <w:gridCol w:w="1544"/>
        <w:gridCol w:w="3196"/>
      </w:tblGrid>
      <w:tr w:rsidR="00F1037B" w:rsidRPr="00966FA8" w:rsidTr="00DC11BB">
        <w:tc>
          <w:tcPr>
            <w:tcW w:w="664" w:type="dxa"/>
          </w:tcPr>
          <w:p w:rsidR="00F1037B" w:rsidRPr="00966FA8" w:rsidRDefault="00F1037B" w:rsidP="00DC11BB">
            <w:pPr>
              <w:pStyle w:val="a9"/>
            </w:pPr>
            <w:r w:rsidRPr="00966FA8">
              <w:t xml:space="preserve">№ </w:t>
            </w:r>
            <w:proofErr w:type="gramStart"/>
            <w:r w:rsidRPr="00966FA8">
              <w:t>п</w:t>
            </w:r>
            <w:proofErr w:type="gramEnd"/>
            <w:r w:rsidRPr="00966FA8">
              <w:t>/п</w:t>
            </w:r>
          </w:p>
        </w:tc>
        <w:tc>
          <w:tcPr>
            <w:tcW w:w="4592" w:type="dxa"/>
          </w:tcPr>
          <w:p w:rsidR="00F1037B" w:rsidRPr="00966FA8" w:rsidRDefault="00F1037B" w:rsidP="00DC11BB">
            <w:pPr>
              <w:pStyle w:val="a9"/>
            </w:pPr>
            <w:r w:rsidRPr="00966FA8">
              <w:t>Мероприятие</w:t>
            </w:r>
          </w:p>
        </w:tc>
        <w:tc>
          <w:tcPr>
            <w:tcW w:w="1544" w:type="dxa"/>
          </w:tcPr>
          <w:p w:rsidR="00F1037B" w:rsidRPr="00966FA8" w:rsidRDefault="00F1037B" w:rsidP="00DC11BB">
            <w:pPr>
              <w:pStyle w:val="a9"/>
            </w:pPr>
            <w:r w:rsidRPr="00966FA8">
              <w:t>Сроки</w:t>
            </w:r>
          </w:p>
        </w:tc>
        <w:tc>
          <w:tcPr>
            <w:tcW w:w="3196" w:type="dxa"/>
          </w:tcPr>
          <w:p w:rsidR="00F1037B" w:rsidRPr="00966FA8" w:rsidRDefault="00F1037B" w:rsidP="00DC11BB">
            <w:pPr>
              <w:pStyle w:val="a9"/>
            </w:pPr>
            <w:r w:rsidRPr="00966FA8">
              <w:t>Ответственный</w:t>
            </w:r>
          </w:p>
        </w:tc>
      </w:tr>
      <w:tr w:rsidR="00F1037B" w:rsidRPr="00966FA8" w:rsidTr="00DC11BB">
        <w:tc>
          <w:tcPr>
            <w:tcW w:w="664" w:type="dxa"/>
          </w:tcPr>
          <w:p w:rsidR="00F1037B" w:rsidRPr="00966FA8" w:rsidRDefault="00F1037B" w:rsidP="00DC11BB">
            <w:pPr>
              <w:pStyle w:val="a9"/>
            </w:pPr>
            <w:r w:rsidRPr="00966FA8">
              <w:t>1.</w:t>
            </w:r>
          </w:p>
        </w:tc>
        <w:tc>
          <w:tcPr>
            <w:tcW w:w="4592" w:type="dxa"/>
          </w:tcPr>
          <w:p w:rsidR="00F1037B" w:rsidRPr="00966FA8" w:rsidRDefault="00F1037B" w:rsidP="00DC11BB">
            <w:pPr>
              <w:pStyle w:val="a9"/>
            </w:pPr>
            <w:r w:rsidRPr="00966FA8">
              <w:t>Контроль за прохождением медкомиссии работников пищеблока</w:t>
            </w:r>
            <w:proofErr w:type="gramStart"/>
            <w:r w:rsidRPr="00966FA8">
              <w:t xml:space="preserve"> .</w:t>
            </w:r>
            <w:proofErr w:type="gramEnd"/>
          </w:p>
        </w:tc>
        <w:tc>
          <w:tcPr>
            <w:tcW w:w="1544" w:type="dxa"/>
          </w:tcPr>
          <w:p w:rsidR="00F1037B" w:rsidRPr="00966FA8" w:rsidRDefault="00F1037B" w:rsidP="00DC11BB">
            <w:pPr>
              <w:pStyle w:val="a9"/>
            </w:pPr>
            <w:r w:rsidRPr="00966FA8">
              <w:t>2 раза в год</w:t>
            </w:r>
          </w:p>
        </w:tc>
        <w:tc>
          <w:tcPr>
            <w:tcW w:w="3196" w:type="dxa"/>
          </w:tcPr>
          <w:p w:rsidR="00F1037B" w:rsidRPr="00966FA8" w:rsidRDefault="00F1037B" w:rsidP="00DC11BB">
            <w:pPr>
              <w:pStyle w:val="a9"/>
            </w:pPr>
            <w:r w:rsidRPr="00966FA8">
              <w:t>Директор школы</w:t>
            </w:r>
          </w:p>
        </w:tc>
      </w:tr>
      <w:tr w:rsidR="00F1037B" w:rsidRPr="00966FA8" w:rsidTr="00DC11BB">
        <w:tc>
          <w:tcPr>
            <w:tcW w:w="664" w:type="dxa"/>
          </w:tcPr>
          <w:p w:rsidR="00F1037B" w:rsidRPr="00966FA8" w:rsidRDefault="00F1037B" w:rsidP="00DC11BB">
            <w:pPr>
              <w:pStyle w:val="a9"/>
            </w:pPr>
            <w:r w:rsidRPr="00966FA8">
              <w:t>2.</w:t>
            </w:r>
          </w:p>
        </w:tc>
        <w:tc>
          <w:tcPr>
            <w:tcW w:w="4592" w:type="dxa"/>
          </w:tcPr>
          <w:p w:rsidR="00F1037B" w:rsidRPr="00966FA8" w:rsidRDefault="00F1037B" w:rsidP="00DC11BB">
            <w:pPr>
              <w:pStyle w:val="a9"/>
            </w:pPr>
            <w:r w:rsidRPr="00966FA8">
              <w:t>Организация горячего питания.</w:t>
            </w:r>
          </w:p>
        </w:tc>
        <w:tc>
          <w:tcPr>
            <w:tcW w:w="1544" w:type="dxa"/>
          </w:tcPr>
          <w:p w:rsidR="00F1037B" w:rsidRPr="00966FA8" w:rsidRDefault="00F1037B" w:rsidP="00DC11BB">
            <w:pPr>
              <w:pStyle w:val="a9"/>
            </w:pPr>
            <w:r w:rsidRPr="00966FA8">
              <w:t>сентябрь</w:t>
            </w:r>
          </w:p>
        </w:tc>
        <w:tc>
          <w:tcPr>
            <w:tcW w:w="3196" w:type="dxa"/>
          </w:tcPr>
          <w:p w:rsidR="00F1037B" w:rsidRPr="00966FA8" w:rsidRDefault="00F1037B" w:rsidP="00DC11BB">
            <w:pPr>
              <w:pStyle w:val="a9"/>
            </w:pPr>
            <w:r w:rsidRPr="00966FA8">
              <w:t>Дире</w:t>
            </w:r>
            <w:r w:rsidR="002B4ECC">
              <w:t>кт</w:t>
            </w:r>
            <w:r w:rsidRPr="00966FA8">
              <w:t>ор школы, председатель родительского комитета</w:t>
            </w:r>
          </w:p>
        </w:tc>
      </w:tr>
      <w:tr w:rsidR="00F1037B" w:rsidRPr="00966FA8" w:rsidTr="00DC11BB">
        <w:tc>
          <w:tcPr>
            <w:tcW w:w="664" w:type="dxa"/>
          </w:tcPr>
          <w:p w:rsidR="00F1037B" w:rsidRPr="00966FA8" w:rsidRDefault="00F1037B" w:rsidP="00DC11BB">
            <w:pPr>
              <w:pStyle w:val="a9"/>
            </w:pPr>
            <w:r w:rsidRPr="00966FA8">
              <w:t>3.</w:t>
            </w:r>
          </w:p>
        </w:tc>
        <w:tc>
          <w:tcPr>
            <w:tcW w:w="4592" w:type="dxa"/>
          </w:tcPr>
          <w:p w:rsidR="00F1037B" w:rsidRPr="00966FA8" w:rsidRDefault="00F1037B" w:rsidP="00DC11BB">
            <w:pPr>
              <w:pStyle w:val="a9"/>
            </w:pPr>
            <w:r w:rsidRPr="00966FA8">
              <w:t>Реализация программы «Школьное молоко», «Школьный мёд», «Чистая вода».</w:t>
            </w:r>
          </w:p>
        </w:tc>
        <w:tc>
          <w:tcPr>
            <w:tcW w:w="1544" w:type="dxa"/>
          </w:tcPr>
          <w:p w:rsidR="00F1037B" w:rsidRPr="00966FA8" w:rsidRDefault="00F1037B" w:rsidP="00DC11BB">
            <w:pPr>
              <w:pStyle w:val="a9"/>
            </w:pPr>
            <w:r w:rsidRPr="00966FA8">
              <w:t xml:space="preserve">Ежедневно в </w:t>
            </w:r>
            <w:r w:rsidR="007331FE" w:rsidRPr="00966FA8">
              <w:t>течение года</w:t>
            </w:r>
          </w:p>
        </w:tc>
        <w:tc>
          <w:tcPr>
            <w:tcW w:w="3196" w:type="dxa"/>
          </w:tcPr>
          <w:p w:rsidR="00F1037B" w:rsidRPr="00966FA8" w:rsidRDefault="00F1037B" w:rsidP="00DC11BB">
            <w:pPr>
              <w:pStyle w:val="a9"/>
            </w:pPr>
            <w:r w:rsidRPr="00966FA8">
              <w:t>Директор школы</w:t>
            </w:r>
          </w:p>
        </w:tc>
      </w:tr>
      <w:tr w:rsidR="00F1037B" w:rsidRPr="00966FA8" w:rsidTr="00DC11BB">
        <w:tc>
          <w:tcPr>
            <w:tcW w:w="664" w:type="dxa"/>
          </w:tcPr>
          <w:p w:rsidR="00F1037B" w:rsidRPr="00966FA8" w:rsidRDefault="00F1037B" w:rsidP="00DC11BB">
            <w:pPr>
              <w:pStyle w:val="a9"/>
            </w:pPr>
            <w:r w:rsidRPr="00966FA8">
              <w:t>4.</w:t>
            </w:r>
          </w:p>
        </w:tc>
        <w:tc>
          <w:tcPr>
            <w:tcW w:w="4592" w:type="dxa"/>
          </w:tcPr>
          <w:p w:rsidR="00F1037B" w:rsidRPr="00966FA8" w:rsidRDefault="00F1037B" w:rsidP="00DC11BB">
            <w:pPr>
              <w:pStyle w:val="a9"/>
            </w:pPr>
            <w:r w:rsidRPr="00966FA8">
              <w:t>Организация работы бракеражной комиссии.</w:t>
            </w:r>
          </w:p>
        </w:tc>
        <w:tc>
          <w:tcPr>
            <w:tcW w:w="1544" w:type="dxa"/>
          </w:tcPr>
          <w:p w:rsidR="00F1037B" w:rsidRPr="00966FA8" w:rsidRDefault="00F1037B" w:rsidP="00DC11BB">
            <w:pPr>
              <w:pStyle w:val="a9"/>
            </w:pPr>
            <w:r w:rsidRPr="00966FA8">
              <w:t xml:space="preserve">Ежедневно </w:t>
            </w:r>
          </w:p>
        </w:tc>
        <w:tc>
          <w:tcPr>
            <w:tcW w:w="3196" w:type="dxa"/>
          </w:tcPr>
          <w:p w:rsidR="00F1037B" w:rsidRPr="00966FA8" w:rsidRDefault="00F1037B" w:rsidP="00DC11BB">
            <w:pPr>
              <w:pStyle w:val="a9"/>
            </w:pPr>
            <w:r w:rsidRPr="00966FA8">
              <w:t>Директор школы</w:t>
            </w:r>
          </w:p>
        </w:tc>
      </w:tr>
      <w:tr w:rsidR="00F1037B" w:rsidRPr="00966FA8" w:rsidTr="00DC11BB">
        <w:tc>
          <w:tcPr>
            <w:tcW w:w="664" w:type="dxa"/>
          </w:tcPr>
          <w:p w:rsidR="00F1037B" w:rsidRPr="00966FA8" w:rsidRDefault="00F1037B" w:rsidP="00DC11BB">
            <w:pPr>
              <w:pStyle w:val="a9"/>
            </w:pPr>
            <w:r w:rsidRPr="00966FA8">
              <w:t>5.</w:t>
            </w:r>
          </w:p>
        </w:tc>
        <w:tc>
          <w:tcPr>
            <w:tcW w:w="4592" w:type="dxa"/>
          </w:tcPr>
          <w:p w:rsidR="00F1037B" w:rsidRPr="00966FA8" w:rsidRDefault="00F1037B" w:rsidP="00DC11BB">
            <w:pPr>
              <w:pStyle w:val="a9"/>
            </w:pPr>
            <w:r w:rsidRPr="00966FA8">
              <w:t>Организация дежурства в столовой.</w:t>
            </w:r>
          </w:p>
        </w:tc>
        <w:tc>
          <w:tcPr>
            <w:tcW w:w="1544" w:type="dxa"/>
          </w:tcPr>
          <w:p w:rsidR="00F1037B" w:rsidRPr="00966FA8" w:rsidRDefault="00F1037B" w:rsidP="00DC11BB">
            <w:pPr>
              <w:pStyle w:val="a9"/>
            </w:pPr>
            <w:r w:rsidRPr="00966FA8">
              <w:t xml:space="preserve">Ежедневно в </w:t>
            </w:r>
            <w:r w:rsidR="007331FE" w:rsidRPr="00966FA8">
              <w:t xml:space="preserve"> течение года</w:t>
            </w:r>
          </w:p>
        </w:tc>
        <w:tc>
          <w:tcPr>
            <w:tcW w:w="3196" w:type="dxa"/>
          </w:tcPr>
          <w:p w:rsidR="00F1037B" w:rsidRPr="00966FA8" w:rsidRDefault="002B4ECC" w:rsidP="00DC11BB">
            <w:pPr>
              <w:pStyle w:val="a9"/>
            </w:pPr>
            <w:r>
              <w:t>Заместитель дире</w:t>
            </w:r>
            <w:r w:rsidR="00F1037B" w:rsidRPr="00966FA8">
              <w:t>к</w:t>
            </w:r>
            <w:r>
              <w:t>т</w:t>
            </w:r>
            <w:r w:rsidR="00F1037B" w:rsidRPr="00966FA8">
              <w:t>ора школы</w:t>
            </w:r>
          </w:p>
          <w:p w:rsidR="00F1037B" w:rsidRPr="00966FA8" w:rsidRDefault="00F1037B" w:rsidP="00DC11BB">
            <w:pPr>
              <w:pStyle w:val="a9"/>
            </w:pPr>
            <w:r w:rsidRPr="00966FA8">
              <w:t>Классные руководители</w:t>
            </w:r>
          </w:p>
        </w:tc>
      </w:tr>
      <w:tr w:rsidR="00DC11BB" w:rsidRPr="00966FA8" w:rsidTr="00DC11BB">
        <w:tc>
          <w:tcPr>
            <w:tcW w:w="664" w:type="dxa"/>
          </w:tcPr>
          <w:p w:rsidR="00F1037B" w:rsidRPr="00966FA8" w:rsidRDefault="00F1037B" w:rsidP="00DC11BB">
            <w:pPr>
              <w:pStyle w:val="a9"/>
            </w:pPr>
            <w:r w:rsidRPr="00966FA8">
              <w:t>6.</w:t>
            </w:r>
          </w:p>
        </w:tc>
        <w:tc>
          <w:tcPr>
            <w:tcW w:w="4592" w:type="dxa"/>
          </w:tcPr>
          <w:p w:rsidR="00F1037B" w:rsidRPr="00966FA8" w:rsidRDefault="00F1037B" w:rsidP="00DC11BB">
            <w:pPr>
              <w:pStyle w:val="a9"/>
            </w:pPr>
            <w:r w:rsidRPr="00966FA8">
              <w:t xml:space="preserve">Контроль организации питания. </w:t>
            </w:r>
          </w:p>
          <w:p w:rsidR="00F1037B" w:rsidRPr="00966FA8" w:rsidRDefault="00F1037B" w:rsidP="00DC11BB">
            <w:pPr>
              <w:pStyle w:val="a9"/>
            </w:pPr>
            <w:r w:rsidRPr="00966FA8">
              <w:t>Повторный контроль.</w:t>
            </w:r>
          </w:p>
        </w:tc>
        <w:tc>
          <w:tcPr>
            <w:tcW w:w="1544" w:type="dxa"/>
          </w:tcPr>
          <w:p w:rsidR="00F1037B" w:rsidRPr="00966FA8" w:rsidRDefault="00F1037B" w:rsidP="00DC11BB">
            <w:pPr>
              <w:pStyle w:val="a9"/>
            </w:pPr>
            <w:r w:rsidRPr="00966FA8">
              <w:t>Сентябрь</w:t>
            </w:r>
          </w:p>
          <w:p w:rsidR="00F1037B" w:rsidRPr="00966FA8" w:rsidRDefault="00F1037B" w:rsidP="00DC11BB">
            <w:pPr>
              <w:pStyle w:val="a9"/>
            </w:pPr>
            <w:r w:rsidRPr="00966FA8">
              <w:t xml:space="preserve">Февраль </w:t>
            </w:r>
          </w:p>
        </w:tc>
        <w:tc>
          <w:tcPr>
            <w:tcW w:w="3196" w:type="dxa"/>
          </w:tcPr>
          <w:p w:rsidR="00F1037B" w:rsidRPr="00966FA8" w:rsidRDefault="00F1037B" w:rsidP="00DC11BB">
            <w:pPr>
              <w:pStyle w:val="a9"/>
            </w:pPr>
            <w:r w:rsidRPr="00966FA8">
              <w:t>Директор школы, замести</w:t>
            </w:r>
            <w:r w:rsidR="007331FE" w:rsidRPr="00966FA8">
              <w:t>те</w:t>
            </w:r>
            <w:r w:rsidRPr="00966FA8">
              <w:t>ль директора, председатель родительского комитета школы</w:t>
            </w:r>
          </w:p>
        </w:tc>
      </w:tr>
    </w:tbl>
    <w:p w:rsidR="00F1037B" w:rsidRPr="00966FA8" w:rsidRDefault="00F1037B" w:rsidP="0033408C">
      <w:pPr>
        <w:spacing w:after="0" w:line="240" w:lineRule="auto"/>
        <w:rPr>
          <w:rFonts w:ascii="Times New Roman" w:eastAsia="Times New Roman" w:hAnsi="Times New Roman" w:cs="Times New Roman"/>
          <w:sz w:val="28"/>
          <w:szCs w:val="28"/>
          <w:lang w:eastAsia="ru-RU"/>
        </w:rPr>
      </w:pPr>
    </w:p>
    <w:p w:rsidR="00F1037B" w:rsidRPr="00966FA8" w:rsidRDefault="00F1037B" w:rsidP="0033408C">
      <w:pPr>
        <w:spacing w:after="0"/>
        <w:ind w:firstLine="567"/>
        <w:jc w:val="both"/>
        <w:rPr>
          <w:rFonts w:ascii="Times New Roman" w:eastAsia="Times New Roman" w:hAnsi="Times New Roman" w:cs="Times New Roman"/>
          <w:b/>
          <w:bCs/>
          <w:sz w:val="28"/>
          <w:szCs w:val="28"/>
          <w:lang w:eastAsia="ru-RU"/>
        </w:rPr>
      </w:pPr>
    </w:p>
    <w:p w:rsidR="00F1037B" w:rsidRPr="00966FA8" w:rsidRDefault="00F1037B" w:rsidP="0033408C">
      <w:pPr>
        <w:spacing w:after="0"/>
        <w:ind w:firstLine="567"/>
        <w:jc w:val="both"/>
        <w:rPr>
          <w:rFonts w:ascii="Times New Roman" w:eastAsia="Times New Roman" w:hAnsi="Times New Roman" w:cs="Times New Roman"/>
          <w:b/>
          <w:bCs/>
          <w:sz w:val="28"/>
          <w:szCs w:val="28"/>
          <w:lang w:eastAsia="ru-RU"/>
        </w:rPr>
      </w:pPr>
    </w:p>
    <w:p w:rsidR="00F1037B" w:rsidRPr="00966FA8" w:rsidRDefault="00F1037B" w:rsidP="0033408C">
      <w:pPr>
        <w:spacing w:after="0"/>
        <w:ind w:firstLine="567"/>
        <w:jc w:val="both"/>
        <w:rPr>
          <w:rFonts w:ascii="Times New Roman" w:eastAsia="Times New Roman" w:hAnsi="Times New Roman" w:cs="Times New Roman"/>
          <w:b/>
          <w:bCs/>
          <w:sz w:val="28"/>
          <w:szCs w:val="28"/>
          <w:lang w:eastAsia="ru-RU"/>
        </w:rPr>
      </w:pPr>
    </w:p>
    <w:p w:rsidR="00F1037B" w:rsidRPr="00966FA8" w:rsidRDefault="00F1037B" w:rsidP="0033408C">
      <w:pPr>
        <w:spacing w:after="0"/>
        <w:ind w:firstLine="567"/>
        <w:jc w:val="both"/>
        <w:rPr>
          <w:rFonts w:ascii="Times New Roman" w:eastAsia="Times New Roman" w:hAnsi="Times New Roman" w:cs="Times New Roman"/>
          <w:b/>
          <w:bCs/>
          <w:sz w:val="28"/>
          <w:szCs w:val="28"/>
          <w:lang w:eastAsia="ru-RU"/>
        </w:rPr>
      </w:pPr>
    </w:p>
    <w:p w:rsidR="00F1037B" w:rsidRPr="00966FA8" w:rsidRDefault="00F1037B" w:rsidP="0033408C">
      <w:pPr>
        <w:spacing w:after="0"/>
        <w:ind w:firstLine="567"/>
        <w:jc w:val="both"/>
        <w:rPr>
          <w:rFonts w:ascii="Times New Roman" w:eastAsia="Times New Roman" w:hAnsi="Times New Roman" w:cs="Times New Roman"/>
          <w:b/>
          <w:bCs/>
          <w:sz w:val="28"/>
          <w:szCs w:val="28"/>
          <w:lang w:eastAsia="ru-RU"/>
        </w:rPr>
        <w:sectPr w:rsidR="00F1037B" w:rsidRPr="00966FA8" w:rsidSect="00F1037B">
          <w:pgSz w:w="11906" w:h="16838"/>
          <w:pgMar w:top="1134" w:right="851" w:bottom="1134" w:left="992" w:header="709" w:footer="709" w:gutter="0"/>
          <w:cols w:space="708"/>
          <w:docGrid w:linePitch="360"/>
        </w:sectPr>
      </w:pPr>
    </w:p>
    <w:p w:rsidR="00F1037B" w:rsidRPr="00966FA8" w:rsidRDefault="00F1037B" w:rsidP="0033408C">
      <w:pPr>
        <w:spacing w:after="0"/>
        <w:ind w:firstLine="567"/>
        <w:jc w:val="both"/>
        <w:rPr>
          <w:rFonts w:ascii="Times New Roman" w:eastAsia="Times New Roman" w:hAnsi="Times New Roman" w:cs="Times New Roman"/>
          <w:b/>
          <w:bCs/>
          <w:sz w:val="28"/>
          <w:szCs w:val="28"/>
          <w:lang w:eastAsia="ru-RU"/>
        </w:rPr>
      </w:pPr>
    </w:p>
    <w:p w:rsidR="0033408C" w:rsidRPr="00966FA8" w:rsidRDefault="0033408C" w:rsidP="0033408C">
      <w:pPr>
        <w:spacing w:after="0"/>
        <w:ind w:firstLine="567"/>
        <w:jc w:val="both"/>
        <w:rPr>
          <w:rFonts w:ascii="Times New Roman" w:eastAsia="Times New Roman" w:hAnsi="Times New Roman" w:cs="Times New Roman"/>
          <w:b/>
          <w:bCs/>
          <w:sz w:val="28"/>
          <w:szCs w:val="28"/>
          <w:lang w:eastAsia="ru-RU"/>
        </w:rPr>
      </w:pPr>
      <w:r w:rsidRPr="00966FA8">
        <w:rPr>
          <w:rFonts w:ascii="Times New Roman" w:eastAsia="Times New Roman" w:hAnsi="Times New Roman" w:cs="Times New Roman"/>
          <w:b/>
          <w:bCs/>
          <w:sz w:val="28"/>
          <w:szCs w:val="28"/>
          <w:lang w:val="en-US" w:eastAsia="ru-RU"/>
        </w:rPr>
        <w:t>III</w:t>
      </w:r>
      <w:r w:rsidRPr="00966FA8">
        <w:rPr>
          <w:rFonts w:ascii="Times New Roman" w:eastAsia="Times New Roman" w:hAnsi="Times New Roman" w:cs="Times New Roman"/>
          <w:b/>
          <w:bCs/>
          <w:sz w:val="28"/>
          <w:szCs w:val="28"/>
          <w:lang w:eastAsia="ru-RU"/>
        </w:rPr>
        <w:t>. Работа с педагогическими кадрами. Повышение квалификации. Аттестация. Реализация направления Национальной образовательной инициативы «Наша новая школа» развитие учительского потенциала</w:t>
      </w:r>
    </w:p>
    <w:tbl>
      <w:tblPr>
        <w:tblW w:w="14862" w:type="dxa"/>
        <w:tblCellSpacing w:w="0"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tblPr>
      <w:tblGrid>
        <w:gridCol w:w="604"/>
        <w:gridCol w:w="4158"/>
        <w:gridCol w:w="5706"/>
        <w:gridCol w:w="1568"/>
        <w:gridCol w:w="2826"/>
      </w:tblGrid>
      <w:tr w:rsidR="0033408C" w:rsidRPr="00966FA8" w:rsidTr="00124F86">
        <w:trPr>
          <w:tblCellSpacing w:w="0" w:type="dxa"/>
        </w:trPr>
        <w:tc>
          <w:tcPr>
            <w:tcW w:w="604" w:type="dxa"/>
            <w:tcBorders>
              <w:top w:val="outset" w:sz="6" w:space="0" w:color="000000"/>
              <w:left w:val="outset" w:sz="6" w:space="0" w:color="000000"/>
              <w:bottom w:val="outset" w:sz="6" w:space="0" w:color="000000"/>
              <w:right w:val="outset" w:sz="6" w:space="0" w:color="000000"/>
            </w:tcBorders>
            <w:hideMark/>
          </w:tcPr>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 </w:t>
            </w:r>
            <w:proofErr w:type="gramStart"/>
            <w:r w:rsidRPr="00966FA8">
              <w:rPr>
                <w:rFonts w:ascii="Times New Roman" w:eastAsia="Times New Roman" w:hAnsi="Times New Roman" w:cs="Times New Roman"/>
                <w:b/>
                <w:bCs/>
                <w:sz w:val="24"/>
                <w:szCs w:val="24"/>
                <w:lang w:eastAsia="ru-RU"/>
              </w:rPr>
              <w:t>п</w:t>
            </w:r>
            <w:proofErr w:type="gramEnd"/>
            <w:r w:rsidRPr="00966FA8">
              <w:rPr>
                <w:rFonts w:ascii="Times New Roman" w:eastAsia="Times New Roman" w:hAnsi="Times New Roman" w:cs="Times New Roman"/>
                <w:b/>
                <w:bCs/>
                <w:sz w:val="24"/>
                <w:szCs w:val="24"/>
                <w:lang w:eastAsia="ru-RU"/>
              </w:rPr>
              <w:t>/п</w:t>
            </w:r>
          </w:p>
        </w:tc>
        <w:tc>
          <w:tcPr>
            <w:tcW w:w="4158" w:type="dxa"/>
            <w:tcBorders>
              <w:top w:val="outset" w:sz="6" w:space="0" w:color="000000"/>
              <w:left w:val="outset" w:sz="6" w:space="0" w:color="000000"/>
              <w:bottom w:val="outset" w:sz="6" w:space="0" w:color="000000"/>
              <w:right w:val="outset" w:sz="6" w:space="0" w:color="000000"/>
            </w:tcBorders>
            <w:hideMark/>
          </w:tcPr>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b/>
                <w:bCs/>
                <w:sz w:val="24"/>
                <w:szCs w:val="24"/>
                <w:lang w:eastAsia="ru-RU"/>
              </w:rPr>
              <w:t>Направления деятельности</w:t>
            </w:r>
          </w:p>
        </w:tc>
        <w:tc>
          <w:tcPr>
            <w:tcW w:w="5706" w:type="dxa"/>
            <w:tcBorders>
              <w:top w:val="outset" w:sz="6" w:space="0" w:color="000000"/>
              <w:left w:val="outset" w:sz="6" w:space="0" w:color="000000"/>
              <w:bottom w:val="outset" w:sz="6" w:space="0" w:color="000000"/>
              <w:right w:val="outset" w:sz="6" w:space="0" w:color="000000"/>
            </w:tcBorders>
            <w:hideMark/>
          </w:tcPr>
          <w:p w:rsidR="0033408C" w:rsidRPr="00966FA8" w:rsidRDefault="0033408C" w:rsidP="0033408C">
            <w:pPr>
              <w:spacing w:after="0"/>
              <w:jc w:val="center"/>
              <w:rPr>
                <w:rFonts w:ascii="Times New Roman" w:eastAsia="Times New Roman" w:hAnsi="Times New Roman" w:cs="Times New Roman"/>
                <w:sz w:val="24"/>
                <w:szCs w:val="24"/>
                <w:lang w:eastAsia="ru-RU"/>
              </w:rPr>
            </w:pPr>
            <w:r w:rsidRPr="00966FA8">
              <w:rPr>
                <w:rFonts w:ascii="Times New Roman" w:eastAsia="Times New Roman" w:hAnsi="Times New Roman" w:cs="Times New Roman"/>
                <w:b/>
                <w:bCs/>
                <w:sz w:val="24"/>
                <w:szCs w:val="24"/>
                <w:lang w:eastAsia="ru-RU"/>
              </w:rPr>
              <w:t>Содержание работы</w:t>
            </w:r>
          </w:p>
        </w:tc>
        <w:tc>
          <w:tcPr>
            <w:tcW w:w="1568" w:type="dxa"/>
            <w:tcBorders>
              <w:top w:val="outset" w:sz="6" w:space="0" w:color="000000"/>
              <w:left w:val="outset" w:sz="6" w:space="0" w:color="000000"/>
              <w:bottom w:val="outset" w:sz="6" w:space="0" w:color="000000"/>
              <w:right w:val="outset" w:sz="6" w:space="0" w:color="000000"/>
            </w:tcBorders>
            <w:hideMark/>
          </w:tcPr>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b/>
                <w:bCs/>
                <w:sz w:val="24"/>
                <w:szCs w:val="24"/>
                <w:lang w:eastAsia="ru-RU"/>
              </w:rPr>
              <w:t>Сроки</w:t>
            </w:r>
          </w:p>
        </w:tc>
        <w:tc>
          <w:tcPr>
            <w:tcW w:w="2826" w:type="dxa"/>
            <w:tcBorders>
              <w:top w:val="outset" w:sz="6" w:space="0" w:color="000000"/>
              <w:left w:val="outset" w:sz="6" w:space="0" w:color="000000"/>
              <w:bottom w:val="outset" w:sz="6" w:space="0" w:color="000000"/>
              <w:right w:val="outset" w:sz="6" w:space="0" w:color="000000"/>
            </w:tcBorders>
            <w:hideMark/>
          </w:tcPr>
          <w:p w:rsidR="0033408C" w:rsidRPr="00966FA8" w:rsidRDefault="0033408C" w:rsidP="0033408C">
            <w:pPr>
              <w:spacing w:after="0"/>
              <w:rPr>
                <w:rFonts w:ascii="Times New Roman" w:eastAsia="Times New Roman" w:hAnsi="Times New Roman" w:cs="Times New Roman"/>
                <w:sz w:val="24"/>
                <w:szCs w:val="24"/>
                <w:lang w:eastAsia="ru-RU"/>
              </w:rPr>
            </w:pPr>
            <w:proofErr w:type="gramStart"/>
            <w:r w:rsidRPr="00966FA8">
              <w:rPr>
                <w:rFonts w:ascii="Times New Roman" w:eastAsia="Times New Roman" w:hAnsi="Times New Roman" w:cs="Times New Roman"/>
                <w:b/>
                <w:bCs/>
                <w:sz w:val="24"/>
                <w:szCs w:val="24"/>
                <w:lang w:eastAsia="ru-RU"/>
              </w:rPr>
              <w:t>Ответственные</w:t>
            </w:r>
            <w:proofErr w:type="gramEnd"/>
            <w:r w:rsidRPr="00966FA8">
              <w:rPr>
                <w:rFonts w:ascii="Times New Roman" w:eastAsia="Times New Roman" w:hAnsi="Times New Roman" w:cs="Times New Roman"/>
                <w:b/>
                <w:bCs/>
                <w:sz w:val="24"/>
                <w:szCs w:val="24"/>
                <w:lang w:eastAsia="ru-RU"/>
              </w:rPr>
              <w:t xml:space="preserve"> за выполнение</w:t>
            </w:r>
          </w:p>
        </w:tc>
      </w:tr>
      <w:tr w:rsidR="00F1037B" w:rsidRPr="00966FA8" w:rsidTr="00124F86">
        <w:trPr>
          <w:trHeight w:val="6970"/>
          <w:tblCellSpacing w:w="0" w:type="dxa"/>
        </w:trPr>
        <w:tc>
          <w:tcPr>
            <w:tcW w:w="604" w:type="dxa"/>
            <w:tcBorders>
              <w:top w:val="outset" w:sz="6" w:space="0" w:color="000000"/>
              <w:left w:val="outset" w:sz="6" w:space="0" w:color="000000"/>
              <w:bottom w:val="outset" w:sz="6" w:space="0" w:color="000000"/>
              <w:right w:val="outset" w:sz="6" w:space="0" w:color="000000"/>
            </w:tcBorders>
          </w:tcPr>
          <w:p w:rsidR="0033408C" w:rsidRPr="00966FA8" w:rsidRDefault="0033408C" w:rsidP="0033408C">
            <w:pPr>
              <w:spacing w:before="100" w:beforeAutospacing="1" w:after="119"/>
              <w:rPr>
                <w:rFonts w:eastAsia="Times New Roman" w:cs="Times New Roman"/>
                <w:lang w:eastAsia="ru-RU"/>
              </w:rPr>
            </w:pPr>
            <w:r w:rsidRPr="00966FA8">
              <w:rPr>
                <w:rFonts w:eastAsia="Times New Roman" w:cs="Times New Roman"/>
                <w:lang w:eastAsia="ru-RU"/>
              </w:rPr>
              <w:t>1</w:t>
            </w:r>
          </w:p>
        </w:tc>
        <w:tc>
          <w:tcPr>
            <w:tcW w:w="4158" w:type="dxa"/>
            <w:tcBorders>
              <w:top w:val="outset" w:sz="6" w:space="0" w:color="000000"/>
              <w:left w:val="outset" w:sz="6" w:space="0" w:color="000000"/>
              <w:bottom w:val="outset" w:sz="6" w:space="0" w:color="000000"/>
              <w:right w:val="outset" w:sz="6" w:space="0" w:color="000000"/>
            </w:tcBorders>
          </w:tcPr>
          <w:p w:rsidR="0033408C" w:rsidRPr="00966FA8" w:rsidRDefault="0033408C" w:rsidP="0033408C">
            <w:pPr>
              <w:spacing w:before="100" w:beforeAutospacing="1" w:after="119"/>
              <w:rPr>
                <w:rFonts w:ascii="Times New Roman" w:eastAsia="Times New Roman" w:hAnsi="Times New Roman" w:cs="Times New Roman"/>
                <w:bCs/>
                <w:sz w:val="24"/>
                <w:szCs w:val="24"/>
                <w:lang w:eastAsia="ru-RU"/>
              </w:rPr>
            </w:pPr>
            <w:r w:rsidRPr="00966FA8">
              <w:rPr>
                <w:rFonts w:ascii="Times New Roman" w:eastAsia="Times New Roman" w:hAnsi="Times New Roman" w:cs="Times New Roman"/>
                <w:bCs/>
                <w:sz w:val="24"/>
                <w:szCs w:val="24"/>
                <w:lang w:eastAsia="ru-RU"/>
              </w:rPr>
              <w:t>Педагогические советы</w:t>
            </w:r>
          </w:p>
        </w:tc>
        <w:tc>
          <w:tcPr>
            <w:tcW w:w="5706" w:type="dxa"/>
            <w:tcBorders>
              <w:top w:val="outset" w:sz="6" w:space="0" w:color="000000"/>
              <w:left w:val="outset" w:sz="6" w:space="0" w:color="000000"/>
              <w:bottom w:val="outset" w:sz="6" w:space="0" w:color="000000"/>
              <w:right w:val="outset" w:sz="6" w:space="0" w:color="000000"/>
            </w:tcBorders>
          </w:tcPr>
          <w:p w:rsidR="00D211CD" w:rsidRPr="00966FA8" w:rsidRDefault="00D211CD" w:rsidP="00D211CD">
            <w:pPr>
              <w:spacing w:after="0" w:line="240" w:lineRule="auto"/>
              <w:ind w:right="5"/>
              <w:jc w:val="both"/>
              <w:rPr>
                <w:rFonts w:ascii="Times New Roman" w:eastAsia="Times New Roman" w:hAnsi="Times New Roman" w:cs="Times New Roman"/>
                <w:b/>
                <w:bCs/>
                <w:sz w:val="24"/>
                <w:szCs w:val="24"/>
                <w:lang w:eastAsia="ru-RU"/>
              </w:rPr>
            </w:pPr>
            <w:r w:rsidRPr="00966FA8">
              <w:rPr>
                <w:rFonts w:ascii="Times New Roman" w:eastAsia="Times New Roman" w:hAnsi="Times New Roman" w:cs="Times New Roman"/>
                <w:b/>
                <w:bCs/>
                <w:sz w:val="24"/>
                <w:szCs w:val="24"/>
                <w:lang w:eastAsia="ru-RU"/>
              </w:rPr>
              <w:t>№1</w:t>
            </w:r>
          </w:p>
          <w:p w:rsidR="00003821" w:rsidRPr="00966FA8" w:rsidRDefault="00003821" w:rsidP="00003821">
            <w:pPr>
              <w:spacing w:after="0" w:line="240" w:lineRule="auto"/>
              <w:rPr>
                <w:rFonts w:ascii="Times New Roman" w:hAnsi="Times New Roman"/>
                <w:sz w:val="24"/>
                <w:szCs w:val="24"/>
                <w:lang w:eastAsia="ru-RU"/>
              </w:rPr>
            </w:pPr>
            <w:r w:rsidRPr="00966FA8">
              <w:rPr>
                <w:rFonts w:ascii="Times New Roman" w:hAnsi="Times New Roman"/>
                <w:sz w:val="24"/>
                <w:szCs w:val="24"/>
              </w:rPr>
              <w:t xml:space="preserve">1. Анализ деятельности педагогического коллектива по совершенствованию образования и перспективы работы школы на новый учебный год. </w:t>
            </w:r>
          </w:p>
          <w:p w:rsidR="00003821" w:rsidRPr="00966FA8" w:rsidRDefault="00003821" w:rsidP="00003821">
            <w:pPr>
              <w:spacing w:after="0" w:line="240" w:lineRule="auto"/>
              <w:jc w:val="both"/>
              <w:rPr>
                <w:rFonts w:ascii="Times New Roman" w:hAnsi="Times New Roman"/>
                <w:sz w:val="24"/>
                <w:szCs w:val="24"/>
              </w:rPr>
            </w:pPr>
            <w:r w:rsidRPr="00966FA8">
              <w:rPr>
                <w:rFonts w:ascii="Times New Roman" w:hAnsi="Times New Roman"/>
                <w:sz w:val="24"/>
                <w:szCs w:val="24"/>
              </w:rPr>
              <w:t xml:space="preserve">2. Рассмотрение  плана  работы МБОУ «Айдарская средняя общеобразовательная школа» на новый 2019-2020 учебный год. </w:t>
            </w:r>
          </w:p>
          <w:p w:rsidR="00003821" w:rsidRPr="00966FA8" w:rsidRDefault="00003821" w:rsidP="00003821">
            <w:pPr>
              <w:spacing w:after="0" w:line="240" w:lineRule="auto"/>
              <w:rPr>
                <w:rFonts w:ascii="Times New Roman" w:hAnsi="Times New Roman"/>
                <w:sz w:val="24"/>
                <w:szCs w:val="24"/>
              </w:rPr>
            </w:pPr>
            <w:r w:rsidRPr="00966FA8">
              <w:rPr>
                <w:rFonts w:ascii="Times New Roman" w:hAnsi="Times New Roman"/>
                <w:sz w:val="24"/>
                <w:szCs w:val="24"/>
              </w:rPr>
              <w:t xml:space="preserve">3. О внесении изменений в образовательные программы  на 2019-2020 учебный год. </w:t>
            </w:r>
          </w:p>
          <w:p w:rsidR="008817C3" w:rsidRPr="00966FA8" w:rsidRDefault="008817C3" w:rsidP="008817C3">
            <w:pPr>
              <w:spacing w:after="0" w:line="240" w:lineRule="auto"/>
              <w:jc w:val="both"/>
              <w:rPr>
                <w:rFonts w:ascii="Times New Roman" w:hAnsi="Times New Roman"/>
                <w:sz w:val="24"/>
                <w:szCs w:val="24"/>
              </w:rPr>
            </w:pPr>
            <w:r w:rsidRPr="00966FA8">
              <w:rPr>
                <w:rFonts w:ascii="Times New Roman" w:hAnsi="Times New Roman"/>
                <w:sz w:val="24"/>
                <w:szCs w:val="24"/>
              </w:rPr>
              <w:t>4. Рассмотрение документов,  регламентирующих</w:t>
            </w:r>
          </w:p>
          <w:p w:rsidR="008817C3" w:rsidRPr="00966FA8" w:rsidRDefault="008817C3" w:rsidP="008817C3">
            <w:pPr>
              <w:spacing w:after="0" w:line="240" w:lineRule="auto"/>
              <w:jc w:val="both"/>
              <w:rPr>
                <w:rFonts w:ascii="Times New Roman" w:hAnsi="Times New Roman"/>
                <w:sz w:val="24"/>
                <w:szCs w:val="24"/>
              </w:rPr>
            </w:pPr>
            <w:r w:rsidRPr="00966FA8">
              <w:rPr>
                <w:rFonts w:ascii="Times New Roman" w:hAnsi="Times New Roman"/>
                <w:sz w:val="24"/>
                <w:szCs w:val="24"/>
              </w:rPr>
              <w:t>образовательный проце</w:t>
            </w:r>
            <w:proofErr w:type="gramStart"/>
            <w:r w:rsidRPr="00966FA8">
              <w:rPr>
                <w:rFonts w:ascii="Times New Roman" w:hAnsi="Times New Roman"/>
                <w:sz w:val="24"/>
                <w:szCs w:val="24"/>
              </w:rPr>
              <w:t>сс в стр</w:t>
            </w:r>
            <w:proofErr w:type="gramEnd"/>
            <w:r w:rsidRPr="00966FA8">
              <w:rPr>
                <w:rFonts w:ascii="Times New Roman" w:hAnsi="Times New Roman"/>
                <w:sz w:val="24"/>
                <w:szCs w:val="24"/>
              </w:rPr>
              <w:t>уктурном подразделении «Детский сад» в 2019 - 2020 учебном году.</w:t>
            </w:r>
          </w:p>
          <w:p w:rsidR="0033408C" w:rsidRPr="00966FA8" w:rsidRDefault="00D211CD" w:rsidP="00E96DB9">
            <w:pPr>
              <w:spacing w:after="0" w:line="240" w:lineRule="auto"/>
              <w:ind w:right="5"/>
              <w:jc w:val="both"/>
              <w:rPr>
                <w:rFonts w:ascii="Times New Roman" w:eastAsia="Times New Roman" w:hAnsi="Times New Roman" w:cs="Times New Roman"/>
                <w:b/>
                <w:bCs/>
                <w:sz w:val="24"/>
                <w:szCs w:val="24"/>
                <w:lang w:eastAsia="ru-RU"/>
              </w:rPr>
            </w:pPr>
            <w:r w:rsidRPr="00966FA8">
              <w:rPr>
                <w:rFonts w:ascii="Times New Roman" w:eastAsia="Times New Roman" w:hAnsi="Times New Roman" w:cs="Times New Roman"/>
                <w:b/>
                <w:bCs/>
                <w:sz w:val="24"/>
                <w:szCs w:val="24"/>
                <w:lang w:eastAsia="ru-RU"/>
              </w:rPr>
              <w:t>№2</w:t>
            </w:r>
          </w:p>
          <w:p w:rsidR="00003821" w:rsidRPr="00966FA8" w:rsidRDefault="00003821" w:rsidP="00003821">
            <w:pPr>
              <w:tabs>
                <w:tab w:val="left" w:pos="937"/>
              </w:tabs>
              <w:spacing w:after="0" w:line="240" w:lineRule="auto"/>
              <w:jc w:val="both"/>
              <w:rPr>
                <w:rStyle w:val="c1"/>
                <w:rFonts w:ascii="Times New Roman" w:eastAsia="DejaVu Sans" w:hAnsi="Times New Roman"/>
                <w:sz w:val="24"/>
                <w:szCs w:val="24"/>
              </w:rPr>
            </w:pPr>
            <w:r w:rsidRPr="00966FA8">
              <w:rPr>
                <w:rStyle w:val="c1"/>
                <w:rFonts w:ascii="Times New Roman" w:eastAsia="DejaVu Sans" w:hAnsi="Times New Roman"/>
                <w:sz w:val="24"/>
                <w:szCs w:val="24"/>
              </w:rPr>
              <w:t xml:space="preserve">1. Современные подходы к преподаванию в условиях  реализации ФГОС ООО </w:t>
            </w:r>
          </w:p>
          <w:p w:rsidR="00003821" w:rsidRPr="00966FA8" w:rsidRDefault="00003821" w:rsidP="00003821">
            <w:pPr>
              <w:spacing w:after="0" w:line="240" w:lineRule="auto"/>
              <w:jc w:val="both"/>
              <w:outlineLvl w:val="0"/>
              <w:rPr>
                <w:rFonts w:ascii="Times New Roman" w:eastAsia="Times New Roman" w:hAnsi="Times New Roman" w:cs="Times New Roman"/>
                <w:bCs/>
                <w:kern w:val="36"/>
                <w:sz w:val="24"/>
                <w:szCs w:val="24"/>
                <w:lang w:eastAsia="ru-RU"/>
              </w:rPr>
            </w:pPr>
            <w:r w:rsidRPr="00966FA8">
              <w:rPr>
                <w:rFonts w:ascii="Times New Roman" w:hAnsi="Times New Roman"/>
                <w:sz w:val="24"/>
                <w:szCs w:val="24"/>
              </w:rPr>
              <w:t xml:space="preserve">2. О выполнении практической части программ учебных курсов, элективных курсов, программ внеурочной деятельности, объединений дополнительного образования за </w:t>
            </w:r>
            <w:r w:rsidRPr="00966FA8">
              <w:rPr>
                <w:rFonts w:ascii="Times New Roman" w:hAnsi="Times New Roman"/>
                <w:sz w:val="24"/>
                <w:szCs w:val="24"/>
                <w:lang w:val="en-US"/>
              </w:rPr>
              <w:t>I</w:t>
            </w:r>
            <w:r w:rsidRPr="00966FA8">
              <w:rPr>
                <w:rFonts w:ascii="Times New Roman" w:hAnsi="Times New Roman"/>
                <w:sz w:val="24"/>
                <w:szCs w:val="24"/>
              </w:rPr>
              <w:t xml:space="preserve"> четверть 2019-2020 учебного года</w:t>
            </w:r>
            <w:r w:rsidR="008817C3" w:rsidRPr="00966FA8">
              <w:rPr>
                <w:rFonts w:ascii="Times New Roman" w:eastAsia="Times New Roman" w:hAnsi="Times New Roman" w:cs="Times New Roman"/>
                <w:bCs/>
                <w:kern w:val="36"/>
                <w:sz w:val="24"/>
                <w:szCs w:val="24"/>
                <w:lang w:eastAsia="ru-RU"/>
              </w:rPr>
              <w:t>.</w:t>
            </w:r>
          </w:p>
          <w:p w:rsidR="008817C3" w:rsidRPr="00966FA8" w:rsidRDefault="008817C3" w:rsidP="008817C3">
            <w:pPr>
              <w:tabs>
                <w:tab w:val="left" w:pos="459"/>
              </w:tabs>
              <w:spacing w:after="0" w:line="240" w:lineRule="auto"/>
              <w:jc w:val="both"/>
              <w:rPr>
                <w:rFonts w:ascii="Times New Roman" w:hAnsi="Times New Roman"/>
                <w:sz w:val="24"/>
                <w:szCs w:val="24"/>
              </w:rPr>
            </w:pPr>
            <w:r w:rsidRPr="00966FA8">
              <w:rPr>
                <w:rFonts w:ascii="Times New Roman" w:hAnsi="Times New Roman"/>
                <w:sz w:val="24"/>
                <w:szCs w:val="24"/>
              </w:rPr>
              <w:t>3. Результаты мониторинга по выявлению уровня подготовки старших дошкольников к обучению к школе</w:t>
            </w:r>
          </w:p>
          <w:p w:rsidR="008817C3" w:rsidRPr="00966FA8" w:rsidRDefault="008817C3" w:rsidP="008817C3">
            <w:pPr>
              <w:spacing w:after="0" w:line="240" w:lineRule="auto"/>
              <w:jc w:val="both"/>
              <w:outlineLvl w:val="0"/>
              <w:rPr>
                <w:rFonts w:ascii="Times New Roman" w:eastAsia="Times New Roman" w:hAnsi="Times New Roman" w:cs="Times New Roman"/>
                <w:bCs/>
                <w:kern w:val="36"/>
                <w:sz w:val="24"/>
                <w:szCs w:val="24"/>
                <w:lang w:eastAsia="ru-RU"/>
              </w:rPr>
            </w:pPr>
            <w:r w:rsidRPr="00966FA8">
              <w:rPr>
                <w:rFonts w:ascii="Times New Roman" w:hAnsi="Times New Roman"/>
                <w:sz w:val="24"/>
                <w:szCs w:val="24"/>
              </w:rPr>
              <w:t>4. Результаты мониторинга по выявлению</w:t>
            </w:r>
            <w:r w:rsidRPr="00966FA8">
              <w:rPr>
                <w:rFonts w:ascii="Times New Roman" w:eastAsia="Times New Roman" w:hAnsi="Times New Roman"/>
                <w:bCs/>
                <w:sz w:val="24"/>
                <w:szCs w:val="24"/>
              </w:rPr>
              <w:t xml:space="preserve"> уровня </w:t>
            </w:r>
            <w:proofErr w:type="spellStart"/>
            <w:r w:rsidRPr="00966FA8">
              <w:rPr>
                <w:rFonts w:ascii="Times New Roman" w:eastAsia="Times New Roman" w:hAnsi="Times New Roman"/>
                <w:bCs/>
                <w:sz w:val="24"/>
                <w:szCs w:val="24"/>
              </w:rPr>
              <w:t>адаптированности</w:t>
            </w:r>
            <w:proofErr w:type="spellEnd"/>
            <w:r w:rsidRPr="00966FA8">
              <w:rPr>
                <w:rFonts w:ascii="Times New Roman" w:eastAsia="Times New Roman" w:hAnsi="Times New Roman"/>
                <w:bCs/>
                <w:sz w:val="24"/>
                <w:szCs w:val="24"/>
              </w:rPr>
              <w:t xml:space="preserve"> младших дошкольников к дошкольному учреждению</w:t>
            </w:r>
          </w:p>
          <w:p w:rsidR="0033408C" w:rsidRPr="00966FA8" w:rsidRDefault="00D211CD" w:rsidP="00E96DB9">
            <w:pPr>
              <w:spacing w:after="0" w:line="240" w:lineRule="auto"/>
              <w:ind w:right="5"/>
              <w:jc w:val="both"/>
              <w:rPr>
                <w:rFonts w:ascii="Times New Roman" w:eastAsia="Times New Roman" w:hAnsi="Times New Roman" w:cs="Times New Roman"/>
                <w:b/>
                <w:bCs/>
                <w:sz w:val="24"/>
                <w:szCs w:val="24"/>
                <w:lang w:eastAsia="ru-RU"/>
              </w:rPr>
            </w:pPr>
            <w:r w:rsidRPr="00966FA8">
              <w:rPr>
                <w:rFonts w:ascii="Times New Roman" w:eastAsia="Times New Roman" w:hAnsi="Times New Roman" w:cs="Times New Roman"/>
                <w:b/>
                <w:bCs/>
                <w:sz w:val="24"/>
                <w:szCs w:val="24"/>
                <w:lang w:eastAsia="ru-RU"/>
              </w:rPr>
              <w:lastRenderedPageBreak/>
              <w:t>№3</w:t>
            </w:r>
          </w:p>
          <w:p w:rsidR="00003821" w:rsidRPr="00966FA8" w:rsidRDefault="00003821" w:rsidP="000A42BB">
            <w:pPr>
              <w:spacing w:after="0" w:line="240" w:lineRule="auto"/>
              <w:ind w:right="5"/>
              <w:jc w:val="both"/>
              <w:rPr>
                <w:rFonts w:ascii="Times New Roman" w:hAnsi="Times New Roman"/>
                <w:sz w:val="24"/>
                <w:szCs w:val="24"/>
              </w:rPr>
            </w:pPr>
            <w:r w:rsidRPr="00966FA8">
              <w:rPr>
                <w:rFonts w:ascii="Times New Roman" w:hAnsi="Times New Roman"/>
                <w:sz w:val="24"/>
                <w:szCs w:val="24"/>
              </w:rPr>
              <w:t xml:space="preserve">1.Система внутришкольного мониторинга образовательных достижений и портфель достижений как инструмент динамики образовательных достижений </w:t>
            </w:r>
          </w:p>
          <w:p w:rsidR="0033408C" w:rsidRPr="00966FA8" w:rsidRDefault="00D211CD" w:rsidP="000A42BB">
            <w:pPr>
              <w:spacing w:after="0" w:line="240" w:lineRule="auto"/>
              <w:ind w:right="5"/>
              <w:jc w:val="both"/>
              <w:rPr>
                <w:rFonts w:ascii="Times New Roman" w:eastAsia="Times New Roman" w:hAnsi="Times New Roman" w:cs="Times New Roman"/>
                <w:b/>
                <w:bCs/>
                <w:sz w:val="24"/>
                <w:szCs w:val="24"/>
                <w:lang w:eastAsia="ru-RU"/>
              </w:rPr>
            </w:pPr>
            <w:r w:rsidRPr="00966FA8">
              <w:rPr>
                <w:rFonts w:ascii="Times New Roman" w:eastAsia="Times New Roman" w:hAnsi="Times New Roman" w:cs="Times New Roman"/>
                <w:b/>
                <w:bCs/>
                <w:sz w:val="24"/>
                <w:szCs w:val="24"/>
                <w:lang w:eastAsia="ru-RU"/>
              </w:rPr>
              <w:t>№4</w:t>
            </w:r>
          </w:p>
          <w:p w:rsidR="00003821" w:rsidRPr="00966FA8" w:rsidRDefault="00003821" w:rsidP="00003821">
            <w:pPr>
              <w:spacing w:after="0" w:line="240" w:lineRule="auto"/>
              <w:jc w:val="both"/>
              <w:outlineLvl w:val="0"/>
              <w:rPr>
                <w:rStyle w:val="af"/>
                <w:rFonts w:ascii="Times New Roman" w:hAnsi="Times New Roman"/>
                <w:b w:val="0"/>
                <w:sz w:val="24"/>
                <w:szCs w:val="24"/>
              </w:rPr>
            </w:pPr>
            <w:r w:rsidRPr="00966FA8">
              <w:rPr>
                <w:rStyle w:val="af"/>
                <w:rFonts w:ascii="Times New Roman" w:hAnsi="Times New Roman"/>
                <w:b w:val="0"/>
                <w:sz w:val="24"/>
                <w:szCs w:val="24"/>
              </w:rPr>
              <w:t xml:space="preserve">1. Обеспечение преемственности при введении ФГОС НОО </w:t>
            </w:r>
            <w:proofErr w:type="gramStart"/>
            <w:r w:rsidRPr="00966FA8">
              <w:rPr>
                <w:rStyle w:val="af"/>
                <w:rFonts w:ascii="Times New Roman" w:hAnsi="Times New Roman"/>
                <w:b w:val="0"/>
                <w:sz w:val="24"/>
                <w:szCs w:val="24"/>
              </w:rPr>
              <w:t>и</w:t>
            </w:r>
            <w:r w:rsidRPr="00966FA8">
              <w:rPr>
                <w:rStyle w:val="af"/>
                <w:rFonts w:ascii="Times New Roman" w:hAnsi="Times New Roman"/>
                <w:sz w:val="24"/>
                <w:szCs w:val="24"/>
              </w:rPr>
              <w:t xml:space="preserve">  </w:t>
            </w:r>
            <w:r w:rsidRPr="00966FA8">
              <w:rPr>
                <w:rStyle w:val="af"/>
                <w:rFonts w:ascii="Times New Roman" w:hAnsi="Times New Roman"/>
                <w:b w:val="0"/>
                <w:sz w:val="24"/>
                <w:szCs w:val="24"/>
              </w:rPr>
              <w:t>ООО</w:t>
            </w:r>
            <w:proofErr w:type="gramEnd"/>
          </w:p>
          <w:p w:rsidR="00003821" w:rsidRPr="00966FA8" w:rsidRDefault="00003821" w:rsidP="00003821">
            <w:pPr>
              <w:spacing w:after="0" w:line="240" w:lineRule="auto"/>
              <w:jc w:val="both"/>
              <w:rPr>
                <w:rFonts w:ascii="Times New Roman" w:eastAsia="Times New Roman" w:hAnsi="Times New Roman" w:cs="Times New Roman"/>
                <w:b/>
                <w:sz w:val="24"/>
                <w:szCs w:val="24"/>
                <w:lang w:eastAsia="ru-RU"/>
              </w:rPr>
            </w:pPr>
            <w:r w:rsidRPr="00966FA8">
              <w:rPr>
                <w:rFonts w:ascii="Times New Roman" w:hAnsi="Times New Roman"/>
                <w:sz w:val="24"/>
                <w:szCs w:val="24"/>
              </w:rPr>
              <w:t>2. О выполнении практической части программ учебных курсов, элективных курсов, программ внеурочной деятельности, объединений дополнительного образования за 2 четверть /1 полугодие 2018-2019 учебного года</w:t>
            </w:r>
          </w:p>
          <w:p w:rsidR="0033408C" w:rsidRPr="00966FA8" w:rsidRDefault="0033408C" w:rsidP="00003821">
            <w:pPr>
              <w:spacing w:after="0" w:line="240" w:lineRule="auto"/>
              <w:jc w:val="both"/>
              <w:rPr>
                <w:rFonts w:ascii="Times New Roman" w:eastAsia="Times New Roman" w:hAnsi="Times New Roman" w:cs="Times New Roman"/>
                <w:b/>
                <w:sz w:val="24"/>
                <w:szCs w:val="24"/>
                <w:lang w:eastAsia="ru-RU"/>
              </w:rPr>
            </w:pPr>
            <w:r w:rsidRPr="00966FA8">
              <w:rPr>
                <w:rFonts w:ascii="Times New Roman" w:eastAsia="Times New Roman" w:hAnsi="Times New Roman" w:cs="Times New Roman"/>
                <w:b/>
                <w:sz w:val="24"/>
                <w:szCs w:val="24"/>
                <w:lang w:eastAsia="ru-RU"/>
              </w:rPr>
              <w:t xml:space="preserve">№5 </w:t>
            </w:r>
          </w:p>
          <w:p w:rsidR="00003821" w:rsidRPr="00966FA8" w:rsidRDefault="00003821" w:rsidP="00003821">
            <w:pPr>
              <w:tabs>
                <w:tab w:val="left" w:pos="937"/>
              </w:tabs>
              <w:spacing w:after="0" w:line="240" w:lineRule="auto"/>
              <w:jc w:val="both"/>
              <w:rPr>
                <w:rStyle w:val="af"/>
                <w:rFonts w:ascii="Times New Roman" w:hAnsi="Times New Roman"/>
                <w:b w:val="0"/>
                <w:sz w:val="24"/>
                <w:szCs w:val="24"/>
              </w:rPr>
            </w:pPr>
            <w:r w:rsidRPr="00966FA8">
              <w:rPr>
                <w:rStyle w:val="af"/>
                <w:rFonts w:ascii="Times New Roman" w:hAnsi="Times New Roman"/>
                <w:b w:val="0"/>
                <w:sz w:val="24"/>
                <w:szCs w:val="24"/>
              </w:rPr>
              <w:t xml:space="preserve">1.Универсальные учебные действия как основа реализации ФГОС НОО </w:t>
            </w:r>
            <w:proofErr w:type="gramStart"/>
            <w:r w:rsidRPr="00966FA8">
              <w:rPr>
                <w:rStyle w:val="af"/>
                <w:rFonts w:ascii="Times New Roman" w:hAnsi="Times New Roman"/>
                <w:b w:val="0"/>
                <w:sz w:val="24"/>
                <w:szCs w:val="24"/>
              </w:rPr>
              <w:t>и ООО</w:t>
            </w:r>
            <w:proofErr w:type="gramEnd"/>
          </w:p>
          <w:p w:rsidR="00003821" w:rsidRPr="00966FA8" w:rsidRDefault="00003821" w:rsidP="00003821">
            <w:pPr>
              <w:tabs>
                <w:tab w:val="left" w:pos="937"/>
              </w:tabs>
              <w:spacing w:after="0" w:line="240" w:lineRule="auto"/>
              <w:jc w:val="both"/>
              <w:rPr>
                <w:rFonts w:ascii="Times New Roman" w:hAnsi="Times New Roman"/>
                <w:sz w:val="24"/>
                <w:szCs w:val="24"/>
              </w:rPr>
            </w:pPr>
            <w:r w:rsidRPr="00966FA8">
              <w:rPr>
                <w:rFonts w:ascii="Times New Roman" w:hAnsi="Times New Roman"/>
                <w:sz w:val="24"/>
                <w:szCs w:val="24"/>
              </w:rPr>
              <w:t xml:space="preserve">2. О выполнении практической части программ учебных курсов, элективных курсов, программ внеурочной деятельности, объединений дополнительного образования за 3 четверть 2018-2019 учебного года </w:t>
            </w:r>
          </w:p>
          <w:p w:rsidR="00003821" w:rsidRPr="00966FA8" w:rsidRDefault="00003821" w:rsidP="00003821">
            <w:pPr>
              <w:spacing w:after="0" w:line="240" w:lineRule="auto"/>
              <w:ind w:firstLine="163"/>
              <w:jc w:val="both"/>
              <w:rPr>
                <w:rFonts w:ascii="Times New Roman" w:eastAsia="Times New Roman" w:hAnsi="Times New Roman" w:cs="Times New Roman"/>
                <w:b/>
                <w:sz w:val="24"/>
                <w:szCs w:val="24"/>
                <w:lang w:eastAsia="ru-RU"/>
              </w:rPr>
            </w:pPr>
            <w:r w:rsidRPr="00966FA8">
              <w:rPr>
                <w:rFonts w:ascii="Times New Roman" w:hAnsi="Times New Roman"/>
                <w:sz w:val="24"/>
                <w:szCs w:val="24"/>
              </w:rPr>
              <w:t>3.Рассмотрение перечня учебников на 2018-2019 учебный год</w:t>
            </w:r>
            <w:r w:rsidRPr="00966FA8">
              <w:rPr>
                <w:rFonts w:ascii="Times New Roman" w:eastAsia="Times New Roman" w:hAnsi="Times New Roman" w:cs="Times New Roman"/>
                <w:b/>
                <w:sz w:val="24"/>
                <w:szCs w:val="24"/>
                <w:lang w:eastAsia="ru-RU"/>
              </w:rPr>
              <w:t>.</w:t>
            </w:r>
          </w:p>
          <w:p w:rsidR="00142D2C" w:rsidRPr="00966FA8" w:rsidRDefault="00142D2C" w:rsidP="00003821">
            <w:pPr>
              <w:spacing w:after="0" w:line="240" w:lineRule="auto"/>
              <w:ind w:firstLine="163"/>
              <w:jc w:val="both"/>
              <w:rPr>
                <w:rFonts w:ascii="Times New Roman" w:eastAsia="Times New Roman" w:hAnsi="Times New Roman" w:cs="Times New Roman"/>
                <w:b/>
                <w:sz w:val="24"/>
                <w:szCs w:val="24"/>
                <w:lang w:eastAsia="ru-RU"/>
              </w:rPr>
            </w:pPr>
            <w:r w:rsidRPr="00966FA8">
              <w:rPr>
                <w:rFonts w:ascii="Times New Roman" w:eastAsia="Times New Roman" w:hAnsi="Times New Roman" w:cs="Times New Roman"/>
                <w:b/>
                <w:sz w:val="24"/>
                <w:szCs w:val="24"/>
                <w:lang w:eastAsia="ru-RU"/>
              </w:rPr>
              <w:t>№6</w:t>
            </w:r>
          </w:p>
          <w:p w:rsidR="00BF1973" w:rsidRPr="00966FA8" w:rsidRDefault="00BF1973" w:rsidP="00142D2C">
            <w:pPr>
              <w:spacing w:after="0" w:line="240" w:lineRule="auto"/>
              <w:ind w:firstLine="163"/>
              <w:jc w:val="both"/>
              <w:rPr>
                <w:rFonts w:ascii="Times New Roman" w:hAnsi="Times New Roman"/>
                <w:sz w:val="24"/>
                <w:szCs w:val="24"/>
              </w:rPr>
            </w:pPr>
            <w:r w:rsidRPr="00966FA8">
              <w:rPr>
                <w:rFonts w:ascii="Times New Roman" w:hAnsi="Times New Roman"/>
                <w:sz w:val="24"/>
                <w:szCs w:val="24"/>
              </w:rPr>
              <w:t>О выполнении практической части программ учебных курсов, элективных курсов, программ внеурочной деятельности, объединений дополнительного образования за 4 четверть /2 полугодие/учебный год 2019-2020 учебного года</w:t>
            </w:r>
          </w:p>
          <w:p w:rsidR="00142D2C" w:rsidRPr="00966FA8" w:rsidRDefault="00142D2C" w:rsidP="00142D2C">
            <w:pPr>
              <w:spacing w:after="0" w:line="240" w:lineRule="auto"/>
              <w:ind w:firstLine="163"/>
              <w:jc w:val="both"/>
              <w:rPr>
                <w:rFonts w:ascii="Times New Roman" w:eastAsia="Times New Roman" w:hAnsi="Times New Roman" w:cs="Times New Roman"/>
                <w:b/>
                <w:sz w:val="24"/>
                <w:szCs w:val="24"/>
                <w:lang w:eastAsia="ru-RU"/>
              </w:rPr>
            </w:pPr>
            <w:r w:rsidRPr="00966FA8">
              <w:rPr>
                <w:rFonts w:ascii="Times New Roman" w:eastAsia="Times New Roman" w:hAnsi="Times New Roman" w:cs="Times New Roman"/>
                <w:b/>
                <w:sz w:val="24"/>
                <w:szCs w:val="24"/>
                <w:lang w:eastAsia="ru-RU"/>
              </w:rPr>
              <w:t>№7</w:t>
            </w:r>
          </w:p>
          <w:p w:rsidR="00BF1973" w:rsidRPr="00966FA8" w:rsidRDefault="00BF1973" w:rsidP="000A42BB">
            <w:pPr>
              <w:spacing w:after="0" w:line="240" w:lineRule="auto"/>
              <w:jc w:val="both"/>
              <w:rPr>
                <w:rFonts w:ascii="Times New Roman" w:hAnsi="Times New Roman"/>
                <w:sz w:val="24"/>
                <w:szCs w:val="24"/>
              </w:rPr>
            </w:pPr>
            <w:r w:rsidRPr="00966FA8">
              <w:rPr>
                <w:rFonts w:ascii="Times New Roman" w:hAnsi="Times New Roman"/>
                <w:sz w:val="24"/>
                <w:szCs w:val="24"/>
              </w:rPr>
              <w:t>О допуске учащихся 9, 11 классов к государственной итоговой аттестации.</w:t>
            </w:r>
          </w:p>
          <w:p w:rsidR="00D64B51" w:rsidRPr="00966FA8" w:rsidRDefault="00D64B51" w:rsidP="000A42BB">
            <w:pPr>
              <w:spacing w:after="0" w:line="240" w:lineRule="auto"/>
              <w:jc w:val="both"/>
              <w:rPr>
                <w:rFonts w:ascii="Times New Roman" w:eastAsia="Times New Roman" w:hAnsi="Times New Roman" w:cs="Times New Roman"/>
                <w:b/>
                <w:sz w:val="24"/>
                <w:szCs w:val="24"/>
                <w:lang w:eastAsia="ru-RU"/>
              </w:rPr>
            </w:pPr>
          </w:p>
          <w:p w:rsidR="0033408C" w:rsidRPr="00966FA8" w:rsidRDefault="00142D2C" w:rsidP="000A42BB">
            <w:pPr>
              <w:spacing w:after="0" w:line="240" w:lineRule="auto"/>
              <w:jc w:val="both"/>
              <w:rPr>
                <w:rFonts w:ascii="Times New Roman" w:eastAsia="Times New Roman" w:hAnsi="Times New Roman" w:cs="Times New Roman"/>
                <w:b/>
                <w:sz w:val="24"/>
                <w:szCs w:val="24"/>
                <w:lang w:eastAsia="ru-RU"/>
              </w:rPr>
            </w:pPr>
            <w:r w:rsidRPr="00966FA8">
              <w:rPr>
                <w:rFonts w:ascii="Times New Roman" w:eastAsia="Times New Roman" w:hAnsi="Times New Roman" w:cs="Times New Roman"/>
                <w:b/>
                <w:sz w:val="24"/>
                <w:szCs w:val="24"/>
                <w:lang w:eastAsia="ru-RU"/>
              </w:rPr>
              <w:t>№8</w:t>
            </w:r>
          </w:p>
          <w:p w:rsidR="00BF1973" w:rsidRPr="00966FA8" w:rsidRDefault="00BF1973" w:rsidP="00BF1973">
            <w:pPr>
              <w:tabs>
                <w:tab w:val="left" w:pos="176"/>
              </w:tabs>
              <w:spacing w:after="0" w:line="240" w:lineRule="auto"/>
              <w:jc w:val="both"/>
              <w:rPr>
                <w:rFonts w:ascii="Times New Roman" w:hAnsi="Times New Roman"/>
                <w:sz w:val="24"/>
                <w:szCs w:val="24"/>
              </w:rPr>
            </w:pPr>
            <w:r w:rsidRPr="00966FA8">
              <w:rPr>
                <w:rFonts w:ascii="Times New Roman" w:hAnsi="Times New Roman"/>
                <w:sz w:val="24"/>
                <w:szCs w:val="24"/>
              </w:rPr>
              <w:lastRenderedPageBreak/>
              <w:t xml:space="preserve">1. Об освоении </w:t>
            </w:r>
            <w:proofErr w:type="gramStart"/>
            <w:r w:rsidRPr="00966FA8">
              <w:rPr>
                <w:rFonts w:ascii="Times New Roman" w:hAnsi="Times New Roman"/>
                <w:sz w:val="24"/>
                <w:szCs w:val="24"/>
              </w:rPr>
              <w:t>обучающимися</w:t>
            </w:r>
            <w:proofErr w:type="gramEnd"/>
            <w:r w:rsidRPr="00966FA8">
              <w:rPr>
                <w:rFonts w:ascii="Times New Roman" w:hAnsi="Times New Roman"/>
                <w:sz w:val="24"/>
                <w:szCs w:val="24"/>
              </w:rPr>
              <w:t xml:space="preserve"> 4 класса основной образовательной программы начального общего образования и переводе для обучения на уровне основного общего образования Окончание учебного года</w:t>
            </w:r>
          </w:p>
          <w:p w:rsidR="008817C3" w:rsidRPr="00966FA8" w:rsidRDefault="00BF1973" w:rsidP="00BF1973">
            <w:pPr>
              <w:spacing w:after="0" w:line="240" w:lineRule="auto"/>
              <w:jc w:val="both"/>
              <w:rPr>
                <w:rFonts w:ascii="Times New Roman" w:hAnsi="Times New Roman"/>
                <w:sz w:val="24"/>
                <w:szCs w:val="24"/>
              </w:rPr>
            </w:pPr>
            <w:r w:rsidRPr="00966FA8">
              <w:rPr>
                <w:rFonts w:ascii="Times New Roman" w:hAnsi="Times New Roman"/>
                <w:sz w:val="24"/>
                <w:szCs w:val="24"/>
              </w:rPr>
              <w:t>2. О переводе учащихся 1-3, 5-8,10-х классов</w:t>
            </w:r>
            <w:r w:rsidR="008817C3" w:rsidRPr="00966FA8">
              <w:rPr>
                <w:rFonts w:ascii="Times New Roman" w:hAnsi="Times New Roman"/>
                <w:sz w:val="24"/>
                <w:szCs w:val="24"/>
              </w:rPr>
              <w:t>.</w:t>
            </w:r>
          </w:p>
          <w:p w:rsidR="008817C3" w:rsidRPr="00966FA8" w:rsidRDefault="008817C3" w:rsidP="008817C3">
            <w:pPr>
              <w:tabs>
                <w:tab w:val="left" w:pos="459"/>
              </w:tabs>
              <w:spacing w:after="0" w:line="240" w:lineRule="auto"/>
              <w:jc w:val="both"/>
              <w:rPr>
                <w:rFonts w:ascii="Times New Roman" w:hAnsi="Times New Roman"/>
                <w:sz w:val="24"/>
                <w:szCs w:val="24"/>
              </w:rPr>
            </w:pPr>
            <w:r w:rsidRPr="00966FA8">
              <w:rPr>
                <w:rFonts w:ascii="Times New Roman" w:hAnsi="Times New Roman"/>
                <w:sz w:val="24"/>
                <w:szCs w:val="24"/>
              </w:rPr>
              <w:t>3. Результаты мониторинга по выявлению уровня подготовки старших дошкольников к обучению к школе</w:t>
            </w:r>
          </w:p>
          <w:p w:rsidR="00BF1973" w:rsidRPr="00966FA8" w:rsidRDefault="008817C3" w:rsidP="008817C3">
            <w:pPr>
              <w:spacing w:after="0" w:line="240" w:lineRule="auto"/>
              <w:jc w:val="both"/>
              <w:rPr>
                <w:rFonts w:ascii="Times New Roman" w:eastAsia="Times New Roman" w:hAnsi="Times New Roman" w:cs="Times New Roman"/>
                <w:b/>
                <w:sz w:val="24"/>
                <w:szCs w:val="24"/>
                <w:lang w:eastAsia="ru-RU"/>
              </w:rPr>
            </w:pPr>
            <w:r w:rsidRPr="00966FA8">
              <w:rPr>
                <w:rFonts w:ascii="Times New Roman" w:hAnsi="Times New Roman"/>
                <w:sz w:val="24"/>
                <w:szCs w:val="24"/>
              </w:rPr>
              <w:t>4. Результаты мониторинга по выявлению</w:t>
            </w:r>
            <w:r w:rsidRPr="00966FA8">
              <w:rPr>
                <w:rFonts w:ascii="Times New Roman" w:eastAsia="Times New Roman" w:hAnsi="Times New Roman"/>
                <w:bCs/>
                <w:sz w:val="24"/>
                <w:szCs w:val="24"/>
              </w:rPr>
              <w:t xml:space="preserve"> уровня </w:t>
            </w:r>
            <w:proofErr w:type="spellStart"/>
            <w:r w:rsidRPr="00966FA8">
              <w:rPr>
                <w:rFonts w:ascii="Times New Roman" w:eastAsia="Times New Roman" w:hAnsi="Times New Roman"/>
                <w:bCs/>
                <w:sz w:val="24"/>
                <w:szCs w:val="24"/>
              </w:rPr>
              <w:t>адаптированности</w:t>
            </w:r>
            <w:proofErr w:type="spellEnd"/>
            <w:r w:rsidRPr="00966FA8">
              <w:rPr>
                <w:rFonts w:ascii="Times New Roman" w:eastAsia="Times New Roman" w:hAnsi="Times New Roman"/>
                <w:bCs/>
                <w:sz w:val="24"/>
                <w:szCs w:val="24"/>
              </w:rPr>
              <w:t xml:space="preserve"> младших дошкольников к дошкольному учреждению.</w:t>
            </w:r>
          </w:p>
          <w:p w:rsidR="00BF1973" w:rsidRPr="00966FA8" w:rsidRDefault="00142D2C" w:rsidP="00BF1973">
            <w:pPr>
              <w:spacing w:after="0" w:line="240" w:lineRule="auto"/>
              <w:jc w:val="both"/>
              <w:rPr>
                <w:rFonts w:ascii="Times New Roman" w:eastAsia="Times New Roman" w:hAnsi="Times New Roman" w:cs="Times New Roman"/>
                <w:b/>
                <w:sz w:val="24"/>
                <w:szCs w:val="24"/>
                <w:lang w:eastAsia="ru-RU"/>
              </w:rPr>
            </w:pPr>
            <w:r w:rsidRPr="00966FA8">
              <w:rPr>
                <w:rFonts w:ascii="Times New Roman" w:eastAsia="Times New Roman" w:hAnsi="Times New Roman" w:cs="Times New Roman"/>
                <w:b/>
                <w:sz w:val="24"/>
                <w:szCs w:val="24"/>
                <w:lang w:eastAsia="ru-RU"/>
              </w:rPr>
              <w:t>№9</w:t>
            </w:r>
          </w:p>
          <w:p w:rsidR="00BF1973" w:rsidRPr="00966FA8" w:rsidRDefault="00BF1973" w:rsidP="00BF1973">
            <w:pPr>
              <w:tabs>
                <w:tab w:val="left" w:pos="993"/>
              </w:tabs>
              <w:spacing w:after="0" w:line="240" w:lineRule="auto"/>
              <w:jc w:val="both"/>
              <w:rPr>
                <w:rFonts w:ascii="Times New Roman" w:hAnsi="Times New Roman"/>
                <w:sz w:val="24"/>
                <w:szCs w:val="24"/>
              </w:rPr>
            </w:pPr>
            <w:r w:rsidRPr="00966FA8">
              <w:rPr>
                <w:rFonts w:ascii="Times New Roman" w:hAnsi="Times New Roman"/>
                <w:sz w:val="24"/>
                <w:szCs w:val="24"/>
              </w:rPr>
              <w:t xml:space="preserve">1.Рассмотрение учебных планов МБОУ «Айдарская  средняя общеобразовательная  школа Ровеньского района Белгородской области» на 2019-2020 учебный год. </w:t>
            </w:r>
          </w:p>
          <w:p w:rsidR="00BF1973" w:rsidRPr="00966FA8" w:rsidRDefault="00BF1973" w:rsidP="00BF1973">
            <w:pPr>
              <w:tabs>
                <w:tab w:val="left" w:pos="993"/>
              </w:tabs>
              <w:spacing w:after="0" w:line="240" w:lineRule="auto"/>
              <w:jc w:val="both"/>
              <w:rPr>
                <w:rFonts w:ascii="Times New Roman" w:hAnsi="Times New Roman"/>
                <w:b/>
                <w:sz w:val="24"/>
                <w:szCs w:val="24"/>
              </w:rPr>
            </w:pPr>
            <w:r w:rsidRPr="00966FA8">
              <w:rPr>
                <w:rFonts w:ascii="Times New Roman" w:hAnsi="Times New Roman"/>
                <w:b/>
                <w:sz w:val="24"/>
                <w:szCs w:val="24"/>
              </w:rPr>
              <w:t>№10</w:t>
            </w:r>
          </w:p>
          <w:p w:rsidR="00BF1973" w:rsidRPr="00966FA8" w:rsidRDefault="00BF1973" w:rsidP="00BF1973">
            <w:pPr>
              <w:tabs>
                <w:tab w:val="left" w:pos="993"/>
              </w:tabs>
              <w:spacing w:after="0" w:line="240" w:lineRule="auto"/>
              <w:jc w:val="both"/>
              <w:rPr>
                <w:rFonts w:ascii="Times New Roman" w:hAnsi="Times New Roman"/>
                <w:sz w:val="24"/>
                <w:szCs w:val="24"/>
              </w:rPr>
            </w:pPr>
            <w:r w:rsidRPr="00966FA8">
              <w:rPr>
                <w:rFonts w:ascii="Times New Roman" w:hAnsi="Times New Roman"/>
                <w:sz w:val="24"/>
                <w:szCs w:val="24"/>
              </w:rPr>
              <w:t>1. Результаты итоговой аттестации в 9 классе.</w:t>
            </w:r>
          </w:p>
          <w:p w:rsidR="00BF1973" w:rsidRPr="00966FA8" w:rsidRDefault="00BF1973" w:rsidP="00BF1973">
            <w:pPr>
              <w:tabs>
                <w:tab w:val="left" w:pos="993"/>
              </w:tabs>
              <w:spacing w:after="0" w:line="240" w:lineRule="auto"/>
              <w:jc w:val="both"/>
              <w:rPr>
                <w:rFonts w:ascii="Times New Roman" w:hAnsi="Times New Roman"/>
                <w:b/>
                <w:sz w:val="24"/>
                <w:szCs w:val="24"/>
              </w:rPr>
            </w:pPr>
            <w:r w:rsidRPr="00966FA8">
              <w:rPr>
                <w:rFonts w:ascii="Times New Roman" w:hAnsi="Times New Roman"/>
                <w:sz w:val="24"/>
                <w:szCs w:val="24"/>
              </w:rPr>
              <w:t>2. О выдаче аттестатов об основном общем образовании выпускникам 9 класса.</w:t>
            </w:r>
          </w:p>
          <w:p w:rsidR="00BF1973" w:rsidRPr="00966FA8" w:rsidRDefault="00BF1973" w:rsidP="00BF1973">
            <w:pPr>
              <w:tabs>
                <w:tab w:val="left" w:pos="993"/>
              </w:tabs>
              <w:spacing w:after="0" w:line="240" w:lineRule="auto"/>
              <w:jc w:val="both"/>
              <w:rPr>
                <w:rFonts w:ascii="Times New Roman" w:hAnsi="Times New Roman"/>
                <w:b/>
                <w:sz w:val="24"/>
                <w:szCs w:val="24"/>
              </w:rPr>
            </w:pPr>
            <w:r w:rsidRPr="00966FA8">
              <w:rPr>
                <w:rFonts w:ascii="Times New Roman" w:hAnsi="Times New Roman"/>
                <w:b/>
                <w:sz w:val="24"/>
                <w:szCs w:val="24"/>
              </w:rPr>
              <w:t>№11</w:t>
            </w:r>
          </w:p>
          <w:p w:rsidR="00BF1973" w:rsidRPr="00966FA8" w:rsidRDefault="00BF1973" w:rsidP="00BF1973">
            <w:pPr>
              <w:tabs>
                <w:tab w:val="left" w:pos="993"/>
              </w:tabs>
              <w:spacing w:after="0" w:line="240" w:lineRule="auto"/>
              <w:jc w:val="both"/>
              <w:rPr>
                <w:rFonts w:ascii="Times New Roman" w:hAnsi="Times New Roman"/>
                <w:sz w:val="24"/>
                <w:szCs w:val="24"/>
              </w:rPr>
            </w:pPr>
            <w:r w:rsidRPr="00966FA8">
              <w:rPr>
                <w:rFonts w:ascii="Times New Roman" w:hAnsi="Times New Roman"/>
                <w:sz w:val="24"/>
                <w:szCs w:val="24"/>
              </w:rPr>
              <w:t>Результаты итоговой аттестации в 11 классе</w:t>
            </w:r>
          </w:p>
          <w:p w:rsidR="0033408C" w:rsidRPr="00966FA8" w:rsidRDefault="00BF1973" w:rsidP="00BF1973">
            <w:pPr>
              <w:tabs>
                <w:tab w:val="left" w:pos="993"/>
              </w:tabs>
              <w:spacing w:after="0" w:line="240" w:lineRule="auto"/>
              <w:jc w:val="both"/>
              <w:rPr>
                <w:rFonts w:ascii="Times New Roman" w:hAnsi="Times New Roman"/>
                <w:b/>
                <w:sz w:val="24"/>
                <w:szCs w:val="24"/>
              </w:rPr>
            </w:pPr>
            <w:r w:rsidRPr="00966FA8">
              <w:rPr>
                <w:rFonts w:ascii="Times New Roman" w:hAnsi="Times New Roman"/>
                <w:sz w:val="24"/>
                <w:szCs w:val="24"/>
              </w:rPr>
              <w:t>О выдаче аттестатов о среднем  общем образовании выпускникам 11 класса</w:t>
            </w:r>
          </w:p>
        </w:tc>
        <w:tc>
          <w:tcPr>
            <w:tcW w:w="1568" w:type="dxa"/>
            <w:tcBorders>
              <w:top w:val="outset" w:sz="6" w:space="0" w:color="000000"/>
              <w:left w:val="outset" w:sz="6" w:space="0" w:color="000000"/>
              <w:bottom w:val="outset" w:sz="6" w:space="0" w:color="000000"/>
              <w:right w:val="outset" w:sz="6" w:space="0" w:color="000000"/>
            </w:tcBorders>
          </w:tcPr>
          <w:p w:rsidR="00003821" w:rsidRPr="00966FA8" w:rsidRDefault="0000382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Август</w:t>
            </w: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Ноябрь</w:t>
            </w: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Декабрь</w:t>
            </w: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Январь</w:t>
            </w: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Март</w:t>
            </w: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Май</w:t>
            </w: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Май</w:t>
            </w: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Май</w:t>
            </w: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Июнь</w:t>
            </w:r>
          </w:p>
          <w:p w:rsidR="00D64B51" w:rsidRPr="00966FA8" w:rsidRDefault="00D64B51" w:rsidP="0033408C">
            <w:pPr>
              <w:rPr>
                <w:rFonts w:ascii="Times New Roman" w:eastAsia="Times New Roman" w:hAnsi="Times New Roman" w:cs="Times New Roman"/>
                <w:sz w:val="24"/>
                <w:szCs w:val="24"/>
                <w:lang w:eastAsia="ru-RU"/>
              </w:rPr>
            </w:pPr>
          </w:p>
          <w:p w:rsidR="00D64B51" w:rsidRPr="00966FA8" w:rsidRDefault="00D64B51" w:rsidP="0033408C">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Июнь</w:t>
            </w:r>
          </w:p>
          <w:p w:rsidR="00D64B51" w:rsidRPr="00966FA8" w:rsidRDefault="00D64B51" w:rsidP="0033408C">
            <w:pPr>
              <w:rPr>
                <w:rFonts w:ascii="Times New Roman" w:eastAsia="Times New Roman" w:hAnsi="Times New Roman" w:cs="Times New Roman"/>
                <w:sz w:val="24"/>
                <w:szCs w:val="24"/>
                <w:lang w:eastAsia="ru-RU"/>
              </w:rPr>
            </w:pPr>
          </w:p>
          <w:p w:rsidR="0028384A" w:rsidRPr="00966FA8" w:rsidRDefault="00D64B51" w:rsidP="0033408C">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июнь</w:t>
            </w:r>
          </w:p>
        </w:tc>
        <w:tc>
          <w:tcPr>
            <w:tcW w:w="2826" w:type="dxa"/>
            <w:tcBorders>
              <w:top w:val="outset" w:sz="6" w:space="0" w:color="000000"/>
              <w:left w:val="outset" w:sz="6" w:space="0" w:color="000000"/>
              <w:bottom w:val="outset" w:sz="6" w:space="0" w:color="000000"/>
              <w:right w:val="outset" w:sz="6" w:space="0" w:color="000000"/>
            </w:tcBorders>
          </w:tcPr>
          <w:p w:rsidR="00BF1973" w:rsidRPr="00966FA8" w:rsidRDefault="00BF1973" w:rsidP="00D211CD">
            <w:pPr>
              <w:spacing w:after="0"/>
              <w:rPr>
                <w:rFonts w:ascii="Times New Roman" w:eastAsia="Times New Roman" w:hAnsi="Times New Roman" w:cs="Times New Roman"/>
                <w:sz w:val="24"/>
                <w:szCs w:val="24"/>
                <w:lang w:eastAsia="ru-RU"/>
              </w:rPr>
            </w:pPr>
          </w:p>
          <w:p w:rsidR="0033408C" w:rsidRPr="00966FA8" w:rsidRDefault="0033408C" w:rsidP="00D211CD">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33408C" w:rsidRPr="00966FA8" w:rsidRDefault="0033408C" w:rsidP="00D211CD">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Заместители директора</w:t>
            </w:r>
          </w:p>
          <w:p w:rsidR="0033408C" w:rsidRPr="00966FA8" w:rsidRDefault="0033408C" w:rsidP="0033408C">
            <w:pPr>
              <w:rPr>
                <w:rFonts w:eastAsia="Times New Roman" w:cs="Times New Roman"/>
                <w:lang w:eastAsia="ru-RU"/>
              </w:rPr>
            </w:pPr>
          </w:p>
          <w:p w:rsidR="00BF1973" w:rsidRPr="00966FA8" w:rsidRDefault="00BF1973" w:rsidP="0033408C">
            <w:pPr>
              <w:spacing w:after="0" w:line="240" w:lineRule="auto"/>
              <w:rPr>
                <w:rFonts w:ascii="Times New Roman" w:eastAsia="Times New Roman" w:hAnsi="Times New Roman" w:cs="Times New Roman"/>
                <w:sz w:val="24"/>
                <w:szCs w:val="24"/>
                <w:lang w:eastAsia="ru-RU"/>
              </w:rPr>
            </w:pPr>
          </w:p>
          <w:p w:rsidR="00BF1973" w:rsidRPr="00966FA8" w:rsidRDefault="00BF1973" w:rsidP="0033408C">
            <w:pPr>
              <w:spacing w:after="0" w:line="240" w:lineRule="auto"/>
              <w:rPr>
                <w:rFonts w:ascii="Times New Roman" w:eastAsia="Times New Roman" w:hAnsi="Times New Roman" w:cs="Times New Roman"/>
                <w:sz w:val="24"/>
                <w:szCs w:val="24"/>
                <w:lang w:eastAsia="ru-RU"/>
              </w:rPr>
            </w:pPr>
          </w:p>
          <w:p w:rsidR="00BF1973" w:rsidRPr="00966FA8" w:rsidRDefault="00BF1973" w:rsidP="0033408C">
            <w:pPr>
              <w:spacing w:after="0" w:line="240" w:lineRule="auto"/>
              <w:rPr>
                <w:rFonts w:ascii="Times New Roman" w:eastAsia="Times New Roman" w:hAnsi="Times New Roman" w:cs="Times New Roman"/>
                <w:sz w:val="24"/>
                <w:szCs w:val="24"/>
                <w:lang w:eastAsia="ru-RU"/>
              </w:rPr>
            </w:pPr>
          </w:p>
          <w:p w:rsidR="00BF1973" w:rsidRPr="00966FA8" w:rsidRDefault="00BF1973" w:rsidP="0033408C">
            <w:pPr>
              <w:spacing w:after="0" w:line="240" w:lineRule="auto"/>
              <w:rPr>
                <w:rFonts w:ascii="Times New Roman" w:eastAsia="Times New Roman" w:hAnsi="Times New Roman" w:cs="Times New Roman"/>
                <w:sz w:val="24"/>
                <w:szCs w:val="24"/>
                <w:lang w:eastAsia="ru-RU"/>
              </w:rPr>
            </w:pPr>
          </w:p>
          <w:p w:rsidR="00BF1973" w:rsidRPr="00966FA8" w:rsidRDefault="00BF1973" w:rsidP="0033408C">
            <w:pPr>
              <w:spacing w:after="0" w:line="240" w:lineRule="auto"/>
              <w:rPr>
                <w:rFonts w:ascii="Times New Roman" w:eastAsia="Times New Roman" w:hAnsi="Times New Roman" w:cs="Times New Roman"/>
                <w:sz w:val="24"/>
                <w:szCs w:val="24"/>
                <w:lang w:eastAsia="ru-RU"/>
              </w:rPr>
            </w:pPr>
          </w:p>
          <w:p w:rsidR="00D64B51" w:rsidRPr="00966FA8" w:rsidRDefault="00D64B51" w:rsidP="0033408C">
            <w:pPr>
              <w:spacing w:after="0" w:line="240" w:lineRule="auto"/>
              <w:rPr>
                <w:rFonts w:ascii="Times New Roman" w:eastAsia="Times New Roman" w:hAnsi="Times New Roman" w:cs="Times New Roman"/>
                <w:sz w:val="24"/>
                <w:szCs w:val="24"/>
                <w:lang w:eastAsia="ru-RU"/>
              </w:rPr>
            </w:pPr>
          </w:p>
          <w:p w:rsidR="00D64B51" w:rsidRPr="00966FA8" w:rsidRDefault="00D64B51" w:rsidP="0033408C">
            <w:pPr>
              <w:spacing w:after="0" w:line="240" w:lineRule="auto"/>
              <w:rPr>
                <w:rFonts w:ascii="Times New Roman" w:eastAsia="Times New Roman" w:hAnsi="Times New Roman" w:cs="Times New Roman"/>
                <w:sz w:val="24"/>
                <w:szCs w:val="24"/>
                <w:lang w:eastAsia="ru-RU"/>
              </w:rPr>
            </w:pPr>
          </w:p>
          <w:p w:rsidR="00D64B51" w:rsidRPr="00966FA8" w:rsidRDefault="00D64B51" w:rsidP="0033408C">
            <w:pPr>
              <w:spacing w:after="0" w:line="240" w:lineRule="auto"/>
              <w:rPr>
                <w:rFonts w:ascii="Times New Roman" w:eastAsia="Times New Roman" w:hAnsi="Times New Roman" w:cs="Times New Roman"/>
                <w:sz w:val="24"/>
                <w:szCs w:val="24"/>
                <w:lang w:eastAsia="ru-RU"/>
              </w:rPr>
            </w:pPr>
          </w:p>
          <w:p w:rsidR="00124F86" w:rsidRPr="00966FA8" w:rsidRDefault="00124F86" w:rsidP="0033408C">
            <w:pPr>
              <w:spacing w:after="0" w:line="240" w:lineRule="auto"/>
              <w:rPr>
                <w:rFonts w:ascii="Times New Roman" w:eastAsia="Times New Roman" w:hAnsi="Times New Roman" w:cs="Times New Roman"/>
                <w:sz w:val="24"/>
                <w:szCs w:val="24"/>
                <w:lang w:eastAsia="ru-RU"/>
              </w:rPr>
            </w:pPr>
          </w:p>
          <w:p w:rsidR="0033408C" w:rsidRPr="00966FA8" w:rsidRDefault="0033408C"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33408C" w:rsidRPr="00966FA8" w:rsidRDefault="00D64B51" w:rsidP="0033408C">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Заместители</w:t>
            </w:r>
            <w:r w:rsidR="0033408C" w:rsidRPr="00966FA8">
              <w:rPr>
                <w:rFonts w:ascii="Times New Roman" w:eastAsia="Times New Roman" w:hAnsi="Times New Roman" w:cs="Times New Roman"/>
                <w:sz w:val="24"/>
                <w:szCs w:val="24"/>
                <w:lang w:eastAsia="ru-RU"/>
              </w:rPr>
              <w:t xml:space="preserve"> директора</w:t>
            </w:r>
          </w:p>
          <w:p w:rsidR="0033408C" w:rsidRPr="00966FA8" w:rsidRDefault="0033408C" w:rsidP="0033408C">
            <w:pPr>
              <w:rPr>
                <w:rFonts w:eastAsia="Times New Roman" w:cs="Times New Roman"/>
                <w:lang w:eastAsia="ru-RU"/>
              </w:rPr>
            </w:pPr>
          </w:p>
          <w:p w:rsidR="00D211CD" w:rsidRPr="00966FA8" w:rsidRDefault="00D211CD" w:rsidP="0033408C">
            <w:pPr>
              <w:rPr>
                <w:rFonts w:eastAsia="Times New Roman" w:cs="Times New Roman"/>
                <w:lang w:eastAsia="ru-RU"/>
              </w:rPr>
            </w:pPr>
          </w:p>
          <w:p w:rsidR="00D211CD" w:rsidRPr="00966FA8" w:rsidRDefault="00D211CD" w:rsidP="0033408C">
            <w:pPr>
              <w:rPr>
                <w:rFonts w:eastAsia="Times New Roman" w:cs="Times New Roman"/>
                <w:lang w:eastAsia="ru-RU"/>
              </w:rPr>
            </w:pPr>
          </w:p>
          <w:p w:rsidR="00D64B51" w:rsidRPr="00966FA8" w:rsidRDefault="00D64B51" w:rsidP="00BF1973">
            <w:pPr>
              <w:rPr>
                <w:rFonts w:ascii="Times New Roman" w:eastAsia="Times New Roman" w:hAnsi="Times New Roman" w:cs="Times New Roman"/>
                <w:sz w:val="24"/>
                <w:szCs w:val="24"/>
                <w:lang w:eastAsia="ru-RU"/>
              </w:rPr>
            </w:pPr>
          </w:p>
          <w:p w:rsidR="00124F86" w:rsidRPr="00966FA8" w:rsidRDefault="00124F86" w:rsidP="00BF1973">
            <w:pPr>
              <w:rPr>
                <w:rFonts w:ascii="Times New Roman" w:eastAsia="Times New Roman" w:hAnsi="Times New Roman" w:cs="Times New Roman"/>
                <w:sz w:val="24"/>
                <w:szCs w:val="24"/>
                <w:lang w:eastAsia="ru-RU"/>
              </w:rPr>
            </w:pPr>
          </w:p>
          <w:p w:rsidR="00124F86" w:rsidRPr="00966FA8" w:rsidRDefault="00124F86" w:rsidP="00BF1973">
            <w:pPr>
              <w:rPr>
                <w:rFonts w:ascii="Times New Roman" w:eastAsia="Times New Roman" w:hAnsi="Times New Roman" w:cs="Times New Roman"/>
                <w:sz w:val="24"/>
                <w:szCs w:val="24"/>
                <w:lang w:eastAsia="ru-RU"/>
              </w:rPr>
            </w:pPr>
          </w:p>
          <w:p w:rsidR="00BF1973" w:rsidRPr="00966FA8" w:rsidRDefault="00BF1973" w:rsidP="00BF1973">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D211CD" w:rsidRPr="00966FA8" w:rsidRDefault="00D211CD" w:rsidP="0033408C">
            <w:pPr>
              <w:rPr>
                <w:rFonts w:eastAsia="Times New Roman" w:cs="Times New Roman"/>
                <w:lang w:eastAsia="ru-RU"/>
              </w:rPr>
            </w:pPr>
          </w:p>
          <w:p w:rsidR="00BF1973" w:rsidRPr="00966FA8" w:rsidRDefault="00BF1973" w:rsidP="00BF1973">
            <w:pPr>
              <w:rPr>
                <w:rFonts w:ascii="Times New Roman" w:eastAsia="Times New Roman" w:hAnsi="Times New Roman" w:cs="Times New Roman"/>
                <w:sz w:val="24"/>
                <w:szCs w:val="24"/>
                <w:lang w:eastAsia="ru-RU"/>
              </w:rPr>
            </w:pPr>
          </w:p>
          <w:p w:rsidR="00BF1973" w:rsidRPr="00966FA8" w:rsidRDefault="00BF1973" w:rsidP="00BF1973">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D211CD" w:rsidRPr="00966FA8" w:rsidRDefault="00D211CD" w:rsidP="0033408C">
            <w:pPr>
              <w:rPr>
                <w:rFonts w:eastAsia="Times New Roman" w:cs="Times New Roman"/>
                <w:lang w:eastAsia="ru-RU"/>
              </w:rPr>
            </w:pPr>
          </w:p>
          <w:p w:rsidR="00D211CD" w:rsidRPr="00966FA8" w:rsidRDefault="00D211CD" w:rsidP="0033408C">
            <w:pPr>
              <w:rPr>
                <w:rFonts w:eastAsia="Times New Roman" w:cs="Times New Roman"/>
                <w:lang w:eastAsia="ru-RU"/>
              </w:rPr>
            </w:pPr>
          </w:p>
          <w:p w:rsidR="00D211CD" w:rsidRPr="00966FA8" w:rsidRDefault="00D211CD" w:rsidP="0033408C">
            <w:pPr>
              <w:rPr>
                <w:rFonts w:eastAsia="Times New Roman" w:cs="Times New Roman"/>
                <w:lang w:eastAsia="ru-RU"/>
              </w:rPr>
            </w:pPr>
          </w:p>
          <w:p w:rsidR="00124F86" w:rsidRPr="00966FA8" w:rsidRDefault="00124F86" w:rsidP="00BF1973">
            <w:pPr>
              <w:rPr>
                <w:rFonts w:ascii="Times New Roman" w:eastAsia="Times New Roman" w:hAnsi="Times New Roman" w:cs="Times New Roman"/>
                <w:sz w:val="24"/>
                <w:szCs w:val="24"/>
                <w:lang w:eastAsia="ru-RU"/>
              </w:rPr>
            </w:pPr>
          </w:p>
          <w:p w:rsidR="00BF1973" w:rsidRPr="00966FA8" w:rsidRDefault="00BF1973" w:rsidP="00BF1973">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D211CD" w:rsidRPr="00966FA8" w:rsidRDefault="00D211CD" w:rsidP="0033408C">
            <w:pPr>
              <w:rPr>
                <w:rFonts w:eastAsia="Times New Roman" w:cs="Times New Roman"/>
                <w:lang w:eastAsia="ru-RU"/>
              </w:rPr>
            </w:pPr>
          </w:p>
          <w:p w:rsidR="00D211CD" w:rsidRPr="00966FA8" w:rsidRDefault="00D211CD" w:rsidP="0033408C">
            <w:pPr>
              <w:rPr>
                <w:rFonts w:eastAsia="Times New Roman" w:cs="Times New Roman"/>
                <w:lang w:eastAsia="ru-RU"/>
              </w:rPr>
            </w:pPr>
          </w:p>
          <w:p w:rsidR="00BF1973" w:rsidRPr="00966FA8" w:rsidRDefault="00BF1973" w:rsidP="00D211CD">
            <w:pPr>
              <w:spacing w:after="0" w:line="240" w:lineRule="auto"/>
              <w:rPr>
                <w:rFonts w:ascii="Times New Roman" w:eastAsia="Times New Roman" w:hAnsi="Times New Roman" w:cs="Times New Roman"/>
                <w:sz w:val="24"/>
                <w:szCs w:val="24"/>
                <w:lang w:eastAsia="ru-RU"/>
              </w:rPr>
            </w:pPr>
          </w:p>
          <w:p w:rsidR="00124F86" w:rsidRPr="00966FA8" w:rsidRDefault="00124F86" w:rsidP="00D211CD">
            <w:pPr>
              <w:spacing w:after="0" w:line="240" w:lineRule="auto"/>
              <w:rPr>
                <w:rFonts w:ascii="Times New Roman" w:eastAsia="Times New Roman" w:hAnsi="Times New Roman" w:cs="Times New Roman"/>
                <w:sz w:val="24"/>
                <w:szCs w:val="24"/>
                <w:lang w:eastAsia="ru-RU"/>
              </w:rPr>
            </w:pPr>
          </w:p>
          <w:p w:rsidR="00124F86" w:rsidRPr="00966FA8" w:rsidRDefault="00124F86" w:rsidP="00D211CD">
            <w:pPr>
              <w:spacing w:after="0" w:line="240" w:lineRule="auto"/>
              <w:rPr>
                <w:rFonts w:ascii="Times New Roman" w:eastAsia="Times New Roman" w:hAnsi="Times New Roman" w:cs="Times New Roman"/>
                <w:sz w:val="24"/>
                <w:szCs w:val="24"/>
                <w:lang w:eastAsia="ru-RU"/>
              </w:rPr>
            </w:pPr>
          </w:p>
          <w:p w:rsidR="00D211CD" w:rsidRPr="00966FA8" w:rsidRDefault="00D211CD" w:rsidP="00D211C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D211CD" w:rsidRPr="00966FA8" w:rsidRDefault="00D211CD" w:rsidP="00D211CD">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Заместители директора</w:t>
            </w:r>
          </w:p>
          <w:p w:rsidR="0033408C" w:rsidRPr="00966FA8" w:rsidRDefault="0033408C" w:rsidP="0033408C">
            <w:pPr>
              <w:rPr>
                <w:rFonts w:eastAsia="Times New Roman" w:cs="Times New Roman"/>
                <w:lang w:eastAsia="ru-RU"/>
              </w:rPr>
            </w:pPr>
          </w:p>
          <w:p w:rsidR="00124F86" w:rsidRPr="00966FA8" w:rsidRDefault="00124F86" w:rsidP="00BF1973">
            <w:pPr>
              <w:spacing w:after="0" w:line="240" w:lineRule="auto"/>
              <w:rPr>
                <w:rFonts w:ascii="Times New Roman" w:eastAsia="Times New Roman" w:hAnsi="Times New Roman" w:cs="Times New Roman"/>
                <w:sz w:val="24"/>
                <w:szCs w:val="24"/>
                <w:lang w:eastAsia="ru-RU"/>
              </w:rPr>
            </w:pPr>
          </w:p>
          <w:p w:rsidR="00BF1973" w:rsidRPr="00966FA8" w:rsidRDefault="00BF1973" w:rsidP="00BF1973">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D64B51" w:rsidRPr="00966FA8" w:rsidRDefault="00D64B51" w:rsidP="00BF1973">
            <w:pPr>
              <w:rPr>
                <w:rFonts w:ascii="Times New Roman" w:eastAsia="Times New Roman" w:hAnsi="Times New Roman" w:cs="Times New Roman"/>
                <w:sz w:val="24"/>
                <w:szCs w:val="24"/>
                <w:lang w:eastAsia="ru-RU"/>
              </w:rPr>
            </w:pPr>
          </w:p>
          <w:p w:rsidR="00124F86" w:rsidRPr="00966FA8" w:rsidRDefault="00124F86" w:rsidP="00BF1973">
            <w:pPr>
              <w:rPr>
                <w:rFonts w:ascii="Times New Roman" w:eastAsia="Times New Roman" w:hAnsi="Times New Roman" w:cs="Times New Roman"/>
                <w:sz w:val="24"/>
                <w:szCs w:val="24"/>
                <w:lang w:eastAsia="ru-RU"/>
              </w:rPr>
            </w:pPr>
          </w:p>
          <w:p w:rsidR="00BF1973" w:rsidRPr="00966FA8" w:rsidRDefault="00BF1973" w:rsidP="00BF1973">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Заместители директора</w:t>
            </w:r>
          </w:p>
          <w:p w:rsidR="00BF1973" w:rsidRPr="00966FA8" w:rsidRDefault="00BF1973" w:rsidP="00BF1973">
            <w:pPr>
              <w:spacing w:after="0" w:line="240" w:lineRule="auto"/>
              <w:rPr>
                <w:rFonts w:ascii="Times New Roman" w:eastAsia="Times New Roman" w:hAnsi="Times New Roman" w:cs="Times New Roman"/>
                <w:sz w:val="24"/>
                <w:szCs w:val="24"/>
                <w:lang w:eastAsia="ru-RU"/>
              </w:rPr>
            </w:pPr>
          </w:p>
          <w:p w:rsidR="00D64B51" w:rsidRPr="00966FA8" w:rsidRDefault="00D64B51" w:rsidP="00BF1973">
            <w:pPr>
              <w:spacing w:after="0" w:line="240" w:lineRule="auto"/>
              <w:rPr>
                <w:rFonts w:ascii="Times New Roman" w:eastAsia="Times New Roman" w:hAnsi="Times New Roman" w:cs="Times New Roman"/>
                <w:sz w:val="24"/>
                <w:szCs w:val="24"/>
                <w:lang w:eastAsia="ru-RU"/>
              </w:rPr>
            </w:pPr>
          </w:p>
          <w:p w:rsidR="00D64B51" w:rsidRPr="00966FA8" w:rsidRDefault="00D64B51" w:rsidP="00BF1973">
            <w:pPr>
              <w:spacing w:after="0" w:line="240" w:lineRule="auto"/>
              <w:rPr>
                <w:rFonts w:ascii="Times New Roman" w:eastAsia="Times New Roman" w:hAnsi="Times New Roman" w:cs="Times New Roman"/>
                <w:sz w:val="24"/>
                <w:szCs w:val="24"/>
                <w:lang w:eastAsia="ru-RU"/>
              </w:rPr>
            </w:pPr>
          </w:p>
          <w:p w:rsidR="00D64B51" w:rsidRPr="00966FA8" w:rsidRDefault="00D64B51" w:rsidP="00BF1973">
            <w:pPr>
              <w:spacing w:after="0" w:line="240" w:lineRule="auto"/>
              <w:rPr>
                <w:rFonts w:ascii="Times New Roman" w:eastAsia="Times New Roman" w:hAnsi="Times New Roman" w:cs="Times New Roman"/>
                <w:sz w:val="24"/>
                <w:szCs w:val="24"/>
                <w:lang w:eastAsia="ru-RU"/>
              </w:rPr>
            </w:pPr>
          </w:p>
          <w:p w:rsidR="00D64B51" w:rsidRPr="00966FA8" w:rsidRDefault="00D64B51" w:rsidP="00BF1973">
            <w:pPr>
              <w:spacing w:after="0" w:line="240" w:lineRule="auto"/>
              <w:rPr>
                <w:rFonts w:ascii="Times New Roman" w:eastAsia="Times New Roman" w:hAnsi="Times New Roman" w:cs="Times New Roman"/>
                <w:sz w:val="24"/>
                <w:szCs w:val="24"/>
                <w:lang w:eastAsia="ru-RU"/>
              </w:rPr>
            </w:pPr>
          </w:p>
          <w:p w:rsidR="00D64B51" w:rsidRPr="00966FA8" w:rsidRDefault="00D64B51" w:rsidP="00BF1973">
            <w:pPr>
              <w:spacing w:after="0" w:line="240" w:lineRule="auto"/>
              <w:rPr>
                <w:rFonts w:ascii="Times New Roman" w:eastAsia="Times New Roman" w:hAnsi="Times New Roman" w:cs="Times New Roman"/>
                <w:sz w:val="24"/>
                <w:szCs w:val="24"/>
                <w:lang w:eastAsia="ru-RU"/>
              </w:rPr>
            </w:pPr>
          </w:p>
          <w:p w:rsidR="00D64B51" w:rsidRPr="00966FA8" w:rsidRDefault="00D64B51" w:rsidP="00BF1973">
            <w:pPr>
              <w:spacing w:after="0" w:line="240" w:lineRule="auto"/>
              <w:rPr>
                <w:rFonts w:ascii="Times New Roman" w:eastAsia="Times New Roman" w:hAnsi="Times New Roman" w:cs="Times New Roman"/>
                <w:sz w:val="24"/>
                <w:szCs w:val="24"/>
                <w:lang w:eastAsia="ru-RU"/>
              </w:rPr>
            </w:pPr>
          </w:p>
          <w:p w:rsidR="00D64B51" w:rsidRPr="00966FA8" w:rsidRDefault="00D64B51" w:rsidP="00BF1973">
            <w:pPr>
              <w:spacing w:after="0" w:line="240" w:lineRule="auto"/>
              <w:rPr>
                <w:rFonts w:ascii="Times New Roman" w:eastAsia="Times New Roman" w:hAnsi="Times New Roman" w:cs="Times New Roman"/>
                <w:sz w:val="24"/>
                <w:szCs w:val="24"/>
                <w:lang w:eastAsia="ru-RU"/>
              </w:rPr>
            </w:pPr>
          </w:p>
          <w:p w:rsidR="00124F86" w:rsidRPr="00966FA8" w:rsidRDefault="00124F86" w:rsidP="00BF1973">
            <w:pPr>
              <w:spacing w:after="0" w:line="240" w:lineRule="auto"/>
              <w:rPr>
                <w:rFonts w:ascii="Times New Roman" w:eastAsia="Times New Roman" w:hAnsi="Times New Roman" w:cs="Times New Roman"/>
                <w:sz w:val="24"/>
                <w:szCs w:val="24"/>
                <w:lang w:eastAsia="ru-RU"/>
              </w:rPr>
            </w:pPr>
          </w:p>
          <w:p w:rsidR="00124F86" w:rsidRPr="00966FA8" w:rsidRDefault="00124F86" w:rsidP="00BF1973">
            <w:pPr>
              <w:spacing w:after="0" w:line="240" w:lineRule="auto"/>
              <w:rPr>
                <w:rFonts w:ascii="Times New Roman" w:eastAsia="Times New Roman" w:hAnsi="Times New Roman" w:cs="Times New Roman"/>
                <w:sz w:val="24"/>
                <w:szCs w:val="24"/>
                <w:lang w:eastAsia="ru-RU"/>
              </w:rPr>
            </w:pPr>
          </w:p>
          <w:p w:rsidR="00124F86" w:rsidRPr="00966FA8" w:rsidRDefault="00124F86" w:rsidP="00BF1973">
            <w:pPr>
              <w:spacing w:after="0" w:line="240" w:lineRule="auto"/>
              <w:rPr>
                <w:rFonts w:ascii="Times New Roman" w:eastAsia="Times New Roman" w:hAnsi="Times New Roman" w:cs="Times New Roman"/>
                <w:sz w:val="24"/>
                <w:szCs w:val="24"/>
                <w:lang w:eastAsia="ru-RU"/>
              </w:rPr>
            </w:pPr>
          </w:p>
          <w:p w:rsidR="00BF1973" w:rsidRPr="00966FA8" w:rsidRDefault="00BF1973" w:rsidP="00BF1973">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124F86" w:rsidRPr="00966FA8" w:rsidRDefault="00D64B51" w:rsidP="00124F86">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Заместители директора</w:t>
            </w:r>
          </w:p>
          <w:p w:rsidR="00BF1973" w:rsidRPr="00966FA8" w:rsidRDefault="00BF1973" w:rsidP="00BF1973">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124F86" w:rsidRPr="00966FA8" w:rsidRDefault="00BF1973" w:rsidP="00124F86">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Заместители дирек</w:t>
            </w:r>
            <w:r w:rsidR="00D64B51" w:rsidRPr="00966FA8">
              <w:rPr>
                <w:rFonts w:ascii="Times New Roman" w:eastAsia="Times New Roman" w:hAnsi="Times New Roman" w:cs="Times New Roman"/>
                <w:sz w:val="24"/>
                <w:szCs w:val="24"/>
                <w:lang w:eastAsia="ru-RU"/>
              </w:rPr>
              <w:t>тора</w:t>
            </w:r>
          </w:p>
          <w:p w:rsidR="00BF1973" w:rsidRPr="00966FA8" w:rsidRDefault="00BF1973" w:rsidP="00BF1973">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BF1973" w:rsidRPr="00966FA8" w:rsidRDefault="00D64B51" w:rsidP="00BF1973">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Заместители директора</w:t>
            </w:r>
          </w:p>
        </w:tc>
      </w:tr>
      <w:tr w:rsidR="004E271E" w:rsidRPr="00966FA8" w:rsidTr="00124F86">
        <w:trPr>
          <w:tblCellSpacing w:w="0" w:type="dxa"/>
        </w:trPr>
        <w:tc>
          <w:tcPr>
            <w:tcW w:w="604" w:type="dxa"/>
            <w:vMerge w:val="restart"/>
            <w:tcBorders>
              <w:top w:val="outset" w:sz="6" w:space="0" w:color="000000"/>
              <w:left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lastRenderedPageBreak/>
              <w:t>2.</w:t>
            </w:r>
          </w:p>
        </w:tc>
        <w:tc>
          <w:tcPr>
            <w:tcW w:w="4158" w:type="dxa"/>
            <w:vMerge w:val="restart"/>
            <w:tcBorders>
              <w:top w:val="outset" w:sz="6" w:space="0" w:color="000000"/>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Организация работы над единой методической темой</w:t>
            </w: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Проверка планов самообразования учителей: динамика решения задач.</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Сентябрь </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4E271E" w:rsidRPr="00966FA8" w:rsidTr="00124F86">
        <w:trPr>
          <w:tblCellSpacing w:w="0" w:type="dxa"/>
        </w:trPr>
        <w:tc>
          <w:tcPr>
            <w:tcW w:w="604" w:type="dxa"/>
            <w:vMerge/>
            <w:tcBorders>
              <w:left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Проведение педагогических советов.</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 В течение года </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директор</w:t>
            </w:r>
          </w:p>
        </w:tc>
      </w:tr>
      <w:tr w:rsidR="004E271E" w:rsidRPr="00966FA8" w:rsidTr="00124F86">
        <w:trPr>
          <w:tblCellSpacing w:w="0" w:type="dxa"/>
        </w:trPr>
        <w:tc>
          <w:tcPr>
            <w:tcW w:w="604" w:type="dxa"/>
            <w:vMerge/>
            <w:tcBorders>
              <w:left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Контроль реализации задач ОУ через методическую работу.</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Февраль </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4E271E" w:rsidRPr="00966FA8" w:rsidTr="00124F86">
        <w:trPr>
          <w:tblCellSpacing w:w="0" w:type="dxa"/>
        </w:trPr>
        <w:tc>
          <w:tcPr>
            <w:tcW w:w="604" w:type="dxa"/>
            <w:vMerge/>
            <w:tcBorders>
              <w:left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Панорама педагогических достижений.</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Май </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4E271E" w:rsidRPr="00966FA8" w:rsidTr="00124F86">
        <w:trPr>
          <w:tblCellSpacing w:w="0" w:type="dxa"/>
        </w:trPr>
        <w:tc>
          <w:tcPr>
            <w:tcW w:w="604" w:type="dxa"/>
            <w:vMerge/>
            <w:tcBorders>
              <w:left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Заседания ШМО.</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 согласно плану работы ШМО</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руководитель ШМО</w:t>
            </w:r>
          </w:p>
        </w:tc>
      </w:tr>
      <w:tr w:rsidR="004E271E" w:rsidRPr="00966FA8" w:rsidTr="00124F86">
        <w:trPr>
          <w:tblCellSpacing w:w="0" w:type="dxa"/>
        </w:trPr>
        <w:tc>
          <w:tcPr>
            <w:tcW w:w="604" w:type="dxa"/>
            <w:vMerge/>
            <w:tcBorders>
              <w:left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Изучение и обобщение передового педагогического опыта.</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систематически</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4E271E" w:rsidRPr="00966FA8" w:rsidTr="00124F86">
        <w:trPr>
          <w:tblCellSpacing w:w="0" w:type="dxa"/>
        </w:trPr>
        <w:tc>
          <w:tcPr>
            <w:tcW w:w="604" w:type="dxa"/>
            <w:vMerge/>
            <w:tcBorders>
              <w:left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Предметные недели.</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По графику </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4E271E" w:rsidRPr="00966FA8" w:rsidRDefault="004E271E" w:rsidP="00124F86">
            <w:pPr>
              <w:spacing w:after="0" w:line="240" w:lineRule="auto"/>
              <w:jc w:val="both"/>
              <w:rPr>
                <w:rFonts w:ascii="Times New Roman" w:eastAsia="Times New Roman" w:hAnsi="Times New Roman"/>
                <w:sz w:val="24"/>
                <w:szCs w:val="24"/>
                <w:lang w:eastAsia="ru-RU"/>
              </w:rPr>
            </w:pPr>
          </w:p>
        </w:tc>
      </w:tr>
      <w:tr w:rsidR="004E271E" w:rsidRPr="00966FA8" w:rsidTr="00124F86">
        <w:trPr>
          <w:tblCellSpacing w:w="0" w:type="dxa"/>
        </w:trPr>
        <w:tc>
          <w:tcPr>
            <w:tcW w:w="604" w:type="dxa"/>
            <w:vMerge/>
            <w:tcBorders>
              <w:left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Школьные олимпиады.</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Сентябрь - октябрь</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4E271E" w:rsidRPr="00966FA8" w:rsidTr="00124F86">
        <w:trPr>
          <w:tblCellSpacing w:w="0" w:type="dxa"/>
        </w:trPr>
        <w:tc>
          <w:tcPr>
            <w:tcW w:w="604" w:type="dxa"/>
            <w:vMerge/>
            <w:tcBorders>
              <w:left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Конкурсы «Учитель года», «Педагогический дебют», «Воспитать человека»</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ноябрь - декабрь</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4E271E" w:rsidRPr="00966FA8" w:rsidTr="00124F86">
        <w:trPr>
          <w:tblCellSpacing w:w="0" w:type="dxa"/>
        </w:trPr>
        <w:tc>
          <w:tcPr>
            <w:tcW w:w="604" w:type="dxa"/>
            <w:vMerge/>
            <w:tcBorders>
              <w:left w:val="outset" w:sz="6" w:space="0" w:color="000000"/>
              <w:bottom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bottom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Методические семинары.</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По графику </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4E271E" w:rsidRPr="00966FA8" w:rsidTr="00124F86">
        <w:trPr>
          <w:tblCellSpacing w:w="0" w:type="dxa"/>
        </w:trPr>
        <w:tc>
          <w:tcPr>
            <w:tcW w:w="604" w:type="dxa"/>
            <w:vMerge w:val="restart"/>
            <w:tcBorders>
              <w:top w:val="outset" w:sz="6" w:space="0" w:color="000000"/>
              <w:left w:val="outset" w:sz="6" w:space="0" w:color="000000"/>
              <w:right w:val="outset" w:sz="6" w:space="0" w:color="000000"/>
            </w:tcBorders>
          </w:tcPr>
          <w:p w:rsidR="004E271E" w:rsidRPr="00966FA8" w:rsidRDefault="000A3862"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3</w:t>
            </w:r>
          </w:p>
        </w:tc>
        <w:tc>
          <w:tcPr>
            <w:tcW w:w="4158" w:type="dxa"/>
            <w:vMerge w:val="restart"/>
            <w:tcBorders>
              <w:top w:val="outset" w:sz="6" w:space="0" w:color="000000"/>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sz w:val="24"/>
                <w:szCs w:val="24"/>
                <w:lang w:eastAsia="ru-RU"/>
              </w:rPr>
              <w:t>Организация работы по аттестации педагогических кадров</w:t>
            </w: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rPr>
                <w:rFonts w:ascii="Times New Roman" w:hAnsi="Times New Roman"/>
                <w:sz w:val="24"/>
                <w:szCs w:val="24"/>
              </w:rPr>
            </w:pPr>
            <w:r w:rsidRPr="00966FA8">
              <w:rPr>
                <w:rFonts w:ascii="Times New Roman" w:hAnsi="Times New Roman"/>
                <w:sz w:val="24"/>
                <w:szCs w:val="24"/>
              </w:rPr>
              <w:t>Уточнение списка аттестуемых педагогов в учебном году.</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rPr>
                <w:rFonts w:ascii="Times New Roman" w:hAnsi="Times New Roman"/>
                <w:sz w:val="24"/>
                <w:szCs w:val="24"/>
              </w:rPr>
            </w:pPr>
            <w:r w:rsidRPr="00966FA8">
              <w:rPr>
                <w:rFonts w:ascii="Times New Roman" w:hAnsi="Times New Roman"/>
                <w:sz w:val="24"/>
                <w:szCs w:val="24"/>
              </w:rPr>
              <w:t>Сентябрь</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4E271E" w:rsidRPr="00966FA8" w:rsidTr="00124F86">
        <w:trPr>
          <w:tblCellSpacing w:w="0" w:type="dxa"/>
        </w:trPr>
        <w:tc>
          <w:tcPr>
            <w:tcW w:w="604" w:type="dxa"/>
            <w:vMerge/>
            <w:tcBorders>
              <w:left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Оформление стенда по проведению аттестации.</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сентябрь, </w:t>
            </w:r>
          </w:p>
          <w:p w:rsidR="004E271E" w:rsidRPr="00966FA8" w:rsidRDefault="004E271E"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апрель</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4E271E" w:rsidRPr="00966FA8" w:rsidTr="00124F86">
        <w:trPr>
          <w:tblCellSpacing w:w="0" w:type="dxa"/>
        </w:trPr>
        <w:tc>
          <w:tcPr>
            <w:tcW w:w="604" w:type="dxa"/>
            <w:vMerge/>
            <w:tcBorders>
              <w:left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rPr>
                <w:rFonts w:ascii="Times New Roman" w:hAnsi="Times New Roman"/>
                <w:sz w:val="24"/>
                <w:szCs w:val="24"/>
              </w:rPr>
            </w:pPr>
            <w:r w:rsidRPr="00966FA8">
              <w:rPr>
                <w:rFonts w:ascii="Times New Roman" w:hAnsi="Times New Roman"/>
                <w:sz w:val="24"/>
                <w:szCs w:val="24"/>
              </w:rPr>
              <w:t>Изучение деятельности педагогов, оформление необходимых документов для прохождения аттестации.</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Согласно графику аттестации</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4E271E" w:rsidRPr="00966FA8" w:rsidTr="00124F86">
        <w:trPr>
          <w:tblCellSpacing w:w="0" w:type="dxa"/>
        </w:trPr>
        <w:tc>
          <w:tcPr>
            <w:tcW w:w="604" w:type="dxa"/>
            <w:vMerge/>
            <w:tcBorders>
              <w:left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rPr>
                <w:rFonts w:ascii="Times New Roman" w:hAnsi="Times New Roman"/>
                <w:sz w:val="24"/>
                <w:szCs w:val="24"/>
              </w:rPr>
            </w:pPr>
            <w:r w:rsidRPr="00966FA8">
              <w:rPr>
                <w:rFonts w:ascii="Times New Roman" w:hAnsi="Times New Roman"/>
                <w:sz w:val="24"/>
                <w:szCs w:val="24"/>
              </w:rPr>
              <w:t>Индивидуальные консультации с аттестующимися педагогами по снятию тревожности.</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rPr>
                <w:rFonts w:ascii="Times New Roman" w:hAnsi="Times New Roman"/>
                <w:sz w:val="24"/>
                <w:szCs w:val="24"/>
              </w:rPr>
            </w:pPr>
            <w:r w:rsidRPr="00966FA8">
              <w:rPr>
                <w:rFonts w:ascii="Times New Roman" w:hAnsi="Times New Roman"/>
                <w:sz w:val="24"/>
                <w:szCs w:val="24"/>
              </w:rPr>
              <w:t>В течение</w:t>
            </w:r>
          </w:p>
          <w:p w:rsidR="004E271E" w:rsidRPr="00966FA8" w:rsidRDefault="004E271E" w:rsidP="00124F86">
            <w:pPr>
              <w:spacing w:after="0" w:line="240" w:lineRule="auto"/>
              <w:rPr>
                <w:rFonts w:ascii="Times New Roman" w:hAnsi="Times New Roman"/>
                <w:sz w:val="24"/>
                <w:szCs w:val="24"/>
              </w:rPr>
            </w:pPr>
            <w:r w:rsidRPr="00966FA8">
              <w:rPr>
                <w:rFonts w:ascii="Times New Roman" w:hAnsi="Times New Roman"/>
                <w:sz w:val="24"/>
                <w:szCs w:val="24"/>
              </w:rPr>
              <w:t xml:space="preserve"> года</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4E271E" w:rsidRPr="00966FA8" w:rsidTr="00124F86">
        <w:trPr>
          <w:tblCellSpacing w:w="0" w:type="dxa"/>
        </w:trPr>
        <w:tc>
          <w:tcPr>
            <w:tcW w:w="604" w:type="dxa"/>
            <w:vMerge/>
            <w:tcBorders>
              <w:left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4E271E">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Издание приказа по результатам аттестации</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4E271E">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Согласно решению аттестационной комиссии</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4E271E">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директор</w:t>
            </w:r>
          </w:p>
          <w:p w:rsidR="004E271E" w:rsidRPr="00966FA8" w:rsidRDefault="004E271E" w:rsidP="004E271E">
            <w:pPr>
              <w:spacing w:after="0" w:line="240" w:lineRule="auto"/>
              <w:rPr>
                <w:rFonts w:ascii="Times New Roman" w:eastAsia="Times New Roman" w:hAnsi="Times New Roman"/>
                <w:sz w:val="24"/>
                <w:szCs w:val="24"/>
                <w:lang w:eastAsia="ru-RU"/>
              </w:rPr>
            </w:pPr>
          </w:p>
        </w:tc>
      </w:tr>
      <w:tr w:rsidR="004E271E" w:rsidRPr="00966FA8" w:rsidTr="00124F86">
        <w:trPr>
          <w:tblCellSpacing w:w="0" w:type="dxa"/>
        </w:trPr>
        <w:tc>
          <w:tcPr>
            <w:tcW w:w="604" w:type="dxa"/>
            <w:vMerge/>
            <w:tcBorders>
              <w:left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4E271E">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Проведение творческих отчётов аттестуемых учителей на заседании ШМО.</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4E271E">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Согласно </w:t>
            </w:r>
            <w:proofErr w:type="spellStart"/>
            <w:r w:rsidRPr="00966FA8">
              <w:rPr>
                <w:rFonts w:ascii="Times New Roman" w:eastAsia="Times New Roman" w:hAnsi="Times New Roman"/>
                <w:sz w:val="24"/>
                <w:szCs w:val="24"/>
                <w:lang w:eastAsia="ru-RU"/>
              </w:rPr>
              <w:t>индив</w:t>
            </w:r>
            <w:proofErr w:type="spellEnd"/>
            <w:r w:rsidRPr="00966FA8">
              <w:rPr>
                <w:rFonts w:ascii="Times New Roman" w:eastAsia="Times New Roman" w:hAnsi="Times New Roman"/>
                <w:sz w:val="24"/>
                <w:szCs w:val="24"/>
                <w:lang w:eastAsia="ru-RU"/>
              </w:rPr>
              <w:t>. графикам аттестации</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4E271E">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4E271E" w:rsidRPr="00966FA8" w:rsidRDefault="004E271E" w:rsidP="004E271E">
            <w:pPr>
              <w:spacing w:after="0" w:line="240" w:lineRule="auto"/>
              <w:rPr>
                <w:rFonts w:ascii="Times New Roman" w:eastAsia="Times New Roman" w:hAnsi="Times New Roman"/>
                <w:sz w:val="24"/>
                <w:szCs w:val="24"/>
                <w:lang w:eastAsia="ru-RU"/>
              </w:rPr>
            </w:pPr>
          </w:p>
        </w:tc>
      </w:tr>
      <w:tr w:rsidR="004E271E" w:rsidRPr="00966FA8" w:rsidTr="00124F86">
        <w:trPr>
          <w:tblCellSpacing w:w="0" w:type="dxa"/>
        </w:trPr>
        <w:tc>
          <w:tcPr>
            <w:tcW w:w="604" w:type="dxa"/>
            <w:vMerge/>
            <w:tcBorders>
              <w:left w:val="outset" w:sz="6" w:space="0" w:color="000000"/>
              <w:bottom w:val="outset" w:sz="6" w:space="0" w:color="000000"/>
              <w:right w:val="outset" w:sz="6" w:space="0" w:color="000000"/>
            </w:tcBorders>
          </w:tcPr>
          <w:p w:rsidR="004E271E" w:rsidRPr="00966FA8" w:rsidRDefault="004E271E"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bottom w:val="outset" w:sz="6" w:space="0" w:color="000000"/>
              <w:right w:val="outset" w:sz="6" w:space="0" w:color="000000"/>
            </w:tcBorders>
          </w:tcPr>
          <w:p w:rsidR="004E271E" w:rsidRPr="00966FA8" w:rsidRDefault="004E271E" w:rsidP="0033408C">
            <w:pPr>
              <w:spacing w:after="0" w:line="240" w:lineRule="auto"/>
              <w:rPr>
                <w:rFonts w:ascii="Times New Roman" w:eastAsia="Times New Roman" w:hAnsi="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271E" w:rsidRPr="00966FA8" w:rsidRDefault="004E271E" w:rsidP="004E271E">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Ознакомление педагогических работников с изменениями в аттестации.</w:t>
            </w:r>
          </w:p>
        </w:tc>
        <w:tc>
          <w:tcPr>
            <w:tcW w:w="1568" w:type="dxa"/>
            <w:tcBorders>
              <w:top w:val="outset" w:sz="6" w:space="0" w:color="000000"/>
              <w:left w:val="outset" w:sz="6" w:space="0" w:color="000000"/>
              <w:bottom w:val="outset" w:sz="6" w:space="0" w:color="000000"/>
              <w:right w:val="outset" w:sz="6" w:space="0" w:color="000000"/>
            </w:tcBorders>
          </w:tcPr>
          <w:p w:rsidR="004E271E" w:rsidRPr="00966FA8" w:rsidRDefault="004E271E" w:rsidP="004E271E">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учебного года</w:t>
            </w:r>
          </w:p>
        </w:tc>
        <w:tc>
          <w:tcPr>
            <w:tcW w:w="2826" w:type="dxa"/>
            <w:tcBorders>
              <w:top w:val="outset" w:sz="6" w:space="0" w:color="000000"/>
              <w:left w:val="outset" w:sz="6" w:space="0" w:color="000000"/>
              <w:bottom w:val="outset" w:sz="6" w:space="0" w:color="000000"/>
              <w:right w:val="outset" w:sz="6" w:space="0" w:color="000000"/>
            </w:tcBorders>
          </w:tcPr>
          <w:p w:rsidR="004E271E" w:rsidRPr="00966FA8" w:rsidRDefault="004E271E" w:rsidP="004E271E">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tcBorders>
              <w:top w:val="outset" w:sz="6" w:space="0" w:color="000000"/>
              <w:left w:val="outset" w:sz="6" w:space="0" w:color="000000"/>
              <w:bottom w:val="outset" w:sz="6" w:space="0" w:color="000000"/>
              <w:right w:val="outset" w:sz="6" w:space="0" w:color="000000"/>
            </w:tcBorders>
          </w:tcPr>
          <w:p w:rsidR="000A3862" w:rsidRPr="00966FA8" w:rsidRDefault="004E48FC"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4</w:t>
            </w:r>
          </w:p>
        </w:tc>
        <w:tc>
          <w:tcPr>
            <w:tcW w:w="14258" w:type="dxa"/>
            <w:gridSpan w:val="4"/>
            <w:tcBorders>
              <w:top w:val="outset" w:sz="6" w:space="0" w:color="000000"/>
              <w:left w:val="outset" w:sz="6" w:space="0" w:color="000000"/>
              <w:bottom w:val="outset" w:sz="6" w:space="0" w:color="000000"/>
              <w:right w:val="outset" w:sz="6" w:space="0" w:color="000000"/>
            </w:tcBorders>
          </w:tcPr>
          <w:p w:rsidR="000A3862" w:rsidRPr="00966FA8" w:rsidRDefault="000A3862" w:rsidP="000A3862">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План по методическому сопровождению  реализации ФГОС НОО, ООО и введения ФГОС СОО</w:t>
            </w:r>
          </w:p>
        </w:tc>
      </w:tr>
      <w:tr w:rsidR="000A3862" w:rsidRPr="00966FA8" w:rsidTr="00124F86">
        <w:trPr>
          <w:tblCellSpacing w:w="0" w:type="dxa"/>
        </w:trPr>
        <w:tc>
          <w:tcPr>
            <w:tcW w:w="604" w:type="dxa"/>
            <w:vMerge w:val="restart"/>
            <w:tcBorders>
              <w:top w:val="outset" w:sz="6" w:space="0" w:color="000000"/>
              <w:left w:val="outset" w:sz="6" w:space="0" w:color="000000"/>
              <w:right w:val="outset" w:sz="6" w:space="0" w:color="000000"/>
            </w:tcBorders>
          </w:tcPr>
          <w:p w:rsidR="000A3862" w:rsidRPr="00966FA8" w:rsidRDefault="004E48FC"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4.1</w:t>
            </w:r>
          </w:p>
        </w:tc>
        <w:tc>
          <w:tcPr>
            <w:tcW w:w="4158" w:type="dxa"/>
            <w:vMerge w:val="restart"/>
            <w:tcBorders>
              <w:top w:val="outset" w:sz="6" w:space="0" w:color="000000"/>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sz w:val="24"/>
                <w:szCs w:val="24"/>
                <w:lang w:eastAsia="ru-RU"/>
              </w:rPr>
              <w:t>Организационная поддержка</w:t>
            </w: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Организация деятельности рабочей группы учителей начальных классов, реализующих ФГОС  НОО, учителей-предметников ООО.</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сентябрь 2019г.</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Организация и проведение инструктивно-методических совещаний по вопросам введения ФГОС для различных категорий педагогических работников:</w:t>
            </w:r>
          </w:p>
          <w:p w:rsidR="000A3862" w:rsidRPr="00966FA8" w:rsidRDefault="000A3862" w:rsidP="005F2B90">
            <w:pPr>
              <w:numPr>
                <w:ilvl w:val="0"/>
                <w:numId w:val="49"/>
              </w:numPr>
              <w:spacing w:after="0" w:line="240" w:lineRule="auto"/>
              <w:ind w:left="0" w:firstLine="0"/>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учителей начальных классов, учителей-предметников;</w:t>
            </w:r>
          </w:p>
          <w:p w:rsidR="000A3862" w:rsidRPr="00966FA8" w:rsidRDefault="000A3862" w:rsidP="005F2B90">
            <w:pPr>
              <w:numPr>
                <w:ilvl w:val="0"/>
                <w:numId w:val="49"/>
              </w:numPr>
              <w:spacing w:after="0" w:line="240" w:lineRule="auto"/>
              <w:ind w:left="0" w:firstLine="0"/>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педагогов дополнительного образования.</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 в течение года</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Заместители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Консультации по составлению рабочих программ 1-9  классов.</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апрель – июнь 2019г.</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заместители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Организация участия педагогических работников в районных мероприятиях, посвящённых вопросам </w:t>
            </w:r>
            <w:r w:rsidRPr="00966FA8">
              <w:rPr>
                <w:rFonts w:ascii="Times New Roman" w:eastAsia="Times New Roman" w:hAnsi="Times New Roman"/>
                <w:sz w:val="24"/>
                <w:szCs w:val="24"/>
                <w:lang w:eastAsia="ru-RU"/>
              </w:rPr>
              <w:lastRenderedPageBreak/>
              <w:t>введения ФГОС.</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lastRenderedPageBreak/>
              <w:t xml:space="preserve">в течение 2019-2020 </w:t>
            </w:r>
            <w:r w:rsidRPr="00966FA8">
              <w:rPr>
                <w:rFonts w:ascii="Times New Roman" w:eastAsia="Times New Roman" w:hAnsi="Times New Roman"/>
                <w:sz w:val="24"/>
                <w:szCs w:val="24"/>
                <w:lang w:eastAsia="ru-RU"/>
              </w:rPr>
              <w:lastRenderedPageBreak/>
              <w:t xml:space="preserve">учебного года </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lastRenderedPageBreak/>
              <w:t>заместитель директора,</w:t>
            </w:r>
          </w:p>
          <w:p w:rsidR="000A3862" w:rsidRPr="00966FA8" w:rsidRDefault="000A3862" w:rsidP="00124F86">
            <w:pPr>
              <w:spacing w:after="0" w:line="240" w:lineRule="auto"/>
              <w:rPr>
                <w:rFonts w:ascii="Times New Roman" w:eastAsia="Times New Roman" w:hAnsi="Times New Roman"/>
                <w:sz w:val="24"/>
                <w:szCs w:val="24"/>
                <w:lang w:eastAsia="ru-RU"/>
              </w:rPr>
            </w:pPr>
          </w:p>
        </w:tc>
      </w:tr>
      <w:tr w:rsidR="000A3862" w:rsidRPr="00966FA8" w:rsidTr="00124F86">
        <w:trPr>
          <w:tblCellSpacing w:w="0" w:type="dxa"/>
        </w:trPr>
        <w:tc>
          <w:tcPr>
            <w:tcW w:w="604" w:type="dxa"/>
            <w:vMerge/>
            <w:tcBorders>
              <w:left w:val="outset" w:sz="6" w:space="0" w:color="000000"/>
              <w:bottom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bottom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Организация работы по изучению и использованию методических рекомендаций:</w:t>
            </w:r>
          </w:p>
          <w:p w:rsidR="000A3862" w:rsidRPr="00966FA8" w:rsidRDefault="000A3862" w:rsidP="00124F86">
            <w:pPr>
              <w:spacing w:after="0" w:line="240" w:lineRule="auto"/>
              <w:rPr>
                <w:rFonts w:ascii="Times New Roman" w:eastAsia="Times New Roman" w:hAnsi="Times New Roman"/>
                <w:sz w:val="24"/>
                <w:szCs w:val="24"/>
              </w:rPr>
            </w:pPr>
            <w:r w:rsidRPr="00966FA8">
              <w:rPr>
                <w:rFonts w:ascii="Times New Roman" w:eastAsia="Times New Roman" w:hAnsi="Times New Roman"/>
                <w:sz w:val="24"/>
                <w:szCs w:val="24"/>
              </w:rPr>
              <w:t>- по организации внеурочной деятельности обучающихся в рамках ФГОС НОО, ООО.</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сентябрь-октябрь</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val="restart"/>
            <w:tcBorders>
              <w:top w:val="outset" w:sz="6" w:space="0" w:color="000000"/>
              <w:left w:val="outset" w:sz="6" w:space="0" w:color="000000"/>
              <w:right w:val="outset" w:sz="6" w:space="0" w:color="000000"/>
            </w:tcBorders>
          </w:tcPr>
          <w:p w:rsidR="000A3862" w:rsidRPr="00966FA8" w:rsidRDefault="004E48FC"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4.2</w:t>
            </w:r>
          </w:p>
        </w:tc>
        <w:tc>
          <w:tcPr>
            <w:tcW w:w="4158" w:type="dxa"/>
            <w:vMerge w:val="restart"/>
            <w:tcBorders>
              <w:top w:val="outset" w:sz="6" w:space="0" w:color="000000"/>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sz w:val="24"/>
                <w:szCs w:val="24"/>
                <w:lang w:eastAsia="ru-RU"/>
              </w:rPr>
              <w:t>Информационная  поддержка</w:t>
            </w: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Информирование учителей, родителей и обучающихся о построении образовательного процесса в рамках  стандартов второго поколения через школьный сайт.</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0A3862" w:rsidRPr="00966FA8" w:rsidRDefault="000A3862" w:rsidP="00124F86">
            <w:pPr>
              <w:spacing w:after="0" w:line="240" w:lineRule="auto"/>
              <w:rPr>
                <w:rFonts w:ascii="Times New Roman" w:eastAsia="Times New Roman" w:hAnsi="Times New Roman"/>
                <w:sz w:val="24"/>
                <w:szCs w:val="24"/>
                <w:lang w:eastAsia="ru-RU"/>
              </w:rPr>
            </w:pP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Обновление информации  на  сайте о ходе введения ФГОС.</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Обновление  базы данных о финансовых, материально- технических, кадровых, научно-методических ресурсах общеобразовательного учреждения.</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сентябрь</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директор</w:t>
            </w:r>
          </w:p>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0A3862" w:rsidRPr="00966FA8" w:rsidRDefault="000A3862" w:rsidP="00124F86">
            <w:pPr>
              <w:spacing w:after="0" w:line="240" w:lineRule="auto"/>
              <w:rPr>
                <w:rFonts w:ascii="Times New Roman" w:eastAsia="Times New Roman" w:hAnsi="Times New Roman"/>
                <w:sz w:val="24"/>
                <w:szCs w:val="24"/>
                <w:lang w:eastAsia="ru-RU"/>
              </w:rPr>
            </w:pP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Пополнение  электронной базы нормативных документов, методических рекомендаций по введению ФГОС.</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0A3862" w:rsidRPr="00966FA8" w:rsidRDefault="000A3862" w:rsidP="00124F86">
            <w:pPr>
              <w:spacing w:after="0" w:line="240" w:lineRule="auto"/>
              <w:rPr>
                <w:rFonts w:ascii="Times New Roman" w:eastAsia="Times New Roman" w:hAnsi="Times New Roman"/>
                <w:b/>
                <w:sz w:val="24"/>
                <w:szCs w:val="24"/>
                <w:lang w:eastAsia="ru-RU"/>
              </w:rPr>
            </w:pPr>
          </w:p>
        </w:tc>
      </w:tr>
      <w:tr w:rsidR="000A3862" w:rsidRPr="00966FA8" w:rsidTr="00124F86">
        <w:trPr>
          <w:tblCellSpacing w:w="0" w:type="dxa"/>
        </w:trPr>
        <w:tc>
          <w:tcPr>
            <w:tcW w:w="604" w:type="dxa"/>
            <w:vMerge/>
            <w:tcBorders>
              <w:left w:val="outset" w:sz="6" w:space="0" w:color="000000"/>
              <w:bottom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bottom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Создание банка контрольно-измерительных материалов для оценки процесса и результатов освоения основной образовательной программы начального общего образования, основного общего образования.</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0A3862" w:rsidRPr="00966FA8" w:rsidRDefault="000A3862" w:rsidP="00124F86">
            <w:pPr>
              <w:spacing w:after="0" w:line="240" w:lineRule="auto"/>
              <w:rPr>
                <w:rFonts w:ascii="Times New Roman" w:eastAsia="Times New Roman" w:hAnsi="Times New Roman"/>
                <w:b/>
                <w:sz w:val="24"/>
                <w:szCs w:val="24"/>
                <w:lang w:eastAsia="ru-RU"/>
              </w:rPr>
            </w:pPr>
          </w:p>
        </w:tc>
      </w:tr>
      <w:tr w:rsidR="000A3862" w:rsidRPr="00966FA8" w:rsidTr="00124F86">
        <w:trPr>
          <w:tblCellSpacing w:w="0" w:type="dxa"/>
        </w:trPr>
        <w:tc>
          <w:tcPr>
            <w:tcW w:w="604" w:type="dxa"/>
            <w:vMerge w:val="restart"/>
            <w:tcBorders>
              <w:top w:val="outset" w:sz="6" w:space="0" w:color="000000"/>
              <w:left w:val="outset" w:sz="6" w:space="0" w:color="000000"/>
              <w:right w:val="outset" w:sz="6" w:space="0" w:color="000000"/>
            </w:tcBorders>
          </w:tcPr>
          <w:p w:rsidR="000A3862" w:rsidRPr="00966FA8" w:rsidRDefault="004E48FC"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4.3</w:t>
            </w:r>
          </w:p>
          <w:p w:rsidR="004E48FC" w:rsidRPr="00966FA8" w:rsidRDefault="004E48FC" w:rsidP="0033408C">
            <w:pPr>
              <w:spacing w:before="100" w:beforeAutospacing="1" w:after="119"/>
              <w:rPr>
                <w:rFonts w:ascii="Times New Roman" w:eastAsia="Times New Roman" w:hAnsi="Times New Roman" w:cs="Times New Roman"/>
                <w:sz w:val="24"/>
                <w:szCs w:val="24"/>
                <w:lang w:eastAsia="ru-RU"/>
              </w:rPr>
            </w:pPr>
          </w:p>
          <w:p w:rsidR="004E48FC" w:rsidRPr="00966FA8" w:rsidRDefault="004E48FC" w:rsidP="0033408C">
            <w:pPr>
              <w:spacing w:before="100" w:beforeAutospacing="1" w:after="119"/>
              <w:rPr>
                <w:rFonts w:ascii="Times New Roman" w:eastAsia="Times New Roman" w:hAnsi="Times New Roman" w:cs="Times New Roman"/>
                <w:sz w:val="24"/>
                <w:szCs w:val="24"/>
                <w:lang w:eastAsia="ru-RU"/>
              </w:rPr>
            </w:pPr>
          </w:p>
          <w:p w:rsidR="004E48FC" w:rsidRPr="00966FA8" w:rsidRDefault="004E48FC" w:rsidP="0033408C">
            <w:pPr>
              <w:spacing w:before="100" w:beforeAutospacing="1" w:after="119"/>
              <w:rPr>
                <w:rFonts w:ascii="Times New Roman" w:eastAsia="Times New Roman" w:hAnsi="Times New Roman" w:cs="Times New Roman"/>
                <w:sz w:val="24"/>
                <w:szCs w:val="24"/>
                <w:lang w:eastAsia="ru-RU"/>
              </w:rPr>
            </w:pPr>
          </w:p>
          <w:p w:rsidR="004E48FC" w:rsidRPr="00966FA8" w:rsidRDefault="004E48FC" w:rsidP="0033408C">
            <w:pPr>
              <w:spacing w:before="100" w:beforeAutospacing="1" w:after="119"/>
              <w:rPr>
                <w:rFonts w:ascii="Times New Roman" w:eastAsia="Times New Roman" w:hAnsi="Times New Roman" w:cs="Times New Roman"/>
                <w:sz w:val="24"/>
                <w:szCs w:val="24"/>
                <w:lang w:eastAsia="ru-RU"/>
              </w:rPr>
            </w:pPr>
          </w:p>
          <w:p w:rsidR="004E48FC" w:rsidRPr="00966FA8" w:rsidRDefault="004E48FC" w:rsidP="0033408C">
            <w:pPr>
              <w:spacing w:before="100" w:beforeAutospacing="1" w:after="119"/>
              <w:rPr>
                <w:rFonts w:ascii="Times New Roman" w:eastAsia="Times New Roman" w:hAnsi="Times New Roman" w:cs="Times New Roman"/>
                <w:sz w:val="24"/>
                <w:szCs w:val="24"/>
                <w:lang w:eastAsia="ru-RU"/>
              </w:rPr>
            </w:pPr>
          </w:p>
          <w:p w:rsidR="004E48FC" w:rsidRPr="00966FA8" w:rsidRDefault="004E48FC" w:rsidP="0033408C">
            <w:pPr>
              <w:spacing w:before="100" w:beforeAutospacing="1" w:after="119"/>
              <w:rPr>
                <w:rFonts w:ascii="Times New Roman" w:eastAsia="Times New Roman" w:hAnsi="Times New Roman" w:cs="Times New Roman"/>
                <w:sz w:val="24"/>
                <w:szCs w:val="24"/>
                <w:lang w:eastAsia="ru-RU"/>
              </w:rPr>
            </w:pPr>
          </w:p>
          <w:p w:rsidR="004E48FC" w:rsidRPr="00966FA8" w:rsidRDefault="004E48FC" w:rsidP="0033408C">
            <w:pPr>
              <w:spacing w:before="100" w:beforeAutospacing="1" w:after="119"/>
              <w:rPr>
                <w:rFonts w:ascii="Times New Roman" w:eastAsia="Times New Roman" w:hAnsi="Times New Roman" w:cs="Times New Roman"/>
                <w:sz w:val="24"/>
                <w:szCs w:val="24"/>
                <w:lang w:eastAsia="ru-RU"/>
              </w:rPr>
            </w:pPr>
          </w:p>
          <w:p w:rsidR="004E48FC" w:rsidRPr="00966FA8" w:rsidRDefault="004E48FC"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4.4</w:t>
            </w:r>
          </w:p>
        </w:tc>
        <w:tc>
          <w:tcPr>
            <w:tcW w:w="4158" w:type="dxa"/>
            <w:vMerge w:val="restart"/>
            <w:tcBorders>
              <w:top w:val="outset" w:sz="6" w:space="0" w:color="000000"/>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sz w:val="24"/>
                <w:szCs w:val="24"/>
                <w:lang w:eastAsia="ru-RU"/>
              </w:rPr>
              <w:lastRenderedPageBreak/>
              <w:t>Поддержка формирования и развития кадрового потенциала</w:t>
            </w: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Составление перспективного плана повышения  квалификации учителей начальных классов и учителей-предметников.</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август</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Создание условий для прохождения  курсов повышения квалификации для учителей-предметников.</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по плану </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b/>
                <w:sz w:val="24"/>
                <w:szCs w:val="24"/>
                <w:lang w:eastAsia="ru-RU"/>
              </w:rPr>
            </w:pPr>
            <w:r w:rsidRPr="00966FA8">
              <w:rPr>
                <w:rFonts w:ascii="Times New Roman" w:eastAsia="Times New Roman" w:hAnsi="Times New Roman"/>
                <w:sz w:val="24"/>
                <w:szCs w:val="24"/>
                <w:lang w:eastAsia="ru-RU"/>
              </w:rPr>
              <w:t>Разработка, утверждение и реализация программ ОУ  по повышению уровня профессионального мастерства педагогических работников ОУ.</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2019</w:t>
            </w:r>
            <w:r w:rsidRPr="00966FA8">
              <w:rPr>
                <w:rFonts w:ascii="Times New Roman" w:eastAsia="Times New Roman" w:hAnsi="Times New Roman"/>
                <w:sz w:val="24"/>
                <w:szCs w:val="24"/>
                <w:lang w:val="en-US" w:eastAsia="ru-RU"/>
              </w:rPr>
              <w:t>/</w:t>
            </w:r>
            <w:r w:rsidRPr="00966FA8">
              <w:rPr>
                <w:rFonts w:ascii="Times New Roman" w:eastAsia="Times New Roman" w:hAnsi="Times New Roman"/>
                <w:sz w:val="24"/>
                <w:szCs w:val="24"/>
                <w:lang w:eastAsia="ru-RU"/>
              </w:rPr>
              <w:t>2020</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bottom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Посещение уроков и занятий  внеурочной деятельности с целью оказания методической помощи по реализации задач образовательной программы.</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val="restart"/>
            <w:tcBorders>
              <w:top w:val="outset" w:sz="6" w:space="0" w:color="000000"/>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sz w:val="24"/>
                <w:szCs w:val="24"/>
                <w:lang w:eastAsia="ru-RU"/>
              </w:rPr>
              <w:t>Научно-методическая  поддержка</w:t>
            </w: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Психологические основы организации образовательного процесса в начальной школе в условиях реализации ФГОС </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по отдельному плану</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Социальная адаптация первоклассников</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февраль </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Проведение совещаний, семинаров с учителями.</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Подготовка и проведение педсоветов.</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по отдельному плану</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Проведение открытых занятий и мастер-классов с целью совершенствование методологического инструментария учителя </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w:t>
            </w:r>
          </w:p>
          <w:p w:rsidR="000A3862" w:rsidRPr="00966FA8" w:rsidRDefault="000A3862" w:rsidP="00124F86">
            <w:pPr>
              <w:spacing w:after="0" w:line="240" w:lineRule="auto"/>
              <w:rPr>
                <w:rFonts w:ascii="Times New Roman" w:eastAsia="Times New Roman" w:hAnsi="Times New Roman"/>
                <w:sz w:val="24"/>
                <w:szCs w:val="24"/>
                <w:lang w:eastAsia="ru-RU"/>
              </w:rPr>
            </w:pP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bottom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bottom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Отчеты по самообразованию учителей.</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По отдельному плану  </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val="restart"/>
            <w:tcBorders>
              <w:top w:val="outset" w:sz="6" w:space="0" w:color="000000"/>
              <w:left w:val="outset" w:sz="6" w:space="0" w:color="000000"/>
              <w:right w:val="outset" w:sz="6" w:space="0" w:color="000000"/>
            </w:tcBorders>
          </w:tcPr>
          <w:p w:rsidR="000A3862" w:rsidRPr="00966FA8" w:rsidRDefault="004E48FC"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4.5</w:t>
            </w:r>
          </w:p>
        </w:tc>
        <w:tc>
          <w:tcPr>
            <w:tcW w:w="4158" w:type="dxa"/>
            <w:vMerge w:val="restart"/>
            <w:tcBorders>
              <w:top w:val="outset" w:sz="6" w:space="0" w:color="000000"/>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sz w:val="24"/>
                <w:szCs w:val="24"/>
                <w:lang w:eastAsia="ru-RU"/>
              </w:rPr>
              <w:t xml:space="preserve">Экспертно-аналитическая </w:t>
            </w:r>
            <w:r w:rsidRPr="00966FA8">
              <w:rPr>
                <w:rFonts w:ascii="Times New Roman" w:eastAsia="Times New Roman" w:hAnsi="Times New Roman"/>
                <w:sz w:val="24"/>
                <w:szCs w:val="24"/>
                <w:lang w:eastAsia="ru-RU"/>
              </w:rPr>
              <w:lastRenderedPageBreak/>
              <w:t>деятельность</w:t>
            </w: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lastRenderedPageBreak/>
              <w:t xml:space="preserve">Изучение уровня готовности учителей к введению </w:t>
            </w:r>
            <w:r w:rsidRPr="00966FA8">
              <w:rPr>
                <w:rFonts w:ascii="Times New Roman" w:eastAsia="Times New Roman" w:hAnsi="Times New Roman"/>
                <w:sz w:val="24"/>
                <w:szCs w:val="24"/>
                <w:lang w:eastAsia="ru-RU"/>
              </w:rPr>
              <w:lastRenderedPageBreak/>
              <w:t>ФГОС, выявление профессиональных потребностей и затруднений.</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lastRenderedPageBreak/>
              <w:t xml:space="preserve">август </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0A3862" w:rsidRPr="00966FA8" w:rsidRDefault="000A3862" w:rsidP="00124F86">
            <w:pPr>
              <w:spacing w:after="0" w:line="240" w:lineRule="auto"/>
              <w:rPr>
                <w:rFonts w:ascii="Times New Roman" w:eastAsia="Times New Roman" w:hAnsi="Times New Roman"/>
                <w:b/>
                <w:sz w:val="24"/>
                <w:szCs w:val="24"/>
                <w:lang w:eastAsia="ru-RU"/>
              </w:rPr>
            </w:pP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Экспертиза реализации рабочих программ в 1-9 классах.</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декабрь 2019,</w:t>
            </w:r>
          </w:p>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май 2020</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Мониторинг реализации ФГОС НОО, введения ФГОС ООО.</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Декабрь</w:t>
            </w:r>
          </w:p>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декабрь 2019,</w:t>
            </w:r>
          </w:p>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май 2020</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Заседание рабочей группы «Роль социального педагога и педагогов дополнительного образования в организации внеурочной деятельности».</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май 2020г.</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Подготовка отчётных и аналитических материалов по реализации ФГОС НОО, ФГОС ООО.</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По срокам и процедуре, установленным РЦОКО, УО</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Lucida Sans Unicode" w:hAnsi="Times New Roman"/>
                <w:sz w:val="24"/>
                <w:szCs w:val="24"/>
                <w:lang w:eastAsia="ru-RU"/>
              </w:rPr>
            </w:pPr>
            <w:r w:rsidRPr="00966FA8">
              <w:rPr>
                <w:rFonts w:ascii="Times New Roman" w:eastAsia="Lucida Sans Unicode" w:hAnsi="Times New Roman"/>
                <w:sz w:val="24"/>
                <w:szCs w:val="24"/>
                <w:lang w:eastAsia="ru-RU"/>
              </w:rPr>
              <w:t>Изучение состояния преподавания  предметов в 1-9 классах ОО.</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ноябрь, </w:t>
            </w:r>
          </w:p>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апрель</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Lucida Sans Unicode" w:hAnsi="Times New Roman"/>
                <w:sz w:val="24"/>
                <w:szCs w:val="24"/>
                <w:lang w:eastAsia="ru-RU"/>
              </w:rPr>
            </w:pPr>
            <w:r w:rsidRPr="00966FA8">
              <w:rPr>
                <w:rFonts w:ascii="Times New Roman" w:eastAsia="Times New Roman" w:hAnsi="Times New Roman"/>
                <w:sz w:val="24"/>
                <w:szCs w:val="24"/>
                <w:lang w:eastAsia="ru-RU"/>
              </w:rPr>
              <w:t>Анализ удовлетворенности родителей обучающихся качеством образовательной подготовки в условиях реализации ФГОС НОО, ООО.</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май 2020</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Педагог-психолог </w:t>
            </w:r>
          </w:p>
          <w:p w:rsidR="000A3862" w:rsidRPr="00966FA8" w:rsidRDefault="000A3862" w:rsidP="00124F86">
            <w:pPr>
              <w:spacing w:after="0" w:line="240" w:lineRule="auto"/>
              <w:rPr>
                <w:rFonts w:ascii="Times New Roman" w:eastAsia="Times New Roman" w:hAnsi="Times New Roman"/>
                <w:sz w:val="24"/>
                <w:szCs w:val="24"/>
                <w:lang w:eastAsia="ru-RU"/>
              </w:rPr>
            </w:pP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Lucida Sans Unicode" w:hAnsi="Times New Roman"/>
                <w:sz w:val="24"/>
                <w:szCs w:val="24"/>
                <w:lang w:eastAsia="ru-RU"/>
              </w:rPr>
            </w:pPr>
            <w:r w:rsidRPr="00966FA8">
              <w:rPr>
                <w:rFonts w:ascii="Times New Roman" w:eastAsia="Times New Roman" w:hAnsi="Times New Roman"/>
                <w:sz w:val="24"/>
                <w:szCs w:val="24"/>
                <w:lang w:eastAsia="ru-RU"/>
              </w:rPr>
              <w:t xml:space="preserve">Мониторинг здоровья </w:t>
            </w:r>
            <w:proofErr w:type="gramStart"/>
            <w:r w:rsidRPr="00966FA8">
              <w:rPr>
                <w:rFonts w:ascii="Times New Roman" w:eastAsia="Times New Roman" w:hAnsi="Times New Roman"/>
                <w:sz w:val="24"/>
                <w:szCs w:val="24"/>
                <w:lang w:eastAsia="ru-RU"/>
              </w:rPr>
              <w:t>обучающихся</w:t>
            </w:r>
            <w:proofErr w:type="gramEnd"/>
            <w:r w:rsidRPr="00966FA8">
              <w:rPr>
                <w:rFonts w:ascii="Times New Roman" w:eastAsia="Times New Roman" w:hAnsi="Times New Roman"/>
                <w:sz w:val="24"/>
                <w:szCs w:val="24"/>
                <w:lang w:eastAsia="ru-RU"/>
              </w:rPr>
              <w:t>.</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сентябрь 2019-</w:t>
            </w:r>
          </w:p>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май 2020</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Lucida Sans Unicode" w:hAnsi="Times New Roman"/>
                <w:sz w:val="24"/>
                <w:szCs w:val="24"/>
                <w:lang w:eastAsia="ru-RU"/>
              </w:rPr>
            </w:pPr>
            <w:r w:rsidRPr="00966FA8">
              <w:rPr>
                <w:rFonts w:ascii="Times New Roman" w:eastAsia="Times New Roman" w:hAnsi="Times New Roman"/>
                <w:sz w:val="24"/>
                <w:szCs w:val="24"/>
                <w:lang w:eastAsia="ru-RU"/>
              </w:rPr>
              <w:t>Анализ   результатов образования в условиях реализации ФГОС НОО, ООО.</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июнь  2020</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0A3862" w:rsidRPr="00966FA8" w:rsidTr="00124F86">
        <w:trPr>
          <w:tblCellSpacing w:w="0" w:type="dxa"/>
        </w:trPr>
        <w:tc>
          <w:tcPr>
            <w:tcW w:w="604" w:type="dxa"/>
            <w:vMerge/>
            <w:tcBorders>
              <w:left w:val="outset" w:sz="6" w:space="0" w:color="000000"/>
              <w:bottom w:val="outset" w:sz="6" w:space="0" w:color="000000"/>
              <w:right w:val="outset" w:sz="6" w:space="0" w:color="000000"/>
            </w:tcBorders>
          </w:tcPr>
          <w:p w:rsidR="000A3862" w:rsidRPr="00966FA8" w:rsidRDefault="000A3862"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bottom w:val="outset" w:sz="6" w:space="0" w:color="000000"/>
              <w:right w:val="outset" w:sz="6" w:space="0" w:color="000000"/>
            </w:tcBorders>
          </w:tcPr>
          <w:p w:rsidR="000A3862" w:rsidRPr="00966FA8" w:rsidRDefault="000A3862"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Lucida Sans Unicode" w:hAnsi="Times New Roman"/>
                <w:sz w:val="24"/>
                <w:szCs w:val="24"/>
                <w:lang w:eastAsia="ru-RU"/>
              </w:rPr>
            </w:pPr>
            <w:r w:rsidRPr="00966FA8">
              <w:rPr>
                <w:rFonts w:ascii="Times New Roman" w:eastAsia="Times New Roman" w:hAnsi="Times New Roman"/>
                <w:sz w:val="24"/>
                <w:szCs w:val="24"/>
                <w:lang w:eastAsia="ru-RU"/>
              </w:rPr>
              <w:t>Мониторинг сформированности УУД обучающихся 1-9 классов на основе программы развития универсальных учебных действий.</w:t>
            </w:r>
          </w:p>
        </w:tc>
        <w:tc>
          <w:tcPr>
            <w:tcW w:w="1568"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май 2020</w:t>
            </w:r>
          </w:p>
        </w:tc>
        <w:tc>
          <w:tcPr>
            <w:tcW w:w="2826" w:type="dxa"/>
            <w:tcBorders>
              <w:top w:val="outset" w:sz="6" w:space="0" w:color="000000"/>
              <w:left w:val="outset" w:sz="6" w:space="0" w:color="000000"/>
              <w:bottom w:val="outset" w:sz="6" w:space="0" w:color="000000"/>
              <w:right w:val="outset" w:sz="6" w:space="0" w:color="000000"/>
            </w:tcBorders>
          </w:tcPr>
          <w:p w:rsidR="000A3862" w:rsidRPr="00966FA8" w:rsidRDefault="000A3862"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4E48FC" w:rsidRPr="00966FA8" w:rsidTr="00124F86">
        <w:trPr>
          <w:tblCellSpacing w:w="0" w:type="dxa"/>
        </w:trPr>
        <w:tc>
          <w:tcPr>
            <w:tcW w:w="604" w:type="dxa"/>
            <w:vMerge w:val="restart"/>
            <w:tcBorders>
              <w:top w:val="outset" w:sz="6" w:space="0" w:color="000000"/>
              <w:left w:val="outset" w:sz="6" w:space="0" w:color="000000"/>
              <w:right w:val="outset" w:sz="6" w:space="0" w:color="000000"/>
            </w:tcBorders>
          </w:tcPr>
          <w:p w:rsidR="004E48FC" w:rsidRPr="00966FA8" w:rsidRDefault="004E48FC"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4.6</w:t>
            </w:r>
          </w:p>
        </w:tc>
        <w:tc>
          <w:tcPr>
            <w:tcW w:w="4158" w:type="dxa"/>
            <w:vMerge w:val="restart"/>
            <w:tcBorders>
              <w:top w:val="outset" w:sz="6" w:space="0" w:color="000000"/>
              <w:left w:val="outset" w:sz="6" w:space="0" w:color="000000"/>
              <w:right w:val="outset" w:sz="6" w:space="0" w:color="000000"/>
            </w:tcBorders>
          </w:tcPr>
          <w:p w:rsidR="004E48FC" w:rsidRPr="00966FA8" w:rsidRDefault="004E48FC"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sz w:val="24"/>
                <w:szCs w:val="24"/>
                <w:lang w:eastAsia="ru-RU"/>
              </w:rPr>
              <w:t>Нормативно-правовая поддержка</w:t>
            </w:r>
          </w:p>
        </w:tc>
        <w:tc>
          <w:tcPr>
            <w:tcW w:w="5706"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Коррекция  основной образовательной программы.</w:t>
            </w:r>
          </w:p>
        </w:tc>
        <w:tc>
          <w:tcPr>
            <w:tcW w:w="1568"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март-август  2020 г.</w:t>
            </w:r>
          </w:p>
        </w:tc>
        <w:tc>
          <w:tcPr>
            <w:tcW w:w="2826"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4E48FC" w:rsidRPr="00966FA8" w:rsidRDefault="004E48FC" w:rsidP="00124F86">
            <w:pPr>
              <w:spacing w:after="0" w:line="240" w:lineRule="auto"/>
              <w:rPr>
                <w:rFonts w:ascii="Times New Roman" w:eastAsia="Times New Roman" w:hAnsi="Times New Roman"/>
                <w:sz w:val="24"/>
                <w:szCs w:val="24"/>
                <w:lang w:eastAsia="ru-RU"/>
              </w:rPr>
            </w:pPr>
          </w:p>
        </w:tc>
      </w:tr>
      <w:tr w:rsidR="004E48FC" w:rsidRPr="00966FA8" w:rsidTr="00124F86">
        <w:trPr>
          <w:tblCellSpacing w:w="0" w:type="dxa"/>
        </w:trPr>
        <w:tc>
          <w:tcPr>
            <w:tcW w:w="604" w:type="dxa"/>
            <w:vMerge/>
            <w:tcBorders>
              <w:left w:val="outset" w:sz="6" w:space="0" w:color="000000"/>
              <w:right w:val="outset" w:sz="6" w:space="0" w:color="000000"/>
            </w:tcBorders>
          </w:tcPr>
          <w:p w:rsidR="004E48FC" w:rsidRPr="00966FA8" w:rsidRDefault="004E48FC"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48FC" w:rsidRPr="00966FA8" w:rsidRDefault="004E48FC"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Разработка учебных планов.</w:t>
            </w:r>
          </w:p>
        </w:tc>
        <w:tc>
          <w:tcPr>
            <w:tcW w:w="1568"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июнь   2020 г.</w:t>
            </w:r>
          </w:p>
        </w:tc>
        <w:tc>
          <w:tcPr>
            <w:tcW w:w="2826"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директор</w:t>
            </w:r>
          </w:p>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заместители директора</w:t>
            </w:r>
          </w:p>
        </w:tc>
      </w:tr>
      <w:tr w:rsidR="004E48FC" w:rsidRPr="00966FA8" w:rsidTr="00124F86">
        <w:trPr>
          <w:tblCellSpacing w:w="0" w:type="dxa"/>
        </w:trPr>
        <w:tc>
          <w:tcPr>
            <w:tcW w:w="604" w:type="dxa"/>
            <w:vMerge/>
            <w:tcBorders>
              <w:left w:val="outset" w:sz="6" w:space="0" w:color="000000"/>
              <w:right w:val="outset" w:sz="6" w:space="0" w:color="000000"/>
            </w:tcBorders>
          </w:tcPr>
          <w:p w:rsidR="004E48FC" w:rsidRPr="00966FA8" w:rsidRDefault="004E48FC"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48FC" w:rsidRPr="00966FA8" w:rsidRDefault="004E48FC"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Коррекция программы духовно-нравственного  развития и воспитания </w:t>
            </w:r>
            <w:proofErr w:type="gramStart"/>
            <w:r w:rsidRPr="00966FA8">
              <w:rPr>
                <w:rFonts w:ascii="Times New Roman" w:eastAsia="Times New Roman" w:hAnsi="Times New Roman"/>
                <w:sz w:val="24"/>
                <w:szCs w:val="24"/>
                <w:lang w:eastAsia="ru-RU"/>
              </w:rPr>
              <w:t>обучающихся</w:t>
            </w:r>
            <w:proofErr w:type="gramEnd"/>
            <w:r w:rsidRPr="00966FA8">
              <w:rPr>
                <w:rFonts w:ascii="Times New Roman" w:eastAsia="Times New Roman" w:hAnsi="Times New Roman"/>
                <w:sz w:val="24"/>
                <w:szCs w:val="24"/>
                <w:lang w:eastAsia="ru-RU"/>
              </w:rPr>
              <w:t>.</w:t>
            </w:r>
          </w:p>
        </w:tc>
        <w:tc>
          <w:tcPr>
            <w:tcW w:w="1568"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март-август  2020 г.</w:t>
            </w:r>
          </w:p>
        </w:tc>
        <w:tc>
          <w:tcPr>
            <w:tcW w:w="2826"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4E48FC" w:rsidRPr="00966FA8" w:rsidRDefault="004E48FC" w:rsidP="00124F86">
            <w:pPr>
              <w:spacing w:after="0" w:line="240" w:lineRule="auto"/>
              <w:rPr>
                <w:rFonts w:ascii="Times New Roman" w:eastAsia="Times New Roman" w:hAnsi="Times New Roman"/>
                <w:sz w:val="24"/>
                <w:szCs w:val="24"/>
                <w:lang w:eastAsia="ru-RU"/>
              </w:rPr>
            </w:pPr>
          </w:p>
        </w:tc>
      </w:tr>
      <w:tr w:rsidR="004E48FC" w:rsidRPr="00966FA8" w:rsidTr="00124F86">
        <w:trPr>
          <w:tblCellSpacing w:w="0" w:type="dxa"/>
        </w:trPr>
        <w:tc>
          <w:tcPr>
            <w:tcW w:w="604" w:type="dxa"/>
            <w:vMerge/>
            <w:tcBorders>
              <w:left w:val="outset" w:sz="6" w:space="0" w:color="000000"/>
              <w:right w:val="outset" w:sz="6" w:space="0" w:color="000000"/>
            </w:tcBorders>
          </w:tcPr>
          <w:p w:rsidR="004E48FC" w:rsidRPr="00966FA8" w:rsidRDefault="004E48FC"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4E48FC" w:rsidRPr="00966FA8" w:rsidRDefault="004E48FC"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Разработка программ внеурочной деятельности.</w:t>
            </w:r>
          </w:p>
        </w:tc>
        <w:tc>
          <w:tcPr>
            <w:tcW w:w="1568"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июнь-август 2020г.</w:t>
            </w:r>
          </w:p>
        </w:tc>
        <w:tc>
          <w:tcPr>
            <w:tcW w:w="2826"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4E48FC" w:rsidRPr="00966FA8" w:rsidRDefault="004E48FC" w:rsidP="00124F86">
            <w:pPr>
              <w:spacing w:after="0" w:line="240" w:lineRule="auto"/>
              <w:rPr>
                <w:rFonts w:ascii="Times New Roman" w:eastAsia="Times New Roman" w:hAnsi="Times New Roman"/>
                <w:sz w:val="24"/>
                <w:szCs w:val="24"/>
                <w:lang w:eastAsia="ru-RU"/>
              </w:rPr>
            </w:pPr>
          </w:p>
        </w:tc>
      </w:tr>
      <w:tr w:rsidR="004E48FC" w:rsidRPr="00966FA8" w:rsidTr="00124F86">
        <w:trPr>
          <w:tblCellSpacing w:w="0" w:type="dxa"/>
        </w:trPr>
        <w:tc>
          <w:tcPr>
            <w:tcW w:w="604" w:type="dxa"/>
            <w:vMerge/>
            <w:tcBorders>
              <w:left w:val="outset" w:sz="6" w:space="0" w:color="000000"/>
              <w:bottom w:val="outset" w:sz="6" w:space="0" w:color="000000"/>
              <w:right w:val="outset" w:sz="6" w:space="0" w:color="000000"/>
            </w:tcBorders>
          </w:tcPr>
          <w:p w:rsidR="004E48FC" w:rsidRPr="00966FA8" w:rsidRDefault="004E48FC"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bottom w:val="outset" w:sz="6" w:space="0" w:color="000000"/>
              <w:right w:val="outset" w:sz="6" w:space="0" w:color="000000"/>
            </w:tcBorders>
          </w:tcPr>
          <w:p w:rsidR="004E48FC" w:rsidRPr="00966FA8" w:rsidRDefault="004E48FC"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Разработка локальных актов.</w:t>
            </w:r>
          </w:p>
        </w:tc>
        <w:tc>
          <w:tcPr>
            <w:tcW w:w="1568"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март-август  2020г.</w:t>
            </w:r>
          </w:p>
        </w:tc>
        <w:tc>
          <w:tcPr>
            <w:tcW w:w="2826" w:type="dxa"/>
            <w:tcBorders>
              <w:top w:val="outset" w:sz="6" w:space="0" w:color="000000"/>
              <w:left w:val="outset" w:sz="6" w:space="0" w:color="000000"/>
              <w:bottom w:val="outset" w:sz="6" w:space="0" w:color="000000"/>
              <w:right w:val="outset" w:sz="6" w:space="0" w:color="000000"/>
            </w:tcBorders>
          </w:tcPr>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директор</w:t>
            </w:r>
          </w:p>
          <w:p w:rsidR="004E48FC" w:rsidRPr="00966FA8" w:rsidRDefault="004E48F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заместители директора</w:t>
            </w:r>
          </w:p>
        </w:tc>
      </w:tr>
      <w:tr w:rsidR="00EB0A8D" w:rsidRPr="00966FA8" w:rsidTr="00124F86">
        <w:trPr>
          <w:tblCellSpacing w:w="0" w:type="dxa"/>
        </w:trPr>
        <w:tc>
          <w:tcPr>
            <w:tcW w:w="604" w:type="dxa"/>
            <w:vMerge w:val="restart"/>
            <w:tcBorders>
              <w:top w:val="outset" w:sz="6" w:space="0" w:color="000000"/>
              <w:left w:val="outset" w:sz="6" w:space="0" w:color="000000"/>
              <w:right w:val="outset" w:sz="6" w:space="0" w:color="000000"/>
            </w:tcBorders>
          </w:tcPr>
          <w:p w:rsidR="00EB0A8D" w:rsidRPr="00966FA8" w:rsidRDefault="00EB0A8D"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5</w:t>
            </w:r>
          </w:p>
        </w:tc>
        <w:tc>
          <w:tcPr>
            <w:tcW w:w="4158" w:type="dxa"/>
            <w:vMerge w:val="restart"/>
            <w:tcBorders>
              <w:top w:val="outset" w:sz="6" w:space="0" w:color="000000"/>
              <w:left w:val="outset" w:sz="6" w:space="0" w:color="000000"/>
              <w:right w:val="outset" w:sz="6" w:space="0" w:color="000000"/>
            </w:tcBorders>
          </w:tcPr>
          <w:p w:rsidR="00EB0A8D" w:rsidRPr="00966FA8" w:rsidRDefault="00EB0A8D" w:rsidP="0033408C">
            <w:pPr>
              <w:spacing w:after="0" w:line="240" w:lineRule="auto"/>
              <w:rPr>
                <w:rFonts w:ascii="Times New Roman" w:eastAsia="Times New Roman" w:hAnsi="Times New Roman" w:cs="Times New Roman"/>
                <w:sz w:val="24"/>
                <w:szCs w:val="24"/>
                <w:lang w:eastAsia="ru-RU"/>
              </w:rPr>
            </w:pPr>
            <w:r w:rsidRPr="00966FA8">
              <w:rPr>
                <w:rFonts w:ascii="Times New Roman" w:hAnsi="Times New Roman"/>
                <w:bCs/>
                <w:sz w:val="24"/>
                <w:szCs w:val="24"/>
              </w:rPr>
              <w:t>Обобщение и распространение опыта работы</w:t>
            </w:r>
          </w:p>
        </w:tc>
        <w:tc>
          <w:tcPr>
            <w:tcW w:w="570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Обобщение опыта работы на секционных занятиях учителей-предметников.</w:t>
            </w:r>
          </w:p>
        </w:tc>
        <w:tc>
          <w:tcPr>
            <w:tcW w:w="1568"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Август</w:t>
            </w:r>
          </w:p>
        </w:tc>
        <w:tc>
          <w:tcPr>
            <w:tcW w:w="282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Учителя-предметники</w:t>
            </w:r>
          </w:p>
        </w:tc>
      </w:tr>
      <w:tr w:rsidR="00EB0A8D" w:rsidRPr="00966FA8" w:rsidTr="00124F86">
        <w:trPr>
          <w:tblCellSpacing w:w="0" w:type="dxa"/>
        </w:trPr>
        <w:tc>
          <w:tcPr>
            <w:tcW w:w="604" w:type="dxa"/>
            <w:vMerge/>
            <w:tcBorders>
              <w:left w:val="outset" w:sz="6" w:space="0" w:color="000000"/>
              <w:right w:val="outset" w:sz="6" w:space="0" w:color="000000"/>
            </w:tcBorders>
          </w:tcPr>
          <w:p w:rsidR="00EB0A8D" w:rsidRPr="00966FA8" w:rsidRDefault="00EB0A8D"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EB0A8D" w:rsidRPr="00966FA8" w:rsidRDefault="00EB0A8D"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Описание передового опыта.</w:t>
            </w:r>
          </w:p>
        </w:tc>
        <w:tc>
          <w:tcPr>
            <w:tcW w:w="1568"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В течение года</w:t>
            </w:r>
          </w:p>
        </w:tc>
        <w:tc>
          <w:tcPr>
            <w:tcW w:w="282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Учителя - предметники</w:t>
            </w:r>
          </w:p>
        </w:tc>
      </w:tr>
      <w:tr w:rsidR="00EB0A8D" w:rsidRPr="00966FA8" w:rsidTr="00124F86">
        <w:trPr>
          <w:tblCellSpacing w:w="0" w:type="dxa"/>
        </w:trPr>
        <w:tc>
          <w:tcPr>
            <w:tcW w:w="604" w:type="dxa"/>
            <w:vMerge/>
            <w:tcBorders>
              <w:left w:val="outset" w:sz="6" w:space="0" w:color="000000"/>
              <w:right w:val="outset" w:sz="6" w:space="0" w:color="000000"/>
            </w:tcBorders>
          </w:tcPr>
          <w:p w:rsidR="00EB0A8D" w:rsidRPr="00966FA8" w:rsidRDefault="00EB0A8D"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EB0A8D" w:rsidRPr="00966FA8" w:rsidRDefault="00EB0A8D"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Оформление методической «копилки».</w:t>
            </w:r>
          </w:p>
        </w:tc>
        <w:tc>
          <w:tcPr>
            <w:tcW w:w="1568"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Ноябрь</w:t>
            </w:r>
          </w:p>
        </w:tc>
        <w:tc>
          <w:tcPr>
            <w:tcW w:w="282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руководители ШМО, учителя - предметники</w:t>
            </w:r>
          </w:p>
        </w:tc>
      </w:tr>
      <w:tr w:rsidR="00EB0A8D" w:rsidRPr="00966FA8" w:rsidTr="00124F86">
        <w:trPr>
          <w:tblCellSpacing w:w="0" w:type="dxa"/>
        </w:trPr>
        <w:tc>
          <w:tcPr>
            <w:tcW w:w="604" w:type="dxa"/>
            <w:vMerge/>
            <w:tcBorders>
              <w:left w:val="outset" w:sz="6" w:space="0" w:color="000000"/>
              <w:right w:val="outset" w:sz="6" w:space="0" w:color="000000"/>
            </w:tcBorders>
          </w:tcPr>
          <w:p w:rsidR="00EB0A8D" w:rsidRPr="00966FA8" w:rsidRDefault="00EB0A8D"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EB0A8D" w:rsidRPr="00966FA8" w:rsidRDefault="00EB0A8D"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Представление опыта на заседании ШМО.</w:t>
            </w:r>
          </w:p>
        </w:tc>
        <w:tc>
          <w:tcPr>
            <w:tcW w:w="1568"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В течение года</w:t>
            </w:r>
          </w:p>
        </w:tc>
        <w:tc>
          <w:tcPr>
            <w:tcW w:w="282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 xml:space="preserve"> учителя - предметники</w:t>
            </w:r>
          </w:p>
        </w:tc>
      </w:tr>
      <w:tr w:rsidR="00EB0A8D" w:rsidRPr="00966FA8" w:rsidTr="00124F86">
        <w:trPr>
          <w:tblCellSpacing w:w="0" w:type="dxa"/>
        </w:trPr>
        <w:tc>
          <w:tcPr>
            <w:tcW w:w="604" w:type="dxa"/>
            <w:vMerge/>
            <w:tcBorders>
              <w:left w:val="outset" w:sz="6" w:space="0" w:color="000000"/>
              <w:right w:val="outset" w:sz="6" w:space="0" w:color="000000"/>
            </w:tcBorders>
          </w:tcPr>
          <w:p w:rsidR="00EB0A8D" w:rsidRPr="00966FA8" w:rsidRDefault="00EB0A8D"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EB0A8D" w:rsidRPr="00966FA8" w:rsidRDefault="00EB0A8D"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Подготовка для участия в конкурсе «Учитель года».</w:t>
            </w:r>
          </w:p>
        </w:tc>
        <w:tc>
          <w:tcPr>
            <w:tcW w:w="1568"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Ноябрь, декабрь</w:t>
            </w:r>
          </w:p>
        </w:tc>
        <w:tc>
          <w:tcPr>
            <w:tcW w:w="282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EB0A8D" w:rsidRPr="00966FA8" w:rsidTr="00124F86">
        <w:trPr>
          <w:tblCellSpacing w:w="0" w:type="dxa"/>
        </w:trPr>
        <w:tc>
          <w:tcPr>
            <w:tcW w:w="604" w:type="dxa"/>
            <w:vMerge/>
            <w:tcBorders>
              <w:left w:val="outset" w:sz="6" w:space="0" w:color="000000"/>
              <w:right w:val="outset" w:sz="6" w:space="0" w:color="000000"/>
            </w:tcBorders>
          </w:tcPr>
          <w:p w:rsidR="00EB0A8D" w:rsidRPr="00966FA8" w:rsidRDefault="00EB0A8D"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EB0A8D" w:rsidRPr="00966FA8" w:rsidRDefault="00EB0A8D"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Представление опыта работы на научно-</w:t>
            </w:r>
            <w:r w:rsidRPr="00966FA8">
              <w:rPr>
                <w:rFonts w:ascii="Times New Roman" w:hAnsi="Times New Roman"/>
                <w:sz w:val="24"/>
                <w:szCs w:val="24"/>
              </w:rPr>
              <w:lastRenderedPageBreak/>
              <w:t>практических конференциях.</w:t>
            </w:r>
          </w:p>
        </w:tc>
        <w:tc>
          <w:tcPr>
            <w:tcW w:w="1568"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lastRenderedPageBreak/>
              <w:t xml:space="preserve">В течение </w:t>
            </w:r>
            <w:r w:rsidRPr="00966FA8">
              <w:rPr>
                <w:rFonts w:ascii="Times New Roman" w:hAnsi="Times New Roman"/>
                <w:sz w:val="24"/>
                <w:szCs w:val="24"/>
              </w:rPr>
              <w:lastRenderedPageBreak/>
              <w:t>года</w:t>
            </w:r>
          </w:p>
        </w:tc>
        <w:tc>
          <w:tcPr>
            <w:tcW w:w="282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lastRenderedPageBreak/>
              <w:t xml:space="preserve">заместитель </w:t>
            </w:r>
            <w:r w:rsidRPr="00966FA8">
              <w:rPr>
                <w:rFonts w:ascii="Times New Roman" w:eastAsia="Times New Roman" w:hAnsi="Times New Roman"/>
                <w:sz w:val="24"/>
                <w:szCs w:val="24"/>
                <w:lang w:eastAsia="ru-RU"/>
              </w:rPr>
              <w:lastRenderedPageBreak/>
              <w:t>директора</w:t>
            </w:r>
            <w:r w:rsidRPr="00966FA8">
              <w:rPr>
                <w:rFonts w:ascii="Times New Roman" w:hAnsi="Times New Roman"/>
                <w:sz w:val="24"/>
                <w:szCs w:val="24"/>
              </w:rPr>
              <w:t>учителя-предметники</w:t>
            </w:r>
          </w:p>
        </w:tc>
      </w:tr>
      <w:tr w:rsidR="00EB0A8D" w:rsidRPr="00966FA8" w:rsidTr="00124F86">
        <w:trPr>
          <w:trHeight w:val="627"/>
          <w:tblCellSpacing w:w="0" w:type="dxa"/>
        </w:trPr>
        <w:tc>
          <w:tcPr>
            <w:tcW w:w="604" w:type="dxa"/>
            <w:vMerge/>
            <w:tcBorders>
              <w:left w:val="outset" w:sz="6" w:space="0" w:color="000000"/>
              <w:bottom w:val="outset" w:sz="6" w:space="0" w:color="000000"/>
              <w:right w:val="outset" w:sz="6" w:space="0" w:color="000000"/>
            </w:tcBorders>
          </w:tcPr>
          <w:p w:rsidR="00EB0A8D" w:rsidRPr="00966FA8" w:rsidRDefault="00EB0A8D"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bottom w:val="outset" w:sz="6" w:space="0" w:color="000000"/>
              <w:right w:val="outset" w:sz="6" w:space="0" w:color="000000"/>
            </w:tcBorders>
          </w:tcPr>
          <w:p w:rsidR="00EB0A8D" w:rsidRPr="00966FA8" w:rsidRDefault="00EB0A8D"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Показ практического применения опыта на открытых уроках.</w:t>
            </w:r>
          </w:p>
        </w:tc>
        <w:tc>
          <w:tcPr>
            <w:tcW w:w="1568"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В тече</w:t>
            </w:r>
            <w:r w:rsidR="00124F86" w:rsidRPr="00966FA8">
              <w:rPr>
                <w:rFonts w:ascii="Times New Roman" w:hAnsi="Times New Roman"/>
                <w:sz w:val="24"/>
                <w:szCs w:val="24"/>
              </w:rPr>
              <w:t xml:space="preserve">ние года </w:t>
            </w:r>
          </w:p>
        </w:tc>
        <w:tc>
          <w:tcPr>
            <w:tcW w:w="282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hAnsi="Times New Roman"/>
                <w:sz w:val="24"/>
                <w:szCs w:val="24"/>
              </w:rPr>
            </w:pPr>
            <w:r w:rsidRPr="00966FA8">
              <w:rPr>
                <w:rFonts w:ascii="Times New Roman" w:hAnsi="Times New Roman"/>
                <w:sz w:val="24"/>
                <w:szCs w:val="24"/>
              </w:rPr>
              <w:t>руководитель ШМО, учителя - предметники</w:t>
            </w:r>
          </w:p>
        </w:tc>
      </w:tr>
      <w:tr w:rsidR="00EB0A8D" w:rsidRPr="00966FA8" w:rsidTr="00124F86">
        <w:trPr>
          <w:tblCellSpacing w:w="0" w:type="dxa"/>
        </w:trPr>
        <w:tc>
          <w:tcPr>
            <w:tcW w:w="604" w:type="dxa"/>
            <w:tcBorders>
              <w:top w:val="outset" w:sz="6" w:space="0" w:color="000000"/>
              <w:left w:val="outset" w:sz="6" w:space="0" w:color="000000"/>
              <w:bottom w:val="outset" w:sz="6" w:space="0" w:color="000000"/>
              <w:right w:val="outset" w:sz="6" w:space="0" w:color="000000"/>
            </w:tcBorders>
          </w:tcPr>
          <w:p w:rsidR="00EB0A8D" w:rsidRPr="00966FA8" w:rsidRDefault="00EB0A8D"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6</w:t>
            </w:r>
          </w:p>
        </w:tc>
        <w:tc>
          <w:tcPr>
            <w:tcW w:w="4158"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Повышение квалификации учителей</w:t>
            </w:r>
          </w:p>
          <w:p w:rsidR="00EB0A8D" w:rsidRPr="00966FA8" w:rsidRDefault="00EB0A8D" w:rsidP="00124F86">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EB0A8D" w:rsidRPr="00966FA8" w:rsidRDefault="00EB0A8D" w:rsidP="00EB0A8D">
            <w:pPr>
              <w:spacing w:after="0" w:line="240" w:lineRule="auto"/>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 Организовать курсовую подготовку учителей.</w:t>
            </w:r>
          </w:p>
          <w:p w:rsidR="00EB0A8D" w:rsidRPr="00966FA8" w:rsidRDefault="00EB0A8D" w:rsidP="00EB0A8D">
            <w:pPr>
              <w:spacing w:after="0" w:line="240" w:lineRule="auto"/>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2. Организовать работу педагогов по самообразованию.</w:t>
            </w:r>
          </w:p>
          <w:p w:rsidR="00EB0A8D" w:rsidRPr="00966FA8" w:rsidRDefault="00EB0A8D" w:rsidP="00EB0A8D">
            <w:pPr>
              <w:spacing w:after="0" w:line="240" w:lineRule="auto"/>
              <w:jc w:val="both"/>
              <w:rPr>
                <w:rFonts w:ascii="Times New Roman" w:hAnsi="Times New Roman"/>
                <w:sz w:val="24"/>
                <w:szCs w:val="24"/>
              </w:rPr>
            </w:pPr>
            <w:r w:rsidRPr="00966FA8">
              <w:rPr>
                <w:rFonts w:ascii="Times New Roman" w:eastAsia="Times New Roman" w:hAnsi="Times New Roman" w:cs="Times New Roman"/>
                <w:sz w:val="24"/>
                <w:szCs w:val="24"/>
                <w:lang w:eastAsia="ru-RU"/>
              </w:rPr>
              <w:t>3.</w:t>
            </w:r>
            <w:r w:rsidRPr="00966FA8">
              <w:rPr>
                <w:rFonts w:ascii="Times New Roman" w:hAnsi="Times New Roman"/>
                <w:sz w:val="24"/>
                <w:szCs w:val="24"/>
              </w:rPr>
              <w:t xml:space="preserve"> Посещение конференций, методических семинаров, тематических консультаций, уроков творчески работающих учителей.</w:t>
            </w:r>
          </w:p>
          <w:p w:rsidR="00EB0A8D" w:rsidRPr="00966FA8" w:rsidRDefault="00EB0A8D" w:rsidP="00EB0A8D">
            <w:pPr>
              <w:spacing w:after="0" w:line="240" w:lineRule="auto"/>
              <w:jc w:val="both"/>
              <w:rPr>
                <w:rFonts w:ascii="Times New Roman" w:hAnsi="Times New Roman"/>
                <w:sz w:val="24"/>
                <w:szCs w:val="24"/>
              </w:rPr>
            </w:pPr>
            <w:r w:rsidRPr="00966FA8">
              <w:rPr>
                <w:rFonts w:ascii="Times New Roman" w:hAnsi="Times New Roman"/>
                <w:sz w:val="24"/>
                <w:szCs w:val="24"/>
              </w:rPr>
              <w:t>4. Обсуждение публикаций творчески работающих учителей.</w:t>
            </w:r>
          </w:p>
          <w:p w:rsidR="00EB0A8D" w:rsidRPr="00966FA8" w:rsidRDefault="00EB0A8D" w:rsidP="00EB0A8D">
            <w:pPr>
              <w:spacing w:after="0" w:line="240" w:lineRule="auto"/>
              <w:jc w:val="both"/>
              <w:rPr>
                <w:rFonts w:ascii="Times New Roman" w:hAnsi="Times New Roman"/>
                <w:sz w:val="24"/>
                <w:szCs w:val="24"/>
              </w:rPr>
            </w:pPr>
            <w:r w:rsidRPr="00966FA8">
              <w:rPr>
                <w:rFonts w:ascii="Times New Roman" w:hAnsi="Times New Roman"/>
                <w:sz w:val="24"/>
                <w:szCs w:val="24"/>
              </w:rPr>
              <w:t>5. Изучение и внедрение передового педагогического опыта в практику (по отдельному плану).</w:t>
            </w:r>
          </w:p>
          <w:p w:rsidR="00EB0A8D" w:rsidRPr="00966FA8" w:rsidRDefault="00EB0A8D" w:rsidP="00EB0A8D">
            <w:pPr>
              <w:spacing w:after="0" w:line="240" w:lineRule="auto"/>
              <w:jc w:val="both"/>
              <w:rPr>
                <w:rFonts w:ascii="Times New Roman" w:eastAsia="Times New Roman" w:hAnsi="Times New Roman" w:cs="Times New Roman"/>
                <w:sz w:val="24"/>
                <w:szCs w:val="24"/>
                <w:lang w:eastAsia="ru-RU"/>
              </w:rPr>
            </w:pPr>
            <w:r w:rsidRPr="00966FA8">
              <w:rPr>
                <w:rFonts w:ascii="Times New Roman" w:hAnsi="Times New Roman"/>
                <w:sz w:val="24"/>
                <w:szCs w:val="24"/>
              </w:rPr>
              <w:t xml:space="preserve">6. </w:t>
            </w:r>
            <w:proofErr w:type="spellStart"/>
            <w:r w:rsidRPr="00966FA8">
              <w:rPr>
                <w:rFonts w:ascii="Times New Roman" w:hAnsi="Times New Roman"/>
                <w:sz w:val="24"/>
                <w:szCs w:val="24"/>
              </w:rPr>
              <w:t>Взаимопосещение</w:t>
            </w:r>
            <w:proofErr w:type="spellEnd"/>
            <w:r w:rsidRPr="00966FA8">
              <w:rPr>
                <w:rFonts w:ascii="Times New Roman" w:hAnsi="Times New Roman"/>
                <w:sz w:val="24"/>
                <w:szCs w:val="24"/>
              </w:rPr>
              <w:t xml:space="preserve"> уроков.</w:t>
            </w:r>
          </w:p>
        </w:tc>
        <w:tc>
          <w:tcPr>
            <w:tcW w:w="1568"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по плану МЦОКО</w:t>
            </w:r>
          </w:p>
          <w:p w:rsidR="00EB0A8D" w:rsidRPr="00966FA8" w:rsidRDefault="00EB0A8D" w:rsidP="00124F86">
            <w:pPr>
              <w:spacing w:after="0" w:line="240" w:lineRule="auto"/>
              <w:rPr>
                <w:rFonts w:ascii="Times New Roman" w:eastAsia="Times New Roman" w:hAnsi="Times New Roman" w:cs="Times New Roman"/>
                <w:sz w:val="24"/>
                <w:szCs w:val="24"/>
                <w:lang w:eastAsia="ru-RU"/>
              </w:rPr>
            </w:pPr>
            <w:r w:rsidRPr="00966FA8">
              <w:rPr>
                <w:rFonts w:ascii="Times New Roman" w:hAnsi="Times New Roman"/>
                <w:sz w:val="24"/>
                <w:szCs w:val="24"/>
              </w:rPr>
              <w:t>В течение года</w:t>
            </w:r>
          </w:p>
        </w:tc>
        <w:tc>
          <w:tcPr>
            <w:tcW w:w="2826" w:type="dxa"/>
            <w:tcBorders>
              <w:top w:val="outset" w:sz="6" w:space="0" w:color="000000"/>
              <w:left w:val="outset" w:sz="6" w:space="0" w:color="000000"/>
              <w:bottom w:val="outset" w:sz="6" w:space="0" w:color="000000"/>
              <w:right w:val="outset" w:sz="6" w:space="0" w:color="000000"/>
            </w:tcBorders>
          </w:tcPr>
          <w:p w:rsidR="00EB0A8D" w:rsidRPr="00966FA8" w:rsidRDefault="00EB0A8D" w:rsidP="00124F86">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EB0A8D" w:rsidRPr="00966FA8" w:rsidRDefault="00EB0A8D" w:rsidP="00124F86">
            <w:pPr>
              <w:spacing w:after="0" w:line="240" w:lineRule="auto"/>
              <w:rPr>
                <w:rFonts w:ascii="Times New Roman" w:eastAsia="Times New Roman" w:hAnsi="Times New Roman" w:cs="Times New Roman"/>
                <w:sz w:val="24"/>
                <w:szCs w:val="24"/>
                <w:lang w:eastAsia="ru-RU"/>
              </w:rPr>
            </w:pPr>
          </w:p>
        </w:tc>
      </w:tr>
      <w:tr w:rsidR="00D66EDC" w:rsidRPr="00966FA8" w:rsidTr="00124F86">
        <w:trPr>
          <w:tblCellSpacing w:w="0" w:type="dxa"/>
        </w:trPr>
        <w:tc>
          <w:tcPr>
            <w:tcW w:w="604" w:type="dxa"/>
            <w:vMerge w:val="restart"/>
            <w:tcBorders>
              <w:top w:val="outset" w:sz="6" w:space="0" w:color="000000"/>
              <w:left w:val="outset" w:sz="6" w:space="0" w:color="000000"/>
              <w:right w:val="outset" w:sz="6" w:space="0" w:color="000000"/>
            </w:tcBorders>
          </w:tcPr>
          <w:p w:rsidR="00D66EDC" w:rsidRPr="00966FA8" w:rsidRDefault="00D66EDC"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7</w:t>
            </w:r>
          </w:p>
        </w:tc>
        <w:tc>
          <w:tcPr>
            <w:tcW w:w="4158" w:type="dxa"/>
            <w:vMerge w:val="restart"/>
            <w:tcBorders>
              <w:top w:val="outset" w:sz="6" w:space="0" w:color="000000"/>
              <w:left w:val="outset" w:sz="6" w:space="0" w:color="000000"/>
              <w:right w:val="outset" w:sz="6" w:space="0" w:color="000000"/>
            </w:tcBorders>
          </w:tcPr>
          <w:p w:rsidR="00D66EDC" w:rsidRPr="00966FA8" w:rsidRDefault="00D66EDC" w:rsidP="0033408C">
            <w:pPr>
              <w:spacing w:after="0" w:line="240" w:lineRule="auto"/>
              <w:rPr>
                <w:rFonts w:ascii="Times New Roman" w:eastAsia="Times New Roman" w:hAnsi="Times New Roman" w:cs="Times New Roman"/>
                <w:sz w:val="24"/>
                <w:szCs w:val="24"/>
                <w:lang w:eastAsia="ru-RU"/>
              </w:rPr>
            </w:pPr>
            <w:r w:rsidRPr="00966FA8">
              <w:rPr>
                <w:rFonts w:ascii="Times New Roman" w:hAnsi="Times New Roman"/>
                <w:bCs/>
                <w:sz w:val="24"/>
                <w:szCs w:val="24"/>
              </w:rPr>
              <w:t>Диагностика деятельности педагогов</w:t>
            </w:r>
          </w:p>
        </w:tc>
        <w:tc>
          <w:tcPr>
            <w:tcW w:w="5706"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rPr>
                <w:rFonts w:ascii="Times New Roman" w:hAnsi="Times New Roman"/>
                <w:sz w:val="24"/>
                <w:szCs w:val="24"/>
              </w:rPr>
            </w:pPr>
            <w:r w:rsidRPr="00966FA8">
              <w:rPr>
                <w:rFonts w:ascii="Times New Roman" w:hAnsi="Times New Roman"/>
                <w:sz w:val="24"/>
                <w:szCs w:val="24"/>
              </w:rPr>
              <w:t>Выявление трудностей и положительного опыта в работе педагогов.</w:t>
            </w:r>
          </w:p>
        </w:tc>
        <w:tc>
          <w:tcPr>
            <w:tcW w:w="1568"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rPr>
                <w:rFonts w:ascii="Times New Roman" w:hAnsi="Times New Roman"/>
                <w:sz w:val="24"/>
                <w:szCs w:val="24"/>
              </w:rPr>
            </w:pPr>
            <w:r w:rsidRPr="00966FA8">
              <w:rPr>
                <w:rFonts w:ascii="Times New Roman" w:hAnsi="Times New Roman"/>
                <w:sz w:val="24"/>
                <w:szCs w:val="24"/>
              </w:rPr>
              <w:t>Сентябрь</w:t>
            </w:r>
          </w:p>
        </w:tc>
        <w:tc>
          <w:tcPr>
            <w:tcW w:w="2826"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D66EDC" w:rsidRPr="00966FA8" w:rsidRDefault="00D66EDC" w:rsidP="00124F86">
            <w:pPr>
              <w:spacing w:after="0" w:line="240" w:lineRule="auto"/>
              <w:rPr>
                <w:rFonts w:ascii="Times New Roman" w:hAnsi="Times New Roman"/>
                <w:sz w:val="24"/>
                <w:szCs w:val="24"/>
              </w:rPr>
            </w:pPr>
          </w:p>
        </w:tc>
      </w:tr>
      <w:tr w:rsidR="00D66EDC" w:rsidRPr="00966FA8" w:rsidTr="00124F86">
        <w:trPr>
          <w:tblCellSpacing w:w="0" w:type="dxa"/>
        </w:trPr>
        <w:tc>
          <w:tcPr>
            <w:tcW w:w="604" w:type="dxa"/>
            <w:vMerge/>
            <w:tcBorders>
              <w:left w:val="outset" w:sz="6" w:space="0" w:color="000000"/>
              <w:right w:val="outset" w:sz="6" w:space="0" w:color="000000"/>
            </w:tcBorders>
          </w:tcPr>
          <w:p w:rsidR="00D66EDC" w:rsidRPr="00966FA8" w:rsidRDefault="00D66EDC"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right w:val="outset" w:sz="6" w:space="0" w:color="000000"/>
            </w:tcBorders>
          </w:tcPr>
          <w:p w:rsidR="00D66EDC" w:rsidRPr="00966FA8" w:rsidRDefault="00D66EDC"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rPr>
                <w:rFonts w:ascii="Times New Roman" w:hAnsi="Times New Roman"/>
                <w:sz w:val="24"/>
                <w:szCs w:val="24"/>
              </w:rPr>
            </w:pPr>
            <w:r w:rsidRPr="00966FA8">
              <w:rPr>
                <w:rFonts w:ascii="Times New Roman" w:hAnsi="Times New Roman"/>
                <w:sz w:val="24"/>
                <w:szCs w:val="24"/>
              </w:rPr>
              <w:t>Составление банка данных по результатам развития педагогического коллектива.</w:t>
            </w:r>
          </w:p>
        </w:tc>
        <w:tc>
          <w:tcPr>
            <w:tcW w:w="1568"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rPr>
                <w:rFonts w:ascii="Times New Roman" w:hAnsi="Times New Roman"/>
                <w:sz w:val="24"/>
                <w:szCs w:val="24"/>
              </w:rPr>
            </w:pPr>
            <w:r w:rsidRPr="00966FA8">
              <w:rPr>
                <w:rFonts w:ascii="Times New Roman" w:hAnsi="Times New Roman"/>
                <w:sz w:val="24"/>
                <w:szCs w:val="24"/>
              </w:rPr>
              <w:t>Декабрь, Январь</w:t>
            </w:r>
          </w:p>
        </w:tc>
        <w:tc>
          <w:tcPr>
            <w:tcW w:w="2826"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D66EDC" w:rsidRPr="00966FA8" w:rsidTr="00124F86">
        <w:trPr>
          <w:tblCellSpacing w:w="0" w:type="dxa"/>
        </w:trPr>
        <w:tc>
          <w:tcPr>
            <w:tcW w:w="604" w:type="dxa"/>
            <w:vMerge/>
            <w:tcBorders>
              <w:left w:val="outset" w:sz="6" w:space="0" w:color="000000"/>
              <w:bottom w:val="outset" w:sz="6" w:space="0" w:color="000000"/>
              <w:right w:val="outset" w:sz="6" w:space="0" w:color="000000"/>
            </w:tcBorders>
          </w:tcPr>
          <w:p w:rsidR="00D66EDC" w:rsidRPr="00966FA8" w:rsidRDefault="00D66EDC" w:rsidP="0033408C">
            <w:pPr>
              <w:spacing w:before="100" w:beforeAutospacing="1" w:after="119"/>
              <w:rPr>
                <w:rFonts w:ascii="Times New Roman" w:eastAsia="Times New Roman" w:hAnsi="Times New Roman" w:cs="Times New Roman"/>
                <w:sz w:val="24"/>
                <w:szCs w:val="24"/>
                <w:lang w:eastAsia="ru-RU"/>
              </w:rPr>
            </w:pPr>
          </w:p>
        </w:tc>
        <w:tc>
          <w:tcPr>
            <w:tcW w:w="4158" w:type="dxa"/>
            <w:vMerge/>
            <w:tcBorders>
              <w:left w:val="outset" w:sz="6" w:space="0" w:color="000000"/>
              <w:bottom w:val="outset" w:sz="6" w:space="0" w:color="000000"/>
              <w:right w:val="outset" w:sz="6" w:space="0" w:color="000000"/>
            </w:tcBorders>
          </w:tcPr>
          <w:p w:rsidR="00D66EDC" w:rsidRPr="00966FA8" w:rsidRDefault="00D66EDC"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rPr>
                <w:rFonts w:ascii="Times New Roman" w:hAnsi="Times New Roman"/>
                <w:sz w:val="24"/>
                <w:szCs w:val="24"/>
              </w:rPr>
            </w:pPr>
            <w:r w:rsidRPr="00966FA8">
              <w:rPr>
                <w:rFonts w:ascii="Times New Roman" w:hAnsi="Times New Roman"/>
                <w:sz w:val="24"/>
                <w:szCs w:val="24"/>
              </w:rPr>
              <w:t>Проведение мониторинга по повышению квалификации педагогов.</w:t>
            </w:r>
          </w:p>
        </w:tc>
        <w:tc>
          <w:tcPr>
            <w:tcW w:w="1568"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rPr>
                <w:rFonts w:ascii="Times New Roman" w:hAnsi="Times New Roman"/>
                <w:sz w:val="24"/>
                <w:szCs w:val="24"/>
              </w:rPr>
            </w:pPr>
            <w:r w:rsidRPr="00966FA8">
              <w:rPr>
                <w:rFonts w:ascii="Times New Roman" w:hAnsi="Times New Roman"/>
                <w:sz w:val="24"/>
                <w:szCs w:val="24"/>
              </w:rPr>
              <w:t>Март</w:t>
            </w:r>
          </w:p>
        </w:tc>
        <w:tc>
          <w:tcPr>
            <w:tcW w:w="2826"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rPr>
                <w:rFonts w:ascii="Times New Roman" w:hAnsi="Times New Roman"/>
                <w:sz w:val="24"/>
                <w:szCs w:val="24"/>
              </w:rPr>
            </w:pPr>
            <w:r w:rsidRPr="00966FA8">
              <w:rPr>
                <w:rFonts w:ascii="Times New Roman" w:eastAsia="Times New Roman" w:hAnsi="Times New Roman"/>
                <w:sz w:val="24"/>
                <w:szCs w:val="24"/>
                <w:lang w:eastAsia="ru-RU"/>
              </w:rPr>
              <w:t>заместитель директора</w:t>
            </w:r>
          </w:p>
        </w:tc>
      </w:tr>
      <w:tr w:rsidR="00D66EDC" w:rsidRPr="00966FA8" w:rsidTr="00124F86">
        <w:trPr>
          <w:tblCellSpacing w:w="0" w:type="dxa"/>
        </w:trPr>
        <w:tc>
          <w:tcPr>
            <w:tcW w:w="604" w:type="dxa"/>
            <w:tcBorders>
              <w:top w:val="outset" w:sz="6" w:space="0" w:color="000000"/>
              <w:left w:val="outset" w:sz="6" w:space="0" w:color="000000"/>
              <w:bottom w:val="outset" w:sz="6" w:space="0" w:color="000000"/>
              <w:right w:val="outset" w:sz="6" w:space="0" w:color="000000"/>
            </w:tcBorders>
          </w:tcPr>
          <w:p w:rsidR="00D66EDC" w:rsidRPr="00966FA8" w:rsidRDefault="0047628E"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8</w:t>
            </w:r>
          </w:p>
        </w:tc>
        <w:tc>
          <w:tcPr>
            <w:tcW w:w="4158" w:type="dxa"/>
            <w:tcBorders>
              <w:top w:val="outset" w:sz="6" w:space="0" w:color="000000"/>
              <w:left w:val="outset" w:sz="6" w:space="0" w:color="000000"/>
              <w:bottom w:val="outset" w:sz="6" w:space="0" w:color="000000"/>
              <w:right w:val="outset" w:sz="6" w:space="0" w:color="000000"/>
            </w:tcBorders>
          </w:tcPr>
          <w:p w:rsidR="00D66EDC" w:rsidRPr="00966FA8" w:rsidRDefault="00D66EDC"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Организация работы с молодыми специалистами.</w:t>
            </w:r>
          </w:p>
          <w:p w:rsidR="00D66EDC" w:rsidRPr="00966FA8" w:rsidRDefault="00D66EDC"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D66EDC" w:rsidRPr="00966FA8" w:rsidRDefault="00D66EDC" w:rsidP="007331FE">
            <w:pPr>
              <w:numPr>
                <w:ilvl w:val="0"/>
                <w:numId w:val="1"/>
              </w:numPr>
              <w:tabs>
                <w:tab w:val="clear" w:pos="720"/>
              </w:tabs>
              <w:spacing w:after="0" w:line="240" w:lineRule="auto"/>
              <w:ind w:left="43" w:firstLine="163"/>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Определение индивидуальных задач методической работы с молодыми специалистами.</w:t>
            </w:r>
          </w:p>
          <w:p w:rsidR="00D66EDC" w:rsidRPr="00966FA8" w:rsidRDefault="00D66EDC" w:rsidP="007331FE">
            <w:pPr>
              <w:numPr>
                <w:ilvl w:val="0"/>
                <w:numId w:val="1"/>
              </w:numPr>
              <w:tabs>
                <w:tab w:val="clear" w:pos="720"/>
              </w:tabs>
              <w:spacing w:after="0" w:line="240" w:lineRule="auto"/>
              <w:ind w:left="43" w:firstLine="163"/>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Выявление уровня психолого-педагогической контактности с классами.</w:t>
            </w:r>
          </w:p>
          <w:p w:rsidR="00D66EDC" w:rsidRPr="00966FA8" w:rsidRDefault="00D66EDC" w:rsidP="007331FE">
            <w:pPr>
              <w:numPr>
                <w:ilvl w:val="0"/>
                <w:numId w:val="1"/>
              </w:numPr>
              <w:tabs>
                <w:tab w:val="clear" w:pos="720"/>
              </w:tabs>
              <w:spacing w:after="0" w:line="240" w:lineRule="auto"/>
              <w:ind w:left="43" w:firstLine="163"/>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Привлечение к участию в работе методических объединений.</w:t>
            </w:r>
          </w:p>
        </w:tc>
        <w:tc>
          <w:tcPr>
            <w:tcW w:w="1568" w:type="dxa"/>
            <w:tcBorders>
              <w:top w:val="outset" w:sz="6" w:space="0" w:color="000000"/>
              <w:left w:val="outset" w:sz="6" w:space="0" w:color="000000"/>
              <w:bottom w:val="outset" w:sz="6" w:space="0" w:color="000000"/>
              <w:right w:val="outset" w:sz="6" w:space="0" w:color="000000"/>
            </w:tcBorders>
          </w:tcPr>
          <w:p w:rsidR="00D66EDC" w:rsidRPr="00966FA8" w:rsidRDefault="00D66EDC"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По плану </w:t>
            </w:r>
          </w:p>
          <w:p w:rsidR="00D66EDC" w:rsidRPr="00966FA8" w:rsidRDefault="00D66EDC" w:rsidP="0033408C">
            <w:pPr>
              <w:spacing w:after="0" w:line="240" w:lineRule="auto"/>
              <w:rPr>
                <w:rFonts w:ascii="Times New Roman" w:eastAsia="Times New Roman" w:hAnsi="Times New Roman" w:cs="Times New Roman"/>
                <w:sz w:val="24"/>
                <w:szCs w:val="24"/>
                <w:lang w:eastAsia="ru-RU"/>
              </w:rPr>
            </w:pPr>
          </w:p>
        </w:tc>
        <w:tc>
          <w:tcPr>
            <w:tcW w:w="2826" w:type="dxa"/>
            <w:tcBorders>
              <w:top w:val="outset" w:sz="6" w:space="0" w:color="000000"/>
              <w:left w:val="outset" w:sz="6" w:space="0" w:color="000000"/>
              <w:bottom w:val="outset" w:sz="6" w:space="0" w:color="000000"/>
              <w:right w:val="outset" w:sz="6" w:space="0" w:color="000000"/>
            </w:tcBorders>
          </w:tcPr>
          <w:p w:rsidR="00D66EDC" w:rsidRPr="00966FA8" w:rsidRDefault="00D66EDC"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D66EDC" w:rsidRPr="00966FA8" w:rsidRDefault="00D66EDC" w:rsidP="0033408C">
            <w:pPr>
              <w:spacing w:after="0" w:line="240" w:lineRule="auto"/>
              <w:rPr>
                <w:rFonts w:ascii="Times New Roman" w:eastAsia="Times New Roman" w:hAnsi="Times New Roman" w:cs="Times New Roman"/>
                <w:sz w:val="24"/>
                <w:szCs w:val="24"/>
                <w:lang w:eastAsia="ru-RU"/>
              </w:rPr>
            </w:pPr>
          </w:p>
        </w:tc>
      </w:tr>
      <w:tr w:rsidR="00D66EDC" w:rsidRPr="00966FA8" w:rsidTr="00124F86">
        <w:trPr>
          <w:tblCellSpacing w:w="0" w:type="dxa"/>
        </w:trPr>
        <w:tc>
          <w:tcPr>
            <w:tcW w:w="604" w:type="dxa"/>
            <w:tcBorders>
              <w:top w:val="outset" w:sz="6" w:space="0" w:color="000000"/>
              <w:left w:val="outset" w:sz="6" w:space="0" w:color="000000"/>
              <w:bottom w:val="outset" w:sz="6" w:space="0" w:color="000000"/>
              <w:right w:val="outset" w:sz="6" w:space="0" w:color="000000"/>
            </w:tcBorders>
          </w:tcPr>
          <w:p w:rsidR="00D66EDC" w:rsidRPr="00966FA8" w:rsidRDefault="0047628E"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lastRenderedPageBreak/>
              <w:t>9</w:t>
            </w:r>
          </w:p>
        </w:tc>
        <w:tc>
          <w:tcPr>
            <w:tcW w:w="4158" w:type="dxa"/>
            <w:tcBorders>
              <w:top w:val="outset" w:sz="6" w:space="0" w:color="000000"/>
              <w:left w:val="outset" w:sz="6" w:space="0" w:color="000000"/>
              <w:bottom w:val="outset" w:sz="6" w:space="0" w:color="000000"/>
              <w:right w:val="outset" w:sz="6" w:space="0" w:color="000000"/>
            </w:tcBorders>
          </w:tcPr>
          <w:p w:rsidR="00D66EDC" w:rsidRPr="00966FA8" w:rsidRDefault="00D66EDC" w:rsidP="0033408C">
            <w:pPr>
              <w:spacing w:after="0" w:line="240" w:lineRule="auto"/>
              <w:rPr>
                <w:rFonts w:ascii="Times New Roman" w:eastAsia="Times New Roman" w:hAnsi="Times New Roman" w:cs="Times New Roman"/>
                <w:sz w:val="24"/>
                <w:szCs w:val="24"/>
                <w:lang w:eastAsia="ru-RU"/>
              </w:rPr>
            </w:pPr>
          </w:p>
          <w:p w:rsidR="00D66EDC" w:rsidRPr="00966FA8" w:rsidRDefault="00D66EDC"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Организация работы по обобщению и распространению актуального педагогического опыта.</w:t>
            </w:r>
          </w:p>
          <w:p w:rsidR="00D66EDC" w:rsidRPr="00966FA8" w:rsidRDefault="00D66EDC"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1.Обобщить опыт работы учителя Желтобрюховой С.Н. на школьном уровне. </w:t>
            </w:r>
          </w:p>
          <w:p w:rsidR="00D66EDC" w:rsidRPr="00966FA8" w:rsidRDefault="00D66EDC" w:rsidP="00124F86">
            <w:pPr>
              <w:spacing w:after="0" w:line="240" w:lineRule="auto"/>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2.Обобщить опыт работы Журавлёвой В.Н. на районном уровне.</w:t>
            </w:r>
          </w:p>
          <w:p w:rsidR="00D66EDC" w:rsidRPr="00966FA8" w:rsidRDefault="00D66EDC" w:rsidP="00124F86">
            <w:pPr>
              <w:spacing w:after="0" w:line="240" w:lineRule="auto"/>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3.Создать банк данных лучших уроков и мероприятий учителей предметников  МБОУ «Айдарская средняя общеобразовательная школа им. Б. Г. Кандыбина»</w:t>
            </w:r>
          </w:p>
        </w:tc>
        <w:tc>
          <w:tcPr>
            <w:tcW w:w="1568" w:type="dxa"/>
            <w:tcBorders>
              <w:top w:val="outset" w:sz="6" w:space="0" w:color="000000"/>
              <w:left w:val="outset" w:sz="6" w:space="0" w:color="000000"/>
              <w:bottom w:val="outset" w:sz="6" w:space="0" w:color="000000"/>
              <w:right w:val="outset" w:sz="6" w:space="0" w:color="000000"/>
            </w:tcBorders>
          </w:tcPr>
          <w:p w:rsidR="00D66EDC" w:rsidRPr="00966FA8" w:rsidRDefault="00D66EDC" w:rsidP="0033408C">
            <w:pPr>
              <w:spacing w:after="0" w:line="240" w:lineRule="auto"/>
              <w:rPr>
                <w:rFonts w:ascii="Times New Roman" w:eastAsia="Times New Roman" w:hAnsi="Times New Roman" w:cs="Times New Roman"/>
                <w:sz w:val="24"/>
                <w:szCs w:val="24"/>
                <w:lang w:eastAsia="ru-RU"/>
              </w:rPr>
            </w:pPr>
          </w:p>
        </w:tc>
        <w:tc>
          <w:tcPr>
            <w:tcW w:w="2826" w:type="dxa"/>
            <w:tcBorders>
              <w:top w:val="outset" w:sz="6" w:space="0" w:color="000000"/>
              <w:left w:val="outset" w:sz="6" w:space="0" w:color="000000"/>
              <w:bottom w:val="outset" w:sz="6" w:space="0" w:color="000000"/>
              <w:right w:val="outset" w:sz="6" w:space="0" w:color="000000"/>
            </w:tcBorders>
          </w:tcPr>
          <w:p w:rsidR="00D66EDC" w:rsidRPr="00966FA8" w:rsidRDefault="00D66EDC"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D66EDC" w:rsidRPr="00966FA8" w:rsidRDefault="00D66EDC" w:rsidP="0033408C">
            <w:pPr>
              <w:spacing w:after="0" w:line="240" w:lineRule="auto"/>
              <w:rPr>
                <w:rFonts w:ascii="Times New Roman" w:eastAsia="Times New Roman" w:hAnsi="Times New Roman" w:cs="Times New Roman"/>
                <w:sz w:val="24"/>
                <w:szCs w:val="24"/>
                <w:lang w:eastAsia="ru-RU"/>
              </w:rPr>
            </w:pPr>
          </w:p>
        </w:tc>
      </w:tr>
      <w:tr w:rsidR="00D66EDC" w:rsidRPr="00966FA8" w:rsidTr="00124F86">
        <w:trPr>
          <w:tblCellSpacing w:w="0" w:type="dxa"/>
        </w:trPr>
        <w:tc>
          <w:tcPr>
            <w:tcW w:w="604" w:type="dxa"/>
            <w:tcBorders>
              <w:top w:val="outset" w:sz="6" w:space="0" w:color="000000"/>
              <w:left w:val="outset" w:sz="6" w:space="0" w:color="000000"/>
              <w:bottom w:val="outset" w:sz="6" w:space="0" w:color="000000"/>
              <w:right w:val="outset" w:sz="6" w:space="0" w:color="000000"/>
            </w:tcBorders>
          </w:tcPr>
          <w:p w:rsidR="00D66EDC" w:rsidRPr="00966FA8" w:rsidRDefault="0047628E"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10</w:t>
            </w:r>
          </w:p>
        </w:tc>
        <w:tc>
          <w:tcPr>
            <w:tcW w:w="4158" w:type="dxa"/>
            <w:tcBorders>
              <w:top w:val="outset" w:sz="6" w:space="0" w:color="000000"/>
              <w:left w:val="outset" w:sz="6" w:space="0" w:color="000000"/>
              <w:bottom w:val="outset" w:sz="6" w:space="0" w:color="000000"/>
              <w:right w:val="outset" w:sz="6" w:space="0" w:color="000000"/>
            </w:tcBorders>
          </w:tcPr>
          <w:p w:rsidR="00D66EDC" w:rsidRPr="00966FA8" w:rsidRDefault="00D66EDC"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Проведение конкурсов педагогического мастерства.</w:t>
            </w:r>
          </w:p>
          <w:p w:rsidR="00D66EDC" w:rsidRPr="00966FA8" w:rsidRDefault="00D66EDC" w:rsidP="0033408C">
            <w:pPr>
              <w:spacing w:after="0" w:line="240" w:lineRule="auto"/>
              <w:rPr>
                <w:rFonts w:ascii="Times New Roman" w:eastAsia="Times New Roman" w:hAnsi="Times New Roman" w:cs="Times New Roman"/>
                <w:sz w:val="24"/>
                <w:szCs w:val="24"/>
                <w:lang w:eastAsia="ru-RU"/>
              </w:rPr>
            </w:pPr>
          </w:p>
        </w:tc>
        <w:tc>
          <w:tcPr>
            <w:tcW w:w="5706"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 Провести конкурс «Учитель года 2019».</w:t>
            </w:r>
          </w:p>
          <w:p w:rsidR="00D66EDC" w:rsidRPr="00966FA8" w:rsidRDefault="00D66EDC" w:rsidP="00124F86">
            <w:pPr>
              <w:spacing w:after="0" w:line="240" w:lineRule="auto"/>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2. Конкурс методических разработок внеклассных мероприятий.</w:t>
            </w:r>
          </w:p>
          <w:p w:rsidR="00D66EDC" w:rsidRPr="00966FA8" w:rsidRDefault="00D66EDC" w:rsidP="00124F86">
            <w:pPr>
              <w:spacing w:after="0" w:line="240" w:lineRule="auto"/>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3. Конкурс методических разработок уроков нетрадиционной формы.</w:t>
            </w:r>
          </w:p>
        </w:tc>
        <w:tc>
          <w:tcPr>
            <w:tcW w:w="1568" w:type="dxa"/>
            <w:tcBorders>
              <w:top w:val="outset" w:sz="6" w:space="0" w:color="000000"/>
              <w:left w:val="outset" w:sz="6" w:space="0" w:color="000000"/>
              <w:bottom w:val="outset" w:sz="6" w:space="0" w:color="000000"/>
              <w:right w:val="outset" w:sz="6" w:space="0" w:color="000000"/>
            </w:tcBorders>
          </w:tcPr>
          <w:p w:rsidR="00D66EDC" w:rsidRPr="00966FA8" w:rsidRDefault="00D66EDC" w:rsidP="0033408C">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Декабрь-январь</w:t>
            </w:r>
          </w:p>
          <w:p w:rsidR="00D66EDC" w:rsidRPr="00966FA8" w:rsidRDefault="00D66EDC"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март</w:t>
            </w:r>
          </w:p>
        </w:tc>
        <w:tc>
          <w:tcPr>
            <w:tcW w:w="2826" w:type="dxa"/>
            <w:tcBorders>
              <w:top w:val="outset" w:sz="6" w:space="0" w:color="000000"/>
              <w:left w:val="outset" w:sz="6" w:space="0" w:color="000000"/>
              <w:bottom w:val="outset" w:sz="6" w:space="0" w:color="000000"/>
              <w:right w:val="outset" w:sz="6" w:space="0" w:color="000000"/>
            </w:tcBorders>
          </w:tcPr>
          <w:p w:rsidR="00D66EDC" w:rsidRPr="00966FA8" w:rsidRDefault="00D66EDC"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D66EDC" w:rsidRPr="00966FA8" w:rsidRDefault="00D66EDC" w:rsidP="0033408C">
            <w:pPr>
              <w:spacing w:after="0" w:line="240" w:lineRule="auto"/>
              <w:rPr>
                <w:rFonts w:ascii="Times New Roman" w:eastAsia="Times New Roman" w:hAnsi="Times New Roman" w:cs="Times New Roman"/>
                <w:sz w:val="24"/>
                <w:szCs w:val="24"/>
                <w:lang w:eastAsia="ru-RU"/>
              </w:rPr>
            </w:pPr>
          </w:p>
          <w:p w:rsidR="00D66EDC" w:rsidRPr="00966FA8" w:rsidRDefault="00D66EDC" w:rsidP="0033408C">
            <w:pPr>
              <w:spacing w:after="0" w:line="240" w:lineRule="auto"/>
              <w:rPr>
                <w:rFonts w:ascii="Times New Roman" w:eastAsia="Times New Roman" w:hAnsi="Times New Roman" w:cs="Times New Roman"/>
                <w:sz w:val="24"/>
                <w:szCs w:val="24"/>
                <w:lang w:eastAsia="ru-RU"/>
              </w:rPr>
            </w:pPr>
          </w:p>
          <w:p w:rsidR="00D66EDC" w:rsidRPr="00966FA8" w:rsidRDefault="00D66EDC" w:rsidP="0033408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Руководители МО</w:t>
            </w:r>
          </w:p>
          <w:p w:rsidR="00D66EDC" w:rsidRPr="00966FA8" w:rsidRDefault="00D66EDC" w:rsidP="0033408C">
            <w:pPr>
              <w:spacing w:after="0" w:line="240" w:lineRule="auto"/>
              <w:rPr>
                <w:rFonts w:ascii="Times New Roman" w:eastAsia="Times New Roman" w:hAnsi="Times New Roman" w:cs="Times New Roman"/>
                <w:sz w:val="24"/>
                <w:szCs w:val="24"/>
                <w:lang w:eastAsia="ru-RU"/>
              </w:rPr>
            </w:pPr>
          </w:p>
        </w:tc>
      </w:tr>
      <w:tr w:rsidR="00D66EDC" w:rsidRPr="00966FA8" w:rsidTr="00124F86">
        <w:trPr>
          <w:tblCellSpacing w:w="0" w:type="dxa"/>
        </w:trPr>
        <w:tc>
          <w:tcPr>
            <w:tcW w:w="604" w:type="dxa"/>
            <w:tcBorders>
              <w:top w:val="outset" w:sz="6" w:space="0" w:color="000000"/>
              <w:left w:val="outset" w:sz="6" w:space="0" w:color="000000"/>
              <w:bottom w:val="outset" w:sz="6" w:space="0" w:color="000000"/>
              <w:right w:val="outset" w:sz="6" w:space="0" w:color="000000"/>
            </w:tcBorders>
          </w:tcPr>
          <w:p w:rsidR="00D66EDC" w:rsidRPr="00966FA8" w:rsidRDefault="0047628E" w:rsidP="00124F86">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11</w:t>
            </w:r>
          </w:p>
        </w:tc>
        <w:tc>
          <w:tcPr>
            <w:tcW w:w="4158"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Поощрение педагогических кадров</w:t>
            </w:r>
          </w:p>
        </w:tc>
        <w:tc>
          <w:tcPr>
            <w:tcW w:w="5706"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ind w:left="20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Ходатайствовать перед управлением образования о поощрении лучших учителей школы.</w:t>
            </w:r>
          </w:p>
        </w:tc>
        <w:tc>
          <w:tcPr>
            <w:tcW w:w="1568"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rPr>
                <w:rFonts w:eastAsia="Times New Roman" w:cs="Times New Roman"/>
                <w:lang w:eastAsia="ru-RU"/>
              </w:rPr>
            </w:pPr>
          </w:p>
        </w:tc>
        <w:tc>
          <w:tcPr>
            <w:tcW w:w="2826"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D66EDC" w:rsidRPr="00966FA8" w:rsidRDefault="00D66EDC" w:rsidP="00124F86">
            <w:pPr>
              <w:spacing w:after="0" w:line="240" w:lineRule="auto"/>
              <w:rPr>
                <w:rFonts w:eastAsia="Times New Roman" w:cs="Times New Roman"/>
                <w:lang w:eastAsia="ru-RU"/>
              </w:rPr>
            </w:pPr>
          </w:p>
        </w:tc>
      </w:tr>
      <w:tr w:rsidR="00D66EDC" w:rsidRPr="00966FA8" w:rsidTr="00124F86">
        <w:trPr>
          <w:tblCellSpacing w:w="0" w:type="dxa"/>
        </w:trPr>
        <w:tc>
          <w:tcPr>
            <w:tcW w:w="604" w:type="dxa"/>
            <w:tcBorders>
              <w:top w:val="outset" w:sz="6" w:space="0" w:color="000000"/>
              <w:left w:val="outset" w:sz="6" w:space="0" w:color="000000"/>
              <w:bottom w:val="outset" w:sz="6" w:space="0" w:color="000000"/>
              <w:right w:val="outset" w:sz="6" w:space="0" w:color="000000"/>
            </w:tcBorders>
          </w:tcPr>
          <w:p w:rsidR="00D66EDC" w:rsidRPr="00966FA8" w:rsidRDefault="0047628E" w:rsidP="0033408C">
            <w:pPr>
              <w:spacing w:before="100" w:beforeAutospacing="1" w:after="11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12</w:t>
            </w:r>
          </w:p>
        </w:tc>
        <w:tc>
          <w:tcPr>
            <w:tcW w:w="4158" w:type="dxa"/>
            <w:tcBorders>
              <w:top w:val="outset" w:sz="6" w:space="0" w:color="000000"/>
              <w:left w:val="outset" w:sz="6" w:space="0" w:color="000000"/>
              <w:bottom w:val="outset" w:sz="6" w:space="0" w:color="000000"/>
              <w:right w:val="outset" w:sz="6" w:space="0" w:color="000000"/>
            </w:tcBorders>
          </w:tcPr>
          <w:p w:rsidR="00D66EDC" w:rsidRPr="00966FA8" w:rsidRDefault="00D66EDC" w:rsidP="0033408C">
            <w:pPr>
              <w:rPr>
                <w:rFonts w:ascii="Times New Roman" w:eastAsia="Times New Roman" w:hAnsi="Times New Roman" w:cs="Times New Roman"/>
                <w:sz w:val="24"/>
                <w:szCs w:val="24"/>
                <w:lang w:eastAsia="ru-RU"/>
              </w:rPr>
            </w:pPr>
            <w:r w:rsidRPr="00966FA8">
              <w:rPr>
                <w:rFonts w:ascii="Times New Roman" w:eastAsia="Times New Roman" w:hAnsi="Times New Roman"/>
                <w:sz w:val="24"/>
                <w:szCs w:val="24"/>
                <w:lang w:eastAsia="ru-RU"/>
              </w:rPr>
              <w:t>Тематические семинары, конференции</w:t>
            </w:r>
          </w:p>
        </w:tc>
        <w:tc>
          <w:tcPr>
            <w:tcW w:w="5706"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keepNext/>
              <w:spacing w:after="0" w:line="240" w:lineRule="auto"/>
              <w:rPr>
                <w:rFonts w:ascii="Times New Roman" w:eastAsia="Times New Roman" w:hAnsi="Times New Roman"/>
                <w:bCs/>
                <w:kern w:val="36"/>
                <w:sz w:val="24"/>
                <w:szCs w:val="24"/>
                <w:lang w:eastAsia="ru-RU"/>
              </w:rPr>
            </w:pPr>
            <w:r w:rsidRPr="00966FA8">
              <w:rPr>
                <w:rFonts w:ascii="Times New Roman" w:eastAsia="Times New Roman" w:hAnsi="Times New Roman"/>
                <w:bCs/>
                <w:kern w:val="36"/>
                <w:sz w:val="24"/>
                <w:szCs w:val="24"/>
                <w:u w:val="single"/>
                <w:lang w:eastAsia="ru-RU"/>
              </w:rPr>
              <w:t>Конференция</w:t>
            </w:r>
            <w:r w:rsidRPr="00966FA8">
              <w:rPr>
                <w:rFonts w:ascii="Times New Roman" w:eastAsia="Times New Roman" w:hAnsi="Times New Roman"/>
                <w:bCs/>
                <w:kern w:val="36"/>
                <w:sz w:val="24"/>
                <w:szCs w:val="24"/>
                <w:lang w:eastAsia="ru-RU"/>
              </w:rPr>
              <w:t xml:space="preserve">   "Место педагога в воспитательной работе с   коллективом </w:t>
            </w:r>
            <w:proofErr w:type="gramStart"/>
            <w:r w:rsidRPr="00966FA8">
              <w:rPr>
                <w:rFonts w:ascii="Times New Roman" w:eastAsia="Times New Roman" w:hAnsi="Times New Roman"/>
                <w:bCs/>
                <w:kern w:val="36"/>
                <w:sz w:val="24"/>
                <w:szCs w:val="24"/>
                <w:lang w:eastAsia="ru-RU"/>
              </w:rPr>
              <w:t>обучающихся</w:t>
            </w:r>
            <w:proofErr w:type="gramEnd"/>
            <w:r w:rsidRPr="00966FA8">
              <w:rPr>
                <w:rFonts w:ascii="Times New Roman" w:eastAsia="Times New Roman" w:hAnsi="Times New Roman"/>
                <w:bCs/>
                <w:kern w:val="36"/>
                <w:sz w:val="24"/>
                <w:szCs w:val="24"/>
                <w:lang w:eastAsia="ru-RU"/>
              </w:rPr>
              <w:t>".</w:t>
            </w:r>
          </w:p>
          <w:p w:rsidR="00D66EDC" w:rsidRPr="00966FA8" w:rsidRDefault="00D66EDC" w:rsidP="00124F86">
            <w:pPr>
              <w:keepNext/>
              <w:spacing w:after="0" w:line="240" w:lineRule="auto"/>
              <w:rPr>
                <w:rFonts w:ascii="Times New Roman" w:eastAsia="Times New Roman" w:hAnsi="Times New Roman"/>
                <w:sz w:val="24"/>
                <w:szCs w:val="24"/>
                <w:u w:val="single"/>
                <w:lang w:eastAsia="ru-RU"/>
              </w:rPr>
            </w:pPr>
          </w:p>
          <w:p w:rsidR="00D66EDC" w:rsidRPr="00966FA8" w:rsidRDefault="00D66EDC" w:rsidP="00124F86">
            <w:pPr>
              <w:keepNext/>
              <w:spacing w:after="0" w:line="240" w:lineRule="auto"/>
              <w:rPr>
                <w:rFonts w:ascii="Times New Roman" w:hAnsi="Times New Roman"/>
                <w:sz w:val="24"/>
                <w:szCs w:val="24"/>
              </w:rPr>
            </w:pPr>
            <w:r w:rsidRPr="00966FA8">
              <w:rPr>
                <w:rFonts w:ascii="Times New Roman" w:hAnsi="Times New Roman"/>
                <w:sz w:val="24"/>
                <w:szCs w:val="24"/>
                <w:u w:val="single"/>
              </w:rPr>
              <w:t>Семинар-тренинг</w:t>
            </w:r>
            <w:r w:rsidRPr="00966FA8">
              <w:rPr>
                <w:rFonts w:ascii="Times New Roman" w:hAnsi="Times New Roman"/>
                <w:sz w:val="24"/>
                <w:szCs w:val="24"/>
              </w:rPr>
              <w:t xml:space="preserve"> «Методы и приемы психологической </w:t>
            </w:r>
            <w:proofErr w:type="spellStart"/>
            <w:r w:rsidRPr="00966FA8">
              <w:rPr>
                <w:rFonts w:ascii="Times New Roman" w:hAnsi="Times New Roman"/>
                <w:sz w:val="24"/>
                <w:szCs w:val="24"/>
              </w:rPr>
              <w:t>саморегуляции</w:t>
            </w:r>
            <w:proofErr w:type="spellEnd"/>
            <w:r w:rsidRPr="00966FA8">
              <w:rPr>
                <w:rFonts w:ascii="Times New Roman" w:hAnsi="Times New Roman"/>
                <w:sz w:val="24"/>
                <w:szCs w:val="24"/>
              </w:rPr>
              <w:t>».</w:t>
            </w:r>
          </w:p>
          <w:p w:rsidR="00D66EDC" w:rsidRPr="00966FA8" w:rsidRDefault="00D66EDC" w:rsidP="00124F86">
            <w:pPr>
              <w:keepNext/>
              <w:spacing w:after="0" w:line="240" w:lineRule="auto"/>
              <w:rPr>
                <w:rFonts w:ascii="Times New Roman" w:eastAsia="Times New Roman" w:hAnsi="Times New Roman"/>
                <w:spacing w:val="-7"/>
                <w:sz w:val="24"/>
                <w:szCs w:val="24"/>
                <w:lang w:eastAsia="ru-RU"/>
              </w:rPr>
            </w:pPr>
          </w:p>
          <w:p w:rsidR="00D66EDC" w:rsidRPr="00966FA8" w:rsidRDefault="00D66EDC" w:rsidP="00124F86">
            <w:pPr>
              <w:keepNext/>
              <w:spacing w:after="0" w:line="240" w:lineRule="auto"/>
              <w:rPr>
                <w:rFonts w:ascii="Times New Roman" w:hAnsi="Times New Roman"/>
                <w:sz w:val="24"/>
                <w:szCs w:val="24"/>
              </w:rPr>
            </w:pPr>
            <w:r w:rsidRPr="00966FA8">
              <w:rPr>
                <w:rFonts w:ascii="Times New Roman" w:hAnsi="Times New Roman"/>
                <w:sz w:val="24"/>
                <w:szCs w:val="24"/>
                <w:u w:val="single"/>
              </w:rPr>
              <w:t xml:space="preserve">Практический </w:t>
            </w:r>
            <w:r w:rsidRPr="00966FA8">
              <w:rPr>
                <w:rFonts w:ascii="Times New Roman" w:hAnsi="Times New Roman"/>
                <w:bCs/>
                <w:sz w:val="24"/>
                <w:szCs w:val="24"/>
                <w:u w:val="single"/>
              </w:rPr>
              <w:t>семинар</w:t>
            </w:r>
            <w:r w:rsidRPr="00966FA8">
              <w:rPr>
                <w:rFonts w:ascii="Times New Roman" w:hAnsi="Times New Roman"/>
                <w:sz w:val="24"/>
                <w:szCs w:val="24"/>
              </w:rPr>
              <w:t xml:space="preserve"> "Особенный ребенок" (</w:t>
            </w:r>
            <w:r w:rsidRPr="00966FA8">
              <w:rPr>
                <w:rFonts w:ascii="Times New Roman" w:hAnsi="Times New Roman"/>
                <w:bCs/>
                <w:sz w:val="24"/>
                <w:szCs w:val="24"/>
              </w:rPr>
              <w:t>работа</w:t>
            </w:r>
            <w:r w:rsidR="00F967AF" w:rsidRPr="00966FA8">
              <w:rPr>
                <w:rFonts w:ascii="Times New Roman" w:hAnsi="Times New Roman"/>
                <w:sz w:val="24"/>
                <w:szCs w:val="24"/>
              </w:rPr>
              <w:t xml:space="preserve"> с детьми - инвалидами). </w:t>
            </w:r>
          </w:p>
          <w:p w:rsidR="00F967AF" w:rsidRPr="00966FA8" w:rsidRDefault="00F967AF" w:rsidP="00124F86">
            <w:pPr>
              <w:keepNext/>
              <w:spacing w:after="0" w:line="240" w:lineRule="auto"/>
              <w:rPr>
                <w:rFonts w:ascii="Times New Roman" w:eastAsia="Times New Roman" w:hAnsi="Times New Roman"/>
                <w:spacing w:val="-7"/>
                <w:sz w:val="24"/>
                <w:szCs w:val="24"/>
                <w:u w:val="single"/>
                <w:lang w:eastAsia="ru-RU"/>
              </w:rPr>
            </w:pPr>
          </w:p>
          <w:p w:rsidR="00D66EDC" w:rsidRPr="00966FA8" w:rsidRDefault="00D66EDC" w:rsidP="00124F86">
            <w:pPr>
              <w:keepNext/>
              <w:spacing w:after="0" w:line="240" w:lineRule="auto"/>
              <w:rPr>
                <w:rFonts w:ascii="Times New Roman" w:eastAsia="Times New Roman" w:hAnsi="Times New Roman"/>
                <w:spacing w:val="-7"/>
                <w:sz w:val="24"/>
                <w:szCs w:val="24"/>
                <w:lang w:eastAsia="ru-RU"/>
              </w:rPr>
            </w:pPr>
            <w:r w:rsidRPr="00966FA8">
              <w:rPr>
                <w:rFonts w:ascii="Times New Roman" w:eastAsia="Times New Roman" w:hAnsi="Times New Roman"/>
                <w:spacing w:val="-7"/>
                <w:sz w:val="24"/>
                <w:szCs w:val="24"/>
                <w:u w:val="single"/>
                <w:lang w:eastAsia="ru-RU"/>
              </w:rPr>
              <w:t>Семинар</w:t>
            </w:r>
            <w:r w:rsidRPr="00966FA8">
              <w:rPr>
                <w:rFonts w:ascii="Times New Roman" w:eastAsia="Times New Roman" w:hAnsi="Times New Roman"/>
                <w:spacing w:val="-7"/>
                <w:sz w:val="24"/>
                <w:szCs w:val="24"/>
                <w:lang w:eastAsia="ru-RU"/>
              </w:rPr>
              <w:t xml:space="preserve"> «Использование современных образовательных технологий в практике преподавания учителей начальных классов».</w:t>
            </w:r>
          </w:p>
        </w:tc>
        <w:tc>
          <w:tcPr>
            <w:tcW w:w="1568"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сентябрь</w:t>
            </w: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ноябрь</w:t>
            </w: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декабрь</w:t>
            </w: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февраль</w:t>
            </w: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p>
        </w:tc>
        <w:tc>
          <w:tcPr>
            <w:tcW w:w="2826" w:type="dxa"/>
            <w:tcBorders>
              <w:top w:val="outset" w:sz="6" w:space="0" w:color="000000"/>
              <w:left w:val="outset" w:sz="6" w:space="0" w:color="000000"/>
              <w:bottom w:val="outset" w:sz="6" w:space="0" w:color="000000"/>
              <w:right w:val="outset" w:sz="6" w:space="0" w:color="000000"/>
            </w:tcBorders>
          </w:tcPr>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p>
          <w:p w:rsidR="00D66EDC" w:rsidRPr="00966FA8" w:rsidRDefault="00D66EDC" w:rsidP="00124F86">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 психолог</w:t>
            </w: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 психолог</w:t>
            </w: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заместители директора</w:t>
            </w:r>
          </w:p>
          <w:p w:rsidR="00D66EDC" w:rsidRPr="00966FA8" w:rsidRDefault="00D66EDC" w:rsidP="00124F86">
            <w:pPr>
              <w:spacing w:after="0" w:line="240" w:lineRule="auto"/>
              <w:contextualSpacing/>
              <w:jc w:val="both"/>
              <w:rPr>
                <w:rFonts w:ascii="Times New Roman" w:eastAsia="Times New Roman" w:hAnsi="Times New Roman"/>
                <w:sz w:val="24"/>
                <w:szCs w:val="24"/>
                <w:lang w:eastAsia="ru-RU"/>
              </w:rPr>
            </w:pPr>
          </w:p>
        </w:tc>
      </w:tr>
    </w:tbl>
    <w:p w:rsidR="0033408C" w:rsidRPr="00966FA8" w:rsidRDefault="0033408C" w:rsidP="0033408C">
      <w:pPr>
        <w:tabs>
          <w:tab w:val="num" w:pos="1440"/>
        </w:tabs>
        <w:suppressAutoHyphens/>
        <w:spacing w:after="0" w:line="240" w:lineRule="auto"/>
        <w:ind w:right="536"/>
        <w:jc w:val="both"/>
        <w:rPr>
          <w:rFonts w:ascii="Times New Roman" w:eastAsia="Times New Roman" w:hAnsi="Times New Roman" w:cs="Times New Roman"/>
          <w:b/>
          <w:bCs/>
          <w:sz w:val="24"/>
          <w:szCs w:val="24"/>
          <w:lang w:eastAsia="ru-RU"/>
        </w:rPr>
      </w:pPr>
    </w:p>
    <w:p w:rsidR="0033408C" w:rsidRPr="00966FA8" w:rsidRDefault="0033408C" w:rsidP="0033408C">
      <w:pPr>
        <w:spacing w:after="0"/>
        <w:jc w:val="both"/>
        <w:rPr>
          <w:rFonts w:ascii="Times New Roman" w:eastAsia="Times New Roman" w:hAnsi="Times New Roman" w:cs="Times New Roman"/>
          <w:sz w:val="28"/>
          <w:szCs w:val="28"/>
          <w:lang w:eastAsia="ru-RU"/>
        </w:rPr>
      </w:pPr>
      <w:r w:rsidRPr="00966FA8">
        <w:rPr>
          <w:rFonts w:ascii="Times New Roman" w:eastAsia="Times New Roman" w:hAnsi="Times New Roman" w:cs="Times New Roman"/>
          <w:b/>
          <w:bCs/>
          <w:sz w:val="28"/>
          <w:szCs w:val="28"/>
          <w:lang w:val="en-US" w:eastAsia="ru-RU"/>
        </w:rPr>
        <w:t>IV</w:t>
      </w:r>
      <w:r w:rsidRPr="00966FA8">
        <w:rPr>
          <w:rFonts w:ascii="Times New Roman" w:eastAsia="Times New Roman" w:hAnsi="Times New Roman" w:cs="Times New Roman"/>
          <w:b/>
          <w:bCs/>
          <w:sz w:val="28"/>
          <w:szCs w:val="28"/>
          <w:lang w:eastAsia="ru-RU"/>
        </w:rPr>
        <w:t>. Деятельность педагогического коллектива, направленная на повышение качества образования. Реализация направления Национальной образовательной инициативы «Наша новая школа» поддержка талантливых детей</w:t>
      </w:r>
    </w:p>
    <w:tbl>
      <w:tblPr>
        <w:tblW w:w="1480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612"/>
        <w:gridCol w:w="4232"/>
        <w:gridCol w:w="5664"/>
        <w:gridCol w:w="1261"/>
        <w:gridCol w:w="3036"/>
      </w:tblGrid>
      <w:tr w:rsidR="001D48E6" w:rsidRPr="00966FA8" w:rsidTr="0033408C">
        <w:trPr>
          <w:trHeight w:val="613"/>
          <w:tblCellSpacing w:w="0" w:type="dxa"/>
        </w:trPr>
        <w:tc>
          <w:tcPr>
            <w:tcW w:w="420" w:type="dxa"/>
            <w:tcBorders>
              <w:top w:val="outset" w:sz="6" w:space="0" w:color="000000"/>
              <w:left w:val="outset" w:sz="6" w:space="0" w:color="000000"/>
              <w:bottom w:val="outset" w:sz="6" w:space="0" w:color="000000"/>
              <w:right w:val="outset" w:sz="6" w:space="0" w:color="000000"/>
            </w:tcBorders>
            <w:hideMark/>
          </w:tcPr>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lastRenderedPageBreak/>
              <w:t xml:space="preserve">№ </w:t>
            </w:r>
            <w:proofErr w:type="gramStart"/>
            <w:r w:rsidRPr="00966FA8">
              <w:rPr>
                <w:rFonts w:ascii="Times New Roman" w:eastAsia="Times New Roman" w:hAnsi="Times New Roman" w:cs="Times New Roman"/>
                <w:b/>
                <w:bCs/>
                <w:sz w:val="24"/>
                <w:szCs w:val="24"/>
                <w:lang w:eastAsia="ru-RU"/>
              </w:rPr>
              <w:t>п</w:t>
            </w:r>
            <w:proofErr w:type="gramEnd"/>
            <w:r w:rsidRPr="00966FA8">
              <w:rPr>
                <w:rFonts w:ascii="Times New Roman" w:eastAsia="Times New Roman" w:hAnsi="Times New Roman" w:cs="Times New Roman"/>
                <w:b/>
                <w:bCs/>
                <w:sz w:val="24"/>
                <w:szCs w:val="24"/>
                <w:lang w:eastAsia="ru-RU"/>
              </w:rPr>
              <w:t>/п</w:t>
            </w:r>
          </w:p>
        </w:tc>
        <w:tc>
          <w:tcPr>
            <w:tcW w:w="4035" w:type="dxa"/>
            <w:tcBorders>
              <w:top w:val="outset" w:sz="6" w:space="0" w:color="000000"/>
              <w:left w:val="outset" w:sz="6" w:space="0" w:color="000000"/>
              <w:bottom w:val="outset" w:sz="6" w:space="0" w:color="000000"/>
              <w:right w:val="outset" w:sz="6" w:space="0" w:color="000000"/>
            </w:tcBorders>
            <w:hideMark/>
          </w:tcPr>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b/>
                <w:bCs/>
                <w:sz w:val="24"/>
                <w:szCs w:val="24"/>
                <w:lang w:eastAsia="ru-RU"/>
              </w:rPr>
              <w:t>Направления деятельности</w:t>
            </w:r>
          </w:p>
        </w:tc>
        <w:tc>
          <w:tcPr>
            <w:tcW w:w="5400" w:type="dxa"/>
            <w:tcBorders>
              <w:top w:val="outset" w:sz="6" w:space="0" w:color="000000"/>
              <w:left w:val="outset" w:sz="6" w:space="0" w:color="000000"/>
              <w:bottom w:val="outset" w:sz="6" w:space="0" w:color="000000"/>
              <w:right w:val="outset" w:sz="6" w:space="0" w:color="000000"/>
            </w:tcBorders>
            <w:hideMark/>
          </w:tcPr>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b/>
                <w:bCs/>
                <w:sz w:val="24"/>
                <w:szCs w:val="24"/>
                <w:lang w:eastAsia="ru-RU"/>
              </w:rPr>
              <w:t>Содержание работы</w:t>
            </w:r>
          </w:p>
        </w:tc>
        <w:tc>
          <w:tcPr>
            <w:tcW w:w="975" w:type="dxa"/>
            <w:tcBorders>
              <w:top w:val="outset" w:sz="6" w:space="0" w:color="000000"/>
              <w:left w:val="outset" w:sz="6" w:space="0" w:color="000000"/>
              <w:bottom w:val="outset" w:sz="6" w:space="0" w:color="000000"/>
              <w:right w:val="outset" w:sz="6" w:space="0" w:color="000000"/>
            </w:tcBorders>
            <w:hideMark/>
          </w:tcPr>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b/>
                <w:bCs/>
                <w:sz w:val="24"/>
                <w:szCs w:val="24"/>
                <w:lang w:eastAsia="ru-RU"/>
              </w:rPr>
              <w:t>Сроки</w:t>
            </w:r>
          </w:p>
        </w:tc>
        <w:tc>
          <w:tcPr>
            <w:tcW w:w="2895" w:type="dxa"/>
            <w:tcBorders>
              <w:top w:val="outset" w:sz="6" w:space="0" w:color="000000"/>
              <w:left w:val="outset" w:sz="6" w:space="0" w:color="000000"/>
              <w:bottom w:val="outset" w:sz="6" w:space="0" w:color="000000"/>
              <w:right w:val="outset" w:sz="6" w:space="0" w:color="000000"/>
            </w:tcBorders>
            <w:hideMark/>
          </w:tcPr>
          <w:p w:rsidR="0033408C" w:rsidRPr="00966FA8" w:rsidRDefault="0033408C" w:rsidP="0033408C">
            <w:pPr>
              <w:spacing w:after="0"/>
              <w:rPr>
                <w:rFonts w:ascii="Times New Roman" w:eastAsia="Times New Roman" w:hAnsi="Times New Roman" w:cs="Times New Roman"/>
                <w:sz w:val="24"/>
                <w:szCs w:val="24"/>
                <w:lang w:eastAsia="ru-RU"/>
              </w:rPr>
            </w:pPr>
            <w:proofErr w:type="gramStart"/>
            <w:r w:rsidRPr="00966FA8">
              <w:rPr>
                <w:rFonts w:ascii="Times New Roman" w:eastAsia="Times New Roman" w:hAnsi="Times New Roman" w:cs="Times New Roman"/>
                <w:b/>
                <w:bCs/>
                <w:sz w:val="24"/>
                <w:szCs w:val="24"/>
                <w:lang w:eastAsia="ru-RU"/>
              </w:rPr>
              <w:t>Ответственные</w:t>
            </w:r>
            <w:proofErr w:type="gramEnd"/>
            <w:r w:rsidRPr="00966FA8">
              <w:rPr>
                <w:rFonts w:ascii="Times New Roman" w:eastAsia="Times New Roman" w:hAnsi="Times New Roman" w:cs="Times New Roman"/>
                <w:b/>
                <w:bCs/>
                <w:sz w:val="24"/>
                <w:szCs w:val="24"/>
                <w:lang w:eastAsia="ru-RU"/>
              </w:rPr>
              <w:t xml:space="preserve"> за выполнение</w:t>
            </w:r>
          </w:p>
        </w:tc>
      </w:tr>
      <w:tr w:rsidR="001D48E6" w:rsidRPr="00966FA8" w:rsidTr="0033408C">
        <w:trPr>
          <w:tblCellSpacing w:w="0" w:type="dxa"/>
        </w:trPr>
        <w:tc>
          <w:tcPr>
            <w:tcW w:w="420" w:type="dxa"/>
            <w:tcBorders>
              <w:top w:val="outset" w:sz="6" w:space="0" w:color="000000"/>
              <w:left w:val="outset" w:sz="6" w:space="0" w:color="000000"/>
              <w:bottom w:val="outset" w:sz="6" w:space="0" w:color="000000"/>
              <w:right w:val="outset" w:sz="6" w:space="0" w:color="000000"/>
            </w:tcBorders>
            <w:hideMark/>
          </w:tcPr>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1. </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2.</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144FB5" w:rsidRPr="00966FA8" w:rsidRDefault="00144FB5" w:rsidP="0033408C">
            <w:pPr>
              <w:spacing w:after="0"/>
              <w:rPr>
                <w:rFonts w:ascii="Times New Roman" w:eastAsia="Times New Roman" w:hAnsi="Times New Roman" w:cs="Times New Roman"/>
                <w:sz w:val="24"/>
                <w:szCs w:val="24"/>
                <w:lang w:eastAsia="ru-RU"/>
              </w:rPr>
            </w:pPr>
          </w:p>
          <w:p w:rsidR="00144FB5" w:rsidRPr="00966FA8" w:rsidRDefault="00144FB5" w:rsidP="0033408C">
            <w:pPr>
              <w:spacing w:after="0"/>
              <w:rPr>
                <w:rFonts w:ascii="Times New Roman" w:eastAsia="Times New Roman" w:hAnsi="Times New Roman" w:cs="Times New Roman"/>
                <w:sz w:val="24"/>
                <w:szCs w:val="24"/>
                <w:lang w:eastAsia="ru-RU"/>
              </w:rPr>
            </w:pPr>
          </w:p>
          <w:p w:rsidR="00144FB5" w:rsidRPr="00966FA8" w:rsidRDefault="00144FB5" w:rsidP="0033408C">
            <w:pPr>
              <w:spacing w:after="0"/>
              <w:rPr>
                <w:rFonts w:ascii="Times New Roman" w:eastAsia="Times New Roman" w:hAnsi="Times New Roman" w:cs="Times New Roman"/>
                <w:sz w:val="24"/>
                <w:szCs w:val="24"/>
                <w:lang w:eastAsia="ru-RU"/>
              </w:rPr>
            </w:pPr>
          </w:p>
          <w:p w:rsidR="00144FB5" w:rsidRPr="00966FA8" w:rsidRDefault="00144FB5" w:rsidP="0033408C">
            <w:pPr>
              <w:spacing w:after="0"/>
              <w:rPr>
                <w:rFonts w:ascii="Times New Roman" w:eastAsia="Times New Roman" w:hAnsi="Times New Roman" w:cs="Times New Roman"/>
                <w:sz w:val="24"/>
                <w:szCs w:val="24"/>
                <w:lang w:eastAsia="ru-RU"/>
              </w:rPr>
            </w:pPr>
          </w:p>
          <w:p w:rsidR="00144FB5" w:rsidRPr="00966FA8" w:rsidRDefault="00144FB5" w:rsidP="0033408C">
            <w:pPr>
              <w:spacing w:after="0"/>
              <w:rPr>
                <w:rFonts w:ascii="Times New Roman" w:eastAsia="Times New Roman" w:hAnsi="Times New Roman" w:cs="Times New Roman"/>
                <w:sz w:val="24"/>
                <w:szCs w:val="24"/>
                <w:lang w:eastAsia="ru-RU"/>
              </w:rPr>
            </w:pPr>
          </w:p>
          <w:p w:rsidR="0019531C" w:rsidRPr="00966FA8" w:rsidRDefault="0019531C" w:rsidP="0033408C">
            <w:pPr>
              <w:spacing w:after="0"/>
              <w:rPr>
                <w:rFonts w:ascii="Times New Roman" w:eastAsia="Times New Roman" w:hAnsi="Times New Roman" w:cs="Times New Roman"/>
                <w:sz w:val="24"/>
                <w:szCs w:val="24"/>
                <w:lang w:eastAsia="ru-RU"/>
              </w:rPr>
            </w:pPr>
          </w:p>
          <w:p w:rsidR="0019531C" w:rsidRPr="00966FA8" w:rsidRDefault="0019531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3.</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59613D" w:rsidRPr="00966FA8" w:rsidRDefault="0059613D" w:rsidP="0033408C">
            <w:pPr>
              <w:spacing w:after="0"/>
              <w:rPr>
                <w:rFonts w:ascii="Times New Roman" w:eastAsia="Times New Roman" w:hAnsi="Times New Roman" w:cs="Times New Roman"/>
                <w:sz w:val="24"/>
                <w:szCs w:val="24"/>
                <w:lang w:eastAsia="ru-RU"/>
              </w:rPr>
            </w:pPr>
          </w:p>
          <w:p w:rsidR="0059613D" w:rsidRPr="00966FA8" w:rsidRDefault="0059613D"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4. </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5.</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6.</w:t>
            </w:r>
          </w:p>
          <w:p w:rsidR="0033408C" w:rsidRPr="00966FA8" w:rsidRDefault="0033408C" w:rsidP="0033408C">
            <w:pPr>
              <w:spacing w:after="0"/>
              <w:rPr>
                <w:rFonts w:ascii="Times New Roman" w:eastAsia="Times New Roman" w:hAnsi="Times New Roman" w:cs="Times New Roman"/>
                <w:sz w:val="24"/>
                <w:szCs w:val="24"/>
                <w:lang w:eastAsia="ru-RU"/>
              </w:rPr>
            </w:pPr>
          </w:p>
        </w:tc>
        <w:tc>
          <w:tcPr>
            <w:tcW w:w="4035" w:type="dxa"/>
            <w:tcBorders>
              <w:top w:val="outset" w:sz="6" w:space="0" w:color="000000"/>
              <w:left w:val="outset" w:sz="6" w:space="0" w:color="000000"/>
              <w:bottom w:val="outset" w:sz="6" w:space="0" w:color="000000"/>
              <w:right w:val="outset" w:sz="6" w:space="0" w:color="000000"/>
            </w:tcBorders>
            <w:hideMark/>
          </w:tcPr>
          <w:p w:rsidR="0033408C" w:rsidRPr="00966FA8" w:rsidRDefault="0033408C"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lastRenderedPageBreak/>
              <w:t>Организация работы по совершенствованию программного, дополнительного образования.</w:t>
            </w: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59613D" w:rsidRPr="00966FA8" w:rsidRDefault="0059613D" w:rsidP="0059613D">
            <w:pPr>
              <w:spacing w:after="0" w:line="240" w:lineRule="auto"/>
              <w:rPr>
                <w:rFonts w:ascii="Times New Roman" w:eastAsia="Times New Roman" w:hAnsi="Times New Roman" w:cs="Times New Roman"/>
                <w:sz w:val="24"/>
                <w:szCs w:val="24"/>
                <w:lang w:eastAsia="ru-RU"/>
              </w:rPr>
            </w:pPr>
          </w:p>
          <w:p w:rsidR="0033408C" w:rsidRPr="00966FA8" w:rsidRDefault="0059613D"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О</w:t>
            </w:r>
            <w:r w:rsidR="0033408C" w:rsidRPr="00966FA8">
              <w:rPr>
                <w:rFonts w:ascii="Times New Roman" w:eastAsia="Times New Roman" w:hAnsi="Times New Roman" w:cs="Times New Roman"/>
                <w:sz w:val="24"/>
                <w:szCs w:val="24"/>
                <w:lang w:eastAsia="ru-RU"/>
              </w:rPr>
              <w:t>рганизация работы с высокомотивированными детьми.</w:t>
            </w: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59613D" w:rsidRPr="00966FA8" w:rsidRDefault="0059613D" w:rsidP="0059613D">
            <w:pPr>
              <w:spacing w:after="0" w:line="240" w:lineRule="auto"/>
              <w:rPr>
                <w:rFonts w:ascii="Times New Roman" w:eastAsia="Times New Roman" w:hAnsi="Times New Roman" w:cs="Times New Roman"/>
                <w:sz w:val="24"/>
                <w:szCs w:val="24"/>
                <w:lang w:eastAsia="ru-RU"/>
              </w:rPr>
            </w:pPr>
          </w:p>
          <w:p w:rsidR="00144FB5" w:rsidRPr="00966FA8" w:rsidRDefault="00144FB5" w:rsidP="0059613D">
            <w:pPr>
              <w:spacing w:after="0" w:line="240" w:lineRule="auto"/>
              <w:rPr>
                <w:rFonts w:ascii="Times New Roman" w:eastAsia="Times New Roman" w:hAnsi="Times New Roman" w:cs="Times New Roman"/>
                <w:sz w:val="24"/>
                <w:szCs w:val="24"/>
                <w:lang w:eastAsia="ru-RU"/>
              </w:rPr>
            </w:pPr>
          </w:p>
          <w:p w:rsidR="00144FB5" w:rsidRPr="00966FA8" w:rsidRDefault="00144FB5" w:rsidP="0059613D">
            <w:pPr>
              <w:spacing w:after="0" w:line="240" w:lineRule="auto"/>
              <w:rPr>
                <w:rFonts w:ascii="Times New Roman" w:eastAsia="Times New Roman" w:hAnsi="Times New Roman" w:cs="Times New Roman"/>
                <w:sz w:val="24"/>
                <w:szCs w:val="24"/>
                <w:lang w:eastAsia="ru-RU"/>
              </w:rPr>
            </w:pPr>
          </w:p>
          <w:p w:rsidR="00144FB5" w:rsidRPr="00966FA8" w:rsidRDefault="00144FB5" w:rsidP="0059613D">
            <w:pPr>
              <w:spacing w:after="0" w:line="240" w:lineRule="auto"/>
              <w:rPr>
                <w:rFonts w:ascii="Times New Roman" w:eastAsia="Times New Roman" w:hAnsi="Times New Roman" w:cs="Times New Roman"/>
                <w:sz w:val="24"/>
                <w:szCs w:val="24"/>
                <w:lang w:eastAsia="ru-RU"/>
              </w:rPr>
            </w:pPr>
          </w:p>
          <w:p w:rsidR="00144FB5" w:rsidRPr="00966FA8" w:rsidRDefault="00144FB5" w:rsidP="0059613D">
            <w:pPr>
              <w:spacing w:after="0" w:line="240" w:lineRule="auto"/>
              <w:rPr>
                <w:rFonts w:ascii="Times New Roman" w:eastAsia="Times New Roman" w:hAnsi="Times New Roman" w:cs="Times New Roman"/>
                <w:sz w:val="24"/>
                <w:szCs w:val="24"/>
                <w:lang w:eastAsia="ru-RU"/>
              </w:rPr>
            </w:pPr>
          </w:p>
          <w:p w:rsidR="00144FB5" w:rsidRPr="00966FA8" w:rsidRDefault="00144FB5" w:rsidP="0059613D">
            <w:pPr>
              <w:spacing w:after="0" w:line="240" w:lineRule="auto"/>
              <w:rPr>
                <w:rFonts w:ascii="Times New Roman" w:eastAsia="Times New Roman" w:hAnsi="Times New Roman" w:cs="Times New Roman"/>
                <w:sz w:val="24"/>
                <w:szCs w:val="24"/>
                <w:lang w:eastAsia="ru-RU"/>
              </w:rPr>
            </w:pPr>
          </w:p>
          <w:p w:rsidR="0019531C" w:rsidRPr="00966FA8" w:rsidRDefault="0019531C" w:rsidP="0059613D">
            <w:pPr>
              <w:spacing w:after="0" w:line="240" w:lineRule="auto"/>
              <w:rPr>
                <w:rFonts w:ascii="Times New Roman" w:eastAsia="Times New Roman" w:hAnsi="Times New Roman" w:cs="Times New Roman"/>
                <w:sz w:val="24"/>
                <w:szCs w:val="24"/>
                <w:lang w:eastAsia="ru-RU"/>
              </w:rPr>
            </w:pPr>
          </w:p>
          <w:p w:rsidR="0019531C" w:rsidRPr="00966FA8" w:rsidRDefault="0019531C" w:rsidP="0059613D">
            <w:pPr>
              <w:spacing w:after="0" w:line="240" w:lineRule="auto"/>
              <w:rPr>
                <w:rFonts w:ascii="Times New Roman" w:eastAsia="Times New Roman" w:hAnsi="Times New Roman" w:cs="Times New Roman"/>
                <w:sz w:val="24"/>
                <w:szCs w:val="24"/>
                <w:lang w:eastAsia="ru-RU"/>
              </w:rPr>
            </w:pPr>
          </w:p>
          <w:p w:rsidR="0019531C" w:rsidRPr="00966FA8" w:rsidRDefault="0019531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Подготовка и проведение экзаменов, </w:t>
            </w:r>
            <w:r w:rsidRPr="00966FA8">
              <w:rPr>
                <w:rFonts w:ascii="Times New Roman" w:eastAsia="Times New Roman" w:hAnsi="Times New Roman" w:cs="Times New Roman"/>
                <w:sz w:val="24"/>
                <w:szCs w:val="24"/>
                <w:lang w:eastAsia="ru-RU"/>
              </w:rPr>
              <w:lastRenderedPageBreak/>
              <w:t>итоговой аттестации.</w:t>
            </w: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59613D" w:rsidRPr="00966FA8" w:rsidRDefault="0059613D" w:rsidP="0059613D">
            <w:pPr>
              <w:spacing w:after="0" w:line="240" w:lineRule="auto"/>
              <w:rPr>
                <w:rFonts w:ascii="Times New Roman" w:eastAsia="Times New Roman" w:hAnsi="Times New Roman" w:cs="Times New Roman"/>
                <w:sz w:val="24"/>
                <w:szCs w:val="24"/>
                <w:lang w:eastAsia="ru-RU"/>
              </w:rPr>
            </w:pPr>
          </w:p>
          <w:p w:rsidR="0059613D" w:rsidRPr="00966FA8" w:rsidRDefault="0059613D" w:rsidP="0059613D">
            <w:pPr>
              <w:spacing w:after="0" w:line="240" w:lineRule="auto"/>
              <w:rPr>
                <w:rFonts w:ascii="Times New Roman" w:eastAsia="Times New Roman" w:hAnsi="Times New Roman" w:cs="Times New Roman"/>
                <w:sz w:val="24"/>
                <w:szCs w:val="24"/>
                <w:lang w:eastAsia="ru-RU"/>
              </w:rPr>
            </w:pPr>
          </w:p>
          <w:p w:rsidR="0059613D" w:rsidRPr="00966FA8" w:rsidRDefault="0059613D" w:rsidP="0059613D">
            <w:pPr>
              <w:spacing w:after="0" w:line="240" w:lineRule="auto"/>
              <w:rPr>
                <w:rFonts w:ascii="Times New Roman" w:eastAsia="Times New Roman" w:hAnsi="Times New Roman" w:cs="Times New Roman"/>
                <w:sz w:val="24"/>
                <w:szCs w:val="24"/>
                <w:lang w:eastAsia="ru-RU"/>
              </w:rPr>
            </w:pPr>
          </w:p>
          <w:p w:rsidR="0059613D" w:rsidRPr="00966FA8" w:rsidRDefault="0059613D"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Подготовка и проведение ВПР</w:t>
            </w: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Формирование библиографической грамотности педагогов и учащихся.</w:t>
            </w: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Организация работы с ВУЗами и </w:t>
            </w:r>
            <w:proofErr w:type="spellStart"/>
            <w:r w:rsidRPr="00966FA8">
              <w:rPr>
                <w:rFonts w:ascii="Times New Roman" w:eastAsia="Times New Roman" w:hAnsi="Times New Roman" w:cs="Times New Roman"/>
                <w:sz w:val="24"/>
                <w:szCs w:val="24"/>
                <w:lang w:eastAsia="ru-RU"/>
              </w:rPr>
              <w:t>ССУЗами</w:t>
            </w:r>
            <w:proofErr w:type="spellEnd"/>
            <w:r w:rsidRPr="00966FA8">
              <w:rPr>
                <w:rFonts w:ascii="Times New Roman" w:eastAsia="Times New Roman" w:hAnsi="Times New Roman" w:cs="Times New Roman"/>
                <w:sz w:val="24"/>
                <w:szCs w:val="24"/>
                <w:lang w:eastAsia="ru-RU"/>
              </w:rPr>
              <w:t>.</w:t>
            </w:r>
          </w:p>
        </w:tc>
        <w:tc>
          <w:tcPr>
            <w:tcW w:w="5400" w:type="dxa"/>
            <w:tcBorders>
              <w:top w:val="outset" w:sz="6" w:space="0" w:color="000000"/>
              <w:left w:val="outset" w:sz="6" w:space="0" w:color="000000"/>
              <w:bottom w:val="outset" w:sz="6" w:space="0" w:color="000000"/>
              <w:right w:val="outset" w:sz="6" w:space="0" w:color="000000"/>
            </w:tcBorders>
            <w:hideMark/>
          </w:tcPr>
          <w:p w:rsidR="0033408C" w:rsidRPr="00966FA8" w:rsidRDefault="0033408C" w:rsidP="007331FE">
            <w:pPr>
              <w:numPr>
                <w:ilvl w:val="0"/>
                <w:numId w:val="2"/>
              </w:numPr>
              <w:tabs>
                <w:tab w:val="num" w:pos="118"/>
              </w:tabs>
              <w:spacing w:after="0" w:line="240" w:lineRule="auto"/>
              <w:ind w:left="118" w:firstLine="283"/>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lastRenderedPageBreak/>
              <w:t>Организовать деятельность учителей, классных руководителей с методическими пособиями.</w:t>
            </w:r>
          </w:p>
          <w:p w:rsidR="0033408C" w:rsidRPr="00966FA8" w:rsidRDefault="0033408C" w:rsidP="007331FE">
            <w:pPr>
              <w:numPr>
                <w:ilvl w:val="0"/>
                <w:numId w:val="2"/>
              </w:numPr>
              <w:tabs>
                <w:tab w:val="num" w:pos="118"/>
              </w:tabs>
              <w:spacing w:after="0" w:line="240" w:lineRule="auto"/>
              <w:ind w:left="118" w:firstLine="283"/>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Провести работу по укомплектованию </w:t>
            </w:r>
            <w:proofErr w:type="spellStart"/>
            <w:r w:rsidRPr="00966FA8">
              <w:rPr>
                <w:rFonts w:ascii="Times New Roman" w:eastAsia="Times New Roman" w:hAnsi="Times New Roman" w:cs="Times New Roman"/>
                <w:sz w:val="24"/>
                <w:szCs w:val="24"/>
                <w:lang w:eastAsia="ru-RU"/>
              </w:rPr>
              <w:t>педколлектива</w:t>
            </w:r>
            <w:proofErr w:type="spellEnd"/>
            <w:r w:rsidRPr="00966FA8">
              <w:rPr>
                <w:rFonts w:ascii="Times New Roman" w:eastAsia="Times New Roman" w:hAnsi="Times New Roman" w:cs="Times New Roman"/>
                <w:sz w:val="24"/>
                <w:szCs w:val="24"/>
                <w:lang w:eastAsia="ru-RU"/>
              </w:rPr>
              <w:t xml:space="preserve"> кадрами на предстоящий учебный год.</w:t>
            </w:r>
          </w:p>
          <w:p w:rsidR="0033408C" w:rsidRPr="00966FA8" w:rsidRDefault="0033408C" w:rsidP="007331FE">
            <w:pPr>
              <w:numPr>
                <w:ilvl w:val="0"/>
                <w:numId w:val="2"/>
              </w:numPr>
              <w:tabs>
                <w:tab w:val="num" w:pos="118"/>
              </w:tabs>
              <w:spacing w:after="0" w:line="240" w:lineRule="auto"/>
              <w:ind w:left="118" w:firstLine="283"/>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Организовать деятельность объединений дополнительного образования.</w:t>
            </w:r>
          </w:p>
          <w:p w:rsidR="0059613D" w:rsidRPr="00966FA8" w:rsidRDefault="0059613D" w:rsidP="0059613D">
            <w:pPr>
              <w:spacing w:after="0" w:line="240" w:lineRule="auto"/>
              <w:ind w:left="401"/>
              <w:jc w:val="both"/>
              <w:rPr>
                <w:rFonts w:ascii="Times New Roman" w:eastAsia="Times New Roman" w:hAnsi="Times New Roman" w:cs="Times New Roman"/>
                <w:sz w:val="24"/>
                <w:szCs w:val="24"/>
                <w:lang w:eastAsia="ru-RU"/>
              </w:rPr>
            </w:pPr>
          </w:p>
          <w:p w:rsidR="0033408C" w:rsidRPr="00966FA8" w:rsidRDefault="0033408C" w:rsidP="0059613D">
            <w:pPr>
              <w:spacing w:after="0" w:line="240" w:lineRule="auto"/>
              <w:ind w:firstLine="259"/>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 Разработать и утвердить план работы с высокомотивированными детьми на учебный год.</w:t>
            </w:r>
          </w:p>
          <w:p w:rsidR="0033408C" w:rsidRPr="00966FA8" w:rsidRDefault="0033408C" w:rsidP="0059613D">
            <w:pPr>
              <w:spacing w:after="0" w:line="240" w:lineRule="auto"/>
              <w:ind w:firstLine="259"/>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2. Провести школьный этап Всероссийской олимпиады школьников в 5 – 11 классах по предметам:</w:t>
            </w:r>
          </w:p>
          <w:p w:rsidR="0033408C" w:rsidRPr="00966FA8" w:rsidRDefault="0033408C" w:rsidP="0059613D">
            <w:pPr>
              <w:spacing w:after="0" w:line="240" w:lineRule="auto"/>
              <w:ind w:firstLine="259"/>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Русский язык Химия Математика Физика</w:t>
            </w:r>
          </w:p>
          <w:p w:rsidR="0033408C" w:rsidRPr="00966FA8" w:rsidRDefault="0033408C" w:rsidP="0059613D">
            <w:pPr>
              <w:spacing w:after="0" w:line="240" w:lineRule="auto"/>
              <w:ind w:firstLine="259"/>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История Обществознание География</w:t>
            </w:r>
          </w:p>
          <w:p w:rsidR="0033408C" w:rsidRPr="00966FA8" w:rsidRDefault="0033408C" w:rsidP="0059613D">
            <w:pPr>
              <w:spacing w:after="0" w:line="240" w:lineRule="auto"/>
              <w:ind w:firstLine="259"/>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Биология Иностранный язык Литература</w:t>
            </w:r>
          </w:p>
          <w:p w:rsidR="0033408C" w:rsidRPr="00966FA8" w:rsidRDefault="0033408C" w:rsidP="0059613D">
            <w:pPr>
              <w:spacing w:after="0" w:line="240" w:lineRule="auto"/>
              <w:ind w:firstLine="259"/>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Информатика Физическая культура Православная культура Технология. Экология.</w:t>
            </w:r>
          </w:p>
          <w:p w:rsidR="0033408C" w:rsidRPr="00966FA8" w:rsidRDefault="0059613D" w:rsidP="0059613D">
            <w:pPr>
              <w:spacing w:after="0" w:line="240" w:lineRule="auto"/>
              <w:ind w:firstLine="259"/>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3</w:t>
            </w:r>
            <w:r w:rsidR="0033408C" w:rsidRPr="00966FA8">
              <w:rPr>
                <w:rFonts w:ascii="Times New Roman" w:eastAsia="Times New Roman" w:hAnsi="Times New Roman" w:cs="Times New Roman"/>
                <w:sz w:val="24"/>
                <w:szCs w:val="24"/>
                <w:lang w:eastAsia="ru-RU"/>
              </w:rPr>
              <w:t>. Организовать участие учащихся школы в школьных и районных творческих конкурсах.</w:t>
            </w:r>
          </w:p>
          <w:p w:rsidR="00144FB5" w:rsidRPr="00966FA8" w:rsidRDefault="00144FB5" w:rsidP="0059613D">
            <w:pPr>
              <w:spacing w:after="0" w:line="240" w:lineRule="auto"/>
              <w:ind w:firstLine="259"/>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4. Организация индивидуальной (исследовательские и др. творческие проекты) работы с </w:t>
            </w:r>
            <w:proofErr w:type="gramStart"/>
            <w:r w:rsidRPr="00966FA8">
              <w:rPr>
                <w:rFonts w:ascii="Times New Roman" w:eastAsia="Times New Roman" w:hAnsi="Times New Roman"/>
                <w:sz w:val="24"/>
                <w:szCs w:val="24"/>
                <w:lang w:eastAsia="ru-RU"/>
              </w:rPr>
              <w:t>обучающимися</w:t>
            </w:r>
            <w:proofErr w:type="gramEnd"/>
            <w:r w:rsidRPr="00966FA8">
              <w:rPr>
                <w:rFonts w:ascii="Times New Roman" w:eastAsia="Times New Roman" w:hAnsi="Times New Roman"/>
                <w:sz w:val="24"/>
                <w:szCs w:val="24"/>
                <w:lang w:eastAsia="ru-RU"/>
              </w:rPr>
              <w:t>.</w:t>
            </w:r>
          </w:p>
          <w:p w:rsidR="0019531C" w:rsidRPr="00966FA8" w:rsidRDefault="0019531C" w:rsidP="0059613D">
            <w:pPr>
              <w:spacing w:after="0" w:line="240" w:lineRule="auto"/>
              <w:ind w:firstLine="259"/>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5. Организация и проведение предметных недель.</w:t>
            </w:r>
          </w:p>
          <w:p w:rsidR="0019531C" w:rsidRPr="00966FA8" w:rsidRDefault="0019531C" w:rsidP="0059613D">
            <w:pPr>
              <w:spacing w:after="0" w:line="240" w:lineRule="auto"/>
              <w:ind w:firstLine="259"/>
              <w:jc w:val="both"/>
              <w:rPr>
                <w:rFonts w:ascii="Times New Roman" w:eastAsia="Times New Roman" w:hAnsi="Times New Roman" w:cs="Times New Roman"/>
                <w:sz w:val="24"/>
                <w:szCs w:val="24"/>
                <w:lang w:eastAsia="ru-RU"/>
              </w:rPr>
            </w:pPr>
            <w:r w:rsidRPr="00966FA8">
              <w:rPr>
                <w:rFonts w:ascii="Times New Roman" w:eastAsia="Times New Roman" w:hAnsi="Times New Roman"/>
                <w:sz w:val="24"/>
                <w:szCs w:val="24"/>
                <w:lang w:eastAsia="ru-RU"/>
              </w:rPr>
              <w:t xml:space="preserve">6. </w:t>
            </w:r>
            <w:proofErr w:type="gramStart"/>
            <w:r w:rsidRPr="00966FA8">
              <w:rPr>
                <w:rFonts w:ascii="Times New Roman" w:eastAsia="Times New Roman" w:hAnsi="Times New Roman"/>
                <w:sz w:val="24"/>
                <w:szCs w:val="24"/>
                <w:lang w:eastAsia="ru-RU"/>
              </w:rPr>
              <w:t>Организация участия одарённых обучающихся в районных и областных конкурсах.</w:t>
            </w:r>
            <w:proofErr w:type="gramEnd"/>
          </w:p>
          <w:p w:rsidR="0059613D" w:rsidRPr="00966FA8" w:rsidRDefault="0019531C" w:rsidP="0059613D">
            <w:pPr>
              <w:tabs>
                <w:tab w:val="num" w:pos="0"/>
              </w:tabs>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7. </w:t>
            </w:r>
            <w:r w:rsidR="00144FB5" w:rsidRPr="00966FA8">
              <w:rPr>
                <w:rFonts w:ascii="Times New Roman" w:eastAsia="Times New Roman" w:hAnsi="Times New Roman"/>
                <w:sz w:val="24"/>
                <w:szCs w:val="24"/>
                <w:lang w:eastAsia="ru-RU"/>
              </w:rPr>
              <w:t>Организация выставки учебных достижений обучающихся.</w:t>
            </w:r>
          </w:p>
          <w:p w:rsidR="00144FB5" w:rsidRPr="00966FA8" w:rsidRDefault="00144FB5" w:rsidP="0059613D">
            <w:pPr>
              <w:tabs>
                <w:tab w:val="num" w:pos="0"/>
              </w:tabs>
              <w:spacing w:after="0" w:line="240" w:lineRule="auto"/>
              <w:jc w:val="both"/>
              <w:rPr>
                <w:rFonts w:ascii="Times New Roman" w:eastAsia="Times New Roman" w:hAnsi="Times New Roman" w:cs="Times New Roman"/>
                <w:sz w:val="24"/>
                <w:szCs w:val="24"/>
                <w:lang w:eastAsia="ru-RU"/>
              </w:rPr>
            </w:pPr>
          </w:p>
          <w:p w:rsidR="0033408C" w:rsidRPr="00966FA8" w:rsidRDefault="0033408C" w:rsidP="007331FE">
            <w:pPr>
              <w:numPr>
                <w:ilvl w:val="0"/>
                <w:numId w:val="3"/>
              </w:numPr>
              <w:tabs>
                <w:tab w:val="clear" w:pos="720"/>
                <w:tab w:val="num" w:pos="0"/>
              </w:tabs>
              <w:spacing w:after="0" w:line="240" w:lineRule="auto"/>
              <w:ind w:left="118" w:firstLine="259"/>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Организовать участие учащихся 9,11 классов </w:t>
            </w:r>
            <w:r w:rsidRPr="00966FA8">
              <w:rPr>
                <w:rFonts w:ascii="Times New Roman" w:eastAsia="Times New Roman" w:hAnsi="Times New Roman" w:cs="Times New Roman"/>
                <w:sz w:val="24"/>
                <w:szCs w:val="24"/>
                <w:lang w:eastAsia="ru-RU"/>
              </w:rPr>
              <w:lastRenderedPageBreak/>
              <w:t>в пробных экзаменах, проводимых в форме ОГЭ и ЕГЭ.</w:t>
            </w:r>
          </w:p>
          <w:p w:rsidR="0033408C" w:rsidRPr="00966FA8" w:rsidRDefault="0033408C" w:rsidP="007331FE">
            <w:pPr>
              <w:numPr>
                <w:ilvl w:val="0"/>
                <w:numId w:val="3"/>
              </w:numPr>
              <w:tabs>
                <w:tab w:val="clear" w:pos="720"/>
                <w:tab w:val="num" w:pos="0"/>
              </w:tabs>
              <w:spacing w:after="0" w:line="240" w:lineRule="auto"/>
              <w:ind w:left="118" w:firstLine="259"/>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Изучить состояние подготовки к экзаменам по русскому языку  и математики в 9 классе</w:t>
            </w:r>
          </w:p>
          <w:p w:rsidR="0033408C" w:rsidRPr="00966FA8" w:rsidRDefault="0033408C" w:rsidP="007331FE">
            <w:pPr>
              <w:numPr>
                <w:ilvl w:val="0"/>
                <w:numId w:val="3"/>
              </w:numPr>
              <w:tabs>
                <w:tab w:val="clear" w:pos="720"/>
                <w:tab w:val="num" w:pos="0"/>
              </w:tabs>
              <w:spacing w:after="0" w:line="240" w:lineRule="auto"/>
              <w:ind w:left="118" w:firstLine="259"/>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Составить и утвердить график консультаций для учащихся  9 и 11 классов для подготовки к экзаменам.</w:t>
            </w:r>
          </w:p>
          <w:p w:rsidR="0033408C" w:rsidRPr="00966FA8" w:rsidRDefault="0033408C" w:rsidP="007331FE">
            <w:pPr>
              <w:numPr>
                <w:ilvl w:val="0"/>
                <w:numId w:val="3"/>
              </w:numPr>
              <w:tabs>
                <w:tab w:val="clear" w:pos="720"/>
                <w:tab w:val="num" w:pos="0"/>
              </w:tabs>
              <w:spacing w:after="0" w:line="240" w:lineRule="auto"/>
              <w:ind w:left="118" w:firstLine="259"/>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Провести родительские собрания по классам по организации домашней подготовки учащихся к экзаменам.</w:t>
            </w:r>
          </w:p>
          <w:p w:rsidR="0059613D" w:rsidRPr="00966FA8" w:rsidRDefault="0059613D" w:rsidP="0059613D">
            <w:pPr>
              <w:tabs>
                <w:tab w:val="num" w:pos="0"/>
              </w:tabs>
              <w:spacing w:after="0" w:line="240" w:lineRule="auto"/>
              <w:rPr>
                <w:rFonts w:ascii="Times New Roman" w:eastAsia="Times New Roman" w:hAnsi="Times New Roman" w:cs="Times New Roman"/>
                <w:sz w:val="24"/>
                <w:szCs w:val="24"/>
                <w:lang w:eastAsia="ru-RU"/>
              </w:rPr>
            </w:pPr>
          </w:p>
          <w:p w:rsidR="0033408C" w:rsidRPr="00966FA8" w:rsidRDefault="0033408C" w:rsidP="0059613D">
            <w:pPr>
              <w:tabs>
                <w:tab w:val="num" w:pos="0"/>
              </w:tabs>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 Разработать «дорожную карту</w:t>
            </w:r>
            <w:proofErr w:type="gramStart"/>
            <w:r w:rsidRPr="00966FA8">
              <w:rPr>
                <w:rFonts w:ascii="Times New Roman" w:eastAsia="Times New Roman" w:hAnsi="Times New Roman" w:cs="Times New Roman"/>
                <w:sz w:val="24"/>
                <w:szCs w:val="24"/>
                <w:lang w:eastAsia="ru-RU"/>
              </w:rPr>
              <w:t>»</w:t>
            </w:r>
            <w:r w:rsidRPr="00966FA8">
              <w:rPr>
                <w:rFonts w:ascii="Times New Roman" w:eastAsia="Calibri" w:hAnsi="Times New Roman" w:cs="Times New Roman"/>
                <w:sz w:val="24"/>
                <w:szCs w:val="24"/>
              </w:rPr>
              <w:t>п</w:t>
            </w:r>
            <w:proofErr w:type="gramEnd"/>
            <w:r w:rsidRPr="00966FA8">
              <w:rPr>
                <w:rFonts w:ascii="Times New Roman" w:eastAsia="Calibri" w:hAnsi="Times New Roman" w:cs="Times New Roman"/>
                <w:sz w:val="24"/>
                <w:szCs w:val="24"/>
              </w:rPr>
              <w:t>о подготовке и проведению Всероссийских проверочных работ</w:t>
            </w:r>
          </w:p>
          <w:p w:rsidR="0033408C" w:rsidRPr="00966FA8" w:rsidRDefault="0033408C" w:rsidP="0059613D">
            <w:pPr>
              <w:spacing w:after="0" w:line="240" w:lineRule="auto"/>
              <w:jc w:val="both"/>
              <w:rPr>
                <w:rFonts w:ascii="Times New Roman" w:eastAsia="Times New Roman" w:hAnsi="Times New Roman" w:cs="Times New Roman"/>
                <w:sz w:val="24"/>
                <w:szCs w:val="24"/>
                <w:lang w:eastAsia="ru-RU"/>
              </w:rPr>
            </w:pPr>
            <w:proofErr w:type="gramStart"/>
            <w:r w:rsidRPr="00966FA8">
              <w:rPr>
                <w:rFonts w:ascii="Times New Roman" w:eastAsia="Times New Roman" w:hAnsi="Times New Roman" w:cs="Times New Roman"/>
                <w:sz w:val="24"/>
                <w:szCs w:val="24"/>
                <w:lang w:eastAsia="ru-RU"/>
              </w:rPr>
              <w:t>2.Изучить состояние подготовки к ВПР по запланированных предметам в</w:t>
            </w:r>
            <w:r w:rsidR="00D24AE8" w:rsidRPr="00966FA8">
              <w:rPr>
                <w:rFonts w:ascii="Times New Roman" w:eastAsia="Times New Roman" w:hAnsi="Times New Roman" w:cs="Times New Roman"/>
                <w:sz w:val="24"/>
                <w:szCs w:val="24"/>
                <w:lang w:eastAsia="ru-RU"/>
              </w:rPr>
              <w:t xml:space="preserve"> 2,</w:t>
            </w:r>
            <w:r w:rsidRPr="00966FA8">
              <w:rPr>
                <w:rFonts w:ascii="Times New Roman" w:eastAsia="Times New Roman" w:hAnsi="Times New Roman" w:cs="Times New Roman"/>
                <w:sz w:val="24"/>
                <w:szCs w:val="24"/>
                <w:lang w:eastAsia="ru-RU"/>
              </w:rPr>
              <w:t>4,5</w:t>
            </w:r>
            <w:r w:rsidR="00235E4E" w:rsidRPr="00966FA8">
              <w:rPr>
                <w:rFonts w:ascii="Times New Roman" w:eastAsia="Times New Roman" w:hAnsi="Times New Roman" w:cs="Times New Roman"/>
                <w:sz w:val="24"/>
                <w:szCs w:val="24"/>
                <w:lang w:eastAsia="ru-RU"/>
              </w:rPr>
              <w:t>,6</w:t>
            </w:r>
            <w:r w:rsidRPr="00966FA8">
              <w:rPr>
                <w:rFonts w:ascii="Times New Roman" w:eastAsia="Times New Roman" w:hAnsi="Times New Roman" w:cs="Times New Roman"/>
                <w:sz w:val="24"/>
                <w:szCs w:val="24"/>
                <w:lang w:eastAsia="ru-RU"/>
              </w:rPr>
              <w:t xml:space="preserve"> и 11 классах.</w:t>
            </w:r>
            <w:proofErr w:type="gramEnd"/>
          </w:p>
          <w:p w:rsidR="0033408C" w:rsidRPr="00966FA8" w:rsidRDefault="0033408C" w:rsidP="0059613D">
            <w:pPr>
              <w:tabs>
                <w:tab w:val="num" w:pos="0"/>
              </w:tabs>
              <w:spacing w:after="0" w:line="240" w:lineRule="auto"/>
              <w:rPr>
                <w:rFonts w:ascii="Times New Roman" w:eastAsia="Times New Roman" w:hAnsi="Times New Roman" w:cs="Times New Roman"/>
                <w:sz w:val="24"/>
                <w:szCs w:val="24"/>
                <w:lang w:eastAsia="ru-RU"/>
              </w:rPr>
            </w:pPr>
            <w:r w:rsidRPr="00966FA8">
              <w:rPr>
                <w:rFonts w:ascii="Times New Roman" w:eastAsia="Calibri" w:hAnsi="Times New Roman" w:cs="Times New Roman"/>
                <w:sz w:val="24"/>
                <w:szCs w:val="24"/>
              </w:rPr>
              <w:t>3. Организация психолого-педагогического сопровождения подготовки учащихся к ВПР</w:t>
            </w:r>
          </w:p>
          <w:p w:rsidR="0033408C" w:rsidRPr="00966FA8" w:rsidRDefault="0033408C" w:rsidP="0059613D">
            <w:pPr>
              <w:tabs>
                <w:tab w:val="num" w:pos="0"/>
              </w:tabs>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4. Проведение </w:t>
            </w:r>
            <w:r w:rsidRPr="00966FA8">
              <w:rPr>
                <w:rFonts w:ascii="Times New Roman" w:eastAsia="Calibri" w:hAnsi="Times New Roman" w:cs="Times New Roman"/>
                <w:sz w:val="24"/>
                <w:szCs w:val="24"/>
              </w:rPr>
              <w:t>Всероссийских проверочных работ</w:t>
            </w:r>
          </w:p>
          <w:p w:rsidR="0033408C" w:rsidRPr="00966FA8" w:rsidRDefault="0033408C" w:rsidP="0059613D">
            <w:pPr>
              <w:spacing w:after="0" w:line="240" w:lineRule="auto"/>
              <w:jc w:val="both"/>
              <w:rPr>
                <w:rFonts w:ascii="Times New Roman" w:eastAsia="Times New Roman" w:hAnsi="Times New Roman" w:cs="Times New Roman"/>
                <w:sz w:val="24"/>
                <w:szCs w:val="24"/>
                <w:lang w:eastAsia="ru-RU"/>
              </w:rPr>
            </w:pPr>
            <w:r w:rsidRPr="00966FA8">
              <w:rPr>
                <w:rFonts w:ascii="Times New Roman" w:eastAsia="Calibri" w:hAnsi="Times New Roman" w:cs="Times New Roman"/>
                <w:sz w:val="24"/>
                <w:szCs w:val="24"/>
              </w:rPr>
              <w:t xml:space="preserve">5. Выявление проблем в формировании базовых предметных компетенций по учебным предметам. </w:t>
            </w:r>
          </w:p>
          <w:p w:rsidR="0033408C" w:rsidRPr="00966FA8" w:rsidRDefault="0033408C" w:rsidP="0059613D">
            <w:pPr>
              <w:spacing w:after="0" w:line="240" w:lineRule="auto"/>
              <w:jc w:val="both"/>
              <w:rPr>
                <w:rFonts w:ascii="Times New Roman" w:eastAsia="Calibri" w:hAnsi="Times New Roman" w:cs="Times New Roman"/>
                <w:sz w:val="24"/>
                <w:szCs w:val="24"/>
              </w:rPr>
            </w:pPr>
            <w:r w:rsidRPr="00966FA8">
              <w:rPr>
                <w:rFonts w:ascii="Times New Roman" w:eastAsia="Calibri" w:hAnsi="Times New Roman" w:cs="Times New Roman"/>
                <w:sz w:val="24"/>
                <w:szCs w:val="24"/>
              </w:rPr>
              <w:t xml:space="preserve">Выявление учащихся «группы риска» по учебным предметам. </w:t>
            </w:r>
          </w:p>
          <w:p w:rsidR="0033408C" w:rsidRPr="00966FA8" w:rsidRDefault="0033408C" w:rsidP="0059613D">
            <w:pPr>
              <w:tabs>
                <w:tab w:val="num" w:pos="0"/>
              </w:tabs>
              <w:spacing w:after="0" w:line="240" w:lineRule="auto"/>
              <w:jc w:val="both"/>
              <w:rPr>
                <w:rFonts w:ascii="Times New Roman" w:eastAsia="Calibri" w:hAnsi="Times New Roman" w:cs="Times New Roman"/>
                <w:sz w:val="24"/>
                <w:szCs w:val="24"/>
              </w:rPr>
            </w:pPr>
            <w:r w:rsidRPr="00966FA8">
              <w:rPr>
                <w:rFonts w:ascii="Times New Roman" w:eastAsia="Calibri" w:hAnsi="Times New Roman" w:cs="Times New Roman"/>
                <w:sz w:val="24"/>
                <w:szCs w:val="24"/>
              </w:rPr>
              <w:t>6. Создание индивидуальных образовательных маршрутов с учетом дифференцированного подхода к обучению учащихся, испытывающих затруднения в обучении,  и для одаренных детей</w:t>
            </w:r>
          </w:p>
          <w:p w:rsidR="0033408C" w:rsidRPr="00966FA8" w:rsidRDefault="0033408C" w:rsidP="0059613D">
            <w:pPr>
              <w:tabs>
                <w:tab w:val="num" w:pos="0"/>
              </w:tabs>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 Провести библиографические уроки:</w:t>
            </w:r>
          </w:p>
          <w:p w:rsidR="0033408C" w:rsidRPr="00966FA8" w:rsidRDefault="0033408C" w:rsidP="0059613D">
            <w:pPr>
              <w:spacing w:after="0" w:line="240" w:lineRule="auto"/>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Оформление творческих работ »;</w:t>
            </w:r>
          </w:p>
          <w:p w:rsidR="0033408C" w:rsidRPr="00966FA8" w:rsidRDefault="0033408C" w:rsidP="0059613D">
            <w:pPr>
              <w:spacing w:after="0" w:line="240" w:lineRule="auto"/>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«Система работы над рефератом и правила его оформления».</w:t>
            </w:r>
          </w:p>
          <w:p w:rsidR="0033408C" w:rsidRPr="00966FA8" w:rsidRDefault="0033408C"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ind w:firstLine="259"/>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 Организовать экскурсии для учащихся 9,11 классов в полит</w:t>
            </w:r>
            <w:r w:rsidR="0059613D" w:rsidRPr="00966FA8">
              <w:rPr>
                <w:rFonts w:ascii="Times New Roman" w:eastAsia="Times New Roman" w:hAnsi="Times New Roman" w:cs="Times New Roman"/>
                <w:sz w:val="24"/>
                <w:szCs w:val="24"/>
                <w:lang w:eastAsia="ru-RU"/>
              </w:rPr>
              <w:t>ехнический техникум п. Ровеньки</w:t>
            </w:r>
            <w:r w:rsidRPr="00966FA8">
              <w:rPr>
                <w:rFonts w:ascii="Times New Roman" w:eastAsia="Times New Roman" w:hAnsi="Times New Roman" w:cs="Times New Roman"/>
                <w:sz w:val="24"/>
                <w:szCs w:val="24"/>
                <w:lang w:eastAsia="ru-RU"/>
              </w:rPr>
              <w:t>.</w:t>
            </w:r>
          </w:p>
        </w:tc>
        <w:tc>
          <w:tcPr>
            <w:tcW w:w="975" w:type="dxa"/>
            <w:tcBorders>
              <w:top w:val="outset" w:sz="6" w:space="0" w:color="000000"/>
              <w:left w:val="outset" w:sz="6" w:space="0" w:color="000000"/>
              <w:bottom w:val="outset" w:sz="6" w:space="0" w:color="000000"/>
              <w:right w:val="outset" w:sz="6" w:space="0" w:color="000000"/>
            </w:tcBorders>
            <w:hideMark/>
          </w:tcPr>
          <w:p w:rsidR="0033408C" w:rsidRPr="00966FA8" w:rsidRDefault="004E3567"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lastRenderedPageBreak/>
              <w:t>До 1.09.19</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Сентябрь </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Сентябрь </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Сентябрь </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Октябрь-ноябрь </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Весь период</w:t>
            </w:r>
          </w:p>
          <w:p w:rsidR="0019531C" w:rsidRPr="00966FA8" w:rsidRDefault="0019531C" w:rsidP="00144FB5">
            <w:pPr>
              <w:spacing w:after="0" w:line="240" w:lineRule="auto"/>
              <w:rPr>
                <w:rFonts w:ascii="Times New Roman" w:eastAsia="Times New Roman" w:hAnsi="Times New Roman" w:cs="Times New Roman"/>
                <w:sz w:val="24"/>
                <w:szCs w:val="24"/>
                <w:lang w:eastAsia="ru-RU"/>
              </w:rPr>
            </w:pPr>
          </w:p>
          <w:p w:rsidR="0019531C" w:rsidRPr="00966FA8" w:rsidRDefault="00144FB5" w:rsidP="0019531C">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В течение года</w:t>
            </w:r>
          </w:p>
          <w:p w:rsidR="0019531C" w:rsidRPr="00966FA8" w:rsidRDefault="0019531C" w:rsidP="0033408C">
            <w:pPr>
              <w:spacing w:after="0"/>
              <w:rPr>
                <w:rFonts w:ascii="Times New Roman" w:eastAsia="Times New Roman" w:hAnsi="Times New Roman" w:cs="Times New Roman"/>
                <w:sz w:val="24"/>
                <w:szCs w:val="24"/>
                <w:lang w:eastAsia="ru-RU"/>
              </w:rPr>
            </w:pPr>
          </w:p>
          <w:p w:rsidR="0019531C" w:rsidRPr="00966FA8" w:rsidRDefault="0019531C" w:rsidP="0033408C">
            <w:pPr>
              <w:spacing w:after="0"/>
              <w:rPr>
                <w:rFonts w:ascii="Times New Roman" w:eastAsia="Times New Roman" w:hAnsi="Times New Roman" w:cs="Times New Roman"/>
                <w:sz w:val="24"/>
                <w:szCs w:val="24"/>
                <w:lang w:eastAsia="ru-RU"/>
              </w:rPr>
            </w:pPr>
          </w:p>
          <w:p w:rsidR="0033408C" w:rsidRPr="00966FA8" w:rsidRDefault="00144FB5"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май</w:t>
            </w:r>
          </w:p>
          <w:p w:rsidR="00144FB5" w:rsidRPr="00966FA8" w:rsidRDefault="00144FB5" w:rsidP="0059613D">
            <w:pPr>
              <w:spacing w:after="0" w:line="240" w:lineRule="auto"/>
              <w:rPr>
                <w:rFonts w:ascii="Times New Roman" w:eastAsia="Times New Roman" w:hAnsi="Times New Roman" w:cs="Times New Roman"/>
                <w:sz w:val="24"/>
                <w:szCs w:val="24"/>
                <w:lang w:eastAsia="ru-RU"/>
              </w:rPr>
            </w:pPr>
          </w:p>
          <w:p w:rsidR="00144FB5" w:rsidRPr="00966FA8" w:rsidRDefault="00144FB5" w:rsidP="0059613D">
            <w:pPr>
              <w:spacing w:after="0" w:line="240" w:lineRule="auto"/>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По </w:t>
            </w:r>
            <w:r w:rsidRPr="00966FA8">
              <w:rPr>
                <w:rFonts w:ascii="Times New Roman" w:eastAsia="Times New Roman" w:hAnsi="Times New Roman" w:cs="Times New Roman"/>
                <w:sz w:val="24"/>
                <w:szCs w:val="24"/>
                <w:lang w:eastAsia="ru-RU"/>
              </w:rPr>
              <w:lastRenderedPageBreak/>
              <w:t xml:space="preserve">графику </w:t>
            </w:r>
          </w:p>
          <w:p w:rsidR="0033408C" w:rsidRPr="00966FA8" w:rsidRDefault="0033408C"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УО</w:t>
            </w:r>
          </w:p>
          <w:p w:rsidR="0059613D" w:rsidRPr="00966FA8" w:rsidRDefault="0059613D"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Апрель </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Апрель </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По плану школы</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По графику</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Весь период</w:t>
            </w:r>
          </w:p>
          <w:p w:rsidR="0059613D" w:rsidRPr="00966FA8" w:rsidRDefault="0059613D" w:rsidP="0059613D">
            <w:pPr>
              <w:spacing w:after="0" w:line="240" w:lineRule="auto"/>
              <w:rPr>
                <w:rFonts w:ascii="Times New Roman" w:eastAsia="Times New Roman" w:hAnsi="Times New Roman" w:cs="Times New Roman"/>
                <w:sz w:val="24"/>
                <w:szCs w:val="24"/>
                <w:lang w:eastAsia="ru-RU"/>
              </w:rPr>
            </w:pPr>
          </w:p>
          <w:p w:rsidR="0059613D" w:rsidRPr="00966FA8" w:rsidRDefault="0059613D"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По графику</w:t>
            </w: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Calibri" w:hAnsi="Times New Roman" w:cs="Times New Roman"/>
                <w:sz w:val="24"/>
                <w:szCs w:val="24"/>
              </w:rPr>
              <w:t xml:space="preserve">До 01 </w:t>
            </w:r>
            <w:r w:rsidR="004E3567" w:rsidRPr="00966FA8">
              <w:rPr>
                <w:rFonts w:ascii="Times New Roman" w:eastAsia="Calibri" w:hAnsi="Times New Roman" w:cs="Times New Roman"/>
                <w:sz w:val="24"/>
                <w:szCs w:val="24"/>
              </w:rPr>
              <w:t>декабря 2019</w:t>
            </w:r>
            <w:r w:rsidRPr="00966FA8">
              <w:rPr>
                <w:rFonts w:ascii="Times New Roman" w:eastAsia="Calibri" w:hAnsi="Times New Roman" w:cs="Times New Roman"/>
                <w:sz w:val="24"/>
                <w:szCs w:val="24"/>
              </w:rPr>
              <w:t xml:space="preserve"> г.</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Апрель </w:t>
            </w:r>
          </w:p>
          <w:p w:rsidR="0059613D" w:rsidRPr="00966FA8" w:rsidRDefault="0059613D" w:rsidP="0033408C">
            <w:pPr>
              <w:spacing w:after="0"/>
              <w:rPr>
                <w:rFonts w:ascii="Times New Roman" w:eastAsia="Times New Roman" w:hAnsi="Times New Roman" w:cs="Times New Roman"/>
                <w:sz w:val="24"/>
                <w:szCs w:val="24"/>
                <w:lang w:eastAsia="ru-RU"/>
              </w:rPr>
            </w:pPr>
          </w:p>
          <w:p w:rsidR="0059613D" w:rsidRPr="00966FA8" w:rsidRDefault="0059613D" w:rsidP="0033408C">
            <w:pPr>
              <w:spacing w:after="0"/>
              <w:rPr>
                <w:rFonts w:ascii="Times New Roman" w:eastAsia="Times New Roman" w:hAnsi="Times New Roman" w:cs="Times New Roman"/>
                <w:sz w:val="24"/>
                <w:szCs w:val="24"/>
                <w:lang w:eastAsia="ru-RU"/>
              </w:rPr>
            </w:pPr>
          </w:p>
          <w:p w:rsidR="0059613D" w:rsidRPr="00966FA8" w:rsidRDefault="0059613D"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Апрель-май</w:t>
            </w:r>
          </w:p>
        </w:tc>
        <w:tc>
          <w:tcPr>
            <w:tcW w:w="2895" w:type="dxa"/>
            <w:tcBorders>
              <w:top w:val="outset" w:sz="6" w:space="0" w:color="000000"/>
              <w:left w:val="outset" w:sz="6" w:space="0" w:color="000000"/>
              <w:bottom w:val="outset" w:sz="6" w:space="0" w:color="000000"/>
              <w:right w:val="outset" w:sz="6" w:space="0" w:color="000000"/>
            </w:tcBorders>
            <w:hideMark/>
          </w:tcPr>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lastRenderedPageBreak/>
              <w:t>Заместитель директора</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33408C" w:rsidRPr="00966FA8" w:rsidRDefault="00235E4E" w:rsidP="0059613D">
            <w:pPr>
              <w:spacing w:after="0" w:line="240" w:lineRule="auto"/>
              <w:rPr>
                <w:rFonts w:ascii="Times New Roman" w:eastAsia="Times New Roman" w:hAnsi="Times New Roman" w:cs="Times New Roman"/>
                <w:sz w:val="24"/>
                <w:szCs w:val="24"/>
                <w:lang w:eastAsia="ru-RU"/>
              </w:rPr>
            </w:pPr>
            <w:proofErr w:type="spellStart"/>
            <w:r w:rsidRPr="00966FA8">
              <w:rPr>
                <w:rFonts w:ascii="Times New Roman" w:eastAsia="Times New Roman" w:hAnsi="Times New Roman" w:cs="Times New Roman"/>
                <w:sz w:val="24"/>
                <w:szCs w:val="24"/>
                <w:lang w:eastAsia="ru-RU"/>
              </w:rPr>
              <w:t>РуководителиШ</w:t>
            </w:r>
            <w:r w:rsidR="0033408C" w:rsidRPr="00966FA8">
              <w:rPr>
                <w:rFonts w:ascii="Times New Roman" w:eastAsia="Times New Roman" w:hAnsi="Times New Roman" w:cs="Times New Roman"/>
                <w:sz w:val="24"/>
                <w:szCs w:val="24"/>
                <w:lang w:eastAsia="ru-RU"/>
              </w:rPr>
              <w:t>МО</w:t>
            </w:r>
            <w:proofErr w:type="spellEnd"/>
            <w:r w:rsidR="0033408C" w:rsidRPr="00966FA8">
              <w:rPr>
                <w:rFonts w:ascii="Times New Roman" w:eastAsia="Times New Roman" w:hAnsi="Times New Roman" w:cs="Times New Roman"/>
                <w:sz w:val="24"/>
                <w:szCs w:val="24"/>
                <w:lang w:eastAsia="ru-RU"/>
              </w:rPr>
              <w:t xml:space="preserve"> учителей-предметников</w:t>
            </w:r>
            <w:r w:rsidRPr="00966FA8">
              <w:rPr>
                <w:rFonts w:ascii="Times New Roman" w:eastAsia="Times New Roman" w:hAnsi="Times New Roman" w:cs="Times New Roman"/>
                <w:sz w:val="24"/>
                <w:szCs w:val="24"/>
                <w:lang w:eastAsia="ru-RU"/>
              </w:rPr>
              <w:t xml:space="preserve"> общего основного образования и среднего общего образования</w:t>
            </w:r>
          </w:p>
          <w:p w:rsidR="0059613D" w:rsidRPr="00966FA8" w:rsidRDefault="0059613D" w:rsidP="0059613D">
            <w:pPr>
              <w:spacing w:after="0"/>
              <w:rPr>
                <w:rFonts w:ascii="Times New Roman" w:eastAsia="Times New Roman" w:hAnsi="Times New Roman" w:cs="Times New Roman"/>
                <w:sz w:val="24"/>
                <w:szCs w:val="24"/>
                <w:lang w:eastAsia="ru-RU"/>
              </w:rPr>
            </w:pPr>
          </w:p>
          <w:p w:rsidR="0059613D" w:rsidRPr="00966FA8" w:rsidRDefault="0059613D" w:rsidP="0059613D">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33408C" w:rsidRPr="00966FA8" w:rsidRDefault="0033408C" w:rsidP="0033408C">
            <w:pPr>
              <w:spacing w:after="0"/>
              <w:rPr>
                <w:rFonts w:ascii="Times New Roman" w:eastAsia="Times New Roman" w:hAnsi="Times New Roman" w:cs="Times New Roman"/>
                <w:sz w:val="24"/>
                <w:szCs w:val="24"/>
                <w:lang w:eastAsia="ru-RU"/>
              </w:rPr>
            </w:pPr>
          </w:p>
          <w:p w:rsidR="00144FB5" w:rsidRPr="00966FA8" w:rsidRDefault="00144FB5" w:rsidP="00144FB5">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Заместители директора</w:t>
            </w:r>
          </w:p>
          <w:p w:rsidR="0033408C" w:rsidRPr="00966FA8" w:rsidRDefault="0033408C" w:rsidP="0033408C">
            <w:pPr>
              <w:spacing w:after="0"/>
              <w:rPr>
                <w:rFonts w:ascii="Times New Roman" w:eastAsia="Times New Roman" w:hAnsi="Times New Roman" w:cs="Times New Roman"/>
                <w:sz w:val="24"/>
                <w:szCs w:val="24"/>
                <w:lang w:eastAsia="ru-RU"/>
              </w:rPr>
            </w:pPr>
          </w:p>
          <w:p w:rsidR="00144FB5" w:rsidRPr="00966FA8" w:rsidRDefault="00144FB5" w:rsidP="0033408C">
            <w:pPr>
              <w:spacing w:after="0"/>
              <w:rPr>
                <w:rFonts w:ascii="Times New Roman" w:eastAsia="Times New Roman" w:hAnsi="Times New Roman" w:cs="Times New Roman"/>
                <w:sz w:val="24"/>
                <w:szCs w:val="24"/>
                <w:lang w:eastAsia="ru-RU"/>
              </w:rPr>
            </w:pPr>
          </w:p>
          <w:p w:rsidR="00144FB5" w:rsidRPr="00966FA8" w:rsidRDefault="00144FB5" w:rsidP="0033408C">
            <w:pPr>
              <w:spacing w:after="0"/>
              <w:rPr>
                <w:rFonts w:ascii="Times New Roman" w:eastAsia="Times New Roman" w:hAnsi="Times New Roman" w:cs="Times New Roman"/>
                <w:sz w:val="24"/>
                <w:szCs w:val="24"/>
                <w:lang w:eastAsia="ru-RU"/>
              </w:rPr>
            </w:pPr>
          </w:p>
          <w:p w:rsidR="00144FB5" w:rsidRPr="00966FA8" w:rsidRDefault="00144FB5" w:rsidP="0033408C">
            <w:pPr>
              <w:spacing w:after="0"/>
              <w:rPr>
                <w:rFonts w:ascii="Times New Roman" w:eastAsia="Times New Roman" w:hAnsi="Times New Roman" w:cs="Times New Roman"/>
                <w:sz w:val="24"/>
                <w:szCs w:val="24"/>
                <w:lang w:eastAsia="ru-RU"/>
              </w:rPr>
            </w:pPr>
          </w:p>
          <w:p w:rsidR="00144FB5" w:rsidRPr="00966FA8" w:rsidRDefault="00144FB5" w:rsidP="0033408C">
            <w:pPr>
              <w:spacing w:after="0"/>
              <w:rPr>
                <w:rFonts w:ascii="Times New Roman" w:eastAsia="Times New Roman" w:hAnsi="Times New Roman" w:cs="Times New Roman"/>
                <w:sz w:val="24"/>
                <w:szCs w:val="24"/>
                <w:lang w:eastAsia="ru-RU"/>
              </w:rPr>
            </w:pPr>
          </w:p>
          <w:p w:rsidR="0033408C" w:rsidRPr="00966FA8" w:rsidRDefault="00235E4E"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59613D" w:rsidRPr="00966FA8" w:rsidRDefault="0059613D" w:rsidP="0033408C">
            <w:pPr>
              <w:spacing w:after="0"/>
              <w:rPr>
                <w:rFonts w:ascii="Times New Roman" w:eastAsia="Times New Roman" w:hAnsi="Times New Roman" w:cs="Times New Roman"/>
                <w:sz w:val="24"/>
                <w:szCs w:val="24"/>
                <w:lang w:eastAsia="ru-RU"/>
              </w:rPr>
            </w:pPr>
          </w:p>
          <w:p w:rsidR="0033408C" w:rsidRPr="00966FA8" w:rsidRDefault="00235E4E"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59613D"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Классные руководители</w:t>
            </w:r>
          </w:p>
          <w:p w:rsidR="00235E4E" w:rsidRPr="00966FA8" w:rsidRDefault="00235E4E" w:rsidP="0033408C">
            <w:pPr>
              <w:spacing w:after="0"/>
              <w:rPr>
                <w:rFonts w:ascii="Times New Roman" w:eastAsia="Times New Roman" w:hAnsi="Times New Roman" w:cs="Times New Roman"/>
                <w:sz w:val="24"/>
                <w:szCs w:val="24"/>
                <w:lang w:eastAsia="ru-RU"/>
              </w:rPr>
            </w:pPr>
          </w:p>
          <w:p w:rsidR="0059613D" w:rsidRPr="00966FA8" w:rsidRDefault="0059613D" w:rsidP="0033408C">
            <w:pPr>
              <w:spacing w:after="0"/>
              <w:rPr>
                <w:rFonts w:ascii="Times New Roman" w:eastAsia="Times New Roman" w:hAnsi="Times New Roman" w:cs="Times New Roman"/>
                <w:sz w:val="24"/>
                <w:szCs w:val="24"/>
                <w:lang w:eastAsia="ru-RU"/>
              </w:rPr>
            </w:pPr>
          </w:p>
          <w:p w:rsidR="0033408C" w:rsidRPr="00966FA8" w:rsidRDefault="00235E4E"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235E4E" w:rsidRPr="00966FA8" w:rsidRDefault="00235E4E"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59613D" w:rsidRPr="00966FA8" w:rsidRDefault="0059613D" w:rsidP="0059613D">
            <w:pPr>
              <w:spacing w:after="0"/>
              <w:rPr>
                <w:rFonts w:ascii="Times New Roman" w:eastAsia="Times New Roman" w:hAnsi="Times New Roman" w:cs="Times New Roman"/>
                <w:sz w:val="24"/>
                <w:szCs w:val="24"/>
                <w:lang w:eastAsia="ru-RU"/>
              </w:rPr>
            </w:pPr>
          </w:p>
          <w:p w:rsidR="0059613D" w:rsidRPr="00966FA8" w:rsidRDefault="0059613D" w:rsidP="0059613D">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Педагог-психолог</w:t>
            </w:r>
          </w:p>
          <w:p w:rsidR="0059613D" w:rsidRPr="00966FA8" w:rsidRDefault="0059613D"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Учителя-предметники</w:t>
            </w: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Педагог-психолог</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Calibri" w:hAnsi="Times New Roman" w:cs="Times New Roman"/>
                <w:sz w:val="24"/>
                <w:szCs w:val="24"/>
              </w:rPr>
              <w:t>Зам. директора Руководители ШМО, учителя-предметники</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Учителя русского языка</w:t>
            </w:r>
          </w:p>
          <w:p w:rsidR="0033408C" w:rsidRPr="00966FA8" w:rsidRDefault="0033408C" w:rsidP="0059613D">
            <w:pPr>
              <w:spacing w:after="0" w:line="240" w:lineRule="auto"/>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Педагог - библиотекарь </w:t>
            </w: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p>
          <w:p w:rsidR="0033408C" w:rsidRPr="00966FA8" w:rsidRDefault="0033408C" w:rsidP="0033408C">
            <w:pPr>
              <w:spacing w:after="0"/>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Заместитель директора </w:t>
            </w:r>
          </w:p>
          <w:p w:rsidR="0033408C" w:rsidRPr="00966FA8" w:rsidRDefault="0033408C" w:rsidP="0033408C">
            <w:pPr>
              <w:spacing w:after="0"/>
              <w:rPr>
                <w:rFonts w:ascii="Times New Roman" w:eastAsia="Times New Roman" w:hAnsi="Times New Roman" w:cs="Times New Roman"/>
                <w:sz w:val="24"/>
                <w:szCs w:val="24"/>
                <w:lang w:eastAsia="ru-RU"/>
              </w:rPr>
            </w:pPr>
          </w:p>
        </w:tc>
      </w:tr>
    </w:tbl>
    <w:p w:rsidR="0033408C" w:rsidRPr="00966FA8" w:rsidRDefault="0033408C" w:rsidP="0033408C">
      <w:pPr>
        <w:spacing w:after="0" w:line="240" w:lineRule="auto"/>
        <w:sectPr w:rsidR="0033408C" w:rsidRPr="00966FA8" w:rsidSect="0028384A">
          <w:pgSz w:w="16838" w:h="11906" w:orient="landscape"/>
          <w:pgMar w:top="851" w:right="1134" w:bottom="993" w:left="1134" w:header="709" w:footer="709" w:gutter="0"/>
          <w:cols w:space="708"/>
          <w:docGrid w:linePitch="360"/>
        </w:sectPr>
      </w:pPr>
    </w:p>
    <w:p w:rsidR="008A5836" w:rsidRPr="00966FA8" w:rsidRDefault="0033408C" w:rsidP="009A7B1F">
      <w:pPr>
        <w:spacing w:after="0" w:line="240" w:lineRule="auto"/>
        <w:ind w:left="567" w:right="-852" w:firstLine="567"/>
        <w:rPr>
          <w:rFonts w:eastAsia="Times New Roman" w:cs="Times New Roman"/>
          <w:lang w:eastAsia="ru-RU"/>
        </w:rPr>
      </w:pPr>
      <w:r w:rsidRPr="00966FA8">
        <w:rPr>
          <w:rFonts w:ascii="Times New Roman" w:eastAsia="Times New Roman" w:hAnsi="Times New Roman" w:cs="Times New Roman"/>
          <w:b/>
          <w:sz w:val="28"/>
          <w:szCs w:val="28"/>
          <w:lang w:val="en-US" w:eastAsia="ru-RU"/>
        </w:rPr>
        <w:lastRenderedPageBreak/>
        <w:t>V</w:t>
      </w:r>
      <w:r w:rsidRPr="00966FA8">
        <w:rPr>
          <w:rFonts w:ascii="Times New Roman" w:eastAsia="Times New Roman" w:hAnsi="Times New Roman" w:cs="Times New Roman"/>
          <w:b/>
          <w:sz w:val="28"/>
          <w:szCs w:val="28"/>
          <w:lang w:eastAsia="ru-RU"/>
        </w:rPr>
        <w:t>. Деятельность педагогического коллектива, направленная на создание воспитательной системы школы</w:t>
      </w:r>
    </w:p>
    <w:p w:rsidR="002C002F" w:rsidRPr="00966FA8" w:rsidRDefault="002C002F" w:rsidP="009A7B1F">
      <w:pPr>
        <w:spacing w:after="0" w:line="240" w:lineRule="auto"/>
        <w:ind w:left="567" w:right="-852" w:firstLine="567"/>
        <w:jc w:val="both"/>
        <w:rPr>
          <w:rFonts w:ascii="Times New Roman" w:hAnsi="Times New Roman" w:cs="Times New Roman"/>
          <w:sz w:val="24"/>
          <w:szCs w:val="24"/>
        </w:rPr>
      </w:pPr>
      <w:proofErr w:type="gramStart"/>
      <w:r w:rsidRPr="00966FA8">
        <w:rPr>
          <w:rFonts w:ascii="Times New Roman" w:hAnsi="Times New Roman" w:cs="Times New Roman"/>
          <w:sz w:val="24"/>
          <w:szCs w:val="24"/>
        </w:rPr>
        <w:t>Целью воспитательной работы МБОУ «Айдарская средняя общеобразовательная ш</w:t>
      </w:r>
      <w:r w:rsidR="00D53B6A" w:rsidRPr="00966FA8">
        <w:rPr>
          <w:rFonts w:ascii="Times New Roman" w:hAnsi="Times New Roman" w:cs="Times New Roman"/>
          <w:sz w:val="24"/>
          <w:szCs w:val="24"/>
        </w:rPr>
        <w:t>кола им. Б. Г. Кандыбина» в 2019 - 2020</w:t>
      </w:r>
      <w:r w:rsidRPr="00966FA8">
        <w:rPr>
          <w:rFonts w:ascii="Times New Roman" w:hAnsi="Times New Roman" w:cs="Times New Roman"/>
          <w:sz w:val="24"/>
          <w:szCs w:val="24"/>
        </w:rPr>
        <w:t xml:space="preserve"> учебном году в соответствии с приоритетной задачей Стратегии развития воспитания в Российской Федерации является: совершенствование воспитательной деятельности, способствующей развитию высоконравственной, физически здоровой, способной к творчеству и самоопределению личности, разделяющей российские традиционные духовные ценности, обладающей актуальными знаниями и умениями, способной реализовать свой потенциал в условиях современного</w:t>
      </w:r>
      <w:proofErr w:type="gramEnd"/>
      <w:r w:rsidRPr="00966FA8">
        <w:rPr>
          <w:rFonts w:ascii="Times New Roman" w:hAnsi="Times New Roman" w:cs="Times New Roman"/>
          <w:sz w:val="24"/>
          <w:szCs w:val="24"/>
        </w:rPr>
        <w:t xml:space="preserve"> общества.</w:t>
      </w:r>
    </w:p>
    <w:p w:rsidR="002C002F" w:rsidRPr="00966FA8" w:rsidRDefault="002C002F" w:rsidP="009A7B1F">
      <w:pPr>
        <w:keepNext/>
        <w:keepLines/>
        <w:spacing w:after="0" w:line="240" w:lineRule="auto"/>
        <w:ind w:left="567" w:right="-852" w:firstLine="567"/>
        <w:outlineLvl w:val="1"/>
        <w:rPr>
          <w:rFonts w:ascii="Times New Roman" w:hAnsi="Times New Roman" w:cs="Times New Roman"/>
          <w:b/>
          <w:bCs/>
          <w:sz w:val="24"/>
          <w:szCs w:val="24"/>
        </w:rPr>
      </w:pPr>
      <w:bookmarkStart w:id="1" w:name="bookmark3"/>
      <w:r w:rsidRPr="00966FA8">
        <w:rPr>
          <w:rFonts w:ascii="Times New Roman" w:hAnsi="Times New Roman" w:cs="Times New Roman"/>
          <w:b/>
          <w:bCs/>
          <w:sz w:val="24"/>
          <w:szCs w:val="24"/>
        </w:rPr>
        <w:t>Задачи воспитательной работы:</w:t>
      </w:r>
      <w:bookmarkEnd w:id="1"/>
    </w:p>
    <w:p w:rsidR="002C002F" w:rsidRPr="00966FA8" w:rsidRDefault="002C002F" w:rsidP="005F2B90">
      <w:pPr>
        <w:numPr>
          <w:ilvl w:val="0"/>
          <w:numId w:val="14"/>
        </w:numPr>
        <w:tabs>
          <w:tab w:val="left" w:pos="0"/>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Совершенствование системы воспитательной работы в классных коллективах;</w:t>
      </w:r>
    </w:p>
    <w:p w:rsidR="002C002F" w:rsidRPr="00966FA8" w:rsidRDefault="002C002F" w:rsidP="005F2B90">
      <w:pPr>
        <w:numPr>
          <w:ilvl w:val="0"/>
          <w:numId w:val="14"/>
        </w:numPr>
        <w:tabs>
          <w:tab w:val="left" w:pos="0"/>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Приобщение школьников к ведущим духовным ценностям своего народа, к его национальной культуре, языку, традициям и обычаям;</w:t>
      </w:r>
    </w:p>
    <w:p w:rsidR="002C002F" w:rsidRPr="00966FA8" w:rsidRDefault="002C002F" w:rsidP="005F2B90">
      <w:pPr>
        <w:numPr>
          <w:ilvl w:val="0"/>
          <w:numId w:val="14"/>
        </w:numPr>
        <w:tabs>
          <w:tab w:val="left" w:pos="0"/>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Продолжить работу, направленную на сохранение и укрепление здоровья обучающихся, привитие им навыков здорового образа жизни, на профилактику правонарушений, преступлений несовершеннолетними;</w:t>
      </w:r>
    </w:p>
    <w:p w:rsidR="002C002F" w:rsidRPr="00966FA8" w:rsidRDefault="002C002F" w:rsidP="005F2B90">
      <w:pPr>
        <w:numPr>
          <w:ilvl w:val="0"/>
          <w:numId w:val="14"/>
        </w:numPr>
        <w:tabs>
          <w:tab w:val="left" w:pos="0"/>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Создать условия для выстраивания системы воспитания в школе на основе </w:t>
      </w:r>
      <w:proofErr w:type="spellStart"/>
      <w:r w:rsidRPr="00966FA8">
        <w:rPr>
          <w:rFonts w:ascii="Times New Roman" w:hAnsi="Times New Roman" w:cs="Times New Roman"/>
          <w:sz w:val="24"/>
          <w:szCs w:val="24"/>
        </w:rPr>
        <w:t>гуманизации</w:t>
      </w:r>
      <w:proofErr w:type="spellEnd"/>
      <w:r w:rsidRPr="00966FA8">
        <w:rPr>
          <w:rFonts w:ascii="Times New Roman" w:hAnsi="Times New Roman" w:cs="Times New Roman"/>
          <w:sz w:val="24"/>
          <w:szCs w:val="24"/>
        </w:rPr>
        <w:t xml:space="preserve"> и личностно-ориентированного подхода в обучении и воспитании школьников;</w:t>
      </w:r>
    </w:p>
    <w:p w:rsidR="002C002F" w:rsidRPr="00966FA8" w:rsidRDefault="002C002F" w:rsidP="005F2B90">
      <w:pPr>
        <w:numPr>
          <w:ilvl w:val="0"/>
          <w:numId w:val="14"/>
        </w:numPr>
        <w:tabs>
          <w:tab w:val="left" w:pos="0"/>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Продолжить работу по поддержке социальной инициативы, творчества, самостоятельности у школьников через развитие детских общественных движений и органов ученического самоуправления;</w:t>
      </w:r>
    </w:p>
    <w:p w:rsidR="002C002F" w:rsidRPr="00966FA8" w:rsidRDefault="002C002F" w:rsidP="005F2B90">
      <w:pPr>
        <w:numPr>
          <w:ilvl w:val="0"/>
          <w:numId w:val="14"/>
        </w:numPr>
        <w:tabs>
          <w:tab w:val="left" w:pos="0"/>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Организовать деятельность классных коллективов по основным направлениям общероссийской </w:t>
      </w:r>
      <w:proofErr w:type="spellStart"/>
      <w:r w:rsidRPr="00966FA8">
        <w:rPr>
          <w:rFonts w:ascii="Times New Roman" w:hAnsi="Times New Roman" w:cs="Times New Roman"/>
          <w:sz w:val="24"/>
          <w:szCs w:val="24"/>
        </w:rPr>
        <w:t>общественно-государственой</w:t>
      </w:r>
      <w:proofErr w:type="spellEnd"/>
      <w:r w:rsidRPr="00966FA8">
        <w:rPr>
          <w:rFonts w:ascii="Times New Roman" w:hAnsi="Times New Roman" w:cs="Times New Roman"/>
          <w:sz w:val="24"/>
          <w:szCs w:val="24"/>
        </w:rPr>
        <w:t xml:space="preserve"> детско-юношеской организации «Российское движение школьников»;</w:t>
      </w:r>
    </w:p>
    <w:p w:rsidR="002C002F" w:rsidRPr="00966FA8" w:rsidRDefault="002C002F" w:rsidP="005F2B90">
      <w:pPr>
        <w:numPr>
          <w:ilvl w:val="0"/>
          <w:numId w:val="14"/>
        </w:numPr>
        <w:tabs>
          <w:tab w:val="left" w:pos="0"/>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Дальнейшее развитие и совершенствование системы внеурочной деятельности и дополнительного образования в школе;</w:t>
      </w:r>
    </w:p>
    <w:p w:rsidR="002C002F" w:rsidRPr="00966FA8" w:rsidRDefault="002C002F" w:rsidP="005F2B90">
      <w:pPr>
        <w:numPr>
          <w:ilvl w:val="0"/>
          <w:numId w:val="14"/>
        </w:numPr>
        <w:tabs>
          <w:tab w:val="left" w:pos="0"/>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Развитие коммуникативных умений педагогов, работать в системе «учитель - ученик - родитель».</w:t>
      </w:r>
    </w:p>
    <w:p w:rsidR="002C002F" w:rsidRPr="00966FA8" w:rsidRDefault="002C002F" w:rsidP="009A7B1F">
      <w:pPr>
        <w:keepNext/>
        <w:keepLines/>
        <w:tabs>
          <w:tab w:val="left" w:pos="0"/>
        </w:tabs>
        <w:spacing w:after="0" w:line="240" w:lineRule="auto"/>
        <w:ind w:left="567" w:right="-852" w:firstLine="567"/>
        <w:jc w:val="both"/>
        <w:outlineLvl w:val="1"/>
        <w:rPr>
          <w:rFonts w:ascii="Times New Roman" w:hAnsi="Times New Roman" w:cs="Times New Roman"/>
          <w:b/>
          <w:bCs/>
          <w:sz w:val="24"/>
          <w:szCs w:val="24"/>
        </w:rPr>
      </w:pPr>
      <w:bookmarkStart w:id="2" w:name="bookmark4"/>
      <w:r w:rsidRPr="00966FA8">
        <w:rPr>
          <w:rFonts w:ascii="Times New Roman" w:hAnsi="Times New Roman" w:cs="Times New Roman"/>
          <w:b/>
          <w:bCs/>
          <w:sz w:val="24"/>
          <w:szCs w:val="24"/>
        </w:rPr>
        <w:t>Реализация целей и задач предполагает:</w:t>
      </w:r>
      <w:bookmarkEnd w:id="2"/>
    </w:p>
    <w:p w:rsidR="002C002F" w:rsidRPr="00966FA8" w:rsidRDefault="002C002F" w:rsidP="005F2B90">
      <w:pPr>
        <w:numPr>
          <w:ilvl w:val="0"/>
          <w:numId w:val="14"/>
        </w:numPr>
        <w:tabs>
          <w:tab w:val="left" w:pos="0"/>
          <w:tab w:val="left" w:pos="174"/>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Создание благоприятных условий и возможностей для полноценного развития личности, для охраны здоровья и жизни детей;</w:t>
      </w:r>
    </w:p>
    <w:p w:rsidR="002C002F" w:rsidRPr="00966FA8" w:rsidRDefault="002C002F" w:rsidP="005F2B90">
      <w:pPr>
        <w:numPr>
          <w:ilvl w:val="0"/>
          <w:numId w:val="14"/>
        </w:numPr>
        <w:tabs>
          <w:tab w:val="left" w:pos="0"/>
          <w:tab w:val="left" w:pos="226"/>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Создание условий проявления и мотивации творческой активности воспитанников в различных сферах социально значимой деятельности;</w:t>
      </w:r>
    </w:p>
    <w:p w:rsidR="002C002F" w:rsidRPr="00966FA8" w:rsidRDefault="002C002F" w:rsidP="005F2B90">
      <w:pPr>
        <w:numPr>
          <w:ilvl w:val="0"/>
          <w:numId w:val="14"/>
        </w:numPr>
        <w:tabs>
          <w:tab w:val="left" w:pos="0"/>
          <w:tab w:val="left" w:pos="226"/>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Развитие системы непрерывного образования; преемственность уровней и ступеней образования; поддержка исследовательской и проектной деятельности;</w:t>
      </w:r>
    </w:p>
    <w:p w:rsidR="002C002F" w:rsidRPr="00966FA8" w:rsidRDefault="002C002F" w:rsidP="005F2B90">
      <w:pPr>
        <w:numPr>
          <w:ilvl w:val="0"/>
          <w:numId w:val="14"/>
        </w:numPr>
        <w:tabs>
          <w:tab w:val="left" w:pos="0"/>
          <w:tab w:val="left" w:pos="298"/>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Освоение и использование в практической деятельности новых педагогических технологий и методик воспитательной работы;</w:t>
      </w:r>
    </w:p>
    <w:p w:rsidR="002C002F" w:rsidRPr="00966FA8" w:rsidRDefault="002C002F" w:rsidP="005F2B90">
      <w:pPr>
        <w:numPr>
          <w:ilvl w:val="0"/>
          <w:numId w:val="14"/>
        </w:numPr>
        <w:tabs>
          <w:tab w:val="left" w:pos="0"/>
          <w:tab w:val="left" w:pos="154"/>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Развитие различных форм ученического самоуправления;</w:t>
      </w:r>
    </w:p>
    <w:p w:rsidR="002C002F" w:rsidRPr="00966FA8" w:rsidRDefault="002C002F" w:rsidP="005F2B90">
      <w:pPr>
        <w:numPr>
          <w:ilvl w:val="0"/>
          <w:numId w:val="14"/>
        </w:numPr>
        <w:tabs>
          <w:tab w:val="left" w:pos="0"/>
          <w:tab w:val="left" w:pos="274"/>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Дальнейшее развитие и совершенствование системы внеурочной деятельности и дополнительного образования в школе;</w:t>
      </w:r>
    </w:p>
    <w:p w:rsidR="002C002F" w:rsidRPr="00966FA8" w:rsidRDefault="002C002F" w:rsidP="005F2B90">
      <w:pPr>
        <w:numPr>
          <w:ilvl w:val="0"/>
          <w:numId w:val="14"/>
        </w:numPr>
        <w:tabs>
          <w:tab w:val="left" w:pos="0"/>
          <w:tab w:val="left" w:pos="217"/>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Координация деятельности и взаимодействие всех звеньев воспитательной системы: базового и дополнительного образования, школы и социума, школы и семьи.</w:t>
      </w:r>
    </w:p>
    <w:p w:rsidR="002C002F" w:rsidRPr="00966FA8" w:rsidRDefault="002C002F" w:rsidP="009A7B1F">
      <w:pPr>
        <w:keepNext/>
        <w:keepLines/>
        <w:tabs>
          <w:tab w:val="left" w:pos="0"/>
        </w:tabs>
        <w:spacing w:after="0" w:line="240" w:lineRule="auto"/>
        <w:ind w:left="567" w:right="-852" w:firstLine="567"/>
        <w:jc w:val="both"/>
        <w:outlineLvl w:val="1"/>
        <w:rPr>
          <w:rFonts w:ascii="Times New Roman" w:hAnsi="Times New Roman" w:cs="Times New Roman"/>
          <w:b/>
          <w:bCs/>
          <w:sz w:val="24"/>
          <w:szCs w:val="24"/>
        </w:rPr>
      </w:pPr>
      <w:bookmarkStart w:id="3" w:name="bookmark5"/>
      <w:r w:rsidRPr="00966FA8">
        <w:rPr>
          <w:rFonts w:ascii="Times New Roman" w:hAnsi="Times New Roman" w:cs="Times New Roman"/>
          <w:b/>
          <w:bCs/>
          <w:sz w:val="24"/>
          <w:szCs w:val="24"/>
        </w:rPr>
        <w:t>Образ выпускника начальной школы:</w:t>
      </w:r>
      <w:bookmarkEnd w:id="3"/>
    </w:p>
    <w:p w:rsidR="002C002F" w:rsidRPr="00966FA8" w:rsidRDefault="002C002F" w:rsidP="009A7B1F">
      <w:pPr>
        <w:tabs>
          <w:tab w:val="left" w:pos="0"/>
        </w:tabs>
        <w:spacing w:after="0" w:line="240" w:lineRule="auto"/>
        <w:ind w:left="567" w:right="-852" w:firstLine="567"/>
        <w:jc w:val="both"/>
        <w:rPr>
          <w:rFonts w:ascii="Times New Roman" w:hAnsi="Times New Roman" w:cs="Times New Roman"/>
          <w:sz w:val="24"/>
          <w:szCs w:val="24"/>
        </w:rPr>
      </w:pPr>
      <w:proofErr w:type="gramStart"/>
      <w:r w:rsidRPr="00966FA8">
        <w:rPr>
          <w:rFonts w:ascii="Times New Roman" w:hAnsi="Times New Roman" w:cs="Times New Roman"/>
          <w:b/>
          <w:bCs/>
          <w:sz w:val="24"/>
          <w:szCs w:val="24"/>
          <w:shd w:val="clear" w:color="auto" w:fill="FFFFFF"/>
        </w:rPr>
        <w:t>1.Социальная компетенция</w:t>
      </w:r>
      <w:r w:rsidRPr="00966FA8">
        <w:rPr>
          <w:rFonts w:ascii="Times New Roman" w:hAnsi="Times New Roman" w:cs="Times New Roman"/>
          <w:sz w:val="24"/>
          <w:szCs w:val="24"/>
        </w:rPr>
        <w:t xml:space="preserve"> - Восприятие и понимание учащимися таких ценностей, как «семья», «школа», «учитель», «Родина», «природа», «дружба со сверстниками», «уважение к старшим».</w:t>
      </w:r>
      <w:proofErr w:type="gramEnd"/>
      <w:r w:rsidRPr="00966FA8">
        <w:rPr>
          <w:rFonts w:ascii="Times New Roman" w:hAnsi="Times New Roman" w:cs="Times New Roman"/>
          <w:sz w:val="24"/>
          <w:szCs w:val="24"/>
        </w:rPr>
        <w:t xml:space="preserve"> Потребность выполнять правила для учащихся, умение различать хорошие и плохие поступки людей, правильно оценивать свои действия и поведение одноклассников, соблюдать порядок и дисциплину в школе и общественных местах.</w:t>
      </w:r>
    </w:p>
    <w:p w:rsidR="002C002F" w:rsidRPr="00966FA8" w:rsidRDefault="002C002F" w:rsidP="009A7B1F">
      <w:pPr>
        <w:tabs>
          <w:tab w:val="left" w:pos="0"/>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Соблюдение режима дня и правил личной гигиены. Стремление стать сильным, быстрым, ловким и закаленным, желание попробовать свои силы в занятиях физической культурой и спортом.</w:t>
      </w:r>
    </w:p>
    <w:p w:rsidR="002C002F" w:rsidRPr="00966FA8" w:rsidRDefault="002C002F" w:rsidP="009A7B1F">
      <w:pPr>
        <w:tabs>
          <w:tab w:val="left" w:pos="0"/>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b/>
          <w:bCs/>
          <w:sz w:val="24"/>
          <w:szCs w:val="24"/>
          <w:shd w:val="clear" w:color="auto" w:fill="FFFFFF"/>
        </w:rPr>
        <w:lastRenderedPageBreak/>
        <w:t>2.Общекультурная компетенция</w:t>
      </w:r>
      <w:r w:rsidRPr="00966FA8">
        <w:rPr>
          <w:rFonts w:ascii="Times New Roman" w:hAnsi="Times New Roman" w:cs="Times New Roman"/>
          <w:sz w:val="24"/>
          <w:szCs w:val="24"/>
        </w:rPr>
        <w:t xml:space="preserve"> - Наблюдательность, активность и прилежание в учебном труде, устойчивый интерес к познанию. Сформированность основных черт индивидуального стиля учебной деятельности, готовности к обучению в основной школе. Эстетическая восприимчивость предметов и явлений в окружающей природной и социальной среде, наличие личностного (собственного, индивидуального) эмоционально окрашенного отношения к произведениям искусства.</w:t>
      </w:r>
    </w:p>
    <w:p w:rsidR="002C002F" w:rsidRPr="00966FA8" w:rsidRDefault="001B7A7D" w:rsidP="009A7B1F">
      <w:pPr>
        <w:tabs>
          <w:tab w:val="left" w:pos="0"/>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b/>
          <w:bCs/>
          <w:sz w:val="24"/>
          <w:szCs w:val="24"/>
          <w:shd w:val="clear" w:color="auto" w:fill="FFFFFF"/>
        </w:rPr>
        <w:t>3</w:t>
      </w:r>
      <w:r w:rsidR="002C002F" w:rsidRPr="00966FA8">
        <w:rPr>
          <w:rFonts w:ascii="Times New Roman" w:hAnsi="Times New Roman" w:cs="Times New Roman"/>
          <w:b/>
          <w:bCs/>
          <w:sz w:val="24"/>
          <w:szCs w:val="24"/>
          <w:shd w:val="clear" w:color="auto" w:fill="FFFFFF"/>
        </w:rPr>
        <w:t>.Коммуникативная компетенция</w:t>
      </w:r>
      <w:r w:rsidR="002C002F" w:rsidRPr="00966FA8">
        <w:rPr>
          <w:rFonts w:ascii="Times New Roman" w:hAnsi="Times New Roman" w:cs="Times New Roman"/>
          <w:sz w:val="24"/>
          <w:szCs w:val="24"/>
        </w:rPr>
        <w:t xml:space="preserve"> - Овладение простейшими коммуникативными умениями и навыками: умение говорить и слушать; способность сопереживать, сочувствовать, проявлять внимание к другим людям, животным, природе. </w:t>
      </w:r>
      <w:r w:rsidR="002C002F" w:rsidRPr="00966FA8">
        <w:rPr>
          <w:rFonts w:ascii="Times New Roman" w:hAnsi="Times New Roman" w:cs="Times New Roman"/>
          <w:b/>
          <w:bCs/>
          <w:sz w:val="24"/>
          <w:szCs w:val="24"/>
          <w:shd w:val="clear" w:color="auto" w:fill="FFFFFF"/>
        </w:rPr>
        <w:t>Образ выпускника основной школы:</w:t>
      </w:r>
    </w:p>
    <w:p w:rsidR="002C002F" w:rsidRPr="00966FA8" w:rsidRDefault="002C002F" w:rsidP="005F2B90">
      <w:pPr>
        <w:numPr>
          <w:ilvl w:val="1"/>
          <w:numId w:val="14"/>
        </w:numPr>
        <w:tabs>
          <w:tab w:val="left" w:pos="0"/>
          <w:tab w:val="left" w:pos="279"/>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b/>
          <w:bCs/>
          <w:sz w:val="24"/>
          <w:szCs w:val="24"/>
          <w:shd w:val="clear" w:color="auto" w:fill="FFFFFF"/>
        </w:rPr>
        <w:t>Нравственный потенциал:</w:t>
      </w:r>
      <w:r w:rsidRPr="00966FA8">
        <w:rPr>
          <w:rFonts w:ascii="Times New Roman" w:hAnsi="Times New Roman" w:cs="Times New Roman"/>
          <w:sz w:val="24"/>
          <w:szCs w:val="24"/>
        </w:rPr>
        <w:t xml:space="preserve"> социальная взрослость, ответственность за свои действия, осознание собственной индивидуальности, потребность в общественном признании, необходимый уровень воспитанности.</w:t>
      </w:r>
    </w:p>
    <w:p w:rsidR="002C002F" w:rsidRPr="00966FA8" w:rsidRDefault="002C002F" w:rsidP="005F2B90">
      <w:pPr>
        <w:numPr>
          <w:ilvl w:val="1"/>
          <w:numId w:val="14"/>
        </w:numPr>
        <w:tabs>
          <w:tab w:val="left" w:pos="0"/>
          <w:tab w:val="left" w:pos="423"/>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b/>
          <w:bCs/>
          <w:sz w:val="24"/>
          <w:szCs w:val="24"/>
          <w:shd w:val="clear" w:color="auto" w:fill="FFFFFF"/>
        </w:rPr>
        <w:t>Интеллектуальный потенциал:</w:t>
      </w:r>
      <w:r w:rsidRPr="00966FA8">
        <w:rPr>
          <w:rFonts w:ascii="Times New Roman" w:hAnsi="Times New Roman" w:cs="Times New Roman"/>
          <w:sz w:val="24"/>
          <w:szCs w:val="24"/>
        </w:rPr>
        <w:t xml:space="preserve"> достаточный уровень базовых знаний, норм социального поведения, социализации и межличностного общения.</w:t>
      </w:r>
    </w:p>
    <w:p w:rsidR="002C002F" w:rsidRPr="00966FA8" w:rsidRDefault="002C002F" w:rsidP="005F2B90">
      <w:pPr>
        <w:numPr>
          <w:ilvl w:val="1"/>
          <w:numId w:val="14"/>
        </w:numPr>
        <w:tabs>
          <w:tab w:val="left" w:pos="0"/>
          <w:tab w:val="left" w:pos="294"/>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b/>
          <w:bCs/>
          <w:sz w:val="24"/>
          <w:szCs w:val="24"/>
          <w:shd w:val="clear" w:color="auto" w:fill="FFFFFF"/>
        </w:rPr>
        <w:t xml:space="preserve">Коммуникативный </w:t>
      </w:r>
      <w:proofErr w:type="spellStart"/>
      <w:r w:rsidRPr="00966FA8">
        <w:rPr>
          <w:rFonts w:ascii="Times New Roman" w:hAnsi="Times New Roman" w:cs="Times New Roman"/>
          <w:b/>
          <w:bCs/>
          <w:sz w:val="24"/>
          <w:szCs w:val="24"/>
          <w:shd w:val="clear" w:color="auto" w:fill="FFFFFF"/>
        </w:rPr>
        <w:t>потенциал:</w:t>
      </w:r>
      <w:r w:rsidRPr="00966FA8">
        <w:rPr>
          <w:rFonts w:ascii="Times New Roman" w:hAnsi="Times New Roman" w:cs="Times New Roman"/>
          <w:sz w:val="24"/>
          <w:szCs w:val="24"/>
        </w:rPr>
        <w:t>эмпатия</w:t>
      </w:r>
      <w:proofErr w:type="spellEnd"/>
      <w:r w:rsidRPr="00966FA8">
        <w:rPr>
          <w:rFonts w:ascii="Times New Roman" w:hAnsi="Times New Roman" w:cs="Times New Roman"/>
          <w:sz w:val="24"/>
          <w:szCs w:val="24"/>
        </w:rPr>
        <w:t xml:space="preserve">, </w:t>
      </w:r>
      <w:proofErr w:type="spellStart"/>
      <w:r w:rsidRPr="00966FA8">
        <w:rPr>
          <w:rFonts w:ascii="Times New Roman" w:hAnsi="Times New Roman" w:cs="Times New Roman"/>
          <w:sz w:val="24"/>
          <w:szCs w:val="24"/>
        </w:rPr>
        <w:t>коммуникативность</w:t>
      </w:r>
      <w:proofErr w:type="spellEnd"/>
      <w:r w:rsidRPr="00966FA8">
        <w:rPr>
          <w:rFonts w:ascii="Times New Roman" w:hAnsi="Times New Roman" w:cs="Times New Roman"/>
          <w:sz w:val="24"/>
          <w:szCs w:val="24"/>
        </w:rPr>
        <w:t xml:space="preserve">, толерантность, умения </w:t>
      </w:r>
      <w:proofErr w:type="spellStart"/>
      <w:r w:rsidRPr="00966FA8">
        <w:rPr>
          <w:rFonts w:ascii="Times New Roman" w:hAnsi="Times New Roman" w:cs="Times New Roman"/>
          <w:sz w:val="24"/>
          <w:szCs w:val="24"/>
        </w:rPr>
        <w:t>саморегуляции</w:t>
      </w:r>
      <w:proofErr w:type="spellEnd"/>
      <w:r w:rsidRPr="00966FA8">
        <w:rPr>
          <w:rFonts w:ascii="Times New Roman" w:hAnsi="Times New Roman" w:cs="Times New Roman"/>
          <w:sz w:val="24"/>
          <w:szCs w:val="24"/>
        </w:rPr>
        <w:t xml:space="preserve"> своего поведения.</w:t>
      </w:r>
    </w:p>
    <w:p w:rsidR="002C002F" w:rsidRPr="00966FA8" w:rsidRDefault="002C002F" w:rsidP="005F2B90">
      <w:pPr>
        <w:numPr>
          <w:ilvl w:val="1"/>
          <w:numId w:val="14"/>
        </w:numPr>
        <w:tabs>
          <w:tab w:val="left" w:pos="0"/>
          <w:tab w:val="left" w:pos="298"/>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b/>
          <w:bCs/>
          <w:sz w:val="24"/>
          <w:szCs w:val="24"/>
          <w:shd w:val="clear" w:color="auto" w:fill="FFFFFF"/>
        </w:rPr>
        <w:t>Художественно - эстетический потенциал:</w:t>
      </w:r>
      <w:r w:rsidRPr="00966FA8">
        <w:rPr>
          <w:rFonts w:ascii="Times New Roman" w:hAnsi="Times New Roman" w:cs="Times New Roman"/>
          <w:sz w:val="24"/>
          <w:szCs w:val="24"/>
        </w:rPr>
        <w:t xml:space="preserve"> самосознание и адекватная самооценка, способность рассуждать и критически оценивать произведения литературы и искусства.</w:t>
      </w:r>
    </w:p>
    <w:p w:rsidR="002C002F" w:rsidRPr="00966FA8" w:rsidRDefault="002C002F" w:rsidP="005F2B90">
      <w:pPr>
        <w:numPr>
          <w:ilvl w:val="1"/>
          <w:numId w:val="14"/>
        </w:numPr>
        <w:tabs>
          <w:tab w:val="left" w:pos="0"/>
          <w:tab w:val="left" w:pos="428"/>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b/>
          <w:bCs/>
          <w:sz w:val="24"/>
          <w:szCs w:val="24"/>
          <w:shd w:val="clear" w:color="auto" w:fill="FFFFFF"/>
        </w:rPr>
        <w:t>Физический потенциал:</w:t>
      </w:r>
      <w:r w:rsidRPr="00966FA8">
        <w:rPr>
          <w:rFonts w:ascii="Times New Roman" w:hAnsi="Times New Roman" w:cs="Times New Roman"/>
          <w:sz w:val="24"/>
          <w:szCs w:val="24"/>
        </w:rPr>
        <w:t xml:space="preserve"> самоопределение в способах достижения здоровья, самоорганизация на уровне здорового образа жизни.</w:t>
      </w:r>
    </w:p>
    <w:p w:rsidR="002C002F" w:rsidRPr="00966FA8" w:rsidRDefault="002C002F" w:rsidP="009A7B1F">
      <w:pPr>
        <w:tabs>
          <w:tab w:val="left" w:pos="0"/>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Основные направления воспитания и социализации:</w:t>
      </w:r>
    </w:p>
    <w:p w:rsidR="002C002F" w:rsidRPr="00966FA8" w:rsidRDefault="002C002F" w:rsidP="005F2B90">
      <w:pPr>
        <w:numPr>
          <w:ilvl w:val="0"/>
          <w:numId w:val="14"/>
        </w:numPr>
        <w:tabs>
          <w:tab w:val="left" w:pos="0"/>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Воспитание гражданственности, патриотизма, социальной ответственности и компетентности,</w:t>
      </w:r>
      <w:r w:rsidR="002B4ECC">
        <w:rPr>
          <w:rFonts w:ascii="Times New Roman" w:hAnsi="Times New Roman" w:cs="Times New Roman"/>
          <w:sz w:val="24"/>
          <w:szCs w:val="24"/>
        </w:rPr>
        <w:t xml:space="preserve"> </w:t>
      </w:r>
      <w:r w:rsidRPr="00966FA8">
        <w:rPr>
          <w:rFonts w:ascii="Times New Roman" w:hAnsi="Times New Roman" w:cs="Times New Roman"/>
          <w:sz w:val="24"/>
          <w:szCs w:val="24"/>
        </w:rPr>
        <w:t>уважения к правам, свободам и обязанностям человека.</w:t>
      </w:r>
    </w:p>
    <w:p w:rsidR="002C002F" w:rsidRPr="00966FA8" w:rsidRDefault="002C002F" w:rsidP="005F2B90">
      <w:pPr>
        <w:numPr>
          <w:ilvl w:val="0"/>
          <w:numId w:val="14"/>
        </w:numPr>
        <w:tabs>
          <w:tab w:val="clear" w:pos="0"/>
          <w:tab w:val="left" w:pos="716"/>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Воспитание нравственных чувств, убеждений и этического сознания.</w:t>
      </w:r>
    </w:p>
    <w:p w:rsidR="002C002F" w:rsidRPr="00966FA8" w:rsidRDefault="002C002F" w:rsidP="005F2B90">
      <w:pPr>
        <w:numPr>
          <w:ilvl w:val="0"/>
          <w:numId w:val="14"/>
        </w:numPr>
        <w:tabs>
          <w:tab w:val="clear" w:pos="0"/>
          <w:tab w:val="left" w:pos="716"/>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Воспитание трудолюбия, творческого отношения к образованию, труду, жизни, подготовка к сознательному выбору профессии.</w:t>
      </w:r>
    </w:p>
    <w:p w:rsidR="002C002F" w:rsidRPr="00966FA8" w:rsidRDefault="002C002F" w:rsidP="005F2B90">
      <w:pPr>
        <w:numPr>
          <w:ilvl w:val="0"/>
          <w:numId w:val="14"/>
        </w:numPr>
        <w:tabs>
          <w:tab w:val="clear" w:pos="0"/>
          <w:tab w:val="left" w:pos="726"/>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Формирование ценностного отношения к семье, здоровью и здоровому образу жизни.</w:t>
      </w:r>
    </w:p>
    <w:p w:rsidR="002C002F" w:rsidRPr="00966FA8" w:rsidRDefault="002C002F" w:rsidP="005F2B90">
      <w:pPr>
        <w:numPr>
          <w:ilvl w:val="0"/>
          <w:numId w:val="14"/>
        </w:numPr>
        <w:tabs>
          <w:tab w:val="clear" w:pos="0"/>
          <w:tab w:val="left" w:pos="716"/>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Воспитание ценностного отношения к природе, окружающей среде (экологическое воспитание).</w:t>
      </w:r>
    </w:p>
    <w:p w:rsidR="002C002F" w:rsidRPr="00966FA8" w:rsidRDefault="002C002F" w:rsidP="005F2B90">
      <w:pPr>
        <w:numPr>
          <w:ilvl w:val="0"/>
          <w:numId w:val="14"/>
        </w:numPr>
        <w:tabs>
          <w:tab w:val="clear" w:pos="0"/>
          <w:tab w:val="left" w:pos="716"/>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 xml:space="preserve">Воспитание ценностного отношения к </w:t>
      </w:r>
      <w:proofErr w:type="gramStart"/>
      <w:r w:rsidRPr="00966FA8">
        <w:rPr>
          <w:rFonts w:ascii="Times New Roman" w:hAnsi="Times New Roman" w:cs="Times New Roman"/>
          <w:sz w:val="24"/>
          <w:szCs w:val="24"/>
        </w:rPr>
        <w:t>прекрасному</w:t>
      </w:r>
      <w:proofErr w:type="gramEnd"/>
      <w:r w:rsidRPr="00966FA8">
        <w:rPr>
          <w:rFonts w:ascii="Times New Roman" w:hAnsi="Times New Roman" w:cs="Times New Roman"/>
          <w:sz w:val="24"/>
          <w:szCs w:val="24"/>
        </w:rPr>
        <w:t>, формирование представлений об эстетических идеалах и ценностях, основ эстетической культуры (эстетическое воспитание).</w:t>
      </w:r>
    </w:p>
    <w:p w:rsidR="002C002F" w:rsidRPr="00966FA8" w:rsidRDefault="002C002F" w:rsidP="009A7B1F">
      <w:pPr>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Все направления воспитания и социализации важны, дополняют друг друга и обеспечивают развитие личности на основе отечественных духовных, нравственных и культурных традиций.</w:t>
      </w:r>
    </w:p>
    <w:p w:rsidR="002C002F" w:rsidRPr="00966FA8" w:rsidRDefault="002C002F" w:rsidP="009A7B1F">
      <w:pPr>
        <w:keepNext/>
        <w:keepLines/>
        <w:spacing w:after="0" w:line="240" w:lineRule="auto"/>
        <w:ind w:left="567" w:right="-852" w:firstLine="567"/>
        <w:jc w:val="both"/>
        <w:outlineLvl w:val="1"/>
        <w:rPr>
          <w:rFonts w:ascii="Times New Roman" w:hAnsi="Times New Roman" w:cs="Times New Roman"/>
          <w:b/>
          <w:bCs/>
          <w:sz w:val="24"/>
          <w:szCs w:val="24"/>
        </w:rPr>
      </w:pPr>
      <w:bookmarkStart w:id="4" w:name="bookmark6"/>
      <w:r w:rsidRPr="00966FA8">
        <w:rPr>
          <w:rFonts w:ascii="Times New Roman" w:hAnsi="Times New Roman" w:cs="Times New Roman"/>
          <w:b/>
          <w:bCs/>
          <w:sz w:val="24"/>
          <w:szCs w:val="24"/>
        </w:rPr>
        <w:t>Планируемые результаты:</w:t>
      </w:r>
      <w:bookmarkEnd w:id="4"/>
    </w:p>
    <w:p w:rsidR="002C002F" w:rsidRPr="00966FA8" w:rsidRDefault="002C002F" w:rsidP="005F2B90">
      <w:pPr>
        <w:numPr>
          <w:ilvl w:val="0"/>
          <w:numId w:val="14"/>
        </w:numPr>
        <w:tabs>
          <w:tab w:val="clear" w:pos="0"/>
          <w:tab w:val="left" w:pos="298"/>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У учащихся сформированы представления о базовых национальных ценностях российского общества;</w:t>
      </w:r>
    </w:p>
    <w:p w:rsidR="002C002F" w:rsidRPr="00966FA8" w:rsidRDefault="002C002F" w:rsidP="005F2B90">
      <w:pPr>
        <w:numPr>
          <w:ilvl w:val="0"/>
          <w:numId w:val="14"/>
        </w:numPr>
        <w:tabs>
          <w:tab w:val="clear" w:pos="0"/>
          <w:tab w:val="left" w:pos="159"/>
        </w:tabs>
        <w:spacing w:after="0" w:line="240" w:lineRule="auto"/>
        <w:ind w:left="567" w:right="-852" w:firstLine="567"/>
        <w:rPr>
          <w:rFonts w:ascii="Times New Roman" w:hAnsi="Times New Roman" w:cs="Times New Roman"/>
          <w:sz w:val="24"/>
          <w:szCs w:val="24"/>
        </w:rPr>
      </w:pPr>
      <w:r w:rsidRPr="00966FA8">
        <w:rPr>
          <w:rFonts w:ascii="Times New Roman" w:hAnsi="Times New Roman" w:cs="Times New Roman"/>
          <w:sz w:val="24"/>
          <w:szCs w:val="24"/>
        </w:rPr>
        <w:t>Учащиеся активно включены в коллективную творческую деятельность ученического самоуправления, ориентированную на общечеловеческие и национальные ценности;</w:t>
      </w:r>
    </w:p>
    <w:p w:rsidR="002C002F" w:rsidRPr="00966FA8" w:rsidRDefault="002C002F" w:rsidP="005F2B90">
      <w:pPr>
        <w:numPr>
          <w:ilvl w:val="0"/>
          <w:numId w:val="14"/>
        </w:numPr>
        <w:tabs>
          <w:tab w:val="clear" w:pos="0"/>
          <w:tab w:val="left" w:pos="169"/>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Максимальное количество учащихся включено в систему дополнительного образования и внеурочной деятельности;</w:t>
      </w:r>
    </w:p>
    <w:p w:rsidR="002C002F" w:rsidRPr="00966FA8" w:rsidRDefault="002C002F" w:rsidP="009A7B1F">
      <w:pPr>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Организация занятий в объединениях дополнительного образования и внеурочной деятельности направлена на развитие мотивации личности к познанию и творчеству;</w:t>
      </w:r>
    </w:p>
    <w:p w:rsidR="002C002F" w:rsidRPr="00966FA8" w:rsidRDefault="002C002F" w:rsidP="005F2B90">
      <w:pPr>
        <w:numPr>
          <w:ilvl w:val="0"/>
          <w:numId w:val="14"/>
        </w:numPr>
        <w:tabs>
          <w:tab w:val="clear" w:pos="0"/>
          <w:tab w:val="left" w:pos="350"/>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Повышено профессиональное мастерство классных руководителей и мотивация к самообразованию, благодаря чему увеличилась эффективность воспитательной работы в классах;</w:t>
      </w:r>
    </w:p>
    <w:p w:rsidR="002C002F" w:rsidRPr="00966FA8" w:rsidRDefault="002C002F" w:rsidP="005F2B90">
      <w:pPr>
        <w:numPr>
          <w:ilvl w:val="0"/>
          <w:numId w:val="14"/>
        </w:numPr>
        <w:tabs>
          <w:tab w:val="clear" w:pos="0"/>
          <w:tab w:val="left" w:pos="509"/>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Система мониторинга эффективности воспитательного процесса позволяет своевременное выявление и анализ изменений, происходящих в воспитательном процессе, и факторов, вызывающих их.</w:t>
      </w:r>
    </w:p>
    <w:p w:rsidR="002C002F" w:rsidRPr="00966FA8" w:rsidRDefault="002C002F" w:rsidP="005F2B90">
      <w:pPr>
        <w:numPr>
          <w:ilvl w:val="0"/>
          <w:numId w:val="14"/>
        </w:numPr>
        <w:tabs>
          <w:tab w:val="clear" w:pos="0"/>
          <w:tab w:val="left" w:pos="403"/>
        </w:tabs>
        <w:spacing w:after="0" w:line="240" w:lineRule="auto"/>
        <w:ind w:left="567" w:right="-852" w:firstLine="567"/>
        <w:jc w:val="both"/>
        <w:rPr>
          <w:rFonts w:ascii="Times New Roman" w:hAnsi="Times New Roman" w:cs="Times New Roman"/>
          <w:sz w:val="24"/>
          <w:szCs w:val="24"/>
        </w:rPr>
      </w:pPr>
      <w:r w:rsidRPr="00966FA8">
        <w:rPr>
          <w:rFonts w:ascii="Times New Roman" w:hAnsi="Times New Roman" w:cs="Times New Roman"/>
          <w:sz w:val="24"/>
          <w:szCs w:val="24"/>
        </w:rPr>
        <w:t>Повышение педагогической культуры родителей, совершенствование семейного воспитания на примерах традиций семейного воспитания.</w:t>
      </w:r>
    </w:p>
    <w:p w:rsidR="002C002F" w:rsidRPr="00966FA8" w:rsidRDefault="002C002F" w:rsidP="00F967AF">
      <w:pPr>
        <w:pStyle w:val="44"/>
        <w:shd w:val="clear" w:color="auto" w:fill="auto"/>
        <w:spacing w:before="0"/>
        <w:ind w:firstLine="0"/>
        <w:jc w:val="center"/>
        <w:rPr>
          <w:rFonts w:cs="Times New Roman"/>
          <w:b/>
          <w:sz w:val="24"/>
          <w:szCs w:val="24"/>
        </w:rPr>
      </w:pPr>
      <w:r w:rsidRPr="00966FA8">
        <w:rPr>
          <w:rFonts w:cs="Times New Roman"/>
          <w:b/>
          <w:sz w:val="24"/>
          <w:szCs w:val="24"/>
        </w:rPr>
        <w:lastRenderedPageBreak/>
        <w:t xml:space="preserve">1.Организационно-методические </w:t>
      </w:r>
      <w:r w:rsidR="00F967AF" w:rsidRPr="00966FA8">
        <w:rPr>
          <w:rFonts w:cs="Times New Roman"/>
          <w:b/>
          <w:sz w:val="24"/>
          <w:szCs w:val="24"/>
        </w:rPr>
        <w:t>мероприятия</w:t>
      </w:r>
    </w:p>
    <w:tbl>
      <w:tblPr>
        <w:tblW w:w="0" w:type="auto"/>
        <w:tblLayout w:type="fixed"/>
        <w:tblCellMar>
          <w:left w:w="0" w:type="dxa"/>
          <w:right w:w="0" w:type="dxa"/>
        </w:tblCellMar>
        <w:tblLook w:val="0000"/>
      </w:tblPr>
      <w:tblGrid>
        <w:gridCol w:w="542"/>
        <w:gridCol w:w="2702"/>
        <w:gridCol w:w="1080"/>
        <w:gridCol w:w="1982"/>
        <w:gridCol w:w="1493"/>
        <w:gridCol w:w="1570"/>
      </w:tblGrid>
      <w:tr w:rsidR="002C002F" w:rsidRPr="00966FA8" w:rsidTr="00830C84">
        <w:trPr>
          <w:trHeight w:val="566"/>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62"/>
              <w:shd w:val="clear" w:color="auto" w:fill="auto"/>
              <w:spacing w:before="0" w:after="0" w:line="240" w:lineRule="auto"/>
              <w:ind w:left="140"/>
              <w:jc w:val="center"/>
              <w:rPr>
                <w:rFonts w:ascii="Times New Roman" w:hAnsi="Times New Roman" w:cs="Times New Roman"/>
                <w:b w:val="0"/>
                <w:sz w:val="24"/>
                <w:szCs w:val="24"/>
              </w:rPr>
            </w:pPr>
            <w:r w:rsidRPr="00966FA8">
              <w:rPr>
                <w:rFonts w:ascii="Times New Roman" w:hAnsi="Times New Roman" w:cs="Times New Roman"/>
                <w:b w:val="0"/>
                <w:sz w:val="24"/>
                <w:szCs w:val="24"/>
              </w:rPr>
              <w:t>№</w:t>
            </w:r>
          </w:p>
          <w:p w:rsidR="002C002F" w:rsidRPr="00966FA8" w:rsidRDefault="002C002F" w:rsidP="00F967AF">
            <w:pPr>
              <w:pStyle w:val="62"/>
              <w:shd w:val="clear" w:color="auto" w:fill="auto"/>
              <w:spacing w:before="0" w:after="0" w:line="240" w:lineRule="auto"/>
              <w:ind w:left="140"/>
              <w:jc w:val="center"/>
              <w:rPr>
                <w:rFonts w:ascii="Times New Roman" w:hAnsi="Times New Roman" w:cs="Times New Roman"/>
                <w:b w:val="0"/>
                <w:sz w:val="24"/>
                <w:szCs w:val="24"/>
              </w:rPr>
            </w:pPr>
            <w:proofErr w:type="gramStart"/>
            <w:r w:rsidRPr="00966FA8">
              <w:rPr>
                <w:rFonts w:ascii="Times New Roman" w:hAnsi="Times New Roman" w:cs="Times New Roman"/>
                <w:b w:val="0"/>
                <w:sz w:val="24"/>
                <w:szCs w:val="24"/>
              </w:rPr>
              <w:t>п</w:t>
            </w:r>
            <w:proofErr w:type="gramEnd"/>
            <w:r w:rsidRPr="00966FA8">
              <w:rPr>
                <w:rFonts w:ascii="Times New Roman" w:hAnsi="Times New Roman" w:cs="Times New Roman"/>
                <w:b w:val="0"/>
                <w:sz w:val="24"/>
                <w:szCs w:val="24"/>
              </w:rPr>
              <w:t>/п</w:t>
            </w:r>
          </w:p>
        </w:tc>
        <w:tc>
          <w:tcPr>
            <w:tcW w:w="2702"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62"/>
              <w:shd w:val="clear" w:color="auto" w:fill="auto"/>
              <w:spacing w:before="0" w:after="0" w:line="240" w:lineRule="auto"/>
              <w:ind w:right="620"/>
              <w:jc w:val="center"/>
              <w:rPr>
                <w:rFonts w:ascii="Times New Roman" w:hAnsi="Times New Roman" w:cs="Times New Roman"/>
                <w:b w:val="0"/>
                <w:sz w:val="24"/>
                <w:szCs w:val="24"/>
              </w:rPr>
            </w:pPr>
            <w:r w:rsidRPr="00966FA8">
              <w:rPr>
                <w:rFonts w:ascii="Times New Roman" w:hAnsi="Times New Roman" w:cs="Times New Roman"/>
                <w:b w:val="0"/>
                <w:sz w:val="24"/>
                <w:szCs w:val="24"/>
              </w:rPr>
              <w:t>Планируемое мероприятие</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62"/>
              <w:shd w:val="clear" w:color="auto" w:fill="auto"/>
              <w:spacing w:before="0" w:after="0" w:line="240" w:lineRule="auto"/>
              <w:ind w:right="280"/>
              <w:jc w:val="center"/>
              <w:rPr>
                <w:rFonts w:ascii="Times New Roman" w:hAnsi="Times New Roman" w:cs="Times New Roman"/>
                <w:b w:val="0"/>
                <w:sz w:val="24"/>
                <w:szCs w:val="24"/>
              </w:rPr>
            </w:pPr>
            <w:r w:rsidRPr="00966FA8">
              <w:rPr>
                <w:rFonts w:ascii="Times New Roman" w:hAnsi="Times New Roman" w:cs="Times New Roman"/>
                <w:b w:val="0"/>
                <w:sz w:val="24"/>
                <w:szCs w:val="24"/>
              </w:rPr>
              <w:t>Сроки</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62"/>
              <w:shd w:val="clear" w:color="auto" w:fill="auto"/>
              <w:spacing w:before="0" w:after="0" w:line="240" w:lineRule="auto"/>
              <w:ind w:left="120"/>
              <w:jc w:val="center"/>
              <w:rPr>
                <w:rFonts w:ascii="Times New Roman" w:hAnsi="Times New Roman" w:cs="Times New Roman"/>
                <w:b w:val="0"/>
                <w:sz w:val="24"/>
                <w:szCs w:val="24"/>
              </w:rPr>
            </w:pPr>
            <w:r w:rsidRPr="00966FA8">
              <w:rPr>
                <w:rFonts w:ascii="Times New Roman" w:hAnsi="Times New Roman" w:cs="Times New Roman"/>
                <w:b w:val="0"/>
                <w:sz w:val="24"/>
                <w:szCs w:val="24"/>
              </w:rPr>
              <w:t>Ответственные</w:t>
            </w:r>
          </w:p>
        </w:tc>
        <w:tc>
          <w:tcPr>
            <w:tcW w:w="1493"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62"/>
              <w:shd w:val="clear" w:color="auto" w:fill="auto"/>
              <w:spacing w:before="0" w:after="0" w:line="240" w:lineRule="auto"/>
              <w:ind w:left="120"/>
              <w:jc w:val="center"/>
              <w:rPr>
                <w:rFonts w:ascii="Times New Roman" w:hAnsi="Times New Roman" w:cs="Times New Roman"/>
                <w:b w:val="0"/>
                <w:sz w:val="24"/>
                <w:szCs w:val="24"/>
              </w:rPr>
            </w:pPr>
            <w:r w:rsidRPr="00966FA8">
              <w:rPr>
                <w:rFonts w:ascii="Times New Roman" w:hAnsi="Times New Roman" w:cs="Times New Roman"/>
                <w:b w:val="0"/>
                <w:sz w:val="24"/>
                <w:szCs w:val="24"/>
              </w:rPr>
              <w:t>Примечания</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62"/>
              <w:shd w:val="clear" w:color="auto" w:fill="auto"/>
              <w:spacing w:before="0" w:after="0" w:line="240" w:lineRule="auto"/>
              <w:jc w:val="center"/>
              <w:rPr>
                <w:rFonts w:ascii="Times New Roman" w:hAnsi="Times New Roman" w:cs="Times New Roman"/>
                <w:b w:val="0"/>
                <w:sz w:val="24"/>
                <w:szCs w:val="24"/>
              </w:rPr>
            </w:pPr>
            <w:r w:rsidRPr="00966FA8">
              <w:rPr>
                <w:rFonts w:ascii="Times New Roman" w:hAnsi="Times New Roman" w:cs="Times New Roman"/>
                <w:b w:val="0"/>
                <w:sz w:val="24"/>
                <w:szCs w:val="24"/>
              </w:rPr>
              <w:t>Отметка о выполнении</w:t>
            </w:r>
          </w:p>
        </w:tc>
      </w:tr>
      <w:tr w:rsidR="002C002F" w:rsidRPr="00966FA8" w:rsidTr="00830C84">
        <w:trPr>
          <w:trHeight w:val="1666"/>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22"/>
              <w:shd w:val="clear" w:color="auto" w:fill="auto"/>
              <w:spacing w:line="240" w:lineRule="auto"/>
              <w:ind w:left="140"/>
              <w:rPr>
                <w:b w:val="0"/>
                <w:sz w:val="24"/>
                <w:szCs w:val="24"/>
              </w:rPr>
            </w:pPr>
            <w:r w:rsidRPr="00966FA8">
              <w:rPr>
                <w:b w:val="0"/>
                <w:sz w:val="24"/>
                <w:szCs w:val="24"/>
              </w:rPr>
              <w:t>1.</w:t>
            </w:r>
          </w:p>
        </w:tc>
        <w:tc>
          <w:tcPr>
            <w:tcW w:w="2702"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22"/>
              <w:shd w:val="clear" w:color="auto" w:fill="auto"/>
              <w:spacing w:line="240" w:lineRule="auto"/>
              <w:ind w:left="120" w:right="120"/>
              <w:jc w:val="both"/>
              <w:rPr>
                <w:b w:val="0"/>
                <w:sz w:val="24"/>
                <w:szCs w:val="24"/>
              </w:rPr>
            </w:pPr>
            <w:r w:rsidRPr="00966FA8">
              <w:rPr>
                <w:b w:val="0"/>
                <w:sz w:val="24"/>
                <w:szCs w:val="24"/>
              </w:rPr>
              <w:t>Составление и согласование планов воспитательной работ</w:t>
            </w:r>
            <w:r w:rsidR="00D53B6A" w:rsidRPr="00966FA8">
              <w:rPr>
                <w:b w:val="0"/>
                <w:sz w:val="24"/>
                <w:szCs w:val="24"/>
              </w:rPr>
              <w:t>ы классных руководителей на 2019-2020</w:t>
            </w:r>
            <w:r w:rsidRPr="00966FA8">
              <w:rPr>
                <w:b w:val="0"/>
                <w:sz w:val="24"/>
                <w:szCs w:val="24"/>
              </w:rPr>
              <w:t xml:space="preserve"> учебный год</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D53B6A" w:rsidP="00F967AF">
            <w:pPr>
              <w:pStyle w:val="22"/>
              <w:shd w:val="clear" w:color="auto" w:fill="auto"/>
              <w:spacing w:line="240" w:lineRule="auto"/>
              <w:ind w:right="280"/>
              <w:jc w:val="center"/>
              <w:rPr>
                <w:b w:val="0"/>
                <w:sz w:val="24"/>
                <w:szCs w:val="24"/>
              </w:rPr>
            </w:pPr>
            <w:r w:rsidRPr="00966FA8">
              <w:rPr>
                <w:b w:val="0"/>
                <w:sz w:val="24"/>
                <w:szCs w:val="24"/>
              </w:rPr>
              <w:t>июнь 2019</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22"/>
              <w:shd w:val="clear" w:color="auto" w:fill="auto"/>
              <w:spacing w:line="240" w:lineRule="auto"/>
              <w:ind w:left="120"/>
              <w:rPr>
                <w:b w:val="0"/>
                <w:sz w:val="24"/>
                <w:szCs w:val="24"/>
              </w:rPr>
            </w:pPr>
            <w:r w:rsidRPr="00966FA8">
              <w:rPr>
                <w:b w:val="0"/>
                <w:sz w:val="24"/>
                <w:szCs w:val="24"/>
              </w:rPr>
              <w:t>заместитель</w:t>
            </w:r>
          </w:p>
          <w:p w:rsidR="002C002F" w:rsidRPr="00966FA8" w:rsidRDefault="002C002F" w:rsidP="00F967AF">
            <w:pPr>
              <w:pStyle w:val="22"/>
              <w:shd w:val="clear" w:color="auto" w:fill="auto"/>
              <w:spacing w:line="240" w:lineRule="auto"/>
              <w:ind w:left="120"/>
              <w:rPr>
                <w:b w:val="0"/>
                <w:sz w:val="24"/>
                <w:szCs w:val="24"/>
              </w:rPr>
            </w:pPr>
            <w:r w:rsidRPr="00966FA8">
              <w:rPr>
                <w:b w:val="0"/>
                <w:sz w:val="24"/>
                <w:szCs w:val="24"/>
              </w:rPr>
              <w:t>директора</w:t>
            </w:r>
          </w:p>
        </w:tc>
        <w:tc>
          <w:tcPr>
            <w:tcW w:w="1493"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spacing w:after="0" w:line="240" w:lineRule="auto"/>
              <w:rPr>
                <w:rFonts w:ascii="Times New Roman" w:hAnsi="Times New Roman" w:cs="Times New Roman"/>
                <w:sz w:val="24"/>
                <w:szCs w:val="24"/>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spacing w:after="0" w:line="240" w:lineRule="auto"/>
              <w:rPr>
                <w:rFonts w:ascii="Times New Roman" w:hAnsi="Times New Roman" w:cs="Times New Roman"/>
                <w:sz w:val="24"/>
                <w:szCs w:val="24"/>
              </w:rPr>
            </w:pPr>
          </w:p>
        </w:tc>
      </w:tr>
      <w:tr w:rsidR="002C002F" w:rsidRPr="00966FA8" w:rsidTr="00830C84">
        <w:trPr>
          <w:trHeight w:val="2218"/>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22"/>
              <w:shd w:val="clear" w:color="auto" w:fill="auto"/>
              <w:spacing w:line="240" w:lineRule="auto"/>
              <w:ind w:left="140"/>
              <w:rPr>
                <w:b w:val="0"/>
                <w:sz w:val="24"/>
                <w:szCs w:val="24"/>
              </w:rPr>
            </w:pPr>
            <w:r w:rsidRPr="00966FA8">
              <w:rPr>
                <w:b w:val="0"/>
                <w:sz w:val="24"/>
                <w:szCs w:val="24"/>
              </w:rPr>
              <w:t>2.</w:t>
            </w:r>
          </w:p>
        </w:tc>
        <w:tc>
          <w:tcPr>
            <w:tcW w:w="2702"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22"/>
              <w:shd w:val="clear" w:color="auto" w:fill="auto"/>
              <w:spacing w:line="240" w:lineRule="auto"/>
              <w:ind w:left="120" w:right="120"/>
              <w:jc w:val="both"/>
              <w:rPr>
                <w:b w:val="0"/>
                <w:sz w:val="24"/>
                <w:szCs w:val="24"/>
              </w:rPr>
            </w:pPr>
            <w:r w:rsidRPr="00966FA8">
              <w:rPr>
                <w:b w:val="0"/>
                <w:sz w:val="24"/>
                <w:szCs w:val="24"/>
              </w:rPr>
              <w:t>Инструктивн</w:t>
            </w:r>
            <w:proofErr w:type="gramStart"/>
            <w:r w:rsidRPr="00966FA8">
              <w:rPr>
                <w:b w:val="0"/>
                <w:sz w:val="24"/>
                <w:szCs w:val="24"/>
              </w:rPr>
              <w:t>о-</w:t>
            </w:r>
            <w:proofErr w:type="gramEnd"/>
            <w:r w:rsidRPr="00966FA8">
              <w:rPr>
                <w:b w:val="0"/>
                <w:sz w:val="24"/>
                <w:szCs w:val="24"/>
              </w:rPr>
              <w:t xml:space="preserve"> методическое совещание о подготовке и проведении воспитательных мероприятий (праздников, месячников, акций и др.)</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22"/>
              <w:shd w:val="clear" w:color="auto" w:fill="auto"/>
              <w:tabs>
                <w:tab w:val="left" w:pos="1014"/>
              </w:tabs>
              <w:spacing w:line="240" w:lineRule="auto"/>
              <w:ind w:right="66"/>
              <w:jc w:val="center"/>
              <w:rPr>
                <w:b w:val="0"/>
                <w:sz w:val="24"/>
                <w:szCs w:val="24"/>
              </w:rPr>
            </w:pPr>
            <w:r w:rsidRPr="00966FA8">
              <w:rPr>
                <w:b w:val="0"/>
                <w:sz w:val="24"/>
                <w:szCs w:val="24"/>
              </w:rPr>
              <w:t>В</w:t>
            </w:r>
          </w:p>
          <w:p w:rsidR="002C002F" w:rsidRPr="00966FA8" w:rsidRDefault="002C002F" w:rsidP="00F967AF">
            <w:pPr>
              <w:pStyle w:val="22"/>
              <w:shd w:val="clear" w:color="auto" w:fill="auto"/>
              <w:tabs>
                <w:tab w:val="left" w:pos="1014"/>
              </w:tabs>
              <w:spacing w:line="240" w:lineRule="auto"/>
              <w:ind w:right="66"/>
              <w:jc w:val="center"/>
              <w:rPr>
                <w:b w:val="0"/>
                <w:sz w:val="24"/>
                <w:szCs w:val="24"/>
              </w:rPr>
            </w:pPr>
            <w:r w:rsidRPr="00966FA8">
              <w:rPr>
                <w:b w:val="0"/>
                <w:sz w:val="24"/>
                <w:szCs w:val="24"/>
              </w:rPr>
              <w:t>течение года</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22"/>
              <w:spacing w:line="240" w:lineRule="auto"/>
              <w:ind w:left="120"/>
              <w:rPr>
                <w:b w:val="0"/>
                <w:sz w:val="24"/>
                <w:szCs w:val="24"/>
              </w:rPr>
            </w:pPr>
            <w:r w:rsidRPr="00966FA8">
              <w:rPr>
                <w:b w:val="0"/>
                <w:sz w:val="24"/>
                <w:szCs w:val="24"/>
              </w:rPr>
              <w:t>заместитель</w:t>
            </w:r>
          </w:p>
          <w:p w:rsidR="002C002F" w:rsidRPr="00966FA8" w:rsidRDefault="002C002F" w:rsidP="00F967AF">
            <w:pPr>
              <w:pStyle w:val="22"/>
              <w:shd w:val="clear" w:color="auto" w:fill="auto"/>
              <w:spacing w:line="240" w:lineRule="auto"/>
              <w:ind w:left="120"/>
              <w:rPr>
                <w:b w:val="0"/>
                <w:sz w:val="24"/>
                <w:szCs w:val="24"/>
              </w:rPr>
            </w:pPr>
            <w:r w:rsidRPr="00966FA8">
              <w:rPr>
                <w:b w:val="0"/>
                <w:sz w:val="24"/>
                <w:szCs w:val="24"/>
              </w:rPr>
              <w:t>директора</w:t>
            </w:r>
          </w:p>
        </w:tc>
        <w:tc>
          <w:tcPr>
            <w:tcW w:w="1493"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22"/>
              <w:shd w:val="clear" w:color="auto" w:fill="auto"/>
              <w:spacing w:line="240" w:lineRule="auto"/>
              <w:ind w:left="120"/>
              <w:rPr>
                <w:b w:val="0"/>
                <w:sz w:val="24"/>
                <w:szCs w:val="24"/>
              </w:rPr>
            </w:pPr>
            <w:r w:rsidRPr="00966FA8">
              <w:rPr>
                <w:b w:val="0"/>
                <w:sz w:val="24"/>
                <w:szCs w:val="24"/>
              </w:rPr>
              <w:t>Первый понедельник каждого месяца</w:t>
            </w: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spacing w:after="0" w:line="240" w:lineRule="auto"/>
              <w:rPr>
                <w:rFonts w:ascii="Times New Roman" w:hAnsi="Times New Roman" w:cs="Times New Roman"/>
                <w:sz w:val="24"/>
                <w:szCs w:val="24"/>
              </w:rPr>
            </w:pPr>
          </w:p>
        </w:tc>
      </w:tr>
      <w:tr w:rsidR="002C002F" w:rsidRPr="00966FA8" w:rsidTr="00830C84">
        <w:trPr>
          <w:trHeight w:val="1607"/>
        </w:trPr>
        <w:tc>
          <w:tcPr>
            <w:tcW w:w="542"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22"/>
              <w:shd w:val="clear" w:color="auto" w:fill="auto"/>
              <w:spacing w:line="240" w:lineRule="auto"/>
              <w:ind w:left="140"/>
              <w:rPr>
                <w:b w:val="0"/>
                <w:sz w:val="24"/>
                <w:szCs w:val="24"/>
              </w:rPr>
            </w:pPr>
            <w:r w:rsidRPr="00966FA8">
              <w:rPr>
                <w:b w:val="0"/>
                <w:sz w:val="24"/>
                <w:szCs w:val="24"/>
              </w:rPr>
              <w:t>3.</w:t>
            </w:r>
          </w:p>
        </w:tc>
        <w:tc>
          <w:tcPr>
            <w:tcW w:w="2702"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22"/>
              <w:shd w:val="clear" w:color="auto" w:fill="auto"/>
              <w:spacing w:line="240" w:lineRule="auto"/>
              <w:ind w:left="120" w:right="120"/>
              <w:jc w:val="both"/>
              <w:rPr>
                <w:b w:val="0"/>
                <w:sz w:val="24"/>
                <w:szCs w:val="24"/>
              </w:rPr>
            </w:pPr>
            <w:r w:rsidRPr="00966FA8">
              <w:rPr>
                <w:b w:val="0"/>
                <w:sz w:val="24"/>
                <w:szCs w:val="24"/>
              </w:rPr>
              <w:t>Об организации работы по обеспечению безопасности жизнедеятельности учащихся</w:t>
            </w:r>
            <w:proofErr w:type="gramStart"/>
            <w:r w:rsidRPr="00966FA8">
              <w:rPr>
                <w:b w:val="0"/>
                <w:sz w:val="24"/>
                <w:szCs w:val="24"/>
              </w:rPr>
              <w:t>.</w:t>
            </w:r>
            <w:proofErr w:type="gramEnd"/>
            <w:r w:rsidRPr="00966FA8">
              <w:rPr>
                <w:b w:val="0"/>
                <w:sz w:val="24"/>
                <w:szCs w:val="24"/>
              </w:rPr>
              <w:t xml:space="preserve"> (</w:t>
            </w:r>
            <w:proofErr w:type="gramStart"/>
            <w:r w:rsidRPr="00966FA8">
              <w:rPr>
                <w:b w:val="0"/>
                <w:sz w:val="24"/>
                <w:szCs w:val="24"/>
              </w:rPr>
              <w:t>и</w:t>
            </w:r>
            <w:proofErr w:type="gramEnd"/>
            <w:r w:rsidRPr="00966FA8">
              <w:rPr>
                <w:b w:val="0"/>
                <w:sz w:val="24"/>
                <w:szCs w:val="24"/>
              </w:rPr>
              <w:t>нструктажи)</w:t>
            </w:r>
          </w:p>
        </w:tc>
        <w:tc>
          <w:tcPr>
            <w:tcW w:w="1080"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22"/>
              <w:shd w:val="clear" w:color="auto" w:fill="auto"/>
              <w:tabs>
                <w:tab w:val="left" w:pos="872"/>
              </w:tabs>
              <w:spacing w:line="240" w:lineRule="auto"/>
              <w:ind w:right="280"/>
              <w:jc w:val="center"/>
              <w:rPr>
                <w:b w:val="0"/>
                <w:sz w:val="24"/>
                <w:szCs w:val="24"/>
              </w:rPr>
            </w:pPr>
            <w:r w:rsidRPr="00966FA8">
              <w:rPr>
                <w:b w:val="0"/>
                <w:sz w:val="24"/>
                <w:szCs w:val="24"/>
              </w:rPr>
              <w:t>В</w:t>
            </w:r>
          </w:p>
          <w:p w:rsidR="002C002F" w:rsidRPr="00966FA8" w:rsidRDefault="002C002F" w:rsidP="00F967AF">
            <w:pPr>
              <w:pStyle w:val="22"/>
              <w:shd w:val="clear" w:color="auto" w:fill="auto"/>
              <w:spacing w:line="240" w:lineRule="auto"/>
              <w:ind w:right="280"/>
              <w:jc w:val="center"/>
              <w:rPr>
                <w:b w:val="0"/>
                <w:sz w:val="24"/>
                <w:szCs w:val="24"/>
              </w:rPr>
            </w:pPr>
            <w:r w:rsidRPr="00966FA8">
              <w:rPr>
                <w:b w:val="0"/>
                <w:sz w:val="24"/>
                <w:szCs w:val="24"/>
              </w:rPr>
              <w:t>течение года</w:t>
            </w:r>
          </w:p>
        </w:tc>
        <w:tc>
          <w:tcPr>
            <w:tcW w:w="1982"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pStyle w:val="22"/>
              <w:spacing w:line="240" w:lineRule="auto"/>
              <w:ind w:left="120"/>
              <w:rPr>
                <w:b w:val="0"/>
                <w:sz w:val="24"/>
                <w:szCs w:val="24"/>
              </w:rPr>
            </w:pPr>
            <w:r w:rsidRPr="00966FA8">
              <w:rPr>
                <w:b w:val="0"/>
                <w:sz w:val="24"/>
                <w:szCs w:val="24"/>
              </w:rPr>
              <w:t>заместитель</w:t>
            </w:r>
          </w:p>
          <w:p w:rsidR="002C002F" w:rsidRPr="00966FA8" w:rsidRDefault="002C002F" w:rsidP="00F967AF">
            <w:pPr>
              <w:pStyle w:val="22"/>
              <w:shd w:val="clear" w:color="auto" w:fill="auto"/>
              <w:spacing w:line="240" w:lineRule="auto"/>
              <w:ind w:left="120"/>
              <w:rPr>
                <w:b w:val="0"/>
                <w:sz w:val="24"/>
                <w:szCs w:val="24"/>
              </w:rPr>
            </w:pPr>
            <w:r w:rsidRPr="00966FA8">
              <w:rPr>
                <w:b w:val="0"/>
                <w:sz w:val="24"/>
                <w:szCs w:val="24"/>
              </w:rPr>
              <w:t>директора</w:t>
            </w:r>
          </w:p>
        </w:tc>
        <w:tc>
          <w:tcPr>
            <w:tcW w:w="1493"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spacing w:after="0" w:line="240" w:lineRule="auto"/>
              <w:rPr>
                <w:rFonts w:ascii="Times New Roman" w:hAnsi="Times New Roman" w:cs="Times New Roman"/>
                <w:sz w:val="24"/>
                <w:szCs w:val="24"/>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F967AF">
            <w:pPr>
              <w:spacing w:after="0" w:line="240" w:lineRule="auto"/>
              <w:rPr>
                <w:rFonts w:ascii="Times New Roman" w:hAnsi="Times New Roman" w:cs="Times New Roman"/>
                <w:sz w:val="24"/>
                <w:szCs w:val="24"/>
              </w:rPr>
            </w:pPr>
          </w:p>
        </w:tc>
      </w:tr>
    </w:tbl>
    <w:p w:rsidR="002C002F" w:rsidRPr="00966FA8" w:rsidRDefault="002C002F" w:rsidP="001B7A7D">
      <w:pPr>
        <w:pStyle w:val="44"/>
        <w:shd w:val="clear" w:color="auto" w:fill="auto"/>
        <w:spacing w:before="0"/>
        <w:ind w:firstLine="0"/>
        <w:rPr>
          <w:sz w:val="24"/>
          <w:szCs w:val="24"/>
        </w:rPr>
      </w:pPr>
    </w:p>
    <w:p w:rsidR="005C20AC" w:rsidRPr="00966FA8" w:rsidRDefault="005C20AC" w:rsidP="004C471D">
      <w:pPr>
        <w:pStyle w:val="44"/>
        <w:shd w:val="clear" w:color="auto" w:fill="auto"/>
        <w:spacing w:before="0" w:line="240" w:lineRule="auto"/>
        <w:ind w:firstLine="0"/>
        <w:jc w:val="center"/>
        <w:rPr>
          <w:b/>
          <w:sz w:val="24"/>
          <w:szCs w:val="24"/>
        </w:rPr>
      </w:pPr>
      <w:r w:rsidRPr="00966FA8">
        <w:rPr>
          <w:b/>
          <w:sz w:val="24"/>
          <w:szCs w:val="24"/>
        </w:rPr>
        <w:t>2.Работа с родителями. План проведения общешкольных родительских собраний на 2019 - 2020 учебный год</w:t>
      </w:r>
    </w:p>
    <w:p w:rsidR="005C20AC" w:rsidRPr="00966FA8" w:rsidRDefault="005C20AC" w:rsidP="004C471D">
      <w:pPr>
        <w:pStyle w:val="44"/>
        <w:shd w:val="clear" w:color="auto" w:fill="auto"/>
        <w:spacing w:before="0" w:line="240" w:lineRule="auto"/>
        <w:ind w:firstLine="0"/>
        <w:jc w:val="center"/>
        <w:rPr>
          <w:sz w:val="24"/>
          <w:szCs w:val="24"/>
        </w:rPr>
      </w:pPr>
    </w:p>
    <w:tbl>
      <w:tblPr>
        <w:tblW w:w="9465" w:type="dxa"/>
        <w:tblCellSpacing w:w="0" w:type="dxa"/>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CellMar>
          <w:left w:w="0" w:type="dxa"/>
          <w:right w:w="0" w:type="dxa"/>
        </w:tblCellMar>
        <w:tblLook w:val="04A0"/>
      </w:tblPr>
      <w:tblGrid>
        <w:gridCol w:w="766"/>
        <w:gridCol w:w="2629"/>
        <w:gridCol w:w="6070"/>
      </w:tblGrid>
      <w:tr w:rsidR="005C20AC" w:rsidRPr="00966FA8" w:rsidTr="004C471D">
        <w:trPr>
          <w:trHeight w:val="135"/>
          <w:tblCellSpacing w:w="0" w:type="dxa"/>
        </w:trPr>
        <w:tc>
          <w:tcPr>
            <w:tcW w:w="765" w:type="dxa"/>
            <w:vAlign w:val="center"/>
            <w:hideMark/>
          </w:tcPr>
          <w:p w:rsidR="005C20AC" w:rsidRPr="00966FA8" w:rsidRDefault="005C20AC" w:rsidP="005C20AC">
            <w:pPr>
              <w:spacing w:after="0" w:line="240" w:lineRule="auto"/>
              <w:jc w:val="center"/>
              <w:rPr>
                <w:rFonts w:ascii="Times New Roman" w:hAnsi="Times New Roman" w:cs="Times New Roman"/>
                <w:sz w:val="24"/>
                <w:szCs w:val="24"/>
              </w:rPr>
            </w:pPr>
            <w:r w:rsidRPr="00966FA8">
              <w:rPr>
                <w:rFonts w:ascii="Times New Roman" w:hAnsi="Times New Roman" w:cs="Times New Roman"/>
                <w:b/>
                <w:bCs/>
                <w:sz w:val="24"/>
                <w:szCs w:val="24"/>
              </w:rPr>
              <w:t>№</w:t>
            </w:r>
          </w:p>
        </w:tc>
        <w:tc>
          <w:tcPr>
            <w:tcW w:w="2625" w:type="dxa"/>
            <w:vAlign w:val="center"/>
            <w:hideMark/>
          </w:tcPr>
          <w:p w:rsidR="005C20AC" w:rsidRPr="00966FA8" w:rsidRDefault="005C20AC" w:rsidP="005C20AC">
            <w:pPr>
              <w:spacing w:after="0" w:line="240" w:lineRule="auto"/>
              <w:jc w:val="center"/>
              <w:rPr>
                <w:rFonts w:ascii="Times New Roman" w:hAnsi="Times New Roman" w:cs="Times New Roman"/>
                <w:sz w:val="24"/>
                <w:szCs w:val="24"/>
              </w:rPr>
            </w:pPr>
            <w:r w:rsidRPr="00966FA8">
              <w:rPr>
                <w:rFonts w:ascii="Times New Roman" w:hAnsi="Times New Roman" w:cs="Times New Roman"/>
                <w:b/>
                <w:bCs/>
                <w:sz w:val="24"/>
                <w:szCs w:val="24"/>
              </w:rPr>
              <w:t>Сроки  проведения</w:t>
            </w:r>
          </w:p>
        </w:tc>
        <w:tc>
          <w:tcPr>
            <w:tcW w:w="6060" w:type="dxa"/>
            <w:vAlign w:val="center"/>
            <w:hideMark/>
          </w:tcPr>
          <w:p w:rsidR="005C20AC" w:rsidRPr="00966FA8" w:rsidRDefault="005C20AC" w:rsidP="005C20AC">
            <w:pPr>
              <w:spacing w:after="0" w:line="240" w:lineRule="auto"/>
              <w:jc w:val="center"/>
              <w:rPr>
                <w:rFonts w:ascii="Times New Roman" w:hAnsi="Times New Roman" w:cs="Times New Roman"/>
                <w:sz w:val="24"/>
                <w:szCs w:val="24"/>
              </w:rPr>
            </w:pPr>
            <w:r w:rsidRPr="00966FA8">
              <w:rPr>
                <w:rFonts w:ascii="Times New Roman" w:hAnsi="Times New Roman" w:cs="Times New Roman"/>
                <w:b/>
                <w:bCs/>
                <w:sz w:val="24"/>
                <w:szCs w:val="24"/>
              </w:rPr>
              <w:t>Тема  собрания, обсуждаемы вопросы</w:t>
            </w:r>
          </w:p>
        </w:tc>
      </w:tr>
      <w:tr w:rsidR="005C20AC" w:rsidRPr="00966FA8" w:rsidTr="004C471D">
        <w:trPr>
          <w:trHeight w:val="585"/>
          <w:tblCellSpacing w:w="0" w:type="dxa"/>
        </w:trPr>
        <w:tc>
          <w:tcPr>
            <w:tcW w:w="765" w:type="dxa"/>
            <w:vAlign w:val="center"/>
            <w:hideMark/>
          </w:tcPr>
          <w:p w:rsidR="005C20AC" w:rsidRPr="00966FA8" w:rsidRDefault="005C20AC" w:rsidP="005C20AC">
            <w:pPr>
              <w:spacing w:after="0" w:line="240" w:lineRule="auto"/>
              <w:jc w:val="center"/>
              <w:rPr>
                <w:rFonts w:ascii="Times New Roman" w:hAnsi="Times New Roman" w:cs="Times New Roman"/>
                <w:sz w:val="24"/>
                <w:szCs w:val="24"/>
              </w:rPr>
            </w:pPr>
            <w:r w:rsidRPr="00966FA8">
              <w:rPr>
                <w:rFonts w:ascii="Times New Roman" w:hAnsi="Times New Roman" w:cs="Times New Roman"/>
                <w:sz w:val="24"/>
                <w:szCs w:val="24"/>
              </w:rPr>
              <w:t>1.</w:t>
            </w:r>
          </w:p>
        </w:tc>
        <w:tc>
          <w:tcPr>
            <w:tcW w:w="2625" w:type="dxa"/>
            <w:vAlign w:val="center"/>
            <w:hideMark/>
          </w:tcPr>
          <w:p w:rsidR="005C20AC" w:rsidRPr="00966FA8" w:rsidRDefault="005C20AC" w:rsidP="005C20AC">
            <w:pPr>
              <w:spacing w:after="0" w:line="240" w:lineRule="auto"/>
              <w:jc w:val="center"/>
              <w:rPr>
                <w:rFonts w:ascii="Times New Roman" w:hAnsi="Times New Roman" w:cs="Times New Roman"/>
                <w:sz w:val="24"/>
                <w:szCs w:val="24"/>
              </w:rPr>
            </w:pPr>
            <w:r w:rsidRPr="00966FA8">
              <w:rPr>
                <w:rFonts w:ascii="Times New Roman" w:hAnsi="Times New Roman" w:cs="Times New Roman"/>
                <w:i/>
                <w:iCs/>
                <w:sz w:val="24"/>
                <w:szCs w:val="24"/>
              </w:rPr>
              <w:t>Сентябрь</w:t>
            </w:r>
          </w:p>
        </w:tc>
        <w:tc>
          <w:tcPr>
            <w:tcW w:w="6060" w:type="dxa"/>
            <w:vAlign w:val="center"/>
            <w:hideMark/>
          </w:tcPr>
          <w:p w:rsidR="005C20AC" w:rsidRPr="00966FA8" w:rsidRDefault="005C20AC" w:rsidP="005C20AC">
            <w:pPr>
              <w:spacing w:after="0" w:line="240" w:lineRule="auto"/>
              <w:rPr>
                <w:rFonts w:ascii="Times New Roman" w:hAnsi="Times New Roman" w:cs="Times New Roman"/>
                <w:b/>
                <w:bCs/>
                <w:i/>
                <w:iCs/>
                <w:sz w:val="24"/>
                <w:szCs w:val="24"/>
              </w:rPr>
            </w:pPr>
            <w:r w:rsidRPr="00966FA8">
              <w:rPr>
                <w:rStyle w:val="ae"/>
                <w:rFonts w:ascii="Times New Roman" w:hAnsi="Times New Roman" w:cs="Times New Roman"/>
                <w:b/>
                <w:iCs w:val="0"/>
                <w:sz w:val="24"/>
                <w:szCs w:val="24"/>
                <w:shd w:val="clear" w:color="auto" w:fill="FFFFFF"/>
              </w:rPr>
              <w:t>«Семья и школа: взгляд в одном направлении»</w:t>
            </w:r>
          </w:p>
          <w:p w:rsidR="005C20AC" w:rsidRPr="00966FA8" w:rsidRDefault="005C20AC" w:rsidP="005C20AC">
            <w:pPr>
              <w:spacing w:after="0" w:line="240" w:lineRule="auto"/>
              <w:jc w:val="both"/>
              <w:rPr>
                <w:rFonts w:ascii="Times New Roman" w:hAnsi="Times New Roman" w:cs="Times New Roman"/>
                <w:sz w:val="24"/>
                <w:szCs w:val="24"/>
              </w:rPr>
            </w:pPr>
            <w:r w:rsidRPr="00966FA8">
              <w:rPr>
                <w:rFonts w:ascii="Times New Roman" w:hAnsi="Times New Roman" w:cs="Times New Roman"/>
                <w:sz w:val="24"/>
                <w:szCs w:val="24"/>
              </w:rPr>
              <w:t>1. Особенности образовательного процесса в 2019/2020 учебном году.</w:t>
            </w:r>
          </w:p>
          <w:p w:rsidR="005C20AC" w:rsidRPr="00966FA8" w:rsidRDefault="005C20AC" w:rsidP="005C20AC">
            <w:pPr>
              <w:spacing w:after="0" w:line="240" w:lineRule="auto"/>
              <w:jc w:val="both"/>
              <w:rPr>
                <w:rFonts w:ascii="Times New Roman" w:hAnsi="Times New Roman" w:cs="Times New Roman"/>
                <w:sz w:val="24"/>
                <w:szCs w:val="24"/>
              </w:rPr>
            </w:pPr>
            <w:r w:rsidRPr="00966FA8">
              <w:rPr>
                <w:rFonts w:ascii="Times New Roman" w:hAnsi="Times New Roman" w:cs="Times New Roman"/>
                <w:sz w:val="24"/>
                <w:szCs w:val="24"/>
              </w:rPr>
              <w:t>2. Организация питания учащихся и воспитанников в 2019/2020 учебном году.</w:t>
            </w:r>
          </w:p>
          <w:p w:rsidR="005C20AC" w:rsidRPr="00966FA8" w:rsidRDefault="005C20AC" w:rsidP="005C20AC">
            <w:pPr>
              <w:spacing w:after="0" w:line="240" w:lineRule="auto"/>
              <w:jc w:val="both"/>
              <w:rPr>
                <w:rFonts w:ascii="Times New Roman" w:hAnsi="Times New Roman" w:cs="Times New Roman"/>
                <w:sz w:val="24"/>
                <w:szCs w:val="24"/>
              </w:rPr>
            </w:pPr>
            <w:r w:rsidRPr="00966FA8">
              <w:rPr>
                <w:rFonts w:ascii="Times New Roman" w:hAnsi="Times New Roman" w:cs="Times New Roman"/>
                <w:sz w:val="24"/>
                <w:szCs w:val="24"/>
              </w:rPr>
              <w:t>3. О внедрении системы, обеспечивающей сервис «Электронный дневник»/ «Электронный журнал».</w:t>
            </w:r>
          </w:p>
          <w:p w:rsidR="005C20AC" w:rsidRPr="00966FA8" w:rsidRDefault="005C20AC" w:rsidP="005C20AC">
            <w:pPr>
              <w:spacing w:after="0" w:line="240" w:lineRule="auto"/>
              <w:jc w:val="both"/>
              <w:rPr>
                <w:rFonts w:ascii="Times New Roman" w:hAnsi="Times New Roman" w:cs="Times New Roman"/>
                <w:sz w:val="24"/>
                <w:szCs w:val="24"/>
              </w:rPr>
            </w:pPr>
            <w:r w:rsidRPr="00966FA8">
              <w:rPr>
                <w:rFonts w:ascii="Times New Roman" w:hAnsi="Times New Roman" w:cs="Times New Roman"/>
                <w:sz w:val="24"/>
                <w:szCs w:val="24"/>
              </w:rPr>
              <w:t>4. Организация занятости учащихся во внеурочное время.</w:t>
            </w:r>
          </w:p>
          <w:p w:rsidR="005C20AC" w:rsidRPr="00966FA8" w:rsidRDefault="005C20AC" w:rsidP="005C20AC">
            <w:pPr>
              <w:spacing w:after="0" w:line="240" w:lineRule="auto"/>
              <w:jc w:val="both"/>
              <w:rPr>
                <w:rFonts w:ascii="Times New Roman" w:hAnsi="Times New Roman" w:cs="Times New Roman"/>
                <w:sz w:val="24"/>
                <w:szCs w:val="24"/>
              </w:rPr>
            </w:pPr>
            <w:r w:rsidRPr="00966FA8">
              <w:rPr>
                <w:rFonts w:ascii="Times New Roman" w:hAnsi="Times New Roman" w:cs="Times New Roman"/>
                <w:sz w:val="24"/>
                <w:szCs w:val="24"/>
              </w:rPr>
              <w:t>5. Выборы родительского комитета.</w:t>
            </w:r>
          </w:p>
          <w:p w:rsidR="005C20AC" w:rsidRPr="00966FA8" w:rsidRDefault="005C20AC" w:rsidP="005C20AC">
            <w:pPr>
              <w:spacing w:after="0" w:line="240" w:lineRule="auto"/>
              <w:rPr>
                <w:rFonts w:ascii="Times New Roman" w:hAnsi="Times New Roman" w:cs="Times New Roman"/>
                <w:sz w:val="24"/>
                <w:szCs w:val="24"/>
              </w:rPr>
            </w:pPr>
          </w:p>
        </w:tc>
      </w:tr>
      <w:tr w:rsidR="005C20AC" w:rsidRPr="00966FA8" w:rsidTr="004C471D">
        <w:trPr>
          <w:trHeight w:val="705"/>
          <w:tblCellSpacing w:w="0" w:type="dxa"/>
        </w:trPr>
        <w:tc>
          <w:tcPr>
            <w:tcW w:w="765" w:type="dxa"/>
            <w:vAlign w:val="center"/>
            <w:hideMark/>
          </w:tcPr>
          <w:p w:rsidR="005C20AC" w:rsidRPr="00966FA8" w:rsidRDefault="005C20AC" w:rsidP="005C20AC">
            <w:pPr>
              <w:spacing w:after="0" w:line="240" w:lineRule="auto"/>
              <w:jc w:val="center"/>
              <w:rPr>
                <w:rFonts w:ascii="Times New Roman" w:hAnsi="Times New Roman" w:cs="Times New Roman"/>
                <w:sz w:val="24"/>
                <w:szCs w:val="24"/>
              </w:rPr>
            </w:pPr>
            <w:r w:rsidRPr="00966FA8">
              <w:rPr>
                <w:rFonts w:ascii="Times New Roman" w:hAnsi="Times New Roman" w:cs="Times New Roman"/>
                <w:sz w:val="24"/>
                <w:szCs w:val="24"/>
              </w:rPr>
              <w:t>2.</w:t>
            </w:r>
          </w:p>
        </w:tc>
        <w:tc>
          <w:tcPr>
            <w:tcW w:w="2625" w:type="dxa"/>
            <w:vAlign w:val="center"/>
            <w:hideMark/>
          </w:tcPr>
          <w:p w:rsidR="005C20AC" w:rsidRPr="00966FA8" w:rsidRDefault="005C20AC" w:rsidP="005C20AC">
            <w:pPr>
              <w:spacing w:after="0" w:line="240" w:lineRule="auto"/>
              <w:jc w:val="center"/>
              <w:rPr>
                <w:rFonts w:ascii="Times New Roman" w:hAnsi="Times New Roman" w:cs="Times New Roman"/>
                <w:sz w:val="24"/>
                <w:szCs w:val="24"/>
              </w:rPr>
            </w:pPr>
            <w:r w:rsidRPr="00966FA8">
              <w:rPr>
                <w:rFonts w:ascii="Times New Roman" w:hAnsi="Times New Roman" w:cs="Times New Roman"/>
                <w:i/>
                <w:iCs/>
                <w:sz w:val="24"/>
                <w:szCs w:val="24"/>
              </w:rPr>
              <w:t>Декабрь</w:t>
            </w:r>
          </w:p>
        </w:tc>
        <w:tc>
          <w:tcPr>
            <w:tcW w:w="6060" w:type="dxa"/>
            <w:vAlign w:val="center"/>
            <w:hideMark/>
          </w:tcPr>
          <w:p w:rsidR="005C20AC" w:rsidRPr="00966FA8" w:rsidRDefault="005C20AC" w:rsidP="005C20AC">
            <w:pPr>
              <w:shd w:val="clear" w:color="auto" w:fill="FFFFFF"/>
              <w:spacing w:after="0" w:line="240" w:lineRule="auto"/>
              <w:rPr>
                <w:rFonts w:ascii="Times New Roman" w:hAnsi="Times New Roman" w:cs="Times New Roman"/>
                <w:iCs/>
                <w:sz w:val="24"/>
                <w:szCs w:val="24"/>
              </w:rPr>
            </w:pPr>
          </w:p>
          <w:p w:rsidR="005C20AC" w:rsidRPr="00966FA8" w:rsidRDefault="005C20AC" w:rsidP="009A7B1F">
            <w:pPr>
              <w:shd w:val="clear" w:color="auto" w:fill="FFFFFF"/>
              <w:spacing w:after="0" w:line="240" w:lineRule="auto"/>
              <w:jc w:val="center"/>
              <w:rPr>
                <w:rFonts w:ascii="Times New Roman" w:hAnsi="Times New Roman" w:cs="Times New Roman"/>
                <w:b/>
                <w:i/>
                <w:iCs/>
                <w:sz w:val="24"/>
                <w:szCs w:val="24"/>
              </w:rPr>
            </w:pPr>
            <w:r w:rsidRPr="00966FA8">
              <w:rPr>
                <w:rFonts w:ascii="Times New Roman" w:hAnsi="Times New Roman" w:cs="Times New Roman"/>
                <w:b/>
                <w:i/>
                <w:iCs/>
                <w:sz w:val="24"/>
                <w:szCs w:val="24"/>
              </w:rPr>
              <w:t>«Права ребёнка-обязанности родителей. Воспитание толерантности в семье»</w:t>
            </w:r>
          </w:p>
          <w:p w:rsidR="005C20AC" w:rsidRPr="00966FA8" w:rsidRDefault="005C20AC" w:rsidP="005C20AC">
            <w:pPr>
              <w:shd w:val="clear" w:color="auto" w:fill="FFFFFF"/>
              <w:spacing w:after="0" w:line="240" w:lineRule="auto"/>
              <w:jc w:val="both"/>
              <w:rPr>
                <w:rFonts w:ascii="Times New Roman" w:hAnsi="Times New Roman" w:cs="Times New Roman"/>
                <w:iCs/>
                <w:sz w:val="24"/>
                <w:szCs w:val="24"/>
              </w:rPr>
            </w:pPr>
            <w:r w:rsidRPr="00966FA8">
              <w:rPr>
                <w:rFonts w:ascii="Times New Roman" w:hAnsi="Times New Roman" w:cs="Times New Roman"/>
                <w:iCs/>
                <w:sz w:val="24"/>
                <w:szCs w:val="24"/>
              </w:rPr>
              <w:t>1. Итоги 2 четверти.</w:t>
            </w:r>
          </w:p>
          <w:p w:rsidR="005C20AC" w:rsidRPr="00966FA8" w:rsidRDefault="005C20AC" w:rsidP="005C20AC">
            <w:pPr>
              <w:shd w:val="clear" w:color="auto" w:fill="FFFFFF"/>
              <w:spacing w:after="0" w:line="240" w:lineRule="auto"/>
              <w:jc w:val="both"/>
              <w:rPr>
                <w:rFonts w:ascii="Times New Roman" w:hAnsi="Times New Roman" w:cs="Times New Roman"/>
                <w:iCs/>
                <w:sz w:val="24"/>
                <w:szCs w:val="24"/>
              </w:rPr>
            </w:pPr>
            <w:r w:rsidRPr="00966FA8">
              <w:rPr>
                <w:rFonts w:ascii="Times New Roman" w:hAnsi="Times New Roman" w:cs="Times New Roman"/>
                <w:iCs/>
                <w:sz w:val="24"/>
                <w:szCs w:val="24"/>
              </w:rPr>
              <w:t>2. Выступление на тему: «Формирование положительной самооценки учащегося – важная составляющая семейного воспитания».</w:t>
            </w:r>
          </w:p>
          <w:p w:rsidR="005C20AC" w:rsidRPr="00966FA8" w:rsidRDefault="005C20AC" w:rsidP="005C20AC">
            <w:pPr>
              <w:shd w:val="clear" w:color="auto" w:fill="FFFFFF"/>
              <w:spacing w:after="0" w:line="240" w:lineRule="auto"/>
              <w:jc w:val="both"/>
              <w:rPr>
                <w:rFonts w:ascii="Times New Roman" w:hAnsi="Times New Roman" w:cs="Times New Roman"/>
                <w:iCs/>
                <w:sz w:val="24"/>
                <w:szCs w:val="24"/>
              </w:rPr>
            </w:pPr>
            <w:r w:rsidRPr="00966FA8">
              <w:rPr>
                <w:rFonts w:ascii="Times New Roman" w:hAnsi="Times New Roman" w:cs="Times New Roman"/>
                <w:iCs/>
                <w:sz w:val="24"/>
                <w:szCs w:val="24"/>
              </w:rPr>
              <w:t xml:space="preserve">3.Беседа «Правила поведения на дороге, </w:t>
            </w:r>
            <w:proofErr w:type="gramStart"/>
            <w:r w:rsidRPr="00966FA8">
              <w:rPr>
                <w:rFonts w:ascii="Times New Roman" w:hAnsi="Times New Roman" w:cs="Times New Roman"/>
                <w:iCs/>
                <w:sz w:val="24"/>
                <w:szCs w:val="24"/>
              </w:rPr>
              <w:t>в</w:t>
            </w:r>
            <w:proofErr w:type="gramEnd"/>
          </w:p>
          <w:p w:rsidR="005C20AC" w:rsidRPr="00966FA8" w:rsidRDefault="005C20AC" w:rsidP="005C20AC">
            <w:pPr>
              <w:shd w:val="clear" w:color="auto" w:fill="FFFFFF"/>
              <w:spacing w:after="0" w:line="240" w:lineRule="auto"/>
              <w:jc w:val="both"/>
              <w:rPr>
                <w:rFonts w:ascii="Times New Roman" w:hAnsi="Times New Roman" w:cs="Times New Roman"/>
                <w:iCs/>
                <w:sz w:val="24"/>
                <w:szCs w:val="24"/>
              </w:rPr>
            </w:pPr>
            <w:r w:rsidRPr="00966FA8">
              <w:rPr>
                <w:rFonts w:ascii="Times New Roman" w:hAnsi="Times New Roman" w:cs="Times New Roman"/>
                <w:iCs/>
                <w:sz w:val="24"/>
                <w:szCs w:val="24"/>
              </w:rPr>
              <w:t xml:space="preserve">общественных </w:t>
            </w:r>
            <w:proofErr w:type="gramStart"/>
            <w:r w:rsidRPr="00966FA8">
              <w:rPr>
                <w:rFonts w:ascii="Times New Roman" w:hAnsi="Times New Roman" w:cs="Times New Roman"/>
                <w:iCs/>
                <w:sz w:val="24"/>
                <w:szCs w:val="24"/>
              </w:rPr>
              <w:t>местах</w:t>
            </w:r>
            <w:proofErr w:type="gramEnd"/>
            <w:r w:rsidRPr="00966FA8">
              <w:rPr>
                <w:rFonts w:ascii="Times New Roman" w:hAnsi="Times New Roman" w:cs="Times New Roman"/>
                <w:iCs/>
                <w:sz w:val="24"/>
                <w:szCs w:val="24"/>
              </w:rPr>
              <w:t>, правила обращения с огнем</w:t>
            </w:r>
          </w:p>
          <w:p w:rsidR="005C20AC" w:rsidRPr="00966FA8" w:rsidRDefault="005C20AC" w:rsidP="005C20AC">
            <w:pPr>
              <w:shd w:val="clear" w:color="auto" w:fill="FFFFFF"/>
              <w:spacing w:after="0" w:line="240" w:lineRule="auto"/>
              <w:jc w:val="both"/>
              <w:rPr>
                <w:rFonts w:ascii="Times New Roman" w:hAnsi="Times New Roman" w:cs="Times New Roman"/>
                <w:iCs/>
                <w:sz w:val="24"/>
                <w:szCs w:val="24"/>
              </w:rPr>
            </w:pPr>
            <w:r w:rsidRPr="00966FA8">
              <w:rPr>
                <w:rFonts w:ascii="Times New Roman" w:hAnsi="Times New Roman" w:cs="Times New Roman"/>
                <w:iCs/>
                <w:sz w:val="24"/>
                <w:szCs w:val="24"/>
              </w:rPr>
              <w:t>и взрывоопасными веществами».</w:t>
            </w:r>
          </w:p>
          <w:p w:rsidR="005C20AC" w:rsidRPr="00966FA8" w:rsidRDefault="005C20AC" w:rsidP="005C20AC">
            <w:pPr>
              <w:shd w:val="clear" w:color="auto" w:fill="FFFFFF"/>
              <w:spacing w:after="0" w:line="240" w:lineRule="auto"/>
              <w:jc w:val="both"/>
              <w:rPr>
                <w:rFonts w:ascii="Times New Roman" w:hAnsi="Times New Roman" w:cs="Times New Roman"/>
                <w:iCs/>
                <w:sz w:val="24"/>
                <w:szCs w:val="24"/>
              </w:rPr>
            </w:pPr>
            <w:r w:rsidRPr="00966FA8">
              <w:rPr>
                <w:rFonts w:ascii="Times New Roman" w:hAnsi="Times New Roman" w:cs="Times New Roman"/>
                <w:iCs/>
                <w:sz w:val="24"/>
                <w:szCs w:val="24"/>
              </w:rPr>
              <w:t>4</w:t>
            </w:r>
            <w:r w:rsidRPr="00966FA8">
              <w:rPr>
                <w:rFonts w:ascii="Times New Roman" w:hAnsi="Times New Roman" w:cs="Times New Roman"/>
                <w:sz w:val="24"/>
                <w:szCs w:val="24"/>
                <w:shd w:val="clear" w:color="auto" w:fill="FFFFFF"/>
              </w:rPr>
              <w:t xml:space="preserve"> «Бесконтрольность свободного времени - основная </w:t>
            </w:r>
            <w:r w:rsidRPr="00966FA8">
              <w:rPr>
                <w:rFonts w:ascii="Times New Roman" w:hAnsi="Times New Roman" w:cs="Times New Roman"/>
                <w:sz w:val="24"/>
                <w:szCs w:val="24"/>
                <w:shd w:val="clear" w:color="auto" w:fill="FFFFFF"/>
              </w:rPr>
              <w:lastRenderedPageBreak/>
              <w:t>причина совершения правонарушений и преступлений»</w:t>
            </w:r>
            <w:r w:rsidRPr="00966FA8">
              <w:rPr>
                <w:rFonts w:ascii="Times New Roman" w:hAnsi="Times New Roman" w:cs="Times New Roman"/>
                <w:iCs/>
                <w:sz w:val="24"/>
                <w:szCs w:val="24"/>
              </w:rPr>
              <w:t>.</w:t>
            </w:r>
          </w:p>
          <w:p w:rsidR="005C20AC" w:rsidRPr="00966FA8" w:rsidRDefault="005C20AC" w:rsidP="005C20AC">
            <w:pPr>
              <w:shd w:val="clear" w:color="auto" w:fill="FFFFFF"/>
              <w:spacing w:after="0" w:line="240" w:lineRule="auto"/>
              <w:jc w:val="both"/>
              <w:rPr>
                <w:rFonts w:ascii="Times New Roman" w:hAnsi="Times New Roman" w:cs="Times New Roman"/>
                <w:iCs/>
                <w:sz w:val="24"/>
                <w:szCs w:val="24"/>
              </w:rPr>
            </w:pPr>
            <w:r w:rsidRPr="00966FA8">
              <w:rPr>
                <w:rFonts w:ascii="Times New Roman" w:hAnsi="Times New Roman" w:cs="Times New Roman"/>
                <w:iCs/>
                <w:sz w:val="24"/>
                <w:szCs w:val="24"/>
              </w:rPr>
              <w:t xml:space="preserve">4. Организация зимнего отдыха учащихся. </w:t>
            </w:r>
          </w:p>
          <w:p w:rsidR="005C20AC" w:rsidRPr="00966FA8" w:rsidRDefault="009A7B1F" w:rsidP="009A7B1F">
            <w:pPr>
              <w:shd w:val="clear" w:color="auto" w:fill="FFFFFF"/>
              <w:spacing w:after="0" w:line="240" w:lineRule="auto"/>
              <w:jc w:val="both"/>
              <w:rPr>
                <w:rFonts w:ascii="Times New Roman" w:hAnsi="Times New Roman" w:cs="Times New Roman"/>
                <w:iCs/>
                <w:sz w:val="24"/>
                <w:szCs w:val="24"/>
              </w:rPr>
            </w:pPr>
            <w:r w:rsidRPr="00966FA8">
              <w:rPr>
                <w:rFonts w:ascii="Times New Roman" w:hAnsi="Times New Roman" w:cs="Times New Roman"/>
                <w:iCs/>
                <w:sz w:val="24"/>
                <w:szCs w:val="24"/>
              </w:rPr>
              <w:t>5. Разное.</w:t>
            </w:r>
          </w:p>
        </w:tc>
      </w:tr>
      <w:tr w:rsidR="005C20AC" w:rsidRPr="00966FA8" w:rsidTr="004C471D">
        <w:trPr>
          <w:trHeight w:val="975"/>
          <w:tblCellSpacing w:w="0" w:type="dxa"/>
        </w:trPr>
        <w:tc>
          <w:tcPr>
            <w:tcW w:w="765" w:type="dxa"/>
            <w:vAlign w:val="center"/>
            <w:hideMark/>
          </w:tcPr>
          <w:p w:rsidR="005C20AC" w:rsidRPr="00966FA8" w:rsidRDefault="005C20AC" w:rsidP="005C20AC">
            <w:pPr>
              <w:spacing w:after="0" w:line="240" w:lineRule="auto"/>
              <w:jc w:val="center"/>
              <w:rPr>
                <w:rFonts w:ascii="Times New Roman" w:hAnsi="Times New Roman" w:cs="Times New Roman"/>
                <w:sz w:val="24"/>
                <w:szCs w:val="24"/>
              </w:rPr>
            </w:pPr>
            <w:r w:rsidRPr="00966FA8">
              <w:rPr>
                <w:rFonts w:ascii="Times New Roman" w:hAnsi="Times New Roman" w:cs="Times New Roman"/>
                <w:sz w:val="24"/>
                <w:szCs w:val="24"/>
              </w:rPr>
              <w:lastRenderedPageBreak/>
              <w:t>3.</w:t>
            </w:r>
          </w:p>
        </w:tc>
        <w:tc>
          <w:tcPr>
            <w:tcW w:w="2625" w:type="dxa"/>
            <w:vAlign w:val="center"/>
            <w:hideMark/>
          </w:tcPr>
          <w:p w:rsidR="005C20AC" w:rsidRPr="00966FA8" w:rsidRDefault="005C20AC" w:rsidP="005C20AC">
            <w:pPr>
              <w:spacing w:after="0" w:line="240" w:lineRule="auto"/>
              <w:jc w:val="center"/>
              <w:rPr>
                <w:rFonts w:ascii="Times New Roman" w:hAnsi="Times New Roman" w:cs="Times New Roman"/>
                <w:sz w:val="24"/>
                <w:szCs w:val="24"/>
              </w:rPr>
            </w:pPr>
            <w:r w:rsidRPr="00966FA8">
              <w:rPr>
                <w:rFonts w:ascii="Times New Roman" w:hAnsi="Times New Roman" w:cs="Times New Roman"/>
                <w:i/>
                <w:iCs/>
                <w:sz w:val="24"/>
                <w:szCs w:val="24"/>
              </w:rPr>
              <w:t>Март</w:t>
            </w:r>
          </w:p>
        </w:tc>
        <w:tc>
          <w:tcPr>
            <w:tcW w:w="6060" w:type="dxa"/>
            <w:vAlign w:val="center"/>
            <w:hideMark/>
          </w:tcPr>
          <w:p w:rsidR="005C20AC" w:rsidRPr="00966FA8" w:rsidRDefault="005C20AC" w:rsidP="005C20AC">
            <w:pPr>
              <w:spacing w:after="0" w:line="240" w:lineRule="auto"/>
              <w:jc w:val="center"/>
              <w:rPr>
                <w:rFonts w:ascii="Times New Roman" w:hAnsi="Times New Roman" w:cs="Times New Roman"/>
                <w:sz w:val="24"/>
                <w:szCs w:val="24"/>
              </w:rPr>
            </w:pPr>
            <w:r w:rsidRPr="00966FA8">
              <w:rPr>
                <w:rFonts w:ascii="Times New Roman" w:hAnsi="Times New Roman" w:cs="Times New Roman"/>
                <w:b/>
                <w:bCs/>
                <w:i/>
                <w:iCs/>
                <w:sz w:val="24"/>
                <w:szCs w:val="24"/>
              </w:rPr>
              <w:t>Союз семьи и школы</w:t>
            </w:r>
          </w:p>
          <w:p w:rsidR="005C20AC" w:rsidRPr="00966FA8" w:rsidRDefault="005C20AC" w:rsidP="005C20AC">
            <w:pPr>
              <w:spacing w:after="0" w:line="240" w:lineRule="auto"/>
              <w:jc w:val="center"/>
              <w:rPr>
                <w:rFonts w:ascii="Times New Roman" w:hAnsi="Times New Roman" w:cs="Times New Roman"/>
                <w:sz w:val="24"/>
                <w:szCs w:val="24"/>
              </w:rPr>
            </w:pPr>
            <w:r w:rsidRPr="00966FA8">
              <w:rPr>
                <w:rFonts w:ascii="Times New Roman" w:hAnsi="Times New Roman" w:cs="Times New Roman"/>
                <w:b/>
                <w:bCs/>
                <w:i/>
                <w:iCs/>
                <w:sz w:val="24"/>
                <w:szCs w:val="24"/>
              </w:rPr>
              <w:t>в профессиональном самоопределении ребёнка</w:t>
            </w:r>
          </w:p>
          <w:p w:rsidR="005C20AC" w:rsidRPr="00966FA8" w:rsidRDefault="005C20AC" w:rsidP="005C20AC">
            <w:pPr>
              <w:spacing w:after="0" w:line="240" w:lineRule="auto"/>
              <w:jc w:val="both"/>
              <w:rPr>
                <w:rFonts w:ascii="Times New Roman" w:hAnsi="Times New Roman" w:cs="Times New Roman"/>
                <w:sz w:val="24"/>
                <w:szCs w:val="24"/>
              </w:rPr>
            </w:pPr>
            <w:r w:rsidRPr="00966FA8">
              <w:rPr>
                <w:rFonts w:ascii="Times New Roman" w:hAnsi="Times New Roman" w:cs="Times New Roman"/>
                <w:sz w:val="24"/>
                <w:szCs w:val="24"/>
              </w:rPr>
              <w:t>1.Система работы учреждения образования по профориентации учащихся.</w:t>
            </w:r>
          </w:p>
          <w:p w:rsidR="005C20AC" w:rsidRPr="00966FA8" w:rsidRDefault="005C20AC" w:rsidP="005C20AC">
            <w:pPr>
              <w:spacing w:after="0" w:line="240" w:lineRule="auto"/>
              <w:jc w:val="both"/>
              <w:rPr>
                <w:rFonts w:ascii="Times New Roman" w:hAnsi="Times New Roman" w:cs="Times New Roman"/>
                <w:sz w:val="24"/>
                <w:szCs w:val="24"/>
              </w:rPr>
            </w:pPr>
            <w:r w:rsidRPr="00966FA8">
              <w:rPr>
                <w:rFonts w:ascii="Times New Roman" w:hAnsi="Times New Roman" w:cs="Times New Roman"/>
                <w:sz w:val="24"/>
                <w:szCs w:val="24"/>
              </w:rPr>
              <w:t>2. Роль родителей в процессе выбора профессии их ребёнком.</w:t>
            </w:r>
          </w:p>
          <w:p w:rsidR="005C20AC" w:rsidRPr="00966FA8" w:rsidRDefault="005C20AC" w:rsidP="005C20AC">
            <w:pPr>
              <w:spacing w:after="0" w:line="240" w:lineRule="auto"/>
              <w:jc w:val="both"/>
              <w:rPr>
                <w:rFonts w:ascii="Times New Roman" w:hAnsi="Times New Roman" w:cs="Times New Roman"/>
                <w:sz w:val="24"/>
                <w:szCs w:val="24"/>
              </w:rPr>
            </w:pPr>
            <w:r w:rsidRPr="00966FA8">
              <w:rPr>
                <w:rFonts w:ascii="Times New Roman" w:hAnsi="Times New Roman" w:cs="Times New Roman"/>
                <w:sz w:val="24"/>
                <w:szCs w:val="24"/>
              </w:rPr>
              <w:t> 3. Приобщение к труду – первый шаг к становлению личности.</w:t>
            </w:r>
          </w:p>
          <w:p w:rsidR="005C20AC" w:rsidRPr="00966FA8" w:rsidRDefault="005C20AC" w:rsidP="005C20AC">
            <w:pPr>
              <w:shd w:val="clear" w:color="auto" w:fill="FFFFFF"/>
              <w:spacing w:after="0" w:line="240" w:lineRule="auto"/>
              <w:jc w:val="both"/>
              <w:rPr>
                <w:rFonts w:ascii="Times New Roman" w:hAnsi="Times New Roman" w:cs="Times New Roman"/>
                <w:sz w:val="24"/>
                <w:szCs w:val="24"/>
              </w:rPr>
            </w:pPr>
            <w:r w:rsidRPr="00966FA8">
              <w:rPr>
                <w:rFonts w:ascii="Times New Roman" w:hAnsi="Times New Roman" w:cs="Times New Roman"/>
                <w:sz w:val="24"/>
                <w:szCs w:val="24"/>
              </w:rPr>
              <w:t>4.</w:t>
            </w:r>
            <w:r w:rsidRPr="00966FA8">
              <w:rPr>
                <w:rStyle w:val="c1"/>
                <w:rFonts w:ascii="Times New Roman" w:hAnsi="Times New Roman" w:cs="Times New Roman"/>
                <w:sz w:val="24"/>
                <w:szCs w:val="24"/>
              </w:rPr>
              <w:t>Приоритет семьи в воспитании ребёнка. Духовные ценности семьи.</w:t>
            </w:r>
          </w:p>
          <w:p w:rsidR="005C20AC" w:rsidRPr="00966FA8" w:rsidRDefault="005C20AC" w:rsidP="009A7B1F">
            <w:pPr>
              <w:shd w:val="clear" w:color="auto" w:fill="FFFFFF"/>
              <w:spacing w:after="0" w:line="240" w:lineRule="auto"/>
              <w:jc w:val="both"/>
              <w:rPr>
                <w:rFonts w:ascii="Times New Roman" w:hAnsi="Times New Roman" w:cs="Times New Roman"/>
                <w:sz w:val="24"/>
                <w:szCs w:val="24"/>
              </w:rPr>
            </w:pPr>
            <w:r w:rsidRPr="00966FA8">
              <w:rPr>
                <w:rStyle w:val="c1"/>
                <w:rFonts w:ascii="Times New Roman" w:hAnsi="Times New Roman" w:cs="Times New Roman"/>
                <w:sz w:val="24"/>
                <w:szCs w:val="24"/>
              </w:rPr>
              <w:t>  5.Разное </w:t>
            </w:r>
          </w:p>
        </w:tc>
      </w:tr>
      <w:tr w:rsidR="005C20AC" w:rsidRPr="00966FA8" w:rsidTr="004C471D">
        <w:trPr>
          <w:trHeight w:val="975"/>
          <w:tblCellSpacing w:w="0" w:type="dxa"/>
        </w:trPr>
        <w:tc>
          <w:tcPr>
            <w:tcW w:w="765" w:type="dxa"/>
            <w:vAlign w:val="center"/>
            <w:hideMark/>
          </w:tcPr>
          <w:p w:rsidR="005C20AC" w:rsidRPr="00966FA8" w:rsidRDefault="005C20AC" w:rsidP="005C20AC">
            <w:pPr>
              <w:spacing w:after="0" w:line="240" w:lineRule="auto"/>
              <w:jc w:val="center"/>
              <w:rPr>
                <w:rFonts w:ascii="Times New Roman" w:hAnsi="Times New Roman" w:cs="Times New Roman"/>
                <w:sz w:val="24"/>
                <w:szCs w:val="24"/>
              </w:rPr>
            </w:pPr>
            <w:r w:rsidRPr="00966FA8">
              <w:rPr>
                <w:rFonts w:ascii="Times New Roman" w:hAnsi="Times New Roman" w:cs="Times New Roman"/>
                <w:sz w:val="24"/>
                <w:szCs w:val="24"/>
              </w:rPr>
              <w:t>4.</w:t>
            </w:r>
          </w:p>
        </w:tc>
        <w:tc>
          <w:tcPr>
            <w:tcW w:w="2625" w:type="dxa"/>
            <w:vAlign w:val="center"/>
            <w:hideMark/>
          </w:tcPr>
          <w:p w:rsidR="005C20AC" w:rsidRPr="00966FA8" w:rsidRDefault="005C20AC" w:rsidP="005C20AC">
            <w:pPr>
              <w:spacing w:after="0" w:line="240" w:lineRule="auto"/>
              <w:jc w:val="center"/>
              <w:rPr>
                <w:rFonts w:ascii="Times New Roman" w:hAnsi="Times New Roman" w:cs="Times New Roman"/>
                <w:sz w:val="24"/>
                <w:szCs w:val="24"/>
              </w:rPr>
            </w:pPr>
            <w:r w:rsidRPr="00966FA8">
              <w:rPr>
                <w:rFonts w:ascii="Times New Roman" w:hAnsi="Times New Roman" w:cs="Times New Roman"/>
                <w:i/>
                <w:iCs/>
                <w:sz w:val="24"/>
                <w:szCs w:val="24"/>
              </w:rPr>
              <w:t>Май</w:t>
            </w:r>
          </w:p>
        </w:tc>
        <w:tc>
          <w:tcPr>
            <w:tcW w:w="6060" w:type="dxa"/>
            <w:vAlign w:val="center"/>
            <w:hideMark/>
          </w:tcPr>
          <w:p w:rsidR="005C20AC" w:rsidRPr="00966FA8" w:rsidRDefault="005C20AC" w:rsidP="009A7B1F">
            <w:pPr>
              <w:spacing w:after="0" w:line="240" w:lineRule="auto"/>
              <w:jc w:val="center"/>
              <w:rPr>
                <w:rFonts w:ascii="Times New Roman" w:hAnsi="Times New Roman" w:cs="Times New Roman"/>
                <w:sz w:val="24"/>
                <w:szCs w:val="24"/>
              </w:rPr>
            </w:pPr>
            <w:r w:rsidRPr="00966FA8">
              <w:rPr>
                <w:rFonts w:ascii="Times New Roman" w:hAnsi="Times New Roman" w:cs="Times New Roman"/>
                <w:b/>
                <w:bCs/>
                <w:i/>
                <w:iCs/>
                <w:sz w:val="24"/>
                <w:szCs w:val="24"/>
              </w:rPr>
              <w:t>Время итогов</w:t>
            </w:r>
          </w:p>
          <w:p w:rsidR="005C20AC" w:rsidRPr="00966FA8" w:rsidRDefault="005C20AC" w:rsidP="005C20AC">
            <w:pPr>
              <w:spacing w:after="0" w:line="240" w:lineRule="auto"/>
              <w:rPr>
                <w:rFonts w:ascii="Times New Roman" w:hAnsi="Times New Roman" w:cs="Times New Roman"/>
                <w:sz w:val="24"/>
                <w:szCs w:val="24"/>
              </w:rPr>
            </w:pPr>
            <w:r w:rsidRPr="00966FA8">
              <w:rPr>
                <w:rFonts w:ascii="Times New Roman" w:hAnsi="Times New Roman" w:cs="Times New Roman"/>
                <w:sz w:val="24"/>
                <w:szCs w:val="24"/>
              </w:rPr>
              <w:t>1. Итоги 2019/2020 учебного года.</w:t>
            </w:r>
          </w:p>
          <w:p w:rsidR="005C20AC" w:rsidRPr="00966FA8" w:rsidRDefault="005C20AC" w:rsidP="005C20AC">
            <w:pPr>
              <w:spacing w:after="0" w:line="240" w:lineRule="auto"/>
              <w:rPr>
                <w:rFonts w:ascii="Times New Roman" w:hAnsi="Times New Roman" w:cs="Times New Roman"/>
                <w:sz w:val="24"/>
                <w:szCs w:val="24"/>
              </w:rPr>
            </w:pPr>
            <w:r w:rsidRPr="00966FA8">
              <w:rPr>
                <w:rFonts w:ascii="Times New Roman" w:hAnsi="Times New Roman" w:cs="Times New Roman"/>
                <w:sz w:val="24"/>
                <w:szCs w:val="24"/>
              </w:rPr>
              <w:t>2. Организация летнего оздоровления учащихся и воспитанников.</w:t>
            </w:r>
          </w:p>
          <w:p w:rsidR="005C20AC" w:rsidRPr="00966FA8" w:rsidRDefault="005C20AC" w:rsidP="005C20AC">
            <w:pPr>
              <w:spacing w:after="0" w:line="240" w:lineRule="auto"/>
              <w:rPr>
                <w:rFonts w:ascii="Times New Roman" w:hAnsi="Times New Roman" w:cs="Times New Roman"/>
                <w:sz w:val="24"/>
                <w:szCs w:val="24"/>
              </w:rPr>
            </w:pPr>
            <w:r w:rsidRPr="00966FA8">
              <w:rPr>
                <w:rFonts w:ascii="Times New Roman" w:hAnsi="Times New Roman" w:cs="Times New Roman"/>
                <w:sz w:val="24"/>
                <w:szCs w:val="24"/>
              </w:rPr>
              <w:t>3. Соблюдение правил безопасного поведения в период летних каникул.</w:t>
            </w:r>
          </w:p>
          <w:p w:rsidR="005C20AC" w:rsidRPr="00966FA8" w:rsidRDefault="005C20AC" w:rsidP="005C20AC">
            <w:pPr>
              <w:spacing w:after="0" w:line="240" w:lineRule="auto"/>
              <w:rPr>
                <w:rFonts w:ascii="Times New Roman" w:hAnsi="Times New Roman" w:cs="Times New Roman"/>
                <w:sz w:val="24"/>
                <w:szCs w:val="24"/>
              </w:rPr>
            </w:pPr>
            <w:r w:rsidRPr="00966FA8">
              <w:rPr>
                <w:rFonts w:ascii="Times New Roman" w:hAnsi="Times New Roman" w:cs="Times New Roman"/>
                <w:sz w:val="24"/>
                <w:szCs w:val="24"/>
              </w:rPr>
              <w:t>4.Заслушивание отчёта о работе родительского комитета.</w:t>
            </w:r>
          </w:p>
        </w:tc>
      </w:tr>
    </w:tbl>
    <w:p w:rsidR="002C002F" w:rsidRPr="00966FA8" w:rsidRDefault="002C002F" w:rsidP="004C471D">
      <w:pPr>
        <w:pStyle w:val="44"/>
        <w:shd w:val="clear" w:color="auto" w:fill="auto"/>
        <w:spacing w:before="0"/>
        <w:ind w:firstLine="0"/>
        <w:rPr>
          <w:b/>
          <w:sz w:val="24"/>
          <w:szCs w:val="24"/>
        </w:rPr>
      </w:pPr>
    </w:p>
    <w:p w:rsidR="004C471D" w:rsidRPr="00966FA8" w:rsidRDefault="004C471D" w:rsidP="004C471D">
      <w:pPr>
        <w:pStyle w:val="44"/>
        <w:shd w:val="clear" w:color="auto" w:fill="auto"/>
        <w:spacing w:before="0"/>
        <w:ind w:firstLine="0"/>
        <w:jc w:val="center"/>
        <w:rPr>
          <w:b/>
          <w:sz w:val="24"/>
          <w:szCs w:val="24"/>
        </w:rPr>
      </w:pPr>
      <w:r w:rsidRPr="00966FA8">
        <w:rPr>
          <w:b/>
          <w:sz w:val="24"/>
          <w:szCs w:val="24"/>
        </w:rPr>
        <w:t>3. План работы родительского лектория на 2019 - 2020 учебный год</w:t>
      </w:r>
    </w:p>
    <w:tbl>
      <w:tblPr>
        <w:tblW w:w="9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835"/>
        <w:gridCol w:w="4214"/>
        <w:gridCol w:w="1193"/>
        <w:gridCol w:w="1276"/>
        <w:gridCol w:w="2126"/>
      </w:tblGrid>
      <w:tr w:rsidR="004C471D" w:rsidRPr="00966FA8" w:rsidTr="004C471D">
        <w:trPr>
          <w:trHeight w:val="682"/>
        </w:trPr>
        <w:tc>
          <w:tcPr>
            <w:tcW w:w="835" w:type="dxa"/>
            <w:shd w:val="clear" w:color="auto" w:fill="FFFFFF"/>
          </w:tcPr>
          <w:p w:rsidR="004C471D" w:rsidRPr="00966FA8" w:rsidRDefault="004C471D" w:rsidP="004C471D">
            <w:pPr>
              <w:pStyle w:val="62"/>
              <w:shd w:val="clear" w:color="auto" w:fill="auto"/>
              <w:spacing w:before="0" w:after="0" w:line="240" w:lineRule="auto"/>
              <w:ind w:right="220"/>
              <w:jc w:val="right"/>
              <w:rPr>
                <w:rFonts w:ascii="Times New Roman" w:hAnsi="Times New Roman" w:cs="Times New Roman"/>
                <w:b w:val="0"/>
                <w:sz w:val="24"/>
                <w:szCs w:val="24"/>
              </w:rPr>
            </w:pPr>
            <w:r w:rsidRPr="00966FA8">
              <w:rPr>
                <w:rFonts w:ascii="Times New Roman" w:hAnsi="Times New Roman" w:cs="Times New Roman"/>
                <w:b w:val="0"/>
                <w:sz w:val="24"/>
                <w:szCs w:val="24"/>
              </w:rPr>
              <w:t xml:space="preserve">№ </w:t>
            </w:r>
            <w:proofErr w:type="gramStart"/>
            <w:r w:rsidRPr="00966FA8">
              <w:rPr>
                <w:rFonts w:ascii="Times New Roman" w:hAnsi="Times New Roman" w:cs="Times New Roman"/>
                <w:b w:val="0"/>
                <w:sz w:val="24"/>
                <w:szCs w:val="24"/>
              </w:rPr>
              <w:t>п</w:t>
            </w:r>
            <w:proofErr w:type="gramEnd"/>
            <w:r w:rsidRPr="00966FA8">
              <w:rPr>
                <w:rFonts w:ascii="Times New Roman" w:hAnsi="Times New Roman" w:cs="Times New Roman"/>
                <w:b w:val="0"/>
                <w:sz w:val="24"/>
                <w:szCs w:val="24"/>
              </w:rPr>
              <w:t>/п</w:t>
            </w:r>
          </w:p>
        </w:tc>
        <w:tc>
          <w:tcPr>
            <w:tcW w:w="4214" w:type="dxa"/>
            <w:shd w:val="clear" w:color="auto" w:fill="FFFFFF"/>
          </w:tcPr>
          <w:p w:rsidR="004C471D" w:rsidRPr="00966FA8" w:rsidRDefault="004C471D" w:rsidP="004C471D">
            <w:pPr>
              <w:pStyle w:val="62"/>
              <w:shd w:val="clear" w:color="auto" w:fill="auto"/>
              <w:spacing w:before="0" w:after="0" w:line="240" w:lineRule="auto"/>
              <w:ind w:left="1420"/>
              <w:rPr>
                <w:rFonts w:ascii="Times New Roman" w:hAnsi="Times New Roman" w:cs="Times New Roman"/>
                <w:b w:val="0"/>
                <w:sz w:val="24"/>
                <w:szCs w:val="24"/>
              </w:rPr>
            </w:pPr>
            <w:r w:rsidRPr="00966FA8">
              <w:rPr>
                <w:rFonts w:ascii="Times New Roman" w:hAnsi="Times New Roman" w:cs="Times New Roman"/>
                <w:b w:val="0"/>
                <w:sz w:val="24"/>
                <w:szCs w:val="24"/>
              </w:rPr>
              <w:t>Тема лекции</w:t>
            </w:r>
          </w:p>
        </w:tc>
        <w:tc>
          <w:tcPr>
            <w:tcW w:w="1193" w:type="dxa"/>
            <w:shd w:val="clear" w:color="auto" w:fill="FFFFFF"/>
          </w:tcPr>
          <w:p w:rsidR="004C471D" w:rsidRPr="00966FA8" w:rsidRDefault="004C471D" w:rsidP="004C471D">
            <w:pPr>
              <w:pStyle w:val="62"/>
              <w:shd w:val="clear" w:color="auto" w:fill="auto"/>
              <w:spacing w:before="0" w:after="0" w:line="240" w:lineRule="auto"/>
              <w:jc w:val="both"/>
              <w:rPr>
                <w:rFonts w:ascii="Times New Roman" w:hAnsi="Times New Roman" w:cs="Times New Roman"/>
                <w:b w:val="0"/>
                <w:sz w:val="24"/>
                <w:szCs w:val="24"/>
              </w:rPr>
            </w:pPr>
            <w:r w:rsidRPr="00966FA8">
              <w:rPr>
                <w:rFonts w:ascii="Times New Roman" w:hAnsi="Times New Roman" w:cs="Times New Roman"/>
                <w:b w:val="0"/>
                <w:sz w:val="24"/>
                <w:szCs w:val="24"/>
              </w:rPr>
              <w:t>Категория родителей</w:t>
            </w:r>
          </w:p>
        </w:tc>
        <w:tc>
          <w:tcPr>
            <w:tcW w:w="1276" w:type="dxa"/>
            <w:shd w:val="clear" w:color="auto" w:fill="FFFFFF"/>
          </w:tcPr>
          <w:p w:rsidR="004C471D" w:rsidRPr="00966FA8" w:rsidRDefault="004C471D" w:rsidP="004C471D">
            <w:pPr>
              <w:pStyle w:val="62"/>
              <w:shd w:val="clear" w:color="auto" w:fill="auto"/>
              <w:spacing w:before="0" w:after="0" w:line="240" w:lineRule="auto"/>
              <w:ind w:firstLine="142"/>
              <w:jc w:val="center"/>
              <w:rPr>
                <w:rFonts w:ascii="Times New Roman" w:hAnsi="Times New Roman" w:cs="Times New Roman"/>
                <w:b w:val="0"/>
                <w:sz w:val="24"/>
                <w:szCs w:val="24"/>
              </w:rPr>
            </w:pPr>
            <w:r w:rsidRPr="00966FA8">
              <w:rPr>
                <w:rFonts w:ascii="Times New Roman" w:hAnsi="Times New Roman" w:cs="Times New Roman"/>
                <w:b w:val="0"/>
                <w:sz w:val="24"/>
                <w:szCs w:val="24"/>
              </w:rPr>
              <w:t>Срок проведения</w:t>
            </w:r>
          </w:p>
        </w:tc>
        <w:tc>
          <w:tcPr>
            <w:tcW w:w="2126" w:type="dxa"/>
            <w:shd w:val="clear" w:color="auto" w:fill="FFFFFF"/>
          </w:tcPr>
          <w:p w:rsidR="004C471D" w:rsidRPr="00966FA8" w:rsidRDefault="004C471D" w:rsidP="004C471D">
            <w:pPr>
              <w:pStyle w:val="62"/>
              <w:shd w:val="clear" w:color="auto" w:fill="auto"/>
              <w:spacing w:before="0" w:after="0" w:line="240" w:lineRule="auto"/>
              <w:ind w:left="380"/>
              <w:rPr>
                <w:rFonts w:ascii="Times New Roman" w:hAnsi="Times New Roman" w:cs="Times New Roman"/>
                <w:b w:val="0"/>
                <w:sz w:val="24"/>
                <w:szCs w:val="24"/>
              </w:rPr>
            </w:pPr>
            <w:r w:rsidRPr="00966FA8">
              <w:rPr>
                <w:rFonts w:ascii="Times New Roman" w:hAnsi="Times New Roman" w:cs="Times New Roman"/>
                <w:b w:val="0"/>
                <w:sz w:val="24"/>
                <w:szCs w:val="24"/>
              </w:rPr>
              <w:t>Ответственный</w:t>
            </w:r>
          </w:p>
        </w:tc>
      </w:tr>
      <w:tr w:rsidR="004C471D" w:rsidRPr="00966FA8" w:rsidTr="004C471D">
        <w:trPr>
          <w:trHeight w:val="677"/>
        </w:trPr>
        <w:tc>
          <w:tcPr>
            <w:tcW w:w="835" w:type="dxa"/>
            <w:shd w:val="clear" w:color="auto" w:fill="FFFFFF"/>
          </w:tcPr>
          <w:p w:rsidR="004C471D" w:rsidRPr="00966FA8" w:rsidRDefault="004C471D" w:rsidP="004C471D">
            <w:pPr>
              <w:pStyle w:val="22"/>
              <w:shd w:val="clear" w:color="auto" w:fill="auto"/>
              <w:spacing w:line="240" w:lineRule="auto"/>
              <w:ind w:right="220"/>
              <w:jc w:val="right"/>
              <w:rPr>
                <w:b w:val="0"/>
                <w:sz w:val="24"/>
                <w:szCs w:val="24"/>
              </w:rPr>
            </w:pPr>
            <w:r w:rsidRPr="00966FA8">
              <w:rPr>
                <w:b w:val="0"/>
                <w:sz w:val="24"/>
                <w:szCs w:val="24"/>
              </w:rPr>
              <w:t>1.</w:t>
            </w: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Как помочь первокласснику в адаптационный период.</w:t>
            </w:r>
          </w:p>
        </w:tc>
        <w:tc>
          <w:tcPr>
            <w:tcW w:w="1193" w:type="dxa"/>
            <w:shd w:val="clear" w:color="auto" w:fill="FFFFFF"/>
          </w:tcPr>
          <w:p w:rsidR="004C471D" w:rsidRPr="00966FA8" w:rsidRDefault="004C471D" w:rsidP="004C471D">
            <w:pPr>
              <w:pStyle w:val="22"/>
              <w:shd w:val="clear" w:color="auto" w:fill="auto"/>
              <w:spacing w:line="240" w:lineRule="auto"/>
              <w:rPr>
                <w:b w:val="0"/>
                <w:sz w:val="24"/>
                <w:szCs w:val="24"/>
              </w:rPr>
            </w:pPr>
            <w:r w:rsidRPr="00966FA8">
              <w:rPr>
                <w:b w:val="0"/>
                <w:sz w:val="24"/>
                <w:szCs w:val="24"/>
              </w:rPr>
              <w:t>1 класс</w:t>
            </w:r>
          </w:p>
        </w:tc>
        <w:tc>
          <w:tcPr>
            <w:tcW w:w="127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Сентябрь</w:t>
            </w: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Ивахненко И. Ю., педагог-психолог</w:t>
            </w:r>
          </w:p>
        </w:tc>
      </w:tr>
      <w:tr w:rsidR="004C471D" w:rsidRPr="00966FA8" w:rsidTr="004C471D">
        <w:trPr>
          <w:trHeight w:val="677"/>
        </w:trPr>
        <w:tc>
          <w:tcPr>
            <w:tcW w:w="835" w:type="dxa"/>
            <w:vMerge w:val="restart"/>
            <w:shd w:val="clear" w:color="auto" w:fill="FFFFFF"/>
          </w:tcPr>
          <w:p w:rsidR="004C471D" w:rsidRPr="00966FA8" w:rsidRDefault="004C471D" w:rsidP="004C471D">
            <w:pPr>
              <w:pStyle w:val="22"/>
              <w:shd w:val="clear" w:color="auto" w:fill="auto"/>
              <w:spacing w:line="240" w:lineRule="auto"/>
              <w:ind w:right="220"/>
              <w:jc w:val="right"/>
              <w:rPr>
                <w:b w:val="0"/>
                <w:sz w:val="24"/>
                <w:szCs w:val="24"/>
              </w:rPr>
            </w:pPr>
            <w:r w:rsidRPr="00966FA8">
              <w:rPr>
                <w:b w:val="0"/>
                <w:sz w:val="24"/>
                <w:szCs w:val="24"/>
              </w:rPr>
              <w:t>2.</w:t>
            </w:r>
          </w:p>
        </w:tc>
        <w:tc>
          <w:tcPr>
            <w:tcW w:w="4214" w:type="dxa"/>
            <w:shd w:val="clear" w:color="auto" w:fill="FFFFFF"/>
          </w:tcPr>
          <w:p w:rsidR="004C471D" w:rsidRPr="00966FA8" w:rsidRDefault="004C471D" w:rsidP="004C471D">
            <w:pPr>
              <w:shd w:val="clear" w:color="auto" w:fill="FFFFFF"/>
              <w:spacing w:after="0" w:line="240" w:lineRule="auto"/>
              <w:rPr>
                <w:rFonts w:ascii="Times New Roman" w:hAnsi="Times New Roman" w:cs="Times New Roman"/>
                <w:sz w:val="24"/>
                <w:szCs w:val="24"/>
              </w:rPr>
            </w:pPr>
            <w:r w:rsidRPr="00966FA8">
              <w:rPr>
                <w:rFonts w:ascii="Times New Roman" w:hAnsi="Times New Roman" w:cs="Times New Roman"/>
                <w:sz w:val="24"/>
                <w:szCs w:val="24"/>
              </w:rPr>
              <w:t>Организация нового</w:t>
            </w:r>
          </w:p>
          <w:p w:rsidR="004C471D" w:rsidRPr="00966FA8" w:rsidRDefault="004C471D" w:rsidP="004C471D">
            <w:pPr>
              <w:shd w:val="clear" w:color="auto" w:fill="FFFFFF"/>
              <w:spacing w:after="0" w:line="240" w:lineRule="auto"/>
              <w:rPr>
                <w:rFonts w:ascii="Times New Roman" w:hAnsi="Times New Roman" w:cs="Times New Roman"/>
                <w:sz w:val="24"/>
                <w:szCs w:val="24"/>
              </w:rPr>
            </w:pPr>
            <w:r w:rsidRPr="00966FA8">
              <w:rPr>
                <w:rFonts w:ascii="Times New Roman" w:hAnsi="Times New Roman" w:cs="Times New Roman"/>
                <w:sz w:val="24"/>
                <w:szCs w:val="24"/>
              </w:rPr>
              <w:t>учебного года»</w:t>
            </w:r>
          </w:p>
          <w:p w:rsidR="004C471D" w:rsidRPr="00966FA8" w:rsidRDefault="004C471D" w:rsidP="004C471D">
            <w:pPr>
              <w:shd w:val="clear" w:color="auto" w:fill="FFFFFF"/>
              <w:spacing w:after="0" w:line="240" w:lineRule="auto"/>
              <w:rPr>
                <w:rFonts w:ascii="Times New Roman" w:hAnsi="Times New Roman" w:cs="Times New Roman"/>
                <w:sz w:val="24"/>
                <w:szCs w:val="24"/>
              </w:rPr>
            </w:pPr>
            <w:r w:rsidRPr="00966FA8">
              <w:rPr>
                <w:rFonts w:ascii="Times New Roman" w:hAnsi="Times New Roman" w:cs="Times New Roman"/>
                <w:sz w:val="24"/>
                <w:szCs w:val="24"/>
              </w:rPr>
              <w:t>Безопасный Интернет.</w:t>
            </w:r>
          </w:p>
          <w:p w:rsidR="004C471D" w:rsidRPr="00966FA8" w:rsidRDefault="004C471D" w:rsidP="004C471D">
            <w:pPr>
              <w:pStyle w:val="22"/>
              <w:shd w:val="clear" w:color="auto" w:fill="auto"/>
              <w:spacing w:line="240" w:lineRule="auto"/>
              <w:ind w:left="120"/>
              <w:rPr>
                <w:b w:val="0"/>
                <w:sz w:val="24"/>
                <w:szCs w:val="24"/>
              </w:rPr>
            </w:pPr>
          </w:p>
        </w:tc>
        <w:tc>
          <w:tcPr>
            <w:tcW w:w="1193" w:type="dxa"/>
            <w:vMerge w:val="restart"/>
            <w:shd w:val="clear" w:color="auto" w:fill="FFFFFF"/>
          </w:tcPr>
          <w:p w:rsidR="004C471D" w:rsidRPr="00966FA8" w:rsidRDefault="004C471D" w:rsidP="004C471D">
            <w:pPr>
              <w:pStyle w:val="22"/>
              <w:shd w:val="clear" w:color="auto" w:fill="auto"/>
              <w:spacing w:line="240" w:lineRule="auto"/>
              <w:rPr>
                <w:b w:val="0"/>
                <w:sz w:val="24"/>
                <w:szCs w:val="24"/>
              </w:rPr>
            </w:pPr>
            <w:r w:rsidRPr="00966FA8">
              <w:rPr>
                <w:b w:val="0"/>
                <w:sz w:val="24"/>
                <w:szCs w:val="24"/>
              </w:rPr>
              <w:t>5 класс</w:t>
            </w:r>
          </w:p>
        </w:tc>
        <w:tc>
          <w:tcPr>
            <w:tcW w:w="1276" w:type="dxa"/>
            <w:vMerge w:val="restart"/>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Октябрь</w:t>
            </w: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proofErr w:type="spellStart"/>
            <w:r w:rsidRPr="00966FA8">
              <w:rPr>
                <w:b w:val="0"/>
                <w:sz w:val="24"/>
                <w:szCs w:val="24"/>
              </w:rPr>
              <w:t>Данцева</w:t>
            </w:r>
            <w:proofErr w:type="spellEnd"/>
            <w:r w:rsidRPr="00966FA8">
              <w:rPr>
                <w:b w:val="0"/>
                <w:sz w:val="24"/>
                <w:szCs w:val="24"/>
              </w:rPr>
              <w:t xml:space="preserve"> Г.В., социальный педагог</w:t>
            </w:r>
          </w:p>
        </w:tc>
      </w:tr>
      <w:tr w:rsidR="004C471D" w:rsidRPr="00966FA8" w:rsidTr="009A7B1F">
        <w:trPr>
          <w:trHeight w:val="823"/>
        </w:trPr>
        <w:tc>
          <w:tcPr>
            <w:tcW w:w="835"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Помощь родителей в адаптации пятиклассников к новым условиям обучения.</w:t>
            </w:r>
          </w:p>
        </w:tc>
        <w:tc>
          <w:tcPr>
            <w:tcW w:w="1193"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1276"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Журавлева В.Н., классный руководитель</w:t>
            </w:r>
          </w:p>
        </w:tc>
      </w:tr>
      <w:tr w:rsidR="004C471D" w:rsidRPr="00966FA8" w:rsidTr="004C471D">
        <w:trPr>
          <w:trHeight w:val="677"/>
        </w:trPr>
        <w:tc>
          <w:tcPr>
            <w:tcW w:w="835" w:type="dxa"/>
            <w:shd w:val="clear" w:color="auto" w:fill="FFFFFF"/>
          </w:tcPr>
          <w:p w:rsidR="004C471D" w:rsidRPr="00966FA8" w:rsidRDefault="004C471D" w:rsidP="004C471D">
            <w:pPr>
              <w:pStyle w:val="22"/>
              <w:shd w:val="clear" w:color="auto" w:fill="auto"/>
              <w:spacing w:line="240" w:lineRule="auto"/>
              <w:ind w:right="220"/>
              <w:jc w:val="right"/>
              <w:rPr>
                <w:b w:val="0"/>
                <w:sz w:val="24"/>
                <w:szCs w:val="24"/>
              </w:rPr>
            </w:pPr>
            <w:r w:rsidRPr="00966FA8">
              <w:rPr>
                <w:b w:val="0"/>
                <w:sz w:val="24"/>
                <w:szCs w:val="24"/>
              </w:rPr>
              <w:t>3.</w:t>
            </w: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Атмосфера жизни семьи как фактор психологического здоровья ребёнка.</w:t>
            </w:r>
          </w:p>
        </w:tc>
        <w:tc>
          <w:tcPr>
            <w:tcW w:w="1193" w:type="dxa"/>
            <w:shd w:val="clear" w:color="auto" w:fill="FFFFFF"/>
          </w:tcPr>
          <w:p w:rsidR="004C471D" w:rsidRPr="00966FA8" w:rsidRDefault="004C471D" w:rsidP="004C471D">
            <w:pPr>
              <w:pStyle w:val="22"/>
              <w:shd w:val="clear" w:color="auto" w:fill="auto"/>
              <w:spacing w:line="240" w:lineRule="auto"/>
              <w:rPr>
                <w:b w:val="0"/>
                <w:sz w:val="24"/>
                <w:szCs w:val="24"/>
              </w:rPr>
            </w:pPr>
            <w:r w:rsidRPr="00966FA8">
              <w:rPr>
                <w:b w:val="0"/>
                <w:sz w:val="24"/>
                <w:szCs w:val="24"/>
              </w:rPr>
              <w:t>1-4 классы</w:t>
            </w:r>
          </w:p>
        </w:tc>
        <w:tc>
          <w:tcPr>
            <w:tcW w:w="127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Ноябрь</w:t>
            </w: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Ивахненко И. Ю., педагог-психолог</w:t>
            </w:r>
          </w:p>
        </w:tc>
      </w:tr>
      <w:tr w:rsidR="004C471D" w:rsidRPr="00966FA8" w:rsidTr="004C471D">
        <w:trPr>
          <w:trHeight w:val="677"/>
        </w:trPr>
        <w:tc>
          <w:tcPr>
            <w:tcW w:w="835" w:type="dxa"/>
            <w:vMerge w:val="restart"/>
            <w:shd w:val="clear" w:color="auto" w:fill="FFFFFF"/>
          </w:tcPr>
          <w:p w:rsidR="004C471D" w:rsidRPr="00966FA8" w:rsidRDefault="004C471D" w:rsidP="004C471D">
            <w:pPr>
              <w:pStyle w:val="22"/>
              <w:shd w:val="clear" w:color="auto" w:fill="auto"/>
              <w:spacing w:line="240" w:lineRule="auto"/>
              <w:ind w:right="220"/>
              <w:jc w:val="right"/>
              <w:rPr>
                <w:b w:val="0"/>
                <w:sz w:val="24"/>
                <w:szCs w:val="24"/>
              </w:rPr>
            </w:pPr>
            <w:r w:rsidRPr="00966FA8">
              <w:rPr>
                <w:b w:val="0"/>
                <w:sz w:val="24"/>
                <w:szCs w:val="24"/>
              </w:rPr>
              <w:t>4.</w:t>
            </w: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Почему дети воруют? Карманные деньги.</w:t>
            </w:r>
          </w:p>
        </w:tc>
        <w:tc>
          <w:tcPr>
            <w:tcW w:w="1193" w:type="dxa"/>
            <w:vMerge w:val="restart"/>
            <w:shd w:val="clear" w:color="auto" w:fill="FFFFFF"/>
          </w:tcPr>
          <w:p w:rsidR="004C471D" w:rsidRPr="00966FA8" w:rsidRDefault="004C471D" w:rsidP="004C471D">
            <w:pPr>
              <w:pStyle w:val="22"/>
              <w:shd w:val="clear" w:color="auto" w:fill="auto"/>
              <w:spacing w:line="240" w:lineRule="auto"/>
              <w:rPr>
                <w:b w:val="0"/>
                <w:sz w:val="24"/>
                <w:szCs w:val="24"/>
              </w:rPr>
            </w:pPr>
            <w:r w:rsidRPr="00966FA8">
              <w:rPr>
                <w:b w:val="0"/>
                <w:sz w:val="24"/>
                <w:szCs w:val="24"/>
              </w:rPr>
              <w:t>5-8 классы</w:t>
            </w:r>
          </w:p>
        </w:tc>
        <w:tc>
          <w:tcPr>
            <w:tcW w:w="1276" w:type="dxa"/>
            <w:vMerge w:val="restart"/>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Декабрь</w:t>
            </w: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Ивахненко И. Ю., педагог-психолог</w:t>
            </w:r>
          </w:p>
        </w:tc>
      </w:tr>
      <w:tr w:rsidR="004C471D" w:rsidRPr="00966FA8" w:rsidTr="004C471D">
        <w:trPr>
          <w:trHeight w:val="677"/>
        </w:trPr>
        <w:tc>
          <w:tcPr>
            <w:tcW w:w="835"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Правовое сознание юношества.</w:t>
            </w:r>
          </w:p>
        </w:tc>
        <w:tc>
          <w:tcPr>
            <w:tcW w:w="1193"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1276"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Масловская Н.А., учитель обществознания</w:t>
            </w:r>
          </w:p>
        </w:tc>
      </w:tr>
      <w:tr w:rsidR="004C471D" w:rsidRPr="00966FA8" w:rsidTr="004C471D">
        <w:trPr>
          <w:trHeight w:val="950"/>
        </w:trPr>
        <w:tc>
          <w:tcPr>
            <w:tcW w:w="835" w:type="dxa"/>
            <w:vMerge w:val="restart"/>
            <w:shd w:val="clear" w:color="auto" w:fill="FFFFFF"/>
          </w:tcPr>
          <w:p w:rsidR="004C471D" w:rsidRPr="00966FA8" w:rsidRDefault="004C471D" w:rsidP="004C471D">
            <w:pPr>
              <w:pStyle w:val="22"/>
              <w:shd w:val="clear" w:color="auto" w:fill="auto"/>
              <w:spacing w:line="240" w:lineRule="auto"/>
              <w:ind w:right="220"/>
              <w:jc w:val="right"/>
              <w:rPr>
                <w:b w:val="0"/>
                <w:sz w:val="24"/>
                <w:szCs w:val="24"/>
              </w:rPr>
            </w:pPr>
            <w:r w:rsidRPr="00966FA8">
              <w:rPr>
                <w:b w:val="0"/>
                <w:sz w:val="24"/>
                <w:szCs w:val="24"/>
              </w:rPr>
              <w:t>5.</w:t>
            </w: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Как помочь ребенку выбрать свой профессиональный путь.</w:t>
            </w:r>
          </w:p>
        </w:tc>
        <w:tc>
          <w:tcPr>
            <w:tcW w:w="1193" w:type="dxa"/>
            <w:vMerge w:val="restart"/>
            <w:shd w:val="clear" w:color="auto" w:fill="FFFFFF"/>
          </w:tcPr>
          <w:p w:rsidR="004C471D" w:rsidRPr="00966FA8" w:rsidRDefault="004C471D" w:rsidP="004C471D">
            <w:pPr>
              <w:pStyle w:val="22"/>
              <w:shd w:val="clear" w:color="auto" w:fill="auto"/>
              <w:spacing w:line="240" w:lineRule="auto"/>
              <w:rPr>
                <w:b w:val="0"/>
                <w:sz w:val="24"/>
                <w:szCs w:val="24"/>
              </w:rPr>
            </w:pPr>
            <w:r w:rsidRPr="00966FA8">
              <w:rPr>
                <w:b w:val="0"/>
                <w:sz w:val="24"/>
                <w:szCs w:val="24"/>
              </w:rPr>
              <w:t>9-11 классы</w:t>
            </w:r>
          </w:p>
        </w:tc>
        <w:tc>
          <w:tcPr>
            <w:tcW w:w="1276" w:type="dxa"/>
            <w:vMerge w:val="restart"/>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Январь</w:t>
            </w: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Савенко О.П., классный руководитель</w:t>
            </w:r>
          </w:p>
        </w:tc>
      </w:tr>
      <w:tr w:rsidR="004C471D" w:rsidRPr="00966FA8" w:rsidTr="004C471D">
        <w:trPr>
          <w:trHeight w:val="677"/>
        </w:trPr>
        <w:tc>
          <w:tcPr>
            <w:tcW w:w="835"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Актуальность проблемы полового воспитания.</w:t>
            </w:r>
          </w:p>
        </w:tc>
        <w:tc>
          <w:tcPr>
            <w:tcW w:w="1193"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1276"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Твердохлебова С. Н., классный руководитель</w:t>
            </w:r>
          </w:p>
        </w:tc>
      </w:tr>
      <w:tr w:rsidR="004C471D" w:rsidRPr="00966FA8" w:rsidTr="004C471D">
        <w:trPr>
          <w:trHeight w:val="950"/>
        </w:trPr>
        <w:tc>
          <w:tcPr>
            <w:tcW w:w="835" w:type="dxa"/>
            <w:vMerge w:val="restart"/>
            <w:shd w:val="clear" w:color="auto" w:fill="FFFFFF"/>
          </w:tcPr>
          <w:p w:rsidR="004C471D" w:rsidRPr="00966FA8" w:rsidRDefault="004C471D" w:rsidP="004C471D">
            <w:pPr>
              <w:pStyle w:val="22"/>
              <w:shd w:val="clear" w:color="auto" w:fill="auto"/>
              <w:spacing w:line="240" w:lineRule="auto"/>
              <w:ind w:right="220"/>
              <w:jc w:val="right"/>
              <w:rPr>
                <w:b w:val="0"/>
                <w:sz w:val="24"/>
                <w:szCs w:val="24"/>
              </w:rPr>
            </w:pPr>
            <w:r w:rsidRPr="00966FA8">
              <w:rPr>
                <w:b w:val="0"/>
                <w:sz w:val="24"/>
                <w:szCs w:val="24"/>
              </w:rPr>
              <w:lastRenderedPageBreak/>
              <w:t>6.</w:t>
            </w: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Нравственное и эстетическое воспитание подростка</w:t>
            </w:r>
          </w:p>
        </w:tc>
        <w:tc>
          <w:tcPr>
            <w:tcW w:w="1193" w:type="dxa"/>
            <w:vMerge w:val="restart"/>
            <w:shd w:val="clear" w:color="auto" w:fill="FFFFFF"/>
          </w:tcPr>
          <w:p w:rsidR="004C471D" w:rsidRPr="00966FA8" w:rsidRDefault="004C471D" w:rsidP="004C471D">
            <w:pPr>
              <w:pStyle w:val="22"/>
              <w:shd w:val="clear" w:color="auto" w:fill="auto"/>
              <w:spacing w:line="240" w:lineRule="auto"/>
              <w:rPr>
                <w:b w:val="0"/>
                <w:sz w:val="24"/>
                <w:szCs w:val="24"/>
              </w:rPr>
            </w:pPr>
            <w:r w:rsidRPr="00966FA8">
              <w:rPr>
                <w:b w:val="0"/>
                <w:sz w:val="24"/>
                <w:szCs w:val="24"/>
              </w:rPr>
              <w:t>5-8 классы</w:t>
            </w:r>
          </w:p>
        </w:tc>
        <w:tc>
          <w:tcPr>
            <w:tcW w:w="1276" w:type="dxa"/>
            <w:vMerge w:val="restart"/>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Февраль</w:t>
            </w: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proofErr w:type="spellStart"/>
            <w:r w:rsidRPr="00966FA8">
              <w:rPr>
                <w:b w:val="0"/>
                <w:sz w:val="24"/>
                <w:szCs w:val="24"/>
              </w:rPr>
              <w:t>Данцева</w:t>
            </w:r>
            <w:proofErr w:type="spellEnd"/>
            <w:r w:rsidRPr="00966FA8">
              <w:rPr>
                <w:b w:val="0"/>
                <w:sz w:val="24"/>
                <w:szCs w:val="24"/>
              </w:rPr>
              <w:t xml:space="preserve"> Г.В., социальный педагог</w:t>
            </w:r>
          </w:p>
        </w:tc>
      </w:tr>
      <w:tr w:rsidR="004C471D" w:rsidRPr="00966FA8" w:rsidTr="004C471D">
        <w:trPr>
          <w:trHeight w:val="677"/>
        </w:trPr>
        <w:tc>
          <w:tcPr>
            <w:tcW w:w="835"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Мой трудный подросток.</w:t>
            </w:r>
          </w:p>
        </w:tc>
        <w:tc>
          <w:tcPr>
            <w:tcW w:w="1193"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1276"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Ивахненко И. Ю., педагог-психолог</w:t>
            </w:r>
          </w:p>
        </w:tc>
      </w:tr>
      <w:tr w:rsidR="004C471D" w:rsidRPr="00966FA8" w:rsidTr="004C471D">
        <w:trPr>
          <w:trHeight w:val="677"/>
        </w:trPr>
        <w:tc>
          <w:tcPr>
            <w:tcW w:w="835" w:type="dxa"/>
            <w:vMerge w:val="restart"/>
            <w:shd w:val="clear" w:color="auto" w:fill="FFFFFF"/>
          </w:tcPr>
          <w:p w:rsidR="004C471D" w:rsidRPr="00966FA8" w:rsidRDefault="004C471D" w:rsidP="004C471D">
            <w:pPr>
              <w:pStyle w:val="22"/>
              <w:shd w:val="clear" w:color="auto" w:fill="auto"/>
              <w:spacing w:line="240" w:lineRule="auto"/>
              <w:ind w:right="220"/>
              <w:jc w:val="right"/>
              <w:rPr>
                <w:b w:val="0"/>
                <w:sz w:val="24"/>
                <w:szCs w:val="24"/>
              </w:rPr>
            </w:pPr>
            <w:r w:rsidRPr="00966FA8">
              <w:rPr>
                <w:b w:val="0"/>
                <w:sz w:val="24"/>
                <w:szCs w:val="24"/>
              </w:rPr>
              <w:t>7.</w:t>
            </w: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Секретный мир наших детей, или ребенок и улица</w:t>
            </w:r>
          </w:p>
        </w:tc>
        <w:tc>
          <w:tcPr>
            <w:tcW w:w="1193" w:type="dxa"/>
            <w:vMerge w:val="restart"/>
            <w:shd w:val="clear" w:color="auto" w:fill="FFFFFF"/>
          </w:tcPr>
          <w:p w:rsidR="004C471D" w:rsidRPr="00966FA8" w:rsidRDefault="004C471D" w:rsidP="004C471D">
            <w:pPr>
              <w:pStyle w:val="22"/>
              <w:shd w:val="clear" w:color="auto" w:fill="auto"/>
              <w:spacing w:line="240" w:lineRule="auto"/>
              <w:rPr>
                <w:b w:val="0"/>
                <w:sz w:val="24"/>
                <w:szCs w:val="24"/>
              </w:rPr>
            </w:pPr>
            <w:r w:rsidRPr="00966FA8">
              <w:rPr>
                <w:b w:val="0"/>
                <w:sz w:val="24"/>
                <w:szCs w:val="24"/>
              </w:rPr>
              <w:t>1-4 классы</w:t>
            </w:r>
          </w:p>
        </w:tc>
        <w:tc>
          <w:tcPr>
            <w:tcW w:w="1276" w:type="dxa"/>
            <w:vMerge w:val="restart"/>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Март</w:t>
            </w: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Ивахненко И. Ю., педагог-психолог</w:t>
            </w:r>
          </w:p>
        </w:tc>
      </w:tr>
      <w:tr w:rsidR="004C471D" w:rsidRPr="00966FA8" w:rsidTr="004C471D">
        <w:trPr>
          <w:trHeight w:val="677"/>
        </w:trPr>
        <w:tc>
          <w:tcPr>
            <w:tcW w:w="835"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127 полезных советов родителям по воспитанию детей.</w:t>
            </w:r>
          </w:p>
        </w:tc>
        <w:tc>
          <w:tcPr>
            <w:tcW w:w="1193"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1276"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Ивахненко И. Ю., педагог-психолог</w:t>
            </w:r>
          </w:p>
        </w:tc>
      </w:tr>
      <w:tr w:rsidR="004C471D" w:rsidRPr="00966FA8" w:rsidTr="004C471D">
        <w:trPr>
          <w:trHeight w:val="950"/>
        </w:trPr>
        <w:tc>
          <w:tcPr>
            <w:tcW w:w="835" w:type="dxa"/>
            <w:vMerge w:val="restart"/>
            <w:shd w:val="clear" w:color="auto" w:fill="FFFFFF"/>
          </w:tcPr>
          <w:p w:rsidR="004C471D" w:rsidRPr="00966FA8" w:rsidRDefault="004C471D" w:rsidP="004C471D">
            <w:pPr>
              <w:pStyle w:val="22"/>
              <w:shd w:val="clear" w:color="auto" w:fill="auto"/>
              <w:spacing w:line="240" w:lineRule="auto"/>
              <w:ind w:right="220"/>
              <w:jc w:val="right"/>
              <w:rPr>
                <w:b w:val="0"/>
                <w:sz w:val="24"/>
                <w:szCs w:val="24"/>
              </w:rPr>
            </w:pPr>
            <w:r w:rsidRPr="00966FA8">
              <w:rPr>
                <w:b w:val="0"/>
                <w:sz w:val="24"/>
                <w:szCs w:val="24"/>
              </w:rPr>
              <w:t>8.</w:t>
            </w: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Психологические особенности перехода учащихся из начального звена в среднее.</w:t>
            </w:r>
          </w:p>
        </w:tc>
        <w:tc>
          <w:tcPr>
            <w:tcW w:w="1193" w:type="dxa"/>
            <w:vMerge w:val="restart"/>
            <w:shd w:val="clear" w:color="auto" w:fill="FFFFFF"/>
          </w:tcPr>
          <w:p w:rsidR="004C471D" w:rsidRPr="00966FA8" w:rsidRDefault="004C471D" w:rsidP="004C471D">
            <w:pPr>
              <w:pStyle w:val="22"/>
              <w:shd w:val="clear" w:color="auto" w:fill="auto"/>
              <w:spacing w:line="240" w:lineRule="auto"/>
              <w:rPr>
                <w:b w:val="0"/>
                <w:sz w:val="24"/>
                <w:szCs w:val="24"/>
              </w:rPr>
            </w:pPr>
            <w:r w:rsidRPr="00966FA8">
              <w:rPr>
                <w:b w:val="0"/>
                <w:sz w:val="24"/>
                <w:szCs w:val="24"/>
              </w:rPr>
              <w:t>1-4 классы</w:t>
            </w:r>
          </w:p>
          <w:p w:rsidR="004C471D" w:rsidRPr="00966FA8" w:rsidRDefault="004C471D" w:rsidP="004C471D">
            <w:pPr>
              <w:pStyle w:val="22"/>
              <w:shd w:val="clear" w:color="auto" w:fill="auto"/>
              <w:spacing w:line="240" w:lineRule="auto"/>
              <w:rPr>
                <w:b w:val="0"/>
                <w:sz w:val="24"/>
                <w:szCs w:val="24"/>
              </w:rPr>
            </w:pPr>
          </w:p>
        </w:tc>
        <w:tc>
          <w:tcPr>
            <w:tcW w:w="1276" w:type="dxa"/>
            <w:vMerge w:val="restart"/>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Апрель</w:t>
            </w: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Ивахненко И. Ю., педагог-психолог</w:t>
            </w:r>
          </w:p>
        </w:tc>
      </w:tr>
      <w:tr w:rsidR="004C471D" w:rsidRPr="00966FA8" w:rsidTr="004C471D">
        <w:trPr>
          <w:trHeight w:val="950"/>
        </w:trPr>
        <w:tc>
          <w:tcPr>
            <w:tcW w:w="835"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Как научить детей учиться.</w:t>
            </w:r>
          </w:p>
        </w:tc>
        <w:tc>
          <w:tcPr>
            <w:tcW w:w="1193"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1276"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Журавлева Е.В.,</w:t>
            </w:r>
          </w:p>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классный</w:t>
            </w:r>
          </w:p>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руководитель</w:t>
            </w:r>
          </w:p>
        </w:tc>
      </w:tr>
      <w:tr w:rsidR="004C471D" w:rsidRPr="00966FA8" w:rsidTr="004C471D">
        <w:trPr>
          <w:trHeight w:val="677"/>
        </w:trPr>
        <w:tc>
          <w:tcPr>
            <w:tcW w:w="835" w:type="dxa"/>
            <w:vMerge w:val="restart"/>
            <w:shd w:val="clear" w:color="auto" w:fill="FFFFFF"/>
          </w:tcPr>
          <w:p w:rsidR="004C471D" w:rsidRPr="00966FA8" w:rsidRDefault="004C471D" w:rsidP="004C471D">
            <w:pPr>
              <w:pStyle w:val="22"/>
              <w:shd w:val="clear" w:color="auto" w:fill="auto"/>
              <w:spacing w:line="240" w:lineRule="auto"/>
              <w:ind w:right="220"/>
              <w:jc w:val="right"/>
              <w:rPr>
                <w:b w:val="0"/>
                <w:sz w:val="24"/>
                <w:szCs w:val="24"/>
              </w:rPr>
            </w:pPr>
            <w:r w:rsidRPr="00966FA8">
              <w:rPr>
                <w:b w:val="0"/>
                <w:sz w:val="24"/>
                <w:szCs w:val="24"/>
              </w:rPr>
              <w:t>9.</w:t>
            </w: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Влияние семьи на становление личности подростка.</w:t>
            </w:r>
          </w:p>
        </w:tc>
        <w:tc>
          <w:tcPr>
            <w:tcW w:w="1193" w:type="dxa"/>
            <w:vMerge w:val="restart"/>
            <w:shd w:val="clear" w:color="auto" w:fill="FFFFFF"/>
          </w:tcPr>
          <w:p w:rsidR="004C471D" w:rsidRPr="00966FA8" w:rsidRDefault="004C471D" w:rsidP="004C471D">
            <w:pPr>
              <w:pStyle w:val="22"/>
              <w:shd w:val="clear" w:color="auto" w:fill="auto"/>
              <w:spacing w:line="240" w:lineRule="auto"/>
              <w:rPr>
                <w:b w:val="0"/>
                <w:sz w:val="24"/>
                <w:szCs w:val="24"/>
              </w:rPr>
            </w:pPr>
            <w:r w:rsidRPr="00966FA8">
              <w:rPr>
                <w:b w:val="0"/>
                <w:sz w:val="24"/>
                <w:szCs w:val="24"/>
              </w:rPr>
              <w:t>9-11 классы</w:t>
            </w:r>
          </w:p>
        </w:tc>
        <w:tc>
          <w:tcPr>
            <w:tcW w:w="1276" w:type="dxa"/>
            <w:vMerge w:val="restart"/>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Май</w:t>
            </w: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Ивахненко И. Ю., педагог-психолог</w:t>
            </w:r>
          </w:p>
        </w:tc>
      </w:tr>
      <w:tr w:rsidR="004C471D" w:rsidRPr="00966FA8" w:rsidTr="004C471D">
        <w:trPr>
          <w:trHeight w:val="965"/>
        </w:trPr>
        <w:tc>
          <w:tcPr>
            <w:tcW w:w="835"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4214"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Как помочь детям подготовиться к экзаменам.</w:t>
            </w:r>
          </w:p>
        </w:tc>
        <w:tc>
          <w:tcPr>
            <w:tcW w:w="1193"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1276" w:type="dxa"/>
            <w:vMerge/>
            <w:shd w:val="clear" w:color="auto" w:fill="FFFFFF"/>
          </w:tcPr>
          <w:p w:rsidR="004C471D" w:rsidRPr="00966FA8" w:rsidRDefault="004C471D" w:rsidP="004C471D">
            <w:pPr>
              <w:pStyle w:val="22"/>
              <w:shd w:val="clear" w:color="auto" w:fill="auto"/>
              <w:spacing w:line="240" w:lineRule="auto"/>
              <w:ind w:left="120"/>
              <w:rPr>
                <w:b w:val="0"/>
                <w:sz w:val="24"/>
                <w:szCs w:val="24"/>
              </w:rPr>
            </w:pPr>
          </w:p>
        </w:tc>
        <w:tc>
          <w:tcPr>
            <w:tcW w:w="2126" w:type="dxa"/>
            <w:shd w:val="clear" w:color="auto" w:fill="FFFFFF"/>
          </w:tcPr>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Литовченко с.П.,</w:t>
            </w:r>
          </w:p>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классный</w:t>
            </w:r>
          </w:p>
          <w:p w:rsidR="004C471D" w:rsidRPr="00966FA8" w:rsidRDefault="004C471D" w:rsidP="004C471D">
            <w:pPr>
              <w:pStyle w:val="22"/>
              <w:shd w:val="clear" w:color="auto" w:fill="auto"/>
              <w:spacing w:line="240" w:lineRule="auto"/>
              <w:ind w:left="120"/>
              <w:rPr>
                <w:b w:val="0"/>
                <w:sz w:val="24"/>
                <w:szCs w:val="24"/>
              </w:rPr>
            </w:pPr>
            <w:r w:rsidRPr="00966FA8">
              <w:rPr>
                <w:b w:val="0"/>
                <w:sz w:val="24"/>
                <w:szCs w:val="24"/>
              </w:rPr>
              <w:t>руководитель</w:t>
            </w:r>
          </w:p>
        </w:tc>
      </w:tr>
    </w:tbl>
    <w:p w:rsidR="002C002F" w:rsidRPr="00966FA8" w:rsidRDefault="00A12C7F" w:rsidP="001B7A7D">
      <w:pPr>
        <w:pStyle w:val="44"/>
        <w:shd w:val="clear" w:color="auto" w:fill="auto"/>
        <w:spacing w:before="0" w:line="240" w:lineRule="auto"/>
        <w:ind w:firstLine="0"/>
        <w:jc w:val="center"/>
        <w:rPr>
          <w:b/>
          <w:sz w:val="24"/>
          <w:szCs w:val="24"/>
        </w:rPr>
      </w:pPr>
      <w:r w:rsidRPr="00966FA8">
        <w:rPr>
          <w:b/>
          <w:sz w:val="24"/>
          <w:szCs w:val="24"/>
        </w:rPr>
        <w:t xml:space="preserve">4.Работа с </w:t>
      </w:r>
      <w:proofErr w:type="gramStart"/>
      <w:r w:rsidRPr="00966FA8">
        <w:rPr>
          <w:b/>
          <w:sz w:val="24"/>
          <w:szCs w:val="24"/>
        </w:rPr>
        <w:t>обучающимися</w:t>
      </w:r>
      <w:proofErr w:type="gramEnd"/>
    </w:p>
    <w:p w:rsidR="002C002F" w:rsidRPr="00966FA8" w:rsidRDefault="002C002F" w:rsidP="001B7A7D">
      <w:pPr>
        <w:pStyle w:val="44"/>
        <w:shd w:val="clear" w:color="auto" w:fill="auto"/>
        <w:spacing w:before="0" w:line="240" w:lineRule="auto"/>
        <w:ind w:firstLine="0"/>
        <w:jc w:val="center"/>
        <w:rPr>
          <w:b/>
          <w:sz w:val="24"/>
          <w:szCs w:val="24"/>
        </w:rPr>
      </w:pPr>
      <w:r w:rsidRPr="00966FA8">
        <w:rPr>
          <w:b/>
          <w:sz w:val="24"/>
          <w:szCs w:val="24"/>
        </w:rPr>
        <w:t>Приоритетные направления воспитательной работы</w:t>
      </w:r>
    </w:p>
    <w:p w:rsidR="002C002F" w:rsidRPr="00966FA8" w:rsidRDefault="002C002F" w:rsidP="001B7A7D">
      <w:pPr>
        <w:pStyle w:val="44"/>
        <w:shd w:val="clear" w:color="auto" w:fill="auto"/>
        <w:spacing w:before="0" w:line="240" w:lineRule="auto"/>
        <w:ind w:firstLine="0"/>
        <w:jc w:val="center"/>
        <w:rPr>
          <w:b/>
          <w:sz w:val="24"/>
          <w:szCs w:val="24"/>
        </w:rPr>
      </w:pPr>
    </w:p>
    <w:tbl>
      <w:tblPr>
        <w:tblW w:w="9586" w:type="dxa"/>
        <w:tblLayout w:type="fixed"/>
        <w:tblCellMar>
          <w:left w:w="0" w:type="dxa"/>
          <w:right w:w="0" w:type="dxa"/>
        </w:tblCellMar>
        <w:tblLook w:val="0000"/>
      </w:tblPr>
      <w:tblGrid>
        <w:gridCol w:w="2808"/>
        <w:gridCol w:w="6778"/>
      </w:tblGrid>
      <w:tr w:rsidR="002C002F" w:rsidRPr="00966FA8" w:rsidTr="00830C84">
        <w:trPr>
          <w:trHeight w:val="566"/>
        </w:trPr>
        <w:tc>
          <w:tcPr>
            <w:tcW w:w="280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A12C7F">
            <w:pPr>
              <w:pStyle w:val="62"/>
              <w:shd w:val="clear" w:color="auto" w:fill="auto"/>
              <w:spacing w:before="0" w:after="0" w:line="240" w:lineRule="auto"/>
              <w:jc w:val="center"/>
              <w:rPr>
                <w:rFonts w:ascii="Times New Roman" w:hAnsi="Times New Roman" w:cs="Times New Roman"/>
                <w:b w:val="0"/>
                <w:sz w:val="24"/>
                <w:szCs w:val="24"/>
              </w:rPr>
            </w:pPr>
            <w:r w:rsidRPr="00966FA8">
              <w:rPr>
                <w:rFonts w:ascii="Times New Roman" w:hAnsi="Times New Roman" w:cs="Times New Roman"/>
                <w:b w:val="0"/>
                <w:sz w:val="24"/>
                <w:szCs w:val="24"/>
              </w:rPr>
              <w:t>Направление воспитательной работы</w:t>
            </w:r>
          </w:p>
        </w:tc>
        <w:tc>
          <w:tcPr>
            <w:tcW w:w="677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A12C7F">
            <w:pPr>
              <w:pStyle w:val="62"/>
              <w:shd w:val="clear" w:color="auto" w:fill="auto"/>
              <w:spacing w:before="0" w:after="0" w:line="240" w:lineRule="auto"/>
              <w:ind w:left="1160"/>
              <w:rPr>
                <w:rFonts w:ascii="Times New Roman" w:hAnsi="Times New Roman" w:cs="Times New Roman"/>
                <w:b w:val="0"/>
                <w:sz w:val="24"/>
                <w:szCs w:val="24"/>
              </w:rPr>
            </w:pPr>
            <w:r w:rsidRPr="00966FA8">
              <w:rPr>
                <w:rFonts w:ascii="Times New Roman" w:hAnsi="Times New Roman" w:cs="Times New Roman"/>
                <w:b w:val="0"/>
                <w:sz w:val="24"/>
                <w:szCs w:val="24"/>
              </w:rPr>
              <w:t>Задачи работы по данному направлению</w:t>
            </w:r>
          </w:p>
        </w:tc>
      </w:tr>
      <w:tr w:rsidR="002C002F" w:rsidRPr="00966FA8" w:rsidTr="00830C84">
        <w:trPr>
          <w:trHeight w:val="1114"/>
        </w:trPr>
        <w:tc>
          <w:tcPr>
            <w:tcW w:w="280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A12C7F">
            <w:pPr>
              <w:pStyle w:val="22"/>
              <w:shd w:val="clear" w:color="auto" w:fill="auto"/>
              <w:spacing w:line="240" w:lineRule="auto"/>
              <w:jc w:val="center"/>
              <w:rPr>
                <w:b w:val="0"/>
                <w:sz w:val="24"/>
                <w:szCs w:val="24"/>
              </w:rPr>
            </w:pPr>
            <w:r w:rsidRPr="00966FA8">
              <w:rPr>
                <w:b w:val="0"/>
                <w:sz w:val="24"/>
                <w:szCs w:val="24"/>
              </w:rPr>
              <w:t>Гражданск</w:t>
            </w:r>
            <w:proofErr w:type="gramStart"/>
            <w:r w:rsidRPr="00966FA8">
              <w:rPr>
                <w:b w:val="0"/>
                <w:sz w:val="24"/>
                <w:szCs w:val="24"/>
              </w:rPr>
              <w:t>о-</w:t>
            </w:r>
            <w:proofErr w:type="gramEnd"/>
            <w:r w:rsidRPr="00966FA8">
              <w:rPr>
                <w:b w:val="0"/>
                <w:sz w:val="24"/>
                <w:szCs w:val="24"/>
              </w:rPr>
              <w:t xml:space="preserve"> патриотическое воспитание</w:t>
            </w:r>
          </w:p>
        </w:tc>
        <w:tc>
          <w:tcPr>
            <w:tcW w:w="677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5F2B90">
            <w:pPr>
              <w:pStyle w:val="22"/>
              <w:numPr>
                <w:ilvl w:val="0"/>
                <w:numId w:val="15"/>
              </w:numPr>
              <w:shd w:val="clear" w:color="auto" w:fill="auto"/>
              <w:tabs>
                <w:tab w:val="left" w:pos="32"/>
              </w:tabs>
              <w:spacing w:line="240" w:lineRule="auto"/>
              <w:ind w:left="32" w:firstLine="426"/>
              <w:rPr>
                <w:b w:val="0"/>
                <w:sz w:val="24"/>
                <w:szCs w:val="24"/>
              </w:rPr>
            </w:pPr>
            <w:r w:rsidRPr="00966FA8">
              <w:rPr>
                <w:b w:val="0"/>
                <w:sz w:val="24"/>
                <w:szCs w:val="24"/>
              </w:rPr>
              <w:t>Формировать у учащихся такие качества, как долг, ответственность, честь, достоинство, личность.</w:t>
            </w:r>
          </w:p>
          <w:p w:rsidR="002C002F" w:rsidRPr="00966FA8" w:rsidRDefault="002C002F" w:rsidP="005F2B90">
            <w:pPr>
              <w:pStyle w:val="22"/>
              <w:numPr>
                <w:ilvl w:val="0"/>
                <w:numId w:val="15"/>
              </w:numPr>
              <w:shd w:val="clear" w:color="auto" w:fill="auto"/>
              <w:tabs>
                <w:tab w:val="left" w:pos="32"/>
              </w:tabs>
              <w:spacing w:line="240" w:lineRule="auto"/>
              <w:ind w:left="32" w:firstLine="426"/>
              <w:rPr>
                <w:b w:val="0"/>
                <w:sz w:val="24"/>
                <w:szCs w:val="24"/>
              </w:rPr>
            </w:pPr>
            <w:r w:rsidRPr="00966FA8">
              <w:rPr>
                <w:b w:val="0"/>
                <w:sz w:val="24"/>
                <w:szCs w:val="24"/>
              </w:rPr>
              <w:t>Воспитывать любовь и уважение к традициям Отечества, школы, семьи.</w:t>
            </w:r>
          </w:p>
        </w:tc>
      </w:tr>
      <w:tr w:rsidR="002C002F" w:rsidRPr="00966FA8" w:rsidTr="00830C84">
        <w:trPr>
          <w:trHeight w:val="2261"/>
        </w:trPr>
        <w:tc>
          <w:tcPr>
            <w:tcW w:w="280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A12C7F">
            <w:pPr>
              <w:pStyle w:val="22"/>
              <w:shd w:val="clear" w:color="auto" w:fill="auto"/>
              <w:spacing w:line="240" w:lineRule="auto"/>
              <w:jc w:val="center"/>
              <w:rPr>
                <w:b w:val="0"/>
                <w:sz w:val="24"/>
                <w:szCs w:val="24"/>
              </w:rPr>
            </w:pPr>
            <w:r w:rsidRPr="00966FA8">
              <w:rPr>
                <w:b w:val="0"/>
                <w:sz w:val="24"/>
                <w:szCs w:val="24"/>
              </w:rPr>
              <w:t>Экологическое воспитание</w:t>
            </w:r>
          </w:p>
        </w:tc>
        <w:tc>
          <w:tcPr>
            <w:tcW w:w="677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5F2B90">
            <w:pPr>
              <w:pStyle w:val="22"/>
              <w:numPr>
                <w:ilvl w:val="0"/>
                <w:numId w:val="16"/>
              </w:numPr>
              <w:shd w:val="clear" w:color="auto" w:fill="auto"/>
              <w:tabs>
                <w:tab w:val="left" w:pos="32"/>
              </w:tabs>
              <w:spacing w:line="240" w:lineRule="auto"/>
              <w:ind w:left="32" w:firstLine="426"/>
              <w:rPr>
                <w:b w:val="0"/>
                <w:sz w:val="24"/>
                <w:szCs w:val="24"/>
              </w:rPr>
            </w:pPr>
            <w:r w:rsidRPr="00966FA8">
              <w:rPr>
                <w:b w:val="0"/>
                <w:sz w:val="24"/>
                <w:szCs w:val="24"/>
              </w:rPr>
              <w:t>Изучение учащимися природы и истории родного края.</w:t>
            </w:r>
          </w:p>
          <w:p w:rsidR="002C002F" w:rsidRPr="00966FA8" w:rsidRDefault="002C002F" w:rsidP="005F2B90">
            <w:pPr>
              <w:pStyle w:val="22"/>
              <w:numPr>
                <w:ilvl w:val="0"/>
                <w:numId w:val="16"/>
              </w:numPr>
              <w:shd w:val="clear" w:color="auto" w:fill="auto"/>
              <w:tabs>
                <w:tab w:val="left" w:pos="32"/>
              </w:tabs>
              <w:spacing w:line="240" w:lineRule="auto"/>
              <w:ind w:left="32" w:firstLine="426"/>
              <w:rPr>
                <w:b w:val="0"/>
                <w:sz w:val="24"/>
                <w:szCs w:val="24"/>
              </w:rPr>
            </w:pPr>
            <w:r w:rsidRPr="00966FA8">
              <w:rPr>
                <w:b w:val="0"/>
                <w:sz w:val="24"/>
                <w:szCs w:val="24"/>
              </w:rPr>
              <w:t>Формировать правильное отношение к окружающей среде.</w:t>
            </w:r>
          </w:p>
          <w:p w:rsidR="002C002F" w:rsidRPr="00966FA8" w:rsidRDefault="002C002F" w:rsidP="005F2B90">
            <w:pPr>
              <w:pStyle w:val="22"/>
              <w:numPr>
                <w:ilvl w:val="0"/>
                <w:numId w:val="16"/>
              </w:numPr>
              <w:shd w:val="clear" w:color="auto" w:fill="auto"/>
              <w:tabs>
                <w:tab w:val="left" w:pos="32"/>
              </w:tabs>
              <w:spacing w:line="240" w:lineRule="auto"/>
              <w:ind w:left="32" w:firstLine="426"/>
              <w:rPr>
                <w:b w:val="0"/>
                <w:sz w:val="24"/>
                <w:szCs w:val="24"/>
              </w:rPr>
            </w:pPr>
            <w:r w:rsidRPr="00966FA8">
              <w:rPr>
                <w:b w:val="0"/>
                <w:sz w:val="24"/>
                <w:szCs w:val="24"/>
              </w:rPr>
              <w:t>Организация работы по совершенствованию туристских навыков.</w:t>
            </w:r>
          </w:p>
          <w:p w:rsidR="002C002F" w:rsidRPr="00966FA8" w:rsidRDefault="002C002F" w:rsidP="005F2B90">
            <w:pPr>
              <w:pStyle w:val="22"/>
              <w:numPr>
                <w:ilvl w:val="0"/>
                <w:numId w:val="16"/>
              </w:numPr>
              <w:shd w:val="clear" w:color="auto" w:fill="auto"/>
              <w:tabs>
                <w:tab w:val="left" w:pos="32"/>
              </w:tabs>
              <w:spacing w:line="240" w:lineRule="auto"/>
              <w:ind w:left="32" w:firstLine="426"/>
              <w:rPr>
                <w:b w:val="0"/>
                <w:sz w:val="24"/>
                <w:szCs w:val="24"/>
              </w:rPr>
            </w:pPr>
            <w:r w:rsidRPr="00966FA8">
              <w:rPr>
                <w:b w:val="0"/>
                <w:sz w:val="24"/>
                <w:szCs w:val="24"/>
              </w:rPr>
              <w:t>Содействие в проведении исследовательской работы учащихся.</w:t>
            </w:r>
          </w:p>
          <w:p w:rsidR="002C002F" w:rsidRPr="00966FA8" w:rsidRDefault="002C002F" w:rsidP="005F2B90">
            <w:pPr>
              <w:pStyle w:val="22"/>
              <w:numPr>
                <w:ilvl w:val="0"/>
                <w:numId w:val="16"/>
              </w:numPr>
              <w:shd w:val="clear" w:color="auto" w:fill="auto"/>
              <w:tabs>
                <w:tab w:val="left" w:pos="32"/>
              </w:tabs>
              <w:spacing w:line="240" w:lineRule="auto"/>
              <w:ind w:left="32" w:firstLine="426"/>
              <w:rPr>
                <w:b w:val="0"/>
                <w:sz w:val="24"/>
                <w:szCs w:val="24"/>
              </w:rPr>
            </w:pPr>
            <w:r w:rsidRPr="00966FA8">
              <w:rPr>
                <w:b w:val="0"/>
                <w:sz w:val="24"/>
                <w:szCs w:val="24"/>
              </w:rPr>
              <w:t>Проведение природоохранных акций</w:t>
            </w:r>
          </w:p>
          <w:p w:rsidR="002C002F" w:rsidRPr="00966FA8" w:rsidRDefault="002C002F" w:rsidP="005F2B90">
            <w:pPr>
              <w:pStyle w:val="22"/>
              <w:numPr>
                <w:ilvl w:val="0"/>
                <w:numId w:val="16"/>
              </w:numPr>
              <w:shd w:val="clear" w:color="auto" w:fill="auto"/>
              <w:tabs>
                <w:tab w:val="left" w:pos="32"/>
                <w:tab w:val="left" w:pos="490"/>
              </w:tabs>
              <w:spacing w:line="240" w:lineRule="auto"/>
              <w:ind w:left="32" w:firstLine="426"/>
              <w:rPr>
                <w:b w:val="0"/>
                <w:sz w:val="24"/>
                <w:szCs w:val="24"/>
              </w:rPr>
            </w:pPr>
            <w:r w:rsidRPr="00966FA8">
              <w:rPr>
                <w:b w:val="0"/>
                <w:sz w:val="24"/>
                <w:szCs w:val="24"/>
              </w:rPr>
              <w:t>Участие в различных инициативах по охране природы и животных</w:t>
            </w:r>
            <w:proofErr w:type="gramStart"/>
            <w:r w:rsidRPr="00966FA8">
              <w:rPr>
                <w:b w:val="0"/>
                <w:sz w:val="24"/>
                <w:szCs w:val="24"/>
              </w:rPr>
              <w:t xml:space="preserve"> .</w:t>
            </w:r>
            <w:proofErr w:type="gramEnd"/>
            <w:r w:rsidRPr="00966FA8">
              <w:rPr>
                <w:b w:val="0"/>
                <w:sz w:val="24"/>
                <w:szCs w:val="24"/>
              </w:rPr>
              <w:t xml:space="preserve">Экологическое </w:t>
            </w:r>
            <w:proofErr w:type="spellStart"/>
            <w:r w:rsidRPr="00966FA8">
              <w:rPr>
                <w:b w:val="0"/>
                <w:sz w:val="24"/>
                <w:szCs w:val="24"/>
              </w:rPr>
              <w:t>волонтерство</w:t>
            </w:r>
            <w:proofErr w:type="spellEnd"/>
            <w:r w:rsidRPr="00966FA8">
              <w:rPr>
                <w:b w:val="0"/>
                <w:sz w:val="24"/>
                <w:szCs w:val="24"/>
              </w:rPr>
              <w:t>.</w:t>
            </w:r>
          </w:p>
        </w:tc>
      </w:tr>
      <w:tr w:rsidR="002C002F" w:rsidRPr="00966FA8" w:rsidTr="009A7B1F">
        <w:trPr>
          <w:trHeight w:val="416"/>
        </w:trPr>
        <w:tc>
          <w:tcPr>
            <w:tcW w:w="280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A12C7F">
            <w:pPr>
              <w:pStyle w:val="22"/>
              <w:shd w:val="clear" w:color="auto" w:fill="auto"/>
              <w:spacing w:line="240" w:lineRule="auto"/>
              <w:jc w:val="center"/>
              <w:rPr>
                <w:b w:val="0"/>
                <w:sz w:val="24"/>
                <w:szCs w:val="24"/>
              </w:rPr>
            </w:pPr>
            <w:proofErr w:type="spellStart"/>
            <w:r w:rsidRPr="00966FA8">
              <w:rPr>
                <w:b w:val="0"/>
                <w:sz w:val="24"/>
                <w:szCs w:val="24"/>
              </w:rPr>
              <w:t>Культуро-творческое</w:t>
            </w:r>
            <w:proofErr w:type="spellEnd"/>
            <w:r w:rsidRPr="00966FA8">
              <w:rPr>
                <w:b w:val="0"/>
                <w:sz w:val="24"/>
                <w:szCs w:val="24"/>
              </w:rPr>
              <w:t xml:space="preserve"> и эстетическое воспитание</w:t>
            </w:r>
          </w:p>
        </w:tc>
        <w:tc>
          <w:tcPr>
            <w:tcW w:w="677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5F2B90">
            <w:pPr>
              <w:pStyle w:val="22"/>
              <w:numPr>
                <w:ilvl w:val="0"/>
                <w:numId w:val="4"/>
              </w:numPr>
              <w:shd w:val="clear" w:color="auto" w:fill="auto"/>
              <w:tabs>
                <w:tab w:val="clear" w:pos="1260"/>
                <w:tab w:val="left" w:pos="32"/>
              </w:tabs>
              <w:spacing w:line="240" w:lineRule="auto"/>
              <w:ind w:left="32" w:firstLine="426"/>
              <w:rPr>
                <w:b w:val="0"/>
                <w:sz w:val="24"/>
                <w:szCs w:val="24"/>
              </w:rPr>
            </w:pPr>
            <w:r w:rsidRPr="00966FA8">
              <w:rPr>
                <w:b w:val="0"/>
                <w:sz w:val="24"/>
                <w:szCs w:val="24"/>
              </w:rPr>
              <w:t>Формировать у учащихся такие качества как: культура поведения, эстетический вкус, уважение к личности, ценностного отношения к семье, культурному наследию родного края.</w:t>
            </w:r>
          </w:p>
          <w:p w:rsidR="002C002F" w:rsidRPr="00966FA8" w:rsidRDefault="002C002F" w:rsidP="005F2B90">
            <w:pPr>
              <w:pStyle w:val="22"/>
              <w:numPr>
                <w:ilvl w:val="0"/>
                <w:numId w:val="4"/>
              </w:numPr>
              <w:shd w:val="clear" w:color="auto" w:fill="auto"/>
              <w:tabs>
                <w:tab w:val="clear" w:pos="1260"/>
                <w:tab w:val="left" w:pos="32"/>
              </w:tabs>
              <w:spacing w:line="240" w:lineRule="auto"/>
              <w:ind w:left="32" w:firstLine="426"/>
              <w:rPr>
                <w:b w:val="0"/>
                <w:sz w:val="24"/>
                <w:szCs w:val="24"/>
              </w:rPr>
            </w:pPr>
            <w:r w:rsidRPr="00966FA8">
              <w:rPr>
                <w:b w:val="0"/>
                <w:sz w:val="24"/>
                <w:szCs w:val="24"/>
              </w:rPr>
              <w:t>Создание условий для развития у учащихся творческих способностей.</w:t>
            </w:r>
          </w:p>
        </w:tc>
      </w:tr>
      <w:tr w:rsidR="002C002F" w:rsidRPr="00966FA8" w:rsidTr="00830C84">
        <w:trPr>
          <w:trHeight w:val="1392"/>
        </w:trPr>
        <w:tc>
          <w:tcPr>
            <w:tcW w:w="280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A12C7F">
            <w:pPr>
              <w:pStyle w:val="22"/>
              <w:spacing w:line="240" w:lineRule="auto"/>
              <w:jc w:val="center"/>
              <w:rPr>
                <w:b w:val="0"/>
                <w:sz w:val="24"/>
                <w:szCs w:val="24"/>
              </w:rPr>
            </w:pPr>
            <w:proofErr w:type="spellStart"/>
            <w:r w:rsidRPr="00966FA8">
              <w:rPr>
                <w:b w:val="0"/>
                <w:sz w:val="24"/>
                <w:szCs w:val="24"/>
              </w:rPr>
              <w:lastRenderedPageBreak/>
              <w:t>Физкультурн</w:t>
            </w:r>
            <w:proofErr w:type="gramStart"/>
            <w:r w:rsidRPr="00966FA8">
              <w:rPr>
                <w:b w:val="0"/>
                <w:sz w:val="24"/>
                <w:szCs w:val="24"/>
              </w:rPr>
              <w:t>о</w:t>
            </w:r>
            <w:proofErr w:type="spellEnd"/>
            <w:r w:rsidRPr="00966FA8">
              <w:rPr>
                <w:b w:val="0"/>
                <w:sz w:val="24"/>
                <w:szCs w:val="24"/>
              </w:rPr>
              <w:t>-</w:t>
            </w:r>
            <w:proofErr w:type="gramEnd"/>
            <w:r w:rsidRPr="00966FA8">
              <w:rPr>
                <w:b w:val="0"/>
                <w:sz w:val="24"/>
                <w:szCs w:val="24"/>
              </w:rPr>
              <w:t xml:space="preserve"> спортивное и </w:t>
            </w:r>
            <w:proofErr w:type="spellStart"/>
            <w:r w:rsidRPr="00966FA8">
              <w:rPr>
                <w:b w:val="0"/>
                <w:sz w:val="24"/>
                <w:szCs w:val="24"/>
              </w:rPr>
              <w:t>здоровьесберегающее</w:t>
            </w:r>
            <w:proofErr w:type="spellEnd"/>
          </w:p>
          <w:p w:rsidR="002C002F" w:rsidRPr="00966FA8" w:rsidRDefault="002C002F" w:rsidP="00A12C7F">
            <w:pPr>
              <w:pStyle w:val="22"/>
              <w:shd w:val="clear" w:color="auto" w:fill="auto"/>
              <w:spacing w:line="240" w:lineRule="auto"/>
              <w:jc w:val="center"/>
              <w:rPr>
                <w:b w:val="0"/>
                <w:sz w:val="24"/>
                <w:szCs w:val="24"/>
              </w:rPr>
            </w:pPr>
            <w:r w:rsidRPr="00966FA8">
              <w:rPr>
                <w:b w:val="0"/>
                <w:sz w:val="24"/>
                <w:szCs w:val="24"/>
              </w:rPr>
              <w:t>воспитание</w:t>
            </w:r>
          </w:p>
        </w:tc>
        <w:tc>
          <w:tcPr>
            <w:tcW w:w="677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5F2B90">
            <w:pPr>
              <w:pStyle w:val="22"/>
              <w:numPr>
                <w:ilvl w:val="0"/>
                <w:numId w:val="17"/>
              </w:numPr>
              <w:shd w:val="clear" w:color="auto" w:fill="auto"/>
              <w:tabs>
                <w:tab w:val="left" w:pos="32"/>
              </w:tabs>
              <w:spacing w:line="240" w:lineRule="auto"/>
              <w:ind w:left="32" w:firstLine="426"/>
              <w:rPr>
                <w:b w:val="0"/>
                <w:sz w:val="24"/>
                <w:szCs w:val="24"/>
              </w:rPr>
            </w:pPr>
            <w:r w:rsidRPr="00966FA8">
              <w:rPr>
                <w:b w:val="0"/>
                <w:sz w:val="24"/>
                <w:szCs w:val="24"/>
              </w:rPr>
              <w:t>Формировать у учащихся культуру сохранения и совершенствования собственного здоровья.</w:t>
            </w:r>
          </w:p>
          <w:p w:rsidR="002C002F" w:rsidRPr="00966FA8" w:rsidRDefault="002C002F" w:rsidP="005F2B90">
            <w:pPr>
              <w:pStyle w:val="22"/>
              <w:numPr>
                <w:ilvl w:val="0"/>
                <w:numId w:val="17"/>
              </w:numPr>
              <w:shd w:val="clear" w:color="auto" w:fill="auto"/>
              <w:tabs>
                <w:tab w:val="left" w:pos="32"/>
              </w:tabs>
              <w:spacing w:line="240" w:lineRule="auto"/>
              <w:ind w:left="32" w:firstLine="426"/>
              <w:rPr>
                <w:b w:val="0"/>
                <w:sz w:val="24"/>
                <w:szCs w:val="24"/>
              </w:rPr>
            </w:pPr>
            <w:r w:rsidRPr="00966FA8">
              <w:rPr>
                <w:b w:val="0"/>
                <w:sz w:val="24"/>
                <w:szCs w:val="24"/>
              </w:rPr>
              <w:t>Популяризация занятий физической культурой и спортом.</w:t>
            </w:r>
          </w:p>
          <w:p w:rsidR="002C002F" w:rsidRPr="00966FA8" w:rsidRDefault="002C002F" w:rsidP="005F2B90">
            <w:pPr>
              <w:pStyle w:val="22"/>
              <w:numPr>
                <w:ilvl w:val="0"/>
                <w:numId w:val="17"/>
              </w:numPr>
              <w:shd w:val="clear" w:color="auto" w:fill="auto"/>
              <w:tabs>
                <w:tab w:val="left" w:pos="32"/>
              </w:tabs>
              <w:spacing w:line="240" w:lineRule="auto"/>
              <w:ind w:left="32" w:firstLine="426"/>
              <w:rPr>
                <w:b w:val="0"/>
                <w:sz w:val="24"/>
                <w:szCs w:val="24"/>
              </w:rPr>
            </w:pPr>
            <w:r w:rsidRPr="00966FA8">
              <w:rPr>
                <w:b w:val="0"/>
                <w:sz w:val="24"/>
                <w:szCs w:val="24"/>
              </w:rPr>
              <w:t>Пропаганда здорового образа жизни.</w:t>
            </w:r>
          </w:p>
          <w:p w:rsidR="002C002F" w:rsidRPr="00966FA8" w:rsidRDefault="002C002F" w:rsidP="005F2B90">
            <w:pPr>
              <w:pStyle w:val="22"/>
              <w:numPr>
                <w:ilvl w:val="0"/>
                <w:numId w:val="17"/>
              </w:numPr>
              <w:shd w:val="clear" w:color="auto" w:fill="auto"/>
              <w:tabs>
                <w:tab w:val="left" w:pos="32"/>
              </w:tabs>
              <w:spacing w:line="240" w:lineRule="auto"/>
              <w:ind w:left="32" w:firstLine="426"/>
              <w:rPr>
                <w:b w:val="0"/>
                <w:sz w:val="24"/>
                <w:szCs w:val="24"/>
              </w:rPr>
            </w:pPr>
            <w:r w:rsidRPr="00966FA8">
              <w:rPr>
                <w:b w:val="0"/>
                <w:sz w:val="24"/>
                <w:szCs w:val="24"/>
              </w:rPr>
              <w:t>Популяризация комплекса ГТО.</w:t>
            </w:r>
          </w:p>
        </w:tc>
      </w:tr>
      <w:tr w:rsidR="002C002F" w:rsidRPr="00966FA8" w:rsidTr="00830C84">
        <w:trPr>
          <w:trHeight w:val="1666"/>
        </w:trPr>
        <w:tc>
          <w:tcPr>
            <w:tcW w:w="280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A12C7F">
            <w:pPr>
              <w:pStyle w:val="22"/>
              <w:shd w:val="clear" w:color="auto" w:fill="auto"/>
              <w:spacing w:line="240" w:lineRule="auto"/>
              <w:jc w:val="center"/>
              <w:rPr>
                <w:b w:val="0"/>
                <w:sz w:val="24"/>
                <w:szCs w:val="24"/>
              </w:rPr>
            </w:pPr>
            <w:r w:rsidRPr="00966FA8">
              <w:rPr>
                <w:b w:val="0"/>
                <w:sz w:val="24"/>
                <w:szCs w:val="24"/>
              </w:rPr>
              <w:t>Школьное самоуправление</w:t>
            </w:r>
          </w:p>
        </w:tc>
        <w:tc>
          <w:tcPr>
            <w:tcW w:w="677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5F2B90">
            <w:pPr>
              <w:pStyle w:val="22"/>
              <w:numPr>
                <w:ilvl w:val="0"/>
                <w:numId w:val="18"/>
              </w:numPr>
              <w:shd w:val="clear" w:color="auto" w:fill="auto"/>
              <w:tabs>
                <w:tab w:val="left" w:pos="32"/>
              </w:tabs>
              <w:spacing w:line="240" w:lineRule="auto"/>
              <w:ind w:left="32" w:firstLine="426"/>
              <w:rPr>
                <w:b w:val="0"/>
                <w:sz w:val="24"/>
                <w:szCs w:val="24"/>
              </w:rPr>
            </w:pPr>
            <w:r w:rsidRPr="00966FA8">
              <w:rPr>
                <w:b w:val="0"/>
                <w:sz w:val="24"/>
                <w:szCs w:val="24"/>
              </w:rPr>
              <w:t>Развивать у учащихся качества: активность, ответственность, самостоятельность, инициатива.</w:t>
            </w:r>
          </w:p>
          <w:p w:rsidR="002C002F" w:rsidRPr="00966FA8" w:rsidRDefault="002C002F" w:rsidP="005F2B90">
            <w:pPr>
              <w:pStyle w:val="22"/>
              <w:numPr>
                <w:ilvl w:val="0"/>
                <w:numId w:val="18"/>
              </w:numPr>
              <w:shd w:val="clear" w:color="auto" w:fill="auto"/>
              <w:tabs>
                <w:tab w:val="left" w:pos="32"/>
              </w:tabs>
              <w:spacing w:line="240" w:lineRule="auto"/>
              <w:ind w:left="32" w:firstLine="426"/>
              <w:rPr>
                <w:b w:val="0"/>
                <w:sz w:val="24"/>
                <w:szCs w:val="24"/>
              </w:rPr>
            </w:pPr>
            <w:r w:rsidRPr="00966FA8">
              <w:rPr>
                <w:b w:val="0"/>
                <w:sz w:val="24"/>
                <w:szCs w:val="24"/>
              </w:rPr>
              <w:t>Развивать самоуправление в школе и в классе.</w:t>
            </w:r>
          </w:p>
          <w:p w:rsidR="002C002F" w:rsidRPr="00966FA8" w:rsidRDefault="002C002F" w:rsidP="005F2B90">
            <w:pPr>
              <w:pStyle w:val="22"/>
              <w:numPr>
                <w:ilvl w:val="0"/>
                <w:numId w:val="18"/>
              </w:numPr>
              <w:shd w:val="clear" w:color="auto" w:fill="auto"/>
              <w:tabs>
                <w:tab w:val="left" w:pos="32"/>
              </w:tabs>
              <w:spacing w:line="240" w:lineRule="auto"/>
              <w:ind w:left="32" w:firstLine="426"/>
              <w:rPr>
                <w:b w:val="0"/>
                <w:sz w:val="24"/>
                <w:szCs w:val="24"/>
              </w:rPr>
            </w:pPr>
            <w:r w:rsidRPr="00966FA8">
              <w:rPr>
                <w:b w:val="0"/>
                <w:sz w:val="24"/>
                <w:szCs w:val="24"/>
              </w:rPr>
              <w:t>Организовать учебу актива классов по основным направлениям государственной детско-юношеской организации «Российское движение школьников»</w:t>
            </w:r>
          </w:p>
        </w:tc>
      </w:tr>
      <w:tr w:rsidR="002C002F" w:rsidRPr="00966FA8" w:rsidTr="00830C84">
        <w:trPr>
          <w:trHeight w:val="1123"/>
        </w:trPr>
        <w:tc>
          <w:tcPr>
            <w:tcW w:w="280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A12C7F">
            <w:pPr>
              <w:pStyle w:val="22"/>
              <w:shd w:val="clear" w:color="auto" w:fill="auto"/>
              <w:spacing w:line="240" w:lineRule="auto"/>
              <w:jc w:val="center"/>
              <w:rPr>
                <w:b w:val="0"/>
                <w:sz w:val="24"/>
                <w:szCs w:val="24"/>
              </w:rPr>
            </w:pPr>
            <w:r w:rsidRPr="00966FA8">
              <w:rPr>
                <w:b w:val="0"/>
                <w:sz w:val="24"/>
                <w:szCs w:val="24"/>
              </w:rPr>
              <w:t>Интеллектуальное воспитание</w:t>
            </w:r>
          </w:p>
        </w:tc>
        <w:tc>
          <w:tcPr>
            <w:tcW w:w="677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5F2B90">
            <w:pPr>
              <w:pStyle w:val="22"/>
              <w:numPr>
                <w:ilvl w:val="0"/>
                <w:numId w:val="19"/>
              </w:numPr>
              <w:shd w:val="clear" w:color="auto" w:fill="auto"/>
              <w:tabs>
                <w:tab w:val="left" w:pos="32"/>
              </w:tabs>
              <w:spacing w:line="240" w:lineRule="auto"/>
              <w:ind w:left="32" w:firstLine="426"/>
              <w:rPr>
                <w:b w:val="0"/>
                <w:sz w:val="24"/>
                <w:szCs w:val="24"/>
              </w:rPr>
            </w:pPr>
            <w:r w:rsidRPr="00966FA8">
              <w:rPr>
                <w:b w:val="0"/>
                <w:sz w:val="24"/>
                <w:szCs w:val="24"/>
              </w:rPr>
              <w:t>Стимулировать интерес у учащихся к исследовательской деятельности.</w:t>
            </w:r>
          </w:p>
          <w:p w:rsidR="002C002F" w:rsidRPr="00966FA8" w:rsidRDefault="002C002F" w:rsidP="005F2B90">
            <w:pPr>
              <w:pStyle w:val="22"/>
              <w:numPr>
                <w:ilvl w:val="0"/>
                <w:numId w:val="19"/>
              </w:numPr>
              <w:shd w:val="clear" w:color="auto" w:fill="auto"/>
              <w:tabs>
                <w:tab w:val="left" w:pos="32"/>
              </w:tabs>
              <w:spacing w:line="240" w:lineRule="auto"/>
              <w:ind w:left="32" w:firstLine="426"/>
              <w:rPr>
                <w:b w:val="0"/>
                <w:sz w:val="24"/>
                <w:szCs w:val="24"/>
              </w:rPr>
            </w:pPr>
            <w:r w:rsidRPr="00966FA8">
              <w:rPr>
                <w:b w:val="0"/>
                <w:sz w:val="24"/>
                <w:szCs w:val="24"/>
              </w:rPr>
              <w:t>Научить учащихся использовать проектный метод в социально значимой деятельности.</w:t>
            </w:r>
          </w:p>
        </w:tc>
      </w:tr>
      <w:tr w:rsidR="002C002F" w:rsidRPr="00966FA8" w:rsidTr="00830C84">
        <w:trPr>
          <w:trHeight w:val="1123"/>
        </w:trPr>
        <w:tc>
          <w:tcPr>
            <w:tcW w:w="280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A12C7F">
            <w:pPr>
              <w:pStyle w:val="22"/>
              <w:shd w:val="clear" w:color="auto" w:fill="auto"/>
              <w:spacing w:line="240" w:lineRule="auto"/>
              <w:jc w:val="center"/>
              <w:rPr>
                <w:b w:val="0"/>
                <w:sz w:val="24"/>
                <w:szCs w:val="24"/>
              </w:rPr>
            </w:pPr>
            <w:r w:rsidRPr="00966FA8">
              <w:rPr>
                <w:b w:val="0"/>
                <w:sz w:val="24"/>
                <w:szCs w:val="24"/>
              </w:rPr>
              <w:t>Правовое воспитание и культура безопасности</w:t>
            </w:r>
          </w:p>
        </w:tc>
        <w:tc>
          <w:tcPr>
            <w:tcW w:w="677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5F2B90">
            <w:pPr>
              <w:pStyle w:val="22"/>
              <w:numPr>
                <w:ilvl w:val="0"/>
                <w:numId w:val="21"/>
              </w:numPr>
              <w:tabs>
                <w:tab w:val="left" w:pos="32"/>
              </w:tabs>
              <w:spacing w:line="240" w:lineRule="auto"/>
              <w:ind w:left="32" w:firstLine="284"/>
              <w:jc w:val="both"/>
              <w:rPr>
                <w:b w:val="0"/>
                <w:sz w:val="24"/>
                <w:szCs w:val="24"/>
              </w:rPr>
            </w:pPr>
            <w:r w:rsidRPr="00966FA8">
              <w:rPr>
                <w:b w:val="0"/>
                <w:sz w:val="24"/>
                <w:szCs w:val="24"/>
              </w:rPr>
              <w:t>формирование у обучающихся правовой культуры, представлений об основных правах и обязанностях, о принципах демократии, об уважении к правам человека и свободе личности, формирование электоральной культуры;</w:t>
            </w:r>
          </w:p>
          <w:p w:rsidR="002C002F" w:rsidRPr="00966FA8" w:rsidRDefault="002C002F" w:rsidP="005F2B90">
            <w:pPr>
              <w:pStyle w:val="22"/>
              <w:numPr>
                <w:ilvl w:val="0"/>
                <w:numId w:val="21"/>
              </w:numPr>
              <w:tabs>
                <w:tab w:val="left" w:pos="32"/>
              </w:tabs>
              <w:spacing w:line="240" w:lineRule="auto"/>
              <w:ind w:left="32" w:firstLine="284"/>
              <w:jc w:val="both"/>
              <w:rPr>
                <w:b w:val="0"/>
                <w:sz w:val="24"/>
                <w:szCs w:val="24"/>
              </w:rPr>
            </w:pPr>
            <w:r w:rsidRPr="00966FA8">
              <w:rPr>
                <w:b w:val="0"/>
                <w:sz w:val="24"/>
                <w:szCs w:val="24"/>
              </w:rPr>
              <w:t xml:space="preserve">- развитие навыков безопасности и формирования безопасной среды в школе, в быту, на отдыхе; формирование представлений об информационной безопасности, о </w:t>
            </w:r>
            <w:proofErr w:type="spellStart"/>
            <w:r w:rsidRPr="00966FA8">
              <w:rPr>
                <w:b w:val="0"/>
                <w:sz w:val="24"/>
                <w:szCs w:val="24"/>
              </w:rPr>
              <w:t>девиантном</w:t>
            </w:r>
            <w:proofErr w:type="spellEnd"/>
            <w:r w:rsidRPr="00966FA8">
              <w:rPr>
                <w:b w:val="0"/>
                <w:sz w:val="24"/>
                <w:szCs w:val="24"/>
              </w:rPr>
              <w:t xml:space="preserve"> и </w:t>
            </w:r>
            <w:proofErr w:type="spellStart"/>
            <w:r w:rsidRPr="00966FA8">
              <w:rPr>
                <w:b w:val="0"/>
                <w:sz w:val="24"/>
                <w:szCs w:val="24"/>
              </w:rPr>
              <w:t>делинкветном</w:t>
            </w:r>
            <w:proofErr w:type="spellEnd"/>
            <w:r w:rsidRPr="00966FA8">
              <w:rPr>
                <w:b w:val="0"/>
                <w:sz w:val="24"/>
                <w:szCs w:val="24"/>
              </w:rPr>
              <w:t xml:space="preserve"> поведении, о влиянии на безопасность молодых </w:t>
            </w:r>
          </w:p>
          <w:p w:rsidR="002C002F" w:rsidRPr="00966FA8" w:rsidRDefault="002C002F" w:rsidP="005F2B90">
            <w:pPr>
              <w:pStyle w:val="22"/>
              <w:numPr>
                <w:ilvl w:val="0"/>
                <w:numId w:val="21"/>
              </w:numPr>
              <w:shd w:val="clear" w:color="auto" w:fill="auto"/>
              <w:tabs>
                <w:tab w:val="left" w:pos="32"/>
              </w:tabs>
              <w:spacing w:line="240" w:lineRule="auto"/>
              <w:ind w:left="32" w:firstLine="284"/>
              <w:rPr>
                <w:b w:val="0"/>
                <w:sz w:val="24"/>
                <w:szCs w:val="24"/>
              </w:rPr>
            </w:pPr>
            <w:r w:rsidRPr="00966FA8">
              <w:rPr>
                <w:b w:val="0"/>
                <w:sz w:val="24"/>
                <w:szCs w:val="24"/>
              </w:rPr>
              <w:t>людей отдельных молодёжных субкультур.</w:t>
            </w:r>
          </w:p>
        </w:tc>
      </w:tr>
      <w:tr w:rsidR="002C002F" w:rsidRPr="00966FA8" w:rsidTr="00830C84">
        <w:trPr>
          <w:trHeight w:val="1123"/>
        </w:trPr>
        <w:tc>
          <w:tcPr>
            <w:tcW w:w="280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A12C7F">
            <w:pPr>
              <w:pStyle w:val="22"/>
              <w:shd w:val="clear" w:color="auto" w:fill="auto"/>
              <w:spacing w:line="240" w:lineRule="auto"/>
              <w:jc w:val="center"/>
              <w:rPr>
                <w:b w:val="0"/>
                <w:sz w:val="24"/>
                <w:szCs w:val="24"/>
              </w:rPr>
            </w:pPr>
            <w:proofErr w:type="spellStart"/>
            <w:r w:rsidRPr="00966FA8">
              <w:rPr>
                <w:b w:val="0"/>
                <w:sz w:val="24"/>
                <w:szCs w:val="24"/>
              </w:rPr>
              <w:t>Социокультурное</w:t>
            </w:r>
            <w:proofErr w:type="spellEnd"/>
            <w:r w:rsidRPr="00966FA8">
              <w:rPr>
                <w:b w:val="0"/>
                <w:sz w:val="24"/>
                <w:szCs w:val="24"/>
              </w:rPr>
              <w:t xml:space="preserve"> и </w:t>
            </w:r>
            <w:proofErr w:type="spellStart"/>
            <w:r w:rsidRPr="00966FA8">
              <w:rPr>
                <w:b w:val="0"/>
                <w:sz w:val="24"/>
                <w:szCs w:val="24"/>
              </w:rPr>
              <w:t>медиакультурное</w:t>
            </w:r>
            <w:proofErr w:type="spellEnd"/>
            <w:r w:rsidRPr="00966FA8">
              <w:rPr>
                <w:b w:val="0"/>
                <w:sz w:val="24"/>
                <w:szCs w:val="24"/>
              </w:rPr>
              <w:t xml:space="preserve"> воспитание</w:t>
            </w:r>
          </w:p>
        </w:tc>
        <w:tc>
          <w:tcPr>
            <w:tcW w:w="6778" w:type="dxa"/>
            <w:tcBorders>
              <w:top w:val="single" w:sz="4" w:space="0" w:color="auto"/>
              <w:left w:val="single" w:sz="4" w:space="0" w:color="auto"/>
              <w:bottom w:val="single" w:sz="4" w:space="0" w:color="auto"/>
              <w:right w:val="single" w:sz="4" w:space="0" w:color="auto"/>
            </w:tcBorders>
            <w:shd w:val="clear" w:color="auto" w:fill="FFFFFF"/>
          </w:tcPr>
          <w:p w:rsidR="002C002F" w:rsidRPr="00966FA8" w:rsidRDefault="002C002F" w:rsidP="005F2B90">
            <w:pPr>
              <w:pStyle w:val="22"/>
              <w:numPr>
                <w:ilvl w:val="0"/>
                <w:numId w:val="20"/>
              </w:numPr>
              <w:tabs>
                <w:tab w:val="left" w:pos="32"/>
              </w:tabs>
              <w:spacing w:line="240" w:lineRule="auto"/>
              <w:ind w:left="32" w:firstLine="284"/>
              <w:jc w:val="both"/>
              <w:rPr>
                <w:b w:val="0"/>
                <w:sz w:val="24"/>
                <w:szCs w:val="24"/>
              </w:rPr>
            </w:pPr>
            <w:r w:rsidRPr="00966FA8">
              <w:rPr>
                <w:b w:val="0"/>
                <w:sz w:val="24"/>
                <w:szCs w:val="24"/>
              </w:rPr>
              <w:t>формирование у обучающихся общеобразовательных учреждений представлений о таких понятиях как «толерантность», «миролюбие», «гражданское согласие», «социальное партнерство»,</w:t>
            </w:r>
          </w:p>
          <w:p w:rsidR="002C002F" w:rsidRPr="00966FA8" w:rsidRDefault="002C002F" w:rsidP="005F2B90">
            <w:pPr>
              <w:pStyle w:val="22"/>
              <w:numPr>
                <w:ilvl w:val="0"/>
                <w:numId w:val="20"/>
              </w:numPr>
              <w:tabs>
                <w:tab w:val="left" w:pos="32"/>
              </w:tabs>
              <w:spacing w:line="240" w:lineRule="auto"/>
              <w:ind w:left="32" w:firstLine="284"/>
              <w:jc w:val="both"/>
              <w:rPr>
                <w:b w:val="0"/>
                <w:sz w:val="24"/>
                <w:szCs w:val="24"/>
              </w:rPr>
            </w:pPr>
            <w:proofErr w:type="gramStart"/>
            <w:r w:rsidRPr="00966FA8">
              <w:rPr>
                <w:b w:val="0"/>
                <w:sz w:val="24"/>
                <w:szCs w:val="24"/>
              </w:rPr>
              <w:t>развитие опыта противостояния таким явлениям как «социальная агрессия», «межнациональная рознь», «экстремизм», «терроризм», «фанатизм» (например, на этнической, религиозной, спортивной, культурной или идейной почве);</w:t>
            </w:r>
            <w:proofErr w:type="gramEnd"/>
          </w:p>
          <w:p w:rsidR="002C002F" w:rsidRPr="00966FA8" w:rsidRDefault="002C002F" w:rsidP="005F2B90">
            <w:pPr>
              <w:pStyle w:val="22"/>
              <w:numPr>
                <w:ilvl w:val="0"/>
                <w:numId w:val="20"/>
              </w:numPr>
              <w:tabs>
                <w:tab w:val="left" w:pos="32"/>
              </w:tabs>
              <w:spacing w:line="240" w:lineRule="auto"/>
              <w:ind w:left="32" w:firstLine="284"/>
              <w:jc w:val="both"/>
              <w:rPr>
                <w:b w:val="0"/>
                <w:sz w:val="24"/>
                <w:szCs w:val="24"/>
              </w:rPr>
            </w:pPr>
            <w:r w:rsidRPr="00966FA8">
              <w:rPr>
                <w:b w:val="0"/>
                <w:sz w:val="24"/>
                <w:szCs w:val="24"/>
              </w:rPr>
              <w:t>- формирование опыта восприятия, производства и трансляции информации, пропагандирующей принципы межкультурного сотрудничества, культурного взаимообогащения, духовной и культурной консолидации общества, и опыта противостояния контркультуре, деструктивной пропаганде в современном информационном пространстве.</w:t>
            </w:r>
          </w:p>
          <w:p w:rsidR="002C002F" w:rsidRPr="00966FA8" w:rsidRDefault="002C002F" w:rsidP="005F2B90">
            <w:pPr>
              <w:pStyle w:val="22"/>
              <w:numPr>
                <w:ilvl w:val="0"/>
                <w:numId w:val="20"/>
              </w:numPr>
              <w:tabs>
                <w:tab w:val="left" w:pos="32"/>
              </w:tabs>
              <w:spacing w:line="240" w:lineRule="auto"/>
              <w:ind w:left="32" w:firstLine="284"/>
              <w:jc w:val="both"/>
              <w:rPr>
                <w:b w:val="0"/>
                <w:sz w:val="24"/>
                <w:szCs w:val="24"/>
              </w:rPr>
            </w:pPr>
            <w:r w:rsidRPr="00966FA8">
              <w:rPr>
                <w:b w:val="0"/>
                <w:sz w:val="24"/>
                <w:szCs w:val="24"/>
              </w:rPr>
              <w:t xml:space="preserve">- формирование у обучающихся навыков </w:t>
            </w:r>
            <w:proofErr w:type="spellStart"/>
            <w:r w:rsidRPr="00966FA8">
              <w:rPr>
                <w:b w:val="0"/>
                <w:sz w:val="24"/>
                <w:szCs w:val="24"/>
              </w:rPr>
              <w:t>культуроосвоения</w:t>
            </w:r>
            <w:proofErr w:type="spellEnd"/>
            <w:r w:rsidRPr="00966FA8">
              <w:rPr>
                <w:b w:val="0"/>
                <w:sz w:val="24"/>
                <w:szCs w:val="24"/>
              </w:rPr>
              <w:t xml:space="preserve"> и </w:t>
            </w:r>
            <w:proofErr w:type="spellStart"/>
            <w:r w:rsidRPr="00966FA8">
              <w:rPr>
                <w:b w:val="0"/>
                <w:sz w:val="24"/>
                <w:szCs w:val="24"/>
              </w:rPr>
              <w:t>культуросозидания</w:t>
            </w:r>
            <w:proofErr w:type="spellEnd"/>
            <w:r w:rsidRPr="00966FA8">
              <w:rPr>
                <w:b w:val="0"/>
                <w:sz w:val="24"/>
                <w:szCs w:val="24"/>
              </w:rPr>
              <w:t>, направленных на активизацию их приобщения к достижениям общечеловеческой и национальной культуры;</w:t>
            </w:r>
          </w:p>
          <w:p w:rsidR="002C002F" w:rsidRPr="00966FA8" w:rsidRDefault="002C002F" w:rsidP="005F2B90">
            <w:pPr>
              <w:pStyle w:val="22"/>
              <w:numPr>
                <w:ilvl w:val="0"/>
                <w:numId w:val="20"/>
              </w:numPr>
              <w:tabs>
                <w:tab w:val="left" w:pos="32"/>
              </w:tabs>
              <w:spacing w:line="240" w:lineRule="auto"/>
              <w:ind w:left="32" w:firstLine="284"/>
              <w:jc w:val="both"/>
              <w:rPr>
                <w:b w:val="0"/>
                <w:sz w:val="24"/>
                <w:szCs w:val="24"/>
              </w:rPr>
            </w:pPr>
            <w:r w:rsidRPr="00966FA8">
              <w:rPr>
                <w:b w:val="0"/>
                <w:sz w:val="24"/>
                <w:szCs w:val="24"/>
              </w:rPr>
              <w:t>- формирование представлений о своей роли и практического опыта в производстве культуры и культурного продукта;</w:t>
            </w:r>
          </w:p>
          <w:p w:rsidR="002C002F" w:rsidRPr="00966FA8" w:rsidRDefault="002C002F" w:rsidP="005F2B90">
            <w:pPr>
              <w:pStyle w:val="22"/>
              <w:numPr>
                <w:ilvl w:val="0"/>
                <w:numId w:val="20"/>
              </w:numPr>
              <w:tabs>
                <w:tab w:val="left" w:pos="32"/>
              </w:tabs>
              <w:spacing w:line="240" w:lineRule="auto"/>
              <w:ind w:left="32" w:firstLine="284"/>
              <w:jc w:val="both"/>
              <w:rPr>
                <w:b w:val="0"/>
                <w:sz w:val="24"/>
                <w:szCs w:val="24"/>
              </w:rPr>
            </w:pPr>
            <w:r w:rsidRPr="00966FA8">
              <w:rPr>
                <w:b w:val="0"/>
                <w:sz w:val="24"/>
                <w:szCs w:val="24"/>
              </w:rPr>
              <w:t>- формирование условий для проявления и развития индивидуальных творческих способностей;</w:t>
            </w:r>
          </w:p>
          <w:p w:rsidR="002C002F" w:rsidRPr="00966FA8" w:rsidRDefault="002C002F" w:rsidP="005F2B90">
            <w:pPr>
              <w:pStyle w:val="22"/>
              <w:numPr>
                <w:ilvl w:val="0"/>
                <w:numId w:val="20"/>
              </w:numPr>
              <w:tabs>
                <w:tab w:val="left" w:pos="32"/>
              </w:tabs>
              <w:spacing w:line="240" w:lineRule="auto"/>
              <w:ind w:left="32" w:firstLine="284"/>
              <w:jc w:val="both"/>
              <w:rPr>
                <w:b w:val="0"/>
                <w:sz w:val="24"/>
                <w:szCs w:val="24"/>
              </w:rPr>
            </w:pPr>
            <w:r w:rsidRPr="00966FA8">
              <w:rPr>
                <w:b w:val="0"/>
                <w:sz w:val="24"/>
                <w:szCs w:val="24"/>
              </w:rPr>
              <w:t>- формирование представлений об э</w:t>
            </w:r>
            <w:r w:rsidR="00D53B6A" w:rsidRPr="00966FA8">
              <w:rPr>
                <w:b w:val="0"/>
                <w:sz w:val="24"/>
                <w:szCs w:val="24"/>
              </w:rPr>
              <w:t>стетических идеалах и ценностях.</w:t>
            </w:r>
          </w:p>
        </w:tc>
      </w:tr>
    </w:tbl>
    <w:p w:rsidR="000B12C7" w:rsidRPr="00966FA8" w:rsidRDefault="000B12C7" w:rsidP="000B12C7">
      <w:pPr>
        <w:spacing w:after="0" w:line="240" w:lineRule="auto"/>
        <w:rPr>
          <w:rFonts w:ascii="Times New Roman" w:eastAsia="Times New Roman" w:hAnsi="Times New Roman"/>
          <w:b/>
          <w:sz w:val="24"/>
          <w:szCs w:val="24"/>
          <w:lang w:eastAsia="ru-RU"/>
        </w:rPr>
      </w:pPr>
    </w:p>
    <w:p w:rsidR="000B12C7" w:rsidRPr="00966FA8" w:rsidRDefault="000B12C7" w:rsidP="005F2B90">
      <w:pPr>
        <w:spacing w:after="0" w:line="240" w:lineRule="auto"/>
        <w:ind w:left="567"/>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lastRenderedPageBreak/>
        <w:t xml:space="preserve">5. Организация профильной и </w:t>
      </w:r>
      <w:proofErr w:type="spellStart"/>
      <w:r w:rsidRPr="00966FA8">
        <w:rPr>
          <w:rFonts w:ascii="Times New Roman" w:eastAsia="Times New Roman" w:hAnsi="Times New Roman"/>
          <w:b/>
          <w:sz w:val="24"/>
          <w:szCs w:val="24"/>
          <w:lang w:eastAsia="ru-RU"/>
        </w:rPr>
        <w:t>предпрофильной</w:t>
      </w:r>
      <w:proofErr w:type="spellEnd"/>
      <w:r w:rsidRPr="00966FA8">
        <w:rPr>
          <w:rFonts w:ascii="Times New Roman" w:eastAsia="Times New Roman" w:hAnsi="Times New Roman"/>
          <w:b/>
          <w:sz w:val="24"/>
          <w:szCs w:val="24"/>
          <w:lang w:eastAsia="ru-RU"/>
        </w:rPr>
        <w:t xml:space="preserve"> подготовки </w:t>
      </w:r>
      <w:proofErr w:type="gramStart"/>
      <w:r w:rsidRPr="00966FA8">
        <w:rPr>
          <w:rFonts w:ascii="Times New Roman" w:eastAsia="Times New Roman" w:hAnsi="Times New Roman"/>
          <w:b/>
          <w:sz w:val="24"/>
          <w:szCs w:val="24"/>
          <w:lang w:eastAsia="ru-RU"/>
        </w:rPr>
        <w:t>обучающихся</w:t>
      </w:r>
      <w:proofErr w:type="gramEnd"/>
    </w:p>
    <w:p w:rsidR="000B12C7" w:rsidRPr="00966FA8" w:rsidRDefault="000B12C7" w:rsidP="000B12C7">
      <w:pPr>
        <w:spacing w:after="0" w:line="240" w:lineRule="auto"/>
        <w:rPr>
          <w:rFonts w:ascii="Times New Roman" w:eastAsia="Times New Roman" w:hAnsi="Times New Roman"/>
          <w:b/>
          <w:sz w:val="24"/>
          <w:szCs w:val="24"/>
          <w:lang w:eastAsia="ru-RU"/>
        </w:rPr>
      </w:pPr>
    </w:p>
    <w:tbl>
      <w:tblPr>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438"/>
        <w:gridCol w:w="2284"/>
        <w:gridCol w:w="2293"/>
        <w:gridCol w:w="1328"/>
        <w:gridCol w:w="1722"/>
      </w:tblGrid>
      <w:tr w:rsidR="00966FA8" w:rsidRPr="00966FA8" w:rsidTr="005F2B90">
        <w:tc>
          <w:tcPr>
            <w:tcW w:w="567" w:type="dxa"/>
          </w:tcPr>
          <w:p w:rsidR="000B12C7" w:rsidRPr="00966FA8" w:rsidRDefault="000B12C7" w:rsidP="004C471D">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w:t>
            </w:r>
          </w:p>
        </w:tc>
        <w:tc>
          <w:tcPr>
            <w:tcW w:w="2438" w:type="dxa"/>
          </w:tcPr>
          <w:p w:rsidR="000B12C7" w:rsidRPr="00966FA8" w:rsidRDefault="000B12C7" w:rsidP="004C471D">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Направление работы</w:t>
            </w:r>
          </w:p>
        </w:tc>
        <w:tc>
          <w:tcPr>
            <w:tcW w:w="2284" w:type="dxa"/>
          </w:tcPr>
          <w:p w:rsidR="000B12C7" w:rsidRPr="00966FA8" w:rsidRDefault="000B12C7" w:rsidP="004C471D">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Задачи</w:t>
            </w:r>
          </w:p>
        </w:tc>
        <w:tc>
          <w:tcPr>
            <w:tcW w:w="2293" w:type="dxa"/>
          </w:tcPr>
          <w:p w:rsidR="000B12C7" w:rsidRPr="00966FA8" w:rsidRDefault="000B12C7" w:rsidP="004C471D">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Содержание работы</w:t>
            </w:r>
          </w:p>
        </w:tc>
        <w:tc>
          <w:tcPr>
            <w:tcW w:w="1328" w:type="dxa"/>
          </w:tcPr>
          <w:p w:rsidR="000B12C7" w:rsidRPr="00966FA8" w:rsidRDefault="000B12C7" w:rsidP="004C471D">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Сроки</w:t>
            </w:r>
          </w:p>
        </w:tc>
        <w:tc>
          <w:tcPr>
            <w:tcW w:w="1722" w:type="dxa"/>
          </w:tcPr>
          <w:p w:rsidR="000B12C7" w:rsidRPr="00966FA8" w:rsidRDefault="000B12C7" w:rsidP="004C471D">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Ответственные</w:t>
            </w:r>
          </w:p>
        </w:tc>
      </w:tr>
      <w:tr w:rsidR="00966FA8" w:rsidRPr="00966FA8" w:rsidTr="005F2B90">
        <w:tc>
          <w:tcPr>
            <w:tcW w:w="567"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1.</w:t>
            </w:r>
          </w:p>
        </w:tc>
        <w:tc>
          <w:tcPr>
            <w:tcW w:w="2438"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Развитие виртуального кабинета профориентации </w:t>
            </w:r>
            <w:proofErr w:type="gramStart"/>
            <w:r w:rsidRPr="00966FA8">
              <w:rPr>
                <w:rFonts w:ascii="Times New Roman" w:eastAsia="Times New Roman" w:hAnsi="Times New Roman"/>
                <w:sz w:val="24"/>
                <w:szCs w:val="24"/>
                <w:lang w:eastAsia="ru-RU"/>
              </w:rPr>
              <w:t>обучающихся</w:t>
            </w:r>
            <w:proofErr w:type="gramEnd"/>
            <w:r w:rsidRPr="00966FA8">
              <w:rPr>
                <w:rFonts w:ascii="Times New Roman" w:eastAsia="Times New Roman" w:hAnsi="Times New Roman"/>
                <w:sz w:val="24"/>
                <w:szCs w:val="24"/>
                <w:lang w:eastAsia="ru-RU"/>
              </w:rPr>
              <w:t>.</w:t>
            </w:r>
          </w:p>
        </w:tc>
        <w:tc>
          <w:tcPr>
            <w:tcW w:w="2284"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Доступность и расширение перечня предлагаемых услуг</w:t>
            </w:r>
          </w:p>
        </w:tc>
        <w:tc>
          <w:tcPr>
            <w:tcW w:w="2293"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развитие возможностей виртуального кабинета «Правильный выбор!»</w:t>
            </w:r>
          </w:p>
        </w:tc>
        <w:tc>
          <w:tcPr>
            <w:tcW w:w="1328"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w:t>
            </w:r>
          </w:p>
        </w:tc>
        <w:tc>
          <w:tcPr>
            <w:tcW w:w="1722" w:type="dxa"/>
          </w:tcPr>
          <w:p w:rsidR="000B12C7" w:rsidRPr="00966FA8" w:rsidRDefault="000B12C7" w:rsidP="004C471D">
            <w:pPr>
              <w:spacing w:after="0" w:line="240" w:lineRule="auto"/>
              <w:contextualSpacing/>
              <w:jc w:val="both"/>
              <w:rPr>
                <w:rFonts w:ascii="Times New Roman" w:hAnsi="Times New Roman"/>
                <w:sz w:val="24"/>
                <w:szCs w:val="24"/>
              </w:rPr>
            </w:pPr>
            <w:r w:rsidRPr="00966FA8">
              <w:rPr>
                <w:rFonts w:ascii="Times New Roman" w:hAnsi="Times New Roman"/>
                <w:sz w:val="24"/>
                <w:szCs w:val="24"/>
              </w:rPr>
              <w:t>заместитель директора</w:t>
            </w:r>
          </w:p>
          <w:p w:rsidR="000B12C7" w:rsidRPr="00966FA8" w:rsidRDefault="000B12C7" w:rsidP="004C471D">
            <w:pPr>
              <w:spacing w:after="0" w:line="240" w:lineRule="auto"/>
              <w:rPr>
                <w:rFonts w:ascii="Times New Roman" w:eastAsia="Times New Roman" w:hAnsi="Times New Roman"/>
                <w:sz w:val="24"/>
                <w:szCs w:val="24"/>
                <w:lang w:eastAsia="ru-RU"/>
              </w:rPr>
            </w:pPr>
          </w:p>
        </w:tc>
      </w:tr>
      <w:tr w:rsidR="00966FA8" w:rsidRPr="00966FA8" w:rsidTr="005F2B90">
        <w:tc>
          <w:tcPr>
            <w:tcW w:w="567"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2.</w:t>
            </w:r>
          </w:p>
        </w:tc>
        <w:tc>
          <w:tcPr>
            <w:tcW w:w="2438"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Работа по психологическому сопровождению процесса профессионального самоопределения </w:t>
            </w:r>
            <w:proofErr w:type="gramStart"/>
            <w:r w:rsidRPr="00966FA8">
              <w:rPr>
                <w:rFonts w:ascii="Times New Roman" w:eastAsia="Times New Roman" w:hAnsi="Times New Roman"/>
                <w:sz w:val="24"/>
                <w:szCs w:val="24"/>
                <w:lang w:eastAsia="ru-RU"/>
              </w:rPr>
              <w:t>обучающихся</w:t>
            </w:r>
            <w:proofErr w:type="gramEnd"/>
            <w:r w:rsidRPr="00966FA8">
              <w:rPr>
                <w:rFonts w:ascii="Times New Roman" w:eastAsia="Times New Roman" w:hAnsi="Times New Roman"/>
                <w:sz w:val="24"/>
                <w:szCs w:val="24"/>
                <w:lang w:eastAsia="ru-RU"/>
              </w:rPr>
              <w:t>.</w:t>
            </w:r>
          </w:p>
        </w:tc>
        <w:tc>
          <w:tcPr>
            <w:tcW w:w="2284"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Совершенствование форм и методов работы по психологическому сопровождению процесса профессионального самоопределения обучающихся</w:t>
            </w:r>
          </w:p>
        </w:tc>
        <w:tc>
          <w:tcPr>
            <w:tcW w:w="2293"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развитие банка компьютерных диагностических программ по профориентации</w:t>
            </w:r>
          </w:p>
          <w:p w:rsidR="000B12C7" w:rsidRPr="00966FA8" w:rsidRDefault="000B12C7" w:rsidP="004C471D">
            <w:pPr>
              <w:spacing w:after="0" w:line="240" w:lineRule="auto"/>
              <w:rPr>
                <w:rFonts w:ascii="Times New Roman" w:eastAsia="Times New Roman" w:hAnsi="Times New Roman"/>
                <w:sz w:val="24"/>
                <w:szCs w:val="24"/>
                <w:lang w:eastAsia="ru-RU"/>
              </w:rPr>
            </w:pP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широкое использование сети Интернет</w:t>
            </w:r>
          </w:p>
          <w:p w:rsidR="000B12C7" w:rsidRPr="00966FA8" w:rsidRDefault="000B12C7" w:rsidP="004C471D">
            <w:pPr>
              <w:spacing w:after="0" w:line="240" w:lineRule="auto"/>
              <w:rPr>
                <w:rFonts w:ascii="Times New Roman" w:eastAsia="Times New Roman" w:hAnsi="Times New Roman"/>
                <w:sz w:val="24"/>
                <w:szCs w:val="24"/>
                <w:lang w:eastAsia="ru-RU"/>
              </w:rPr>
            </w:pP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создание банка памяток и методического материала психологической и информационной поддержки профессионального самоопределения обучающихся и их родителей</w:t>
            </w:r>
          </w:p>
          <w:p w:rsidR="000B12C7" w:rsidRPr="00966FA8" w:rsidRDefault="000B12C7" w:rsidP="004C471D">
            <w:pPr>
              <w:spacing w:after="0" w:line="240" w:lineRule="auto"/>
              <w:rPr>
                <w:rFonts w:ascii="Times New Roman" w:eastAsia="Times New Roman" w:hAnsi="Times New Roman"/>
                <w:sz w:val="24"/>
                <w:szCs w:val="24"/>
                <w:lang w:eastAsia="ru-RU"/>
              </w:rPr>
            </w:pP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 использование и развитие активных форм работы с </w:t>
            </w:r>
            <w:proofErr w:type="gramStart"/>
            <w:r w:rsidRPr="00966FA8">
              <w:rPr>
                <w:rFonts w:ascii="Times New Roman" w:eastAsia="Times New Roman" w:hAnsi="Times New Roman"/>
                <w:sz w:val="24"/>
                <w:szCs w:val="24"/>
                <w:lang w:eastAsia="ru-RU"/>
              </w:rPr>
              <w:t>обучающимися</w:t>
            </w:r>
            <w:proofErr w:type="gramEnd"/>
          </w:p>
        </w:tc>
        <w:tc>
          <w:tcPr>
            <w:tcW w:w="1328"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w:t>
            </w:r>
          </w:p>
        </w:tc>
        <w:tc>
          <w:tcPr>
            <w:tcW w:w="1722" w:type="dxa"/>
          </w:tcPr>
          <w:p w:rsidR="000B12C7" w:rsidRPr="00966FA8" w:rsidRDefault="000B12C7" w:rsidP="004C471D">
            <w:pPr>
              <w:spacing w:after="0" w:line="240" w:lineRule="auto"/>
              <w:contextualSpacing/>
              <w:jc w:val="both"/>
              <w:rPr>
                <w:rFonts w:ascii="Times New Roman" w:hAnsi="Times New Roman"/>
                <w:sz w:val="24"/>
                <w:szCs w:val="24"/>
              </w:rPr>
            </w:pPr>
            <w:r w:rsidRPr="00966FA8">
              <w:rPr>
                <w:rFonts w:ascii="Times New Roman" w:hAnsi="Times New Roman"/>
                <w:sz w:val="24"/>
                <w:szCs w:val="24"/>
              </w:rPr>
              <w:t>заместитель директора</w:t>
            </w: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Классный руководитель, педагог-психолог</w:t>
            </w:r>
          </w:p>
        </w:tc>
      </w:tr>
      <w:tr w:rsidR="00966FA8" w:rsidRPr="00966FA8" w:rsidTr="005F2B90">
        <w:tc>
          <w:tcPr>
            <w:tcW w:w="567"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3.</w:t>
            </w:r>
          </w:p>
        </w:tc>
        <w:tc>
          <w:tcPr>
            <w:tcW w:w="2438"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Реализация образовательных программ по профессиональному самоопределению обучающихся.</w:t>
            </w:r>
          </w:p>
        </w:tc>
        <w:tc>
          <w:tcPr>
            <w:tcW w:w="2284"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Оказание целенаправленной помощи учащимся в ознакомлении их с современным миром профессий и рынком труда, в самопознании своих индивидуальных психологических особенностей и профессиональных наклонностей, ими овладении навыками принятия </w:t>
            </w:r>
            <w:r w:rsidRPr="00966FA8">
              <w:rPr>
                <w:rFonts w:ascii="Times New Roman" w:eastAsia="Times New Roman" w:hAnsi="Times New Roman"/>
                <w:sz w:val="24"/>
                <w:szCs w:val="24"/>
                <w:lang w:eastAsia="ru-RU"/>
              </w:rPr>
              <w:lastRenderedPageBreak/>
              <w:t>решений</w:t>
            </w:r>
          </w:p>
        </w:tc>
        <w:tc>
          <w:tcPr>
            <w:tcW w:w="2293" w:type="dxa"/>
          </w:tcPr>
          <w:p w:rsidR="000B12C7" w:rsidRPr="00966FA8" w:rsidRDefault="002B4ECC" w:rsidP="004C471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расширение перечня образова</w:t>
            </w:r>
            <w:r w:rsidR="000B12C7" w:rsidRPr="00966FA8">
              <w:rPr>
                <w:rFonts w:ascii="Times New Roman" w:eastAsia="Times New Roman" w:hAnsi="Times New Roman"/>
                <w:sz w:val="24"/>
                <w:szCs w:val="24"/>
                <w:lang w:eastAsia="ru-RU"/>
              </w:rPr>
              <w:t>тельных программ по профессиональному самоопределению обучающихся</w:t>
            </w:r>
          </w:p>
        </w:tc>
        <w:tc>
          <w:tcPr>
            <w:tcW w:w="1328"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w:t>
            </w:r>
          </w:p>
        </w:tc>
        <w:tc>
          <w:tcPr>
            <w:tcW w:w="1722" w:type="dxa"/>
          </w:tcPr>
          <w:p w:rsidR="000B12C7" w:rsidRPr="00966FA8" w:rsidRDefault="000B12C7" w:rsidP="004C471D">
            <w:pPr>
              <w:spacing w:after="0" w:line="240" w:lineRule="auto"/>
              <w:contextualSpacing/>
              <w:jc w:val="both"/>
              <w:rPr>
                <w:rFonts w:ascii="Times New Roman" w:hAnsi="Times New Roman"/>
                <w:sz w:val="24"/>
                <w:szCs w:val="24"/>
              </w:rPr>
            </w:pPr>
            <w:r w:rsidRPr="00966FA8">
              <w:rPr>
                <w:rFonts w:ascii="Times New Roman" w:hAnsi="Times New Roman"/>
                <w:sz w:val="24"/>
                <w:szCs w:val="24"/>
              </w:rPr>
              <w:t>заместитель директора</w:t>
            </w:r>
          </w:p>
          <w:p w:rsidR="000B12C7" w:rsidRPr="00966FA8" w:rsidRDefault="000B12C7" w:rsidP="004C471D">
            <w:pPr>
              <w:spacing w:after="0" w:line="240" w:lineRule="auto"/>
              <w:rPr>
                <w:rFonts w:ascii="Times New Roman" w:eastAsia="Times New Roman" w:hAnsi="Times New Roman"/>
                <w:sz w:val="24"/>
                <w:szCs w:val="24"/>
                <w:lang w:eastAsia="ru-RU"/>
              </w:rPr>
            </w:pPr>
          </w:p>
        </w:tc>
      </w:tr>
      <w:tr w:rsidR="00966FA8" w:rsidRPr="00966FA8" w:rsidTr="005F2B90">
        <w:tc>
          <w:tcPr>
            <w:tcW w:w="567"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lastRenderedPageBreak/>
              <w:t>4.</w:t>
            </w:r>
          </w:p>
        </w:tc>
        <w:tc>
          <w:tcPr>
            <w:tcW w:w="2438"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Совершенствование работы с родителями.</w:t>
            </w:r>
          </w:p>
        </w:tc>
        <w:tc>
          <w:tcPr>
            <w:tcW w:w="2284"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Создание психологически благоприятных условий для осуществления </w:t>
            </w:r>
            <w:proofErr w:type="gramStart"/>
            <w:r w:rsidRPr="00966FA8">
              <w:rPr>
                <w:rFonts w:ascii="Times New Roman" w:eastAsia="Times New Roman" w:hAnsi="Times New Roman"/>
                <w:sz w:val="24"/>
                <w:szCs w:val="24"/>
                <w:lang w:eastAsia="ru-RU"/>
              </w:rPr>
              <w:t>обучающимися</w:t>
            </w:r>
            <w:proofErr w:type="gramEnd"/>
            <w:r w:rsidRPr="00966FA8">
              <w:rPr>
                <w:rFonts w:ascii="Times New Roman" w:eastAsia="Times New Roman" w:hAnsi="Times New Roman"/>
                <w:sz w:val="24"/>
                <w:szCs w:val="24"/>
                <w:lang w:eastAsia="ru-RU"/>
              </w:rPr>
              <w:t xml:space="preserve"> сознательного и самостоятельного выбора профессии, профессионального самоопределения</w:t>
            </w:r>
          </w:p>
        </w:tc>
        <w:tc>
          <w:tcPr>
            <w:tcW w:w="2293"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использование активных форм работы с родителями</w:t>
            </w:r>
          </w:p>
        </w:tc>
        <w:tc>
          <w:tcPr>
            <w:tcW w:w="1328"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w:t>
            </w:r>
          </w:p>
        </w:tc>
        <w:tc>
          <w:tcPr>
            <w:tcW w:w="1722" w:type="dxa"/>
          </w:tcPr>
          <w:p w:rsidR="000B12C7" w:rsidRPr="00966FA8" w:rsidRDefault="000B12C7" w:rsidP="004C471D">
            <w:pPr>
              <w:spacing w:after="0" w:line="240" w:lineRule="auto"/>
              <w:contextualSpacing/>
              <w:jc w:val="both"/>
              <w:rPr>
                <w:rFonts w:ascii="Times New Roman" w:hAnsi="Times New Roman"/>
                <w:sz w:val="24"/>
                <w:szCs w:val="24"/>
              </w:rPr>
            </w:pPr>
            <w:r w:rsidRPr="00966FA8">
              <w:rPr>
                <w:rFonts w:ascii="Times New Roman" w:hAnsi="Times New Roman"/>
                <w:sz w:val="24"/>
                <w:szCs w:val="24"/>
              </w:rPr>
              <w:t>заместитель директора</w:t>
            </w: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Педагог-психолог</w:t>
            </w:r>
          </w:p>
        </w:tc>
      </w:tr>
      <w:tr w:rsidR="00966FA8" w:rsidRPr="00966FA8" w:rsidTr="005F2B90">
        <w:tc>
          <w:tcPr>
            <w:tcW w:w="567"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5.</w:t>
            </w:r>
          </w:p>
        </w:tc>
        <w:tc>
          <w:tcPr>
            <w:tcW w:w="2438"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Расширение сотрудничества с ВУЗами и колледжами, научными и производственными организациями.</w:t>
            </w:r>
          </w:p>
        </w:tc>
        <w:tc>
          <w:tcPr>
            <w:tcW w:w="2284"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Развитие информационного поля</w:t>
            </w:r>
          </w:p>
        </w:tc>
        <w:tc>
          <w:tcPr>
            <w:tcW w:w="2293"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проведение дней открытых дверей ВУЗов и колледжей</w:t>
            </w:r>
          </w:p>
          <w:p w:rsidR="000B12C7" w:rsidRPr="00966FA8" w:rsidRDefault="000B12C7" w:rsidP="004C471D">
            <w:pPr>
              <w:spacing w:after="0" w:line="240" w:lineRule="auto"/>
              <w:rPr>
                <w:rFonts w:ascii="Times New Roman" w:eastAsia="Times New Roman" w:hAnsi="Times New Roman"/>
                <w:sz w:val="24"/>
                <w:szCs w:val="24"/>
                <w:lang w:eastAsia="ru-RU"/>
              </w:rPr>
            </w:pP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привлечение преподавателей к работе по профессиональному самоопределению обучающихся: встречи с представителями профессий, спецкурсы, программы профессионального самоопределения</w:t>
            </w:r>
          </w:p>
        </w:tc>
        <w:tc>
          <w:tcPr>
            <w:tcW w:w="1328"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Постоянно </w:t>
            </w:r>
          </w:p>
        </w:tc>
        <w:tc>
          <w:tcPr>
            <w:tcW w:w="1722" w:type="dxa"/>
          </w:tcPr>
          <w:p w:rsidR="000B12C7" w:rsidRPr="00966FA8" w:rsidRDefault="000B12C7" w:rsidP="004C471D">
            <w:pPr>
              <w:spacing w:after="0" w:line="240" w:lineRule="auto"/>
              <w:contextualSpacing/>
              <w:jc w:val="both"/>
              <w:rPr>
                <w:rFonts w:ascii="Times New Roman" w:hAnsi="Times New Roman"/>
                <w:sz w:val="24"/>
                <w:szCs w:val="24"/>
              </w:rPr>
            </w:pPr>
            <w:r w:rsidRPr="00966FA8">
              <w:rPr>
                <w:rFonts w:ascii="Times New Roman" w:hAnsi="Times New Roman"/>
                <w:sz w:val="24"/>
                <w:szCs w:val="24"/>
              </w:rPr>
              <w:t>заместитель директора</w:t>
            </w:r>
          </w:p>
          <w:p w:rsidR="000B12C7" w:rsidRPr="00966FA8" w:rsidRDefault="000B12C7" w:rsidP="004C471D">
            <w:pPr>
              <w:spacing w:after="0" w:line="240" w:lineRule="auto"/>
              <w:rPr>
                <w:rFonts w:ascii="Times New Roman" w:eastAsia="Times New Roman" w:hAnsi="Times New Roman"/>
                <w:sz w:val="24"/>
                <w:szCs w:val="24"/>
                <w:lang w:eastAsia="ru-RU"/>
              </w:rPr>
            </w:pPr>
          </w:p>
        </w:tc>
      </w:tr>
    </w:tbl>
    <w:p w:rsidR="000B12C7" w:rsidRPr="00966FA8" w:rsidRDefault="000B12C7" w:rsidP="000B12C7">
      <w:pPr>
        <w:spacing w:after="0" w:line="240" w:lineRule="auto"/>
        <w:jc w:val="center"/>
        <w:rPr>
          <w:rFonts w:ascii="Times New Roman" w:eastAsia="Times New Roman" w:hAnsi="Times New Roman"/>
          <w:b/>
          <w:sz w:val="24"/>
          <w:szCs w:val="24"/>
          <w:lang w:eastAsia="ru-RU"/>
        </w:rPr>
      </w:pPr>
    </w:p>
    <w:p w:rsidR="000B12C7" w:rsidRPr="00966FA8" w:rsidRDefault="000B12C7" w:rsidP="000B12C7">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 xml:space="preserve">6. План работы по профильной подготовке </w:t>
      </w:r>
      <w:proofErr w:type="gramStart"/>
      <w:r w:rsidRPr="00966FA8">
        <w:rPr>
          <w:rFonts w:ascii="Times New Roman" w:eastAsia="Times New Roman" w:hAnsi="Times New Roman"/>
          <w:b/>
          <w:sz w:val="24"/>
          <w:szCs w:val="24"/>
          <w:lang w:eastAsia="ru-RU"/>
        </w:rPr>
        <w:t>обучающихся</w:t>
      </w:r>
      <w:proofErr w:type="gramEnd"/>
    </w:p>
    <w:tbl>
      <w:tblPr>
        <w:tblW w:w="10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38"/>
        <w:gridCol w:w="5683"/>
        <w:gridCol w:w="1276"/>
        <w:gridCol w:w="2551"/>
      </w:tblGrid>
      <w:tr w:rsidR="00966FA8" w:rsidRPr="00966FA8" w:rsidTr="005F2B90">
        <w:trPr>
          <w:trHeight w:val="81"/>
        </w:trPr>
        <w:tc>
          <w:tcPr>
            <w:tcW w:w="838" w:type="dxa"/>
          </w:tcPr>
          <w:p w:rsidR="000B12C7" w:rsidRPr="00966FA8" w:rsidRDefault="000B12C7" w:rsidP="004C471D">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 xml:space="preserve">№ </w:t>
            </w:r>
            <w:proofErr w:type="gramStart"/>
            <w:r w:rsidRPr="00966FA8">
              <w:rPr>
                <w:rFonts w:ascii="Times New Roman" w:eastAsia="Times New Roman" w:hAnsi="Times New Roman"/>
                <w:b/>
                <w:sz w:val="24"/>
                <w:szCs w:val="24"/>
                <w:lang w:eastAsia="ru-RU"/>
              </w:rPr>
              <w:t>п</w:t>
            </w:r>
            <w:proofErr w:type="gramEnd"/>
            <w:r w:rsidRPr="00966FA8">
              <w:rPr>
                <w:rFonts w:ascii="Times New Roman" w:eastAsia="Times New Roman" w:hAnsi="Times New Roman"/>
                <w:b/>
                <w:sz w:val="24"/>
                <w:szCs w:val="24"/>
                <w:lang w:eastAsia="ru-RU"/>
              </w:rPr>
              <w:t>/п</w:t>
            </w:r>
          </w:p>
        </w:tc>
        <w:tc>
          <w:tcPr>
            <w:tcW w:w="5683" w:type="dxa"/>
          </w:tcPr>
          <w:p w:rsidR="000B12C7" w:rsidRPr="00966FA8" w:rsidRDefault="000B12C7" w:rsidP="004C471D">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Мероприятия</w:t>
            </w:r>
          </w:p>
        </w:tc>
        <w:tc>
          <w:tcPr>
            <w:tcW w:w="1276" w:type="dxa"/>
          </w:tcPr>
          <w:p w:rsidR="000B12C7" w:rsidRPr="00966FA8" w:rsidRDefault="000B12C7" w:rsidP="004C471D">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Сроки</w:t>
            </w:r>
          </w:p>
        </w:tc>
        <w:tc>
          <w:tcPr>
            <w:tcW w:w="2551" w:type="dxa"/>
          </w:tcPr>
          <w:p w:rsidR="000B12C7" w:rsidRPr="00966FA8" w:rsidRDefault="000B12C7" w:rsidP="004C471D">
            <w:pPr>
              <w:spacing w:after="0" w:line="240" w:lineRule="auto"/>
              <w:jc w:val="center"/>
              <w:rPr>
                <w:rFonts w:ascii="Times New Roman" w:eastAsia="Times New Roman" w:hAnsi="Times New Roman"/>
                <w:b/>
                <w:sz w:val="24"/>
                <w:szCs w:val="24"/>
                <w:lang w:eastAsia="ru-RU"/>
              </w:rPr>
            </w:pPr>
            <w:r w:rsidRPr="00966FA8">
              <w:rPr>
                <w:rFonts w:ascii="Times New Roman" w:eastAsia="Times New Roman" w:hAnsi="Times New Roman"/>
                <w:b/>
                <w:sz w:val="24"/>
                <w:szCs w:val="24"/>
                <w:lang w:eastAsia="ru-RU"/>
              </w:rPr>
              <w:t>Ответственный</w:t>
            </w:r>
          </w:p>
        </w:tc>
      </w:tr>
      <w:tr w:rsidR="00966FA8" w:rsidRPr="00966FA8" w:rsidTr="005F2B90">
        <w:trPr>
          <w:trHeight w:val="81"/>
        </w:trPr>
        <w:tc>
          <w:tcPr>
            <w:tcW w:w="838" w:type="dxa"/>
          </w:tcPr>
          <w:p w:rsidR="000B12C7" w:rsidRPr="00966FA8" w:rsidRDefault="000B12C7" w:rsidP="005F2B90">
            <w:pPr>
              <w:numPr>
                <w:ilvl w:val="0"/>
                <w:numId w:val="52"/>
              </w:numPr>
              <w:spacing w:after="0" w:line="240" w:lineRule="auto"/>
              <w:ind w:left="0" w:firstLine="0"/>
              <w:jc w:val="center"/>
              <w:rPr>
                <w:rFonts w:ascii="Times New Roman" w:eastAsia="Times New Roman" w:hAnsi="Times New Roman"/>
                <w:sz w:val="24"/>
                <w:szCs w:val="24"/>
                <w:lang w:eastAsia="ru-RU"/>
              </w:rPr>
            </w:pPr>
          </w:p>
        </w:tc>
        <w:tc>
          <w:tcPr>
            <w:tcW w:w="5683"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Проведение информационной работы с педагогами, участвующими в ППП. Изучение учителями предметных учебных пособий, обсуждение вариантов работы с ними.</w:t>
            </w:r>
          </w:p>
        </w:tc>
        <w:tc>
          <w:tcPr>
            <w:tcW w:w="1276"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 течение года</w:t>
            </w:r>
          </w:p>
        </w:tc>
        <w:tc>
          <w:tcPr>
            <w:tcW w:w="2551"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Директор школы </w:t>
            </w:r>
          </w:p>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966FA8" w:rsidRPr="00966FA8" w:rsidTr="005F2B90">
        <w:trPr>
          <w:trHeight w:val="81"/>
        </w:trPr>
        <w:tc>
          <w:tcPr>
            <w:tcW w:w="838" w:type="dxa"/>
          </w:tcPr>
          <w:p w:rsidR="000B12C7" w:rsidRPr="00966FA8" w:rsidRDefault="000B12C7" w:rsidP="005F2B90">
            <w:pPr>
              <w:numPr>
                <w:ilvl w:val="0"/>
                <w:numId w:val="52"/>
              </w:numPr>
              <w:spacing w:after="0" w:line="240" w:lineRule="auto"/>
              <w:ind w:left="0" w:firstLine="0"/>
              <w:jc w:val="center"/>
              <w:rPr>
                <w:rFonts w:ascii="Times New Roman" w:eastAsia="Times New Roman" w:hAnsi="Times New Roman"/>
                <w:sz w:val="24"/>
                <w:szCs w:val="24"/>
                <w:lang w:eastAsia="ru-RU"/>
              </w:rPr>
            </w:pPr>
          </w:p>
        </w:tc>
        <w:tc>
          <w:tcPr>
            <w:tcW w:w="5683"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Проведение педагогической и психологической диагностики обучающихся, родителей и учителей для определения оптимального выбора курсов ППП и будущего профиля ОУ.</w:t>
            </w:r>
          </w:p>
        </w:tc>
        <w:tc>
          <w:tcPr>
            <w:tcW w:w="1276"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По графику</w:t>
            </w:r>
          </w:p>
        </w:tc>
        <w:tc>
          <w:tcPr>
            <w:tcW w:w="2551"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Директор школы</w:t>
            </w:r>
          </w:p>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Педагог-психолог</w:t>
            </w:r>
          </w:p>
        </w:tc>
      </w:tr>
      <w:tr w:rsidR="00966FA8" w:rsidRPr="00966FA8" w:rsidTr="005F2B90">
        <w:trPr>
          <w:trHeight w:val="81"/>
        </w:trPr>
        <w:tc>
          <w:tcPr>
            <w:tcW w:w="838" w:type="dxa"/>
          </w:tcPr>
          <w:p w:rsidR="000B12C7" w:rsidRPr="00966FA8" w:rsidRDefault="000B12C7" w:rsidP="005F2B90">
            <w:pPr>
              <w:numPr>
                <w:ilvl w:val="0"/>
                <w:numId w:val="52"/>
              </w:numPr>
              <w:spacing w:after="0" w:line="240" w:lineRule="auto"/>
              <w:ind w:left="0" w:firstLine="0"/>
              <w:jc w:val="center"/>
              <w:rPr>
                <w:rFonts w:ascii="Times New Roman" w:eastAsia="Times New Roman" w:hAnsi="Times New Roman"/>
                <w:sz w:val="24"/>
                <w:szCs w:val="24"/>
                <w:lang w:eastAsia="ru-RU"/>
              </w:rPr>
            </w:pPr>
          </w:p>
        </w:tc>
        <w:tc>
          <w:tcPr>
            <w:tcW w:w="5683"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Проведение совещаний с заместителями директора. Обсуждение вопросов ППП.</w:t>
            </w:r>
          </w:p>
        </w:tc>
        <w:tc>
          <w:tcPr>
            <w:tcW w:w="1276"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1 раз в четверть</w:t>
            </w:r>
          </w:p>
        </w:tc>
        <w:tc>
          <w:tcPr>
            <w:tcW w:w="2551"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Директор школы</w:t>
            </w:r>
          </w:p>
        </w:tc>
      </w:tr>
      <w:tr w:rsidR="00966FA8" w:rsidRPr="00966FA8" w:rsidTr="005F2B90">
        <w:trPr>
          <w:trHeight w:val="1130"/>
        </w:trPr>
        <w:tc>
          <w:tcPr>
            <w:tcW w:w="838" w:type="dxa"/>
          </w:tcPr>
          <w:p w:rsidR="000B12C7" w:rsidRPr="00966FA8" w:rsidRDefault="000B12C7" w:rsidP="005F2B90">
            <w:pPr>
              <w:numPr>
                <w:ilvl w:val="0"/>
                <w:numId w:val="52"/>
              </w:numPr>
              <w:spacing w:after="0" w:line="240" w:lineRule="auto"/>
              <w:ind w:left="0" w:firstLine="0"/>
              <w:jc w:val="center"/>
              <w:rPr>
                <w:rFonts w:ascii="Times New Roman" w:eastAsia="Times New Roman" w:hAnsi="Times New Roman"/>
                <w:sz w:val="24"/>
                <w:szCs w:val="24"/>
                <w:lang w:eastAsia="ru-RU"/>
              </w:rPr>
            </w:pPr>
          </w:p>
        </w:tc>
        <w:tc>
          <w:tcPr>
            <w:tcW w:w="5683"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Проведение общешкольного родительского собрания с целью разъяснения целей и форм организации </w:t>
            </w:r>
            <w:proofErr w:type="spellStart"/>
            <w:r w:rsidRPr="00966FA8">
              <w:rPr>
                <w:rFonts w:ascii="Times New Roman" w:eastAsia="Times New Roman" w:hAnsi="Times New Roman"/>
                <w:sz w:val="24"/>
                <w:szCs w:val="24"/>
                <w:lang w:eastAsia="ru-RU"/>
              </w:rPr>
              <w:t>предпрофильной</w:t>
            </w:r>
            <w:proofErr w:type="spellEnd"/>
            <w:r w:rsidRPr="00966FA8">
              <w:rPr>
                <w:rFonts w:ascii="Times New Roman" w:eastAsia="Times New Roman" w:hAnsi="Times New Roman"/>
                <w:sz w:val="24"/>
                <w:szCs w:val="24"/>
                <w:lang w:eastAsia="ru-RU"/>
              </w:rPr>
              <w:t xml:space="preserve"> подготовки в ОУ, доведение до сведения информационной карты ППП.</w:t>
            </w:r>
          </w:p>
        </w:tc>
        <w:tc>
          <w:tcPr>
            <w:tcW w:w="1276"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Сентябрь</w:t>
            </w: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2019 г.</w:t>
            </w:r>
          </w:p>
        </w:tc>
        <w:tc>
          <w:tcPr>
            <w:tcW w:w="2551"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Директор школы</w:t>
            </w:r>
          </w:p>
        </w:tc>
      </w:tr>
      <w:tr w:rsidR="00966FA8" w:rsidRPr="00966FA8" w:rsidTr="005F2B90">
        <w:trPr>
          <w:trHeight w:val="469"/>
        </w:trPr>
        <w:tc>
          <w:tcPr>
            <w:tcW w:w="838" w:type="dxa"/>
          </w:tcPr>
          <w:p w:rsidR="000B12C7" w:rsidRPr="00966FA8" w:rsidRDefault="000B12C7" w:rsidP="005F2B90">
            <w:pPr>
              <w:numPr>
                <w:ilvl w:val="0"/>
                <w:numId w:val="52"/>
              </w:numPr>
              <w:spacing w:after="0" w:line="240" w:lineRule="auto"/>
              <w:ind w:left="0" w:firstLine="0"/>
              <w:jc w:val="center"/>
              <w:rPr>
                <w:rFonts w:ascii="Times New Roman" w:eastAsia="Times New Roman" w:hAnsi="Times New Roman"/>
                <w:sz w:val="24"/>
                <w:szCs w:val="24"/>
                <w:lang w:eastAsia="ru-RU"/>
              </w:rPr>
            </w:pPr>
          </w:p>
        </w:tc>
        <w:tc>
          <w:tcPr>
            <w:tcW w:w="5683"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Отработка внутришкольного взаимодействия. Организация преподавания курсов по выбору.</w:t>
            </w:r>
          </w:p>
        </w:tc>
        <w:tc>
          <w:tcPr>
            <w:tcW w:w="1276"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Сентябрь</w:t>
            </w: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2019 г.</w:t>
            </w:r>
          </w:p>
        </w:tc>
        <w:tc>
          <w:tcPr>
            <w:tcW w:w="2551"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966FA8" w:rsidRPr="00966FA8" w:rsidTr="005F2B90">
        <w:trPr>
          <w:trHeight w:val="791"/>
        </w:trPr>
        <w:tc>
          <w:tcPr>
            <w:tcW w:w="838" w:type="dxa"/>
          </w:tcPr>
          <w:p w:rsidR="000B12C7" w:rsidRPr="00966FA8" w:rsidRDefault="000B12C7" w:rsidP="005F2B90">
            <w:pPr>
              <w:numPr>
                <w:ilvl w:val="0"/>
                <w:numId w:val="52"/>
              </w:numPr>
              <w:spacing w:after="0" w:line="240" w:lineRule="auto"/>
              <w:ind w:left="0" w:firstLine="0"/>
              <w:jc w:val="center"/>
              <w:rPr>
                <w:rFonts w:ascii="Times New Roman" w:eastAsia="Times New Roman" w:hAnsi="Times New Roman"/>
                <w:sz w:val="24"/>
                <w:szCs w:val="24"/>
                <w:lang w:eastAsia="ru-RU"/>
              </w:rPr>
            </w:pPr>
          </w:p>
        </w:tc>
        <w:tc>
          <w:tcPr>
            <w:tcW w:w="5683"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Совещание при директоре в ОУ. Анализ хода </w:t>
            </w:r>
            <w:proofErr w:type="spellStart"/>
            <w:r w:rsidRPr="00966FA8">
              <w:rPr>
                <w:rFonts w:ascii="Times New Roman" w:eastAsia="Times New Roman" w:hAnsi="Times New Roman"/>
                <w:sz w:val="24"/>
                <w:szCs w:val="24"/>
                <w:lang w:eastAsia="ru-RU"/>
              </w:rPr>
              <w:t>предпрофильной</w:t>
            </w:r>
            <w:proofErr w:type="spellEnd"/>
            <w:r w:rsidRPr="00966FA8">
              <w:rPr>
                <w:rFonts w:ascii="Times New Roman" w:eastAsia="Times New Roman" w:hAnsi="Times New Roman"/>
                <w:sz w:val="24"/>
                <w:szCs w:val="24"/>
                <w:lang w:eastAsia="ru-RU"/>
              </w:rPr>
              <w:t xml:space="preserve"> подготовки (координация внутришкольного взаимодействия, работа по формированию портфеля достижений).</w:t>
            </w:r>
          </w:p>
        </w:tc>
        <w:tc>
          <w:tcPr>
            <w:tcW w:w="1276"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Январь </w:t>
            </w: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2019г.</w:t>
            </w:r>
          </w:p>
        </w:tc>
        <w:tc>
          <w:tcPr>
            <w:tcW w:w="2551"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966FA8" w:rsidRPr="00966FA8" w:rsidTr="005F2B90">
        <w:trPr>
          <w:trHeight w:val="791"/>
        </w:trPr>
        <w:tc>
          <w:tcPr>
            <w:tcW w:w="838" w:type="dxa"/>
          </w:tcPr>
          <w:p w:rsidR="000B12C7" w:rsidRPr="00966FA8" w:rsidRDefault="000B12C7" w:rsidP="005F2B90">
            <w:pPr>
              <w:numPr>
                <w:ilvl w:val="0"/>
                <w:numId w:val="52"/>
              </w:numPr>
              <w:spacing w:after="0" w:line="240" w:lineRule="auto"/>
              <w:ind w:left="0" w:firstLine="0"/>
              <w:jc w:val="center"/>
              <w:rPr>
                <w:rFonts w:ascii="Times New Roman" w:eastAsia="Times New Roman" w:hAnsi="Times New Roman"/>
                <w:sz w:val="24"/>
                <w:szCs w:val="24"/>
                <w:lang w:eastAsia="ru-RU"/>
              </w:rPr>
            </w:pPr>
          </w:p>
        </w:tc>
        <w:tc>
          <w:tcPr>
            <w:tcW w:w="5683"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Проведение информационной работы с учителями, обучающимися и их родителями по процедуре государственной итоговой аттестации и зачислении на старшую ступень общего образования.</w:t>
            </w:r>
          </w:p>
        </w:tc>
        <w:tc>
          <w:tcPr>
            <w:tcW w:w="1276"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Апрель</w:t>
            </w: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2020 г.</w:t>
            </w:r>
          </w:p>
        </w:tc>
        <w:tc>
          <w:tcPr>
            <w:tcW w:w="2551"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Директор школы</w:t>
            </w:r>
          </w:p>
          <w:p w:rsidR="000B12C7" w:rsidRPr="00966FA8" w:rsidRDefault="000B12C7" w:rsidP="004C471D">
            <w:pPr>
              <w:spacing w:after="0" w:line="240" w:lineRule="auto"/>
              <w:jc w:val="both"/>
              <w:rPr>
                <w:rFonts w:ascii="Times New Roman" w:eastAsia="Times New Roman" w:hAnsi="Times New Roman"/>
                <w:sz w:val="24"/>
                <w:szCs w:val="24"/>
                <w:lang w:eastAsia="ru-RU"/>
              </w:rPr>
            </w:pPr>
          </w:p>
        </w:tc>
      </w:tr>
      <w:tr w:rsidR="00966FA8" w:rsidRPr="00966FA8" w:rsidTr="005F2B90">
        <w:trPr>
          <w:trHeight w:val="1100"/>
        </w:trPr>
        <w:tc>
          <w:tcPr>
            <w:tcW w:w="838" w:type="dxa"/>
          </w:tcPr>
          <w:p w:rsidR="000B12C7" w:rsidRPr="00966FA8" w:rsidRDefault="000B12C7" w:rsidP="005F2B90">
            <w:pPr>
              <w:numPr>
                <w:ilvl w:val="0"/>
                <w:numId w:val="52"/>
              </w:numPr>
              <w:spacing w:after="0" w:line="240" w:lineRule="auto"/>
              <w:ind w:left="0" w:firstLine="0"/>
              <w:jc w:val="center"/>
              <w:rPr>
                <w:rFonts w:ascii="Times New Roman" w:eastAsia="Times New Roman" w:hAnsi="Times New Roman"/>
                <w:sz w:val="24"/>
                <w:szCs w:val="24"/>
                <w:lang w:eastAsia="ru-RU"/>
              </w:rPr>
            </w:pPr>
          </w:p>
        </w:tc>
        <w:tc>
          <w:tcPr>
            <w:tcW w:w="5683"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Промежуточный отчёт о ходе </w:t>
            </w:r>
            <w:proofErr w:type="spellStart"/>
            <w:r w:rsidRPr="00966FA8">
              <w:rPr>
                <w:rFonts w:ascii="Times New Roman" w:eastAsia="Times New Roman" w:hAnsi="Times New Roman"/>
                <w:sz w:val="24"/>
                <w:szCs w:val="24"/>
                <w:lang w:eastAsia="ru-RU"/>
              </w:rPr>
              <w:t>предпрофильной</w:t>
            </w:r>
            <w:proofErr w:type="spellEnd"/>
            <w:r w:rsidRPr="00966FA8">
              <w:rPr>
                <w:rFonts w:ascii="Times New Roman" w:eastAsia="Times New Roman" w:hAnsi="Times New Roman"/>
                <w:sz w:val="24"/>
                <w:szCs w:val="24"/>
                <w:lang w:eastAsia="ru-RU"/>
              </w:rPr>
              <w:t xml:space="preserve"> подготовки (проблемы </w:t>
            </w:r>
            <w:proofErr w:type="spellStart"/>
            <w:r w:rsidRPr="00966FA8">
              <w:rPr>
                <w:rFonts w:ascii="Times New Roman" w:eastAsia="Times New Roman" w:hAnsi="Times New Roman"/>
                <w:sz w:val="24"/>
                <w:szCs w:val="24"/>
                <w:lang w:eastAsia="ru-RU"/>
              </w:rPr>
              <w:t>предпрофильной</w:t>
            </w:r>
            <w:proofErr w:type="spellEnd"/>
            <w:r w:rsidRPr="00966FA8">
              <w:rPr>
                <w:rFonts w:ascii="Times New Roman" w:eastAsia="Times New Roman" w:hAnsi="Times New Roman"/>
                <w:sz w:val="24"/>
                <w:szCs w:val="24"/>
                <w:lang w:eastAsia="ru-RU"/>
              </w:rPr>
              <w:t xml:space="preserve"> подготовки и пути их решения; уточнение профилей обучения на 2020/2021 учебный год).</w:t>
            </w:r>
          </w:p>
        </w:tc>
        <w:tc>
          <w:tcPr>
            <w:tcW w:w="1276"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Февраль</w:t>
            </w: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2020г.</w:t>
            </w:r>
          </w:p>
        </w:tc>
        <w:tc>
          <w:tcPr>
            <w:tcW w:w="2551"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p>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Директор школы</w:t>
            </w:r>
          </w:p>
          <w:p w:rsidR="000B12C7" w:rsidRPr="00966FA8" w:rsidRDefault="000B12C7" w:rsidP="004C471D">
            <w:pPr>
              <w:spacing w:after="0" w:line="240" w:lineRule="auto"/>
              <w:jc w:val="both"/>
              <w:rPr>
                <w:rFonts w:ascii="Times New Roman" w:eastAsia="Times New Roman" w:hAnsi="Times New Roman"/>
                <w:sz w:val="24"/>
                <w:szCs w:val="24"/>
                <w:lang w:eastAsia="ru-RU"/>
              </w:rPr>
            </w:pPr>
          </w:p>
        </w:tc>
      </w:tr>
      <w:tr w:rsidR="00966FA8" w:rsidRPr="00966FA8" w:rsidTr="005F2B90">
        <w:trPr>
          <w:trHeight w:val="940"/>
        </w:trPr>
        <w:tc>
          <w:tcPr>
            <w:tcW w:w="838" w:type="dxa"/>
          </w:tcPr>
          <w:p w:rsidR="000B12C7" w:rsidRPr="00966FA8" w:rsidRDefault="000B12C7" w:rsidP="005F2B90">
            <w:pPr>
              <w:numPr>
                <w:ilvl w:val="0"/>
                <w:numId w:val="52"/>
              </w:numPr>
              <w:spacing w:after="0" w:line="240" w:lineRule="auto"/>
              <w:ind w:left="0" w:firstLine="0"/>
              <w:jc w:val="center"/>
              <w:rPr>
                <w:rFonts w:ascii="Times New Roman" w:eastAsia="Times New Roman" w:hAnsi="Times New Roman"/>
                <w:sz w:val="24"/>
                <w:szCs w:val="24"/>
                <w:lang w:eastAsia="ru-RU"/>
              </w:rPr>
            </w:pPr>
          </w:p>
        </w:tc>
        <w:tc>
          <w:tcPr>
            <w:tcW w:w="5683"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Анкетирование выпускников 9 классов, прошедших </w:t>
            </w:r>
            <w:proofErr w:type="spellStart"/>
            <w:r w:rsidRPr="00966FA8">
              <w:rPr>
                <w:rFonts w:ascii="Times New Roman" w:eastAsia="Times New Roman" w:hAnsi="Times New Roman"/>
                <w:sz w:val="24"/>
                <w:szCs w:val="24"/>
                <w:lang w:eastAsia="ru-RU"/>
              </w:rPr>
              <w:t>предпрофильную</w:t>
            </w:r>
            <w:proofErr w:type="spellEnd"/>
            <w:r w:rsidRPr="00966FA8">
              <w:rPr>
                <w:rFonts w:ascii="Times New Roman" w:eastAsia="Times New Roman" w:hAnsi="Times New Roman"/>
                <w:sz w:val="24"/>
                <w:szCs w:val="24"/>
                <w:lang w:eastAsia="ru-RU"/>
              </w:rPr>
              <w:t xml:space="preserve"> подготовку. Обобщение материалов анкетирования и открытие в школе различных классов профильного обучения старшей ступени.</w:t>
            </w:r>
          </w:p>
        </w:tc>
        <w:tc>
          <w:tcPr>
            <w:tcW w:w="1276"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Май </w:t>
            </w: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2020 г.</w:t>
            </w:r>
          </w:p>
        </w:tc>
        <w:tc>
          <w:tcPr>
            <w:tcW w:w="2551"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Классный руководитель 9 класса</w:t>
            </w:r>
          </w:p>
          <w:p w:rsidR="000B12C7" w:rsidRPr="00966FA8" w:rsidRDefault="000B12C7" w:rsidP="004C471D">
            <w:pPr>
              <w:spacing w:after="0" w:line="240" w:lineRule="auto"/>
              <w:jc w:val="both"/>
              <w:rPr>
                <w:rFonts w:ascii="Times New Roman" w:eastAsia="Times New Roman" w:hAnsi="Times New Roman"/>
                <w:sz w:val="24"/>
                <w:szCs w:val="24"/>
                <w:lang w:eastAsia="ru-RU"/>
              </w:rPr>
            </w:pPr>
          </w:p>
        </w:tc>
      </w:tr>
      <w:tr w:rsidR="00966FA8" w:rsidRPr="00966FA8" w:rsidTr="005F2B90">
        <w:trPr>
          <w:trHeight w:val="469"/>
        </w:trPr>
        <w:tc>
          <w:tcPr>
            <w:tcW w:w="838" w:type="dxa"/>
          </w:tcPr>
          <w:p w:rsidR="000B12C7" w:rsidRPr="00966FA8" w:rsidRDefault="000B12C7" w:rsidP="005F2B90">
            <w:pPr>
              <w:numPr>
                <w:ilvl w:val="0"/>
                <w:numId w:val="52"/>
              </w:numPr>
              <w:spacing w:after="0" w:line="240" w:lineRule="auto"/>
              <w:ind w:left="0" w:firstLine="0"/>
              <w:jc w:val="center"/>
              <w:rPr>
                <w:rFonts w:ascii="Times New Roman" w:eastAsia="Times New Roman" w:hAnsi="Times New Roman"/>
                <w:sz w:val="24"/>
                <w:szCs w:val="24"/>
                <w:lang w:eastAsia="ru-RU"/>
              </w:rPr>
            </w:pPr>
          </w:p>
        </w:tc>
        <w:tc>
          <w:tcPr>
            <w:tcW w:w="5683"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Выдача обучающимся и родителям информационных материалов, касающихся профильного обучения.</w:t>
            </w:r>
          </w:p>
        </w:tc>
        <w:tc>
          <w:tcPr>
            <w:tcW w:w="1276"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Май </w:t>
            </w: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2020 г.</w:t>
            </w:r>
          </w:p>
        </w:tc>
        <w:tc>
          <w:tcPr>
            <w:tcW w:w="2551"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p w:rsidR="000B12C7" w:rsidRPr="00966FA8" w:rsidRDefault="000B12C7" w:rsidP="004C471D">
            <w:pPr>
              <w:spacing w:after="0" w:line="240" w:lineRule="auto"/>
              <w:jc w:val="both"/>
              <w:rPr>
                <w:rFonts w:ascii="Times New Roman" w:eastAsia="Times New Roman" w:hAnsi="Times New Roman"/>
                <w:sz w:val="24"/>
                <w:szCs w:val="24"/>
                <w:lang w:eastAsia="ru-RU"/>
              </w:rPr>
            </w:pPr>
          </w:p>
        </w:tc>
      </w:tr>
      <w:tr w:rsidR="00966FA8" w:rsidRPr="00966FA8" w:rsidTr="005F2B90">
        <w:trPr>
          <w:trHeight w:val="309"/>
        </w:trPr>
        <w:tc>
          <w:tcPr>
            <w:tcW w:w="838" w:type="dxa"/>
          </w:tcPr>
          <w:p w:rsidR="000B12C7" w:rsidRPr="00966FA8" w:rsidRDefault="000B12C7" w:rsidP="005F2B90">
            <w:pPr>
              <w:numPr>
                <w:ilvl w:val="0"/>
                <w:numId w:val="52"/>
              </w:numPr>
              <w:spacing w:after="0" w:line="240" w:lineRule="auto"/>
              <w:ind w:left="0" w:firstLine="0"/>
              <w:jc w:val="center"/>
              <w:rPr>
                <w:rFonts w:ascii="Times New Roman" w:eastAsia="Times New Roman" w:hAnsi="Times New Roman"/>
                <w:sz w:val="24"/>
                <w:szCs w:val="24"/>
                <w:lang w:eastAsia="ru-RU"/>
              </w:rPr>
            </w:pPr>
          </w:p>
        </w:tc>
        <w:tc>
          <w:tcPr>
            <w:tcW w:w="5683"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Подведение итогов года по организации </w:t>
            </w:r>
            <w:proofErr w:type="spellStart"/>
            <w:r w:rsidRPr="00966FA8">
              <w:rPr>
                <w:rFonts w:ascii="Times New Roman" w:eastAsia="Times New Roman" w:hAnsi="Times New Roman"/>
                <w:sz w:val="24"/>
                <w:szCs w:val="24"/>
                <w:lang w:eastAsia="ru-RU"/>
              </w:rPr>
              <w:t>предпрофильной</w:t>
            </w:r>
            <w:proofErr w:type="spellEnd"/>
            <w:r w:rsidRPr="00966FA8">
              <w:rPr>
                <w:rFonts w:ascii="Times New Roman" w:eastAsia="Times New Roman" w:hAnsi="Times New Roman"/>
                <w:sz w:val="24"/>
                <w:szCs w:val="24"/>
                <w:lang w:eastAsia="ru-RU"/>
              </w:rPr>
              <w:t xml:space="preserve"> подготовки.</w:t>
            </w:r>
          </w:p>
        </w:tc>
        <w:tc>
          <w:tcPr>
            <w:tcW w:w="1276"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Май </w:t>
            </w: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2020 г.</w:t>
            </w:r>
          </w:p>
        </w:tc>
        <w:tc>
          <w:tcPr>
            <w:tcW w:w="2551"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r w:rsidR="00966FA8" w:rsidRPr="00966FA8" w:rsidTr="005F2B90">
        <w:trPr>
          <w:trHeight w:val="940"/>
        </w:trPr>
        <w:tc>
          <w:tcPr>
            <w:tcW w:w="838" w:type="dxa"/>
          </w:tcPr>
          <w:p w:rsidR="000B12C7" w:rsidRPr="00966FA8" w:rsidRDefault="000B12C7" w:rsidP="005F2B90">
            <w:pPr>
              <w:numPr>
                <w:ilvl w:val="0"/>
                <w:numId w:val="52"/>
              </w:numPr>
              <w:spacing w:after="0" w:line="240" w:lineRule="auto"/>
              <w:ind w:left="0" w:firstLine="0"/>
              <w:jc w:val="center"/>
              <w:rPr>
                <w:rFonts w:ascii="Times New Roman" w:eastAsia="Times New Roman" w:hAnsi="Times New Roman"/>
                <w:sz w:val="24"/>
                <w:szCs w:val="24"/>
                <w:lang w:eastAsia="ru-RU"/>
              </w:rPr>
            </w:pPr>
          </w:p>
        </w:tc>
        <w:tc>
          <w:tcPr>
            <w:tcW w:w="5683"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Обсуждение на заседаниях МО, совещании при директоре итогов организации </w:t>
            </w:r>
            <w:proofErr w:type="spellStart"/>
            <w:r w:rsidRPr="00966FA8">
              <w:rPr>
                <w:rFonts w:ascii="Times New Roman" w:eastAsia="Times New Roman" w:hAnsi="Times New Roman"/>
                <w:sz w:val="24"/>
                <w:szCs w:val="24"/>
                <w:lang w:eastAsia="ru-RU"/>
              </w:rPr>
              <w:t>предпрофильной</w:t>
            </w:r>
            <w:proofErr w:type="spellEnd"/>
            <w:r w:rsidRPr="00966FA8">
              <w:rPr>
                <w:rFonts w:ascii="Times New Roman" w:eastAsia="Times New Roman" w:hAnsi="Times New Roman"/>
                <w:sz w:val="24"/>
                <w:szCs w:val="24"/>
                <w:lang w:eastAsia="ru-RU"/>
              </w:rPr>
              <w:t xml:space="preserve"> подготовки. Подготовка аналитического отчёта по реализации </w:t>
            </w:r>
            <w:proofErr w:type="spellStart"/>
            <w:r w:rsidRPr="00966FA8">
              <w:rPr>
                <w:rFonts w:ascii="Times New Roman" w:eastAsia="Times New Roman" w:hAnsi="Times New Roman"/>
                <w:sz w:val="24"/>
                <w:szCs w:val="24"/>
                <w:lang w:eastAsia="ru-RU"/>
              </w:rPr>
              <w:t>предпрофильной</w:t>
            </w:r>
            <w:proofErr w:type="spellEnd"/>
            <w:r w:rsidRPr="00966FA8">
              <w:rPr>
                <w:rFonts w:ascii="Times New Roman" w:eastAsia="Times New Roman" w:hAnsi="Times New Roman"/>
                <w:sz w:val="24"/>
                <w:szCs w:val="24"/>
                <w:lang w:eastAsia="ru-RU"/>
              </w:rPr>
              <w:t xml:space="preserve"> подготовки</w:t>
            </w:r>
          </w:p>
        </w:tc>
        <w:tc>
          <w:tcPr>
            <w:tcW w:w="1276" w:type="dxa"/>
          </w:tcPr>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 xml:space="preserve">Май </w:t>
            </w:r>
          </w:p>
          <w:p w:rsidR="000B12C7" w:rsidRPr="00966FA8" w:rsidRDefault="000B12C7" w:rsidP="004C471D">
            <w:pPr>
              <w:spacing w:after="0" w:line="240" w:lineRule="auto"/>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2020 г.</w:t>
            </w:r>
          </w:p>
        </w:tc>
        <w:tc>
          <w:tcPr>
            <w:tcW w:w="2551" w:type="dxa"/>
          </w:tcPr>
          <w:p w:rsidR="000B12C7" w:rsidRPr="00966FA8" w:rsidRDefault="000B12C7" w:rsidP="004C471D">
            <w:pPr>
              <w:spacing w:after="0" w:line="240" w:lineRule="auto"/>
              <w:jc w:val="both"/>
              <w:rPr>
                <w:rFonts w:ascii="Times New Roman" w:eastAsia="Times New Roman" w:hAnsi="Times New Roman"/>
                <w:sz w:val="24"/>
                <w:szCs w:val="24"/>
                <w:lang w:eastAsia="ru-RU"/>
              </w:rPr>
            </w:pPr>
            <w:r w:rsidRPr="00966FA8">
              <w:rPr>
                <w:rFonts w:ascii="Times New Roman" w:eastAsia="Times New Roman" w:hAnsi="Times New Roman"/>
                <w:sz w:val="24"/>
                <w:szCs w:val="24"/>
                <w:lang w:eastAsia="ru-RU"/>
              </w:rPr>
              <w:t>Заместитель директора</w:t>
            </w:r>
          </w:p>
        </w:tc>
      </w:tr>
    </w:tbl>
    <w:p w:rsidR="000B12C7" w:rsidRPr="00966FA8" w:rsidRDefault="000B12C7" w:rsidP="000B12C7">
      <w:pPr>
        <w:spacing w:after="0" w:line="240" w:lineRule="auto"/>
        <w:rPr>
          <w:rFonts w:ascii="Times New Roman" w:eastAsia="Times New Roman" w:hAnsi="Times New Roman"/>
          <w:sz w:val="24"/>
          <w:szCs w:val="24"/>
          <w:lang w:eastAsia="ru-RU"/>
        </w:rPr>
      </w:pPr>
    </w:p>
    <w:p w:rsidR="002C002F" w:rsidRPr="00966FA8" w:rsidRDefault="002C002F" w:rsidP="00A12C7F">
      <w:pPr>
        <w:spacing w:after="0" w:line="322" w:lineRule="exact"/>
        <w:rPr>
          <w:rFonts w:ascii="Times New Roman" w:hAnsi="Times New Roman" w:cs="Times New Roman"/>
          <w:b/>
          <w:bCs/>
        </w:rPr>
      </w:pPr>
    </w:p>
    <w:p w:rsidR="002C002F" w:rsidRPr="00966FA8" w:rsidRDefault="002C002F" w:rsidP="002C002F">
      <w:pPr>
        <w:spacing w:after="0" w:line="240" w:lineRule="auto"/>
        <w:jc w:val="center"/>
        <w:rPr>
          <w:rFonts w:ascii="Times New Roman" w:hAnsi="Times New Roman" w:cs="Times New Roman"/>
          <w:b/>
          <w:bCs/>
          <w:sz w:val="24"/>
          <w:szCs w:val="24"/>
        </w:rPr>
      </w:pPr>
      <w:r w:rsidRPr="00966FA8">
        <w:rPr>
          <w:rFonts w:ascii="Times New Roman" w:hAnsi="Times New Roman" w:cs="Times New Roman"/>
          <w:b/>
          <w:bCs/>
          <w:sz w:val="24"/>
          <w:szCs w:val="24"/>
        </w:rPr>
        <w:t>Календарь воспитательных мероприятий</w:t>
      </w:r>
    </w:p>
    <w:p w:rsidR="002C002F" w:rsidRPr="00966FA8" w:rsidRDefault="002C002F" w:rsidP="002C002F">
      <w:pPr>
        <w:spacing w:after="0" w:line="240" w:lineRule="auto"/>
        <w:jc w:val="center"/>
        <w:rPr>
          <w:rFonts w:ascii="Times New Roman" w:hAnsi="Times New Roman" w:cs="Times New Roman"/>
          <w:b/>
          <w:bCs/>
          <w:sz w:val="24"/>
          <w:szCs w:val="24"/>
        </w:rPr>
      </w:pPr>
      <w:r w:rsidRPr="00966FA8">
        <w:rPr>
          <w:rFonts w:ascii="Times New Roman" w:hAnsi="Times New Roman" w:cs="Times New Roman"/>
          <w:b/>
          <w:bCs/>
          <w:sz w:val="24"/>
          <w:szCs w:val="24"/>
        </w:rPr>
        <w:t>МБОУ «Айдарская средняя общеобразовательная школа им. Б. Г. Кандыбина»</w:t>
      </w:r>
    </w:p>
    <w:p w:rsidR="002C002F" w:rsidRPr="00966FA8" w:rsidRDefault="00387511" w:rsidP="002C002F">
      <w:pPr>
        <w:pStyle w:val="44"/>
        <w:shd w:val="clear" w:color="auto" w:fill="auto"/>
        <w:spacing w:before="0" w:line="240" w:lineRule="auto"/>
        <w:ind w:firstLine="0"/>
        <w:jc w:val="center"/>
        <w:rPr>
          <w:b/>
          <w:sz w:val="24"/>
          <w:szCs w:val="24"/>
        </w:rPr>
      </w:pPr>
      <w:r w:rsidRPr="00966FA8">
        <w:rPr>
          <w:rFonts w:eastAsia="Times New Roman"/>
          <w:b/>
          <w:bCs/>
          <w:sz w:val="24"/>
          <w:szCs w:val="24"/>
        </w:rPr>
        <w:t>на 2019-2020</w:t>
      </w:r>
      <w:r w:rsidR="002C002F" w:rsidRPr="00966FA8">
        <w:rPr>
          <w:rFonts w:eastAsia="Times New Roman"/>
          <w:b/>
          <w:bCs/>
          <w:sz w:val="24"/>
          <w:szCs w:val="24"/>
        </w:rPr>
        <w:t xml:space="preserve"> учебный год</w:t>
      </w:r>
    </w:p>
    <w:p w:rsidR="006F5F7E" w:rsidRPr="006F5F7E" w:rsidRDefault="006F5F7E" w:rsidP="005F2B90">
      <w:pPr>
        <w:spacing w:after="0"/>
        <w:rPr>
          <w:rFonts w:ascii="Times New Roman" w:eastAsia="Arial Unicode MS" w:hAnsi="Times New Roman" w:cs="Times New Roman"/>
          <w:sz w:val="24"/>
          <w:szCs w:val="24"/>
        </w:rPr>
      </w:pP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Сентябрь</w:t>
      </w: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Ключевые дела: «Безопасность на дорогах». Общешкольная линейка «День знаний». День здоровья</w:t>
      </w:r>
    </w:p>
    <w:tbl>
      <w:tblPr>
        <w:tblStyle w:val="218"/>
        <w:tblpPr w:leftFromText="180" w:rightFromText="180" w:vertAnchor="text" w:horzAnchor="margin" w:tblpY="282"/>
        <w:tblW w:w="9747" w:type="dxa"/>
        <w:tblLook w:val="04A0"/>
      </w:tblPr>
      <w:tblGrid>
        <w:gridCol w:w="705"/>
        <w:gridCol w:w="2765"/>
        <w:gridCol w:w="2792"/>
        <w:gridCol w:w="1125"/>
        <w:gridCol w:w="2360"/>
      </w:tblGrid>
      <w:tr w:rsidR="005F2B90" w:rsidRPr="006F5F7E" w:rsidTr="005F2B90">
        <w:tc>
          <w:tcPr>
            <w:tcW w:w="70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w:t>
            </w:r>
          </w:p>
        </w:tc>
        <w:tc>
          <w:tcPr>
            <w:tcW w:w="276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Направление реализации воспитательной компоненты</w:t>
            </w:r>
          </w:p>
        </w:tc>
        <w:tc>
          <w:tcPr>
            <w:tcW w:w="2792"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Мероприятия</w:t>
            </w:r>
          </w:p>
        </w:tc>
        <w:tc>
          <w:tcPr>
            <w:tcW w:w="112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Дата</w:t>
            </w:r>
          </w:p>
        </w:tc>
        <w:tc>
          <w:tcPr>
            <w:tcW w:w="2360"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Ответственный</w:t>
            </w:r>
          </w:p>
        </w:tc>
      </w:tr>
      <w:tr w:rsidR="005F2B90" w:rsidRPr="006F5F7E" w:rsidTr="005F2B90">
        <w:tc>
          <w:tcPr>
            <w:tcW w:w="705" w:type="dxa"/>
            <w:vMerge w:val="restart"/>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1</w:t>
            </w:r>
          </w:p>
          <w:p w:rsidR="005F2B90" w:rsidRPr="006F5F7E" w:rsidRDefault="005F2B90" w:rsidP="005F2B90">
            <w:pPr>
              <w:rPr>
                <w:rFonts w:ascii="Times New Roman" w:hAnsi="Times New Roman"/>
                <w:b/>
                <w:bCs/>
                <w:sz w:val="24"/>
                <w:szCs w:val="24"/>
                <w:lang w:eastAsia="en-US"/>
              </w:rPr>
            </w:pPr>
          </w:p>
        </w:tc>
        <w:tc>
          <w:tcPr>
            <w:tcW w:w="2765" w:type="dxa"/>
            <w:vMerge w:val="restart"/>
          </w:tcPr>
          <w:p w:rsidR="005F2B90" w:rsidRPr="006F5F7E" w:rsidRDefault="005F2B90" w:rsidP="005F2B90">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Гражданско</w:t>
            </w:r>
            <w:proofErr w:type="spellEnd"/>
            <w:r w:rsidRPr="006F5F7E">
              <w:rPr>
                <w:rFonts w:ascii="Times New Roman" w:hAnsi="Times New Roman"/>
                <w:sz w:val="24"/>
                <w:szCs w:val="24"/>
                <w:lang w:eastAsia="en-US"/>
              </w:rPr>
              <w:t xml:space="preserve"> - патриотическое воспитание</w:t>
            </w:r>
          </w:p>
        </w:tc>
        <w:tc>
          <w:tcPr>
            <w:tcW w:w="2792"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 xml:space="preserve">День Знаний. «Урок Победы» </w:t>
            </w:r>
          </w:p>
        </w:tc>
        <w:tc>
          <w:tcPr>
            <w:tcW w:w="112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02.09.</w:t>
            </w:r>
          </w:p>
        </w:tc>
        <w:tc>
          <w:tcPr>
            <w:tcW w:w="2360" w:type="dxa"/>
          </w:tcPr>
          <w:p w:rsidR="005F2B90" w:rsidRPr="006F5F7E" w:rsidRDefault="005F2B90" w:rsidP="005F2B90">
            <w:pPr>
              <w:rPr>
                <w:rFonts w:ascii="Times New Roman" w:hAnsi="Times New Roman"/>
                <w:sz w:val="24"/>
                <w:szCs w:val="24"/>
                <w:lang w:eastAsia="en-US"/>
              </w:rPr>
            </w:pPr>
            <w:r w:rsidRPr="006F5F7E">
              <w:rPr>
                <w:rFonts w:ascii="Times New Roman" w:hAnsi="Times New Roman"/>
                <w:sz w:val="24"/>
                <w:szCs w:val="24"/>
                <w:lang w:eastAsia="en-US"/>
              </w:rPr>
              <w:t>Чернокалова Т. Н.</w:t>
            </w:r>
          </w:p>
          <w:p w:rsidR="005F2B90" w:rsidRPr="006F5F7E" w:rsidRDefault="005F2B90" w:rsidP="005F2B90">
            <w:pPr>
              <w:rPr>
                <w:rFonts w:ascii="Times New Roman" w:hAnsi="Times New Roman"/>
                <w:b/>
                <w:bCs/>
                <w:sz w:val="24"/>
                <w:szCs w:val="24"/>
                <w:lang w:eastAsia="en-US"/>
              </w:rPr>
            </w:pPr>
            <w:proofErr w:type="gramStart"/>
            <w:r w:rsidRPr="006F5F7E">
              <w:rPr>
                <w:rFonts w:ascii="Times New Roman" w:hAnsi="Times New Roman"/>
                <w:sz w:val="24"/>
                <w:szCs w:val="24"/>
                <w:lang w:eastAsia="en-US"/>
              </w:rPr>
              <w:t>Классные</w:t>
            </w:r>
            <w:proofErr w:type="gramEnd"/>
            <w:r w:rsidRPr="006F5F7E">
              <w:rPr>
                <w:rFonts w:ascii="Times New Roman" w:hAnsi="Times New Roman"/>
                <w:sz w:val="24"/>
                <w:szCs w:val="24"/>
                <w:lang w:eastAsia="en-US"/>
              </w:rPr>
              <w:t xml:space="preserve"> рук.</w:t>
            </w:r>
          </w:p>
        </w:tc>
      </w:tr>
      <w:tr w:rsidR="005F2B90" w:rsidRPr="006F5F7E" w:rsidTr="005F2B90">
        <w:tc>
          <w:tcPr>
            <w:tcW w:w="705" w:type="dxa"/>
            <w:vMerge/>
          </w:tcPr>
          <w:p w:rsidR="005F2B90" w:rsidRPr="006F5F7E" w:rsidRDefault="005F2B90" w:rsidP="005F2B90">
            <w:pPr>
              <w:rPr>
                <w:rFonts w:ascii="Times New Roman" w:hAnsi="Times New Roman"/>
                <w:sz w:val="24"/>
                <w:szCs w:val="24"/>
                <w:lang w:eastAsia="en-US"/>
              </w:rPr>
            </w:pPr>
          </w:p>
        </w:tc>
        <w:tc>
          <w:tcPr>
            <w:tcW w:w="2765" w:type="dxa"/>
            <w:vMerge/>
          </w:tcPr>
          <w:p w:rsidR="005F2B90" w:rsidRPr="006F5F7E" w:rsidRDefault="005F2B90" w:rsidP="005F2B90">
            <w:pPr>
              <w:rPr>
                <w:rFonts w:ascii="Times New Roman" w:hAnsi="Times New Roman"/>
                <w:sz w:val="24"/>
                <w:szCs w:val="24"/>
                <w:lang w:eastAsia="en-US"/>
              </w:rPr>
            </w:pPr>
          </w:p>
        </w:tc>
        <w:tc>
          <w:tcPr>
            <w:tcW w:w="2792" w:type="dxa"/>
          </w:tcPr>
          <w:p w:rsidR="005F2B90" w:rsidRPr="006F5F7E" w:rsidRDefault="005F2B90" w:rsidP="005F2B90">
            <w:pPr>
              <w:rPr>
                <w:rFonts w:ascii="Times New Roman" w:hAnsi="Times New Roman"/>
                <w:sz w:val="24"/>
                <w:szCs w:val="24"/>
                <w:lang w:eastAsia="en-US"/>
              </w:rPr>
            </w:pPr>
            <w:r w:rsidRPr="006F5F7E">
              <w:rPr>
                <w:rFonts w:ascii="Times New Roman" w:hAnsi="Times New Roman"/>
                <w:sz w:val="24"/>
                <w:szCs w:val="24"/>
                <w:lang w:eastAsia="en-US"/>
              </w:rPr>
              <w:t xml:space="preserve">Урок солидарности, спортивная </w:t>
            </w:r>
            <w:proofErr w:type="spellStart"/>
            <w:r w:rsidRPr="006F5F7E">
              <w:rPr>
                <w:rFonts w:ascii="Times New Roman" w:hAnsi="Times New Roman"/>
                <w:sz w:val="24"/>
                <w:szCs w:val="24"/>
                <w:lang w:eastAsia="en-US"/>
              </w:rPr>
              <w:t>квест-игра</w:t>
            </w:r>
            <w:proofErr w:type="spellEnd"/>
            <w:r w:rsidRPr="006F5F7E">
              <w:rPr>
                <w:rFonts w:ascii="Times New Roman" w:hAnsi="Times New Roman"/>
                <w:sz w:val="24"/>
                <w:szCs w:val="24"/>
                <w:lang w:eastAsia="en-US"/>
              </w:rPr>
              <w:t xml:space="preserve"> «Быстрее, выше, сильнее», посвященная жертвам Беслана</w:t>
            </w:r>
          </w:p>
        </w:tc>
        <w:tc>
          <w:tcPr>
            <w:tcW w:w="1125" w:type="dxa"/>
          </w:tcPr>
          <w:p w:rsidR="005F2B90" w:rsidRPr="006F5F7E" w:rsidRDefault="005F2B90" w:rsidP="005F2B90">
            <w:pPr>
              <w:rPr>
                <w:rFonts w:ascii="Times New Roman" w:hAnsi="Times New Roman"/>
                <w:sz w:val="24"/>
                <w:szCs w:val="24"/>
                <w:lang w:eastAsia="en-US"/>
              </w:rPr>
            </w:pPr>
            <w:r w:rsidRPr="006F5F7E">
              <w:rPr>
                <w:rFonts w:ascii="Times New Roman" w:hAnsi="Times New Roman"/>
                <w:sz w:val="24"/>
                <w:szCs w:val="24"/>
                <w:lang w:eastAsia="en-US"/>
              </w:rPr>
              <w:t>03.09</w:t>
            </w:r>
          </w:p>
        </w:tc>
        <w:tc>
          <w:tcPr>
            <w:tcW w:w="2360" w:type="dxa"/>
          </w:tcPr>
          <w:p w:rsidR="005F2B90" w:rsidRPr="006F5F7E" w:rsidRDefault="005F2B90" w:rsidP="005F2B90">
            <w:pPr>
              <w:rPr>
                <w:rFonts w:ascii="Times New Roman" w:hAnsi="Times New Roman"/>
                <w:sz w:val="24"/>
                <w:szCs w:val="24"/>
                <w:lang w:eastAsia="en-US"/>
              </w:rPr>
            </w:pPr>
            <w:r w:rsidRPr="006F5F7E">
              <w:rPr>
                <w:rFonts w:ascii="Times New Roman" w:hAnsi="Times New Roman"/>
                <w:sz w:val="24"/>
                <w:szCs w:val="24"/>
                <w:lang w:eastAsia="en-US"/>
              </w:rPr>
              <w:t>Твердохлебова С.Н. , Журавлев В.В.</w:t>
            </w:r>
          </w:p>
        </w:tc>
      </w:tr>
      <w:tr w:rsidR="005F2B90" w:rsidRPr="006F5F7E" w:rsidTr="005F2B90">
        <w:tc>
          <w:tcPr>
            <w:tcW w:w="70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2</w:t>
            </w:r>
          </w:p>
        </w:tc>
        <w:tc>
          <w:tcPr>
            <w:tcW w:w="276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Правовое воспитание и культура безопасности</w:t>
            </w:r>
          </w:p>
        </w:tc>
        <w:tc>
          <w:tcPr>
            <w:tcW w:w="2792"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Урок доброты. Защита животных</w:t>
            </w:r>
          </w:p>
        </w:tc>
        <w:tc>
          <w:tcPr>
            <w:tcW w:w="112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сентябрь</w:t>
            </w:r>
          </w:p>
        </w:tc>
        <w:tc>
          <w:tcPr>
            <w:tcW w:w="2360"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Кл</w:t>
            </w:r>
            <w:proofErr w:type="gramStart"/>
            <w:r w:rsidRPr="006F5F7E">
              <w:rPr>
                <w:rFonts w:ascii="Times New Roman" w:hAnsi="Times New Roman"/>
                <w:sz w:val="24"/>
                <w:szCs w:val="24"/>
                <w:lang w:eastAsia="en-US"/>
              </w:rPr>
              <w:t>.р</w:t>
            </w:r>
            <w:proofErr w:type="gramEnd"/>
            <w:r w:rsidRPr="006F5F7E">
              <w:rPr>
                <w:rFonts w:ascii="Times New Roman" w:hAnsi="Times New Roman"/>
                <w:sz w:val="24"/>
                <w:szCs w:val="24"/>
                <w:lang w:eastAsia="en-US"/>
              </w:rPr>
              <w:t xml:space="preserve">ук. 1- 6 </w:t>
            </w:r>
            <w:proofErr w:type="spellStart"/>
            <w:r w:rsidRPr="006F5F7E">
              <w:rPr>
                <w:rFonts w:ascii="Times New Roman" w:hAnsi="Times New Roman"/>
                <w:sz w:val="24"/>
                <w:szCs w:val="24"/>
                <w:lang w:eastAsia="en-US"/>
              </w:rPr>
              <w:t>кл</w:t>
            </w:r>
            <w:proofErr w:type="spellEnd"/>
            <w:r w:rsidRPr="006F5F7E">
              <w:rPr>
                <w:rFonts w:ascii="Times New Roman" w:hAnsi="Times New Roman"/>
                <w:sz w:val="24"/>
                <w:szCs w:val="24"/>
                <w:lang w:eastAsia="en-US"/>
              </w:rPr>
              <w:t>.</w:t>
            </w:r>
          </w:p>
        </w:tc>
      </w:tr>
      <w:tr w:rsidR="005F2B90" w:rsidRPr="006F5F7E" w:rsidTr="005F2B90">
        <w:tc>
          <w:tcPr>
            <w:tcW w:w="70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3</w:t>
            </w:r>
          </w:p>
        </w:tc>
        <w:tc>
          <w:tcPr>
            <w:tcW w:w="2765" w:type="dxa"/>
          </w:tcPr>
          <w:p w:rsidR="005F2B90" w:rsidRPr="006F5F7E" w:rsidRDefault="005F2B90" w:rsidP="005F2B90">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Здоровьесберегающее</w:t>
            </w:r>
            <w:proofErr w:type="spellEnd"/>
          </w:p>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воспитание</w:t>
            </w:r>
          </w:p>
        </w:tc>
        <w:tc>
          <w:tcPr>
            <w:tcW w:w="2792"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День Здоровья</w:t>
            </w:r>
          </w:p>
        </w:tc>
        <w:tc>
          <w:tcPr>
            <w:tcW w:w="112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сентябрь</w:t>
            </w:r>
          </w:p>
        </w:tc>
        <w:tc>
          <w:tcPr>
            <w:tcW w:w="2360" w:type="dxa"/>
          </w:tcPr>
          <w:p w:rsidR="005F2B90" w:rsidRPr="006F5F7E" w:rsidRDefault="005F2B90" w:rsidP="005F2B90">
            <w:pPr>
              <w:rPr>
                <w:rFonts w:ascii="Times New Roman" w:hAnsi="Times New Roman"/>
                <w:sz w:val="24"/>
                <w:szCs w:val="24"/>
                <w:lang w:eastAsia="en-US"/>
              </w:rPr>
            </w:pPr>
            <w:r w:rsidRPr="006F5F7E">
              <w:rPr>
                <w:rFonts w:ascii="Times New Roman" w:hAnsi="Times New Roman"/>
                <w:sz w:val="24"/>
                <w:szCs w:val="24"/>
                <w:lang w:eastAsia="en-US"/>
              </w:rPr>
              <w:t>Журавлёв В. В.</w:t>
            </w:r>
          </w:p>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Собко Л. Н.</w:t>
            </w:r>
          </w:p>
        </w:tc>
      </w:tr>
      <w:tr w:rsidR="005F2B90" w:rsidRPr="006F5F7E" w:rsidTr="005F2B90">
        <w:tc>
          <w:tcPr>
            <w:tcW w:w="70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lastRenderedPageBreak/>
              <w:t>4</w:t>
            </w:r>
          </w:p>
        </w:tc>
        <w:tc>
          <w:tcPr>
            <w:tcW w:w="2765" w:type="dxa"/>
          </w:tcPr>
          <w:p w:rsidR="005F2B90" w:rsidRPr="006F5F7E" w:rsidRDefault="005F2B90" w:rsidP="005F2B90">
            <w:pPr>
              <w:rPr>
                <w:rFonts w:ascii="Times New Roman" w:hAnsi="Times New Roman"/>
                <w:b/>
                <w:bCs/>
                <w:sz w:val="24"/>
                <w:szCs w:val="24"/>
                <w:lang w:eastAsia="en-US"/>
              </w:rPr>
            </w:pPr>
            <w:proofErr w:type="spellStart"/>
            <w:r w:rsidRPr="006F5F7E">
              <w:rPr>
                <w:rFonts w:ascii="Times New Roman" w:hAnsi="Times New Roman"/>
                <w:sz w:val="24"/>
                <w:szCs w:val="24"/>
                <w:lang w:eastAsia="en-US"/>
              </w:rPr>
              <w:t>Социокультурное</w:t>
            </w:r>
            <w:proofErr w:type="spellEnd"/>
            <w:r w:rsidRPr="006F5F7E">
              <w:rPr>
                <w:rFonts w:ascii="Times New Roman" w:hAnsi="Times New Roman"/>
                <w:sz w:val="24"/>
                <w:szCs w:val="24"/>
                <w:lang w:eastAsia="en-US"/>
              </w:rPr>
              <w:t xml:space="preserve"> и </w:t>
            </w:r>
            <w:proofErr w:type="spellStart"/>
            <w:r w:rsidRPr="006F5F7E">
              <w:rPr>
                <w:rFonts w:ascii="Times New Roman" w:hAnsi="Times New Roman"/>
                <w:sz w:val="24"/>
                <w:szCs w:val="24"/>
                <w:lang w:eastAsia="en-US"/>
              </w:rPr>
              <w:t>медиакультурное</w:t>
            </w:r>
            <w:proofErr w:type="spellEnd"/>
            <w:r w:rsidRPr="006F5F7E">
              <w:rPr>
                <w:rFonts w:ascii="Times New Roman" w:hAnsi="Times New Roman"/>
                <w:sz w:val="24"/>
                <w:szCs w:val="24"/>
                <w:lang w:eastAsia="en-US"/>
              </w:rPr>
              <w:t xml:space="preserve"> воспитание</w:t>
            </w:r>
          </w:p>
        </w:tc>
        <w:tc>
          <w:tcPr>
            <w:tcW w:w="2792"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 xml:space="preserve">Работа в рамках проекта «Точка роста». «Полезный и безопасный интернет» 1 - 4 </w:t>
            </w:r>
            <w:proofErr w:type="spellStart"/>
            <w:r w:rsidRPr="006F5F7E">
              <w:rPr>
                <w:rFonts w:ascii="Times New Roman" w:hAnsi="Times New Roman"/>
                <w:sz w:val="24"/>
                <w:szCs w:val="24"/>
                <w:lang w:eastAsia="en-US"/>
              </w:rPr>
              <w:t>кл</w:t>
            </w:r>
            <w:proofErr w:type="spellEnd"/>
            <w:r w:rsidRPr="006F5F7E">
              <w:rPr>
                <w:rFonts w:ascii="Times New Roman" w:hAnsi="Times New Roman"/>
                <w:sz w:val="24"/>
                <w:szCs w:val="24"/>
                <w:lang w:eastAsia="en-US"/>
              </w:rPr>
              <w:t xml:space="preserve">, «Общение в сети Интернет». «Онлайн - репутация» 5 - 6 </w:t>
            </w:r>
            <w:proofErr w:type="spellStart"/>
            <w:r w:rsidRPr="006F5F7E">
              <w:rPr>
                <w:rFonts w:ascii="Times New Roman" w:hAnsi="Times New Roman"/>
                <w:sz w:val="24"/>
                <w:szCs w:val="24"/>
                <w:lang w:eastAsia="en-US"/>
              </w:rPr>
              <w:t>кл</w:t>
            </w:r>
            <w:proofErr w:type="spellEnd"/>
            <w:r w:rsidRPr="006F5F7E">
              <w:rPr>
                <w:rFonts w:ascii="Times New Roman" w:hAnsi="Times New Roman"/>
                <w:sz w:val="24"/>
                <w:szCs w:val="24"/>
                <w:lang w:eastAsia="en-US"/>
              </w:rPr>
              <w:t>,</w:t>
            </w:r>
          </w:p>
        </w:tc>
        <w:tc>
          <w:tcPr>
            <w:tcW w:w="112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сентябрь</w:t>
            </w:r>
          </w:p>
        </w:tc>
        <w:tc>
          <w:tcPr>
            <w:tcW w:w="2360"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5F2B90" w:rsidRPr="006F5F7E" w:rsidTr="005F2B90">
        <w:tc>
          <w:tcPr>
            <w:tcW w:w="70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6</w:t>
            </w:r>
          </w:p>
        </w:tc>
        <w:tc>
          <w:tcPr>
            <w:tcW w:w="276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Правовое воспитание и культура безопасности</w:t>
            </w:r>
          </w:p>
        </w:tc>
        <w:tc>
          <w:tcPr>
            <w:tcW w:w="2792"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Выборы ученического актива, лидера школы.</w:t>
            </w:r>
          </w:p>
        </w:tc>
        <w:tc>
          <w:tcPr>
            <w:tcW w:w="112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сентябрь</w:t>
            </w:r>
          </w:p>
        </w:tc>
        <w:tc>
          <w:tcPr>
            <w:tcW w:w="2360"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Чернокалова Т. Н.</w:t>
            </w:r>
          </w:p>
        </w:tc>
      </w:tr>
      <w:tr w:rsidR="005F2B90" w:rsidRPr="006F5F7E" w:rsidTr="005F2B90">
        <w:tc>
          <w:tcPr>
            <w:tcW w:w="70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7</w:t>
            </w:r>
          </w:p>
        </w:tc>
        <w:tc>
          <w:tcPr>
            <w:tcW w:w="276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Экологическое воспитание</w:t>
            </w:r>
          </w:p>
        </w:tc>
        <w:tc>
          <w:tcPr>
            <w:tcW w:w="2792"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Выставка цветов и поделок из природного материала</w:t>
            </w:r>
          </w:p>
        </w:tc>
        <w:tc>
          <w:tcPr>
            <w:tcW w:w="112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сентябрь</w:t>
            </w:r>
          </w:p>
        </w:tc>
        <w:tc>
          <w:tcPr>
            <w:tcW w:w="2360"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Чернокалова Т. Н.</w:t>
            </w:r>
          </w:p>
        </w:tc>
      </w:tr>
      <w:tr w:rsidR="005F2B90" w:rsidRPr="006F5F7E" w:rsidTr="005F2B90">
        <w:tc>
          <w:tcPr>
            <w:tcW w:w="70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8</w:t>
            </w:r>
          </w:p>
        </w:tc>
        <w:tc>
          <w:tcPr>
            <w:tcW w:w="276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Трудовое воспитание</w:t>
            </w:r>
          </w:p>
        </w:tc>
        <w:tc>
          <w:tcPr>
            <w:tcW w:w="2792"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Трудовой десант</w:t>
            </w:r>
          </w:p>
        </w:tc>
        <w:tc>
          <w:tcPr>
            <w:tcW w:w="112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сентябрь</w:t>
            </w:r>
          </w:p>
        </w:tc>
        <w:tc>
          <w:tcPr>
            <w:tcW w:w="2360"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5F2B90" w:rsidRPr="006F5F7E" w:rsidTr="005F2B90">
        <w:tc>
          <w:tcPr>
            <w:tcW w:w="70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9</w:t>
            </w:r>
          </w:p>
        </w:tc>
        <w:tc>
          <w:tcPr>
            <w:tcW w:w="2765" w:type="dxa"/>
            <w:vMerge w:val="restart"/>
          </w:tcPr>
          <w:p w:rsidR="005F2B90" w:rsidRPr="006F5F7E" w:rsidRDefault="005F2B90" w:rsidP="005F2B90">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Культуро-творческое</w:t>
            </w:r>
            <w:proofErr w:type="spellEnd"/>
            <w:r w:rsidRPr="006F5F7E">
              <w:rPr>
                <w:rFonts w:ascii="Times New Roman" w:hAnsi="Times New Roman"/>
                <w:sz w:val="24"/>
                <w:szCs w:val="24"/>
                <w:lang w:eastAsia="en-US"/>
              </w:rPr>
              <w:t xml:space="preserve"> и эстетическое воспитание</w:t>
            </w:r>
          </w:p>
        </w:tc>
        <w:tc>
          <w:tcPr>
            <w:tcW w:w="2792"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Вечер «Посвящение в старшеклассники»</w:t>
            </w:r>
          </w:p>
        </w:tc>
        <w:tc>
          <w:tcPr>
            <w:tcW w:w="112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сентябрь</w:t>
            </w:r>
          </w:p>
        </w:tc>
        <w:tc>
          <w:tcPr>
            <w:tcW w:w="2360"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Чернокалова Т. Н.</w:t>
            </w:r>
          </w:p>
        </w:tc>
      </w:tr>
      <w:tr w:rsidR="005F2B90" w:rsidRPr="006F5F7E" w:rsidTr="005F2B90">
        <w:tc>
          <w:tcPr>
            <w:tcW w:w="70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10</w:t>
            </w:r>
          </w:p>
        </w:tc>
        <w:tc>
          <w:tcPr>
            <w:tcW w:w="2765" w:type="dxa"/>
            <w:vMerge/>
          </w:tcPr>
          <w:p w:rsidR="005F2B90" w:rsidRPr="006F5F7E" w:rsidRDefault="005F2B90" w:rsidP="005F2B90">
            <w:pPr>
              <w:rPr>
                <w:rFonts w:ascii="Times New Roman" w:hAnsi="Times New Roman"/>
                <w:b/>
                <w:bCs/>
                <w:sz w:val="24"/>
                <w:szCs w:val="24"/>
                <w:lang w:eastAsia="en-US"/>
              </w:rPr>
            </w:pPr>
          </w:p>
        </w:tc>
        <w:tc>
          <w:tcPr>
            <w:tcW w:w="2792"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 xml:space="preserve">Игра «Эрудит Белогорья» 3-4, 5-8, 9 - 10 </w:t>
            </w:r>
            <w:proofErr w:type="spellStart"/>
            <w:r w:rsidRPr="006F5F7E">
              <w:rPr>
                <w:rFonts w:ascii="Times New Roman" w:hAnsi="Times New Roman"/>
                <w:sz w:val="24"/>
                <w:szCs w:val="24"/>
                <w:lang w:eastAsia="en-US"/>
              </w:rPr>
              <w:t>кл</w:t>
            </w:r>
            <w:proofErr w:type="spellEnd"/>
          </w:p>
        </w:tc>
        <w:tc>
          <w:tcPr>
            <w:tcW w:w="112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сентябрь</w:t>
            </w:r>
          </w:p>
        </w:tc>
        <w:tc>
          <w:tcPr>
            <w:tcW w:w="2360"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Совет учащихся</w:t>
            </w:r>
          </w:p>
        </w:tc>
      </w:tr>
      <w:tr w:rsidR="005F2B90" w:rsidRPr="006F5F7E" w:rsidTr="005F2B90">
        <w:tc>
          <w:tcPr>
            <w:tcW w:w="70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11</w:t>
            </w:r>
          </w:p>
        </w:tc>
        <w:tc>
          <w:tcPr>
            <w:tcW w:w="2765" w:type="dxa"/>
          </w:tcPr>
          <w:p w:rsidR="005F2B90" w:rsidRPr="006F5F7E" w:rsidRDefault="005F2B90" w:rsidP="005F2B90">
            <w:pPr>
              <w:rPr>
                <w:rFonts w:ascii="Times New Roman" w:hAnsi="Times New Roman"/>
                <w:b/>
                <w:bCs/>
                <w:sz w:val="24"/>
                <w:szCs w:val="24"/>
                <w:lang w:eastAsia="en-US"/>
              </w:rPr>
            </w:pPr>
            <w:proofErr w:type="spellStart"/>
            <w:r w:rsidRPr="006F5F7E">
              <w:rPr>
                <w:rFonts w:ascii="Times New Roman" w:hAnsi="Times New Roman"/>
                <w:sz w:val="24"/>
                <w:szCs w:val="24"/>
                <w:lang w:eastAsia="en-US"/>
              </w:rPr>
              <w:t>Социокультурное</w:t>
            </w:r>
            <w:proofErr w:type="spellEnd"/>
            <w:r w:rsidRPr="006F5F7E">
              <w:rPr>
                <w:rFonts w:ascii="Times New Roman" w:hAnsi="Times New Roman"/>
                <w:sz w:val="24"/>
                <w:szCs w:val="24"/>
                <w:lang w:eastAsia="en-US"/>
              </w:rPr>
              <w:t xml:space="preserve"> и </w:t>
            </w:r>
            <w:proofErr w:type="spellStart"/>
            <w:r w:rsidRPr="006F5F7E">
              <w:rPr>
                <w:rFonts w:ascii="Times New Roman" w:hAnsi="Times New Roman"/>
                <w:sz w:val="24"/>
                <w:szCs w:val="24"/>
                <w:lang w:eastAsia="en-US"/>
              </w:rPr>
              <w:t>медиакультурное</w:t>
            </w:r>
            <w:proofErr w:type="spellEnd"/>
            <w:r w:rsidRPr="006F5F7E">
              <w:rPr>
                <w:rFonts w:ascii="Times New Roman" w:hAnsi="Times New Roman"/>
                <w:sz w:val="24"/>
                <w:szCs w:val="24"/>
                <w:lang w:eastAsia="en-US"/>
              </w:rPr>
              <w:t xml:space="preserve"> воспитание</w:t>
            </w:r>
          </w:p>
        </w:tc>
        <w:tc>
          <w:tcPr>
            <w:tcW w:w="2792" w:type="dxa"/>
          </w:tcPr>
          <w:p w:rsidR="005F2B90" w:rsidRPr="006F5F7E" w:rsidRDefault="005F2B90" w:rsidP="005F2B90">
            <w:pPr>
              <w:contextualSpacing/>
              <w:rPr>
                <w:rFonts w:ascii="Times New Roman" w:hAnsi="Times New Roman"/>
                <w:sz w:val="24"/>
                <w:szCs w:val="24"/>
              </w:rPr>
            </w:pPr>
            <w:r w:rsidRPr="006F5F7E">
              <w:rPr>
                <w:rFonts w:ascii="Times New Roman" w:hAnsi="Times New Roman"/>
                <w:sz w:val="24"/>
                <w:szCs w:val="24"/>
              </w:rPr>
              <w:t>Устный журнал « 115 лет со дня рождения Н.А. Островского».</w:t>
            </w:r>
          </w:p>
          <w:p w:rsidR="005F2B90" w:rsidRPr="006F5F7E" w:rsidRDefault="005F2B90" w:rsidP="005F2B90">
            <w:pPr>
              <w:rPr>
                <w:rFonts w:ascii="Times New Roman" w:hAnsi="Times New Roman"/>
                <w:b/>
                <w:bCs/>
                <w:sz w:val="24"/>
                <w:szCs w:val="24"/>
                <w:lang w:eastAsia="en-US"/>
              </w:rPr>
            </w:pPr>
          </w:p>
        </w:tc>
        <w:tc>
          <w:tcPr>
            <w:tcW w:w="112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сентябрь</w:t>
            </w:r>
          </w:p>
        </w:tc>
        <w:tc>
          <w:tcPr>
            <w:tcW w:w="2360"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 xml:space="preserve">Савенко </w:t>
            </w:r>
            <w:proofErr w:type="spellStart"/>
            <w:r w:rsidRPr="006F5F7E">
              <w:rPr>
                <w:rFonts w:ascii="Times New Roman" w:hAnsi="Times New Roman"/>
                <w:sz w:val="24"/>
                <w:szCs w:val="24"/>
                <w:lang w:eastAsia="en-US"/>
              </w:rPr>
              <w:t>О.П.,учитель</w:t>
            </w:r>
            <w:proofErr w:type="spellEnd"/>
            <w:r w:rsidRPr="006F5F7E">
              <w:rPr>
                <w:rFonts w:ascii="Times New Roman" w:hAnsi="Times New Roman"/>
                <w:sz w:val="24"/>
                <w:szCs w:val="24"/>
                <w:lang w:eastAsia="en-US"/>
              </w:rPr>
              <w:t xml:space="preserve"> русского языка и литературы. Чернокалова Т.Н., библиотекарь</w:t>
            </w:r>
          </w:p>
        </w:tc>
      </w:tr>
      <w:tr w:rsidR="005F2B90" w:rsidRPr="006F5F7E" w:rsidTr="005F2B90">
        <w:tc>
          <w:tcPr>
            <w:tcW w:w="70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12</w:t>
            </w:r>
          </w:p>
        </w:tc>
        <w:tc>
          <w:tcPr>
            <w:tcW w:w="276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Правовое воспитание и культура</w:t>
            </w:r>
          </w:p>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безопасности</w:t>
            </w:r>
          </w:p>
        </w:tc>
        <w:tc>
          <w:tcPr>
            <w:tcW w:w="2792"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День пожарной безопасности</w:t>
            </w:r>
          </w:p>
        </w:tc>
        <w:tc>
          <w:tcPr>
            <w:tcW w:w="112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06.09</w:t>
            </w:r>
          </w:p>
        </w:tc>
        <w:tc>
          <w:tcPr>
            <w:tcW w:w="2360"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Учитель ОБЖ</w:t>
            </w:r>
          </w:p>
        </w:tc>
      </w:tr>
      <w:tr w:rsidR="005F2B90" w:rsidRPr="006F5F7E" w:rsidTr="005F2B90">
        <w:tc>
          <w:tcPr>
            <w:tcW w:w="70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15</w:t>
            </w:r>
          </w:p>
        </w:tc>
        <w:tc>
          <w:tcPr>
            <w:tcW w:w="2765" w:type="dxa"/>
          </w:tcPr>
          <w:p w:rsidR="005F2B90" w:rsidRPr="006F5F7E" w:rsidRDefault="005F2B90" w:rsidP="005F2B90">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Здоровьесберегающее</w:t>
            </w:r>
            <w:proofErr w:type="spellEnd"/>
          </w:p>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воспитание</w:t>
            </w:r>
          </w:p>
        </w:tc>
        <w:tc>
          <w:tcPr>
            <w:tcW w:w="2792"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Кросс «Бегом от наркотиков»</w:t>
            </w:r>
          </w:p>
        </w:tc>
        <w:tc>
          <w:tcPr>
            <w:tcW w:w="1125"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сентябрь</w:t>
            </w:r>
          </w:p>
        </w:tc>
        <w:tc>
          <w:tcPr>
            <w:tcW w:w="2360" w:type="dxa"/>
          </w:tcPr>
          <w:p w:rsidR="005F2B90" w:rsidRPr="006F5F7E" w:rsidRDefault="005F2B90" w:rsidP="005F2B90">
            <w:pPr>
              <w:rPr>
                <w:rFonts w:ascii="Times New Roman" w:hAnsi="Times New Roman"/>
                <w:b/>
                <w:bCs/>
                <w:sz w:val="24"/>
                <w:szCs w:val="24"/>
                <w:lang w:eastAsia="en-US"/>
              </w:rPr>
            </w:pPr>
            <w:r w:rsidRPr="006F5F7E">
              <w:rPr>
                <w:rFonts w:ascii="Times New Roman" w:hAnsi="Times New Roman"/>
                <w:sz w:val="24"/>
                <w:szCs w:val="24"/>
                <w:lang w:eastAsia="en-US"/>
              </w:rPr>
              <w:t>Классные рук., учитель физ</w:t>
            </w:r>
            <w:proofErr w:type="gramStart"/>
            <w:r w:rsidRPr="006F5F7E">
              <w:rPr>
                <w:rFonts w:ascii="Times New Roman" w:hAnsi="Times New Roman"/>
                <w:sz w:val="24"/>
                <w:szCs w:val="24"/>
                <w:lang w:eastAsia="en-US"/>
              </w:rPr>
              <w:t>.к</w:t>
            </w:r>
            <w:proofErr w:type="gramEnd"/>
            <w:r w:rsidRPr="006F5F7E">
              <w:rPr>
                <w:rFonts w:ascii="Times New Roman" w:hAnsi="Times New Roman"/>
                <w:sz w:val="24"/>
                <w:szCs w:val="24"/>
                <w:lang w:eastAsia="en-US"/>
              </w:rPr>
              <w:t>ультуры</w:t>
            </w:r>
          </w:p>
        </w:tc>
      </w:tr>
    </w:tbl>
    <w:p w:rsidR="006F5F7E" w:rsidRPr="006F5F7E" w:rsidRDefault="006F5F7E" w:rsidP="006F5F7E">
      <w:pPr>
        <w:spacing w:after="0" w:line="240" w:lineRule="auto"/>
        <w:rPr>
          <w:rFonts w:ascii="Times New Roman" w:eastAsia="Arial Unicode MS" w:hAnsi="Times New Roman" w:cs="Times New Roman"/>
          <w:sz w:val="24"/>
          <w:szCs w:val="24"/>
        </w:rPr>
      </w:pP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Октябрь</w:t>
      </w: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Ключевые дела: День пожилых людей. День учителя</w:t>
      </w:r>
    </w:p>
    <w:p w:rsidR="006F5F7E" w:rsidRPr="006F5F7E" w:rsidRDefault="006F5F7E" w:rsidP="006F5F7E">
      <w:pPr>
        <w:spacing w:after="0" w:line="240" w:lineRule="auto"/>
        <w:rPr>
          <w:rFonts w:ascii="Times New Roman" w:eastAsia="Arial Unicode MS" w:hAnsi="Times New Roman" w:cs="Times New Roman"/>
          <w:sz w:val="24"/>
          <w:szCs w:val="24"/>
        </w:rPr>
      </w:pPr>
    </w:p>
    <w:tbl>
      <w:tblPr>
        <w:tblStyle w:val="218"/>
        <w:tblW w:w="9747" w:type="dxa"/>
        <w:tblLook w:val="04A0"/>
      </w:tblPr>
      <w:tblGrid>
        <w:gridCol w:w="612"/>
        <w:gridCol w:w="3146"/>
        <w:gridCol w:w="2819"/>
        <w:gridCol w:w="1146"/>
        <w:gridCol w:w="2024"/>
      </w:tblGrid>
      <w:tr w:rsidR="006F5F7E" w:rsidRPr="006F5F7E" w:rsidTr="009A7B1F">
        <w:tc>
          <w:tcPr>
            <w:tcW w:w="612"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w:t>
            </w:r>
          </w:p>
        </w:tc>
        <w:tc>
          <w:tcPr>
            <w:tcW w:w="3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Направление реализации воспитательной компоненты</w:t>
            </w:r>
          </w:p>
        </w:tc>
        <w:tc>
          <w:tcPr>
            <w:tcW w:w="2819"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Мероприятия</w:t>
            </w:r>
          </w:p>
        </w:tc>
        <w:tc>
          <w:tcPr>
            <w:tcW w:w="1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Дата</w:t>
            </w:r>
          </w:p>
        </w:tc>
        <w:tc>
          <w:tcPr>
            <w:tcW w:w="202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Ответственный</w:t>
            </w:r>
          </w:p>
        </w:tc>
      </w:tr>
      <w:tr w:rsidR="006F5F7E" w:rsidRPr="006F5F7E" w:rsidTr="009A7B1F">
        <w:tc>
          <w:tcPr>
            <w:tcW w:w="612"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1</w:t>
            </w:r>
          </w:p>
        </w:tc>
        <w:tc>
          <w:tcPr>
            <w:tcW w:w="3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Воспитание семейных ценностей</w:t>
            </w:r>
          </w:p>
        </w:tc>
        <w:tc>
          <w:tcPr>
            <w:tcW w:w="2819"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День пожилых людей</w:t>
            </w:r>
          </w:p>
        </w:tc>
        <w:tc>
          <w:tcPr>
            <w:tcW w:w="1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01.10.</w:t>
            </w:r>
          </w:p>
        </w:tc>
        <w:tc>
          <w:tcPr>
            <w:tcW w:w="202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Чернокалова Т. Н.</w:t>
            </w:r>
          </w:p>
        </w:tc>
      </w:tr>
      <w:tr w:rsidR="006F5F7E" w:rsidRPr="006F5F7E" w:rsidTr="009A7B1F">
        <w:tc>
          <w:tcPr>
            <w:tcW w:w="612"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2</w:t>
            </w:r>
          </w:p>
        </w:tc>
        <w:tc>
          <w:tcPr>
            <w:tcW w:w="3146"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Здоровьесберегающее</w:t>
            </w:r>
            <w:proofErr w:type="spellEnd"/>
          </w:p>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воспитание</w:t>
            </w:r>
          </w:p>
        </w:tc>
        <w:tc>
          <w:tcPr>
            <w:tcW w:w="2819"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Классный час «С чего начинается здоровье»</w:t>
            </w:r>
          </w:p>
        </w:tc>
        <w:tc>
          <w:tcPr>
            <w:tcW w:w="1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октябрь</w:t>
            </w:r>
          </w:p>
        </w:tc>
        <w:tc>
          <w:tcPr>
            <w:tcW w:w="202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12"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3</w:t>
            </w:r>
          </w:p>
        </w:tc>
        <w:tc>
          <w:tcPr>
            <w:tcW w:w="3146"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Социокультурное</w:t>
            </w:r>
            <w:proofErr w:type="spellEnd"/>
            <w:r w:rsidRPr="006F5F7E">
              <w:rPr>
                <w:rFonts w:ascii="Times New Roman" w:hAnsi="Times New Roman"/>
                <w:sz w:val="24"/>
                <w:szCs w:val="24"/>
                <w:lang w:eastAsia="en-US"/>
              </w:rPr>
              <w:t xml:space="preserve"> и </w:t>
            </w:r>
            <w:proofErr w:type="spellStart"/>
            <w:r w:rsidRPr="006F5F7E">
              <w:rPr>
                <w:rFonts w:ascii="Times New Roman" w:hAnsi="Times New Roman"/>
                <w:sz w:val="24"/>
                <w:szCs w:val="24"/>
                <w:lang w:eastAsia="en-US"/>
              </w:rPr>
              <w:t>медиакультурное</w:t>
            </w:r>
            <w:proofErr w:type="spellEnd"/>
            <w:r w:rsidRPr="006F5F7E">
              <w:rPr>
                <w:rFonts w:ascii="Times New Roman" w:hAnsi="Times New Roman"/>
                <w:sz w:val="24"/>
                <w:szCs w:val="24"/>
                <w:lang w:eastAsia="en-US"/>
              </w:rPr>
              <w:t xml:space="preserve"> воспитание</w:t>
            </w:r>
          </w:p>
        </w:tc>
        <w:tc>
          <w:tcPr>
            <w:tcW w:w="2819"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Работа в рамках проекта «Точка роста». «Безопасность в сети Интернет. Виды информации, предоставленные в интернете» - 7 - 9 </w:t>
            </w:r>
            <w:proofErr w:type="spellStart"/>
            <w:r w:rsidRPr="006F5F7E">
              <w:rPr>
                <w:rFonts w:ascii="Times New Roman" w:hAnsi="Times New Roman"/>
                <w:sz w:val="24"/>
                <w:szCs w:val="24"/>
                <w:lang w:eastAsia="en-US"/>
              </w:rPr>
              <w:t>кл</w:t>
            </w:r>
            <w:proofErr w:type="spellEnd"/>
            <w:r w:rsidRPr="006F5F7E">
              <w:rPr>
                <w:rFonts w:ascii="Times New Roman" w:hAnsi="Times New Roman"/>
                <w:sz w:val="24"/>
                <w:szCs w:val="24"/>
                <w:lang w:eastAsia="en-US"/>
              </w:rPr>
              <w:t xml:space="preserve">. «Интернет: территория ответственности. Готовность к </w:t>
            </w:r>
            <w:r w:rsidRPr="006F5F7E">
              <w:rPr>
                <w:rFonts w:ascii="Times New Roman" w:hAnsi="Times New Roman"/>
                <w:sz w:val="24"/>
                <w:szCs w:val="24"/>
                <w:lang w:eastAsia="en-US"/>
              </w:rPr>
              <w:lastRenderedPageBreak/>
              <w:t xml:space="preserve">ответственному использованию Интернет-ресурсов» - 10 - 11 </w:t>
            </w:r>
            <w:proofErr w:type="spellStart"/>
            <w:r w:rsidRPr="006F5F7E">
              <w:rPr>
                <w:rFonts w:ascii="Times New Roman" w:hAnsi="Times New Roman"/>
                <w:sz w:val="24"/>
                <w:szCs w:val="24"/>
                <w:lang w:eastAsia="en-US"/>
              </w:rPr>
              <w:t>кл</w:t>
            </w:r>
            <w:proofErr w:type="spellEnd"/>
          </w:p>
        </w:tc>
        <w:tc>
          <w:tcPr>
            <w:tcW w:w="1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lastRenderedPageBreak/>
              <w:t>октябрь</w:t>
            </w:r>
          </w:p>
        </w:tc>
        <w:tc>
          <w:tcPr>
            <w:tcW w:w="202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Скачкова С. М., </w:t>
            </w:r>
            <w:proofErr w:type="gramStart"/>
            <w:r w:rsidRPr="006F5F7E">
              <w:rPr>
                <w:rFonts w:ascii="Times New Roman" w:hAnsi="Times New Roman"/>
                <w:sz w:val="24"/>
                <w:szCs w:val="24"/>
                <w:lang w:eastAsia="en-US"/>
              </w:rPr>
              <w:t>Классные</w:t>
            </w:r>
            <w:proofErr w:type="gramEnd"/>
            <w:r w:rsidRPr="006F5F7E">
              <w:rPr>
                <w:rFonts w:ascii="Times New Roman" w:hAnsi="Times New Roman"/>
                <w:sz w:val="24"/>
                <w:szCs w:val="24"/>
                <w:lang w:eastAsia="en-US"/>
              </w:rPr>
              <w:t xml:space="preserve"> рук.</w:t>
            </w:r>
          </w:p>
        </w:tc>
      </w:tr>
      <w:tr w:rsidR="006F5F7E" w:rsidRPr="006F5F7E" w:rsidTr="009A7B1F">
        <w:tc>
          <w:tcPr>
            <w:tcW w:w="612"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lastRenderedPageBreak/>
              <w:t>4</w:t>
            </w:r>
          </w:p>
        </w:tc>
        <w:tc>
          <w:tcPr>
            <w:tcW w:w="3146"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Здоровьесберегающее</w:t>
            </w:r>
            <w:proofErr w:type="spellEnd"/>
          </w:p>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воспитание</w:t>
            </w:r>
          </w:p>
        </w:tc>
        <w:tc>
          <w:tcPr>
            <w:tcW w:w="2819"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Беседа «Нет наркотикам»</w:t>
            </w:r>
          </w:p>
        </w:tc>
        <w:tc>
          <w:tcPr>
            <w:tcW w:w="1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октябрь</w:t>
            </w:r>
          </w:p>
        </w:tc>
        <w:tc>
          <w:tcPr>
            <w:tcW w:w="202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12"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6</w:t>
            </w:r>
          </w:p>
        </w:tc>
        <w:tc>
          <w:tcPr>
            <w:tcW w:w="3146"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Гражданско</w:t>
            </w:r>
            <w:proofErr w:type="spellEnd"/>
            <w:r w:rsidRPr="006F5F7E">
              <w:rPr>
                <w:rFonts w:ascii="Times New Roman" w:hAnsi="Times New Roman"/>
                <w:sz w:val="24"/>
                <w:szCs w:val="24"/>
                <w:lang w:eastAsia="en-US"/>
              </w:rPr>
              <w:t xml:space="preserve"> - патриотическое воспитание</w:t>
            </w:r>
          </w:p>
        </w:tc>
        <w:tc>
          <w:tcPr>
            <w:tcW w:w="2819"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Тематические классные часы «14 октября - День Флага Белгородской области»</w:t>
            </w:r>
          </w:p>
        </w:tc>
        <w:tc>
          <w:tcPr>
            <w:tcW w:w="1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октябрь</w:t>
            </w:r>
          </w:p>
        </w:tc>
        <w:tc>
          <w:tcPr>
            <w:tcW w:w="202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12"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7</w:t>
            </w:r>
          </w:p>
        </w:tc>
        <w:tc>
          <w:tcPr>
            <w:tcW w:w="3146"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Гражданско</w:t>
            </w:r>
            <w:proofErr w:type="spellEnd"/>
            <w:r w:rsidRPr="006F5F7E">
              <w:rPr>
                <w:rFonts w:ascii="Times New Roman" w:hAnsi="Times New Roman"/>
                <w:sz w:val="24"/>
                <w:szCs w:val="24"/>
                <w:lang w:eastAsia="en-US"/>
              </w:rPr>
              <w:t xml:space="preserve"> - патриотическое воспитание</w:t>
            </w:r>
          </w:p>
        </w:tc>
        <w:tc>
          <w:tcPr>
            <w:tcW w:w="2819"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Викторина «</w:t>
            </w:r>
            <w:proofErr w:type="gramStart"/>
            <w:r w:rsidRPr="006F5F7E">
              <w:rPr>
                <w:rFonts w:ascii="Times New Roman" w:hAnsi="Times New Roman"/>
                <w:sz w:val="24"/>
                <w:szCs w:val="24"/>
                <w:lang w:eastAsia="en-US"/>
              </w:rPr>
              <w:t>Овеянные</w:t>
            </w:r>
            <w:proofErr w:type="gramEnd"/>
            <w:r w:rsidRPr="006F5F7E">
              <w:rPr>
                <w:rFonts w:ascii="Times New Roman" w:hAnsi="Times New Roman"/>
                <w:sz w:val="24"/>
                <w:szCs w:val="24"/>
                <w:lang w:eastAsia="en-US"/>
              </w:rPr>
              <w:t xml:space="preserve"> славой, наш флаг и герб»</w:t>
            </w:r>
          </w:p>
        </w:tc>
        <w:tc>
          <w:tcPr>
            <w:tcW w:w="1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15.10</w:t>
            </w:r>
          </w:p>
        </w:tc>
        <w:tc>
          <w:tcPr>
            <w:tcW w:w="202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12"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8</w:t>
            </w:r>
          </w:p>
        </w:tc>
        <w:tc>
          <w:tcPr>
            <w:tcW w:w="3146"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Здоровьесберегающее</w:t>
            </w:r>
            <w:proofErr w:type="spellEnd"/>
          </w:p>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воспитание</w:t>
            </w:r>
          </w:p>
        </w:tc>
        <w:tc>
          <w:tcPr>
            <w:tcW w:w="2819"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Творческий конкурс «Образ жизни - только здоровый»</w:t>
            </w:r>
          </w:p>
        </w:tc>
        <w:tc>
          <w:tcPr>
            <w:tcW w:w="1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октябрь</w:t>
            </w:r>
          </w:p>
        </w:tc>
        <w:tc>
          <w:tcPr>
            <w:tcW w:w="202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12"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9</w:t>
            </w:r>
          </w:p>
        </w:tc>
        <w:tc>
          <w:tcPr>
            <w:tcW w:w="3146"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Здоровьесберегающее</w:t>
            </w:r>
            <w:proofErr w:type="spellEnd"/>
          </w:p>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воспитание</w:t>
            </w:r>
          </w:p>
        </w:tc>
        <w:tc>
          <w:tcPr>
            <w:tcW w:w="2819"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Беседа о вреде курения и алкоголя, безопасности дорожного движения</w:t>
            </w:r>
          </w:p>
        </w:tc>
        <w:tc>
          <w:tcPr>
            <w:tcW w:w="1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октябрь</w:t>
            </w:r>
          </w:p>
        </w:tc>
        <w:tc>
          <w:tcPr>
            <w:tcW w:w="202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12"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10</w:t>
            </w:r>
          </w:p>
        </w:tc>
        <w:tc>
          <w:tcPr>
            <w:tcW w:w="3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Правовое воспитание и культура безопасности</w:t>
            </w:r>
          </w:p>
        </w:tc>
        <w:tc>
          <w:tcPr>
            <w:tcW w:w="2819"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Тренировки по пожарной и антитеррористической пропаганде</w:t>
            </w:r>
          </w:p>
        </w:tc>
        <w:tc>
          <w:tcPr>
            <w:tcW w:w="1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октябрь</w:t>
            </w:r>
          </w:p>
        </w:tc>
        <w:tc>
          <w:tcPr>
            <w:tcW w:w="202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12"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11</w:t>
            </w:r>
          </w:p>
        </w:tc>
        <w:tc>
          <w:tcPr>
            <w:tcW w:w="3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Правовое воспитание и культура безопасности</w:t>
            </w:r>
          </w:p>
        </w:tc>
        <w:tc>
          <w:tcPr>
            <w:tcW w:w="2819"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Акция «Милосердие» ко дню пожилых людей</w:t>
            </w:r>
          </w:p>
        </w:tc>
        <w:tc>
          <w:tcPr>
            <w:tcW w:w="1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октябрь</w:t>
            </w:r>
          </w:p>
        </w:tc>
        <w:tc>
          <w:tcPr>
            <w:tcW w:w="202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Чернокалова Т. Н.</w:t>
            </w:r>
          </w:p>
        </w:tc>
      </w:tr>
      <w:tr w:rsidR="006F5F7E" w:rsidRPr="006F5F7E" w:rsidTr="009A7B1F">
        <w:tc>
          <w:tcPr>
            <w:tcW w:w="612"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12</w:t>
            </w:r>
          </w:p>
        </w:tc>
        <w:tc>
          <w:tcPr>
            <w:tcW w:w="3146"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Культуро-творческое</w:t>
            </w:r>
            <w:proofErr w:type="spellEnd"/>
            <w:r w:rsidRPr="006F5F7E">
              <w:rPr>
                <w:rFonts w:ascii="Times New Roman" w:hAnsi="Times New Roman"/>
                <w:sz w:val="24"/>
                <w:szCs w:val="24"/>
                <w:lang w:eastAsia="en-US"/>
              </w:rPr>
              <w:t xml:space="preserve"> и эстетическое воспитание</w:t>
            </w:r>
          </w:p>
        </w:tc>
        <w:tc>
          <w:tcPr>
            <w:tcW w:w="2819" w:type="dxa"/>
          </w:tcPr>
          <w:p w:rsidR="006F5F7E" w:rsidRPr="006F5F7E" w:rsidRDefault="006F5F7E" w:rsidP="006F5F7E">
            <w:pPr>
              <w:rPr>
                <w:rFonts w:ascii="Times New Roman" w:hAnsi="Times New Roman"/>
                <w:sz w:val="24"/>
                <w:szCs w:val="24"/>
                <w:lang w:eastAsia="en-US"/>
              </w:rPr>
            </w:pPr>
            <w:r w:rsidRPr="006F5F7E">
              <w:rPr>
                <w:rFonts w:ascii="Times New Roman" w:hAnsi="Times New Roman"/>
                <w:sz w:val="24"/>
                <w:szCs w:val="24"/>
                <w:lang w:eastAsia="en-US"/>
              </w:rPr>
              <w:t xml:space="preserve">День учителя. Конкурс плакатов. Концерт. </w:t>
            </w:r>
          </w:p>
          <w:p w:rsidR="006F5F7E" w:rsidRPr="006F5F7E" w:rsidRDefault="006F5F7E" w:rsidP="006F5F7E">
            <w:pPr>
              <w:rPr>
                <w:rFonts w:ascii="Times New Roman" w:hAnsi="Times New Roman"/>
                <w:sz w:val="24"/>
                <w:szCs w:val="24"/>
                <w:lang w:eastAsia="en-US"/>
              </w:rPr>
            </w:pPr>
            <w:r w:rsidRPr="006F5F7E">
              <w:rPr>
                <w:rFonts w:ascii="Times New Roman" w:hAnsi="Times New Roman"/>
                <w:sz w:val="24"/>
                <w:szCs w:val="24"/>
                <w:lang w:eastAsia="en-US"/>
              </w:rPr>
              <w:t>Вечер «Здравствуй, осень золотая»</w:t>
            </w:r>
          </w:p>
          <w:p w:rsidR="006F5F7E" w:rsidRPr="006F5F7E" w:rsidRDefault="006F5F7E" w:rsidP="006F5F7E">
            <w:pPr>
              <w:rPr>
                <w:rFonts w:ascii="Times New Roman" w:hAnsi="Times New Roman"/>
                <w:sz w:val="24"/>
                <w:szCs w:val="24"/>
                <w:lang w:eastAsia="en-US"/>
              </w:rPr>
            </w:pPr>
            <w:r w:rsidRPr="006F5F7E">
              <w:rPr>
                <w:rFonts w:ascii="Times New Roman" w:hAnsi="Times New Roman"/>
                <w:sz w:val="24"/>
                <w:szCs w:val="24"/>
                <w:lang w:eastAsia="en-US"/>
              </w:rPr>
              <w:t xml:space="preserve">«Праздник урожая» </w:t>
            </w:r>
          </w:p>
          <w:p w:rsidR="006F5F7E" w:rsidRPr="006F5F7E" w:rsidRDefault="006F5F7E" w:rsidP="006F5F7E">
            <w:pPr>
              <w:rPr>
                <w:rFonts w:ascii="Times New Roman" w:hAnsi="Times New Roman"/>
                <w:sz w:val="24"/>
                <w:szCs w:val="24"/>
                <w:lang w:eastAsia="en-US"/>
              </w:rPr>
            </w:pPr>
            <w:r w:rsidRPr="006F5F7E">
              <w:rPr>
                <w:rFonts w:ascii="Times New Roman" w:hAnsi="Times New Roman"/>
                <w:sz w:val="24"/>
                <w:szCs w:val="24"/>
                <w:lang w:eastAsia="en-US"/>
              </w:rPr>
              <w:t>( нач. классы)</w:t>
            </w:r>
          </w:p>
          <w:p w:rsidR="006F5F7E" w:rsidRPr="006F5F7E" w:rsidRDefault="006F5F7E" w:rsidP="006F5F7E">
            <w:pPr>
              <w:rPr>
                <w:rFonts w:ascii="Times New Roman" w:hAnsi="Times New Roman"/>
                <w:b/>
                <w:bCs/>
                <w:sz w:val="24"/>
                <w:szCs w:val="24"/>
                <w:lang w:eastAsia="en-US"/>
              </w:rPr>
            </w:pPr>
          </w:p>
        </w:tc>
        <w:tc>
          <w:tcPr>
            <w:tcW w:w="1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октябрь</w:t>
            </w:r>
          </w:p>
        </w:tc>
        <w:tc>
          <w:tcPr>
            <w:tcW w:w="2024" w:type="dxa"/>
          </w:tcPr>
          <w:p w:rsidR="006F5F7E" w:rsidRPr="006F5F7E" w:rsidRDefault="006F5F7E" w:rsidP="006F5F7E">
            <w:pPr>
              <w:rPr>
                <w:rFonts w:ascii="Times New Roman" w:hAnsi="Times New Roman"/>
                <w:sz w:val="24"/>
                <w:szCs w:val="24"/>
                <w:lang w:eastAsia="en-US"/>
              </w:rPr>
            </w:pPr>
            <w:r w:rsidRPr="006F5F7E">
              <w:rPr>
                <w:rFonts w:ascii="Times New Roman" w:hAnsi="Times New Roman"/>
                <w:sz w:val="24"/>
                <w:szCs w:val="24"/>
                <w:lang w:eastAsia="en-US"/>
              </w:rPr>
              <w:t>Чернокалова Т. Н.</w:t>
            </w:r>
          </w:p>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Твердохлебова С.Н.</w:t>
            </w:r>
          </w:p>
        </w:tc>
      </w:tr>
      <w:tr w:rsidR="006F5F7E" w:rsidRPr="006F5F7E" w:rsidTr="009A7B1F">
        <w:tc>
          <w:tcPr>
            <w:tcW w:w="612"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13</w:t>
            </w:r>
          </w:p>
        </w:tc>
        <w:tc>
          <w:tcPr>
            <w:tcW w:w="3146" w:type="dxa"/>
          </w:tcPr>
          <w:p w:rsidR="006F5F7E" w:rsidRPr="006F5F7E" w:rsidRDefault="006F5F7E" w:rsidP="006F5F7E">
            <w:pPr>
              <w:rPr>
                <w:rFonts w:ascii="Times New Roman" w:hAnsi="Times New Roman"/>
                <w:sz w:val="24"/>
                <w:szCs w:val="24"/>
                <w:lang w:eastAsia="en-US"/>
              </w:rPr>
            </w:pPr>
            <w:r w:rsidRPr="006F5F7E">
              <w:rPr>
                <w:rFonts w:ascii="Times New Roman" w:hAnsi="Times New Roman"/>
                <w:sz w:val="24"/>
                <w:szCs w:val="24"/>
                <w:lang w:eastAsia="en-US"/>
              </w:rPr>
              <w:t xml:space="preserve">Гражданско-патриотическое </w:t>
            </w:r>
          </w:p>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воспитание</w:t>
            </w:r>
          </w:p>
        </w:tc>
        <w:tc>
          <w:tcPr>
            <w:tcW w:w="2819" w:type="dxa"/>
          </w:tcPr>
          <w:p w:rsidR="006F5F7E" w:rsidRPr="006F5F7E" w:rsidRDefault="006F5F7E" w:rsidP="006F5F7E">
            <w:pPr>
              <w:rPr>
                <w:rFonts w:ascii="Times New Roman" w:hAnsi="Times New Roman"/>
                <w:sz w:val="24"/>
                <w:szCs w:val="24"/>
                <w:lang w:eastAsia="en-US"/>
              </w:rPr>
            </w:pPr>
            <w:r w:rsidRPr="006F5F7E">
              <w:rPr>
                <w:rFonts w:ascii="Times New Roman" w:hAnsi="Times New Roman"/>
                <w:sz w:val="24"/>
                <w:szCs w:val="24"/>
                <w:lang w:eastAsia="en-US"/>
              </w:rPr>
              <w:t>Классный час «Уроки истории: А.В. Суворову -290 лет»</w:t>
            </w:r>
          </w:p>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rPr>
              <w:t>Классный час «205 лет со дня рождения поэта, драматурга  М.Ю. Лермонтова</w:t>
            </w:r>
            <w:proofErr w:type="gramStart"/>
            <w:r w:rsidRPr="006F5F7E">
              <w:rPr>
                <w:rFonts w:ascii="Times New Roman" w:hAnsi="Times New Roman"/>
                <w:sz w:val="24"/>
                <w:szCs w:val="24"/>
              </w:rPr>
              <w:t>.»</w:t>
            </w:r>
            <w:proofErr w:type="gramEnd"/>
          </w:p>
        </w:tc>
        <w:tc>
          <w:tcPr>
            <w:tcW w:w="1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октябрь</w:t>
            </w:r>
          </w:p>
        </w:tc>
        <w:tc>
          <w:tcPr>
            <w:tcW w:w="2024"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Классныеруков</w:t>
            </w:r>
            <w:proofErr w:type="spellEnd"/>
            <w:r w:rsidRPr="006F5F7E">
              <w:rPr>
                <w:rFonts w:ascii="Times New Roman" w:hAnsi="Times New Roman"/>
                <w:sz w:val="24"/>
                <w:szCs w:val="24"/>
                <w:lang w:eastAsia="en-US"/>
              </w:rPr>
              <w:t>., библиотекарь</w:t>
            </w:r>
          </w:p>
        </w:tc>
      </w:tr>
      <w:tr w:rsidR="006F5F7E" w:rsidRPr="006F5F7E" w:rsidTr="009A7B1F">
        <w:tc>
          <w:tcPr>
            <w:tcW w:w="612"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14</w:t>
            </w:r>
          </w:p>
        </w:tc>
        <w:tc>
          <w:tcPr>
            <w:tcW w:w="3146"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Культуро-творческое</w:t>
            </w:r>
            <w:proofErr w:type="spellEnd"/>
            <w:r w:rsidRPr="006F5F7E">
              <w:rPr>
                <w:rFonts w:ascii="Times New Roman" w:hAnsi="Times New Roman"/>
                <w:sz w:val="24"/>
                <w:szCs w:val="24"/>
                <w:lang w:eastAsia="en-US"/>
              </w:rPr>
              <w:t xml:space="preserve"> и эстетическое воспитание</w:t>
            </w:r>
          </w:p>
        </w:tc>
        <w:tc>
          <w:tcPr>
            <w:tcW w:w="2819"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Год театра в России</w:t>
            </w:r>
          </w:p>
        </w:tc>
        <w:tc>
          <w:tcPr>
            <w:tcW w:w="114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октябрь</w:t>
            </w:r>
          </w:p>
        </w:tc>
        <w:tc>
          <w:tcPr>
            <w:tcW w:w="202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Чернокалова Т. Н.</w:t>
            </w:r>
          </w:p>
        </w:tc>
      </w:tr>
    </w:tbl>
    <w:p w:rsidR="006F5F7E" w:rsidRPr="006F5F7E" w:rsidRDefault="006F5F7E" w:rsidP="006F5F7E">
      <w:pPr>
        <w:spacing w:after="0" w:line="240" w:lineRule="auto"/>
        <w:rPr>
          <w:rFonts w:ascii="Times New Roman" w:eastAsia="Arial Unicode MS" w:hAnsi="Times New Roman" w:cs="Times New Roman"/>
          <w:sz w:val="24"/>
          <w:szCs w:val="24"/>
        </w:rPr>
      </w:pP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Ноябрь</w:t>
      </w: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Ключевые дела: Всемирный день ребенка. День Матери</w:t>
      </w:r>
    </w:p>
    <w:p w:rsidR="006F5F7E" w:rsidRPr="006F5F7E" w:rsidRDefault="006F5F7E" w:rsidP="006F5F7E">
      <w:pPr>
        <w:spacing w:after="0" w:line="240" w:lineRule="auto"/>
        <w:rPr>
          <w:rFonts w:ascii="Times New Roman" w:eastAsia="Arial Unicode MS" w:hAnsi="Times New Roman" w:cs="Times New Roman"/>
          <w:sz w:val="24"/>
          <w:szCs w:val="24"/>
        </w:rPr>
      </w:pPr>
    </w:p>
    <w:tbl>
      <w:tblPr>
        <w:tblStyle w:val="218"/>
        <w:tblW w:w="9747" w:type="dxa"/>
        <w:tblLook w:val="04A0"/>
      </w:tblPr>
      <w:tblGrid>
        <w:gridCol w:w="675"/>
        <w:gridCol w:w="2871"/>
        <w:gridCol w:w="2931"/>
        <w:gridCol w:w="1154"/>
        <w:gridCol w:w="2116"/>
      </w:tblGrid>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w:t>
            </w:r>
          </w:p>
        </w:tc>
        <w:tc>
          <w:tcPr>
            <w:tcW w:w="287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Направление реализации воспитательной компоненты</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Мероприятия</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Дата</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Ответственный</w:t>
            </w:r>
          </w:p>
        </w:tc>
      </w:tr>
      <w:tr w:rsidR="006F5F7E" w:rsidRPr="006F5F7E" w:rsidTr="009A7B1F">
        <w:tc>
          <w:tcPr>
            <w:tcW w:w="675" w:type="dxa"/>
            <w:vMerge w:val="restart"/>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1</w:t>
            </w:r>
          </w:p>
        </w:tc>
        <w:tc>
          <w:tcPr>
            <w:tcW w:w="2871" w:type="dxa"/>
            <w:vMerge w:val="restart"/>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Гражданско</w:t>
            </w:r>
            <w:proofErr w:type="spellEnd"/>
            <w:r w:rsidRPr="006F5F7E">
              <w:rPr>
                <w:rFonts w:ascii="Times New Roman" w:hAnsi="Times New Roman"/>
                <w:sz w:val="24"/>
                <w:szCs w:val="24"/>
                <w:lang w:eastAsia="en-US"/>
              </w:rPr>
              <w:t xml:space="preserve"> - патриотическое воспитание</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Урок гражданственности «4 ноября - День народного единства»</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06.11</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Масловская Н. А.</w:t>
            </w:r>
          </w:p>
        </w:tc>
      </w:tr>
      <w:tr w:rsidR="006F5F7E" w:rsidRPr="006F5F7E" w:rsidTr="009A7B1F">
        <w:tc>
          <w:tcPr>
            <w:tcW w:w="675" w:type="dxa"/>
            <w:vMerge/>
          </w:tcPr>
          <w:p w:rsidR="006F5F7E" w:rsidRPr="006F5F7E" w:rsidRDefault="006F5F7E" w:rsidP="006F5F7E">
            <w:pPr>
              <w:rPr>
                <w:rFonts w:ascii="Times New Roman" w:hAnsi="Times New Roman"/>
                <w:sz w:val="24"/>
                <w:szCs w:val="24"/>
                <w:lang w:eastAsia="en-US"/>
              </w:rPr>
            </w:pPr>
          </w:p>
        </w:tc>
        <w:tc>
          <w:tcPr>
            <w:tcW w:w="2871" w:type="dxa"/>
            <w:vMerge/>
          </w:tcPr>
          <w:p w:rsidR="006F5F7E" w:rsidRPr="006F5F7E" w:rsidRDefault="006F5F7E" w:rsidP="006F5F7E">
            <w:pPr>
              <w:rPr>
                <w:rFonts w:ascii="Times New Roman" w:hAnsi="Times New Roman"/>
                <w:sz w:val="24"/>
                <w:szCs w:val="24"/>
                <w:lang w:eastAsia="en-US"/>
              </w:rPr>
            </w:pPr>
          </w:p>
        </w:tc>
        <w:tc>
          <w:tcPr>
            <w:tcW w:w="2931" w:type="dxa"/>
          </w:tcPr>
          <w:p w:rsidR="006F5F7E" w:rsidRPr="006F5F7E" w:rsidRDefault="006F5F7E" w:rsidP="006F5F7E">
            <w:pPr>
              <w:rPr>
                <w:rFonts w:ascii="Times New Roman" w:hAnsi="Times New Roman"/>
                <w:sz w:val="24"/>
                <w:szCs w:val="24"/>
                <w:lang w:eastAsia="en-US"/>
              </w:rPr>
            </w:pPr>
            <w:r w:rsidRPr="006F5F7E">
              <w:rPr>
                <w:rFonts w:ascii="Times New Roman" w:hAnsi="Times New Roman"/>
                <w:sz w:val="24"/>
                <w:szCs w:val="24"/>
                <w:lang w:eastAsia="en-US"/>
              </w:rPr>
              <w:t xml:space="preserve">Конкурс стенгазет, </w:t>
            </w:r>
            <w:r w:rsidRPr="006F5F7E">
              <w:rPr>
                <w:rFonts w:ascii="Times New Roman" w:hAnsi="Times New Roman"/>
                <w:sz w:val="24"/>
                <w:szCs w:val="24"/>
                <w:lang w:eastAsia="en-US"/>
              </w:rPr>
              <w:lastRenderedPageBreak/>
              <w:t>посвященных 290- летию генералиссимуса А.В. Суворову</w:t>
            </w:r>
          </w:p>
        </w:tc>
        <w:tc>
          <w:tcPr>
            <w:tcW w:w="1154" w:type="dxa"/>
          </w:tcPr>
          <w:p w:rsidR="006F5F7E" w:rsidRPr="006F5F7E" w:rsidRDefault="006F5F7E" w:rsidP="006F5F7E">
            <w:pPr>
              <w:rPr>
                <w:rFonts w:ascii="Times New Roman" w:hAnsi="Times New Roman"/>
                <w:sz w:val="24"/>
                <w:szCs w:val="24"/>
                <w:lang w:eastAsia="en-US"/>
              </w:rPr>
            </w:pPr>
            <w:r w:rsidRPr="006F5F7E">
              <w:rPr>
                <w:rFonts w:ascii="Times New Roman" w:hAnsi="Times New Roman"/>
                <w:sz w:val="24"/>
                <w:szCs w:val="24"/>
                <w:lang w:eastAsia="en-US"/>
              </w:rPr>
              <w:lastRenderedPageBreak/>
              <w:t>ноябрь</w:t>
            </w:r>
          </w:p>
        </w:tc>
        <w:tc>
          <w:tcPr>
            <w:tcW w:w="2116" w:type="dxa"/>
          </w:tcPr>
          <w:p w:rsidR="006F5F7E" w:rsidRPr="006F5F7E" w:rsidRDefault="006F5F7E" w:rsidP="006F5F7E">
            <w:pPr>
              <w:rPr>
                <w:rFonts w:ascii="Times New Roman" w:hAnsi="Times New Roman"/>
                <w:sz w:val="24"/>
                <w:szCs w:val="24"/>
                <w:lang w:eastAsia="en-US"/>
              </w:rPr>
            </w:pPr>
            <w:r w:rsidRPr="006F5F7E">
              <w:rPr>
                <w:rFonts w:ascii="Times New Roman" w:hAnsi="Times New Roman"/>
                <w:sz w:val="24"/>
                <w:szCs w:val="24"/>
                <w:lang w:eastAsia="en-US"/>
              </w:rPr>
              <w:t xml:space="preserve">Твердохлебова </w:t>
            </w:r>
            <w:r w:rsidRPr="006F5F7E">
              <w:rPr>
                <w:rFonts w:ascii="Times New Roman" w:hAnsi="Times New Roman"/>
                <w:sz w:val="24"/>
                <w:szCs w:val="24"/>
                <w:lang w:eastAsia="en-US"/>
              </w:rPr>
              <w:lastRenderedPageBreak/>
              <w:t>С.Н., классные руководители</w:t>
            </w:r>
          </w:p>
        </w:tc>
      </w:tr>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lastRenderedPageBreak/>
              <w:t>2</w:t>
            </w:r>
          </w:p>
        </w:tc>
        <w:tc>
          <w:tcPr>
            <w:tcW w:w="2871"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Здоровьесберегающее</w:t>
            </w:r>
            <w:proofErr w:type="spellEnd"/>
          </w:p>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воспитание</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Профилактика простудных заболеваний, практикум</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ноябрь</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Классные руководители</w:t>
            </w:r>
          </w:p>
        </w:tc>
      </w:tr>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3</w:t>
            </w:r>
          </w:p>
        </w:tc>
        <w:tc>
          <w:tcPr>
            <w:tcW w:w="2871"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Здоровьесберегающее</w:t>
            </w:r>
            <w:proofErr w:type="spellEnd"/>
          </w:p>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воспитание</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Беседа «Твой режим дня»</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ноябрь</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4</w:t>
            </w:r>
          </w:p>
        </w:tc>
        <w:tc>
          <w:tcPr>
            <w:tcW w:w="2871"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Здоровьесберегающее</w:t>
            </w:r>
            <w:proofErr w:type="spellEnd"/>
          </w:p>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воспитание</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Спортивные соревнования. Акция «спорт - альтернатива пагубных привычек»</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ноябрь</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5</w:t>
            </w:r>
          </w:p>
        </w:tc>
        <w:tc>
          <w:tcPr>
            <w:tcW w:w="2871"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Здоровьесберегающее</w:t>
            </w:r>
            <w:proofErr w:type="spellEnd"/>
          </w:p>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воспитание</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День Здоровья</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ноябрь</w:t>
            </w:r>
          </w:p>
        </w:tc>
        <w:tc>
          <w:tcPr>
            <w:tcW w:w="2116" w:type="dxa"/>
          </w:tcPr>
          <w:p w:rsidR="006F5F7E" w:rsidRPr="006F5F7E" w:rsidRDefault="006F5F7E" w:rsidP="006F5F7E">
            <w:pPr>
              <w:rPr>
                <w:rFonts w:ascii="Times New Roman" w:hAnsi="Times New Roman"/>
                <w:sz w:val="24"/>
                <w:szCs w:val="24"/>
                <w:lang w:eastAsia="en-US"/>
              </w:rPr>
            </w:pPr>
            <w:r w:rsidRPr="006F5F7E">
              <w:rPr>
                <w:rFonts w:ascii="Times New Roman" w:hAnsi="Times New Roman"/>
                <w:sz w:val="24"/>
                <w:szCs w:val="24"/>
                <w:lang w:eastAsia="en-US"/>
              </w:rPr>
              <w:t>Журавлёв В. В.</w:t>
            </w:r>
          </w:p>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Собко Л. Н.</w:t>
            </w:r>
          </w:p>
        </w:tc>
      </w:tr>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6</w:t>
            </w:r>
          </w:p>
        </w:tc>
        <w:tc>
          <w:tcPr>
            <w:tcW w:w="2871"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Социокультурное</w:t>
            </w:r>
            <w:proofErr w:type="spellEnd"/>
            <w:r w:rsidRPr="006F5F7E">
              <w:rPr>
                <w:rFonts w:ascii="Times New Roman" w:hAnsi="Times New Roman"/>
                <w:sz w:val="24"/>
                <w:szCs w:val="24"/>
                <w:lang w:eastAsia="en-US"/>
              </w:rPr>
              <w:t xml:space="preserve"> и </w:t>
            </w:r>
            <w:proofErr w:type="spellStart"/>
            <w:r w:rsidRPr="006F5F7E">
              <w:rPr>
                <w:rFonts w:ascii="Times New Roman" w:hAnsi="Times New Roman"/>
                <w:sz w:val="24"/>
                <w:szCs w:val="24"/>
                <w:lang w:eastAsia="en-US"/>
              </w:rPr>
              <w:t>медиакультурное</w:t>
            </w:r>
            <w:proofErr w:type="spellEnd"/>
            <w:r w:rsidRPr="006F5F7E">
              <w:rPr>
                <w:rFonts w:ascii="Times New Roman" w:hAnsi="Times New Roman"/>
                <w:sz w:val="24"/>
                <w:szCs w:val="24"/>
                <w:lang w:eastAsia="en-US"/>
              </w:rPr>
              <w:t xml:space="preserve"> воспитание</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«Точка роста». «Правила безопасного использования Интернета» 1 - 4 </w:t>
            </w:r>
            <w:proofErr w:type="spellStart"/>
            <w:r w:rsidRPr="006F5F7E">
              <w:rPr>
                <w:rFonts w:ascii="Times New Roman" w:hAnsi="Times New Roman"/>
                <w:sz w:val="24"/>
                <w:szCs w:val="24"/>
                <w:lang w:eastAsia="en-US"/>
              </w:rPr>
              <w:t>кл</w:t>
            </w:r>
            <w:proofErr w:type="spellEnd"/>
            <w:r w:rsidRPr="006F5F7E">
              <w:rPr>
                <w:rFonts w:ascii="Times New Roman" w:hAnsi="Times New Roman"/>
                <w:sz w:val="24"/>
                <w:szCs w:val="24"/>
                <w:lang w:eastAsia="en-US"/>
              </w:rPr>
              <w:t xml:space="preserve">, «Авторское право и порядок использования материалов других людей в Интернете» 10 - 11 </w:t>
            </w:r>
            <w:proofErr w:type="spellStart"/>
            <w:r w:rsidRPr="006F5F7E">
              <w:rPr>
                <w:rFonts w:ascii="Times New Roman" w:hAnsi="Times New Roman"/>
                <w:sz w:val="24"/>
                <w:szCs w:val="24"/>
                <w:lang w:eastAsia="en-US"/>
              </w:rPr>
              <w:t>кл</w:t>
            </w:r>
            <w:proofErr w:type="spellEnd"/>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ноябрь</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7</w:t>
            </w:r>
          </w:p>
        </w:tc>
        <w:tc>
          <w:tcPr>
            <w:tcW w:w="287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Экологическое воспитание</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Экскурсия по родному краю</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ноябрь</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8</w:t>
            </w:r>
          </w:p>
        </w:tc>
        <w:tc>
          <w:tcPr>
            <w:tcW w:w="2871"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Здоровьесберегающее</w:t>
            </w:r>
            <w:proofErr w:type="spellEnd"/>
          </w:p>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воспитание</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Акция «Нет вредным привычкам»</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ноябрь</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9</w:t>
            </w:r>
          </w:p>
        </w:tc>
        <w:tc>
          <w:tcPr>
            <w:tcW w:w="287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Формирование коммуникативной культуры</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Урок безопасности во время каникул</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ноябрь</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10</w:t>
            </w:r>
          </w:p>
        </w:tc>
        <w:tc>
          <w:tcPr>
            <w:tcW w:w="287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Интеллектуальное воспитание</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Предметные олимпиады</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ноябрь</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11</w:t>
            </w:r>
          </w:p>
        </w:tc>
        <w:tc>
          <w:tcPr>
            <w:tcW w:w="287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Правовое воспитание и культура безопасности</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Общешкольная линейка «Тонкий лед»</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ноябрь</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 xml:space="preserve">Классные </w:t>
            </w:r>
            <w:proofErr w:type="spellStart"/>
            <w:r w:rsidRPr="006F5F7E">
              <w:rPr>
                <w:rFonts w:ascii="Times New Roman" w:hAnsi="Times New Roman"/>
                <w:sz w:val="24"/>
                <w:szCs w:val="24"/>
                <w:lang w:eastAsia="en-US"/>
              </w:rPr>
              <w:t>руков</w:t>
            </w:r>
            <w:proofErr w:type="spellEnd"/>
            <w:r w:rsidRPr="006F5F7E">
              <w:rPr>
                <w:rFonts w:ascii="Times New Roman" w:hAnsi="Times New Roman"/>
                <w:sz w:val="24"/>
                <w:szCs w:val="24"/>
                <w:lang w:eastAsia="en-US"/>
              </w:rPr>
              <w:t>.</w:t>
            </w:r>
          </w:p>
        </w:tc>
      </w:tr>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12</w:t>
            </w:r>
          </w:p>
        </w:tc>
        <w:tc>
          <w:tcPr>
            <w:tcW w:w="287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Правовое воспитание и культура безопасности</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Беседа «Внимание, терроризм!»</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ноябрь</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Учитель ОБЖ</w:t>
            </w:r>
          </w:p>
        </w:tc>
      </w:tr>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13</w:t>
            </w:r>
          </w:p>
        </w:tc>
        <w:tc>
          <w:tcPr>
            <w:tcW w:w="2871" w:type="dxa"/>
          </w:tcPr>
          <w:p w:rsidR="006F5F7E" w:rsidRPr="006F5F7E" w:rsidRDefault="006F5F7E" w:rsidP="006F5F7E">
            <w:pPr>
              <w:rPr>
                <w:rFonts w:ascii="Times New Roman" w:hAnsi="Times New Roman"/>
                <w:b/>
                <w:bCs/>
                <w:sz w:val="24"/>
                <w:szCs w:val="24"/>
                <w:lang w:eastAsia="en-US"/>
              </w:rPr>
            </w:pPr>
            <w:proofErr w:type="spellStart"/>
            <w:r w:rsidRPr="006F5F7E">
              <w:rPr>
                <w:rFonts w:ascii="Times New Roman" w:hAnsi="Times New Roman"/>
                <w:sz w:val="24"/>
                <w:szCs w:val="24"/>
                <w:lang w:eastAsia="en-US"/>
              </w:rPr>
              <w:t>Культуротворческое</w:t>
            </w:r>
            <w:proofErr w:type="spellEnd"/>
            <w:r w:rsidRPr="006F5F7E">
              <w:rPr>
                <w:rFonts w:ascii="Times New Roman" w:hAnsi="Times New Roman"/>
                <w:sz w:val="24"/>
                <w:szCs w:val="24"/>
                <w:lang w:eastAsia="en-US"/>
              </w:rPr>
              <w:t xml:space="preserve"> и эстетическое воспитание</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Праздник - концерт «Моя мама лучше всех»</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ноябрь</w:t>
            </w:r>
          </w:p>
        </w:tc>
        <w:tc>
          <w:tcPr>
            <w:tcW w:w="2116" w:type="dxa"/>
          </w:tcPr>
          <w:p w:rsidR="006F5F7E" w:rsidRPr="006F5F7E" w:rsidRDefault="006F5F7E" w:rsidP="006F5F7E">
            <w:pPr>
              <w:rPr>
                <w:rFonts w:ascii="Times New Roman" w:hAnsi="Times New Roman"/>
                <w:sz w:val="24"/>
                <w:szCs w:val="24"/>
                <w:lang w:eastAsia="en-US"/>
              </w:rPr>
            </w:pPr>
            <w:r w:rsidRPr="006F5F7E">
              <w:rPr>
                <w:rFonts w:ascii="Times New Roman" w:hAnsi="Times New Roman"/>
                <w:sz w:val="24"/>
                <w:szCs w:val="24"/>
                <w:lang w:eastAsia="en-US"/>
              </w:rPr>
              <w:t>Чернокалова Т. Н.</w:t>
            </w:r>
          </w:p>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Классные руководители</w:t>
            </w:r>
          </w:p>
        </w:tc>
      </w:tr>
    </w:tbl>
    <w:p w:rsidR="006F5F7E" w:rsidRPr="006F5F7E" w:rsidRDefault="006F5F7E" w:rsidP="006F5F7E">
      <w:pPr>
        <w:spacing w:after="0" w:line="240" w:lineRule="auto"/>
        <w:rPr>
          <w:rFonts w:ascii="Times New Roman" w:eastAsia="Arial Unicode MS" w:hAnsi="Times New Roman" w:cs="Times New Roman"/>
          <w:sz w:val="24"/>
          <w:szCs w:val="24"/>
        </w:rPr>
      </w:pP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Декабрь</w:t>
      </w: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Ключевые дела: Новогодние праздники. День прав человека</w:t>
      </w:r>
    </w:p>
    <w:p w:rsidR="006F5F7E" w:rsidRPr="006F5F7E" w:rsidRDefault="006F5F7E" w:rsidP="006F5F7E">
      <w:pPr>
        <w:spacing w:after="0" w:line="240" w:lineRule="auto"/>
        <w:jc w:val="center"/>
        <w:rPr>
          <w:rFonts w:ascii="Times New Roman" w:eastAsia="Arial Unicode MS" w:hAnsi="Times New Roman" w:cs="Times New Roman"/>
          <w:sz w:val="24"/>
          <w:szCs w:val="24"/>
        </w:rPr>
      </w:pPr>
    </w:p>
    <w:tbl>
      <w:tblPr>
        <w:tblStyle w:val="218"/>
        <w:tblW w:w="9747" w:type="dxa"/>
        <w:tblLook w:val="04A0"/>
      </w:tblPr>
      <w:tblGrid>
        <w:gridCol w:w="630"/>
        <w:gridCol w:w="2793"/>
        <w:gridCol w:w="2701"/>
        <w:gridCol w:w="1126"/>
        <w:gridCol w:w="2497"/>
      </w:tblGrid>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w:t>
            </w:r>
          </w:p>
        </w:tc>
        <w:tc>
          <w:tcPr>
            <w:tcW w:w="287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Направление реализации воспитательной компоненты</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Мероприятия</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Дата</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Ответственный</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Гражданско</w:t>
            </w:r>
            <w:proofErr w:type="spellEnd"/>
            <w:r w:rsidRPr="006F5F7E">
              <w:rPr>
                <w:rFonts w:ascii="Times New Roman" w:hAnsi="Times New Roman"/>
                <w:sz w:val="24"/>
                <w:szCs w:val="24"/>
              </w:rPr>
              <w:t xml:space="preserve"> - патриотическое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Беседа, посвященная Дню Конституции «Конституция - основные права и обязанности»</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декабрь</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 xml:space="preserve">Масловская Н. А. </w:t>
            </w:r>
          </w:p>
          <w:p w:rsidR="006F5F7E" w:rsidRPr="006F5F7E" w:rsidRDefault="006F5F7E" w:rsidP="006F5F7E">
            <w:pPr>
              <w:widowControl w:val="0"/>
              <w:rPr>
                <w:rFonts w:ascii="Times New Roman" w:hAnsi="Times New Roman"/>
                <w:b/>
                <w:bCs/>
                <w:sz w:val="24"/>
                <w:szCs w:val="24"/>
              </w:rPr>
            </w:pPr>
          </w:p>
        </w:tc>
      </w:tr>
      <w:tr w:rsidR="006F5F7E" w:rsidRPr="006F5F7E" w:rsidTr="009A7B1F">
        <w:tc>
          <w:tcPr>
            <w:tcW w:w="675" w:type="dxa"/>
            <w:vAlign w:val="center"/>
          </w:tcPr>
          <w:p w:rsidR="006F5F7E" w:rsidRPr="006F5F7E" w:rsidRDefault="006F5F7E" w:rsidP="006F5F7E">
            <w:pPr>
              <w:widowControl w:val="0"/>
              <w:rPr>
                <w:rFonts w:ascii="Times New Roman" w:hAnsi="Times New Roman"/>
                <w:sz w:val="24"/>
                <w:szCs w:val="24"/>
              </w:rPr>
            </w:pPr>
          </w:p>
        </w:tc>
        <w:tc>
          <w:tcPr>
            <w:tcW w:w="2871" w:type="dxa"/>
          </w:tcPr>
          <w:p w:rsidR="006F5F7E" w:rsidRPr="006F5F7E" w:rsidRDefault="006F5F7E" w:rsidP="006F5F7E">
            <w:pPr>
              <w:widowControl w:val="0"/>
              <w:rPr>
                <w:rFonts w:ascii="Times New Roman" w:hAnsi="Times New Roman"/>
                <w:sz w:val="24"/>
                <w:szCs w:val="24"/>
              </w:rPr>
            </w:pPr>
          </w:p>
        </w:tc>
        <w:tc>
          <w:tcPr>
            <w:tcW w:w="2931"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 xml:space="preserve">День неизвестного </w:t>
            </w:r>
            <w:r w:rsidRPr="006F5F7E">
              <w:rPr>
                <w:rFonts w:ascii="Times New Roman" w:hAnsi="Times New Roman"/>
                <w:sz w:val="24"/>
                <w:szCs w:val="24"/>
              </w:rPr>
              <w:lastRenderedPageBreak/>
              <w:t>солдата</w:t>
            </w:r>
          </w:p>
        </w:tc>
        <w:tc>
          <w:tcPr>
            <w:tcW w:w="1154"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lastRenderedPageBreak/>
              <w:t>03.12.</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 xml:space="preserve">Масловская </w:t>
            </w:r>
            <w:proofErr w:type="spellStart"/>
            <w:r w:rsidRPr="006F5F7E">
              <w:rPr>
                <w:rFonts w:ascii="Times New Roman" w:hAnsi="Times New Roman"/>
                <w:sz w:val="24"/>
                <w:szCs w:val="24"/>
              </w:rPr>
              <w:lastRenderedPageBreak/>
              <w:t>Н.А.,ЧернокаловаТ.Н</w:t>
            </w:r>
            <w:proofErr w:type="spellEnd"/>
            <w:r w:rsidRPr="006F5F7E">
              <w:rPr>
                <w:rFonts w:ascii="Times New Roman" w:hAnsi="Times New Roman"/>
                <w:sz w:val="24"/>
                <w:szCs w:val="24"/>
              </w:rPr>
              <w:t>.</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lastRenderedPageBreak/>
              <w:t>3</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Правовое воспитание и культура безопасности</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Беседа «Знай и соблюдай закон»</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декабрь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4</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Правовое воспитание и культура безопасности</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Урок по ПДД</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декабрь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5</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Правовое воспитание и культура безопасности</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Правовая викторина «Знаешь ли ты закон?». День прав человека</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декабрь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Масловская Н. А.</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6</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Гражданско</w:t>
            </w:r>
            <w:proofErr w:type="spellEnd"/>
            <w:r w:rsidRPr="006F5F7E">
              <w:rPr>
                <w:rFonts w:ascii="Times New Roman" w:hAnsi="Times New Roman"/>
                <w:sz w:val="24"/>
                <w:szCs w:val="24"/>
              </w:rPr>
              <w:t xml:space="preserve"> - патриотическое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Цикл лекций «Великие люди Белгородчины»</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декабрь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75"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7</w:t>
            </w:r>
          </w:p>
        </w:tc>
        <w:tc>
          <w:tcPr>
            <w:tcW w:w="2871"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Экологическое воспитание</w:t>
            </w:r>
          </w:p>
        </w:tc>
        <w:tc>
          <w:tcPr>
            <w:tcW w:w="2931"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 Акция «Покормите птиц зимой»</w:t>
            </w:r>
          </w:p>
        </w:tc>
        <w:tc>
          <w:tcPr>
            <w:tcW w:w="1154"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декабрь</w:t>
            </w:r>
          </w:p>
        </w:tc>
        <w:tc>
          <w:tcPr>
            <w:tcW w:w="2116"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 учитель биологии</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8</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Спортивные соревнования</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декабрь</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Журавлёв В. В.</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Собко Л. Н.</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9</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Формирование коммуникативной культуры</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Конкурс поздравлений с Новым годом. Праздничные газеты</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декабрь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10</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Социокультурное</w:t>
            </w:r>
            <w:proofErr w:type="spellEnd"/>
            <w:r w:rsidRPr="006F5F7E">
              <w:rPr>
                <w:rFonts w:ascii="Times New Roman" w:hAnsi="Times New Roman"/>
                <w:sz w:val="24"/>
                <w:szCs w:val="24"/>
              </w:rPr>
              <w:t xml:space="preserve"> и </w:t>
            </w:r>
            <w:proofErr w:type="spellStart"/>
            <w:r w:rsidRPr="006F5F7E">
              <w:rPr>
                <w:rFonts w:ascii="Times New Roman" w:hAnsi="Times New Roman"/>
                <w:sz w:val="24"/>
                <w:szCs w:val="24"/>
              </w:rPr>
              <w:t>медиакулыурное</w:t>
            </w:r>
            <w:proofErr w:type="spellEnd"/>
            <w:r w:rsidRPr="006F5F7E">
              <w:rPr>
                <w:rFonts w:ascii="Times New Roman" w:hAnsi="Times New Roman"/>
                <w:sz w:val="24"/>
                <w:szCs w:val="24"/>
              </w:rPr>
              <w:t xml:space="preserve"> воспитание</w:t>
            </w:r>
          </w:p>
        </w:tc>
        <w:tc>
          <w:tcPr>
            <w:tcW w:w="2931"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Работа в рамках проекта «Точка роста». </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декабрь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11</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Правовое воспитание и культура безопасности</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Линейка «Меры пожарной безопасности при проведении Новогоднего праздника»</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декабрь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Учитель ОБЖ</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12</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Правовое воспитание и культура безопасности</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Беседа «Осторожно, гололед». «Внимание, темное время»</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декабрь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Учитель ОБЖ</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13</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Новогодний праздник «Здравствуй, добрый Новый год!», «Новогодняя сказка», «Новогодний бал»</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декабрь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14</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Дизайн - конкурс «Новогодний сувенир»</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декабрь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15</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Флешмоб</w:t>
            </w:r>
            <w:proofErr w:type="spellEnd"/>
            <w:r w:rsidRPr="006F5F7E">
              <w:rPr>
                <w:rFonts w:ascii="Times New Roman" w:hAnsi="Times New Roman"/>
                <w:sz w:val="24"/>
                <w:szCs w:val="24"/>
              </w:rPr>
              <w:t xml:space="preserve"> «Новогодний хоровод»</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декабрь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Учитель музыки</w:t>
            </w:r>
          </w:p>
        </w:tc>
      </w:tr>
    </w:tbl>
    <w:p w:rsidR="006F5F7E" w:rsidRPr="006F5F7E" w:rsidRDefault="006F5F7E" w:rsidP="006F5F7E">
      <w:pPr>
        <w:spacing w:after="0" w:line="240" w:lineRule="auto"/>
        <w:rPr>
          <w:rFonts w:ascii="Times New Roman" w:eastAsia="Arial Unicode MS" w:hAnsi="Times New Roman" w:cs="Times New Roman"/>
          <w:sz w:val="24"/>
          <w:szCs w:val="24"/>
        </w:rPr>
      </w:pP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Январь</w:t>
      </w:r>
    </w:p>
    <w:p w:rsidR="006F5F7E" w:rsidRPr="006F5F7E" w:rsidRDefault="006F5F7E" w:rsidP="005F2B90">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Ключевые дела: Де</w:t>
      </w:r>
      <w:r w:rsidR="005F2B90">
        <w:rPr>
          <w:rFonts w:ascii="Times New Roman" w:eastAsia="Arial Unicode MS" w:hAnsi="Times New Roman" w:cs="Times New Roman"/>
          <w:sz w:val="24"/>
          <w:szCs w:val="24"/>
        </w:rPr>
        <w:t>нь освобождения села</w:t>
      </w:r>
    </w:p>
    <w:tbl>
      <w:tblPr>
        <w:tblStyle w:val="218"/>
        <w:tblW w:w="9747" w:type="dxa"/>
        <w:tblLook w:val="04A0"/>
      </w:tblPr>
      <w:tblGrid>
        <w:gridCol w:w="675"/>
        <w:gridCol w:w="2871"/>
        <w:gridCol w:w="2931"/>
        <w:gridCol w:w="1154"/>
        <w:gridCol w:w="2116"/>
      </w:tblGrid>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w:t>
            </w:r>
          </w:p>
        </w:tc>
        <w:tc>
          <w:tcPr>
            <w:tcW w:w="287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Направление реализации воспитательной компоненты</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Мероприятия</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Дата</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Ответственный</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Гражданско</w:t>
            </w:r>
            <w:proofErr w:type="spellEnd"/>
            <w:r w:rsidRPr="006F5F7E">
              <w:rPr>
                <w:rFonts w:ascii="Times New Roman" w:hAnsi="Times New Roman"/>
                <w:sz w:val="24"/>
                <w:szCs w:val="24"/>
              </w:rPr>
              <w:t xml:space="preserve"> - патриотическое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Классные часы «День освобождения села»</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январь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2</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Игры и забавы на свежем воздухе «Снежная кутерьма»</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январь</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Журавлёв В. В.</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Собко Л. Н.</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3</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w:t>
            </w:r>
            <w:r w:rsidRPr="006F5F7E">
              <w:rPr>
                <w:rFonts w:ascii="Times New Roman" w:hAnsi="Times New Roman"/>
                <w:sz w:val="24"/>
                <w:szCs w:val="24"/>
              </w:rPr>
              <w:lastRenderedPageBreak/>
              <w:t>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lastRenderedPageBreak/>
              <w:t>Праздник «</w:t>
            </w:r>
            <w:proofErr w:type="spellStart"/>
            <w:r w:rsidRPr="006F5F7E">
              <w:rPr>
                <w:rFonts w:ascii="Times New Roman" w:hAnsi="Times New Roman"/>
                <w:sz w:val="24"/>
                <w:szCs w:val="24"/>
              </w:rPr>
              <w:t>Вифлиемская</w:t>
            </w:r>
            <w:proofErr w:type="spellEnd"/>
            <w:r w:rsidRPr="006F5F7E">
              <w:rPr>
                <w:rFonts w:ascii="Times New Roman" w:hAnsi="Times New Roman"/>
                <w:sz w:val="24"/>
                <w:szCs w:val="24"/>
              </w:rPr>
              <w:t xml:space="preserve"> </w:t>
            </w:r>
            <w:r w:rsidRPr="006F5F7E">
              <w:rPr>
                <w:rFonts w:ascii="Times New Roman" w:hAnsi="Times New Roman"/>
                <w:sz w:val="24"/>
                <w:szCs w:val="24"/>
              </w:rPr>
              <w:lastRenderedPageBreak/>
              <w:t>звезда»</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lastRenderedPageBreak/>
              <w:t>январь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lastRenderedPageBreak/>
              <w:t>4</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Социокультурное</w:t>
            </w:r>
            <w:proofErr w:type="spellEnd"/>
            <w:r w:rsidRPr="006F5F7E">
              <w:rPr>
                <w:rFonts w:ascii="Times New Roman" w:hAnsi="Times New Roman"/>
                <w:sz w:val="24"/>
                <w:szCs w:val="24"/>
              </w:rPr>
              <w:t xml:space="preserve"> и </w:t>
            </w:r>
            <w:proofErr w:type="spellStart"/>
            <w:r w:rsidRPr="006F5F7E">
              <w:rPr>
                <w:rFonts w:ascii="Times New Roman" w:hAnsi="Times New Roman"/>
                <w:sz w:val="24"/>
                <w:szCs w:val="24"/>
              </w:rPr>
              <w:t>медиакультурное</w:t>
            </w:r>
            <w:proofErr w:type="spellEnd"/>
            <w:r w:rsidRPr="006F5F7E">
              <w:rPr>
                <w:rFonts w:ascii="Times New Roman" w:hAnsi="Times New Roman"/>
                <w:sz w:val="24"/>
                <w:szCs w:val="24"/>
              </w:rPr>
              <w:t xml:space="preserve">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Работа в рамках проекта «Безопасное детство». «Классификацией </w:t>
            </w:r>
            <w:proofErr w:type="gramStart"/>
            <w:r w:rsidRPr="006F5F7E">
              <w:rPr>
                <w:rFonts w:ascii="Times New Roman" w:hAnsi="Times New Roman"/>
                <w:sz w:val="24"/>
                <w:szCs w:val="24"/>
              </w:rPr>
              <w:t>Интернет-угроз</w:t>
            </w:r>
            <w:proofErr w:type="gramEnd"/>
            <w:r w:rsidRPr="006F5F7E">
              <w:rPr>
                <w:rFonts w:ascii="Times New Roman" w:hAnsi="Times New Roman"/>
                <w:sz w:val="24"/>
                <w:szCs w:val="24"/>
              </w:rPr>
              <w:t xml:space="preserve">» - 7 - 9 </w:t>
            </w:r>
            <w:proofErr w:type="spellStart"/>
            <w:r w:rsidRPr="006F5F7E">
              <w:rPr>
                <w:rFonts w:ascii="Times New Roman" w:hAnsi="Times New Roman"/>
                <w:sz w:val="24"/>
                <w:szCs w:val="24"/>
              </w:rPr>
              <w:t>кл</w:t>
            </w:r>
            <w:proofErr w:type="spellEnd"/>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январь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5</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Формирование коммуникативной культуры</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Встречи с ветеранами боевых действий «Отечества великие сыны»</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январь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Масловская Н. А.</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6</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Гражданско</w:t>
            </w:r>
            <w:proofErr w:type="spellEnd"/>
            <w:r w:rsidRPr="006F5F7E">
              <w:rPr>
                <w:rFonts w:ascii="Times New Roman" w:hAnsi="Times New Roman"/>
                <w:sz w:val="24"/>
                <w:szCs w:val="24"/>
              </w:rPr>
              <w:t xml:space="preserve"> - патриотическое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Подготовка экспозиции в школьном музее «Выпускники школы - защитники Отечества»</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январь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Масловская Н. А.</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7</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Гражданско</w:t>
            </w:r>
            <w:proofErr w:type="spellEnd"/>
            <w:r w:rsidRPr="006F5F7E">
              <w:rPr>
                <w:rFonts w:ascii="Times New Roman" w:hAnsi="Times New Roman"/>
                <w:sz w:val="24"/>
                <w:szCs w:val="24"/>
              </w:rPr>
              <w:t xml:space="preserve"> - патриотическое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Спортивные соревнования</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январь</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Журавлёв В. В.</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Собко Л. Н.</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8</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Гражданско</w:t>
            </w:r>
            <w:proofErr w:type="spellEnd"/>
            <w:r w:rsidRPr="006F5F7E">
              <w:rPr>
                <w:rFonts w:ascii="Times New Roman" w:hAnsi="Times New Roman"/>
                <w:sz w:val="24"/>
                <w:szCs w:val="24"/>
              </w:rPr>
              <w:t xml:space="preserve"> - патриотическое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Митинг «День освобождения села»</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16.01</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Чернокалова Т. Н.</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9</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Формирование коммуникативной культуры</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Концерт для малышей детского сада «Праздник детства»</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январь</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Науменко Т. М.</w:t>
            </w:r>
          </w:p>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Рябикова</w:t>
            </w:r>
            <w:proofErr w:type="spellEnd"/>
            <w:r w:rsidRPr="006F5F7E">
              <w:rPr>
                <w:rFonts w:ascii="Times New Roman" w:hAnsi="Times New Roman"/>
                <w:sz w:val="24"/>
                <w:szCs w:val="24"/>
              </w:rPr>
              <w:t xml:space="preserve"> М. А.</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10</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День Здоровья</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январь</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Журавлёв В. В.</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Собко Л. Н.</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11</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Правовое воспитание и культура безопасности</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«Ты и твои обязанности»- цикл бесед</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январь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12</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Лыжный кросс</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январь</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Журавлёв В. В.</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Собко Л. Н.</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13</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Экскурсия в школьный музей для первоклассников</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январь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Масловская Н. А.</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14</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Формирование </w:t>
            </w:r>
            <w:proofErr w:type="gramStart"/>
            <w:r w:rsidRPr="006F5F7E">
              <w:rPr>
                <w:rFonts w:ascii="Times New Roman" w:hAnsi="Times New Roman"/>
                <w:sz w:val="24"/>
                <w:szCs w:val="24"/>
              </w:rPr>
              <w:t>коммуникативной</w:t>
            </w:r>
            <w:proofErr w:type="gram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культуры</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Экскурсия в библиотеку «Малышам о войне»</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январь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Чернокалова Т. Н.</w:t>
            </w:r>
          </w:p>
        </w:tc>
      </w:tr>
    </w:tbl>
    <w:p w:rsidR="006F5F7E" w:rsidRPr="006F5F7E" w:rsidRDefault="006F5F7E" w:rsidP="005F2B90">
      <w:pPr>
        <w:spacing w:after="0" w:line="240" w:lineRule="auto"/>
        <w:rPr>
          <w:rFonts w:ascii="Times New Roman" w:eastAsia="Arial Unicode MS" w:hAnsi="Times New Roman" w:cs="Times New Roman"/>
          <w:sz w:val="24"/>
          <w:szCs w:val="24"/>
        </w:rPr>
      </w:pP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Февраль</w:t>
      </w: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Ключевые дела: Подготовка к вечеру встречи выпускников</w:t>
      </w:r>
    </w:p>
    <w:tbl>
      <w:tblPr>
        <w:tblStyle w:val="218"/>
        <w:tblW w:w="9747" w:type="dxa"/>
        <w:tblLook w:val="04A0"/>
      </w:tblPr>
      <w:tblGrid>
        <w:gridCol w:w="667"/>
        <w:gridCol w:w="2871"/>
        <w:gridCol w:w="2909"/>
        <w:gridCol w:w="1186"/>
        <w:gridCol w:w="2114"/>
      </w:tblGrid>
      <w:tr w:rsidR="006F5F7E" w:rsidRPr="006F5F7E" w:rsidTr="009A7B1F">
        <w:tc>
          <w:tcPr>
            <w:tcW w:w="667"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w:t>
            </w:r>
          </w:p>
        </w:tc>
        <w:tc>
          <w:tcPr>
            <w:tcW w:w="287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Направление реализации воспитательной компоненты</w:t>
            </w:r>
          </w:p>
        </w:tc>
        <w:tc>
          <w:tcPr>
            <w:tcW w:w="2909"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Мероприятия</w:t>
            </w:r>
          </w:p>
        </w:tc>
        <w:tc>
          <w:tcPr>
            <w:tcW w:w="118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Дата</w:t>
            </w:r>
          </w:p>
        </w:tc>
        <w:tc>
          <w:tcPr>
            <w:tcW w:w="211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Ответственный</w:t>
            </w:r>
          </w:p>
        </w:tc>
      </w:tr>
      <w:tr w:rsidR="006F5F7E" w:rsidRPr="006F5F7E" w:rsidTr="009A7B1F">
        <w:tc>
          <w:tcPr>
            <w:tcW w:w="667"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Гражданско</w:t>
            </w:r>
            <w:proofErr w:type="spellEnd"/>
            <w:r w:rsidRPr="006F5F7E">
              <w:rPr>
                <w:rFonts w:ascii="Times New Roman" w:hAnsi="Times New Roman"/>
                <w:sz w:val="24"/>
                <w:szCs w:val="24"/>
              </w:rPr>
              <w:t xml:space="preserve"> - патриотическое воспитание</w:t>
            </w:r>
          </w:p>
        </w:tc>
        <w:tc>
          <w:tcPr>
            <w:tcW w:w="2909"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Утренник «Вперед, мальчишки»</w:t>
            </w:r>
          </w:p>
        </w:tc>
        <w:tc>
          <w:tcPr>
            <w:tcW w:w="118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февраль</w:t>
            </w:r>
          </w:p>
        </w:tc>
        <w:tc>
          <w:tcPr>
            <w:tcW w:w="211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Собко Л.Н.</w:t>
            </w:r>
          </w:p>
        </w:tc>
      </w:tr>
      <w:tr w:rsidR="006F5F7E" w:rsidRPr="006F5F7E" w:rsidTr="009A7B1F">
        <w:tc>
          <w:tcPr>
            <w:tcW w:w="667"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2</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09"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Акция « Мы - против табака!»</w:t>
            </w:r>
          </w:p>
        </w:tc>
        <w:tc>
          <w:tcPr>
            <w:tcW w:w="118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февраль</w:t>
            </w:r>
          </w:p>
        </w:tc>
        <w:tc>
          <w:tcPr>
            <w:tcW w:w="211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Чернокалова Т. Н.</w:t>
            </w:r>
          </w:p>
        </w:tc>
      </w:tr>
      <w:tr w:rsidR="006F5F7E" w:rsidRPr="006F5F7E" w:rsidTr="009A7B1F">
        <w:tc>
          <w:tcPr>
            <w:tcW w:w="667"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3</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09"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День Защитника Отечества. Концерт</w:t>
            </w:r>
          </w:p>
        </w:tc>
        <w:tc>
          <w:tcPr>
            <w:tcW w:w="118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февраль</w:t>
            </w:r>
          </w:p>
        </w:tc>
        <w:tc>
          <w:tcPr>
            <w:tcW w:w="211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67"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4</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09"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Соревнование - конкурс для старшеклассников «Рыцарский турнир»</w:t>
            </w:r>
          </w:p>
        </w:tc>
        <w:tc>
          <w:tcPr>
            <w:tcW w:w="118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февраль</w:t>
            </w:r>
          </w:p>
        </w:tc>
        <w:tc>
          <w:tcPr>
            <w:tcW w:w="211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Журавлёва В. Н.</w:t>
            </w:r>
          </w:p>
        </w:tc>
      </w:tr>
      <w:tr w:rsidR="006F5F7E" w:rsidRPr="006F5F7E" w:rsidTr="009A7B1F">
        <w:tc>
          <w:tcPr>
            <w:tcW w:w="667"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5</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Гражданско</w:t>
            </w:r>
            <w:proofErr w:type="spellEnd"/>
            <w:r w:rsidRPr="006F5F7E">
              <w:rPr>
                <w:rFonts w:ascii="Times New Roman" w:hAnsi="Times New Roman"/>
                <w:sz w:val="24"/>
                <w:szCs w:val="24"/>
              </w:rPr>
              <w:t xml:space="preserve"> - </w:t>
            </w:r>
            <w:r w:rsidRPr="006F5F7E">
              <w:rPr>
                <w:rFonts w:ascii="Times New Roman" w:hAnsi="Times New Roman"/>
                <w:sz w:val="24"/>
                <w:szCs w:val="24"/>
              </w:rPr>
              <w:lastRenderedPageBreak/>
              <w:t>патриотическое воспитание</w:t>
            </w:r>
          </w:p>
        </w:tc>
        <w:tc>
          <w:tcPr>
            <w:tcW w:w="2909"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lastRenderedPageBreak/>
              <w:t xml:space="preserve">Классный час </w:t>
            </w:r>
            <w:r w:rsidRPr="006F5F7E">
              <w:rPr>
                <w:rFonts w:ascii="Times New Roman" w:hAnsi="Times New Roman"/>
                <w:sz w:val="24"/>
                <w:szCs w:val="24"/>
              </w:rPr>
              <w:lastRenderedPageBreak/>
              <w:t>«Отечество»</w:t>
            </w:r>
          </w:p>
        </w:tc>
        <w:tc>
          <w:tcPr>
            <w:tcW w:w="118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lastRenderedPageBreak/>
              <w:t>февраль</w:t>
            </w:r>
          </w:p>
        </w:tc>
        <w:tc>
          <w:tcPr>
            <w:tcW w:w="2114"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Уч</w:t>
            </w:r>
            <w:proofErr w:type="gramStart"/>
            <w:r w:rsidRPr="006F5F7E">
              <w:rPr>
                <w:rFonts w:ascii="Times New Roman" w:hAnsi="Times New Roman"/>
                <w:sz w:val="24"/>
                <w:szCs w:val="24"/>
              </w:rPr>
              <w:t>.О</w:t>
            </w:r>
            <w:proofErr w:type="gramEnd"/>
            <w:r w:rsidRPr="006F5F7E">
              <w:rPr>
                <w:rFonts w:ascii="Times New Roman" w:hAnsi="Times New Roman"/>
                <w:sz w:val="24"/>
                <w:szCs w:val="24"/>
              </w:rPr>
              <w:t>БЖ</w:t>
            </w:r>
            <w:proofErr w:type="spellEnd"/>
          </w:p>
        </w:tc>
      </w:tr>
      <w:tr w:rsidR="006F5F7E" w:rsidRPr="006F5F7E" w:rsidTr="009A7B1F">
        <w:tc>
          <w:tcPr>
            <w:tcW w:w="667"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lastRenderedPageBreak/>
              <w:t>6</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Гражданско</w:t>
            </w:r>
            <w:proofErr w:type="spellEnd"/>
            <w:r w:rsidRPr="006F5F7E">
              <w:rPr>
                <w:rFonts w:ascii="Times New Roman" w:hAnsi="Times New Roman"/>
                <w:sz w:val="24"/>
                <w:szCs w:val="24"/>
              </w:rPr>
              <w:t xml:space="preserve"> - патриотическое воспитание</w:t>
            </w:r>
          </w:p>
        </w:tc>
        <w:tc>
          <w:tcPr>
            <w:tcW w:w="2909"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Час Здоровья «Поговорим о правильном питании»</w:t>
            </w:r>
          </w:p>
        </w:tc>
        <w:tc>
          <w:tcPr>
            <w:tcW w:w="118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февраль</w:t>
            </w:r>
          </w:p>
        </w:tc>
        <w:tc>
          <w:tcPr>
            <w:tcW w:w="211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Классные руководители</w:t>
            </w:r>
          </w:p>
        </w:tc>
      </w:tr>
      <w:tr w:rsidR="006F5F7E" w:rsidRPr="006F5F7E" w:rsidTr="009A7B1F">
        <w:tc>
          <w:tcPr>
            <w:tcW w:w="667"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7</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09"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Игры на свежем воздухе «Морозная игра»</w:t>
            </w:r>
          </w:p>
        </w:tc>
        <w:tc>
          <w:tcPr>
            <w:tcW w:w="118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февраль</w:t>
            </w:r>
          </w:p>
        </w:tc>
        <w:tc>
          <w:tcPr>
            <w:tcW w:w="2114"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Журавлёв В. В.</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Собко Л. Н.</w:t>
            </w:r>
          </w:p>
        </w:tc>
      </w:tr>
      <w:tr w:rsidR="006F5F7E" w:rsidRPr="006F5F7E" w:rsidTr="009A7B1F">
        <w:tc>
          <w:tcPr>
            <w:tcW w:w="667"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8</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Формирование коммуникативной культуры</w:t>
            </w:r>
          </w:p>
        </w:tc>
        <w:tc>
          <w:tcPr>
            <w:tcW w:w="2909"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Спортивные мероприятия - физкультурное развлечение «Мы можем»</w:t>
            </w:r>
          </w:p>
        </w:tc>
        <w:tc>
          <w:tcPr>
            <w:tcW w:w="118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февраль</w:t>
            </w:r>
          </w:p>
        </w:tc>
        <w:tc>
          <w:tcPr>
            <w:tcW w:w="2114"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Журавлёв В. В.</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Собко Л. Н.</w:t>
            </w:r>
          </w:p>
        </w:tc>
      </w:tr>
      <w:tr w:rsidR="006F5F7E" w:rsidRPr="006F5F7E" w:rsidTr="009A7B1F">
        <w:tc>
          <w:tcPr>
            <w:tcW w:w="667"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9</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09"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Спортивные соревнования «Папа, мама, я - спортивная семья»</w:t>
            </w:r>
          </w:p>
        </w:tc>
        <w:tc>
          <w:tcPr>
            <w:tcW w:w="118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февраль</w:t>
            </w:r>
          </w:p>
        </w:tc>
        <w:tc>
          <w:tcPr>
            <w:tcW w:w="211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Журавлева Е. В.</w:t>
            </w:r>
          </w:p>
        </w:tc>
      </w:tr>
      <w:tr w:rsidR="006F5F7E" w:rsidRPr="006F5F7E" w:rsidTr="009A7B1F">
        <w:tc>
          <w:tcPr>
            <w:tcW w:w="667"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10</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Правовое воспитание и культура безопасности</w:t>
            </w:r>
          </w:p>
        </w:tc>
        <w:tc>
          <w:tcPr>
            <w:tcW w:w="2909"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Классный час «Наше поведение в школе»</w:t>
            </w:r>
          </w:p>
        </w:tc>
        <w:tc>
          <w:tcPr>
            <w:tcW w:w="118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февраль</w:t>
            </w:r>
          </w:p>
        </w:tc>
        <w:tc>
          <w:tcPr>
            <w:tcW w:w="211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67"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И</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09"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Вечер встречи выпускников</w:t>
            </w:r>
          </w:p>
        </w:tc>
        <w:tc>
          <w:tcPr>
            <w:tcW w:w="118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февраль</w:t>
            </w:r>
          </w:p>
        </w:tc>
        <w:tc>
          <w:tcPr>
            <w:tcW w:w="211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Чернокалова Т. Н.</w:t>
            </w:r>
          </w:p>
        </w:tc>
      </w:tr>
      <w:tr w:rsidR="006F5F7E" w:rsidRPr="006F5F7E" w:rsidTr="009A7B1F">
        <w:tc>
          <w:tcPr>
            <w:tcW w:w="667"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12</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Социокультурное</w:t>
            </w:r>
            <w:proofErr w:type="spellEnd"/>
            <w:r w:rsidRPr="006F5F7E">
              <w:rPr>
                <w:rFonts w:ascii="Times New Roman" w:hAnsi="Times New Roman"/>
                <w:sz w:val="24"/>
                <w:szCs w:val="24"/>
              </w:rPr>
              <w:t xml:space="preserve"> и </w:t>
            </w:r>
            <w:proofErr w:type="spellStart"/>
            <w:r w:rsidRPr="006F5F7E">
              <w:rPr>
                <w:rFonts w:ascii="Times New Roman" w:hAnsi="Times New Roman"/>
                <w:sz w:val="24"/>
                <w:szCs w:val="24"/>
              </w:rPr>
              <w:t>медиакультурное</w:t>
            </w:r>
            <w:proofErr w:type="spellEnd"/>
            <w:r w:rsidRPr="006F5F7E">
              <w:rPr>
                <w:rFonts w:ascii="Times New Roman" w:hAnsi="Times New Roman"/>
                <w:sz w:val="24"/>
                <w:szCs w:val="24"/>
              </w:rPr>
              <w:t xml:space="preserve"> воспитание</w:t>
            </w:r>
          </w:p>
        </w:tc>
        <w:tc>
          <w:tcPr>
            <w:tcW w:w="2909"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Работа в рамках проекта «Безопасное детство» «Оценка рисков, связанных с приобретением и потреблением товаров и услуг, предоставленных на различных Интернет-ресурсах» - 10 - 11 </w:t>
            </w:r>
            <w:proofErr w:type="spellStart"/>
            <w:r w:rsidRPr="006F5F7E">
              <w:rPr>
                <w:rFonts w:ascii="Times New Roman" w:hAnsi="Times New Roman"/>
                <w:sz w:val="24"/>
                <w:szCs w:val="24"/>
              </w:rPr>
              <w:t>кл</w:t>
            </w:r>
            <w:proofErr w:type="spellEnd"/>
          </w:p>
        </w:tc>
        <w:tc>
          <w:tcPr>
            <w:tcW w:w="118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февраль</w:t>
            </w:r>
          </w:p>
        </w:tc>
        <w:tc>
          <w:tcPr>
            <w:tcW w:w="211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Твердохлебова С. Н.</w:t>
            </w:r>
          </w:p>
        </w:tc>
      </w:tr>
    </w:tbl>
    <w:p w:rsidR="006F5F7E" w:rsidRPr="006F5F7E" w:rsidRDefault="006F5F7E" w:rsidP="005F2B90">
      <w:pPr>
        <w:spacing w:after="0" w:line="240" w:lineRule="auto"/>
        <w:rPr>
          <w:rFonts w:ascii="Times New Roman" w:eastAsia="Arial Unicode MS" w:hAnsi="Times New Roman" w:cs="Times New Roman"/>
          <w:sz w:val="24"/>
          <w:szCs w:val="24"/>
        </w:rPr>
      </w:pP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Март</w:t>
      </w: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Ключевые дела: 8 мата - женский день</w:t>
      </w:r>
    </w:p>
    <w:tbl>
      <w:tblPr>
        <w:tblStyle w:val="218"/>
        <w:tblW w:w="9747" w:type="dxa"/>
        <w:tblLook w:val="04A0"/>
      </w:tblPr>
      <w:tblGrid>
        <w:gridCol w:w="675"/>
        <w:gridCol w:w="2871"/>
        <w:gridCol w:w="2931"/>
        <w:gridCol w:w="1154"/>
        <w:gridCol w:w="2116"/>
      </w:tblGrid>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w:t>
            </w:r>
          </w:p>
        </w:tc>
        <w:tc>
          <w:tcPr>
            <w:tcW w:w="287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Направление реализации воспитательной компоненты</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Мероприятия</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Дата</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Ответственный</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Гражданско</w:t>
            </w:r>
            <w:proofErr w:type="spellEnd"/>
            <w:r w:rsidRPr="006F5F7E">
              <w:rPr>
                <w:rFonts w:ascii="Times New Roman" w:hAnsi="Times New Roman"/>
                <w:sz w:val="24"/>
                <w:szCs w:val="24"/>
              </w:rPr>
              <w:t xml:space="preserve"> - патриотическое воспитание</w:t>
            </w:r>
          </w:p>
        </w:tc>
        <w:tc>
          <w:tcPr>
            <w:tcW w:w="2931" w:type="dxa"/>
          </w:tcPr>
          <w:p w:rsidR="006F5F7E" w:rsidRPr="006F5F7E" w:rsidRDefault="006F5F7E" w:rsidP="006F5F7E">
            <w:pPr>
              <w:rPr>
                <w:rFonts w:ascii="Times New Roman" w:hAnsi="Times New Roman"/>
                <w:sz w:val="24"/>
                <w:szCs w:val="24"/>
                <w:lang w:eastAsia="en-US"/>
              </w:rPr>
            </w:pPr>
            <w:r w:rsidRPr="006F5F7E">
              <w:rPr>
                <w:rFonts w:ascii="Times New Roman" w:hAnsi="Times New Roman"/>
                <w:sz w:val="24"/>
                <w:szCs w:val="24"/>
                <w:lang w:eastAsia="en-US"/>
              </w:rPr>
              <w:t>Урок мужества «Женщины-защитницы»</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март</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Классные руководители</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2</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Спортивные соревнования. Легкая атлетика</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март</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Журавлёв В. В.</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Собко Л. Н.</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3</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Линейка - инструктаж по технике безопасности</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март</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4</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Праздник «Наши мамы»</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март</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Классные руководители</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5</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Вечер «Вам, милые женщины»</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март</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Савенко О. П.</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6</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Гражданско</w:t>
            </w:r>
            <w:proofErr w:type="spellEnd"/>
            <w:r w:rsidRPr="006F5F7E">
              <w:rPr>
                <w:rFonts w:ascii="Times New Roman" w:hAnsi="Times New Roman"/>
                <w:sz w:val="24"/>
                <w:szCs w:val="24"/>
              </w:rPr>
              <w:t xml:space="preserve"> - патриотическое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Выставка рисунков «Мир спасет красота»</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март</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Кисилёва Н. А.</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7</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Социокультурное</w:t>
            </w:r>
            <w:proofErr w:type="spellEnd"/>
            <w:r w:rsidRPr="006F5F7E">
              <w:rPr>
                <w:rFonts w:ascii="Times New Roman" w:hAnsi="Times New Roman"/>
                <w:sz w:val="24"/>
                <w:szCs w:val="24"/>
              </w:rPr>
              <w:t xml:space="preserve"> и </w:t>
            </w:r>
            <w:proofErr w:type="spellStart"/>
            <w:r w:rsidRPr="006F5F7E">
              <w:rPr>
                <w:rFonts w:ascii="Times New Roman" w:hAnsi="Times New Roman"/>
                <w:sz w:val="24"/>
                <w:szCs w:val="24"/>
              </w:rPr>
              <w:t>медиакультурное</w:t>
            </w:r>
            <w:proofErr w:type="spellEnd"/>
            <w:r w:rsidRPr="006F5F7E">
              <w:rPr>
                <w:rFonts w:ascii="Times New Roman" w:hAnsi="Times New Roman"/>
                <w:sz w:val="24"/>
                <w:szCs w:val="24"/>
              </w:rPr>
              <w:t xml:space="preserve">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Работа в рамках проекта «Безопасное детство» «Правила безопасного </w:t>
            </w:r>
            <w:r w:rsidRPr="006F5F7E">
              <w:rPr>
                <w:rFonts w:ascii="Times New Roman" w:hAnsi="Times New Roman"/>
                <w:sz w:val="24"/>
                <w:szCs w:val="24"/>
              </w:rPr>
              <w:lastRenderedPageBreak/>
              <w:t xml:space="preserve">Интернета» 1-4 </w:t>
            </w:r>
            <w:proofErr w:type="spellStart"/>
            <w:r w:rsidRPr="006F5F7E">
              <w:rPr>
                <w:rFonts w:ascii="Times New Roman" w:hAnsi="Times New Roman"/>
                <w:sz w:val="24"/>
                <w:szCs w:val="24"/>
              </w:rPr>
              <w:t>кл</w:t>
            </w:r>
            <w:proofErr w:type="spellEnd"/>
            <w:r w:rsidRPr="006F5F7E">
              <w:rPr>
                <w:rFonts w:ascii="Times New Roman" w:hAnsi="Times New Roman"/>
                <w:sz w:val="24"/>
                <w:szCs w:val="24"/>
              </w:rPr>
              <w:t>.</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lastRenderedPageBreak/>
              <w:t>март</w:t>
            </w:r>
          </w:p>
        </w:tc>
        <w:tc>
          <w:tcPr>
            <w:tcW w:w="2116" w:type="dxa"/>
          </w:tcPr>
          <w:p w:rsidR="006F5F7E" w:rsidRPr="006F5F7E" w:rsidRDefault="006F5F7E" w:rsidP="006F5F7E">
            <w:pPr>
              <w:widowControl w:val="0"/>
              <w:rPr>
                <w:rFonts w:ascii="Times New Roman" w:hAnsi="Times New Roman"/>
                <w:b/>
                <w:bCs/>
                <w:sz w:val="24"/>
                <w:szCs w:val="24"/>
              </w:rPr>
            </w:pPr>
            <w:proofErr w:type="gramStart"/>
            <w:r w:rsidRPr="006F5F7E">
              <w:rPr>
                <w:rFonts w:ascii="Times New Roman" w:hAnsi="Times New Roman"/>
                <w:sz w:val="24"/>
                <w:szCs w:val="24"/>
              </w:rPr>
              <w:t>Классные</w:t>
            </w:r>
            <w:proofErr w:type="gramEnd"/>
            <w:r w:rsidRPr="006F5F7E">
              <w:rPr>
                <w:rFonts w:ascii="Times New Roman" w:hAnsi="Times New Roman"/>
                <w:sz w:val="24"/>
                <w:szCs w:val="24"/>
              </w:rPr>
              <w:t xml:space="preserve"> рук.</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lastRenderedPageBreak/>
              <w:t>8</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День Здоровья</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март</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9</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Формирование коммуникативной культуры</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Танцевальный </w:t>
            </w:r>
            <w:proofErr w:type="spellStart"/>
            <w:r w:rsidRPr="006F5F7E">
              <w:rPr>
                <w:rFonts w:ascii="Times New Roman" w:hAnsi="Times New Roman"/>
                <w:sz w:val="24"/>
                <w:szCs w:val="24"/>
              </w:rPr>
              <w:t>флэшмоб</w:t>
            </w:r>
            <w:proofErr w:type="spellEnd"/>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март</w:t>
            </w:r>
          </w:p>
        </w:tc>
        <w:tc>
          <w:tcPr>
            <w:tcW w:w="2116"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Учитель музыки</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10</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Спортивные игры</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март</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Журавлёв В. В.</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Собко Л. Н.</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11</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Правовое воспитание и культура безопасности</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Классный час «Профилактика противоправного поведения»</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март</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12</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Соревнование «А, ну - ка, девушки!»</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март</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Масловская Н. А.</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13</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Формирование коммуникативной культуры</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Оказание помощи пожилым односельчанам</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март</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p>
        </w:tc>
      </w:tr>
    </w:tbl>
    <w:p w:rsidR="006F5F7E" w:rsidRPr="006F5F7E" w:rsidRDefault="006F5F7E" w:rsidP="005F2B90">
      <w:pPr>
        <w:spacing w:after="0" w:line="240" w:lineRule="auto"/>
        <w:rPr>
          <w:rFonts w:ascii="Times New Roman" w:eastAsia="Arial Unicode MS" w:hAnsi="Times New Roman" w:cs="Times New Roman"/>
          <w:sz w:val="24"/>
          <w:szCs w:val="24"/>
        </w:rPr>
      </w:pP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Апрель</w:t>
      </w: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Ключевые дела: Всемирный день Земли</w:t>
      </w:r>
    </w:p>
    <w:tbl>
      <w:tblPr>
        <w:tblStyle w:val="218"/>
        <w:tblW w:w="9747" w:type="dxa"/>
        <w:tblLook w:val="04A0"/>
      </w:tblPr>
      <w:tblGrid>
        <w:gridCol w:w="675"/>
        <w:gridCol w:w="2871"/>
        <w:gridCol w:w="2931"/>
        <w:gridCol w:w="1154"/>
        <w:gridCol w:w="2116"/>
      </w:tblGrid>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w:t>
            </w:r>
          </w:p>
        </w:tc>
        <w:tc>
          <w:tcPr>
            <w:tcW w:w="287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Направление реализации воспитательной компоненты</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Мероприятия</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Дата</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Ответственный</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Правовое воспитание и культура безопасности</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Классный час «Твои права и обязанности»</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апрель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2</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Игры и спортивные соревнования на свежем воздухе</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апрель</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Журавлёв В. В.</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Собко Л. Н.</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3</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Фотоэкспозиция</w:t>
            </w:r>
            <w:proofErr w:type="spellEnd"/>
            <w:r w:rsidRPr="006F5F7E">
              <w:rPr>
                <w:rFonts w:ascii="Times New Roman" w:hAnsi="Times New Roman"/>
                <w:sz w:val="24"/>
                <w:szCs w:val="24"/>
              </w:rPr>
              <w:t xml:space="preserve"> «Родная земля в фотообъективе»</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апрель</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Скачкова С. М.</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Кисилёва Н. А.</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4</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Работа в рамках проекта «Правильная технология приема пищи». «Золотые правила приема пищи»</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апрель</w:t>
            </w:r>
          </w:p>
        </w:tc>
        <w:tc>
          <w:tcPr>
            <w:tcW w:w="2116" w:type="dxa"/>
          </w:tcPr>
          <w:p w:rsidR="006F5F7E" w:rsidRPr="006F5F7E" w:rsidRDefault="006F5F7E" w:rsidP="006F5F7E">
            <w:pPr>
              <w:widowControl w:val="0"/>
              <w:rPr>
                <w:rFonts w:ascii="Times New Roman" w:hAnsi="Times New Roman"/>
                <w:b/>
                <w:bCs/>
                <w:sz w:val="24"/>
                <w:szCs w:val="24"/>
              </w:rPr>
            </w:pPr>
            <w:proofErr w:type="gramStart"/>
            <w:r w:rsidRPr="006F5F7E">
              <w:rPr>
                <w:rFonts w:ascii="Times New Roman" w:hAnsi="Times New Roman"/>
                <w:sz w:val="24"/>
                <w:szCs w:val="24"/>
              </w:rPr>
              <w:t>Классные</w:t>
            </w:r>
            <w:proofErr w:type="gramEnd"/>
            <w:r w:rsidRPr="006F5F7E">
              <w:rPr>
                <w:rFonts w:ascii="Times New Roman" w:hAnsi="Times New Roman"/>
                <w:sz w:val="24"/>
                <w:szCs w:val="24"/>
              </w:rPr>
              <w:t xml:space="preserve"> рук.</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5</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Экскурсия «Война в нашем крае»</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апрель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Масловская Н. А.</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6</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Гражанско</w:t>
            </w:r>
            <w:proofErr w:type="spellEnd"/>
            <w:r w:rsidRPr="006F5F7E">
              <w:rPr>
                <w:rFonts w:ascii="Times New Roman" w:hAnsi="Times New Roman"/>
                <w:sz w:val="24"/>
                <w:szCs w:val="24"/>
              </w:rPr>
              <w:t xml:space="preserve"> - патриотическое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Письмо солдату</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апрель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Чернокалова Т. Н.</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7</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Правовое воспитание и культура безопасности</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Беседа «Обязанности дежурного»</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апрель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Чернокалова Т.Н.</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8</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Социокультурное</w:t>
            </w:r>
            <w:proofErr w:type="spellEnd"/>
            <w:r w:rsidRPr="006F5F7E">
              <w:rPr>
                <w:rFonts w:ascii="Times New Roman" w:hAnsi="Times New Roman"/>
                <w:sz w:val="24"/>
                <w:szCs w:val="24"/>
              </w:rPr>
              <w:t xml:space="preserve"> и </w:t>
            </w:r>
            <w:proofErr w:type="spellStart"/>
            <w:r w:rsidRPr="006F5F7E">
              <w:rPr>
                <w:rFonts w:ascii="Times New Roman" w:hAnsi="Times New Roman"/>
                <w:sz w:val="24"/>
                <w:szCs w:val="24"/>
              </w:rPr>
              <w:t>медиакультурное</w:t>
            </w:r>
            <w:proofErr w:type="spellEnd"/>
            <w:r w:rsidRPr="006F5F7E">
              <w:rPr>
                <w:rFonts w:ascii="Times New Roman" w:hAnsi="Times New Roman"/>
                <w:sz w:val="24"/>
                <w:szCs w:val="24"/>
              </w:rPr>
              <w:t xml:space="preserve"> воспитание</w:t>
            </w:r>
          </w:p>
        </w:tc>
        <w:tc>
          <w:tcPr>
            <w:tcW w:w="2931"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Работа в рамках проекта «Безопасное детство» «Способы противодействия Интерне</w:t>
            </w:r>
            <w:proofErr w:type="gramStart"/>
            <w:r w:rsidRPr="006F5F7E">
              <w:rPr>
                <w:rFonts w:ascii="Times New Roman" w:hAnsi="Times New Roman"/>
                <w:sz w:val="24"/>
                <w:szCs w:val="24"/>
              </w:rPr>
              <w:t>т-</w:t>
            </w:r>
            <w:proofErr w:type="gramEnd"/>
            <w:r w:rsidRPr="006F5F7E">
              <w:rPr>
                <w:rFonts w:ascii="Times New Roman" w:hAnsi="Times New Roman"/>
                <w:sz w:val="24"/>
                <w:szCs w:val="24"/>
              </w:rPr>
              <w:t xml:space="preserve"> рискам» - 7 - 9 </w:t>
            </w:r>
            <w:proofErr w:type="spellStart"/>
            <w:r w:rsidRPr="006F5F7E">
              <w:rPr>
                <w:rFonts w:ascii="Times New Roman" w:hAnsi="Times New Roman"/>
                <w:sz w:val="24"/>
                <w:szCs w:val="24"/>
              </w:rPr>
              <w:t>кл</w:t>
            </w:r>
            <w:proofErr w:type="spellEnd"/>
            <w:r w:rsidRPr="006F5F7E">
              <w:rPr>
                <w:rFonts w:ascii="Times New Roman" w:hAnsi="Times New Roman"/>
                <w:sz w:val="24"/>
                <w:szCs w:val="24"/>
              </w:rPr>
              <w:t>.</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апрель</w:t>
            </w:r>
          </w:p>
        </w:tc>
        <w:tc>
          <w:tcPr>
            <w:tcW w:w="2116" w:type="dxa"/>
          </w:tcPr>
          <w:p w:rsidR="006F5F7E" w:rsidRPr="006F5F7E" w:rsidRDefault="006F5F7E" w:rsidP="006F5F7E">
            <w:pPr>
              <w:widowControl w:val="0"/>
              <w:rPr>
                <w:rFonts w:ascii="Times New Roman" w:hAnsi="Times New Roman"/>
                <w:b/>
                <w:bCs/>
                <w:sz w:val="24"/>
                <w:szCs w:val="24"/>
              </w:rPr>
            </w:pPr>
            <w:proofErr w:type="gramStart"/>
            <w:r w:rsidRPr="006F5F7E">
              <w:rPr>
                <w:rFonts w:ascii="Times New Roman" w:hAnsi="Times New Roman"/>
                <w:sz w:val="24"/>
                <w:szCs w:val="24"/>
              </w:rPr>
              <w:t>Классные</w:t>
            </w:r>
            <w:proofErr w:type="gramEnd"/>
            <w:r w:rsidRPr="006F5F7E">
              <w:rPr>
                <w:rFonts w:ascii="Times New Roman" w:hAnsi="Times New Roman"/>
                <w:sz w:val="24"/>
                <w:szCs w:val="24"/>
              </w:rPr>
              <w:t xml:space="preserve"> рук..</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9</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Формирование коммуникативной культуры</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Оказание помощи пожилым жителям села в уборке приусадебных хозяйств</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апрель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lastRenderedPageBreak/>
              <w:t>10</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Гражданско</w:t>
            </w:r>
            <w:proofErr w:type="spellEnd"/>
            <w:r w:rsidRPr="006F5F7E">
              <w:rPr>
                <w:rFonts w:ascii="Times New Roman" w:hAnsi="Times New Roman"/>
                <w:sz w:val="24"/>
                <w:szCs w:val="24"/>
              </w:rPr>
              <w:t xml:space="preserve"> - патриотическое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Акция «Я с тобой, ветеран»</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апрель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Чернокалова Т. Н.</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11</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Правовое воспитание и культура безопасности</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Классный час «Твои права и обязанности»</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апрель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12</w:t>
            </w:r>
          </w:p>
        </w:tc>
        <w:tc>
          <w:tcPr>
            <w:tcW w:w="2871" w:type="dxa"/>
            <w:vAlign w:val="bottom"/>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Социокультурное</w:t>
            </w:r>
            <w:proofErr w:type="spellEnd"/>
            <w:r w:rsidRPr="006F5F7E">
              <w:rPr>
                <w:rFonts w:ascii="Times New Roman" w:hAnsi="Times New Roman"/>
                <w:sz w:val="24"/>
                <w:szCs w:val="24"/>
              </w:rPr>
              <w:t xml:space="preserve"> и </w:t>
            </w:r>
            <w:proofErr w:type="spellStart"/>
            <w:r w:rsidRPr="006F5F7E">
              <w:rPr>
                <w:rFonts w:ascii="Times New Roman" w:hAnsi="Times New Roman"/>
                <w:sz w:val="24"/>
                <w:szCs w:val="24"/>
              </w:rPr>
              <w:t>медиакультурное</w:t>
            </w:r>
            <w:proofErr w:type="spellEnd"/>
            <w:r w:rsidRPr="006F5F7E">
              <w:rPr>
                <w:rFonts w:ascii="Times New Roman" w:hAnsi="Times New Roman"/>
                <w:sz w:val="24"/>
                <w:szCs w:val="24"/>
              </w:rPr>
              <w:t xml:space="preserve">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Поход «По местам военных событий»</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апрель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Журавлёв В. В.</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13</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Поход «По </w:t>
            </w:r>
            <w:proofErr w:type="gramStart"/>
            <w:r w:rsidRPr="006F5F7E">
              <w:rPr>
                <w:rFonts w:ascii="Times New Roman" w:hAnsi="Times New Roman"/>
                <w:sz w:val="24"/>
                <w:szCs w:val="24"/>
              </w:rPr>
              <w:t>родному</w:t>
            </w:r>
            <w:proofErr w:type="gramEnd"/>
            <w:r w:rsidRPr="006F5F7E">
              <w:rPr>
                <w:rFonts w:ascii="Times New Roman" w:hAnsi="Times New Roman"/>
                <w:sz w:val="24"/>
                <w:szCs w:val="24"/>
              </w:rPr>
              <w:t xml:space="preserve"> карюю с любовью»</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апрель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Чернокалова Т. Н.</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14</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День Здоровья</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апрель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p>
        </w:tc>
      </w:tr>
    </w:tbl>
    <w:p w:rsidR="006F5F7E" w:rsidRPr="006F5F7E" w:rsidRDefault="006F5F7E" w:rsidP="006F5F7E">
      <w:pPr>
        <w:spacing w:after="0" w:line="240" w:lineRule="auto"/>
        <w:jc w:val="center"/>
        <w:rPr>
          <w:rFonts w:ascii="Times New Roman" w:eastAsia="Arial Unicode MS" w:hAnsi="Times New Roman" w:cs="Times New Roman"/>
          <w:sz w:val="24"/>
          <w:szCs w:val="24"/>
        </w:rPr>
      </w:pPr>
    </w:p>
    <w:p w:rsidR="006F5F7E" w:rsidRPr="006F5F7E" w:rsidRDefault="006F5F7E" w:rsidP="006F5F7E">
      <w:pPr>
        <w:spacing w:after="0" w:line="240" w:lineRule="auto"/>
        <w:jc w:val="center"/>
        <w:rPr>
          <w:rFonts w:ascii="Times New Roman" w:eastAsia="Arial Unicode MS" w:hAnsi="Times New Roman" w:cs="Times New Roman"/>
          <w:sz w:val="24"/>
          <w:szCs w:val="24"/>
        </w:rPr>
      </w:pP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Май</w:t>
      </w: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Ключевые дела: Празднование Дня Победы</w:t>
      </w:r>
    </w:p>
    <w:tbl>
      <w:tblPr>
        <w:tblStyle w:val="218"/>
        <w:tblW w:w="9747" w:type="dxa"/>
        <w:tblLook w:val="04A0"/>
      </w:tblPr>
      <w:tblGrid>
        <w:gridCol w:w="675"/>
        <w:gridCol w:w="2871"/>
        <w:gridCol w:w="2931"/>
        <w:gridCol w:w="1154"/>
        <w:gridCol w:w="2116"/>
      </w:tblGrid>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w:t>
            </w:r>
          </w:p>
        </w:tc>
        <w:tc>
          <w:tcPr>
            <w:tcW w:w="287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Направление реализации воспитательной компоненты</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Мероприятия</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Дата</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Ответственный</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Правовое воспитание и культура безопасности</w:t>
            </w:r>
          </w:p>
        </w:tc>
        <w:tc>
          <w:tcPr>
            <w:tcW w:w="2931"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Оформление тематических уголков в классах «Мы помним героев войны», «Наши земляки - герои войны»</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май</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2</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Спортивная эстафета</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май</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Журавлёв В. В.</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Собко Л. Н.</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3</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Митинг, посвященный Дню Победы, акции «Бессмертный полк», «Георгиевская ленточка», «Помощь ветерану»</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май</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Чернокалова Т. Н.</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4</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Беседа у книжной полки «Память о войне храня...»</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май</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Чернокалова Т. Н.</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5</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Линейка - инструктаж по технике безопасности</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май</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Классные</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руководители</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6</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Гражданско</w:t>
            </w:r>
            <w:proofErr w:type="spellEnd"/>
            <w:r w:rsidRPr="006F5F7E">
              <w:rPr>
                <w:rFonts w:ascii="Times New Roman" w:hAnsi="Times New Roman"/>
                <w:sz w:val="24"/>
                <w:szCs w:val="24"/>
              </w:rPr>
              <w:t xml:space="preserve"> - патриотическое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Уроки Мужества. Встречи с участниками военных событий</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май</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Масловская Н. А.</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7</w:t>
            </w:r>
          </w:p>
        </w:tc>
        <w:tc>
          <w:tcPr>
            <w:tcW w:w="2871" w:type="dxa"/>
            <w:vAlign w:val="bottom"/>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Социокультурное</w:t>
            </w:r>
            <w:proofErr w:type="spellEnd"/>
            <w:r w:rsidRPr="006F5F7E">
              <w:rPr>
                <w:rFonts w:ascii="Times New Roman" w:hAnsi="Times New Roman"/>
                <w:sz w:val="24"/>
                <w:szCs w:val="24"/>
              </w:rPr>
              <w:t xml:space="preserve"> и </w:t>
            </w:r>
            <w:proofErr w:type="spellStart"/>
            <w:r w:rsidRPr="006F5F7E">
              <w:rPr>
                <w:rFonts w:ascii="Times New Roman" w:hAnsi="Times New Roman"/>
                <w:sz w:val="24"/>
                <w:szCs w:val="24"/>
              </w:rPr>
              <w:t>медиакультурное</w:t>
            </w:r>
            <w:proofErr w:type="spellEnd"/>
            <w:r w:rsidRPr="006F5F7E">
              <w:rPr>
                <w:rFonts w:ascii="Times New Roman" w:hAnsi="Times New Roman"/>
                <w:sz w:val="24"/>
                <w:szCs w:val="24"/>
              </w:rPr>
              <w:t xml:space="preserve">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Линейка «Последний звонок»</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май</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Чернокалова Т. Н.</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Масловская Н. А.</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8</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Гражданско</w:t>
            </w:r>
            <w:proofErr w:type="spellEnd"/>
            <w:r w:rsidRPr="006F5F7E">
              <w:rPr>
                <w:rFonts w:ascii="Times New Roman" w:hAnsi="Times New Roman"/>
                <w:sz w:val="24"/>
                <w:szCs w:val="24"/>
              </w:rPr>
              <w:t xml:space="preserve"> - патриотическое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Литературно - музыкальная композиция «И помнит мир спасенный»</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май</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Журавлёва В. Н.</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Науменко Т. М.</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9</w:t>
            </w:r>
          </w:p>
        </w:tc>
        <w:tc>
          <w:tcPr>
            <w:tcW w:w="2871"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Формирование коммуникативной культуры</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Фестиваль цветов «Живая память»</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май</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10</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День здоровья</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май</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Журавлёв В. В.</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Собко Л. Н.</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11</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Правовое воспитание и </w:t>
            </w:r>
            <w:r w:rsidRPr="006F5F7E">
              <w:rPr>
                <w:rFonts w:ascii="Times New Roman" w:hAnsi="Times New Roman"/>
                <w:sz w:val="24"/>
                <w:szCs w:val="24"/>
              </w:rPr>
              <w:lastRenderedPageBreak/>
              <w:t>культура безопасности</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lastRenderedPageBreak/>
              <w:t xml:space="preserve">Беседа «Мои права и </w:t>
            </w:r>
            <w:r w:rsidRPr="006F5F7E">
              <w:rPr>
                <w:rFonts w:ascii="Times New Roman" w:hAnsi="Times New Roman"/>
                <w:sz w:val="24"/>
                <w:szCs w:val="24"/>
              </w:rPr>
              <w:lastRenderedPageBreak/>
              <w:t>обязанности»</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lastRenderedPageBreak/>
              <w:t>май</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r w:rsidRPr="006F5F7E">
              <w:rPr>
                <w:rFonts w:ascii="Times New Roman" w:hAnsi="Times New Roman"/>
                <w:sz w:val="24"/>
                <w:szCs w:val="24"/>
              </w:rPr>
              <w:t>.</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lastRenderedPageBreak/>
              <w:t>12</w:t>
            </w:r>
          </w:p>
        </w:tc>
        <w:tc>
          <w:tcPr>
            <w:tcW w:w="2871" w:type="dxa"/>
            <w:vAlign w:val="bottom"/>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Социокультурное</w:t>
            </w:r>
            <w:proofErr w:type="spellEnd"/>
            <w:r w:rsidRPr="006F5F7E">
              <w:rPr>
                <w:rFonts w:ascii="Times New Roman" w:hAnsi="Times New Roman"/>
                <w:sz w:val="24"/>
                <w:szCs w:val="24"/>
              </w:rPr>
              <w:t xml:space="preserve"> и </w:t>
            </w:r>
            <w:proofErr w:type="spellStart"/>
            <w:r w:rsidRPr="006F5F7E">
              <w:rPr>
                <w:rFonts w:ascii="Times New Roman" w:hAnsi="Times New Roman"/>
                <w:sz w:val="24"/>
                <w:szCs w:val="24"/>
              </w:rPr>
              <w:t>медиакультурное</w:t>
            </w:r>
            <w:proofErr w:type="spellEnd"/>
            <w:r w:rsidRPr="006F5F7E">
              <w:rPr>
                <w:rFonts w:ascii="Times New Roman" w:hAnsi="Times New Roman"/>
                <w:sz w:val="24"/>
                <w:szCs w:val="24"/>
              </w:rPr>
              <w:t xml:space="preserve">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Праздничный концерт «Победа в сердцах поколений»</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май</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Классные руководители</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13</w:t>
            </w:r>
          </w:p>
        </w:tc>
        <w:tc>
          <w:tcPr>
            <w:tcW w:w="2871" w:type="dxa"/>
            <w:vAlign w:val="bottom"/>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Викторина «Блокадный Ленинград»</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май</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Масловская Н. А.</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14</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Работа в рамках проекта «Правильная технология приема пищи». Круглый стол с привлечением работников ЦРБ по вопросам проблемы избыточного веса у детей и подростков</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май</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Чернокалова Т. Н.</w:t>
            </w:r>
          </w:p>
        </w:tc>
      </w:tr>
    </w:tbl>
    <w:p w:rsidR="006F5F7E" w:rsidRPr="006F5F7E" w:rsidRDefault="006F5F7E" w:rsidP="006F5F7E">
      <w:pPr>
        <w:spacing w:after="0" w:line="240" w:lineRule="auto"/>
        <w:jc w:val="center"/>
        <w:rPr>
          <w:rFonts w:ascii="Times New Roman" w:eastAsia="Arial Unicode MS" w:hAnsi="Times New Roman" w:cs="Times New Roman"/>
          <w:sz w:val="24"/>
          <w:szCs w:val="24"/>
        </w:rPr>
      </w:pPr>
    </w:p>
    <w:p w:rsidR="006F5F7E" w:rsidRPr="006F5F7E" w:rsidRDefault="006F5F7E" w:rsidP="006F5F7E">
      <w:pPr>
        <w:spacing w:after="0" w:line="240" w:lineRule="auto"/>
        <w:jc w:val="center"/>
        <w:rPr>
          <w:rFonts w:ascii="Times New Roman" w:eastAsia="Arial Unicode MS" w:hAnsi="Times New Roman" w:cs="Times New Roman"/>
          <w:sz w:val="24"/>
          <w:szCs w:val="24"/>
        </w:rPr>
      </w:pP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Июнь</w:t>
      </w:r>
    </w:p>
    <w:p w:rsidR="006F5F7E" w:rsidRPr="006F5F7E" w:rsidRDefault="006F5F7E" w:rsidP="006F5F7E">
      <w:pPr>
        <w:spacing w:after="0" w:line="240" w:lineRule="auto"/>
        <w:jc w:val="center"/>
        <w:rPr>
          <w:rFonts w:ascii="Times New Roman" w:eastAsia="Arial Unicode MS" w:hAnsi="Times New Roman" w:cs="Times New Roman"/>
          <w:sz w:val="24"/>
          <w:szCs w:val="24"/>
        </w:rPr>
      </w:pPr>
      <w:r w:rsidRPr="006F5F7E">
        <w:rPr>
          <w:rFonts w:ascii="Times New Roman" w:eastAsia="Arial Unicode MS" w:hAnsi="Times New Roman" w:cs="Times New Roman"/>
          <w:sz w:val="24"/>
          <w:szCs w:val="24"/>
        </w:rPr>
        <w:t>Ключевые дела: Выпускные мероприятия</w:t>
      </w:r>
    </w:p>
    <w:tbl>
      <w:tblPr>
        <w:tblStyle w:val="218"/>
        <w:tblW w:w="9747" w:type="dxa"/>
        <w:tblLook w:val="04A0"/>
      </w:tblPr>
      <w:tblGrid>
        <w:gridCol w:w="675"/>
        <w:gridCol w:w="2871"/>
        <w:gridCol w:w="2931"/>
        <w:gridCol w:w="1154"/>
        <w:gridCol w:w="2116"/>
      </w:tblGrid>
      <w:tr w:rsidR="006F5F7E" w:rsidRPr="006F5F7E" w:rsidTr="009A7B1F">
        <w:tc>
          <w:tcPr>
            <w:tcW w:w="675"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w:t>
            </w:r>
          </w:p>
        </w:tc>
        <w:tc>
          <w:tcPr>
            <w:tcW w:w="287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Направление реализации воспитательной компоненты</w:t>
            </w:r>
          </w:p>
        </w:tc>
        <w:tc>
          <w:tcPr>
            <w:tcW w:w="2931"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Мероприятия</w:t>
            </w:r>
          </w:p>
        </w:tc>
        <w:tc>
          <w:tcPr>
            <w:tcW w:w="1154"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Дата</w:t>
            </w:r>
          </w:p>
        </w:tc>
        <w:tc>
          <w:tcPr>
            <w:tcW w:w="2116" w:type="dxa"/>
          </w:tcPr>
          <w:p w:rsidR="006F5F7E" w:rsidRPr="006F5F7E" w:rsidRDefault="006F5F7E" w:rsidP="006F5F7E">
            <w:pPr>
              <w:rPr>
                <w:rFonts w:ascii="Times New Roman" w:hAnsi="Times New Roman"/>
                <w:b/>
                <w:bCs/>
                <w:sz w:val="24"/>
                <w:szCs w:val="24"/>
                <w:lang w:eastAsia="en-US"/>
              </w:rPr>
            </w:pPr>
            <w:r w:rsidRPr="006F5F7E">
              <w:rPr>
                <w:rFonts w:ascii="Times New Roman" w:hAnsi="Times New Roman"/>
                <w:sz w:val="24"/>
                <w:szCs w:val="24"/>
                <w:lang w:eastAsia="en-US"/>
              </w:rPr>
              <w:t>Ответственный</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1</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Правовое воспитание и культура безопасности</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Линейка - инструктаж по технике безопасности</w:t>
            </w:r>
          </w:p>
        </w:tc>
        <w:tc>
          <w:tcPr>
            <w:tcW w:w="1154"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июнь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Классные </w:t>
            </w:r>
            <w:proofErr w:type="spellStart"/>
            <w:r w:rsidRPr="006F5F7E">
              <w:rPr>
                <w:rFonts w:ascii="Times New Roman" w:hAnsi="Times New Roman"/>
                <w:sz w:val="24"/>
                <w:szCs w:val="24"/>
              </w:rPr>
              <w:t>руков</w:t>
            </w:r>
            <w:proofErr w:type="spellEnd"/>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2</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Здоровьесберегающее</w:t>
            </w:r>
            <w:proofErr w:type="spellEnd"/>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Спортивная эстафета в лагере летнего отдыха</w:t>
            </w:r>
          </w:p>
        </w:tc>
        <w:tc>
          <w:tcPr>
            <w:tcW w:w="1154"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июнь</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Журавлёв В. В.</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Собко Л. Н.</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3</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Мероприятия, посвященные началу Великой Отечественной войны</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июнь</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Чернокалова Т. Н.</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Масловская Н. А.</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4</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Выпускной вечер в 11 классе</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июнь</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Чернокалова Т. Н.</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Масловская Н. А.</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5</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Культуротворческое</w:t>
            </w:r>
            <w:proofErr w:type="spellEnd"/>
            <w:r w:rsidRPr="006F5F7E">
              <w:rPr>
                <w:rFonts w:ascii="Times New Roman" w:hAnsi="Times New Roman"/>
                <w:sz w:val="24"/>
                <w:szCs w:val="24"/>
              </w:rPr>
              <w:t xml:space="preserve"> и эстетическое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Праздник, посвященный окончанию школы для 9 класса</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июнь</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Чернокалова Т. Н.</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Журавлёва В. Н.</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6</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Гражанско</w:t>
            </w:r>
            <w:proofErr w:type="spellEnd"/>
            <w:r w:rsidRPr="006F5F7E">
              <w:rPr>
                <w:rFonts w:ascii="Times New Roman" w:hAnsi="Times New Roman"/>
                <w:sz w:val="24"/>
                <w:szCs w:val="24"/>
              </w:rPr>
              <w:t xml:space="preserve"> - патриотическое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Уроки Мужества. Встречи с участниками военных событий</w:t>
            </w:r>
          </w:p>
        </w:tc>
        <w:tc>
          <w:tcPr>
            <w:tcW w:w="1154"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июнь</w:t>
            </w:r>
          </w:p>
        </w:tc>
        <w:tc>
          <w:tcPr>
            <w:tcW w:w="2116" w:type="dxa"/>
          </w:tcPr>
          <w:p w:rsidR="006F5F7E" w:rsidRPr="006F5F7E" w:rsidRDefault="006F5F7E" w:rsidP="006F5F7E">
            <w:pPr>
              <w:widowControl w:val="0"/>
              <w:rPr>
                <w:rFonts w:ascii="Times New Roman" w:hAnsi="Times New Roman"/>
                <w:sz w:val="24"/>
                <w:szCs w:val="24"/>
              </w:rPr>
            </w:pPr>
            <w:r w:rsidRPr="006F5F7E">
              <w:rPr>
                <w:rFonts w:ascii="Times New Roman" w:hAnsi="Times New Roman"/>
                <w:sz w:val="24"/>
                <w:szCs w:val="24"/>
              </w:rPr>
              <w:t>Чернокалова Т. Н.</w:t>
            </w:r>
          </w:p>
          <w:p w:rsidR="006F5F7E" w:rsidRPr="006F5F7E" w:rsidRDefault="006F5F7E" w:rsidP="006F5F7E">
            <w:pPr>
              <w:widowControl w:val="0"/>
              <w:rPr>
                <w:rFonts w:ascii="Times New Roman" w:hAnsi="Times New Roman"/>
                <w:b/>
                <w:bCs/>
                <w:sz w:val="24"/>
                <w:szCs w:val="24"/>
              </w:rPr>
            </w:pP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7</w:t>
            </w:r>
          </w:p>
        </w:tc>
        <w:tc>
          <w:tcPr>
            <w:tcW w:w="2871" w:type="dxa"/>
            <w:vAlign w:val="bottom"/>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Социокультурное</w:t>
            </w:r>
            <w:proofErr w:type="spellEnd"/>
            <w:r w:rsidRPr="006F5F7E">
              <w:rPr>
                <w:rFonts w:ascii="Times New Roman" w:hAnsi="Times New Roman"/>
                <w:sz w:val="24"/>
                <w:szCs w:val="24"/>
              </w:rPr>
              <w:t xml:space="preserve"> и </w:t>
            </w:r>
            <w:proofErr w:type="spellStart"/>
            <w:r w:rsidRPr="006F5F7E">
              <w:rPr>
                <w:rFonts w:ascii="Times New Roman" w:hAnsi="Times New Roman"/>
                <w:sz w:val="24"/>
                <w:szCs w:val="24"/>
              </w:rPr>
              <w:t>медиакультурное</w:t>
            </w:r>
            <w:proofErr w:type="spellEnd"/>
            <w:r w:rsidRPr="006F5F7E">
              <w:rPr>
                <w:rFonts w:ascii="Times New Roman" w:hAnsi="Times New Roman"/>
                <w:sz w:val="24"/>
                <w:szCs w:val="24"/>
              </w:rPr>
              <w:t xml:space="preserve"> 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Конкурс рисунков на асфальте «Здравствуй, лето»</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июнь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Журавлева Е. В.</w:t>
            </w:r>
          </w:p>
        </w:tc>
      </w:tr>
      <w:tr w:rsidR="006F5F7E" w:rsidRPr="006F5F7E" w:rsidTr="009A7B1F">
        <w:tc>
          <w:tcPr>
            <w:tcW w:w="675" w:type="dxa"/>
            <w:vAlign w:val="center"/>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8</w:t>
            </w:r>
          </w:p>
        </w:tc>
        <w:tc>
          <w:tcPr>
            <w:tcW w:w="2871"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Гражанско</w:t>
            </w:r>
            <w:proofErr w:type="spellEnd"/>
            <w:r w:rsidRPr="006F5F7E">
              <w:rPr>
                <w:rFonts w:ascii="Times New Roman" w:hAnsi="Times New Roman"/>
                <w:sz w:val="24"/>
                <w:szCs w:val="24"/>
              </w:rPr>
              <w:t xml:space="preserve"> — патриотическое</w:t>
            </w:r>
          </w:p>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воспитание</w:t>
            </w:r>
          </w:p>
        </w:tc>
        <w:tc>
          <w:tcPr>
            <w:tcW w:w="293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Праздник детства</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июнь</w:t>
            </w:r>
          </w:p>
        </w:tc>
        <w:tc>
          <w:tcPr>
            <w:tcW w:w="2116" w:type="dxa"/>
          </w:tcPr>
          <w:p w:rsidR="006F5F7E" w:rsidRPr="006F5F7E" w:rsidRDefault="006F5F7E" w:rsidP="006F5F7E">
            <w:pPr>
              <w:widowControl w:val="0"/>
              <w:rPr>
                <w:rFonts w:ascii="Times New Roman" w:hAnsi="Times New Roman"/>
                <w:b/>
                <w:bCs/>
                <w:sz w:val="24"/>
                <w:szCs w:val="24"/>
              </w:rPr>
            </w:pPr>
            <w:proofErr w:type="spellStart"/>
            <w:r w:rsidRPr="006F5F7E">
              <w:rPr>
                <w:rFonts w:ascii="Times New Roman" w:hAnsi="Times New Roman"/>
                <w:sz w:val="24"/>
                <w:szCs w:val="24"/>
              </w:rPr>
              <w:t>Рябикова</w:t>
            </w:r>
            <w:proofErr w:type="spellEnd"/>
            <w:r w:rsidRPr="006F5F7E">
              <w:rPr>
                <w:rFonts w:ascii="Times New Roman" w:hAnsi="Times New Roman"/>
                <w:sz w:val="24"/>
                <w:szCs w:val="24"/>
              </w:rPr>
              <w:t xml:space="preserve"> М. А.</w:t>
            </w:r>
          </w:p>
        </w:tc>
      </w:tr>
      <w:tr w:rsidR="006F5F7E" w:rsidRPr="006F5F7E" w:rsidTr="009A7B1F">
        <w:tc>
          <w:tcPr>
            <w:tcW w:w="675"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9</w:t>
            </w:r>
          </w:p>
        </w:tc>
        <w:tc>
          <w:tcPr>
            <w:tcW w:w="2871"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Формирование коммуникативной культуры</w:t>
            </w:r>
          </w:p>
        </w:tc>
        <w:tc>
          <w:tcPr>
            <w:tcW w:w="2931" w:type="dxa"/>
            <w:vAlign w:val="bottom"/>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 xml:space="preserve">Работа летнего оздоровительного лагеря с дневным пребыванием детей и лагеря труда и отдыха школьников </w:t>
            </w:r>
          </w:p>
        </w:tc>
        <w:tc>
          <w:tcPr>
            <w:tcW w:w="1154"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июнь</w:t>
            </w:r>
          </w:p>
        </w:tc>
        <w:tc>
          <w:tcPr>
            <w:tcW w:w="2116" w:type="dxa"/>
          </w:tcPr>
          <w:p w:rsidR="006F5F7E" w:rsidRPr="006F5F7E" w:rsidRDefault="006F5F7E" w:rsidP="006F5F7E">
            <w:pPr>
              <w:widowControl w:val="0"/>
              <w:rPr>
                <w:rFonts w:ascii="Times New Roman" w:hAnsi="Times New Roman"/>
                <w:b/>
                <w:bCs/>
                <w:sz w:val="24"/>
                <w:szCs w:val="24"/>
              </w:rPr>
            </w:pPr>
            <w:r w:rsidRPr="006F5F7E">
              <w:rPr>
                <w:rFonts w:ascii="Times New Roman" w:hAnsi="Times New Roman"/>
                <w:sz w:val="24"/>
                <w:szCs w:val="24"/>
              </w:rPr>
              <w:t>Воспитатели</w:t>
            </w:r>
          </w:p>
        </w:tc>
      </w:tr>
    </w:tbl>
    <w:p w:rsidR="006F5F7E" w:rsidRPr="006F5F7E" w:rsidRDefault="006F5F7E" w:rsidP="006F5F7E">
      <w:pPr>
        <w:spacing w:after="0"/>
        <w:jc w:val="center"/>
        <w:rPr>
          <w:rFonts w:ascii="Times New Roman" w:eastAsia="Arial Unicode MS" w:hAnsi="Times New Roman" w:cs="Times New Roman"/>
          <w:sz w:val="24"/>
          <w:szCs w:val="24"/>
        </w:rPr>
      </w:pPr>
    </w:p>
    <w:p w:rsidR="006F5F7E" w:rsidRPr="006F5F7E" w:rsidRDefault="006F5F7E" w:rsidP="006F5F7E">
      <w:pPr>
        <w:spacing w:after="0"/>
        <w:jc w:val="center"/>
        <w:rPr>
          <w:rFonts w:ascii="Times New Roman" w:eastAsia="Arial Unicode MS" w:hAnsi="Times New Roman" w:cs="Times New Roman"/>
          <w:sz w:val="24"/>
          <w:szCs w:val="24"/>
        </w:rPr>
      </w:pPr>
    </w:p>
    <w:p w:rsidR="006F5F7E" w:rsidRDefault="006F5F7E" w:rsidP="006F5F7E">
      <w:pPr>
        <w:spacing w:after="0" w:line="322" w:lineRule="exact"/>
        <w:jc w:val="center"/>
        <w:rPr>
          <w:rFonts w:ascii="Times New Roman" w:eastAsia="Arial Unicode MS" w:hAnsi="Times New Roman" w:cs="Times New Roman"/>
          <w:b/>
          <w:sz w:val="24"/>
          <w:szCs w:val="24"/>
          <w:lang w:eastAsia="ru-RU"/>
        </w:rPr>
        <w:sectPr w:rsidR="006F5F7E" w:rsidSect="006F5F7E">
          <w:pgSz w:w="11906" w:h="16838"/>
          <w:pgMar w:top="1134" w:right="1701" w:bottom="1134" w:left="851" w:header="709" w:footer="709" w:gutter="0"/>
          <w:cols w:space="708"/>
          <w:docGrid w:linePitch="360"/>
        </w:sectPr>
      </w:pPr>
    </w:p>
    <w:p w:rsidR="00C7640F" w:rsidRPr="00966FA8" w:rsidRDefault="00C7640F" w:rsidP="00C7640F">
      <w:pPr>
        <w:spacing w:after="0" w:line="240" w:lineRule="auto"/>
        <w:jc w:val="both"/>
        <w:rPr>
          <w:rFonts w:ascii="Times New Roman" w:eastAsia="Times New Roman" w:hAnsi="Times New Roman" w:cs="Times New Roman"/>
          <w:b/>
          <w:bCs/>
          <w:sz w:val="28"/>
          <w:szCs w:val="28"/>
          <w:lang w:eastAsia="ru-RU"/>
        </w:rPr>
      </w:pPr>
      <w:r w:rsidRPr="00966FA8">
        <w:rPr>
          <w:rFonts w:ascii="Times New Roman" w:eastAsia="Times New Roman" w:hAnsi="Times New Roman" w:cs="Times New Roman"/>
          <w:b/>
          <w:sz w:val="28"/>
          <w:szCs w:val="28"/>
          <w:lang w:val="en-US" w:eastAsia="ru-RU"/>
        </w:rPr>
        <w:lastRenderedPageBreak/>
        <w:t>V</w:t>
      </w:r>
      <w:r w:rsidRPr="00966FA8">
        <w:rPr>
          <w:rFonts w:ascii="Times New Roman" w:eastAsia="Times New Roman" w:hAnsi="Times New Roman" w:cs="Times New Roman"/>
          <w:b/>
          <w:bCs/>
          <w:sz w:val="28"/>
          <w:szCs w:val="28"/>
          <w:lang w:eastAsia="ru-RU"/>
        </w:rPr>
        <w:t>I. Управление образовательным учреждением. Организация опытно-экспериментальной работы. Организация работы по освоению и внедрению инноваций. Работа с общественностью, родителями, социумом. Реализация направления Национальной образовательной инициативы «Наша новая школа» развитие школьной инфраструктуры</w:t>
      </w:r>
    </w:p>
    <w:tbl>
      <w:tblPr>
        <w:tblStyle w:val="12"/>
        <w:tblW w:w="0" w:type="auto"/>
        <w:tblLayout w:type="fixed"/>
        <w:tblLook w:val="04A0"/>
      </w:tblPr>
      <w:tblGrid>
        <w:gridCol w:w="817"/>
        <w:gridCol w:w="3075"/>
        <w:gridCol w:w="6767"/>
        <w:gridCol w:w="1685"/>
        <w:gridCol w:w="2442"/>
      </w:tblGrid>
      <w:tr w:rsidR="00C7640F" w:rsidRPr="00966FA8" w:rsidTr="005F78F9">
        <w:tc>
          <w:tcPr>
            <w:tcW w:w="817" w:type="dxa"/>
          </w:tcPr>
          <w:p w:rsidR="00C7640F" w:rsidRPr="00966FA8" w:rsidRDefault="00C7640F" w:rsidP="005F78F9">
            <w:pPr>
              <w:ind w:left="-142" w:right="-108"/>
              <w:jc w:val="cente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w:t>
            </w:r>
          </w:p>
          <w:p w:rsidR="00C7640F" w:rsidRPr="00966FA8" w:rsidRDefault="00C7640F" w:rsidP="005F78F9">
            <w:pPr>
              <w:ind w:left="-142" w:right="-108"/>
              <w:jc w:val="center"/>
              <w:rPr>
                <w:rFonts w:ascii="Times New Roman" w:eastAsia="Times New Roman" w:hAnsi="Times New Roman" w:cs="Times New Roman"/>
                <w:b/>
                <w:bCs/>
                <w:sz w:val="24"/>
                <w:szCs w:val="24"/>
                <w:lang w:eastAsia="ru-RU"/>
              </w:rPr>
            </w:pPr>
            <w:proofErr w:type="gramStart"/>
            <w:r w:rsidRPr="00966FA8">
              <w:rPr>
                <w:rFonts w:ascii="Times New Roman" w:eastAsia="Times New Roman" w:hAnsi="Times New Roman" w:cs="Times New Roman"/>
                <w:b/>
                <w:bCs/>
                <w:sz w:val="24"/>
                <w:szCs w:val="24"/>
                <w:lang w:eastAsia="ru-RU"/>
              </w:rPr>
              <w:t>п</w:t>
            </w:r>
            <w:proofErr w:type="gramEnd"/>
            <w:r w:rsidRPr="00966FA8">
              <w:rPr>
                <w:rFonts w:ascii="Times New Roman" w:eastAsia="Times New Roman" w:hAnsi="Times New Roman" w:cs="Times New Roman"/>
                <w:b/>
                <w:bCs/>
                <w:sz w:val="24"/>
                <w:szCs w:val="24"/>
                <w:lang w:eastAsia="ru-RU"/>
              </w:rPr>
              <w:t>/п</w:t>
            </w:r>
          </w:p>
        </w:tc>
        <w:tc>
          <w:tcPr>
            <w:tcW w:w="3075" w:type="dxa"/>
          </w:tcPr>
          <w:p w:rsidR="00C7640F" w:rsidRPr="00966FA8" w:rsidRDefault="00C7640F" w:rsidP="005F78F9">
            <w:pPr>
              <w:ind w:right="536"/>
              <w:jc w:val="center"/>
              <w:rPr>
                <w:rFonts w:ascii="Times New Roman" w:eastAsia="Times New Roman" w:hAnsi="Times New Roman" w:cs="Times New Roman"/>
                <w:sz w:val="24"/>
                <w:szCs w:val="24"/>
                <w:lang w:eastAsia="ru-RU"/>
              </w:rPr>
            </w:pPr>
            <w:r w:rsidRPr="00966FA8">
              <w:rPr>
                <w:rFonts w:ascii="Times New Roman" w:eastAsia="Times New Roman" w:hAnsi="Times New Roman" w:cs="Times New Roman"/>
                <w:b/>
                <w:bCs/>
                <w:sz w:val="24"/>
                <w:szCs w:val="24"/>
                <w:lang w:eastAsia="ru-RU"/>
              </w:rPr>
              <w:t>Направления деятельности</w:t>
            </w:r>
          </w:p>
        </w:tc>
        <w:tc>
          <w:tcPr>
            <w:tcW w:w="6767" w:type="dxa"/>
          </w:tcPr>
          <w:p w:rsidR="00C7640F" w:rsidRPr="00966FA8" w:rsidRDefault="00C7640F" w:rsidP="005F78F9">
            <w:pPr>
              <w:ind w:right="536"/>
              <w:jc w:val="center"/>
              <w:rPr>
                <w:rFonts w:ascii="Times New Roman" w:eastAsia="Times New Roman" w:hAnsi="Times New Roman" w:cs="Times New Roman"/>
                <w:sz w:val="24"/>
                <w:szCs w:val="24"/>
                <w:lang w:eastAsia="ru-RU"/>
              </w:rPr>
            </w:pPr>
            <w:r w:rsidRPr="00966FA8">
              <w:rPr>
                <w:rFonts w:ascii="Times New Roman" w:eastAsia="Times New Roman" w:hAnsi="Times New Roman" w:cs="Times New Roman"/>
                <w:b/>
                <w:bCs/>
                <w:sz w:val="24"/>
                <w:szCs w:val="24"/>
                <w:lang w:eastAsia="ru-RU"/>
              </w:rPr>
              <w:t>Содержание работы</w:t>
            </w:r>
          </w:p>
        </w:tc>
        <w:tc>
          <w:tcPr>
            <w:tcW w:w="1685" w:type="dxa"/>
          </w:tcPr>
          <w:p w:rsidR="00C7640F" w:rsidRPr="00966FA8" w:rsidRDefault="00C7640F" w:rsidP="005F78F9">
            <w:pPr>
              <w:ind w:right="536"/>
              <w:jc w:val="center"/>
              <w:rPr>
                <w:rFonts w:ascii="Times New Roman" w:eastAsia="Times New Roman" w:hAnsi="Times New Roman" w:cs="Times New Roman"/>
                <w:sz w:val="24"/>
                <w:szCs w:val="24"/>
                <w:lang w:eastAsia="ru-RU"/>
              </w:rPr>
            </w:pPr>
            <w:r w:rsidRPr="00966FA8">
              <w:rPr>
                <w:rFonts w:ascii="Times New Roman" w:eastAsia="Times New Roman" w:hAnsi="Times New Roman" w:cs="Times New Roman"/>
                <w:b/>
                <w:bCs/>
                <w:sz w:val="24"/>
                <w:szCs w:val="24"/>
                <w:lang w:eastAsia="ru-RU"/>
              </w:rPr>
              <w:t>Сроки</w:t>
            </w:r>
          </w:p>
        </w:tc>
        <w:tc>
          <w:tcPr>
            <w:tcW w:w="2442" w:type="dxa"/>
          </w:tcPr>
          <w:p w:rsidR="00C7640F" w:rsidRPr="00966FA8" w:rsidRDefault="00C7640F" w:rsidP="005F78F9">
            <w:pPr>
              <w:ind w:right="536"/>
              <w:jc w:val="center"/>
              <w:rPr>
                <w:rFonts w:ascii="Times New Roman" w:eastAsia="Times New Roman" w:hAnsi="Times New Roman" w:cs="Times New Roman"/>
                <w:sz w:val="24"/>
                <w:szCs w:val="24"/>
                <w:lang w:eastAsia="ru-RU"/>
              </w:rPr>
            </w:pPr>
            <w:proofErr w:type="gramStart"/>
            <w:r w:rsidRPr="00966FA8">
              <w:rPr>
                <w:rFonts w:ascii="Times New Roman" w:eastAsia="Times New Roman" w:hAnsi="Times New Roman" w:cs="Times New Roman"/>
                <w:b/>
                <w:bCs/>
                <w:sz w:val="24"/>
                <w:szCs w:val="24"/>
                <w:lang w:eastAsia="ru-RU"/>
              </w:rPr>
              <w:t>Ответственные</w:t>
            </w:r>
            <w:proofErr w:type="gramEnd"/>
            <w:r w:rsidRPr="00966FA8">
              <w:rPr>
                <w:rFonts w:ascii="Times New Roman" w:eastAsia="Times New Roman" w:hAnsi="Times New Roman" w:cs="Times New Roman"/>
                <w:b/>
                <w:bCs/>
                <w:sz w:val="24"/>
                <w:szCs w:val="24"/>
                <w:lang w:eastAsia="ru-RU"/>
              </w:rPr>
              <w:t xml:space="preserve"> за выполнение</w:t>
            </w:r>
          </w:p>
        </w:tc>
      </w:tr>
      <w:tr w:rsidR="00C7640F" w:rsidRPr="00966FA8" w:rsidTr="005F78F9">
        <w:tc>
          <w:tcPr>
            <w:tcW w:w="817" w:type="dxa"/>
          </w:tcPr>
          <w:p w:rsidR="00C7640F" w:rsidRPr="00966FA8" w:rsidRDefault="00C7640F" w:rsidP="005F78F9">
            <w:pPr>
              <w:tabs>
                <w:tab w:val="left" w:pos="601"/>
              </w:tabs>
              <w:suppressAutoHyphens/>
              <w:ind w:left="-142" w:right="-108"/>
              <w:jc w:val="center"/>
              <w:rPr>
                <w:rFonts w:ascii="Times New Roman" w:eastAsia="Times New Roman" w:hAnsi="Times New Roman" w:cs="Times New Roman"/>
                <w:bCs/>
                <w:sz w:val="24"/>
                <w:szCs w:val="24"/>
                <w:lang w:eastAsia="ru-RU"/>
              </w:rPr>
            </w:pPr>
            <w:r w:rsidRPr="00966FA8">
              <w:rPr>
                <w:rFonts w:ascii="Times New Roman" w:eastAsia="Times New Roman" w:hAnsi="Times New Roman" w:cs="Times New Roman"/>
                <w:bCs/>
                <w:sz w:val="24"/>
                <w:szCs w:val="24"/>
                <w:lang w:eastAsia="ru-RU"/>
              </w:rPr>
              <w:t>1</w:t>
            </w:r>
          </w:p>
        </w:tc>
        <w:tc>
          <w:tcPr>
            <w:tcW w:w="3075" w:type="dxa"/>
          </w:tcPr>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Работа Управляющего совета.</w:t>
            </w:r>
          </w:p>
          <w:p w:rsidR="00C7640F" w:rsidRPr="00966FA8" w:rsidRDefault="00C7640F" w:rsidP="005F78F9">
            <w:pPr>
              <w:suppressAutoHyphens/>
              <w:ind w:right="536"/>
              <w:jc w:val="both"/>
              <w:rPr>
                <w:rFonts w:ascii="Times New Roman" w:eastAsia="Times New Roman" w:hAnsi="Times New Roman" w:cs="Times New Roman"/>
                <w:b/>
                <w:bCs/>
                <w:sz w:val="24"/>
                <w:szCs w:val="24"/>
                <w:lang w:eastAsia="ru-RU"/>
              </w:rPr>
            </w:pPr>
          </w:p>
          <w:p w:rsidR="004E3567" w:rsidRPr="00966FA8" w:rsidRDefault="004E3567" w:rsidP="005F78F9">
            <w:pPr>
              <w:suppressAutoHyphens/>
              <w:ind w:right="536"/>
              <w:jc w:val="both"/>
              <w:rPr>
                <w:rFonts w:ascii="Times New Roman" w:eastAsia="Times New Roman" w:hAnsi="Times New Roman" w:cs="Times New Roman"/>
                <w:b/>
                <w:bCs/>
                <w:sz w:val="24"/>
                <w:szCs w:val="24"/>
                <w:lang w:eastAsia="ru-RU"/>
              </w:rPr>
            </w:pPr>
          </w:p>
          <w:p w:rsidR="004E3567" w:rsidRPr="00966FA8" w:rsidRDefault="004E3567" w:rsidP="005F78F9">
            <w:pPr>
              <w:suppressAutoHyphens/>
              <w:ind w:right="536"/>
              <w:jc w:val="both"/>
              <w:rPr>
                <w:rFonts w:ascii="Times New Roman" w:eastAsia="Times New Roman" w:hAnsi="Times New Roman" w:cs="Times New Roman"/>
                <w:b/>
                <w:bCs/>
                <w:sz w:val="24"/>
                <w:szCs w:val="24"/>
                <w:lang w:eastAsia="ru-RU"/>
              </w:rPr>
            </w:pPr>
          </w:p>
        </w:tc>
        <w:tc>
          <w:tcPr>
            <w:tcW w:w="6767" w:type="dxa"/>
          </w:tcPr>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Организовать деятельность Управляющего совета и провести заседания Управляющего совета по следующим вопросам: </w:t>
            </w:r>
          </w:p>
          <w:p w:rsidR="003E33F5" w:rsidRPr="00966FA8" w:rsidRDefault="003E33F5" w:rsidP="003E33F5">
            <w:pPr>
              <w:ind w:firstLine="327"/>
              <w:jc w:val="both"/>
              <w:rPr>
                <w:rFonts w:ascii="Times New Roman" w:hAnsi="Times New Roman" w:cs="Times New Roman"/>
                <w:b/>
                <w:i/>
                <w:sz w:val="24"/>
                <w:szCs w:val="24"/>
              </w:rPr>
            </w:pPr>
            <w:r w:rsidRPr="00966FA8">
              <w:rPr>
                <w:rFonts w:ascii="Times New Roman" w:hAnsi="Times New Roman" w:cs="Times New Roman"/>
                <w:b/>
                <w:i/>
                <w:sz w:val="24"/>
                <w:szCs w:val="24"/>
              </w:rPr>
              <w:t>Заседание 1</w:t>
            </w:r>
          </w:p>
          <w:p w:rsidR="004E3567" w:rsidRPr="00966FA8" w:rsidRDefault="004E3567" w:rsidP="005F78F9">
            <w:pPr>
              <w:shd w:val="clear" w:color="auto" w:fill="FFFFFF"/>
              <w:ind w:left="34" w:firstLine="327"/>
              <w:jc w:val="both"/>
              <w:rPr>
                <w:rFonts w:ascii="Times New Roman" w:eastAsia="DejaVu Sans" w:hAnsi="Times New Roman" w:cs="Times New Roman"/>
                <w:kern w:val="1"/>
                <w:sz w:val="24"/>
                <w:szCs w:val="24"/>
                <w:lang w:eastAsia="hi-IN" w:bidi="hi-IN"/>
              </w:rPr>
            </w:pPr>
            <w:r w:rsidRPr="00966FA8">
              <w:rPr>
                <w:rFonts w:ascii="Times New Roman" w:eastAsia="DejaVu Sans" w:hAnsi="Times New Roman" w:cs="Times New Roman"/>
                <w:kern w:val="1"/>
                <w:sz w:val="24"/>
                <w:szCs w:val="24"/>
                <w:lang w:eastAsia="hi-IN" w:bidi="hi-IN"/>
              </w:rPr>
              <w:t>1. О введении нового члена в состав Управляющего совета. Выборы секретаря Управляющего совета.</w:t>
            </w:r>
          </w:p>
          <w:p w:rsidR="004E3567" w:rsidRPr="00966FA8" w:rsidRDefault="004E3567" w:rsidP="005F78F9">
            <w:pPr>
              <w:shd w:val="clear" w:color="auto" w:fill="FFFFFF"/>
              <w:ind w:left="34" w:firstLine="327"/>
              <w:jc w:val="both"/>
              <w:rPr>
                <w:rFonts w:ascii="Times New Roman" w:eastAsia="DejaVu Sans" w:hAnsi="Times New Roman" w:cs="Times New Roman"/>
                <w:kern w:val="1"/>
                <w:sz w:val="24"/>
                <w:szCs w:val="24"/>
                <w:lang w:eastAsia="hi-IN" w:bidi="hi-IN"/>
              </w:rPr>
            </w:pPr>
            <w:r w:rsidRPr="00966FA8">
              <w:rPr>
                <w:rFonts w:ascii="Times New Roman" w:eastAsia="DejaVu Sans" w:hAnsi="Times New Roman" w:cs="Times New Roman"/>
                <w:kern w:val="1"/>
                <w:sz w:val="24"/>
                <w:szCs w:val="24"/>
                <w:lang w:eastAsia="hi-IN" w:bidi="hi-IN"/>
              </w:rPr>
              <w:t>2. Отчет председателя Управляющего совета о работе в 2018-2019 учебном году.  Утверждение плана работы Управляющего совета на 2019-2020 учебный год.</w:t>
            </w:r>
          </w:p>
          <w:p w:rsidR="00C7640F" w:rsidRPr="00966FA8" w:rsidRDefault="00C7640F" w:rsidP="005F78F9">
            <w:pPr>
              <w:shd w:val="clear" w:color="auto" w:fill="FFFFFF"/>
              <w:ind w:left="34" w:firstLine="327"/>
              <w:jc w:val="both"/>
              <w:rPr>
                <w:rFonts w:ascii="Times New Roman" w:eastAsia="Times New Roman" w:hAnsi="Times New Roman" w:cs="Times New Roman"/>
                <w:sz w:val="24"/>
                <w:szCs w:val="24"/>
                <w:lang w:eastAsia="ru-RU"/>
              </w:rPr>
            </w:pPr>
            <w:r w:rsidRPr="00966FA8">
              <w:rPr>
                <w:rFonts w:ascii="Times New Roman" w:hAnsi="Times New Roman" w:cs="Times New Roman"/>
                <w:sz w:val="24"/>
                <w:szCs w:val="24"/>
              </w:rPr>
              <w:t>.</w:t>
            </w:r>
            <w:r w:rsidR="004E3567" w:rsidRPr="00966FA8">
              <w:rPr>
                <w:rFonts w:ascii="Times New Roman" w:eastAsia="DejaVu Sans" w:hAnsi="Times New Roman" w:cs="Times New Roman"/>
                <w:kern w:val="1"/>
                <w:sz w:val="24"/>
                <w:szCs w:val="24"/>
                <w:lang w:eastAsia="hi-IN" w:bidi="hi-IN"/>
              </w:rPr>
              <w:t xml:space="preserve"> 3. </w:t>
            </w:r>
            <w:r w:rsidR="004E3567" w:rsidRPr="00966FA8">
              <w:rPr>
                <w:rFonts w:ascii="Times New Roman" w:hAnsi="Times New Roman" w:cs="Times New Roman"/>
                <w:sz w:val="24"/>
                <w:szCs w:val="24"/>
              </w:rPr>
              <w:t>Согласование плана работы школы на 2019/2020 учебный год.</w:t>
            </w:r>
          </w:p>
          <w:p w:rsidR="004E3567" w:rsidRPr="00966FA8" w:rsidRDefault="004E3567" w:rsidP="00F61E05">
            <w:pPr>
              <w:shd w:val="clear" w:color="auto" w:fill="FFFFFF"/>
              <w:ind w:left="34" w:firstLine="327"/>
              <w:jc w:val="both"/>
              <w:rPr>
                <w:rFonts w:ascii="Times New Roman" w:eastAsia="DejaVu Sans" w:hAnsi="Times New Roman" w:cs="Times New Roman"/>
                <w:kern w:val="1"/>
                <w:sz w:val="24"/>
                <w:szCs w:val="24"/>
                <w:lang w:eastAsia="hi-IN" w:bidi="hi-IN"/>
              </w:rPr>
            </w:pPr>
            <w:r w:rsidRPr="00966FA8">
              <w:rPr>
                <w:rFonts w:ascii="Times New Roman" w:eastAsia="DejaVu Sans" w:hAnsi="Times New Roman" w:cs="Times New Roman"/>
                <w:kern w:val="1"/>
                <w:sz w:val="24"/>
                <w:szCs w:val="24"/>
                <w:lang w:eastAsia="hi-IN" w:bidi="hi-IN"/>
              </w:rPr>
              <w:t>4. Об организации питания учащихся в 2019-2020 учебном году.</w:t>
            </w:r>
          </w:p>
          <w:p w:rsidR="004E3567" w:rsidRPr="00966FA8" w:rsidRDefault="004E3567" w:rsidP="00B911C3">
            <w:pPr>
              <w:shd w:val="clear" w:color="auto" w:fill="FFFFFF"/>
              <w:ind w:left="34" w:firstLine="327"/>
              <w:jc w:val="both"/>
              <w:rPr>
                <w:rFonts w:ascii="Times New Roman" w:eastAsia="DejaVu Sans" w:hAnsi="Times New Roman" w:cs="Times New Roman"/>
                <w:kern w:val="1"/>
                <w:sz w:val="24"/>
                <w:szCs w:val="24"/>
                <w:lang w:eastAsia="hi-IN" w:bidi="hi-IN"/>
              </w:rPr>
            </w:pPr>
            <w:r w:rsidRPr="00966FA8">
              <w:rPr>
                <w:rFonts w:ascii="Times New Roman" w:eastAsia="DejaVu Sans" w:hAnsi="Times New Roman" w:cs="Times New Roman"/>
                <w:kern w:val="1"/>
                <w:sz w:val="24"/>
                <w:szCs w:val="24"/>
                <w:lang w:eastAsia="hi-IN" w:bidi="hi-IN"/>
              </w:rPr>
              <w:t>5. Внесение изменений в образовательную программу школы.</w:t>
            </w:r>
          </w:p>
          <w:p w:rsidR="00B911C3" w:rsidRPr="00966FA8" w:rsidRDefault="00B911C3" w:rsidP="005F78F9">
            <w:pPr>
              <w:shd w:val="clear" w:color="auto" w:fill="FFFFFF"/>
              <w:ind w:left="34" w:firstLine="327"/>
              <w:jc w:val="both"/>
              <w:rPr>
                <w:rFonts w:ascii="Times New Roman" w:eastAsia="Calibri" w:hAnsi="Times New Roman" w:cs="Times New Roman"/>
                <w:sz w:val="24"/>
                <w:szCs w:val="24"/>
              </w:rPr>
            </w:pPr>
            <w:r w:rsidRPr="00966FA8">
              <w:rPr>
                <w:rFonts w:ascii="Times New Roman" w:eastAsia="DejaVu Sans" w:hAnsi="Times New Roman" w:cs="Times New Roman"/>
                <w:spacing w:val="-1"/>
                <w:kern w:val="1"/>
                <w:sz w:val="24"/>
                <w:szCs w:val="24"/>
                <w:lang w:eastAsia="hi-IN" w:bidi="hi-IN"/>
              </w:rPr>
              <w:t xml:space="preserve">6. </w:t>
            </w:r>
            <w:r w:rsidRPr="00966FA8">
              <w:rPr>
                <w:rFonts w:ascii="Times New Roman" w:hAnsi="Times New Roman" w:cs="Times New Roman"/>
                <w:sz w:val="24"/>
                <w:szCs w:val="24"/>
              </w:rPr>
              <w:t>Рассмотрение показателей деятельности работников школы, распределение стимулирующей части фонда оплаты труда по  итогам оценки результативности профессиональной деятельности  между работниками школы</w:t>
            </w:r>
            <w:r w:rsidRPr="00966FA8">
              <w:rPr>
                <w:rFonts w:ascii="Times New Roman" w:eastAsia="Calibri" w:hAnsi="Times New Roman" w:cs="Times New Roman"/>
                <w:sz w:val="24"/>
                <w:szCs w:val="24"/>
              </w:rPr>
              <w:t xml:space="preserve"> на 1-е полугодие </w:t>
            </w:r>
            <w:r w:rsidRPr="00966FA8">
              <w:rPr>
                <w:rFonts w:ascii="Times New Roman" w:hAnsi="Times New Roman" w:cs="Times New Roman"/>
                <w:sz w:val="24"/>
                <w:szCs w:val="24"/>
              </w:rPr>
              <w:t xml:space="preserve">2019/2020 </w:t>
            </w:r>
            <w:r w:rsidRPr="00966FA8">
              <w:rPr>
                <w:rFonts w:ascii="Times New Roman" w:eastAsia="Calibri" w:hAnsi="Times New Roman" w:cs="Times New Roman"/>
                <w:sz w:val="24"/>
                <w:szCs w:val="24"/>
              </w:rPr>
              <w:t xml:space="preserve">учебного года по итогам 2-го полугодия 2018-2019 учебного года. Утверждение ежемесячных доплат из стимулирующей части ФОТ  за  отраслевые награды.     </w:t>
            </w:r>
          </w:p>
          <w:p w:rsidR="00B911C3" w:rsidRPr="00966FA8" w:rsidRDefault="00B911C3" w:rsidP="00B911C3">
            <w:pPr>
              <w:shd w:val="clear" w:color="auto" w:fill="FFFFFF"/>
              <w:ind w:left="34" w:firstLine="327"/>
              <w:jc w:val="both"/>
              <w:rPr>
                <w:rFonts w:ascii="Times New Roman" w:eastAsia="Calibri" w:hAnsi="Times New Roman" w:cs="Times New Roman"/>
                <w:sz w:val="24"/>
                <w:szCs w:val="24"/>
              </w:rPr>
            </w:pPr>
            <w:r w:rsidRPr="00966FA8">
              <w:rPr>
                <w:rFonts w:ascii="Times New Roman" w:hAnsi="Times New Roman" w:cs="Times New Roman"/>
                <w:kern w:val="1"/>
                <w:sz w:val="24"/>
                <w:szCs w:val="24"/>
                <w:lang w:eastAsia="hi-IN" w:bidi="hi-IN"/>
              </w:rPr>
              <w:t xml:space="preserve">7. Определение режима работы школы в </w:t>
            </w:r>
            <w:r w:rsidRPr="00966FA8">
              <w:rPr>
                <w:rFonts w:ascii="Times New Roman" w:eastAsia="DejaVu Sans" w:hAnsi="Times New Roman" w:cs="Times New Roman"/>
                <w:kern w:val="1"/>
                <w:sz w:val="24"/>
                <w:szCs w:val="24"/>
                <w:lang w:eastAsia="hi-IN" w:bidi="hi-IN"/>
              </w:rPr>
              <w:t xml:space="preserve">2019-2020 </w:t>
            </w:r>
            <w:r w:rsidRPr="00966FA8">
              <w:rPr>
                <w:rFonts w:ascii="Times New Roman" w:hAnsi="Times New Roman" w:cs="Times New Roman"/>
                <w:kern w:val="1"/>
                <w:sz w:val="24"/>
                <w:szCs w:val="24"/>
                <w:lang w:eastAsia="hi-IN" w:bidi="hi-IN"/>
              </w:rPr>
              <w:t>учебном году.</w:t>
            </w:r>
          </w:p>
          <w:p w:rsidR="00B911C3" w:rsidRPr="00966FA8" w:rsidRDefault="004E3567" w:rsidP="00B911C3">
            <w:pPr>
              <w:shd w:val="clear" w:color="auto" w:fill="FFFFFF"/>
              <w:ind w:left="34" w:firstLine="327"/>
              <w:jc w:val="both"/>
              <w:rPr>
                <w:rFonts w:ascii="Times New Roman" w:hAnsi="Times New Roman" w:cs="Times New Roman"/>
                <w:kern w:val="1"/>
                <w:sz w:val="24"/>
                <w:szCs w:val="24"/>
                <w:lang w:eastAsia="hi-IN" w:bidi="hi-IN"/>
              </w:rPr>
            </w:pPr>
            <w:r w:rsidRPr="00966FA8">
              <w:rPr>
                <w:rFonts w:ascii="Times New Roman" w:hAnsi="Times New Roman" w:cs="Times New Roman"/>
                <w:kern w:val="1"/>
                <w:sz w:val="24"/>
                <w:szCs w:val="24"/>
                <w:lang w:eastAsia="hi-IN" w:bidi="hi-IN"/>
              </w:rPr>
              <w:t>8. Об участии общеобразовательного учреждения  в реализации федерального проекта «Точка роста»</w:t>
            </w:r>
            <w:r w:rsidR="00B911C3" w:rsidRPr="00966FA8">
              <w:rPr>
                <w:rFonts w:ascii="Times New Roman" w:hAnsi="Times New Roman" w:cs="Times New Roman"/>
                <w:kern w:val="1"/>
                <w:sz w:val="24"/>
                <w:szCs w:val="24"/>
                <w:lang w:eastAsia="hi-IN" w:bidi="hi-IN"/>
              </w:rPr>
              <w:t>.</w:t>
            </w:r>
          </w:p>
          <w:p w:rsidR="00B911C3" w:rsidRPr="00966FA8" w:rsidRDefault="00B911C3" w:rsidP="00F61E05">
            <w:pPr>
              <w:ind w:firstLine="327"/>
              <w:jc w:val="both"/>
              <w:rPr>
                <w:rFonts w:ascii="Times New Roman" w:eastAsia="Times New Roman" w:hAnsi="Times New Roman" w:cs="Times New Roman"/>
                <w:sz w:val="24"/>
                <w:szCs w:val="24"/>
                <w:lang w:eastAsia="ru-RU"/>
              </w:rPr>
            </w:pPr>
          </w:p>
          <w:p w:rsidR="00F61E05" w:rsidRPr="00966FA8" w:rsidRDefault="00C7640F" w:rsidP="00F61E05">
            <w:pPr>
              <w:ind w:firstLine="327"/>
              <w:jc w:val="both"/>
              <w:rPr>
                <w:rFonts w:ascii="Times New Roman" w:hAnsi="Times New Roman" w:cs="Times New Roman"/>
                <w:b/>
                <w:i/>
                <w:sz w:val="24"/>
                <w:szCs w:val="24"/>
              </w:rPr>
            </w:pPr>
            <w:r w:rsidRPr="00966FA8">
              <w:rPr>
                <w:rFonts w:ascii="Times New Roman" w:hAnsi="Times New Roman" w:cs="Times New Roman"/>
                <w:b/>
                <w:i/>
                <w:sz w:val="24"/>
                <w:szCs w:val="24"/>
              </w:rPr>
              <w:lastRenderedPageBreak/>
              <w:t>Заседание 2</w:t>
            </w:r>
          </w:p>
          <w:p w:rsidR="00C7640F" w:rsidRPr="00966FA8" w:rsidRDefault="00C7640F" w:rsidP="00B911C3">
            <w:pPr>
              <w:ind w:firstLine="327"/>
              <w:jc w:val="both"/>
              <w:rPr>
                <w:rFonts w:ascii="Times New Roman" w:eastAsia="Calibri" w:hAnsi="Times New Roman" w:cs="Times New Roman"/>
                <w:sz w:val="24"/>
                <w:szCs w:val="24"/>
              </w:rPr>
            </w:pPr>
            <w:r w:rsidRPr="00966FA8">
              <w:rPr>
                <w:rFonts w:ascii="Times New Roman" w:eastAsia="Times New Roman" w:hAnsi="Times New Roman" w:cs="Times New Roman"/>
                <w:sz w:val="24"/>
                <w:szCs w:val="24"/>
              </w:rPr>
              <w:t xml:space="preserve">1. </w:t>
            </w:r>
            <w:r w:rsidR="00B911C3" w:rsidRPr="00966FA8">
              <w:rPr>
                <w:rFonts w:ascii="Times New Roman" w:hAnsi="Times New Roman" w:cs="Times New Roman"/>
                <w:sz w:val="24"/>
                <w:szCs w:val="24"/>
              </w:rPr>
              <w:t>О корпоративной культуре школьников (внешний вид, форма одежды, нормы ВШ распорядка, этика поведения).</w:t>
            </w:r>
          </w:p>
          <w:p w:rsidR="00C7640F" w:rsidRPr="00966FA8" w:rsidRDefault="00C7640F" w:rsidP="00B911C3">
            <w:pPr>
              <w:ind w:firstLine="327"/>
              <w:jc w:val="both"/>
              <w:rPr>
                <w:rFonts w:ascii="Times New Roman" w:eastAsia="Times New Roman" w:hAnsi="Times New Roman" w:cs="Times New Roman"/>
                <w:sz w:val="24"/>
                <w:szCs w:val="24"/>
              </w:rPr>
            </w:pPr>
            <w:r w:rsidRPr="00966FA8">
              <w:rPr>
                <w:rFonts w:ascii="Times New Roman" w:eastAsia="Times New Roman" w:hAnsi="Times New Roman" w:cs="Times New Roman"/>
                <w:sz w:val="24"/>
                <w:szCs w:val="24"/>
              </w:rPr>
              <w:t xml:space="preserve">2. </w:t>
            </w:r>
            <w:r w:rsidR="00B911C3" w:rsidRPr="00966FA8">
              <w:rPr>
                <w:rFonts w:ascii="Times New Roman" w:hAnsi="Times New Roman" w:cs="Times New Roman"/>
                <w:sz w:val="24"/>
                <w:szCs w:val="24"/>
              </w:rPr>
              <w:t>Соблюдение прав участников образовательного процесса.</w:t>
            </w:r>
          </w:p>
          <w:p w:rsidR="00C7640F" w:rsidRPr="00966FA8" w:rsidRDefault="00C7640F" w:rsidP="00B911C3">
            <w:pPr>
              <w:ind w:firstLine="327"/>
              <w:jc w:val="both"/>
              <w:rPr>
                <w:rFonts w:ascii="Times New Roman" w:hAnsi="Times New Roman" w:cs="Times New Roman"/>
                <w:sz w:val="24"/>
                <w:szCs w:val="24"/>
              </w:rPr>
            </w:pPr>
            <w:r w:rsidRPr="00966FA8">
              <w:rPr>
                <w:rFonts w:ascii="Times New Roman" w:eastAsia="Times New Roman" w:hAnsi="Times New Roman" w:cs="Times New Roman"/>
                <w:sz w:val="24"/>
                <w:szCs w:val="24"/>
              </w:rPr>
              <w:t>3.</w:t>
            </w:r>
            <w:r w:rsidR="00B911C3" w:rsidRPr="00966FA8">
              <w:rPr>
                <w:rFonts w:ascii="Times New Roman" w:hAnsi="Times New Roman" w:cs="Times New Roman"/>
                <w:sz w:val="24"/>
                <w:szCs w:val="24"/>
              </w:rPr>
              <w:t>Спортивно – оздоровительная работа в школе.</w:t>
            </w:r>
          </w:p>
          <w:p w:rsidR="00B911C3" w:rsidRPr="00966FA8" w:rsidRDefault="00F61E05" w:rsidP="00B911C3">
            <w:pPr>
              <w:ind w:firstLine="327"/>
              <w:jc w:val="both"/>
              <w:rPr>
                <w:rFonts w:ascii="Times New Roman" w:hAnsi="Times New Roman" w:cs="Times New Roman"/>
                <w:sz w:val="24"/>
                <w:szCs w:val="24"/>
              </w:rPr>
            </w:pPr>
            <w:r w:rsidRPr="00966FA8">
              <w:rPr>
                <w:rFonts w:ascii="Times New Roman" w:eastAsia="Times New Roman" w:hAnsi="Times New Roman" w:cs="Times New Roman"/>
                <w:sz w:val="24"/>
                <w:szCs w:val="24"/>
              </w:rPr>
              <w:t>4</w:t>
            </w:r>
            <w:r w:rsidR="00C7640F" w:rsidRPr="00966FA8">
              <w:rPr>
                <w:rFonts w:ascii="Times New Roman" w:eastAsia="Times New Roman" w:hAnsi="Times New Roman" w:cs="Times New Roman"/>
                <w:sz w:val="24"/>
                <w:szCs w:val="24"/>
              </w:rPr>
              <w:t xml:space="preserve">. </w:t>
            </w:r>
            <w:r w:rsidR="00B911C3" w:rsidRPr="00966FA8">
              <w:rPr>
                <w:rFonts w:ascii="Times New Roman" w:hAnsi="Times New Roman" w:cs="Times New Roman"/>
                <w:sz w:val="24"/>
                <w:szCs w:val="24"/>
              </w:rPr>
              <w:t>Техника безопасности и охрана труда в учреждении.</w:t>
            </w:r>
          </w:p>
          <w:p w:rsidR="00B911C3" w:rsidRPr="00966FA8" w:rsidRDefault="00B911C3" w:rsidP="00B911C3">
            <w:pPr>
              <w:ind w:firstLine="327"/>
              <w:jc w:val="both"/>
              <w:rPr>
                <w:rFonts w:ascii="Times New Roman" w:hAnsi="Times New Roman" w:cs="Times New Roman"/>
                <w:sz w:val="24"/>
                <w:szCs w:val="24"/>
              </w:rPr>
            </w:pPr>
            <w:r w:rsidRPr="00966FA8">
              <w:rPr>
                <w:rFonts w:ascii="Times New Roman" w:hAnsi="Times New Roman" w:cs="Times New Roman"/>
                <w:sz w:val="24"/>
                <w:szCs w:val="24"/>
              </w:rPr>
              <w:t>5. Об организации итоговой государственной аттестации  в 2019/2020 учебном году.</w:t>
            </w:r>
          </w:p>
          <w:p w:rsidR="001C67CA" w:rsidRPr="00966FA8" w:rsidRDefault="00B911C3" w:rsidP="003E33F5">
            <w:pPr>
              <w:ind w:firstLine="327"/>
              <w:jc w:val="both"/>
              <w:rPr>
                <w:rFonts w:ascii="Times New Roman" w:eastAsia="Times New Roman" w:hAnsi="Times New Roman" w:cs="Times New Roman"/>
                <w:sz w:val="24"/>
                <w:szCs w:val="24"/>
              </w:rPr>
            </w:pPr>
            <w:r w:rsidRPr="00966FA8">
              <w:rPr>
                <w:rFonts w:ascii="Times New Roman" w:eastAsia="Times New Roman" w:hAnsi="Times New Roman" w:cs="Times New Roman"/>
                <w:sz w:val="24"/>
                <w:szCs w:val="24"/>
              </w:rPr>
              <w:t>6</w:t>
            </w:r>
            <w:r w:rsidR="00C7640F" w:rsidRPr="00966FA8">
              <w:rPr>
                <w:rFonts w:ascii="Times New Roman" w:eastAsia="Times New Roman" w:hAnsi="Times New Roman" w:cs="Times New Roman"/>
                <w:sz w:val="24"/>
                <w:szCs w:val="24"/>
              </w:rPr>
              <w:t xml:space="preserve">. </w:t>
            </w:r>
            <w:r w:rsidR="00C7640F" w:rsidRPr="00966FA8">
              <w:rPr>
                <w:rFonts w:ascii="Times New Roman" w:eastAsia="Calibri" w:hAnsi="Times New Roman" w:cs="Times New Roman"/>
                <w:sz w:val="24"/>
                <w:szCs w:val="24"/>
              </w:rPr>
              <w:t>Текущие вопросы.</w:t>
            </w:r>
          </w:p>
          <w:p w:rsidR="00C7640F" w:rsidRPr="00966FA8" w:rsidRDefault="00C7640F" w:rsidP="005F78F9">
            <w:pPr>
              <w:ind w:firstLine="327"/>
              <w:rPr>
                <w:rFonts w:ascii="Times New Roman" w:eastAsia="Times New Roman" w:hAnsi="Times New Roman" w:cs="Times New Roman"/>
                <w:b/>
                <w:bCs/>
                <w:i/>
                <w:iCs/>
                <w:sz w:val="24"/>
                <w:szCs w:val="24"/>
              </w:rPr>
            </w:pPr>
            <w:r w:rsidRPr="00966FA8">
              <w:rPr>
                <w:rFonts w:ascii="Times New Roman" w:eastAsia="Times New Roman" w:hAnsi="Times New Roman" w:cs="Times New Roman"/>
                <w:b/>
                <w:bCs/>
                <w:i/>
                <w:iCs/>
                <w:sz w:val="24"/>
                <w:szCs w:val="24"/>
              </w:rPr>
              <w:t>Заседание 3</w:t>
            </w:r>
          </w:p>
          <w:p w:rsidR="00C7640F" w:rsidRPr="00966FA8" w:rsidRDefault="00C7640F" w:rsidP="005F78F9">
            <w:pPr>
              <w:ind w:firstLine="327"/>
              <w:jc w:val="both"/>
              <w:rPr>
                <w:rFonts w:ascii="Times New Roman" w:eastAsia="Calibri" w:hAnsi="Times New Roman" w:cs="Times New Roman"/>
                <w:sz w:val="24"/>
                <w:szCs w:val="24"/>
              </w:rPr>
            </w:pPr>
            <w:r w:rsidRPr="00966FA8">
              <w:rPr>
                <w:rFonts w:ascii="Times New Roman" w:eastAsia="Times New Roman" w:hAnsi="Times New Roman" w:cs="Times New Roman"/>
                <w:sz w:val="24"/>
                <w:szCs w:val="24"/>
              </w:rPr>
              <w:t>1. Результаты работы  школы за </w:t>
            </w:r>
            <w:r w:rsidRPr="00966FA8">
              <w:rPr>
                <w:rFonts w:ascii="Times New Roman" w:eastAsia="Times New Roman" w:hAnsi="Times New Roman" w:cs="Times New Roman"/>
                <w:sz w:val="24"/>
                <w:szCs w:val="24"/>
                <w:lang w:val="en-US"/>
              </w:rPr>
              <w:t>I </w:t>
            </w:r>
            <w:r w:rsidRPr="00966FA8">
              <w:rPr>
                <w:rFonts w:ascii="Times New Roman" w:eastAsia="Times New Roman" w:hAnsi="Times New Roman" w:cs="Times New Roman"/>
                <w:sz w:val="24"/>
                <w:szCs w:val="24"/>
              </w:rPr>
              <w:t>полугодие 20</w:t>
            </w:r>
            <w:r w:rsidR="003E33F5" w:rsidRPr="00966FA8">
              <w:rPr>
                <w:rFonts w:ascii="Times New Roman" w:eastAsia="Times New Roman" w:hAnsi="Times New Roman" w:cs="Times New Roman"/>
                <w:sz w:val="24"/>
                <w:szCs w:val="24"/>
              </w:rPr>
              <w:t>19-2020</w:t>
            </w:r>
            <w:r w:rsidRPr="00966FA8">
              <w:rPr>
                <w:rFonts w:ascii="Times New Roman" w:eastAsia="Times New Roman" w:hAnsi="Times New Roman" w:cs="Times New Roman"/>
                <w:sz w:val="24"/>
                <w:szCs w:val="24"/>
              </w:rPr>
              <w:t xml:space="preserve"> учебного года.</w:t>
            </w:r>
          </w:p>
          <w:p w:rsidR="00C7640F" w:rsidRPr="002B4ECC" w:rsidRDefault="00C7640F" w:rsidP="005F78F9">
            <w:pPr>
              <w:ind w:firstLine="327"/>
              <w:jc w:val="both"/>
              <w:rPr>
                <w:rFonts w:ascii="Times New Roman" w:eastAsia="Times New Roman" w:hAnsi="Times New Roman" w:cs="Times New Roman"/>
                <w:sz w:val="24"/>
                <w:szCs w:val="24"/>
              </w:rPr>
            </w:pPr>
            <w:r w:rsidRPr="002B4ECC">
              <w:rPr>
                <w:rFonts w:ascii="Times New Roman" w:eastAsia="Times New Roman" w:hAnsi="Times New Roman" w:cs="Times New Roman"/>
                <w:sz w:val="24"/>
                <w:szCs w:val="24"/>
              </w:rPr>
              <w:t>2.</w:t>
            </w:r>
            <w:r w:rsidRPr="002B4ECC">
              <w:rPr>
                <w:rFonts w:ascii="Times New Roman" w:hAnsi="Times New Roman" w:cs="Times New Roman"/>
                <w:sz w:val="24"/>
                <w:szCs w:val="24"/>
              </w:rPr>
              <w:t xml:space="preserve"> Итоговые результаты муниципального этапа Всероссийской олимпиады школьников.</w:t>
            </w:r>
          </w:p>
          <w:p w:rsidR="003E33F5" w:rsidRPr="002B4ECC" w:rsidRDefault="003E33F5" w:rsidP="003E33F5">
            <w:pPr>
              <w:ind w:left="-28"/>
              <w:jc w:val="both"/>
              <w:rPr>
                <w:rFonts w:ascii="Times New Roman" w:eastAsia="Calibri" w:hAnsi="Times New Roman" w:cs="Times New Roman"/>
                <w:sz w:val="24"/>
                <w:szCs w:val="24"/>
              </w:rPr>
            </w:pPr>
            <w:r w:rsidRPr="002B4ECC">
              <w:rPr>
                <w:rFonts w:ascii="Times New Roman" w:eastAsia="Calibri" w:hAnsi="Times New Roman" w:cs="Times New Roman"/>
                <w:sz w:val="24"/>
                <w:szCs w:val="24"/>
              </w:rPr>
              <w:t xml:space="preserve">3. Состояние дел в школе по итогам </w:t>
            </w:r>
            <w:proofErr w:type="gramStart"/>
            <w:r w:rsidRPr="002B4ECC">
              <w:rPr>
                <w:rFonts w:ascii="Times New Roman" w:eastAsia="Calibri" w:hAnsi="Times New Roman" w:cs="Times New Roman"/>
                <w:sz w:val="24"/>
                <w:szCs w:val="24"/>
              </w:rPr>
              <w:t>финансового</w:t>
            </w:r>
            <w:proofErr w:type="gramEnd"/>
            <w:r w:rsidRPr="002B4ECC">
              <w:rPr>
                <w:rFonts w:ascii="Times New Roman" w:eastAsia="Calibri" w:hAnsi="Times New Roman" w:cs="Times New Roman"/>
                <w:sz w:val="24"/>
                <w:szCs w:val="24"/>
              </w:rPr>
              <w:t xml:space="preserve"> года. </w:t>
            </w:r>
            <w:r w:rsidRPr="002B4ECC">
              <w:rPr>
                <w:rFonts w:ascii="Times New Roman" w:hAnsi="Times New Roman" w:cs="Times New Roman"/>
                <w:sz w:val="24"/>
                <w:szCs w:val="24"/>
                <w:lang w:eastAsia="ar-SA"/>
              </w:rPr>
              <w:t>Об исполнении муниципального задания.</w:t>
            </w:r>
          </w:p>
          <w:p w:rsidR="003E33F5" w:rsidRPr="002B4ECC" w:rsidRDefault="003E33F5" w:rsidP="003E33F5">
            <w:pPr>
              <w:ind w:firstLine="327"/>
              <w:jc w:val="both"/>
              <w:rPr>
                <w:rFonts w:ascii="Times New Roman" w:eastAsia="Calibri" w:hAnsi="Times New Roman" w:cs="Times New Roman"/>
                <w:sz w:val="24"/>
                <w:szCs w:val="24"/>
              </w:rPr>
            </w:pPr>
            <w:r w:rsidRPr="002B4ECC">
              <w:rPr>
                <w:rFonts w:ascii="Times New Roman" w:hAnsi="Times New Roman" w:cs="Times New Roman"/>
                <w:sz w:val="24"/>
                <w:szCs w:val="24"/>
              </w:rPr>
              <w:t>4. Рассмотрение показателей деятельности работников школы, распределение стимулирующей части фонда оплаты труда по  итогам оценки результативности профессиональной деятельности  между работниками школы</w:t>
            </w:r>
            <w:r w:rsidRPr="002B4ECC">
              <w:rPr>
                <w:rFonts w:ascii="Times New Roman" w:eastAsia="Calibri" w:hAnsi="Times New Roman" w:cs="Times New Roman"/>
                <w:sz w:val="24"/>
                <w:szCs w:val="24"/>
              </w:rPr>
              <w:t xml:space="preserve"> на 2-е полугодие 2019-2020 учебного года по итогам 1-го полугодия 2019-2020 учебного года. Утверждение ежемесячных доплат из стимулирующей части ФОТ  за  отраслевые награды.</w:t>
            </w:r>
          </w:p>
          <w:p w:rsidR="003E33F5" w:rsidRPr="002B4ECC" w:rsidRDefault="003E33F5" w:rsidP="005F78F9">
            <w:pPr>
              <w:ind w:firstLine="327"/>
              <w:jc w:val="both"/>
              <w:rPr>
                <w:rFonts w:ascii="Times New Roman" w:hAnsi="Times New Roman" w:cs="Times New Roman"/>
                <w:sz w:val="24"/>
                <w:szCs w:val="24"/>
              </w:rPr>
            </w:pPr>
            <w:r w:rsidRPr="002B4ECC">
              <w:rPr>
                <w:rFonts w:ascii="Times New Roman" w:hAnsi="Times New Roman" w:cs="Times New Roman"/>
                <w:sz w:val="24"/>
                <w:szCs w:val="24"/>
              </w:rPr>
              <w:t>5. О контроле родителей за успеваемостью детей. Электронный дневник.</w:t>
            </w:r>
          </w:p>
          <w:p w:rsidR="003E33F5" w:rsidRPr="002B4ECC" w:rsidRDefault="003E33F5" w:rsidP="005F78F9">
            <w:pPr>
              <w:ind w:firstLine="327"/>
              <w:jc w:val="both"/>
              <w:rPr>
                <w:rFonts w:ascii="Times New Roman" w:eastAsia="Times New Roman" w:hAnsi="Times New Roman" w:cs="Times New Roman"/>
                <w:sz w:val="24"/>
                <w:szCs w:val="24"/>
              </w:rPr>
            </w:pPr>
            <w:r w:rsidRPr="002B4ECC">
              <w:rPr>
                <w:rFonts w:ascii="Times New Roman" w:hAnsi="Times New Roman" w:cs="Times New Roman"/>
                <w:sz w:val="24"/>
                <w:szCs w:val="24"/>
              </w:rPr>
              <w:t xml:space="preserve">6. Отчёт социально-психологической службы школы о проделанной работе за 1 полугодие 2019-2020 </w:t>
            </w:r>
            <w:proofErr w:type="gramStart"/>
            <w:r w:rsidRPr="002B4ECC">
              <w:rPr>
                <w:rFonts w:ascii="Times New Roman" w:hAnsi="Times New Roman" w:cs="Times New Roman"/>
                <w:sz w:val="24"/>
                <w:szCs w:val="24"/>
              </w:rPr>
              <w:t>учебного</w:t>
            </w:r>
            <w:proofErr w:type="gramEnd"/>
            <w:r w:rsidRPr="002B4ECC">
              <w:rPr>
                <w:rFonts w:ascii="Times New Roman" w:hAnsi="Times New Roman" w:cs="Times New Roman"/>
                <w:sz w:val="24"/>
                <w:szCs w:val="24"/>
              </w:rPr>
              <w:t xml:space="preserve"> года.</w:t>
            </w:r>
          </w:p>
          <w:p w:rsidR="00C7640F" w:rsidRPr="00966FA8" w:rsidRDefault="00C7640F" w:rsidP="005F78F9">
            <w:pPr>
              <w:ind w:firstLine="327"/>
              <w:jc w:val="both"/>
              <w:rPr>
                <w:rFonts w:ascii="Times New Roman" w:eastAsia="Times New Roman" w:hAnsi="Times New Roman" w:cs="Times New Roman"/>
                <w:b/>
                <w:bCs/>
                <w:i/>
                <w:iCs/>
                <w:sz w:val="24"/>
                <w:szCs w:val="24"/>
              </w:rPr>
            </w:pPr>
            <w:r w:rsidRPr="00966FA8">
              <w:rPr>
                <w:rFonts w:ascii="Times New Roman" w:eastAsia="Times New Roman" w:hAnsi="Times New Roman" w:cs="Times New Roman"/>
                <w:b/>
                <w:bCs/>
                <w:i/>
                <w:iCs/>
                <w:sz w:val="24"/>
                <w:szCs w:val="24"/>
              </w:rPr>
              <w:t>Заседание 4</w:t>
            </w:r>
          </w:p>
          <w:p w:rsidR="003E33F5" w:rsidRPr="00966FA8" w:rsidRDefault="003E33F5" w:rsidP="00D31EF1">
            <w:pPr>
              <w:ind w:firstLine="361"/>
              <w:jc w:val="both"/>
              <w:rPr>
                <w:rFonts w:ascii="Times New Roman" w:hAnsi="Times New Roman" w:cs="Times New Roman"/>
                <w:sz w:val="24"/>
                <w:szCs w:val="24"/>
              </w:rPr>
            </w:pPr>
            <w:r w:rsidRPr="00966FA8">
              <w:rPr>
                <w:rFonts w:ascii="Times New Roman" w:hAnsi="Times New Roman" w:cs="Times New Roman"/>
                <w:sz w:val="24"/>
                <w:szCs w:val="24"/>
              </w:rPr>
              <w:t xml:space="preserve">1. Основные направления работы образовательной организации по профилактике правонарушений и преступлений </w:t>
            </w:r>
            <w:proofErr w:type="gramStart"/>
            <w:r w:rsidRPr="00966FA8">
              <w:rPr>
                <w:rFonts w:ascii="Times New Roman" w:hAnsi="Times New Roman" w:cs="Times New Roman"/>
                <w:sz w:val="24"/>
                <w:szCs w:val="24"/>
              </w:rPr>
              <w:t>среди</w:t>
            </w:r>
            <w:proofErr w:type="gramEnd"/>
            <w:r w:rsidRPr="00966FA8">
              <w:rPr>
                <w:rFonts w:ascii="Times New Roman" w:hAnsi="Times New Roman" w:cs="Times New Roman"/>
                <w:sz w:val="24"/>
                <w:szCs w:val="24"/>
              </w:rPr>
              <w:t xml:space="preserve"> обучающихся.</w:t>
            </w:r>
          </w:p>
          <w:p w:rsidR="003E33F5" w:rsidRPr="00966FA8" w:rsidRDefault="003E33F5" w:rsidP="00D31EF1">
            <w:pPr>
              <w:ind w:firstLine="361"/>
              <w:jc w:val="both"/>
              <w:rPr>
                <w:rFonts w:ascii="Times New Roman" w:hAnsi="Times New Roman" w:cs="Times New Roman"/>
                <w:sz w:val="24"/>
                <w:szCs w:val="24"/>
              </w:rPr>
            </w:pPr>
            <w:r w:rsidRPr="00966FA8">
              <w:rPr>
                <w:rFonts w:ascii="Times New Roman" w:hAnsi="Times New Roman" w:cs="Times New Roman"/>
                <w:sz w:val="24"/>
                <w:szCs w:val="24"/>
              </w:rPr>
              <w:t>2. Анализ соблюдения здоровых и безопасных условий обучения, воспитания и труда в Школе.</w:t>
            </w:r>
          </w:p>
          <w:p w:rsidR="003E33F5" w:rsidRPr="00966FA8" w:rsidRDefault="003E33F5" w:rsidP="003E33F5">
            <w:pPr>
              <w:jc w:val="both"/>
              <w:rPr>
                <w:rFonts w:ascii="Times New Roman" w:hAnsi="Times New Roman" w:cs="Times New Roman"/>
                <w:sz w:val="24"/>
                <w:szCs w:val="24"/>
              </w:rPr>
            </w:pPr>
            <w:r w:rsidRPr="00966FA8">
              <w:rPr>
                <w:rFonts w:ascii="Times New Roman" w:hAnsi="Times New Roman" w:cs="Times New Roman"/>
                <w:sz w:val="24"/>
                <w:szCs w:val="24"/>
              </w:rPr>
              <w:lastRenderedPageBreak/>
              <w:t xml:space="preserve">3. Согласование списка учебников для заказа на 2020-2021 </w:t>
            </w:r>
          </w:p>
          <w:p w:rsidR="003E33F5" w:rsidRPr="00966FA8" w:rsidRDefault="003E33F5" w:rsidP="003E33F5">
            <w:pPr>
              <w:jc w:val="both"/>
              <w:rPr>
                <w:rFonts w:ascii="Times New Roman" w:hAnsi="Times New Roman" w:cs="Times New Roman"/>
                <w:sz w:val="24"/>
                <w:szCs w:val="24"/>
              </w:rPr>
            </w:pPr>
            <w:r w:rsidRPr="00966FA8">
              <w:rPr>
                <w:rFonts w:ascii="Times New Roman" w:hAnsi="Times New Roman" w:cs="Times New Roman"/>
                <w:sz w:val="24"/>
                <w:szCs w:val="24"/>
              </w:rPr>
              <w:t xml:space="preserve">учебный год, </w:t>
            </w:r>
            <w:proofErr w:type="gramStart"/>
            <w:r w:rsidRPr="00966FA8">
              <w:rPr>
                <w:rFonts w:ascii="Times New Roman" w:hAnsi="Times New Roman" w:cs="Times New Roman"/>
                <w:sz w:val="24"/>
                <w:szCs w:val="24"/>
              </w:rPr>
              <w:t>рекомендованных</w:t>
            </w:r>
            <w:proofErr w:type="gramEnd"/>
            <w:r w:rsidRPr="00966FA8">
              <w:rPr>
                <w:rFonts w:ascii="Times New Roman" w:hAnsi="Times New Roman" w:cs="Times New Roman"/>
                <w:sz w:val="24"/>
                <w:szCs w:val="24"/>
              </w:rPr>
              <w:t xml:space="preserve"> Минобрнауки России для </w:t>
            </w:r>
          </w:p>
          <w:p w:rsidR="003E33F5" w:rsidRPr="00966FA8" w:rsidRDefault="003E33F5" w:rsidP="003E33F5">
            <w:pPr>
              <w:ind w:firstLine="361"/>
              <w:jc w:val="both"/>
              <w:rPr>
                <w:rFonts w:ascii="Times New Roman" w:hAnsi="Times New Roman" w:cs="Times New Roman"/>
                <w:sz w:val="24"/>
                <w:szCs w:val="24"/>
              </w:rPr>
            </w:pPr>
            <w:r w:rsidRPr="00966FA8">
              <w:rPr>
                <w:rFonts w:ascii="Times New Roman" w:hAnsi="Times New Roman" w:cs="Times New Roman"/>
                <w:sz w:val="24"/>
                <w:szCs w:val="24"/>
              </w:rPr>
              <w:t>образовательного процесса.</w:t>
            </w:r>
          </w:p>
          <w:p w:rsidR="003E33F5" w:rsidRPr="00966FA8" w:rsidRDefault="003E33F5" w:rsidP="00D31EF1">
            <w:pPr>
              <w:ind w:firstLine="361"/>
              <w:jc w:val="both"/>
              <w:rPr>
                <w:rFonts w:ascii="Times New Roman" w:hAnsi="Times New Roman" w:cs="Times New Roman"/>
                <w:sz w:val="24"/>
                <w:szCs w:val="24"/>
              </w:rPr>
            </w:pPr>
            <w:r w:rsidRPr="00966FA8">
              <w:rPr>
                <w:rFonts w:ascii="Times New Roman" w:hAnsi="Times New Roman" w:cs="Times New Roman"/>
                <w:sz w:val="24"/>
                <w:szCs w:val="24"/>
              </w:rPr>
              <w:t xml:space="preserve">4. Организация отдыха и </w:t>
            </w:r>
            <w:proofErr w:type="gramStart"/>
            <w:r w:rsidRPr="00966FA8">
              <w:rPr>
                <w:rFonts w:ascii="Times New Roman" w:hAnsi="Times New Roman" w:cs="Times New Roman"/>
                <w:sz w:val="24"/>
                <w:szCs w:val="24"/>
              </w:rPr>
              <w:t>трудоустройства</w:t>
            </w:r>
            <w:proofErr w:type="gramEnd"/>
            <w:r w:rsidRPr="00966FA8">
              <w:rPr>
                <w:rFonts w:ascii="Times New Roman" w:hAnsi="Times New Roman" w:cs="Times New Roman"/>
                <w:sz w:val="24"/>
                <w:szCs w:val="24"/>
              </w:rPr>
              <w:t xml:space="preserve"> обучающихся в летний период.</w:t>
            </w:r>
          </w:p>
          <w:p w:rsidR="00D31EF1" w:rsidRPr="00966FA8" w:rsidRDefault="003E33F5" w:rsidP="00D31EF1">
            <w:pPr>
              <w:ind w:firstLine="361"/>
              <w:jc w:val="both"/>
              <w:rPr>
                <w:rFonts w:ascii="Times New Roman" w:eastAsia="Times New Roman" w:hAnsi="Times New Roman" w:cs="Times New Roman"/>
                <w:sz w:val="24"/>
                <w:szCs w:val="24"/>
                <w:lang w:eastAsia="ru-RU"/>
              </w:rPr>
            </w:pPr>
            <w:r w:rsidRPr="00966FA8">
              <w:rPr>
                <w:rFonts w:ascii="Times New Roman" w:eastAsia="Calibri" w:hAnsi="Times New Roman" w:cs="Times New Roman"/>
                <w:sz w:val="24"/>
                <w:szCs w:val="24"/>
                <w:lang w:eastAsia="ru-RU"/>
              </w:rPr>
              <w:t>5</w:t>
            </w:r>
            <w:r w:rsidR="00D31EF1" w:rsidRPr="00966FA8">
              <w:rPr>
                <w:rFonts w:ascii="Times New Roman" w:eastAsia="Calibri" w:hAnsi="Times New Roman" w:cs="Times New Roman"/>
                <w:sz w:val="24"/>
                <w:szCs w:val="24"/>
                <w:lang w:eastAsia="ru-RU"/>
              </w:rPr>
              <w:t>. Текущие вопросы.</w:t>
            </w:r>
          </w:p>
          <w:p w:rsidR="00C7640F" w:rsidRPr="00966FA8" w:rsidRDefault="00C7640F" w:rsidP="003E33F5">
            <w:pPr>
              <w:ind w:firstLine="327"/>
              <w:jc w:val="both"/>
              <w:rPr>
                <w:rFonts w:ascii="Times New Roman" w:eastAsia="Times New Roman" w:hAnsi="Times New Roman" w:cs="Times New Roman"/>
                <w:b/>
                <w:bCs/>
                <w:i/>
                <w:iCs/>
                <w:sz w:val="24"/>
                <w:szCs w:val="24"/>
              </w:rPr>
            </w:pPr>
            <w:r w:rsidRPr="00966FA8">
              <w:rPr>
                <w:rFonts w:ascii="Times New Roman" w:eastAsia="Times New Roman" w:hAnsi="Times New Roman" w:cs="Times New Roman"/>
                <w:b/>
                <w:bCs/>
                <w:i/>
                <w:iCs/>
                <w:sz w:val="24"/>
                <w:szCs w:val="24"/>
              </w:rPr>
              <w:t>Заседание 5</w:t>
            </w:r>
          </w:p>
          <w:p w:rsidR="00C447E9" w:rsidRPr="00966FA8" w:rsidRDefault="00C447E9" w:rsidP="003E33F5">
            <w:pPr>
              <w:ind w:firstLine="567"/>
              <w:jc w:val="both"/>
              <w:rPr>
                <w:rFonts w:ascii="Times New Roman" w:eastAsia="Calibri" w:hAnsi="Times New Roman" w:cs="Times New Roman"/>
                <w:sz w:val="24"/>
                <w:szCs w:val="24"/>
              </w:rPr>
            </w:pPr>
            <w:r w:rsidRPr="00966FA8">
              <w:rPr>
                <w:rFonts w:ascii="Times New Roman" w:hAnsi="Times New Roman" w:cs="Times New Roman"/>
                <w:sz w:val="24"/>
                <w:szCs w:val="24"/>
              </w:rPr>
              <w:t xml:space="preserve">1. Результаты оценки качества образования, анализ итоговой аттестации </w:t>
            </w:r>
            <w:proofErr w:type="gramStart"/>
            <w:r w:rsidRPr="00966FA8">
              <w:rPr>
                <w:rFonts w:ascii="Times New Roman" w:hAnsi="Times New Roman" w:cs="Times New Roman"/>
                <w:sz w:val="24"/>
                <w:szCs w:val="24"/>
              </w:rPr>
              <w:t>обучающихся</w:t>
            </w:r>
            <w:proofErr w:type="gramEnd"/>
            <w:r w:rsidRPr="00966FA8">
              <w:rPr>
                <w:rFonts w:ascii="Times New Roman" w:eastAsia="Calibri" w:hAnsi="Times New Roman" w:cs="Times New Roman"/>
                <w:sz w:val="24"/>
                <w:szCs w:val="24"/>
              </w:rPr>
              <w:t xml:space="preserve">. </w:t>
            </w:r>
            <w:r w:rsidRPr="00966FA8">
              <w:rPr>
                <w:rFonts w:ascii="Times New Roman" w:hAnsi="Times New Roman" w:cs="Times New Roman"/>
                <w:sz w:val="24"/>
                <w:szCs w:val="24"/>
              </w:rPr>
              <w:t xml:space="preserve">Задачи обучения, воспитания на новый учебный год. </w:t>
            </w:r>
            <w:r w:rsidRPr="00966FA8">
              <w:rPr>
                <w:rFonts w:ascii="Times New Roman" w:eastAsia="Calibri" w:hAnsi="Times New Roman" w:cs="Times New Roman"/>
                <w:sz w:val="24"/>
                <w:szCs w:val="24"/>
              </w:rPr>
              <w:t xml:space="preserve">Учебный план на 2020-2021 учебный год. </w:t>
            </w:r>
          </w:p>
          <w:p w:rsidR="00C447E9" w:rsidRPr="00966FA8" w:rsidRDefault="00C447E9" w:rsidP="003E33F5">
            <w:pPr>
              <w:ind w:firstLine="567"/>
              <w:jc w:val="both"/>
              <w:rPr>
                <w:rFonts w:ascii="Times New Roman" w:hAnsi="Times New Roman" w:cs="Times New Roman"/>
                <w:sz w:val="24"/>
                <w:szCs w:val="24"/>
              </w:rPr>
            </w:pPr>
            <w:r w:rsidRPr="00966FA8">
              <w:rPr>
                <w:rFonts w:ascii="Times New Roman" w:hAnsi="Times New Roman" w:cs="Times New Roman"/>
                <w:sz w:val="24"/>
                <w:szCs w:val="24"/>
              </w:rPr>
              <w:t>2. О подготовке Школы к новому учебному году.</w:t>
            </w:r>
          </w:p>
          <w:p w:rsidR="00C447E9" w:rsidRPr="00966FA8" w:rsidRDefault="00C447E9" w:rsidP="003E33F5">
            <w:pPr>
              <w:ind w:firstLine="567"/>
              <w:jc w:val="both"/>
              <w:rPr>
                <w:rFonts w:ascii="Times New Roman" w:hAnsi="Times New Roman" w:cs="Times New Roman"/>
                <w:sz w:val="24"/>
                <w:szCs w:val="24"/>
              </w:rPr>
            </w:pPr>
            <w:r w:rsidRPr="00966FA8">
              <w:rPr>
                <w:rFonts w:ascii="Times New Roman" w:hAnsi="Times New Roman" w:cs="Times New Roman"/>
                <w:sz w:val="24"/>
                <w:szCs w:val="24"/>
              </w:rPr>
              <w:t>3.Согласование части образовательной программы, формируемой участниками образовательных отношений.</w:t>
            </w:r>
          </w:p>
          <w:p w:rsidR="00C447E9" w:rsidRPr="00966FA8" w:rsidRDefault="00C447E9" w:rsidP="003E33F5">
            <w:pPr>
              <w:jc w:val="both"/>
            </w:pPr>
            <w:r w:rsidRPr="00966FA8">
              <w:rPr>
                <w:rFonts w:ascii="Times New Roman" w:hAnsi="Times New Roman" w:cs="Times New Roman"/>
                <w:sz w:val="24"/>
                <w:szCs w:val="24"/>
              </w:rPr>
              <w:t>4. Права и обязанности родителей. Роль и ответственность семьи в профилактике распространения  антисоциальных  явлений среди детей и подростков.</w:t>
            </w:r>
          </w:p>
        </w:tc>
        <w:tc>
          <w:tcPr>
            <w:tcW w:w="1685" w:type="dxa"/>
          </w:tcPr>
          <w:p w:rsidR="00C7640F" w:rsidRPr="00966FA8" w:rsidRDefault="00C7640F" w:rsidP="005F78F9">
            <w:pPr>
              <w:suppressAutoHyphens/>
              <w:ind w:right="536"/>
              <w:jc w:val="both"/>
              <w:rPr>
                <w:rFonts w:ascii="Times New Roman" w:eastAsia="Times New Roman" w:hAnsi="Times New Roman" w:cs="Times New Roman"/>
                <w:b/>
                <w:bCs/>
                <w:sz w:val="24"/>
                <w:szCs w:val="24"/>
                <w:lang w:eastAsia="ru-RU"/>
              </w:rPr>
            </w:pPr>
          </w:p>
          <w:p w:rsidR="00C7640F" w:rsidRPr="00966FA8" w:rsidRDefault="00C7640F" w:rsidP="005F78F9">
            <w:pPr>
              <w:suppressAutoHyphens/>
              <w:ind w:right="536"/>
              <w:jc w:val="both"/>
              <w:rPr>
                <w:rFonts w:ascii="Times New Roman" w:eastAsia="Times New Roman" w:hAnsi="Times New Roman" w:cs="Times New Roman"/>
                <w:b/>
                <w:bCs/>
                <w:sz w:val="24"/>
                <w:szCs w:val="24"/>
                <w:lang w:eastAsia="ru-RU"/>
              </w:rPr>
            </w:pPr>
          </w:p>
          <w:p w:rsidR="00C7640F" w:rsidRPr="00966FA8" w:rsidRDefault="00C7640F" w:rsidP="005F78F9">
            <w:pPr>
              <w:suppressAutoHyphens/>
              <w:ind w:right="536"/>
              <w:jc w:val="both"/>
              <w:rPr>
                <w:rFonts w:ascii="Times New Roman" w:eastAsia="Times New Roman" w:hAnsi="Times New Roman" w:cs="Times New Roman"/>
                <w:b/>
                <w:bCs/>
                <w:sz w:val="24"/>
                <w:szCs w:val="24"/>
                <w:lang w:eastAsia="ru-RU"/>
              </w:rPr>
            </w:pPr>
          </w:p>
          <w:p w:rsidR="00C7640F" w:rsidRPr="00966FA8" w:rsidRDefault="00C7640F" w:rsidP="005F78F9">
            <w:pPr>
              <w:suppressAutoHyphens/>
              <w:ind w:right="536"/>
              <w:jc w:val="both"/>
              <w:rPr>
                <w:rFonts w:ascii="Times New Roman" w:eastAsia="Times New Roman" w:hAnsi="Times New Roman" w:cs="Times New Roman"/>
                <w:b/>
                <w:bCs/>
                <w:sz w:val="24"/>
                <w:szCs w:val="24"/>
                <w:lang w:eastAsia="ru-RU"/>
              </w:rPr>
            </w:pPr>
          </w:p>
          <w:p w:rsidR="00C7640F" w:rsidRPr="00966FA8" w:rsidRDefault="004E3567" w:rsidP="005F78F9">
            <w:pPr>
              <w:suppressAutoHyphens/>
              <w:ind w:right="-63"/>
              <w:jc w:val="center"/>
              <w:rPr>
                <w:rFonts w:ascii="Times New Roman" w:eastAsia="Times New Roman" w:hAnsi="Times New Roman" w:cs="Times New Roman"/>
                <w:bCs/>
                <w:sz w:val="24"/>
                <w:szCs w:val="24"/>
                <w:lang w:eastAsia="ru-RU"/>
              </w:rPr>
            </w:pPr>
            <w:r w:rsidRPr="00966FA8">
              <w:rPr>
                <w:rFonts w:ascii="Times New Roman" w:eastAsia="Times New Roman" w:hAnsi="Times New Roman" w:cs="Times New Roman"/>
                <w:bCs/>
                <w:sz w:val="24"/>
                <w:szCs w:val="24"/>
                <w:lang w:eastAsia="ru-RU"/>
              </w:rPr>
              <w:t>август 2019</w:t>
            </w:r>
            <w:r w:rsidR="00C7640F" w:rsidRPr="00966FA8">
              <w:rPr>
                <w:rFonts w:ascii="Times New Roman" w:eastAsia="Times New Roman" w:hAnsi="Times New Roman" w:cs="Times New Roman"/>
                <w:bCs/>
                <w:sz w:val="24"/>
                <w:szCs w:val="24"/>
                <w:lang w:eastAsia="ru-RU"/>
              </w:rPr>
              <w:t xml:space="preserve"> г</w:t>
            </w: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F61E05" w:rsidRPr="00966FA8" w:rsidRDefault="00F61E05" w:rsidP="005F78F9">
            <w:pPr>
              <w:suppressAutoHyphens/>
              <w:ind w:right="-63"/>
              <w:rPr>
                <w:rFonts w:ascii="Times New Roman" w:eastAsia="Times New Roman" w:hAnsi="Times New Roman" w:cs="Times New Roman"/>
                <w:bCs/>
                <w:sz w:val="24"/>
                <w:szCs w:val="24"/>
                <w:lang w:eastAsia="ru-RU"/>
              </w:rPr>
            </w:pPr>
          </w:p>
          <w:p w:rsidR="00C7640F" w:rsidRPr="00966FA8" w:rsidRDefault="00B911C3" w:rsidP="005F78F9">
            <w:pPr>
              <w:suppressAutoHyphens/>
              <w:ind w:right="-63"/>
              <w:rPr>
                <w:rFonts w:ascii="Times New Roman" w:eastAsia="Times New Roman" w:hAnsi="Times New Roman" w:cs="Times New Roman"/>
                <w:bCs/>
                <w:sz w:val="24"/>
                <w:szCs w:val="24"/>
                <w:lang w:eastAsia="ru-RU"/>
              </w:rPr>
            </w:pPr>
            <w:r w:rsidRPr="00966FA8">
              <w:rPr>
                <w:rFonts w:ascii="Times New Roman" w:eastAsia="Times New Roman" w:hAnsi="Times New Roman" w:cs="Times New Roman"/>
                <w:bCs/>
                <w:sz w:val="24"/>
                <w:szCs w:val="24"/>
                <w:lang w:eastAsia="ru-RU"/>
              </w:rPr>
              <w:t>ноябрь 2019</w:t>
            </w:r>
            <w:r w:rsidR="00C7640F" w:rsidRPr="00966FA8">
              <w:rPr>
                <w:rFonts w:ascii="Times New Roman" w:eastAsia="Times New Roman" w:hAnsi="Times New Roman" w:cs="Times New Roman"/>
                <w:bCs/>
                <w:sz w:val="24"/>
                <w:szCs w:val="24"/>
                <w:lang w:eastAsia="ru-RU"/>
              </w:rPr>
              <w:t xml:space="preserve"> г.</w:t>
            </w: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r w:rsidRPr="00966FA8">
              <w:rPr>
                <w:rFonts w:ascii="Times New Roman" w:eastAsia="Times New Roman" w:hAnsi="Times New Roman" w:cs="Times New Roman"/>
                <w:bCs/>
                <w:sz w:val="24"/>
                <w:szCs w:val="24"/>
                <w:lang w:eastAsia="ru-RU"/>
              </w:rPr>
              <w:t>янва</w:t>
            </w:r>
            <w:r w:rsidR="003E33F5" w:rsidRPr="00966FA8">
              <w:rPr>
                <w:rFonts w:ascii="Times New Roman" w:eastAsia="Times New Roman" w:hAnsi="Times New Roman" w:cs="Times New Roman"/>
                <w:bCs/>
                <w:sz w:val="24"/>
                <w:szCs w:val="24"/>
                <w:lang w:eastAsia="ru-RU"/>
              </w:rPr>
              <w:t>рь 2020</w:t>
            </w:r>
            <w:r w:rsidRPr="00966FA8">
              <w:rPr>
                <w:rFonts w:ascii="Times New Roman" w:eastAsia="Times New Roman" w:hAnsi="Times New Roman" w:cs="Times New Roman"/>
                <w:bCs/>
                <w:sz w:val="24"/>
                <w:szCs w:val="24"/>
                <w:lang w:eastAsia="ru-RU"/>
              </w:rPr>
              <w:t xml:space="preserve"> г.</w:t>
            </w: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3E33F5" w:rsidP="00D31EF1">
            <w:pPr>
              <w:suppressAutoHyphens/>
              <w:ind w:right="-63"/>
              <w:rPr>
                <w:rFonts w:ascii="Times New Roman" w:eastAsia="Times New Roman" w:hAnsi="Times New Roman" w:cs="Times New Roman"/>
                <w:bCs/>
                <w:sz w:val="24"/>
                <w:szCs w:val="24"/>
                <w:lang w:eastAsia="ru-RU"/>
              </w:rPr>
            </w:pPr>
            <w:r w:rsidRPr="00966FA8">
              <w:rPr>
                <w:rFonts w:ascii="Times New Roman" w:eastAsia="Times New Roman" w:hAnsi="Times New Roman" w:cs="Times New Roman"/>
                <w:bCs/>
                <w:sz w:val="24"/>
                <w:szCs w:val="24"/>
                <w:lang w:eastAsia="ru-RU"/>
              </w:rPr>
              <w:t>март 2020</w:t>
            </w:r>
            <w:r w:rsidR="00C7640F" w:rsidRPr="00966FA8">
              <w:rPr>
                <w:rFonts w:ascii="Times New Roman" w:eastAsia="Times New Roman" w:hAnsi="Times New Roman" w:cs="Times New Roman"/>
                <w:bCs/>
                <w:sz w:val="24"/>
                <w:szCs w:val="24"/>
                <w:lang w:eastAsia="ru-RU"/>
              </w:rPr>
              <w:t xml:space="preserve"> г.</w:t>
            </w: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C7640F" w:rsidP="005F78F9">
            <w:pPr>
              <w:suppressAutoHyphens/>
              <w:ind w:right="-63"/>
              <w:jc w:val="center"/>
              <w:rPr>
                <w:rFonts w:ascii="Times New Roman" w:eastAsia="Times New Roman" w:hAnsi="Times New Roman" w:cs="Times New Roman"/>
                <w:bCs/>
                <w:sz w:val="24"/>
                <w:szCs w:val="24"/>
                <w:lang w:eastAsia="ru-RU"/>
              </w:rPr>
            </w:pPr>
          </w:p>
          <w:p w:rsidR="00D31EF1" w:rsidRPr="00966FA8" w:rsidRDefault="00D31EF1" w:rsidP="005F78F9">
            <w:pPr>
              <w:suppressAutoHyphens/>
              <w:ind w:right="-63"/>
              <w:jc w:val="center"/>
              <w:rPr>
                <w:rFonts w:ascii="Times New Roman" w:eastAsia="Times New Roman" w:hAnsi="Times New Roman" w:cs="Times New Roman"/>
                <w:bCs/>
                <w:sz w:val="24"/>
                <w:szCs w:val="24"/>
                <w:lang w:eastAsia="ru-RU"/>
              </w:rPr>
            </w:pPr>
          </w:p>
          <w:p w:rsidR="00D31EF1" w:rsidRPr="00966FA8" w:rsidRDefault="00D31EF1" w:rsidP="005F78F9">
            <w:pPr>
              <w:suppressAutoHyphens/>
              <w:ind w:right="-63"/>
              <w:jc w:val="center"/>
              <w:rPr>
                <w:rFonts w:ascii="Times New Roman" w:eastAsia="Times New Roman" w:hAnsi="Times New Roman" w:cs="Times New Roman"/>
                <w:bCs/>
                <w:sz w:val="24"/>
                <w:szCs w:val="24"/>
                <w:lang w:eastAsia="ru-RU"/>
              </w:rPr>
            </w:pPr>
          </w:p>
          <w:p w:rsidR="00D31EF1" w:rsidRPr="00966FA8" w:rsidRDefault="00D31EF1" w:rsidP="005F78F9">
            <w:pPr>
              <w:suppressAutoHyphens/>
              <w:ind w:right="-63"/>
              <w:jc w:val="center"/>
              <w:rPr>
                <w:rFonts w:ascii="Times New Roman" w:eastAsia="Times New Roman" w:hAnsi="Times New Roman" w:cs="Times New Roman"/>
                <w:bCs/>
                <w:sz w:val="24"/>
                <w:szCs w:val="24"/>
                <w:lang w:eastAsia="ru-RU"/>
              </w:rPr>
            </w:pPr>
          </w:p>
          <w:p w:rsidR="00D31EF1" w:rsidRPr="00966FA8" w:rsidRDefault="00D31EF1" w:rsidP="005F78F9">
            <w:pPr>
              <w:suppressAutoHyphens/>
              <w:ind w:right="-63"/>
              <w:jc w:val="center"/>
              <w:rPr>
                <w:rFonts w:ascii="Times New Roman" w:eastAsia="Times New Roman" w:hAnsi="Times New Roman" w:cs="Times New Roman"/>
                <w:bCs/>
                <w:sz w:val="24"/>
                <w:szCs w:val="24"/>
                <w:lang w:eastAsia="ru-RU"/>
              </w:rPr>
            </w:pPr>
          </w:p>
          <w:p w:rsidR="00D31EF1" w:rsidRPr="00966FA8" w:rsidRDefault="00D31EF1" w:rsidP="005F78F9">
            <w:pPr>
              <w:suppressAutoHyphens/>
              <w:ind w:right="-63"/>
              <w:jc w:val="center"/>
              <w:rPr>
                <w:rFonts w:ascii="Times New Roman" w:eastAsia="Times New Roman" w:hAnsi="Times New Roman" w:cs="Times New Roman"/>
                <w:bCs/>
                <w:sz w:val="24"/>
                <w:szCs w:val="24"/>
                <w:lang w:eastAsia="ru-RU"/>
              </w:rPr>
            </w:pPr>
          </w:p>
          <w:p w:rsidR="00C7640F" w:rsidRPr="00966FA8" w:rsidRDefault="003E33F5" w:rsidP="005F78F9">
            <w:pPr>
              <w:suppressAutoHyphens/>
              <w:ind w:right="-63"/>
              <w:jc w:val="center"/>
              <w:rPr>
                <w:rFonts w:ascii="Times New Roman" w:eastAsia="Times New Roman" w:hAnsi="Times New Roman" w:cs="Times New Roman"/>
                <w:bCs/>
                <w:sz w:val="24"/>
                <w:szCs w:val="24"/>
                <w:lang w:eastAsia="ru-RU"/>
              </w:rPr>
            </w:pPr>
            <w:r w:rsidRPr="00966FA8">
              <w:rPr>
                <w:rFonts w:ascii="Times New Roman" w:eastAsia="Times New Roman" w:hAnsi="Times New Roman" w:cs="Times New Roman"/>
                <w:bCs/>
                <w:sz w:val="24"/>
                <w:szCs w:val="24"/>
                <w:lang w:eastAsia="ru-RU"/>
              </w:rPr>
              <w:t>июнь 2020</w:t>
            </w:r>
            <w:r w:rsidR="00C7640F" w:rsidRPr="00966FA8">
              <w:rPr>
                <w:rFonts w:ascii="Times New Roman" w:eastAsia="Times New Roman" w:hAnsi="Times New Roman" w:cs="Times New Roman"/>
                <w:bCs/>
                <w:sz w:val="24"/>
                <w:szCs w:val="24"/>
                <w:lang w:eastAsia="ru-RU"/>
              </w:rPr>
              <w:t xml:space="preserve"> г.</w:t>
            </w:r>
          </w:p>
        </w:tc>
        <w:tc>
          <w:tcPr>
            <w:tcW w:w="2442" w:type="dxa"/>
          </w:tcPr>
          <w:p w:rsidR="00C7640F" w:rsidRPr="00966FA8" w:rsidRDefault="00C7640F"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lastRenderedPageBreak/>
              <w:t>Директор</w:t>
            </w:r>
          </w:p>
          <w:p w:rsidR="00C7640F" w:rsidRPr="00966FA8" w:rsidRDefault="00C7640F" w:rsidP="005F78F9">
            <w:pPr>
              <w:rPr>
                <w:rFonts w:ascii="Times New Roman" w:eastAsia="Times New Roman" w:hAnsi="Times New Roman" w:cs="Times New Roman"/>
                <w:sz w:val="24"/>
                <w:szCs w:val="24"/>
                <w:lang w:eastAsia="ru-RU"/>
              </w:rPr>
            </w:pPr>
          </w:p>
          <w:p w:rsidR="00C7640F" w:rsidRPr="00966FA8" w:rsidRDefault="00C7640F" w:rsidP="005F78F9">
            <w:pPr>
              <w:rPr>
                <w:rFonts w:ascii="Times New Roman" w:eastAsia="Times New Roman" w:hAnsi="Times New Roman" w:cs="Times New Roman"/>
                <w:sz w:val="24"/>
                <w:szCs w:val="24"/>
                <w:lang w:eastAsia="ru-RU"/>
              </w:rPr>
            </w:pPr>
          </w:p>
          <w:p w:rsidR="00C7640F" w:rsidRPr="00966FA8" w:rsidRDefault="00C7640F" w:rsidP="005F78F9">
            <w:pPr>
              <w:rPr>
                <w:rFonts w:ascii="Times New Roman" w:eastAsia="Times New Roman" w:hAnsi="Times New Roman" w:cs="Times New Roman"/>
                <w:sz w:val="24"/>
                <w:szCs w:val="24"/>
                <w:lang w:eastAsia="ru-RU"/>
              </w:rPr>
            </w:pPr>
          </w:p>
          <w:p w:rsidR="00C7640F" w:rsidRPr="00966FA8" w:rsidRDefault="00C7640F"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Председатель УС</w:t>
            </w:r>
          </w:p>
          <w:p w:rsidR="00B911C3" w:rsidRPr="00966FA8" w:rsidRDefault="00B911C3" w:rsidP="005F78F9">
            <w:pPr>
              <w:rPr>
                <w:rFonts w:ascii="Times New Roman" w:eastAsia="Times New Roman" w:hAnsi="Times New Roman" w:cs="Times New Roman"/>
                <w:sz w:val="24"/>
                <w:szCs w:val="24"/>
                <w:lang w:eastAsia="ru-RU"/>
              </w:rPr>
            </w:pPr>
          </w:p>
          <w:p w:rsidR="00B911C3" w:rsidRPr="00966FA8" w:rsidRDefault="00B911C3" w:rsidP="00B911C3">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Председатель УС</w:t>
            </w:r>
          </w:p>
          <w:p w:rsidR="00B911C3" w:rsidRPr="00966FA8" w:rsidRDefault="00B911C3" w:rsidP="005F78F9">
            <w:pPr>
              <w:rPr>
                <w:rFonts w:ascii="Times New Roman" w:eastAsia="Times New Roman" w:hAnsi="Times New Roman" w:cs="Times New Roman"/>
                <w:sz w:val="24"/>
                <w:szCs w:val="24"/>
                <w:lang w:eastAsia="ru-RU"/>
              </w:rPr>
            </w:pPr>
          </w:p>
          <w:p w:rsidR="00C7640F" w:rsidRPr="00966FA8" w:rsidRDefault="00C7640F" w:rsidP="005F78F9">
            <w:pPr>
              <w:shd w:val="clear" w:color="auto" w:fill="FFFFFF"/>
              <w:rPr>
                <w:rFonts w:ascii="Times New Roman" w:eastAsia="Times New Roman" w:hAnsi="Times New Roman" w:cs="Times New Roman"/>
                <w:sz w:val="24"/>
                <w:szCs w:val="24"/>
                <w:lang w:eastAsia="ru-RU"/>
              </w:rPr>
            </w:pPr>
          </w:p>
          <w:p w:rsidR="00C7640F" w:rsidRPr="00966FA8" w:rsidRDefault="00C7640F" w:rsidP="005F78F9">
            <w:pPr>
              <w:shd w:val="clear" w:color="auto" w:fill="FFFFFF"/>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C7640F" w:rsidRPr="00966FA8" w:rsidRDefault="00C7640F" w:rsidP="005F78F9">
            <w:pPr>
              <w:rPr>
                <w:rFonts w:ascii="Times New Roman" w:eastAsia="Times New Roman" w:hAnsi="Times New Roman" w:cs="Times New Roman"/>
                <w:sz w:val="24"/>
                <w:szCs w:val="24"/>
                <w:lang w:eastAsia="ru-RU"/>
              </w:rPr>
            </w:pPr>
          </w:p>
          <w:p w:rsidR="00C7640F" w:rsidRPr="00966FA8" w:rsidRDefault="00F61E05"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C7640F" w:rsidRPr="00966FA8" w:rsidRDefault="00C7640F" w:rsidP="005F78F9">
            <w:pPr>
              <w:rPr>
                <w:rFonts w:ascii="Times New Roman" w:eastAsia="Times New Roman" w:hAnsi="Times New Roman" w:cs="Times New Roman"/>
                <w:sz w:val="24"/>
                <w:szCs w:val="24"/>
                <w:lang w:eastAsia="ru-RU"/>
              </w:rPr>
            </w:pPr>
          </w:p>
          <w:p w:rsidR="00C7640F" w:rsidRPr="00966FA8" w:rsidRDefault="00C7640F" w:rsidP="005F78F9">
            <w:pPr>
              <w:rPr>
                <w:rFonts w:ascii="Times New Roman" w:eastAsia="Times New Roman" w:hAnsi="Times New Roman" w:cs="Times New Roman"/>
                <w:sz w:val="24"/>
                <w:szCs w:val="24"/>
                <w:lang w:eastAsia="ru-RU"/>
              </w:rPr>
            </w:pPr>
          </w:p>
          <w:p w:rsidR="00C7640F" w:rsidRPr="00966FA8" w:rsidRDefault="00C7640F" w:rsidP="005F78F9">
            <w:pPr>
              <w:shd w:val="clear" w:color="auto" w:fill="FFFFFF"/>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C7640F" w:rsidRPr="00966FA8" w:rsidRDefault="00C7640F" w:rsidP="005F78F9">
            <w:pPr>
              <w:rPr>
                <w:rFonts w:ascii="Times New Roman" w:eastAsia="Times New Roman" w:hAnsi="Times New Roman" w:cs="Times New Roman"/>
                <w:sz w:val="24"/>
                <w:szCs w:val="24"/>
                <w:lang w:eastAsia="ru-RU"/>
              </w:rPr>
            </w:pPr>
          </w:p>
          <w:p w:rsidR="00C7640F" w:rsidRPr="00966FA8" w:rsidRDefault="00C7640F" w:rsidP="005F78F9">
            <w:pPr>
              <w:rPr>
                <w:rFonts w:ascii="Times New Roman" w:eastAsia="Times New Roman" w:hAnsi="Times New Roman" w:cs="Times New Roman"/>
                <w:sz w:val="24"/>
                <w:szCs w:val="24"/>
                <w:lang w:eastAsia="ru-RU"/>
              </w:rPr>
            </w:pPr>
          </w:p>
          <w:p w:rsidR="00B911C3" w:rsidRPr="00966FA8" w:rsidRDefault="00B911C3" w:rsidP="005F78F9">
            <w:pPr>
              <w:shd w:val="clear" w:color="auto" w:fill="FFFFFF"/>
              <w:rPr>
                <w:rFonts w:ascii="Times New Roman" w:eastAsia="Times New Roman" w:hAnsi="Times New Roman" w:cs="Times New Roman"/>
                <w:sz w:val="24"/>
                <w:szCs w:val="24"/>
                <w:lang w:eastAsia="ru-RU"/>
              </w:rPr>
            </w:pPr>
          </w:p>
          <w:p w:rsidR="00B911C3" w:rsidRPr="00966FA8" w:rsidRDefault="00B911C3" w:rsidP="005F78F9">
            <w:pPr>
              <w:shd w:val="clear" w:color="auto" w:fill="FFFFFF"/>
              <w:rPr>
                <w:rFonts w:ascii="Times New Roman" w:eastAsia="Times New Roman" w:hAnsi="Times New Roman" w:cs="Times New Roman"/>
                <w:sz w:val="24"/>
                <w:szCs w:val="24"/>
                <w:lang w:eastAsia="ru-RU"/>
              </w:rPr>
            </w:pPr>
          </w:p>
          <w:p w:rsidR="00B911C3" w:rsidRPr="00966FA8" w:rsidRDefault="00B911C3" w:rsidP="005F78F9">
            <w:pPr>
              <w:shd w:val="clear" w:color="auto" w:fill="FFFFFF"/>
              <w:rPr>
                <w:rFonts w:ascii="Times New Roman" w:eastAsia="Times New Roman" w:hAnsi="Times New Roman" w:cs="Times New Roman"/>
                <w:sz w:val="24"/>
                <w:szCs w:val="24"/>
                <w:lang w:eastAsia="ru-RU"/>
              </w:rPr>
            </w:pPr>
          </w:p>
          <w:p w:rsidR="00B911C3" w:rsidRPr="00966FA8" w:rsidRDefault="00B911C3" w:rsidP="005F78F9">
            <w:pPr>
              <w:shd w:val="clear" w:color="auto" w:fill="FFFFFF"/>
              <w:rPr>
                <w:rFonts w:ascii="Times New Roman" w:eastAsia="Times New Roman" w:hAnsi="Times New Roman" w:cs="Times New Roman"/>
                <w:sz w:val="24"/>
                <w:szCs w:val="24"/>
                <w:lang w:eastAsia="ru-RU"/>
              </w:rPr>
            </w:pPr>
          </w:p>
          <w:p w:rsidR="00C7640F" w:rsidRPr="00966FA8" w:rsidRDefault="00C7640F" w:rsidP="005F78F9">
            <w:pPr>
              <w:shd w:val="clear" w:color="auto" w:fill="FFFFFF"/>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C7640F" w:rsidRPr="00966FA8" w:rsidRDefault="00C7640F" w:rsidP="005F78F9">
            <w:pPr>
              <w:shd w:val="clear" w:color="auto" w:fill="FFFFFF"/>
              <w:rPr>
                <w:rFonts w:ascii="Times New Roman" w:eastAsia="Times New Roman" w:hAnsi="Times New Roman" w:cs="Times New Roman"/>
                <w:sz w:val="24"/>
                <w:szCs w:val="24"/>
                <w:lang w:eastAsia="ru-RU"/>
              </w:rPr>
            </w:pPr>
          </w:p>
          <w:p w:rsidR="00C7640F" w:rsidRPr="00966FA8" w:rsidRDefault="00C7640F" w:rsidP="005F78F9">
            <w:pPr>
              <w:shd w:val="clear" w:color="auto" w:fill="FFFFFF"/>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C7640F" w:rsidRPr="00966FA8" w:rsidRDefault="00C7640F" w:rsidP="005F78F9">
            <w:pPr>
              <w:rPr>
                <w:rFonts w:ascii="Times New Roman" w:eastAsia="Times New Roman" w:hAnsi="Times New Roman" w:cs="Times New Roman"/>
                <w:sz w:val="24"/>
                <w:szCs w:val="24"/>
                <w:lang w:eastAsia="ru-RU"/>
              </w:rPr>
            </w:pPr>
          </w:p>
          <w:p w:rsidR="00C7640F" w:rsidRPr="00966FA8" w:rsidRDefault="00C7640F" w:rsidP="005F78F9">
            <w:pPr>
              <w:rPr>
                <w:rFonts w:ascii="Times New Roman" w:eastAsia="Times New Roman" w:hAnsi="Times New Roman" w:cs="Times New Roman"/>
                <w:sz w:val="24"/>
                <w:szCs w:val="24"/>
                <w:lang w:eastAsia="ru-RU"/>
              </w:rPr>
            </w:pPr>
          </w:p>
          <w:p w:rsidR="00C7640F" w:rsidRPr="00966FA8" w:rsidRDefault="00C7640F" w:rsidP="005F78F9">
            <w:pPr>
              <w:rPr>
                <w:rFonts w:ascii="Times New Roman" w:eastAsia="Times New Roman" w:hAnsi="Times New Roman" w:cs="Times New Roman"/>
                <w:sz w:val="24"/>
                <w:szCs w:val="24"/>
                <w:lang w:eastAsia="ru-RU"/>
              </w:rPr>
            </w:pPr>
          </w:p>
          <w:p w:rsidR="00B911C3" w:rsidRPr="00966FA8" w:rsidRDefault="00B911C3" w:rsidP="00B911C3">
            <w:pPr>
              <w:snapToGrid w:val="0"/>
              <w:jc w:val="both"/>
              <w:rPr>
                <w:rFonts w:ascii="Times New Roman" w:eastAsia="Calibri" w:hAnsi="Times New Roman" w:cs="Times New Roman"/>
              </w:rPr>
            </w:pPr>
            <w:r w:rsidRPr="00966FA8">
              <w:rPr>
                <w:rFonts w:ascii="Times New Roman" w:eastAsia="Calibri" w:hAnsi="Times New Roman" w:cs="Times New Roman"/>
              </w:rPr>
              <w:t xml:space="preserve">Директор </w:t>
            </w:r>
          </w:p>
          <w:p w:rsidR="00C7640F" w:rsidRPr="00966FA8" w:rsidRDefault="00B911C3" w:rsidP="00B911C3">
            <w:pPr>
              <w:shd w:val="clear" w:color="auto" w:fill="FFFFFF"/>
              <w:rPr>
                <w:rFonts w:ascii="Times New Roman" w:eastAsia="Times New Roman" w:hAnsi="Times New Roman" w:cs="Times New Roman"/>
                <w:sz w:val="24"/>
                <w:szCs w:val="24"/>
                <w:lang w:eastAsia="ru-RU"/>
              </w:rPr>
            </w:pPr>
            <w:r w:rsidRPr="00966FA8">
              <w:rPr>
                <w:rFonts w:ascii="Times New Roman" w:eastAsia="Calibri" w:hAnsi="Times New Roman" w:cs="Times New Roman"/>
              </w:rPr>
              <w:t>Председатель УС</w:t>
            </w:r>
          </w:p>
          <w:p w:rsidR="00C7640F" w:rsidRPr="00966FA8" w:rsidRDefault="00C7640F" w:rsidP="00D31EF1">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C7640F" w:rsidRPr="00966FA8" w:rsidRDefault="00C7640F" w:rsidP="00D31EF1">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C7640F" w:rsidRPr="00966FA8" w:rsidRDefault="00C7640F" w:rsidP="005F78F9">
            <w:pPr>
              <w:shd w:val="clear" w:color="auto" w:fill="FFFFFF"/>
              <w:ind w:right="-31"/>
              <w:rPr>
                <w:rFonts w:ascii="Times New Roman" w:eastAsia="Times New Roman" w:hAnsi="Times New Roman" w:cs="Times New Roman"/>
                <w:sz w:val="24"/>
                <w:szCs w:val="24"/>
                <w:lang w:eastAsia="ru-RU"/>
              </w:rPr>
            </w:pPr>
          </w:p>
          <w:p w:rsidR="00B911C3" w:rsidRPr="00966FA8" w:rsidRDefault="00B911C3" w:rsidP="005F78F9">
            <w:pPr>
              <w:shd w:val="clear" w:color="auto" w:fill="FFFFFF"/>
              <w:ind w:right="-31"/>
              <w:rPr>
                <w:rFonts w:ascii="Times New Roman" w:eastAsia="Times New Roman" w:hAnsi="Times New Roman" w:cs="Times New Roman"/>
                <w:sz w:val="24"/>
                <w:szCs w:val="24"/>
                <w:lang w:eastAsia="ru-RU"/>
              </w:rPr>
            </w:pPr>
          </w:p>
          <w:p w:rsidR="00B911C3" w:rsidRPr="00966FA8" w:rsidRDefault="00B911C3" w:rsidP="005F78F9">
            <w:pPr>
              <w:shd w:val="clear" w:color="auto" w:fill="FFFFFF"/>
              <w:ind w:right="-31"/>
              <w:rPr>
                <w:rFonts w:ascii="Times New Roman" w:eastAsia="Times New Roman" w:hAnsi="Times New Roman" w:cs="Times New Roman"/>
                <w:sz w:val="24"/>
                <w:szCs w:val="24"/>
                <w:lang w:eastAsia="ru-RU"/>
              </w:rPr>
            </w:pPr>
          </w:p>
          <w:p w:rsidR="00B911C3" w:rsidRPr="00966FA8" w:rsidRDefault="00B911C3" w:rsidP="005F78F9">
            <w:pPr>
              <w:shd w:val="clear" w:color="auto" w:fill="FFFFFF"/>
              <w:ind w:right="-31"/>
              <w:rPr>
                <w:rFonts w:ascii="Times New Roman" w:eastAsia="Times New Roman" w:hAnsi="Times New Roman" w:cs="Times New Roman"/>
                <w:sz w:val="24"/>
                <w:szCs w:val="24"/>
                <w:lang w:eastAsia="ru-RU"/>
              </w:rPr>
            </w:pPr>
          </w:p>
          <w:p w:rsidR="00C7640F" w:rsidRPr="00966FA8" w:rsidRDefault="00C7640F" w:rsidP="005F78F9">
            <w:pPr>
              <w:shd w:val="clear" w:color="auto" w:fill="FFFFFF"/>
              <w:ind w:right="-31"/>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C7640F" w:rsidRPr="00966FA8" w:rsidRDefault="00C7640F" w:rsidP="005F78F9">
            <w:pPr>
              <w:ind w:right="536"/>
              <w:rPr>
                <w:rFonts w:ascii="Times New Roman" w:eastAsia="Times New Roman" w:hAnsi="Times New Roman" w:cs="Times New Roman"/>
                <w:sz w:val="24"/>
                <w:szCs w:val="24"/>
                <w:lang w:eastAsia="ru-RU"/>
              </w:rPr>
            </w:pPr>
          </w:p>
          <w:p w:rsidR="003E33F5" w:rsidRPr="00966FA8" w:rsidRDefault="003E33F5" w:rsidP="00D31EF1">
            <w:pPr>
              <w:ind w:right="536"/>
              <w:rPr>
                <w:rFonts w:ascii="Times New Roman" w:eastAsia="Times New Roman" w:hAnsi="Times New Roman" w:cs="Times New Roman"/>
                <w:sz w:val="24"/>
                <w:szCs w:val="24"/>
                <w:lang w:eastAsia="ru-RU"/>
              </w:rPr>
            </w:pPr>
          </w:p>
          <w:p w:rsidR="00C7640F" w:rsidRPr="00966FA8" w:rsidRDefault="00C7640F" w:rsidP="00D31EF1">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Заместитель директора</w:t>
            </w:r>
          </w:p>
          <w:p w:rsidR="00C7640F" w:rsidRPr="00966FA8" w:rsidRDefault="00C7640F" w:rsidP="005F78F9">
            <w:pPr>
              <w:shd w:val="clear" w:color="auto" w:fill="FFFFFF"/>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C7640F" w:rsidRPr="00966FA8" w:rsidRDefault="00C7640F" w:rsidP="005F78F9">
            <w:pPr>
              <w:ind w:right="536"/>
              <w:rPr>
                <w:rFonts w:ascii="Times New Roman" w:eastAsia="Times New Roman" w:hAnsi="Times New Roman" w:cs="Times New Roman"/>
                <w:sz w:val="24"/>
                <w:szCs w:val="24"/>
                <w:lang w:eastAsia="ru-RU"/>
              </w:rPr>
            </w:pPr>
          </w:p>
          <w:p w:rsidR="00D31EF1" w:rsidRPr="00966FA8" w:rsidRDefault="00D31EF1" w:rsidP="00D31EF1">
            <w:pPr>
              <w:shd w:val="clear" w:color="auto" w:fill="FFFFFF"/>
              <w:ind w:right="-31"/>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C7640F" w:rsidRPr="00966FA8" w:rsidRDefault="00C7640F" w:rsidP="005F78F9">
            <w:pPr>
              <w:shd w:val="clear" w:color="auto" w:fill="FFFFFF"/>
              <w:tabs>
                <w:tab w:val="left" w:pos="2115"/>
              </w:tabs>
              <w:ind w:right="-31"/>
              <w:rPr>
                <w:rFonts w:ascii="Times New Roman" w:eastAsia="Times New Roman" w:hAnsi="Times New Roman" w:cs="Times New Roman"/>
                <w:sz w:val="24"/>
                <w:szCs w:val="24"/>
                <w:lang w:eastAsia="ru-RU"/>
              </w:rPr>
            </w:pPr>
          </w:p>
          <w:p w:rsidR="00C7640F" w:rsidRPr="00966FA8" w:rsidRDefault="00C7640F" w:rsidP="005F78F9">
            <w:pPr>
              <w:ind w:right="536"/>
              <w:rPr>
                <w:rFonts w:ascii="Times New Roman" w:eastAsia="Times New Roman" w:hAnsi="Times New Roman" w:cs="Times New Roman"/>
                <w:sz w:val="24"/>
                <w:szCs w:val="24"/>
                <w:lang w:eastAsia="ru-RU"/>
              </w:rPr>
            </w:pPr>
          </w:p>
          <w:p w:rsidR="00C7640F" w:rsidRPr="00966FA8" w:rsidRDefault="00C7640F" w:rsidP="005F78F9">
            <w:pPr>
              <w:ind w:right="536"/>
              <w:rPr>
                <w:rFonts w:ascii="Times New Roman" w:eastAsia="Times New Roman" w:hAnsi="Times New Roman" w:cs="Times New Roman"/>
                <w:sz w:val="24"/>
                <w:szCs w:val="24"/>
                <w:lang w:eastAsia="ru-RU"/>
              </w:rPr>
            </w:pPr>
          </w:p>
          <w:p w:rsidR="00C7640F" w:rsidRPr="00966FA8" w:rsidRDefault="00C7640F" w:rsidP="005F78F9">
            <w:pPr>
              <w:ind w:right="536"/>
              <w:rPr>
                <w:rFonts w:ascii="Times New Roman" w:eastAsia="Times New Roman" w:hAnsi="Times New Roman" w:cs="Times New Roman"/>
                <w:sz w:val="24"/>
                <w:szCs w:val="24"/>
                <w:lang w:eastAsia="ru-RU"/>
              </w:rPr>
            </w:pPr>
          </w:p>
          <w:p w:rsidR="00C7640F" w:rsidRPr="00966FA8" w:rsidRDefault="00C7640F" w:rsidP="005F78F9">
            <w:pPr>
              <w:shd w:val="clear" w:color="auto" w:fill="FFFFFF"/>
              <w:rPr>
                <w:rFonts w:ascii="Times New Roman" w:eastAsia="Times New Roman" w:hAnsi="Times New Roman" w:cs="Times New Roman"/>
                <w:sz w:val="24"/>
                <w:szCs w:val="24"/>
                <w:lang w:eastAsia="ru-RU"/>
              </w:rPr>
            </w:pPr>
          </w:p>
          <w:p w:rsidR="00C7640F" w:rsidRPr="00966FA8" w:rsidRDefault="00C7640F" w:rsidP="005F78F9">
            <w:pPr>
              <w:shd w:val="clear" w:color="auto" w:fill="FFFFFF"/>
              <w:rPr>
                <w:rFonts w:ascii="Times New Roman" w:eastAsia="Times New Roman" w:hAnsi="Times New Roman" w:cs="Times New Roman"/>
                <w:sz w:val="24"/>
                <w:szCs w:val="24"/>
                <w:lang w:eastAsia="ru-RU"/>
              </w:rPr>
            </w:pPr>
          </w:p>
          <w:p w:rsidR="00D31EF1" w:rsidRPr="00966FA8" w:rsidRDefault="00D31EF1" w:rsidP="005F78F9">
            <w:pPr>
              <w:tabs>
                <w:tab w:val="left" w:pos="2115"/>
              </w:tabs>
              <w:ind w:right="-172"/>
              <w:rPr>
                <w:rFonts w:ascii="Times New Roman" w:eastAsia="Times New Roman" w:hAnsi="Times New Roman" w:cs="Times New Roman"/>
                <w:sz w:val="24"/>
                <w:szCs w:val="24"/>
                <w:lang w:eastAsia="ru-RU"/>
              </w:rPr>
            </w:pPr>
          </w:p>
          <w:p w:rsidR="00D31EF1" w:rsidRPr="00966FA8" w:rsidRDefault="00D31EF1" w:rsidP="005F78F9">
            <w:pPr>
              <w:tabs>
                <w:tab w:val="left" w:pos="2115"/>
              </w:tabs>
              <w:ind w:right="-172"/>
              <w:rPr>
                <w:rFonts w:ascii="Times New Roman" w:eastAsia="Times New Roman" w:hAnsi="Times New Roman" w:cs="Times New Roman"/>
                <w:sz w:val="24"/>
                <w:szCs w:val="24"/>
                <w:lang w:eastAsia="ru-RU"/>
              </w:rPr>
            </w:pPr>
          </w:p>
          <w:p w:rsidR="003E33F5" w:rsidRPr="00966FA8" w:rsidRDefault="003E33F5" w:rsidP="003E33F5">
            <w:pPr>
              <w:snapToGrid w:val="0"/>
              <w:jc w:val="both"/>
              <w:rPr>
                <w:rFonts w:ascii="Times New Roman" w:eastAsia="Calibri" w:hAnsi="Times New Roman" w:cs="Times New Roman"/>
                <w:sz w:val="24"/>
                <w:szCs w:val="24"/>
              </w:rPr>
            </w:pPr>
          </w:p>
          <w:p w:rsidR="003E33F5" w:rsidRPr="00966FA8" w:rsidRDefault="003E33F5" w:rsidP="003E33F5">
            <w:pPr>
              <w:snapToGrid w:val="0"/>
              <w:jc w:val="both"/>
              <w:rPr>
                <w:rFonts w:ascii="Times New Roman" w:eastAsia="Calibri" w:hAnsi="Times New Roman" w:cs="Times New Roman"/>
                <w:sz w:val="24"/>
                <w:szCs w:val="24"/>
              </w:rPr>
            </w:pPr>
          </w:p>
          <w:p w:rsidR="003E33F5" w:rsidRPr="00966FA8" w:rsidRDefault="003E33F5" w:rsidP="003E33F5">
            <w:pPr>
              <w:snapToGrid w:val="0"/>
              <w:jc w:val="both"/>
              <w:rPr>
                <w:rFonts w:ascii="Times New Roman" w:eastAsia="Calibri" w:hAnsi="Times New Roman" w:cs="Times New Roman"/>
                <w:sz w:val="24"/>
                <w:szCs w:val="24"/>
              </w:rPr>
            </w:pPr>
            <w:r w:rsidRPr="00966FA8">
              <w:rPr>
                <w:rFonts w:ascii="Times New Roman" w:eastAsia="Calibri" w:hAnsi="Times New Roman" w:cs="Times New Roman"/>
                <w:sz w:val="24"/>
                <w:szCs w:val="24"/>
              </w:rPr>
              <w:t xml:space="preserve">Директор </w:t>
            </w:r>
          </w:p>
          <w:p w:rsidR="003E33F5" w:rsidRPr="00966FA8" w:rsidRDefault="003E33F5" w:rsidP="003E33F5">
            <w:pPr>
              <w:snapToGrid w:val="0"/>
              <w:jc w:val="both"/>
              <w:rPr>
                <w:rFonts w:ascii="Times New Roman" w:eastAsia="Calibri" w:hAnsi="Times New Roman" w:cs="Times New Roman"/>
                <w:sz w:val="24"/>
                <w:szCs w:val="24"/>
              </w:rPr>
            </w:pPr>
            <w:r w:rsidRPr="00966FA8">
              <w:rPr>
                <w:rFonts w:ascii="Times New Roman" w:eastAsia="Calibri" w:hAnsi="Times New Roman" w:cs="Times New Roman"/>
                <w:sz w:val="24"/>
                <w:szCs w:val="24"/>
              </w:rPr>
              <w:t>Председатель УС</w:t>
            </w:r>
          </w:p>
          <w:p w:rsidR="003E33F5" w:rsidRPr="00966FA8" w:rsidRDefault="003E33F5" w:rsidP="003E33F5">
            <w:pPr>
              <w:snapToGrid w:val="0"/>
              <w:jc w:val="both"/>
              <w:rPr>
                <w:rFonts w:ascii="Times New Roman" w:eastAsia="Calibri" w:hAnsi="Times New Roman" w:cs="Times New Roman"/>
                <w:sz w:val="24"/>
                <w:szCs w:val="24"/>
              </w:rPr>
            </w:pPr>
          </w:p>
          <w:p w:rsidR="00C7640F" w:rsidRPr="00966FA8" w:rsidRDefault="003E33F5" w:rsidP="005F78F9">
            <w:pPr>
              <w:ind w:right="536"/>
              <w:rPr>
                <w:rFonts w:ascii="Times New Roman" w:eastAsia="Times New Roman" w:hAnsi="Times New Roman" w:cs="Times New Roman"/>
                <w:sz w:val="24"/>
                <w:szCs w:val="24"/>
                <w:lang w:eastAsia="ru-RU"/>
              </w:rPr>
            </w:pPr>
            <w:r w:rsidRPr="00966FA8">
              <w:rPr>
                <w:rFonts w:ascii="Times New Roman" w:eastAsia="Calibri" w:hAnsi="Times New Roman" w:cs="Times New Roman"/>
                <w:sz w:val="24"/>
                <w:szCs w:val="24"/>
              </w:rPr>
              <w:t xml:space="preserve">Заместитель </w:t>
            </w:r>
            <w:r w:rsidRPr="00966FA8">
              <w:rPr>
                <w:rFonts w:ascii="Times New Roman" w:eastAsia="Calibri" w:hAnsi="Times New Roman" w:cs="Times New Roman"/>
                <w:sz w:val="24"/>
                <w:szCs w:val="24"/>
              </w:rPr>
              <w:lastRenderedPageBreak/>
              <w:t>директора</w:t>
            </w:r>
          </w:p>
          <w:p w:rsidR="003E33F5" w:rsidRPr="00966FA8" w:rsidRDefault="003E33F5" w:rsidP="005F78F9">
            <w:pPr>
              <w:ind w:right="536"/>
              <w:rPr>
                <w:rFonts w:ascii="Times New Roman" w:eastAsia="Times New Roman" w:hAnsi="Times New Roman" w:cs="Times New Roman"/>
                <w:sz w:val="24"/>
                <w:szCs w:val="24"/>
                <w:lang w:eastAsia="ru-RU"/>
              </w:rPr>
            </w:pPr>
          </w:p>
          <w:p w:rsidR="00C7640F" w:rsidRPr="00966FA8" w:rsidRDefault="00C7640F" w:rsidP="005F78F9">
            <w:pPr>
              <w:tabs>
                <w:tab w:val="left" w:pos="2226"/>
              </w:tabs>
              <w:ind w:right="-172"/>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C7640F" w:rsidRPr="00966FA8" w:rsidRDefault="00C7640F" w:rsidP="005F78F9">
            <w:pPr>
              <w:ind w:right="536"/>
              <w:rPr>
                <w:rFonts w:ascii="Times New Roman" w:eastAsia="Times New Roman" w:hAnsi="Times New Roman" w:cs="Times New Roman"/>
                <w:sz w:val="24"/>
                <w:szCs w:val="24"/>
                <w:lang w:eastAsia="ru-RU"/>
              </w:rPr>
            </w:pPr>
          </w:p>
          <w:p w:rsidR="00C7640F" w:rsidRPr="00966FA8" w:rsidRDefault="00C7640F" w:rsidP="005F78F9">
            <w:pPr>
              <w:ind w:right="536"/>
              <w:rPr>
                <w:rFonts w:ascii="Times New Roman" w:eastAsia="Times New Roman" w:hAnsi="Times New Roman" w:cs="Times New Roman"/>
                <w:sz w:val="24"/>
                <w:szCs w:val="24"/>
                <w:lang w:eastAsia="ru-RU"/>
              </w:rPr>
            </w:pPr>
          </w:p>
          <w:p w:rsidR="00C7640F" w:rsidRPr="00966FA8" w:rsidRDefault="00C7640F" w:rsidP="005F78F9">
            <w:pPr>
              <w:ind w:right="536"/>
              <w:rPr>
                <w:rFonts w:ascii="Times New Roman" w:eastAsia="Times New Roman" w:hAnsi="Times New Roman" w:cs="Times New Roman"/>
                <w:sz w:val="24"/>
                <w:szCs w:val="24"/>
                <w:lang w:eastAsia="ru-RU"/>
              </w:rPr>
            </w:pPr>
          </w:p>
          <w:p w:rsidR="00D31EF1" w:rsidRPr="00966FA8" w:rsidRDefault="00D31EF1" w:rsidP="005F78F9">
            <w:pPr>
              <w:tabs>
                <w:tab w:val="left" w:pos="2226"/>
              </w:tabs>
              <w:rPr>
                <w:rFonts w:ascii="Times New Roman" w:eastAsia="Times New Roman" w:hAnsi="Times New Roman" w:cs="Times New Roman"/>
                <w:sz w:val="24"/>
                <w:szCs w:val="24"/>
                <w:lang w:eastAsia="ru-RU"/>
              </w:rPr>
            </w:pPr>
          </w:p>
          <w:p w:rsidR="003E33F5" w:rsidRPr="00966FA8" w:rsidRDefault="003E33F5" w:rsidP="005F78F9">
            <w:pPr>
              <w:tabs>
                <w:tab w:val="left" w:pos="2226"/>
              </w:tabs>
              <w:rPr>
                <w:rFonts w:ascii="Times New Roman" w:eastAsia="Times New Roman" w:hAnsi="Times New Roman" w:cs="Times New Roman"/>
                <w:sz w:val="24"/>
                <w:szCs w:val="24"/>
                <w:lang w:eastAsia="ru-RU"/>
              </w:rPr>
            </w:pPr>
          </w:p>
          <w:p w:rsidR="003E33F5" w:rsidRPr="00966FA8" w:rsidRDefault="003E33F5" w:rsidP="005F78F9">
            <w:pPr>
              <w:tabs>
                <w:tab w:val="left" w:pos="2226"/>
              </w:tabs>
              <w:rPr>
                <w:rFonts w:ascii="Times New Roman" w:eastAsia="Times New Roman" w:hAnsi="Times New Roman" w:cs="Times New Roman"/>
                <w:sz w:val="24"/>
                <w:szCs w:val="24"/>
                <w:lang w:eastAsia="ru-RU"/>
              </w:rPr>
            </w:pPr>
          </w:p>
          <w:p w:rsidR="00C7640F" w:rsidRPr="00966FA8" w:rsidRDefault="00C7640F" w:rsidP="005F78F9">
            <w:pPr>
              <w:tabs>
                <w:tab w:val="left" w:pos="2226"/>
              </w:tabs>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Председатель УС</w:t>
            </w:r>
          </w:p>
          <w:p w:rsidR="00D31EF1" w:rsidRPr="00966FA8" w:rsidRDefault="00D31EF1" w:rsidP="005F78F9">
            <w:pPr>
              <w:tabs>
                <w:tab w:val="left" w:pos="2115"/>
              </w:tabs>
              <w:ind w:right="-172"/>
              <w:rPr>
                <w:rFonts w:ascii="Times New Roman" w:eastAsia="Times New Roman" w:hAnsi="Times New Roman" w:cs="Times New Roman"/>
                <w:sz w:val="24"/>
                <w:szCs w:val="24"/>
                <w:lang w:eastAsia="ru-RU"/>
              </w:rPr>
            </w:pPr>
          </w:p>
          <w:p w:rsidR="00C7640F" w:rsidRPr="00966FA8" w:rsidRDefault="00C7640F" w:rsidP="005F78F9">
            <w:pPr>
              <w:tabs>
                <w:tab w:val="left" w:pos="2115"/>
              </w:tabs>
              <w:ind w:right="-172"/>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C7640F" w:rsidRPr="00966FA8" w:rsidRDefault="00C7640F" w:rsidP="005F78F9">
            <w:pPr>
              <w:ind w:right="536"/>
              <w:rPr>
                <w:rFonts w:ascii="Times New Roman" w:eastAsia="Times New Roman" w:hAnsi="Times New Roman" w:cs="Times New Roman"/>
                <w:sz w:val="24"/>
                <w:szCs w:val="24"/>
                <w:lang w:eastAsia="ru-RU"/>
              </w:rPr>
            </w:pPr>
          </w:p>
          <w:p w:rsidR="00C7640F" w:rsidRPr="00966FA8" w:rsidRDefault="00C7640F" w:rsidP="00C447E9">
            <w:pPr>
              <w:tabs>
                <w:tab w:val="left" w:pos="2226"/>
              </w:tabs>
              <w:rPr>
                <w:rFonts w:ascii="Times New Roman" w:eastAsia="Times New Roman" w:hAnsi="Times New Roman" w:cs="Times New Roman"/>
                <w:bCs/>
                <w:sz w:val="24"/>
                <w:szCs w:val="24"/>
                <w:lang w:eastAsia="ru-RU"/>
              </w:rPr>
            </w:pPr>
          </w:p>
        </w:tc>
      </w:tr>
      <w:tr w:rsidR="00C7640F" w:rsidRPr="00966FA8" w:rsidTr="005F78F9">
        <w:tc>
          <w:tcPr>
            <w:tcW w:w="817" w:type="dxa"/>
          </w:tcPr>
          <w:p w:rsidR="00C7640F" w:rsidRPr="00966FA8" w:rsidRDefault="00C7640F" w:rsidP="005F78F9">
            <w:pPr>
              <w:suppressAutoHyphens/>
              <w:ind w:left="-142" w:right="-108"/>
              <w:jc w:val="center"/>
              <w:rPr>
                <w:rFonts w:ascii="Times New Roman" w:eastAsia="Times New Roman" w:hAnsi="Times New Roman" w:cs="Times New Roman"/>
                <w:bCs/>
                <w:sz w:val="24"/>
                <w:szCs w:val="24"/>
                <w:lang w:eastAsia="ru-RU"/>
              </w:rPr>
            </w:pPr>
            <w:r w:rsidRPr="00966FA8">
              <w:rPr>
                <w:rFonts w:ascii="Times New Roman" w:eastAsia="Times New Roman" w:hAnsi="Times New Roman" w:cs="Times New Roman"/>
                <w:bCs/>
                <w:sz w:val="24"/>
                <w:szCs w:val="24"/>
                <w:lang w:eastAsia="ru-RU"/>
              </w:rPr>
              <w:lastRenderedPageBreak/>
              <w:t>2</w:t>
            </w:r>
          </w:p>
        </w:tc>
        <w:tc>
          <w:tcPr>
            <w:tcW w:w="3075" w:type="dxa"/>
          </w:tcPr>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Работа с административными работниками школы</w:t>
            </w:r>
          </w:p>
        </w:tc>
        <w:tc>
          <w:tcPr>
            <w:tcW w:w="6767" w:type="dxa"/>
          </w:tcPr>
          <w:p w:rsidR="00C7640F" w:rsidRPr="00966FA8" w:rsidRDefault="00C7640F" w:rsidP="005F78F9">
            <w:pPr>
              <w:ind w:right="536" w:firstLine="33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Распределение функциональных обязанностей административных работников школы, </w:t>
            </w:r>
            <w:proofErr w:type="gramStart"/>
            <w:r w:rsidRPr="00966FA8">
              <w:rPr>
                <w:rFonts w:ascii="Times New Roman" w:eastAsia="Times New Roman" w:hAnsi="Times New Roman" w:cs="Times New Roman"/>
                <w:sz w:val="24"/>
                <w:szCs w:val="24"/>
                <w:lang w:eastAsia="ru-RU"/>
              </w:rPr>
              <w:t>согласно</w:t>
            </w:r>
            <w:proofErr w:type="gramEnd"/>
            <w:r w:rsidRPr="00966FA8">
              <w:rPr>
                <w:rFonts w:ascii="Times New Roman" w:eastAsia="Times New Roman" w:hAnsi="Times New Roman" w:cs="Times New Roman"/>
                <w:sz w:val="24"/>
                <w:szCs w:val="24"/>
                <w:lang w:eastAsia="ru-RU"/>
              </w:rPr>
              <w:t xml:space="preserve"> должностных инструкций</w:t>
            </w:r>
          </w:p>
        </w:tc>
        <w:tc>
          <w:tcPr>
            <w:tcW w:w="1685" w:type="dxa"/>
          </w:tcPr>
          <w:p w:rsidR="00C7640F" w:rsidRPr="00966FA8" w:rsidRDefault="00387511" w:rsidP="005F78F9">
            <w:pPr>
              <w:suppressAutoHyphens/>
              <w:jc w:val="center"/>
              <w:rPr>
                <w:rFonts w:ascii="Times New Roman" w:eastAsia="Times New Roman" w:hAnsi="Times New Roman" w:cs="Times New Roman"/>
                <w:bCs/>
                <w:sz w:val="24"/>
                <w:szCs w:val="24"/>
                <w:lang w:eastAsia="ru-RU"/>
              </w:rPr>
            </w:pPr>
            <w:r w:rsidRPr="00966FA8">
              <w:rPr>
                <w:rFonts w:ascii="Times New Roman" w:eastAsia="Times New Roman" w:hAnsi="Times New Roman" w:cs="Times New Roman"/>
                <w:bCs/>
                <w:sz w:val="24"/>
                <w:szCs w:val="24"/>
                <w:lang w:eastAsia="ru-RU"/>
              </w:rPr>
              <w:t>август 2019</w:t>
            </w:r>
            <w:r w:rsidR="00C7640F" w:rsidRPr="00966FA8">
              <w:rPr>
                <w:rFonts w:ascii="Times New Roman" w:eastAsia="Times New Roman" w:hAnsi="Times New Roman" w:cs="Times New Roman"/>
                <w:bCs/>
                <w:sz w:val="24"/>
                <w:szCs w:val="24"/>
                <w:lang w:eastAsia="ru-RU"/>
              </w:rPr>
              <w:t xml:space="preserve"> г</w:t>
            </w:r>
          </w:p>
        </w:tc>
        <w:tc>
          <w:tcPr>
            <w:tcW w:w="2442" w:type="dxa"/>
          </w:tcPr>
          <w:p w:rsidR="00C7640F" w:rsidRPr="00966FA8" w:rsidRDefault="00C7640F" w:rsidP="005F78F9">
            <w:pPr>
              <w:ind w:right="-31"/>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Заместители директора</w:t>
            </w:r>
          </w:p>
        </w:tc>
      </w:tr>
      <w:tr w:rsidR="00C7640F" w:rsidRPr="00966FA8" w:rsidTr="005F78F9">
        <w:tc>
          <w:tcPr>
            <w:tcW w:w="817" w:type="dxa"/>
          </w:tcPr>
          <w:p w:rsidR="00C7640F" w:rsidRPr="00966FA8" w:rsidRDefault="00C7640F" w:rsidP="005F78F9">
            <w:pPr>
              <w:suppressAutoHyphens/>
              <w:ind w:left="-142" w:right="34"/>
              <w:jc w:val="center"/>
              <w:rPr>
                <w:rFonts w:ascii="Times New Roman" w:eastAsia="Times New Roman" w:hAnsi="Times New Roman" w:cs="Times New Roman"/>
                <w:bCs/>
                <w:sz w:val="24"/>
                <w:szCs w:val="24"/>
                <w:lang w:eastAsia="ru-RU"/>
              </w:rPr>
            </w:pPr>
            <w:r w:rsidRPr="00966FA8">
              <w:rPr>
                <w:rFonts w:ascii="Times New Roman" w:eastAsia="Times New Roman" w:hAnsi="Times New Roman" w:cs="Times New Roman"/>
                <w:bCs/>
                <w:sz w:val="24"/>
                <w:szCs w:val="24"/>
                <w:lang w:eastAsia="ru-RU"/>
              </w:rPr>
              <w:t>3</w:t>
            </w:r>
          </w:p>
        </w:tc>
        <w:tc>
          <w:tcPr>
            <w:tcW w:w="3075" w:type="dxa"/>
          </w:tcPr>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Административные совещания. Совещания при директоре</w:t>
            </w:r>
          </w:p>
          <w:p w:rsidR="00C7640F" w:rsidRPr="00966FA8" w:rsidRDefault="00C7640F" w:rsidP="005F78F9">
            <w:pPr>
              <w:suppressAutoHyphens/>
              <w:ind w:right="536"/>
              <w:jc w:val="both"/>
              <w:rPr>
                <w:rFonts w:ascii="Times New Roman" w:eastAsia="Times New Roman" w:hAnsi="Times New Roman" w:cs="Times New Roman"/>
                <w:b/>
                <w:bCs/>
                <w:sz w:val="24"/>
                <w:szCs w:val="24"/>
                <w:lang w:eastAsia="ru-RU"/>
              </w:rPr>
            </w:pPr>
          </w:p>
        </w:tc>
        <w:tc>
          <w:tcPr>
            <w:tcW w:w="6767" w:type="dxa"/>
          </w:tcPr>
          <w:p w:rsidR="00C7640F" w:rsidRPr="00966FA8" w:rsidRDefault="00C7640F" w:rsidP="005F78F9">
            <w:pPr>
              <w:suppressAutoHyphens/>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 Организовать проведение совещаний при директоре.</w:t>
            </w:r>
          </w:p>
          <w:p w:rsidR="00C7640F" w:rsidRPr="00966FA8" w:rsidRDefault="00C7640F" w:rsidP="005F78F9">
            <w:pPr>
              <w:suppressAutoHyphens/>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2. Организовать проведение производственных совещаний:</w:t>
            </w:r>
          </w:p>
          <w:p w:rsidR="00C7640F" w:rsidRPr="00966FA8" w:rsidRDefault="00C7640F" w:rsidP="005F78F9">
            <w:pPr>
              <w:tabs>
                <w:tab w:val="num" w:pos="53"/>
              </w:tabs>
              <w:ind w:right="536" w:firstLine="77"/>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 Готовность школы к новому учебному году.</w:t>
            </w:r>
          </w:p>
          <w:p w:rsidR="00C7640F" w:rsidRPr="00966FA8" w:rsidRDefault="00C7640F" w:rsidP="005F78F9">
            <w:pPr>
              <w:tabs>
                <w:tab w:val="num" w:pos="53"/>
              </w:tabs>
              <w:ind w:right="536" w:firstLine="77"/>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2) Готовность школы к отопительному сезону.</w:t>
            </w:r>
          </w:p>
          <w:p w:rsidR="00C7640F" w:rsidRPr="00966FA8" w:rsidRDefault="00C7640F" w:rsidP="005F78F9">
            <w:pPr>
              <w:tabs>
                <w:tab w:val="num" w:pos="53"/>
              </w:tabs>
              <w:ind w:right="536" w:firstLine="77"/>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3) Готовность школы к весенне-летнему сезону.</w:t>
            </w:r>
          </w:p>
          <w:p w:rsidR="00C7640F" w:rsidRPr="00966FA8" w:rsidRDefault="00C7640F" w:rsidP="005F78F9">
            <w:pPr>
              <w:tabs>
                <w:tab w:val="num" w:pos="53"/>
              </w:tabs>
              <w:ind w:right="536" w:firstLine="77"/>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4) Ремонт школы. Работа летнего лагеря.</w:t>
            </w:r>
          </w:p>
          <w:p w:rsidR="00D31EF1" w:rsidRPr="00966FA8" w:rsidRDefault="00D31EF1" w:rsidP="005F78F9">
            <w:pPr>
              <w:tabs>
                <w:tab w:val="num" w:pos="53"/>
              </w:tabs>
              <w:ind w:right="536" w:firstLine="77"/>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5) Организация ПМПк</w:t>
            </w:r>
          </w:p>
          <w:p w:rsidR="00C7640F" w:rsidRPr="00966FA8" w:rsidRDefault="00C7640F" w:rsidP="005F78F9">
            <w:pPr>
              <w:tabs>
                <w:tab w:val="num" w:pos="53"/>
              </w:tabs>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3. Организовать проведение инструктивно-методических совещаний.</w:t>
            </w:r>
          </w:p>
        </w:tc>
        <w:tc>
          <w:tcPr>
            <w:tcW w:w="1685" w:type="dxa"/>
          </w:tcPr>
          <w:p w:rsidR="00C7640F" w:rsidRPr="00966FA8" w:rsidRDefault="00C7640F" w:rsidP="005F78F9">
            <w:pPr>
              <w:suppressAutoHyphens/>
              <w:ind w:right="536"/>
              <w:jc w:val="center"/>
              <w:rPr>
                <w:rFonts w:ascii="Times New Roman" w:eastAsia="Times New Roman" w:hAnsi="Times New Roman" w:cs="Times New Roman"/>
                <w:b/>
                <w:bCs/>
                <w:sz w:val="24"/>
                <w:szCs w:val="24"/>
                <w:lang w:eastAsia="ru-RU"/>
              </w:rPr>
            </w:pPr>
            <w:r w:rsidRPr="00966FA8">
              <w:rPr>
                <w:rFonts w:ascii="Times New Roman" w:eastAsia="Times New Roman" w:hAnsi="Times New Roman" w:cs="Times New Roman"/>
                <w:bCs/>
                <w:sz w:val="24"/>
                <w:szCs w:val="24"/>
                <w:lang w:eastAsia="ru-RU"/>
              </w:rPr>
              <w:t>в течение года, по графику</w:t>
            </w:r>
          </w:p>
        </w:tc>
        <w:tc>
          <w:tcPr>
            <w:tcW w:w="2442" w:type="dxa"/>
          </w:tcPr>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школы</w:t>
            </w:r>
          </w:p>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Заместители директора</w:t>
            </w:r>
          </w:p>
          <w:p w:rsidR="00C7640F" w:rsidRPr="00966FA8" w:rsidRDefault="00C7640F" w:rsidP="005F78F9">
            <w:pPr>
              <w:suppressAutoHyphens/>
              <w:ind w:right="536"/>
              <w:jc w:val="both"/>
              <w:rPr>
                <w:rFonts w:ascii="Times New Roman" w:eastAsia="Times New Roman" w:hAnsi="Times New Roman" w:cs="Times New Roman"/>
                <w:bCs/>
                <w:sz w:val="24"/>
                <w:szCs w:val="24"/>
                <w:lang w:eastAsia="ru-RU"/>
              </w:rPr>
            </w:pPr>
            <w:r w:rsidRPr="00966FA8">
              <w:rPr>
                <w:rFonts w:ascii="Times New Roman" w:eastAsia="Times New Roman" w:hAnsi="Times New Roman" w:cs="Times New Roman"/>
                <w:bCs/>
                <w:sz w:val="24"/>
                <w:szCs w:val="24"/>
                <w:lang w:eastAsia="ru-RU"/>
              </w:rPr>
              <w:t>Завхоз</w:t>
            </w:r>
          </w:p>
        </w:tc>
      </w:tr>
      <w:tr w:rsidR="00C7640F" w:rsidRPr="00966FA8" w:rsidTr="005F78F9">
        <w:tc>
          <w:tcPr>
            <w:tcW w:w="817" w:type="dxa"/>
          </w:tcPr>
          <w:p w:rsidR="00C7640F" w:rsidRPr="00966FA8" w:rsidRDefault="00C7640F" w:rsidP="005F78F9">
            <w:pPr>
              <w:suppressAutoHyphens/>
              <w:ind w:left="-142" w:right="34"/>
              <w:jc w:val="center"/>
              <w:rPr>
                <w:rFonts w:ascii="Times New Roman" w:eastAsia="Times New Roman" w:hAnsi="Times New Roman" w:cs="Times New Roman"/>
                <w:bCs/>
                <w:sz w:val="24"/>
                <w:szCs w:val="24"/>
                <w:lang w:eastAsia="ru-RU"/>
              </w:rPr>
            </w:pPr>
            <w:r w:rsidRPr="00966FA8">
              <w:rPr>
                <w:rFonts w:ascii="Times New Roman" w:eastAsia="Times New Roman" w:hAnsi="Times New Roman" w:cs="Times New Roman"/>
                <w:bCs/>
                <w:sz w:val="24"/>
                <w:szCs w:val="24"/>
                <w:lang w:eastAsia="ru-RU"/>
              </w:rPr>
              <w:t>4</w:t>
            </w:r>
          </w:p>
        </w:tc>
        <w:tc>
          <w:tcPr>
            <w:tcW w:w="3075" w:type="dxa"/>
          </w:tcPr>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Деятельность педагогических советов по итогам </w:t>
            </w:r>
            <w:r w:rsidRPr="00966FA8">
              <w:rPr>
                <w:rFonts w:ascii="Times New Roman" w:eastAsia="Times New Roman" w:hAnsi="Times New Roman" w:cs="Times New Roman"/>
                <w:sz w:val="24"/>
                <w:szCs w:val="24"/>
                <w:lang w:eastAsia="ru-RU"/>
              </w:rPr>
              <w:lastRenderedPageBreak/>
              <w:t>каждой четверти</w:t>
            </w:r>
          </w:p>
        </w:tc>
        <w:tc>
          <w:tcPr>
            <w:tcW w:w="6767" w:type="dxa"/>
          </w:tcPr>
          <w:p w:rsidR="00C7640F" w:rsidRPr="00966FA8" w:rsidRDefault="00C7640F" w:rsidP="005F78F9">
            <w:pPr>
              <w:tabs>
                <w:tab w:val="num" w:pos="53"/>
              </w:tabs>
              <w:ind w:right="53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lastRenderedPageBreak/>
              <w:t>1. Организовать работу педагогических советов по итогам каждой четверти.</w:t>
            </w:r>
          </w:p>
          <w:p w:rsidR="00C7640F" w:rsidRPr="00966FA8" w:rsidRDefault="00C7640F" w:rsidP="005F78F9">
            <w:pPr>
              <w:suppressAutoHyphens/>
              <w:ind w:right="536"/>
              <w:jc w:val="both"/>
              <w:rPr>
                <w:rFonts w:ascii="Times New Roman" w:eastAsia="Times New Roman" w:hAnsi="Times New Roman" w:cs="Times New Roman"/>
                <w:b/>
                <w:bCs/>
                <w:sz w:val="24"/>
                <w:szCs w:val="24"/>
                <w:lang w:eastAsia="ru-RU"/>
              </w:rPr>
            </w:pPr>
          </w:p>
        </w:tc>
        <w:tc>
          <w:tcPr>
            <w:tcW w:w="1685" w:type="dxa"/>
          </w:tcPr>
          <w:p w:rsidR="00C7640F" w:rsidRPr="00966FA8" w:rsidRDefault="00C7640F" w:rsidP="005F78F9">
            <w:pPr>
              <w:suppressAutoHyphens/>
              <w:ind w:right="536"/>
              <w:jc w:val="center"/>
              <w:rPr>
                <w:rFonts w:ascii="Times New Roman" w:eastAsia="Times New Roman" w:hAnsi="Times New Roman" w:cs="Times New Roman"/>
                <w:bCs/>
                <w:sz w:val="24"/>
                <w:szCs w:val="24"/>
                <w:lang w:eastAsia="ru-RU"/>
              </w:rPr>
            </w:pPr>
            <w:r w:rsidRPr="00966FA8">
              <w:rPr>
                <w:rFonts w:ascii="Times New Roman" w:eastAsia="Times New Roman" w:hAnsi="Times New Roman" w:cs="Times New Roman"/>
                <w:bCs/>
                <w:sz w:val="24"/>
                <w:szCs w:val="24"/>
                <w:lang w:eastAsia="ru-RU"/>
              </w:rPr>
              <w:t>в течение года</w:t>
            </w:r>
          </w:p>
        </w:tc>
        <w:tc>
          <w:tcPr>
            <w:tcW w:w="2442" w:type="dxa"/>
          </w:tcPr>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Зам. директора </w:t>
            </w:r>
          </w:p>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Классные руководители</w:t>
            </w:r>
          </w:p>
          <w:p w:rsidR="00C7640F" w:rsidRPr="00966FA8" w:rsidRDefault="00C7640F" w:rsidP="005F78F9">
            <w:pPr>
              <w:suppressAutoHyphens/>
              <w:ind w:right="536"/>
              <w:jc w:val="both"/>
              <w:rPr>
                <w:rFonts w:ascii="Times New Roman" w:eastAsia="Times New Roman" w:hAnsi="Times New Roman" w:cs="Times New Roman"/>
                <w:b/>
                <w:bCs/>
                <w:sz w:val="24"/>
                <w:szCs w:val="24"/>
                <w:lang w:eastAsia="ru-RU"/>
              </w:rPr>
            </w:pPr>
          </w:p>
        </w:tc>
      </w:tr>
      <w:tr w:rsidR="00C7640F" w:rsidRPr="00966FA8" w:rsidTr="005F78F9">
        <w:tc>
          <w:tcPr>
            <w:tcW w:w="817" w:type="dxa"/>
          </w:tcPr>
          <w:p w:rsidR="00C7640F" w:rsidRPr="00966FA8" w:rsidRDefault="00C7640F" w:rsidP="005F78F9">
            <w:pPr>
              <w:suppressAutoHyphens/>
              <w:ind w:left="-142" w:right="34"/>
              <w:jc w:val="center"/>
              <w:rPr>
                <w:rFonts w:ascii="Times New Roman" w:eastAsia="Times New Roman" w:hAnsi="Times New Roman" w:cs="Times New Roman"/>
                <w:bCs/>
                <w:sz w:val="24"/>
                <w:szCs w:val="24"/>
                <w:lang w:eastAsia="ru-RU"/>
              </w:rPr>
            </w:pPr>
            <w:r w:rsidRPr="00966FA8">
              <w:rPr>
                <w:rFonts w:ascii="Times New Roman" w:eastAsia="Times New Roman" w:hAnsi="Times New Roman" w:cs="Times New Roman"/>
                <w:bCs/>
                <w:sz w:val="24"/>
                <w:szCs w:val="24"/>
                <w:lang w:eastAsia="ru-RU"/>
              </w:rPr>
              <w:lastRenderedPageBreak/>
              <w:t>5</w:t>
            </w:r>
          </w:p>
        </w:tc>
        <w:tc>
          <w:tcPr>
            <w:tcW w:w="3075" w:type="dxa"/>
          </w:tcPr>
          <w:p w:rsidR="00C7640F" w:rsidRPr="00966FA8" w:rsidRDefault="00C7640F" w:rsidP="005F78F9">
            <w:pPr>
              <w:suppressAutoHyphens/>
              <w:ind w:right="536"/>
              <w:jc w:val="both"/>
              <w:rPr>
                <w:rFonts w:ascii="Times New Roman" w:eastAsia="Times New Roman" w:hAnsi="Times New Roman" w:cs="Times New Roman"/>
                <w:b/>
                <w:bCs/>
                <w:sz w:val="24"/>
                <w:szCs w:val="24"/>
                <w:lang w:eastAsia="ru-RU"/>
              </w:rPr>
            </w:pPr>
            <w:r w:rsidRPr="00966FA8">
              <w:rPr>
                <w:rFonts w:ascii="Times New Roman" w:eastAsia="Times New Roman" w:hAnsi="Times New Roman" w:cs="Times New Roman"/>
                <w:sz w:val="24"/>
                <w:szCs w:val="24"/>
                <w:lang w:eastAsia="ru-RU"/>
              </w:rPr>
              <w:t>Организация работы с родителями, общественностью, социумом</w:t>
            </w:r>
          </w:p>
        </w:tc>
        <w:tc>
          <w:tcPr>
            <w:tcW w:w="6767" w:type="dxa"/>
          </w:tcPr>
          <w:p w:rsidR="00C7640F" w:rsidRPr="00966FA8" w:rsidRDefault="00C7640F" w:rsidP="005F78F9">
            <w:pPr>
              <w:suppressAutoHyphens/>
              <w:ind w:right="53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 Провести общешкольные родительские собрания.</w:t>
            </w:r>
          </w:p>
          <w:p w:rsidR="00C7640F" w:rsidRPr="00966FA8" w:rsidRDefault="00C7640F" w:rsidP="005F78F9">
            <w:pPr>
              <w:suppressAutoHyphens/>
              <w:ind w:right="53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2. Провести классные родительские собрания.</w:t>
            </w:r>
          </w:p>
          <w:p w:rsidR="00C7640F" w:rsidRPr="00966FA8" w:rsidRDefault="00C7640F" w:rsidP="005F78F9">
            <w:pPr>
              <w:suppressAutoHyphens/>
              <w:ind w:right="53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3. Продолжить деятельность родительского всеобуча.</w:t>
            </w:r>
          </w:p>
          <w:p w:rsidR="00C7640F" w:rsidRPr="00966FA8" w:rsidRDefault="00C7640F" w:rsidP="005F78F9">
            <w:pPr>
              <w:suppressAutoHyphens/>
              <w:ind w:right="53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4. Привлекать родителей к подготовке и проведению общешкольных праздников.</w:t>
            </w:r>
          </w:p>
          <w:p w:rsidR="00C7640F" w:rsidRPr="00966FA8" w:rsidRDefault="00C7640F" w:rsidP="005F78F9">
            <w:pPr>
              <w:suppressAutoHyphens/>
              <w:ind w:right="53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5. Организовать участие родителей в благоустройстве школьной территории.</w:t>
            </w:r>
          </w:p>
          <w:p w:rsidR="00C7640F" w:rsidRPr="00966FA8" w:rsidRDefault="00C7640F" w:rsidP="005F78F9">
            <w:pPr>
              <w:suppressAutoHyphens/>
              <w:ind w:right="53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6. Организовать участие родителей в подготовке школы к новому учебному году.</w:t>
            </w:r>
          </w:p>
          <w:p w:rsidR="00C7640F" w:rsidRPr="00966FA8" w:rsidRDefault="00C7640F" w:rsidP="005F78F9">
            <w:pPr>
              <w:suppressAutoHyphens/>
              <w:ind w:right="53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7. Организовать встречи с представителями правоохранительных органов.</w:t>
            </w:r>
          </w:p>
          <w:p w:rsidR="00C7640F" w:rsidRPr="00966FA8" w:rsidRDefault="00C7640F" w:rsidP="005F78F9">
            <w:pPr>
              <w:suppressAutoHyphens/>
              <w:ind w:right="53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8. Составить план совместных мероприятий с сельским домом культуры и библиотекой.</w:t>
            </w:r>
          </w:p>
          <w:p w:rsidR="00C7640F" w:rsidRPr="00966FA8" w:rsidRDefault="00C7640F" w:rsidP="005F78F9">
            <w:pPr>
              <w:suppressAutoHyphens/>
              <w:ind w:right="53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9. Составить план совместных рейдов с администрацией сельского поселения в общественные места села с целью профилактики вредных привычек у подростков.</w:t>
            </w:r>
          </w:p>
          <w:p w:rsidR="00C7640F" w:rsidRPr="00966FA8" w:rsidRDefault="00C7640F" w:rsidP="005F78F9">
            <w:pPr>
              <w:suppressAutoHyphens/>
              <w:ind w:right="53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10. Организовать рейды по изучению условий жизни детей в неблагополучных семьях.</w:t>
            </w:r>
          </w:p>
          <w:p w:rsidR="00C7640F" w:rsidRPr="00966FA8" w:rsidRDefault="00C7640F" w:rsidP="005F78F9">
            <w:pPr>
              <w:tabs>
                <w:tab w:val="num" w:pos="-64"/>
                <w:tab w:val="num" w:pos="53"/>
              </w:tabs>
              <w:suppressAutoHyphens/>
              <w:ind w:right="536"/>
              <w:jc w:val="both"/>
              <w:rPr>
                <w:rFonts w:ascii="Times New Roman" w:eastAsia="Times New Roman" w:hAnsi="Times New Roman" w:cs="Times New Roman"/>
                <w:b/>
                <w:bCs/>
                <w:sz w:val="24"/>
                <w:szCs w:val="24"/>
                <w:lang w:eastAsia="ru-RU"/>
              </w:rPr>
            </w:pPr>
            <w:r w:rsidRPr="00966FA8">
              <w:rPr>
                <w:rFonts w:ascii="Times New Roman" w:eastAsia="Times New Roman" w:hAnsi="Times New Roman" w:cs="Times New Roman"/>
                <w:sz w:val="24"/>
                <w:szCs w:val="24"/>
                <w:lang w:eastAsia="ru-RU"/>
              </w:rPr>
              <w:t>11. Продолжить сотрудничество с Домом детского творчества, станцией юннатов, ДЮСШ, отделом молодёжи, центром занятости.</w:t>
            </w:r>
          </w:p>
        </w:tc>
        <w:tc>
          <w:tcPr>
            <w:tcW w:w="1685" w:type="dxa"/>
          </w:tcPr>
          <w:p w:rsidR="00C7640F" w:rsidRPr="00966FA8" w:rsidRDefault="00C7640F" w:rsidP="005F78F9">
            <w:pPr>
              <w:suppressAutoHyphens/>
              <w:ind w:right="536"/>
              <w:jc w:val="center"/>
              <w:rPr>
                <w:rFonts w:ascii="Times New Roman" w:eastAsia="Times New Roman" w:hAnsi="Times New Roman" w:cs="Times New Roman"/>
                <w:b/>
                <w:bCs/>
                <w:sz w:val="24"/>
                <w:szCs w:val="24"/>
                <w:lang w:eastAsia="ru-RU"/>
              </w:rPr>
            </w:pPr>
            <w:r w:rsidRPr="00966FA8">
              <w:rPr>
                <w:rFonts w:ascii="Times New Roman" w:eastAsia="Times New Roman" w:hAnsi="Times New Roman" w:cs="Times New Roman"/>
                <w:bCs/>
                <w:sz w:val="24"/>
                <w:szCs w:val="24"/>
                <w:lang w:eastAsia="ru-RU"/>
              </w:rPr>
              <w:t>в течение года, по графику</w:t>
            </w:r>
          </w:p>
        </w:tc>
        <w:tc>
          <w:tcPr>
            <w:tcW w:w="2442" w:type="dxa"/>
          </w:tcPr>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Зам. директора </w:t>
            </w:r>
          </w:p>
          <w:p w:rsidR="00C7640F" w:rsidRPr="00966FA8" w:rsidRDefault="00C7640F"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Кл</w:t>
            </w:r>
            <w:proofErr w:type="gramStart"/>
            <w:r w:rsidRPr="00966FA8">
              <w:rPr>
                <w:rFonts w:ascii="Times New Roman" w:eastAsia="Times New Roman" w:hAnsi="Times New Roman" w:cs="Times New Roman"/>
                <w:sz w:val="24"/>
                <w:szCs w:val="24"/>
                <w:lang w:eastAsia="ru-RU"/>
              </w:rPr>
              <w:t>.р</w:t>
            </w:r>
            <w:proofErr w:type="gramEnd"/>
            <w:r w:rsidRPr="00966FA8">
              <w:rPr>
                <w:rFonts w:ascii="Times New Roman" w:eastAsia="Times New Roman" w:hAnsi="Times New Roman" w:cs="Times New Roman"/>
                <w:sz w:val="24"/>
                <w:szCs w:val="24"/>
                <w:lang w:eastAsia="ru-RU"/>
              </w:rPr>
              <w:t>уководители</w:t>
            </w:r>
          </w:p>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Зам. директора </w:t>
            </w:r>
          </w:p>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Зам. директора </w:t>
            </w:r>
          </w:p>
          <w:p w:rsidR="00C7640F" w:rsidRPr="00966FA8" w:rsidRDefault="00C7640F" w:rsidP="005F78F9">
            <w:pPr>
              <w:ind w:right="536"/>
              <w:rPr>
                <w:rFonts w:ascii="Times New Roman" w:eastAsia="Times New Roman" w:hAnsi="Times New Roman" w:cs="Times New Roman"/>
                <w:sz w:val="24"/>
                <w:szCs w:val="24"/>
                <w:lang w:eastAsia="ru-RU"/>
              </w:rPr>
            </w:pPr>
          </w:p>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w:t>
            </w:r>
          </w:p>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Зам. директора </w:t>
            </w:r>
          </w:p>
          <w:p w:rsidR="00C7640F" w:rsidRPr="00966FA8" w:rsidRDefault="00C7640F" w:rsidP="005F78F9">
            <w:pPr>
              <w:ind w:right="536"/>
              <w:rPr>
                <w:rFonts w:ascii="Times New Roman" w:eastAsia="Times New Roman" w:hAnsi="Times New Roman" w:cs="Times New Roman"/>
                <w:sz w:val="24"/>
                <w:szCs w:val="24"/>
                <w:lang w:eastAsia="ru-RU"/>
              </w:rPr>
            </w:pPr>
          </w:p>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Зам директора</w:t>
            </w:r>
          </w:p>
          <w:p w:rsidR="00C7640F" w:rsidRPr="00966FA8" w:rsidRDefault="00C7640F" w:rsidP="005F78F9">
            <w:pPr>
              <w:ind w:right="536"/>
              <w:rPr>
                <w:rFonts w:ascii="Times New Roman" w:eastAsia="Times New Roman" w:hAnsi="Times New Roman" w:cs="Times New Roman"/>
                <w:sz w:val="24"/>
                <w:szCs w:val="24"/>
                <w:lang w:eastAsia="ru-RU"/>
              </w:rPr>
            </w:pPr>
          </w:p>
          <w:p w:rsidR="00C7640F" w:rsidRPr="00966FA8" w:rsidRDefault="00C7640F" w:rsidP="005F78F9">
            <w:pPr>
              <w:ind w:right="536"/>
              <w:rPr>
                <w:rFonts w:ascii="Times New Roman" w:eastAsia="Times New Roman" w:hAnsi="Times New Roman" w:cs="Times New Roman"/>
                <w:sz w:val="24"/>
                <w:szCs w:val="24"/>
                <w:lang w:eastAsia="ru-RU"/>
              </w:rPr>
            </w:pPr>
          </w:p>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Зам. директора </w:t>
            </w:r>
          </w:p>
          <w:p w:rsidR="00C7640F" w:rsidRPr="00966FA8" w:rsidRDefault="00C7640F" w:rsidP="005F78F9">
            <w:pPr>
              <w:ind w:right="536"/>
              <w:rPr>
                <w:rFonts w:ascii="Times New Roman" w:eastAsia="Times New Roman" w:hAnsi="Times New Roman" w:cs="Times New Roman"/>
                <w:sz w:val="24"/>
                <w:szCs w:val="24"/>
                <w:lang w:eastAsia="ru-RU"/>
              </w:rPr>
            </w:pPr>
          </w:p>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Зам. директора </w:t>
            </w:r>
          </w:p>
          <w:p w:rsidR="00C7640F" w:rsidRPr="00966FA8" w:rsidRDefault="00C7640F" w:rsidP="005F78F9">
            <w:pPr>
              <w:suppressAutoHyphens/>
              <w:ind w:right="536"/>
              <w:jc w:val="both"/>
              <w:rPr>
                <w:rFonts w:ascii="Times New Roman" w:eastAsia="Times New Roman" w:hAnsi="Times New Roman" w:cs="Times New Roman"/>
                <w:b/>
                <w:bCs/>
                <w:sz w:val="24"/>
                <w:szCs w:val="24"/>
                <w:lang w:eastAsia="ru-RU"/>
              </w:rPr>
            </w:pPr>
          </w:p>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Зам. директора </w:t>
            </w:r>
          </w:p>
          <w:p w:rsidR="00C7640F" w:rsidRPr="00966FA8" w:rsidRDefault="00C7640F" w:rsidP="005F78F9">
            <w:pPr>
              <w:ind w:right="536"/>
              <w:rPr>
                <w:rFonts w:ascii="Times New Roman" w:eastAsia="Times New Roman" w:hAnsi="Times New Roman" w:cs="Times New Roman"/>
                <w:sz w:val="24"/>
                <w:szCs w:val="24"/>
                <w:lang w:eastAsia="ru-RU"/>
              </w:rPr>
            </w:pPr>
          </w:p>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Зам. директора </w:t>
            </w:r>
          </w:p>
          <w:p w:rsidR="00C7640F" w:rsidRPr="00966FA8" w:rsidRDefault="00C7640F" w:rsidP="005F78F9">
            <w:pPr>
              <w:ind w:right="536"/>
              <w:rPr>
                <w:rFonts w:ascii="Times New Roman" w:eastAsia="Times New Roman" w:hAnsi="Times New Roman" w:cs="Times New Roman"/>
                <w:sz w:val="24"/>
                <w:szCs w:val="24"/>
                <w:lang w:eastAsia="ru-RU"/>
              </w:rPr>
            </w:pPr>
          </w:p>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w:t>
            </w:r>
          </w:p>
          <w:p w:rsidR="00C7640F" w:rsidRPr="00966FA8" w:rsidRDefault="00C7640F" w:rsidP="005F78F9">
            <w:pPr>
              <w:ind w:right="536"/>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Зам. директора </w:t>
            </w:r>
          </w:p>
          <w:p w:rsidR="00C7640F" w:rsidRPr="00966FA8" w:rsidRDefault="00C7640F" w:rsidP="005F78F9">
            <w:pPr>
              <w:suppressAutoHyphens/>
              <w:ind w:right="536"/>
              <w:jc w:val="both"/>
              <w:rPr>
                <w:rFonts w:ascii="Times New Roman" w:eastAsia="Times New Roman" w:hAnsi="Times New Roman" w:cs="Times New Roman"/>
                <w:b/>
                <w:bCs/>
                <w:sz w:val="24"/>
                <w:szCs w:val="24"/>
                <w:lang w:eastAsia="ru-RU"/>
              </w:rPr>
            </w:pPr>
          </w:p>
        </w:tc>
      </w:tr>
    </w:tbl>
    <w:p w:rsidR="00C7640F" w:rsidRPr="00966FA8" w:rsidRDefault="00C7640F" w:rsidP="00C7640F">
      <w:pPr>
        <w:rPr>
          <w:rFonts w:ascii="Times New Roman" w:hAnsi="Times New Roman" w:cs="Times New Roman"/>
          <w:sz w:val="28"/>
          <w:szCs w:val="28"/>
        </w:rPr>
        <w:sectPr w:rsidR="00C7640F" w:rsidRPr="00966FA8" w:rsidSect="00BF00C5">
          <w:pgSz w:w="16838" w:h="11906" w:orient="landscape"/>
          <w:pgMar w:top="851" w:right="1134" w:bottom="1701" w:left="1134" w:header="709" w:footer="709" w:gutter="0"/>
          <w:cols w:space="708"/>
          <w:docGrid w:linePitch="360"/>
        </w:sectPr>
      </w:pPr>
    </w:p>
    <w:p w:rsidR="006D7EEB" w:rsidRPr="00966FA8" w:rsidRDefault="00C7640F" w:rsidP="00482864">
      <w:pPr>
        <w:autoSpaceDN w:val="0"/>
        <w:spacing w:after="0" w:line="240" w:lineRule="auto"/>
        <w:jc w:val="center"/>
        <w:rPr>
          <w:rFonts w:ascii="Times New Roman" w:eastAsia="Calibri" w:hAnsi="Times New Roman" w:cs="Times New Roman"/>
          <w:b/>
          <w:sz w:val="28"/>
          <w:szCs w:val="28"/>
          <w:lang w:eastAsia="ar-SA"/>
        </w:rPr>
      </w:pPr>
      <w:r w:rsidRPr="00966FA8">
        <w:rPr>
          <w:rFonts w:ascii="Times New Roman" w:eastAsia="Calibri" w:hAnsi="Times New Roman" w:cs="Times New Roman"/>
          <w:b/>
          <w:sz w:val="28"/>
          <w:szCs w:val="28"/>
          <w:lang w:eastAsia="ar-SA"/>
        </w:rPr>
        <w:lastRenderedPageBreak/>
        <w:t>VII.</w:t>
      </w:r>
      <w:r w:rsidR="002B4ECC">
        <w:rPr>
          <w:rFonts w:ascii="Times New Roman" w:eastAsia="Calibri" w:hAnsi="Times New Roman" w:cs="Times New Roman"/>
          <w:b/>
          <w:sz w:val="28"/>
          <w:szCs w:val="28"/>
          <w:lang w:eastAsia="ar-SA"/>
        </w:rPr>
        <w:t xml:space="preserve"> </w:t>
      </w:r>
      <w:r w:rsidRPr="00966FA8">
        <w:rPr>
          <w:rFonts w:ascii="Times New Roman" w:eastAsia="Calibri" w:hAnsi="Times New Roman" w:cs="Times New Roman"/>
          <w:b/>
          <w:sz w:val="28"/>
          <w:szCs w:val="28"/>
          <w:lang w:eastAsia="ar-SA"/>
        </w:rPr>
        <w:t>Система внутришкольного контроля</w:t>
      </w:r>
    </w:p>
    <w:p w:rsidR="004C033B" w:rsidRPr="00966FA8" w:rsidRDefault="004C033B" w:rsidP="00482864">
      <w:pPr>
        <w:autoSpaceDN w:val="0"/>
        <w:spacing w:after="0" w:line="240" w:lineRule="auto"/>
        <w:jc w:val="center"/>
        <w:rPr>
          <w:rFonts w:ascii="Times New Roman" w:eastAsia="Calibri" w:hAnsi="Times New Roman" w:cs="Times New Roman"/>
          <w:b/>
          <w:sz w:val="28"/>
          <w:szCs w:val="28"/>
          <w:lang w:eastAsia="ar-SA"/>
        </w:rPr>
      </w:pPr>
    </w:p>
    <w:tbl>
      <w:tblPr>
        <w:tblW w:w="15546" w:type="dxa"/>
        <w:tblInd w:w="-176" w:type="dxa"/>
        <w:tblLayout w:type="fixed"/>
        <w:tblLook w:val="04A0"/>
      </w:tblPr>
      <w:tblGrid>
        <w:gridCol w:w="538"/>
        <w:gridCol w:w="6"/>
        <w:gridCol w:w="6"/>
        <w:gridCol w:w="18"/>
        <w:gridCol w:w="20"/>
        <w:gridCol w:w="2604"/>
        <w:gridCol w:w="22"/>
        <w:gridCol w:w="151"/>
        <w:gridCol w:w="33"/>
        <w:gridCol w:w="2273"/>
        <w:gridCol w:w="1843"/>
        <w:gridCol w:w="1984"/>
        <w:gridCol w:w="1559"/>
        <w:gridCol w:w="1909"/>
        <w:gridCol w:w="69"/>
        <w:gridCol w:w="2275"/>
        <w:gridCol w:w="236"/>
      </w:tblGrid>
      <w:tr w:rsidR="00D87793" w:rsidRPr="00966FA8" w:rsidTr="004C033B">
        <w:trPr>
          <w:gridAfter w:val="1"/>
          <w:wAfter w:w="236" w:type="dxa"/>
          <w:cantSplit/>
          <w:trHeight w:val="657"/>
        </w:trPr>
        <w:tc>
          <w:tcPr>
            <w:tcW w:w="588" w:type="dxa"/>
            <w:gridSpan w:val="5"/>
            <w:tcBorders>
              <w:top w:val="single" w:sz="4" w:space="0" w:color="000000"/>
              <w:left w:val="single" w:sz="4" w:space="0" w:color="000000"/>
              <w:bottom w:val="single" w:sz="4" w:space="0" w:color="000000"/>
              <w:right w:val="nil"/>
            </w:tcBorders>
            <w:vAlign w:val="center"/>
            <w:hideMark/>
          </w:tcPr>
          <w:p w:rsidR="00C7640F" w:rsidRPr="00966FA8" w:rsidRDefault="00C7640F" w:rsidP="00EA4C60">
            <w:pPr>
              <w:suppressAutoHyphens/>
              <w:autoSpaceDN w:val="0"/>
              <w:spacing w:after="0" w:line="240" w:lineRule="auto"/>
              <w:jc w:val="center"/>
              <w:rPr>
                <w:rFonts w:ascii="Times New Roman" w:eastAsia="Times New Roman" w:hAnsi="Times New Roman" w:cs="Times New Roman"/>
                <w:b/>
                <w:bCs/>
                <w:spacing w:val="-3"/>
                <w:lang w:eastAsia="ar-SA"/>
              </w:rPr>
            </w:pPr>
            <w:r w:rsidRPr="00966FA8">
              <w:rPr>
                <w:rFonts w:ascii="Times New Roman" w:eastAsia="Times New Roman" w:hAnsi="Times New Roman" w:cs="Times New Roman"/>
                <w:b/>
                <w:bCs/>
                <w:spacing w:val="-3"/>
                <w:lang w:eastAsia="ar-SA"/>
              </w:rPr>
              <w:t>N</w:t>
            </w:r>
          </w:p>
          <w:p w:rsidR="00C7640F" w:rsidRPr="00966FA8" w:rsidRDefault="00C7640F" w:rsidP="00EA4C60">
            <w:pPr>
              <w:suppressAutoHyphens/>
              <w:autoSpaceDN w:val="0"/>
              <w:spacing w:after="0" w:line="240" w:lineRule="auto"/>
              <w:jc w:val="center"/>
              <w:rPr>
                <w:rFonts w:ascii="Times New Roman" w:eastAsia="Times New Roman" w:hAnsi="Times New Roman" w:cs="Times New Roman"/>
                <w:b/>
                <w:bCs/>
                <w:spacing w:val="-3"/>
                <w:lang w:eastAsia="ar-SA"/>
              </w:rPr>
            </w:pPr>
            <w:proofErr w:type="gramStart"/>
            <w:r w:rsidRPr="00966FA8">
              <w:rPr>
                <w:rFonts w:ascii="Times New Roman" w:eastAsia="Times New Roman" w:hAnsi="Times New Roman" w:cs="Times New Roman"/>
                <w:b/>
                <w:bCs/>
                <w:spacing w:val="-3"/>
                <w:lang w:eastAsia="ar-SA"/>
              </w:rPr>
              <w:t>п</w:t>
            </w:r>
            <w:proofErr w:type="gramEnd"/>
            <w:r w:rsidRPr="00966FA8">
              <w:rPr>
                <w:rFonts w:ascii="Times New Roman" w:eastAsia="Times New Roman" w:hAnsi="Times New Roman" w:cs="Times New Roman"/>
                <w:b/>
                <w:bCs/>
                <w:spacing w:val="-3"/>
                <w:lang w:eastAsia="ar-SA"/>
              </w:rPr>
              <w:t>/п</w:t>
            </w:r>
          </w:p>
        </w:tc>
        <w:tc>
          <w:tcPr>
            <w:tcW w:w="2810" w:type="dxa"/>
            <w:gridSpan w:val="4"/>
            <w:tcBorders>
              <w:top w:val="single" w:sz="4" w:space="0" w:color="000000"/>
              <w:left w:val="single" w:sz="4" w:space="0" w:color="000000"/>
              <w:bottom w:val="single" w:sz="4" w:space="0" w:color="000000"/>
              <w:right w:val="nil"/>
            </w:tcBorders>
            <w:vAlign w:val="center"/>
            <w:hideMark/>
          </w:tcPr>
          <w:p w:rsidR="00C7640F" w:rsidRPr="00966FA8" w:rsidRDefault="00C7640F" w:rsidP="00EA4C60">
            <w:pPr>
              <w:suppressAutoHyphens/>
              <w:autoSpaceDN w:val="0"/>
              <w:spacing w:after="0" w:line="240" w:lineRule="auto"/>
              <w:rPr>
                <w:rFonts w:ascii="Times New Roman" w:eastAsia="Times New Roman" w:hAnsi="Times New Roman" w:cs="Times New Roman"/>
                <w:b/>
                <w:bCs/>
                <w:spacing w:val="-3"/>
                <w:lang w:eastAsia="ar-SA"/>
              </w:rPr>
            </w:pPr>
            <w:r w:rsidRPr="00966FA8">
              <w:rPr>
                <w:rFonts w:ascii="Times New Roman" w:eastAsia="Times New Roman" w:hAnsi="Times New Roman" w:cs="Times New Roman"/>
                <w:b/>
                <w:lang w:eastAsia="ru-RU"/>
              </w:rPr>
              <w:t>Вопросы, подлежащие контролю</w:t>
            </w:r>
          </w:p>
        </w:tc>
        <w:tc>
          <w:tcPr>
            <w:tcW w:w="2273" w:type="dxa"/>
            <w:tcBorders>
              <w:top w:val="single" w:sz="4" w:space="0" w:color="000000"/>
              <w:left w:val="single" w:sz="4" w:space="0" w:color="000000"/>
              <w:bottom w:val="single" w:sz="4" w:space="0" w:color="000000"/>
              <w:right w:val="nil"/>
            </w:tcBorders>
            <w:vAlign w:val="center"/>
            <w:hideMark/>
          </w:tcPr>
          <w:p w:rsidR="00C7640F" w:rsidRPr="00966FA8" w:rsidRDefault="00C7640F" w:rsidP="00EA4C60">
            <w:pPr>
              <w:suppressAutoHyphens/>
              <w:autoSpaceDN w:val="0"/>
              <w:spacing w:after="0" w:line="240" w:lineRule="auto"/>
              <w:jc w:val="center"/>
              <w:rPr>
                <w:rFonts w:ascii="Times New Roman" w:eastAsia="Times New Roman" w:hAnsi="Times New Roman" w:cs="Times New Roman"/>
                <w:b/>
                <w:bCs/>
                <w:spacing w:val="-3"/>
                <w:lang w:eastAsia="ar-SA"/>
              </w:rPr>
            </w:pPr>
            <w:r w:rsidRPr="00966FA8">
              <w:rPr>
                <w:rFonts w:ascii="Times New Roman" w:eastAsia="Times New Roman" w:hAnsi="Times New Roman" w:cs="Times New Roman"/>
                <w:b/>
                <w:bCs/>
                <w:spacing w:val="-3"/>
                <w:lang w:eastAsia="ar-SA"/>
              </w:rPr>
              <w:t>Цель контроля</w:t>
            </w:r>
          </w:p>
        </w:tc>
        <w:tc>
          <w:tcPr>
            <w:tcW w:w="1843" w:type="dxa"/>
            <w:tcBorders>
              <w:top w:val="single" w:sz="4" w:space="0" w:color="000000"/>
              <w:left w:val="single" w:sz="4" w:space="0" w:color="000000"/>
              <w:bottom w:val="single" w:sz="4" w:space="0" w:color="000000"/>
              <w:right w:val="nil"/>
            </w:tcBorders>
            <w:vAlign w:val="center"/>
            <w:hideMark/>
          </w:tcPr>
          <w:p w:rsidR="00C7640F" w:rsidRPr="00966FA8" w:rsidRDefault="00C7640F" w:rsidP="00EA4C60">
            <w:pPr>
              <w:suppressAutoHyphens/>
              <w:autoSpaceDN w:val="0"/>
              <w:spacing w:after="0" w:line="240" w:lineRule="auto"/>
              <w:jc w:val="center"/>
              <w:rPr>
                <w:rFonts w:ascii="Times New Roman" w:eastAsia="Times New Roman" w:hAnsi="Times New Roman" w:cs="Times New Roman"/>
                <w:b/>
                <w:bCs/>
                <w:spacing w:val="-3"/>
                <w:lang w:eastAsia="ar-SA"/>
              </w:rPr>
            </w:pPr>
            <w:r w:rsidRPr="00966FA8">
              <w:rPr>
                <w:rFonts w:ascii="Times New Roman" w:eastAsia="Times New Roman" w:hAnsi="Times New Roman" w:cs="Times New Roman"/>
                <w:b/>
                <w:bCs/>
                <w:spacing w:val="-3"/>
                <w:lang w:eastAsia="ar-SA"/>
              </w:rPr>
              <w:t>Вид контроля</w:t>
            </w:r>
          </w:p>
        </w:tc>
        <w:tc>
          <w:tcPr>
            <w:tcW w:w="1984" w:type="dxa"/>
            <w:tcBorders>
              <w:top w:val="single" w:sz="4" w:space="0" w:color="000000"/>
              <w:left w:val="single" w:sz="4" w:space="0" w:color="000000"/>
              <w:bottom w:val="single" w:sz="4" w:space="0" w:color="000000"/>
              <w:right w:val="nil"/>
            </w:tcBorders>
            <w:vAlign w:val="center"/>
            <w:hideMark/>
          </w:tcPr>
          <w:p w:rsidR="00C7640F" w:rsidRPr="00966FA8" w:rsidRDefault="00C7640F" w:rsidP="00EA4C60">
            <w:pPr>
              <w:suppressAutoHyphens/>
              <w:autoSpaceDN w:val="0"/>
              <w:spacing w:after="0" w:line="240" w:lineRule="auto"/>
              <w:jc w:val="center"/>
              <w:rPr>
                <w:rFonts w:ascii="Times New Roman" w:eastAsia="Times New Roman" w:hAnsi="Times New Roman" w:cs="Times New Roman"/>
                <w:b/>
                <w:bCs/>
                <w:spacing w:val="-3"/>
                <w:lang w:eastAsia="ar-SA"/>
              </w:rPr>
            </w:pPr>
            <w:r w:rsidRPr="00966FA8">
              <w:rPr>
                <w:rFonts w:ascii="Times New Roman" w:eastAsia="Times New Roman" w:hAnsi="Times New Roman" w:cs="Times New Roman"/>
                <w:b/>
                <w:bCs/>
                <w:spacing w:val="-3"/>
                <w:lang w:eastAsia="ar-SA"/>
              </w:rPr>
              <w:t>Методы контроля</w:t>
            </w:r>
          </w:p>
        </w:tc>
        <w:tc>
          <w:tcPr>
            <w:tcW w:w="1559" w:type="dxa"/>
            <w:tcBorders>
              <w:top w:val="single" w:sz="4" w:space="0" w:color="000000"/>
              <w:left w:val="single" w:sz="4" w:space="0" w:color="000000"/>
              <w:bottom w:val="single" w:sz="4" w:space="0" w:color="000000"/>
              <w:right w:val="nil"/>
            </w:tcBorders>
            <w:vAlign w:val="center"/>
            <w:hideMark/>
          </w:tcPr>
          <w:p w:rsidR="00C7640F" w:rsidRPr="00966FA8" w:rsidRDefault="00C7640F" w:rsidP="00EA4C60">
            <w:pPr>
              <w:suppressAutoHyphens/>
              <w:autoSpaceDN w:val="0"/>
              <w:spacing w:after="0" w:line="240" w:lineRule="auto"/>
              <w:jc w:val="center"/>
              <w:rPr>
                <w:rFonts w:ascii="Times New Roman" w:eastAsia="Times New Roman" w:hAnsi="Times New Roman" w:cs="Times New Roman"/>
                <w:b/>
                <w:bCs/>
                <w:spacing w:val="-3"/>
                <w:lang w:eastAsia="ar-SA"/>
              </w:rPr>
            </w:pPr>
            <w:r w:rsidRPr="00966FA8">
              <w:rPr>
                <w:rFonts w:ascii="Times New Roman" w:eastAsia="Times New Roman" w:hAnsi="Times New Roman" w:cs="Times New Roman"/>
                <w:b/>
                <w:bCs/>
                <w:spacing w:val="-3"/>
                <w:lang w:eastAsia="ar-SA"/>
              </w:rPr>
              <w:t>Сроки</w:t>
            </w:r>
          </w:p>
        </w:tc>
        <w:tc>
          <w:tcPr>
            <w:tcW w:w="1978" w:type="dxa"/>
            <w:gridSpan w:val="2"/>
            <w:tcBorders>
              <w:top w:val="single" w:sz="4" w:space="0" w:color="000000"/>
              <w:left w:val="single" w:sz="4" w:space="0" w:color="000000"/>
              <w:bottom w:val="single" w:sz="4" w:space="0" w:color="000000"/>
              <w:right w:val="nil"/>
            </w:tcBorders>
            <w:vAlign w:val="center"/>
            <w:hideMark/>
          </w:tcPr>
          <w:p w:rsidR="00C7640F" w:rsidRPr="00966FA8" w:rsidRDefault="00C7640F" w:rsidP="00EA4C60">
            <w:pPr>
              <w:suppressAutoHyphens/>
              <w:autoSpaceDN w:val="0"/>
              <w:spacing w:after="0" w:line="240" w:lineRule="auto"/>
              <w:jc w:val="center"/>
              <w:rPr>
                <w:rFonts w:ascii="Times New Roman" w:eastAsia="Times New Roman" w:hAnsi="Times New Roman" w:cs="Times New Roman"/>
                <w:b/>
                <w:bCs/>
                <w:spacing w:val="-3"/>
                <w:lang w:eastAsia="ar-SA"/>
              </w:rPr>
            </w:pPr>
            <w:r w:rsidRPr="00966FA8">
              <w:rPr>
                <w:rFonts w:ascii="Times New Roman" w:eastAsia="Times New Roman" w:hAnsi="Times New Roman" w:cs="Times New Roman"/>
                <w:b/>
                <w:bCs/>
                <w:spacing w:val="-3"/>
                <w:lang w:eastAsia="ar-SA"/>
              </w:rPr>
              <w:t>Результат</w:t>
            </w:r>
          </w:p>
        </w:tc>
        <w:tc>
          <w:tcPr>
            <w:tcW w:w="2275" w:type="dxa"/>
            <w:tcBorders>
              <w:top w:val="single" w:sz="4" w:space="0" w:color="000000"/>
              <w:left w:val="single" w:sz="4" w:space="0" w:color="000000"/>
              <w:bottom w:val="single" w:sz="4" w:space="0" w:color="000000"/>
              <w:right w:val="single" w:sz="4" w:space="0" w:color="000000"/>
            </w:tcBorders>
            <w:vAlign w:val="center"/>
            <w:hideMark/>
          </w:tcPr>
          <w:p w:rsidR="00C7640F" w:rsidRPr="00966FA8" w:rsidRDefault="00C7640F" w:rsidP="00EA4C60">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bCs/>
                <w:spacing w:val="-3"/>
                <w:lang w:eastAsia="ar-SA"/>
              </w:rPr>
              <w:t>Ответственный</w:t>
            </w:r>
          </w:p>
        </w:tc>
      </w:tr>
      <w:tr w:rsidR="00C7640F" w:rsidRPr="00966FA8" w:rsidTr="00B15F2C">
        <w:trPr>
          <w:gridAfter w:val="1"/>
          <w:wAfter w:w="236" w:type="dxa"/>
          <w:cantSplit/>
          <w:trHeight w:val="411"/>
        </w:trPr>
        <w:tc>
          <w:tcPr>
            <w:tcW w:w="15310" w:type="dxa"/>
            <w:gridSpan w:val="16"/>
            <w:tcBorders>
              <w:top w:val="single" w:sz="4" w:space="0" w:color="000000"/>
              <w:left w:val="single" w:sz="4" w:space="0" w:color="000000"/>
              <w:bottom w:val="single" w:sz="4" w:space="0" w:color="000000"/>
              <w:right w:val="single" w:sz="4" w:space="0" w:color="000000"/>
            </w:tcBorders>
            <w:vAlign w:val="center"/>
          </w:tcPr>
          <w:p w:rsidR="00C7640F" w:rsidRPr="00966FA8" w:rsidRDefault="004C033B" w:rsidP="00EA4C60">
            <w:pPr>
              <w:suppressAutoHyphens/>
              <w:autoSpaceDN w:val="0"/>
              <w:spacing w:after="0" w:line="240" w:lineRule="auto"/>
              <w:jc w:val="center"/>
              <w:rPr>
                <w:rFonts w:ascii="Times New Roman" w:eastAsia="Times New Roman" w:hAnsi="Times New Roman" w:cs="Times New Roman"/>
                <w:b/>
                <w:bCs/>
                <w:i/>
                <w:spacing w:val="-3"/>
                <w:lang w:eastAsia="ar-SA"/>
              </w:rPr>
            </w:pPr>
            <w:r w:rsidRPr="00966FA8">
              <w:rPr>
                <w:rFonts w:ascii="Times New Roman" w:eastAsia="Times New Roman" w:hAnsi="Times New Roman" w:cs="Times New Roman"/>
                <w:b/>
                <w:bCs/>
                <w:i/>
                <w:spacing w:val="-3"/>
                <w:lang w:eastAsia="ar-SA"/>
              </w:rPr>
              <w:t>Август 2019</w:t>
            </w:r>
            <w:r w:rsidR="00C7640F" w:rsidRPr="00966FA8">
              <w:rPr>
                <w:rFonts w:ascii="Times New Roman" w:eastAsia="Times New Roman" w:hAnsi="Times New Roman" w:cs="Times New Roman"/>
                <w:b/>
                <w:bCs/>
                <w:i/>
                <w:spacing w:val="-3"/>
                <w:lang w:eastAsia="ar-SA"/>
              </w:rPr>
              <w:t xml:space="preserve"> г</w:t>
            </w:r>
          </w:p>
        </w:tc>
      </w:tr>
      <w:tr w:rsidR="00D87793" w:rsidRPr="00966FA8" w:rsidTr="004C033B">
        <w:trPr>
          <w:gridAfter w:val="1"/>
          <w:wAfter w:w="236" w:type="dxa"/>
          <w:cantSplit/>
          <w:trHeight w:val="411"/>
        </w:trPr>
        <w:tc>
          <w:tcPr>
            <w:tcW w:w="550" w:type="dxa"/>
            <w:gridSpan w:val="3"/>
            <w:tcBorders>
              <w:top w:val="single" w:sz="4" w:space="0" w:color="000000"/>
              <w:left w:val="single" w:sz="4" w:space="0" w:color="000000"/>
              <w:bottom w:val="single" w:sz="4" w:space="0" w:color="000000"/>
              <w:right w:val="nil"/>
            </w:tcBorders>
          </w:tcPr>
          <w:p w:rsidR="00C7640F" w:rsidRPr="00966FA8" w:rsidRDefault="006D7EEB" w:rsidP="00EA4C60">
            <w:pPr>
              <w:autoSpaceDE w:val="0"/>
              <w:autoSpaceDN w:val="0"/>
              <w:adjustRightInd w:val="0"/>
              <w:spacing w:after="0" w:line="240" w:lineRule="auto"/>
              <w:ind w:right="-54"/>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1</w:t>
            </w:r>
          </w:p>
        </w:tc>
        <w:tc>
          <w:tcPr>
            <w:tcW w:w="2815" w:type="dxa"/>
            <w:gridSpan w:val="5"/>
            <w:tcBorders>
              <w:top w:val="single" w:sz="4" w:space="0" w:color="000000"/>
              <w:left w:val="single" w:sz="4" w:space="0" w:color="000000"/>
              <w:bottom w:val="single" w:sz="4" w:space="0" w:color="000000"/>
              <w:right w:val="nil"/>
            </w:tcBorders>
          </w:tcPr>
          <w:p w:rsidR="00C7640F" w:rsidRPr="00966FA8" w:rsidRDefault="00C7640F" w:rsidP="00EA4C60">
            <w:pPr>
              <w:autoSpaceDE w:val="0"/>
              <w:autoSpaceDN w:val="0"/>
              <w:adjustRightInd w:val="0"/>
              <w:spacing w:after="0" w:line="240" w:lineRule="auto"/>
              <w:ind w:left="-6" w:right="-54"/>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Уточнение списков учащихся по классам</w:t>
            </w:r>
          </w:p>
        </w:tc>
        <w:tc>
          <w:tcPr>
            <w:tcW w:w="2306" w:type="dxa"/>
            <w:gridSpan w:val="2"/>
            <w:tcBorders>
              <w:top w:val="single" w:sz="4" w:space="0" w:color="000000"/>
              <w:left w:val="single" w:sz="4" w:space="0" w:color="000000"/>
              <w:bottom w:val="single" w:sz="4" w:space="0" w:color="000000"/>
              <w:right w:val="nil"/>
            </w:tcBorders>
          </w:tcPr>
          <w:p w:rsidR="00C7640F" w:rsidRPr="00966FA8" w:rsidRDefault="00C7640F" w:rsidP="00EA4C60">
            <w:pPr>
              <w:autoSpaceDE w:val="0"/>
              <w:autoSpaceDN w:val="0"/>
              <w:adjustRightInd w:val="0"/>
              <w:spacing w:after="0" w:line="240" w:lineRule="auto"/>
              <w:ind w:right="-19"/>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Анализ работы классных руководителей по уточнению контингента учащихся</w:t>
            </w:r>
          </w:p>
        </w:tc>
        <w:tc>
          <w:tcPr>
            <w:tcW w:w="1843" w:type="dxa"/>
            <w:tcBorders>
              <w:top w:val="single" w:sz="4" w:space="0" w:color="000000"/>
              <w:left w:val="single" w:sz="4" w:space="0" w:color="000000"/>
              <w:bottom w:val="single" w:sz="4" w:space="0" w:color="000000"/>
              <w:right w:val="nil"/>
            </w:tcBorders>
          </w:tcPr>
          <w:p w:rsidR="00C7640F" w:rsidRPr="00966FA8" w:rsidRDefault="00C7640F" w:rsidP="00EA4C60">
            <w:pPr>
              <w:autoSpaceDE w:val="0"/>
              <w:autoSpaceDN w:val="0"/>
              <w:adjustRightInd w:val="0"/>
              <w:spacing w:after="0" w:line="240" w:lineRule="auto"/>
              <w:ind w:right="-57"/>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Обзорный</w:t>
            </w:r>
          </w:p>
        </w:tc>
        <w:tc>
          <w:tcPr>
            <w:tcW w:w="1984" w:type="dxa"/>
            <w:tcBorders>
              <w:top w:val="single" w:sz="4" w:space="0" w:color="000000"/>
              <w:left w:val="single" w:sz="4" w:space="0" w:color="000000"/>
              <w:bottom w:val="single" w:sz="4" w:space="0" w:color="000000"/>
              <w:right w:val="nil"/>
            </w:tcBorders>
          </w:tcPr>
          <w:p w:rsidR="00C7640F" w:rsidRPr="00966FA8" w:rsidRDefault="00C7640F" w:rsidP="00EA4C60">
            <w:pPr>
              <w:autoSpaceDE w:val="0"/>
              <w:autoSpaceDN w:val="0"/>
              <w:adjustRightIn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Собеседование, изучение документации</w:t>
            </w:r>
          </w:p>
        </w:tc>
        <w:tc>
          <w:tcPr>
            <w:tcW w:w="1559" w:type="dxa"/>
            <w:tcBorders>
              <w:top w:val="single" w:sz="4" w:space="0" w:color="000000"/>
              <w:left w:val="single" w:sz="4" w:space="0" w:color="000000"/>
              <w:bottom w:val="single" w:sz="4" w:space="0" w:color="000000"/>
              <w:right w:val="nil"/>
            </w:tcBorders>
          </w:tcPr>
          <w:p w:rsidR="00C7640F" w:rsidRPr="00966FA8" w:rsidRDefault="00C7640F" w:rsidP="00EA4C60">
            <w:pPr>
              <w:autoSpaceDE w:val="0"/>
              <w:autoSpaceDN w:val="0"/>
              <w:adjustRightIn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Август</w:t>
            </w:r>
          </w:p>
        </w:tc>
        <w:tc>
          <w:tcPr>
            <w:tcW w:w="1978" w:type="dxa"/>
            <w:gridSpan w:val="2"/>
            <w:tcBorders>
              <w:top w:val="single" w:sz="4" w:space="0" w:color="000000"/>
              <w:left w:val="single" w:sz="4" w:space="0" w:color="000000"/>
              <w:bottom w:val="single" w:sz="4" w:space="0" w:color="000000"/>
              <w:right w:val="nil"/>
            </w:tcBorders>
          </w:tcPr>
          <w:p w:rsidR="00C7640F" w:rsidRPr="00966FA8" w:rsidRDefault="00C7640F" w:rsidP="00EA4C60">
            <w:pPr>
              <w:snapToGrid w:val="0"/>
              <w:spacing w:after="0" w:line="240" w:lineRule="auto"/>
              <w:jc w:val="center"/>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Совещание при директоре приказ</w:t>
            </w:r>
          </w:p>
        </w:tc>
        <w:tc>
          <w:tcPr>
            <w:tcW w:w="2275" w:type="dxa"/>
            <w:tcBorders>
              <w:top w:val="single" w:sz="4" w:space="0" w:color="000000"/>
              <w:left w:val="single" w:sz="4" w:space="0" w:color="000000"/>
              <w:bottom w:val="single" w:sz="4" w:space="0" w:color="000000"/>
              <w:right w:val="single" w:sz="4" w:space="0" w:color="000000"/>
            </w:tcBorders>
          </w:tcPr>
          <w:p w:rsidR="00C7640F" w:rsidRPr="00966FA8" w:rsidRDefault="008C62B1" w:rsidP="00EA4C60">
            <w:pPr>
              <w:snapToGrid w:val="0"/>
              <w:spacing w:after="0" w:line="240" w:lineRule="auto"/>
              <w:ind w:right="-101"/>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Твердохлебова С.Н.,</w:t>
            </w:r>
            <w:r w:rsidR="006F0357" w:rsidRPr="00966FA8">
              <w:rPr>
                <w:rFonts w:ascii="Times New Roman" w:hAnsi="Times New Roman" w:cs="Times New Roman"/>
              </w:rPr>
              <w:t>заместитель директора</w:t>
            </w:r>
          </w:p>
        </w:tc>
      </w:tr>
      <w:tr w:rsidR="00482864" w:rsidRPr="00966FA8" w:rsidTr="004C033B">
        <w:trPr>
          <w:gridAfter w:val="1"/>
          <w:wAfter w:w="236" w:type="dxa"/>
          <w:cantSplit/>
          <w:trHeight w:val="411"/>
        </w:trPr>
        <w:tc>
          <w:tcPr>
            <w:tcW w:w="550" w:type="dxa"/>
            <w:gridSpan w:val="3"/>
            <w:tcBorders>
              <w:top w:val="single" w:sz="4" w:space="0" w:color="000000"/>
              <w:left w:val="single" w:sz="4" w:space="0" w:color="000000"/>
              <w:bottom w:val="single" w:sz="4" w:space="0" w:color="000000"/>
              <w:right w:val="nil"/>
            </w:tcBorders>
          </w:tcPr>
          <w:p w:rsidR="00482864" w:rsidRPr="00966FA8" w:rsidRDefault="00482864" w:rsidP="00EA4C60">
            <w:pPr>
              <w:autoSpaceDE w:val="0"/>
              <w:autoSpaceDN w:val="0"/>
              <w:adjustRightInd w:val="0"/>
              <w:spacing w:after="0" w:line="240" w:lineRule="auto"/>
              <w:ind w:right="-54"/>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2</w:t>
            </w:r>
          </w:p>
        </w:tc>
        <w:tc>
          <w:tcPr>
            <w:tcW w:w="2815" w:type="dxa"/>
            <w:gridSpan w:val="5"/>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rPr>
                <w:rFonts w:ascii="Times New Roman" w:eastAsia="Times New Roman" w:hAnsi="Times New Roman" w:cs="Times New Roman"/>
                <w:lang w:eastAsia="ru-RU"/>
              </w:rPr>
            </w:pPr>
            <w:r w:rsidRPr="00966FA8">
              <w:rPr>
                <w:rFonts w:ascii="Times New Roman" w:eastAsia="Calibri" w:hAnsi="Times New Roman" w:cs="Times New Roman"/>
                <w:lang w:eastAsia="ru-RU"/>
              </w:rPr>
              <w:t>Тарификация педагогических кадров. Обеспечение образовательного процесса педагогическими кадрами и распределение учебной нагрузки</w:t>
            </w:r>
          </w:p>
        </w:tc>
        <w:tc>
          <w:tcPr>
            <w:tcW w:w="2306" w:type="dxa"/>
            <w:gridSpan w:val="2"/>
            <w:tcBorders>
              <w:top w:val="single" w:sz="4" w:space="0" w:color="000000"/>
              <w:left w:val="single" w:sz="4" w:space="0" w:color="000000"/>
              <w:bottom w:val="single" w:sz="4" w:space="0" w:color="000000"/>
              <w:right w:val="nil"/>
            </w:tcBorders>
          </w:tcPr>
          <w:p w:rsidR="00482864" w:rsidRPr="00966FA8" w:rsidRDefault="00482864" w:rsidP="00EA4C60">
            <w:pPr>
              <w:tabs>
                <w:tab w:val="left" w:pos="312"/>
              </w:tabs>
              <w:snapToGrid w:val="0"/>
              <w:spacing w:after="0" w:line="240" w:lineRule="auto"/>
              <w:rPr>
                <w:rFonts w:ascii="Times New Roman" w:eastAsia="Times New Roman" w:hAnsi="Times New Roman" w:cs="Times New Roman"/>
                <w:lang w:eastAsia="ru-RU"/>
              </w:rPr>
            </w:pPr>
            <w:r w:rsidRPr="00966FA8">
              <w:rPr>
                <w:rFonts w:ascii="Times New Roman" w:eastAsia="Calibri" w:hAnsi="Times New Roman" w:cs="Times New Roman"/>
                <w:lang w:eastAsia="ru-RU"/>
              </w:rPr>
              <w:t xml:space="preserve">Распределение учебных часов в соответствии с нормативными документами. Ознакомление учителей с </w:t>
            </w:r>
            <w:proofErr w:type="spellStart"/>
            <w:r w:rsidRPr="00966FA8">
              <w:rPr>
                <w:rFonts w:ascii="Times New Roman" w:eastAsia="Calibri" w:hAnsi="Times New Roman" w:cs="Times New Roman"/>
                <w:lang w:eastAsia="ru-RU"/>
              </w:rPr>
              <w:t>учебной</w:t>
            </w:r>
            <w:r w:rsidR="004C033B" w:rsidRPr="00966FA8">
              <w:rPr>
                <w:rFonts w:ascii="Times New Roman" w:eastAsia="Calibri" w:hAnsi="Times New Roman" w:cs="Times New Roman"/>
                <w:lang w:eastAsia="ru-RU"/>
              </w:rPr>
              <w:t>нагруз</w:t>
            </w:r>
            <w:r w:rsidRPr="00966FA8">
              <w:rPr>
                <w:rFonts w:ascii="Times New Roman" w:eastAsia="Calibri" w:hAnsi="Times New Roman" w:cs="Times New Roman"/>
                <w:lang w:eastAsia="ru-RU"/>
              </w:rPr>
              <w:t>кой</w:t>
            </w:r>
            <w:proofErr w:type="spellEnd"/>
            <w:r w:rsidRPr="00966FA8">
              <w:rPr>
                <w:rFonts w:ascii="Times New Roman" w:eastAsia="Calibri" w:hAnsi="Times New Roman" w:cs="Times New Roman"/>
                <w:lang w:eastAsia="ru-RU"/>
              </w:rPr>
              <w:t xml:space="preserve"> и </w:t>
            </w:r>
            <w:proofErr w:type="spellStart"/>
            <w:r w:rsidRPr="00966FA8">
              <w:rPr>
                <w:rFonts w:ascii="Times New Roman" w:eastAsia="Calibri" w:hAnsi="Times New Roman" w:cs="Times New Roman"/>
                <w:lang w:eastAsia="ru-RU"/>
              </w:rPr>
              <w:t>функцио-нальнымиобязанностями</w:t>
            </w:r>
            <w:proofErr w:type="spellEnd"/>
            <w:r w:rsidRPr="00966FA8">
              <w:rPr>
                <w:rFonts w:ascii="Times New Roman" w:eastAsia="Calibri" w:hAnsi="Times New Roman" w:cs="Times New Roman"/>
                <w:lang w:eastAsia="ru-RU"/>
              </w:rPr>
              <w:t>.</w:t>
            </w:r>
          </w:p>
        </w:tc>
        <w:tc>
          <w:tcPr>
            <w:tcW w:w="1843" w:type="dxa"/>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ind w:right="-130"/>
              <w:rPr>
                <w:rFonts w:ascii="Times New Roman" w:eastAsia="Times New Roman" w:hAnsi="Times New Roman" w:cs="Times New Roman"/>
                <w:lang w:eastAsia="ru-RU"/>
              </w:rPr>
            </w:pPr>
            <w:r w:rsidRPr="00966FA8">
              <w:rPr>
                <w:rFonts w:ascii="Times New Roman" w:eastAsia="Calibri" w:hAnsi="Times New Roman" w:cs="Times New Roman"/>
                <w:lang w:eastAsia="ru-RU"/>
              </w:rPr>
              <w:t>Тематический</w:t>
            </w:r>
          </w:p>
        </w:tc>
        <w:tc>
          <w:tcPr>
            <w:tcW w:w="1984" w:type="dxa"/>
            <w:tcBorders>
              <w:top w:val="single" w:sz="4" w:space="0" w:color="000000"/>
              <w:left w:val="single" w:sz="4" w:space="0" w:color="000000"/>
              <w:bottom w:val="single" w:sz="4" w:space="0" w:color="000000"/>
              <w:right w:val="nil"/>
            </w:tcBorders>
          </w:tcPr>
          <w:p w:rsidR="00482864" w:rsidRPr="00966FA8" w:rsidRDefault="00482864" w:rsidP="00EA4C60">
            <w:pPr>
              <w:tabs>
                <w:tab w:val="left" w:pos="248"/>
              </w:tabs>
              <w:snapToGrid w:val="0"/>
              <w:spacing w:after="0" w:line="240" w:lineRule="auto"/>
              <w:ind w:left="-86"/>
              <w:rPr>
                <w:rFonts w:ascii="Times New Roman" w:eastAsia="Times New Roman" w:hAnsi="Times New Roman" w:cs="Times New Roman"/>
                <w:lang w:eastAsia="ru-RU"/>
              </w:rPr>
            </w:pPr>
            <w:r w:rsidRPr="00966FA8">
              <w:rPr>
                <w:rFonts w:ascii="Times New Roman" w:eastAsia="Calibri" w:hAnsi="Times New Roman" w:cs="Times New Roman"/>
                <w:lang w:eastAsia="ru-RU"/>
              </w:rPr>
              <w:t>Изучение, анализ и корректировка документации</w:t>
            </w:r>
          </w:p>
        </w:tc>
        <w:tc>
          <w:tcPr>
            <w:tcW w:w="1559" w:type="dxa"/>
            <w:tcBorders>
              <w:top w:val="single" w:sz="4" w:space="0" w:color="000000"/>
              <w:left w:val="single" w:sz="4" w:space="0" w:color="000000"/>
              <w:bottom w:val="single" w:sz="4" w:space="0" w:color="000000"/>
              <w:right w:val="nil"/>
            </w:tcBorders>
          </w:tcPr>
          <w:p w:rsidR="00482864" w:rsidRPr="00966FA8" w:rsidRDefault="00A929A2" w:rsidP="00EA4C60">
            <w:pPr>
              <w:snapToGrid w:val="0"/>
              <w:spacing w:after="0" w:line="240" w:lineRule="auto"/>
              <w:jc w:val="center"/>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До 01.09.19</w:t>
            </w:r>
          </w:p>
        </w:tc>
        <w:tc>
          <w:tcPr>
            <w:tcW w:w="1978" w:type="dxa"/>
            <w:gridSpan w:val="2"/>
            <w:tcBorders>
              <w:top w:val="single" w:sz="4" w:space="0" w:color="000000"/>
              <w:left w:val="single" w:sz="4" w:space="0" w:color="000000"/>
              <w:bottom w:val="single" w:sz="4" w:space="0" w:color="000000"/>
              <w:right w:val="nil"/>
            </w:tcBorders>
            <w:vAlign w:val="center"/>
          </w:tcPr>
          <w:p w:rsidR="00482864" w:rsidRPr="00966FA8" w:rsidRDefault="00482864" w:rsidP="00EA4C60">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Утверждение тарификации, приказ</w:t>
            </w:r>
          </w:p>
        </w:tc>
        <w:tc>
          <w:tcPr>
            <w:tcW w:w="2275" w:type="dxa"/>
            <w:tcBorders>
              <w:top w:val="single" w:sz="4" w:space="0" w:color="000000"/>
              <w:left w:val="single" w:sz="4" w:space="0" w:color="000000"/>
              <w:bottom w:val="single" w:sz="4" w:space="0" w:color="000000"/>
              <w:right w:val="single" w:sz="4" w:space="0" w:color="000000"/>
            </w:tcBorders>
          </w:tcPr>
          <w:p w:rsidR="00482864" w:rsidRPr="00966FA8" w:rsidRDefault="00482864" w:rsidP="00EA4C60">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Администрация</w:t>
            </w:r>
          </w:p>
        </w:tc>
      </w:tr>
      <w:tr w:rsidR="00482864" w:rsidRPr="00966FA8" w:rsidTr="004C033B">
        <w:trPr>
          <w:gridAfter w:val="1"/>
          <w:wAfter w:w="236" w:type="dxa"/>
          <w:cantSplit/>
          <w:trHeight w:val="411"/>
        </w:trPr>
        <w:tc>
          <w:tcPr>
            <w:tcW w:w="568" w:type="dxa"/>
            <w:gridSpan w:val="4"/>
            <w:tcBorders>
              <w:top w:val="single" w:sz="4" w:space="0" w:color="000000"/>
              <w:left w:val="single" w:sz="4" w:space="0" w:color="000000"/>
              <w:bottom w:val="single" w:sz="4" w:space="0" w:color="000000"/>
              <w:right w:val="nil"/>
            </w:tcBorders>
          </w:tcPr>
          <w:p w:rsidR="00482864" w:rsidRPr="00966FA8" w:rsidRDefault="00482864" w:rsidP="00EA4C60">
            <w:pPr>
              <w:autoSpaceDE w:val="0"/>
              <w:autoSpaceDN w:val="0"/>
              <w:adjustRightInd w:val="0"/>
              <w:spacing w:after="0" w:line="240" w:lineRule="auto"/>
              <w:ind w:left="1232" w:right="-54"/>
              <w:jc w:val="center"/>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2</w:t>
            </w:r>
          </w:p>
          <w:p w:rsidR="00482864" w:rsidRPr="00966FA8" w:rsidRDefault="00482864" w:rsidP="00EA4C60">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3</w:t>
            </w:r>
          </w:p>
        </w:tc>
        <w:tc>
          <w:tcPr>
            <w:tcW w:w="2797" w:type="dxa"/>
            <w:gridSpan w:val="4"/>
            <w:tcBorders>
              <w:top w:val="single" w:sz="4" w:space="0" w:color="000000"/>
              <w:left w:val="single" w:sz="4" w:space="0" w:color="000000"/>
              <w:bottom w:val="single" w:sz="4" w:space="0" w:color="000000"/>
              <w:right w:val="nil"/>
            </w:tcBorders>
          </w:tcPr>
          <w:p w:rsidR="00482864" w:rsidRPr="00966FA8" w:rsidRDefault="00482864" w:rsidP="00EA4C60">
            <w:pPr>
              <w:autoSpaceDE w:val="0"/>
              <w:autoSpaceDN w:val="0"/>
              <w:adjustRightInd w:val="0"/>
              <w:spacing w:after="0" w:line="240" w:lineRule="auto"/>
              <w:ind w:right="-54" w:hanging="6"/>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 xml:space="preserve"> Комплексная проверка охвата всех детей школьного возраста обучением в школе, в </w:t>
            </w:r>
            <w:proofErr w:type="spellStart"/>
            <w:r w:rsidRPr="00966FA8">
              <w:rPr>
                <w:rFonts w:ascii="Times New Roman" w:eastAsia="Times New Roman" w:hAnsi="Times New Roman" w:cs="Times New Roman"/>
                <w:lang w:eastAsia="ru-RU"/>
              </w:rPr>
              <w:t>ССУЗах</w:t>
            </w:r>
            <w:proofErr w:type="spellEnd"/>
            <w:r w:rsidRPr="00966FA8">
              <w:rPr>
                <w:rFonts w:ascii="Times New Roman" w:eastAsia="Times New Roman" w:hAnsi="Times New Roman" w:cs="Times New Roman"/>
                <w:lang w:eastAsia="ru-RU"/>
              </w:rPr>
              <w:t xml:space="preserve">, ВУЗах и трудоустройства выпускников 9  и 11 </w:t>
            </w:r>
            <w:proofErr w:type="spellStart"/>
            <w:r w:rsidRPr="00966FA8">
              <w:rPr>
                <w:rFonts w:ascii="Times New Roman" w:eastAsia="Times New Roman" w:hAnsi="Times New Roman" w:cs="Times New Roman"/>
                <w:lang w:eastAsia="ru-RU"/>
              </w:rPr>
              <w:t>кл</w:t>
            </w:r>
            <w:proofErr w:type="spellEnd"/>
            <w:r w:rsidRPr="00966FA8">
              <w:rPr>
                <w:rFonts w:ascii="Times New Roman" w:eastAsia="Times New Roman" w:hAnsi="Times New Roman" w:cs="Times New Roman"/>
                <w:lang w:eastAsia="ru-RU"/>
              </w:rPr>
              <w:t>.</w:t>
            </w:r>
          </w:p>
        </w:tc>
        <w:tc>
          <w:tcPr>
            <w:tcW w:w="2306" w:type="dxa"/>
            <w:gridSpan w:val="2"/>
            <w:tcBorders>
              <w:top w:val="single" w:sz="4" w:space="0" w:color="000000"/>
              <w:left w:val="single" w:sz="4" w:space="0" w:color="000000"/>
              <w:bottom w:val="single" w:sz="4" w:space="0" w:color="000000"/>
              <w:right w:val="nil"/>
            </w:tcBorders>
          </w:tcPr>
          <w:p w:rsidR="00482864" w:rsidRPr="00966FA8" w:rsidRDefault="00482864" w:rsidP="00EA4C60">
            <w:pPr>
              <w:autoSpaceDE w:val="0"/>
              <w:autoSpaceDN w:val="0"/>
              <w:adjustRightInd w:val="0"/>
              <w:spacing w:after="0" w:line="240" w:lineRule="auto"/>
              <w:ind w:right="-19"/>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Анализ работы классных руководителей по уточнению контингента уч-ся, по трудоустройству выпускников</w:t>
            </w:r>
          </w:p>
        </w:tc>
        <w:tc>
          <w:tcPr>
            <w:tcW w:w="1843" w:type="dxa"/>
            <w:tcBorders>
              <w:top w:val="single" w:sz="4" w:space="0" w:color="000000"/>
              <w:left w:val="single" w:sz="4" w:space="0" w:color="000000"/>
              <w:bottom w:val="single" w:sz="4" w:space="0" w:color="000000"/>
              <w:right w:val="nil"/>
            </w:tcBorders>
          </w:tcPr>
          <w:p w:rsidR="00482864" w:rsidRPr="00966FA8" w:rsidRDefault="00482864" w:rsidP="00EA4C60">
            <w:pPr>
              <w:autoSpaceDE w:val="0"/>
              <w:autoSpaceDN w:val="0"/>
              <w:adjustRightInd w:val="0"/>
              <w:spacing w:after="0" w:line="240" w:lineRule="auto"/>
              <w:ind w:right="-57"/>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Фронтальный</w:t>
            </w:r>
          </w:p>
        </w:tc>
        <w:tc>
          <w:tcPr>
            <w:tcW w:w="1984" w:type="dxa"/>
            <w:tcBorders>
              <w:top w:val="single" w:sz="4" w:space="0" w:color="000000"/>
              <w:left w:val="single" w:sz="4" w:space="0" w:color="000000"/>
              <w:bottom w:val="single" w:sz="4" w:space="0" w:color="000000"/>
              <w:right w:val="nil"/>
            </w:tcBorders>
          </w:tcPr>
          <w:p w:rsidR="00482864" w:rsidRPr="00966FA8" w:rsidRDefault="00482864" w:rsidP="00EA4C60">
            <w:pPr>
              <w:autoSpaceDE w:val="0"/>
              <w:autoSpaceDN w:val="0"/>
              <w:adjustRightIn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Собеседование с классными руководителями, изучение документации</w:t>
            </w:r>
          </w:p>
        </w:tc>
        <w:tc>
          <w:tcPr>
            <w:tcW w:w="1559" w:type="dxa"/>
            <w:tcBorders>
              <w:top w:val="single" w:sz="4" w:space="0" w:color="000000"/>
              <w:left w:val="single" w:sz="4" w:space="0" w:color="000000"/>
              <w:bottom w:val="single" w:sz="4" w:space="0" w:color="000000"/>
              <w:right w:val="nil"/>
            </w:tcBorders>
          </w:tcPr>
          <w:p w:rsidR="00482864" w:rsidRPr="00966FA8" w:rsidRDefault="00482864" w:rsidP="00EA4C60">
            <w:pPr>
              <w:autoSpaceDE w:val="0"/>
              <w:autoSpaceDN w:val="0"/>
              <w:adjustRightIn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Август</w:t>
            </w:r>
          </w:p>
        </w:tc>
        <w:tc>
          <w:tcPr>
            <w:tcW w:w="1978" w:type="dxa"/>
            <w:gridSpan w:val="2"/>
            <w:tcBorders>
              <w:top w:val="single" w:sz="4" w:space="0" w:color="000000"/>
              <w:left w:val="single" w:sz="4" w:space="0" w:color="000000"/>
              <w:bottom w:val="single" w:sz="4" w:space="0" w:color="000000"/>
              <w:right w:val="nil"/>
            </w:tcBorders>
          </w:tcPr>
          <w:p w:rsidR="00482864" w:rsidRPr="00966FA8" w:rsidRDefault="00482864" w:rsidP="00EA4C60">
            <w:pPr>
              <w:autoSpaceDE w:val="0"/>
              <w:autoSpaceDN w:val="0"/>
              <w:adjustRightInd w:val="0"/>
              <w:spacing w:after="0" w:line="240" w:lineRule="auto"/>
              <w:ind w:right="-60"/>
              <w:jc w:val="center"/>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Справка, совещание при директоре</w:t>
            </w:r>
          </w:p>
        </w:tc>
        <w:tc>
          <w:tcPr>
            <w:tcW w:w="2275" w:type="dxa"/>
            <w:tcBorders>
              <w:top w:val="single" w:sz="4" w:space="0" w:color="000000"/>
              <w:left w:val="single" w:sz="4" w:space="0" w:color="000000"/>
              <w:bottom w:val="single" w:sz="4" w:space="0" w:color="000000"/>
              <w:right w:val="single" w:sz="4" w:space="0" w:color="000000"/>
            </w:tcBorders>
          </w:tcPr>
          <w:p w:rsidR="00482864" w:rsidRPr="00966FA8" w:rsidRDefault="00482864" w:rsidP="00EA4C60">
            <w:pPr>
              <w:autoSpaceDE w:val="0"/>
              <w:autoSpaceDN w:val="0"/>
              <w:adjustRightInd w:val="0"/>
              <w:spacing w:after="0" w:line="240" w:lineRule="auto"/>
              <w:ind w:right="-60"/>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 xml:space="preserve">Брежнева Е. В., </w:t>
            </w:r>
            <w:r w:rsidRPr="00966FA8">
              <w:rPr>
                <w:rFonts w:ascii="Times New Roman" w:hAnsi="Times New Roman" w:cs="Times New Roman"/>
              </w:rPr>
              <w:t>заместитель директора</w:t>
            </w:r>
          </w:p>
        </w:tc>
      </w:tr>
      <w:tr w:rsidR="00482864" w:rsidRPr="00966FA8" w:rsidTr="004C033B">
        <w:trPr>
          <w:gridAfter w:val="1"/>
          <w:wAfter w:w="236" w:type="dxa"/>
          <w:cantSplit/>
          <w:trHeight w:val="411"/>
        </w:trPr>
        <w:tc>
          <w:tcPr>
            <w:tcW w:w="568" w:type="dxa"/>
            <w:gridSpan w:val="4"/>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ind w:left="1232"/>
              <w:rPr>
                <w:rFonts w:ascii="Times New Roman" w:eastAsia="Times New Roman" w:hAnsi="Times New Roman" w:cs="Times New Roman"/>
                <w:lang w:eastAsia="ru-RU"/>
              </w:rPr>
            </w:pPr>
          </w:p>
          <w:p w:rsidR="00482864" w:rsidRPr="00966FA8" w:rsidRDefault="00482864" w:rsidP="00EA4C60">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4</w:t>
            </w:r>
          </w:p>
          <w:p w:rsidR="00482864" w:rsidRPr="00966FA8" w:rsidRDefault="00482864" w:rsidP="00EA4C60">
            <w:pPr>
              <w:spacing w:after="0" w:line="240" w:lineRule="auto"/>
              <w:rPr>
                <w:rFonts w:ascii="Times New Roman" w:eastAsia="Times New Roman" w:hAnsi="Times New Roman" w:cs="Times New Roman"/>
                <w:lang w:eastAsia="ru-RU"/>
              </w:rPr>
            </w:pPr>
          </w:p>
          <w:p w:rsidR="00482864" w:rsidRPr="00966FA8" w:rsidRDefault="00482864" w:rsidP="00EA4C60">
            <w:pPr>
              <w:spacing w:after="0" w:line="240" w:lineRule="auto"/>
              <w:rPr>
                <w:rFonts w:ascii="Times New Roman" w:eastAsia="Times New Roman" w:hAnsi="Times New Roman" w:cs="Times New Roman"/>
                <w:lang w:eastAsia="ru-RU"/>
              </w:rPr>
            </w:pPr>
          </w:p>
          <w:p w:rsidR="00482864" w:rsidRPr="00966FA8" w:rsidRDefault="00482864" w:rsidP="00EA4C60">
            <w:pPr>
              <w:spacing w:after="0" w:line="240" w:lineRule="auto"/>
              <w:rPr>
                <w:rFonts w:ascii="Times New Roman" w:eastAsia="Times New Roman" w:hAnsi="Times New Roman" w:cs="Times New Roman"/>
                <w:lang w:eastAsia="ru-RU"/>
              </w:rPr>
            </w:pPr>
          </w:p>
          <w:p w:rsidR="00482864" w:rsidRPr="00966FA8" w:rsidRDefault="00482864" w:rsidP="00EA4C60">
            <w:pPr>
              <w:spacing w:after="0" w:line="240" w:lineRule="auto"/>
              <w:rPr>
                <w:rFonts w:ascii="Times New Roman" w:eastAsia="Times New Roman" w:hAnsi="Times New Roman" w:cs="Times New Roman"/>
                <w:lang w:eastAsia="ru-RU"/>
              </w:rPr>
            </w:pPr>
          </w:p>
          <w:p w:rsidR="00482864" w:rsidRPr="00966FA8" w:rsidRDefault="00482864" w:rsidP="00EA4C60">
            <w:pPr>
              <w:spacing w:after="0" w:line="240" w:lineRule="auto"/>
              <w:rPr>
                <w:rFonts w:ascii="Times New Roman" w:eastAsia="Times New Roman" w:hAnsi="Times New Roman" w:cs="Times New Roman"/>
                <w:lang w:eastAsia="ru-RU"/>
              </w:rPr>
            </w:pPr>
          </w:p>
          <w:p w:rsidR="00482864" w:rsidRPr="00966FA8" w:rsidRDefault="00482864" w:rsidP="00EA4C60">
            <w:pPr>
              <w:spacing w:after="0" w:line="240" w:lineRule="auto"/>
              <w:rPr>
                <w:rFonts w:ascii="Times New Roman" w:eastAsia="Times New Roman" w:hAnsi="Times New Roman" w:cs="Times New Roman"/>
                <w:lang w:eastAsia="ru-RU"/>
              </w:rPr>
            </w:pPr>
          </w:p>
        </w:tc>
        <w:tc>
          <w:tcPr>
            <w:tcW w:w="2797" w:type="dxa"/>
            <w:gridSpan w:val="4"/>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Готовность классных кабинетов к учебному году</w:t>
            </w:r>
          </w:p>
        </w:tc>
        <w:tc>
          <w:tcPr>
            <w:tcW w:w="2306" w:type="dxa"/>
            <w:gridSpan w:val="2"/>
            <w:tcBorders>
              <w:top w:val="single" w:sz="4" w:space="0" w:color="000000"/>
              <w:left w:val="single" w:sz="4" w:space="0" w:color="000000"/>
              <w:bottom w:val="single" w:sz="4" w:space="0" w:color="000000"/>
              <w:right w:val="nil"/>
            </w:tcBorders>
          </w:tcPr>
          <w:p w:rsidR="00482864" w:rsidRPr="00966FA8" w:rsidRDefault="00482864" w:rsidP="00EA4C60">
            <w:pPr>
              <w:tabs>
                <w:tab w:val="left" w:pos="312"/>
              </w:tabs>
              <w:snapToGri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Проверка состояния техники безопасности, готовности материальной базы, методического обеспечения</w:t>
            </w:r>
          </w:p>
        </w:tc>
        <w:tc>
          <w:tcPr>
            <w:tcW w:w="1843" w:type="dxa"/>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ind w:right="-130"/>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Диагностический</w:t>
            </w:r>
          </w:p>
        </w:tc>
        <w:tc>
          <w:tcPr>
            <w:tcW w:w="1984" w:type="dxa"/>
            <w:tcBorders>
              <w:top w:val="single" w:sz="4" w:space="0" w:color="000000"/>
              <w:left w:val="single" w:sz="4" w:space="0" w:color="000000"/>
              <w:bottom w:val="single" w:sz="4" w:space="0" w:color="000000"/>
              <w:right w:val="nil"/>
            </w:tcBorders>
          </w:tcPr>
          <w:p w:rsidR="00482864" w:rsidRPr="00966FA8" w:rsidRDefault="00482864" w:rsidP="00EA4C60">
            <w:pPr>
              <w:tabs>
                <w:tab w:val="left" w:pos="248"/>
              </w:tabs>
              <w:snapToGrid w:val="0"/>
              <w:spacing w:after="0" w:line="240" w:lineRule="auto"/>
              <w:ind w:left="-86"/>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Рейд по кабинетам</w:t>
            </w:r>
          </w:p>
        </w:tc>
        <w:tc>
          <w:tcPr>
            <w:tcW w:w="1559" w:type="dxa"/>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jc w:val="center"/>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Август</w:t>
            </w:r>
          </w:p>
        </w:tc>
        <w:tc>
          <w:tcPr>
            <w:tcW w:w="1978" w:type="dxa"/>
            <w:gridSpan w:val="2"/>
            <w:tcBorders>
              <w:top w:val="single" w:sz="4" w:space="0" w:color="000000"/>
              <w:left w:val="single" w:sz="4" w:space="0" w:color="000000"/>
              <w:bottom w:val="single" w:sz="4" w:space="0" w:color="000000"/>
              <w:right w:val="nil"/>
            </w:tcBorders>
          </w:tcPr>
          <w:p w:rsidR="00482864" w:rsidRPr="00966FA8" w:rsidRDefault="00482864" w:rsidP="00EA4C60">
            <w:pPr>
              <w:spacing w:after="0" w:line="240" w:lineRule="auto"/>
              <w:jc w:val="center"/>
              <w:rPr>
                <w:rFonts w:ascii="Times New Roman" w:eastAsia="Times New Roman" w:hAnsi="Times New Roman" w:cs="Times New Roman"/>
                <w:lang w:eastAsia="ru-RU"/>
              </w:rPr>
            </w:pPr>
            <w:r w:rsidRPr="00966FA8">
              <w:rPr>
                <w:rFonts w:ascii="Times New Roman" w:eastAsia="Calibri" w:hAnsi="Times New Roman" w:cs="Times New Roman"/>
                <w:lang w:eastAsia="ru-RU"/>
              </w:rPr>
              <w:t xml:space="preserve">Акты по кабинетам, </w:t>
            </w:r>
            <w:r w:rsidRPr="00966FA8">
              <w:rPr>
                <w:rFonts w:ascii="Times New Roman" w:eastAsia="Times New Roman" w:hAnsi="Times New Roman" w:cs="Times New Roman"/>
                <w:lang w:eastAsia="ru-RU"/>
              </w:rPr>
              <w:t xml:space="preserve"> совещание при директоре, приказ</w:t>
            </w:r>
          </w:p>
        </w:tc>
        <w:tc>
          <w:tcPr>
            <w:tcW w:w="2275" w:type="dxa"/>
            <w:tcBorders>
              <w:top w:val="single" w:sz="4" w:space="0" w:color="000000"/>
              <w:left w:val="single" w:sz="4" w:space="0" w:color="000000"/>
              <w:bottom w:val="single" w:sz="4" w:space="0" w:color="000000"/>
              <w:right w:val="single" w:sz="4" w:space="0" w:color="000000"/>
            </w:tcBorders>
          </w:tcPr>
          <w:p w:rsidR="00482864" w:rsidRPr="00966FA8" w:rsidRDefault="00482864" w:rsidP="00EA4C60">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Администрация</w:t>
            </w:r>
          </w:p>
        </w:tc>
      </w:tr>
      <w:tr w:rsidR="00482864" w:rsidRPr="00966FA8" w:rsidTr="00B15F2C">
        <w:trPr>
          <w:gridAfter w:val="1"/>
          <w:wAfter w:w="236" w:type="dxa"/>
          <w:cantSplit/>
          <w:trHeight w:val="411"/>
        </w:trPr>
        <w:tc>
          <w:tcPr>
            <w:tcW w:w="15310" w:type="dxa"/>
            <w:gridSpan w:val="16"/>
            <w:tcBorders>
              <w:top w:val="single" w:sz="4" w:space="0" w:color="000000"/>
              <w:left w:val="single" w:sz="4" w:space="0" w:color="000000"/>
              <w:bottom w:val="single" w:sz="4" w:space="0" w:color="000000"/>
              <w:right w:val="single" w:sz="4" w:space="0" w:color="000000"/>
            </w:tcBorders>
            <w:vAlign w:val="center"/>
          </w:tcPr>
          <w:p w:rsidR="00482864" w:rsidRPr="00966FA8" w:rsidRDefault="00482864" w:rsidP="00EA4C60">
            <w:pPr>
              <w:suppressAutoHyphens/>
              <w:autoSpaceDN w:val="0"/>
              <w:spacing w:after="0" w:line="240" w:lineRule="auto"/>
              <w:jc w:val="both"/>
              <w:rPr>
                <w:rFonts w:ascii="Times New Roman" w:eastAsia="Times New Roman" w:hAnsi="Times New Roman" w:cs="Times New Roman"/>
                <w:b/>
                <w:bCs/>
                <w:spacing w:val="-3"/>
                <w:lang w:eastAsia="ar-SA"/>
              </w:rPr>
            </w:pPr>
            <w:r w:rsidRPr="00966FA8">
              <w:rPr>
                <w:rFonts w:ascii="Times New Roman" w:eastAsia="Times New Roman" w:hAnsi="Times New Roman" w:cs="Times New Roman"/>
                <w:b/>
                <w:lang w:eastAsia="ru-RU"/>
              </w:rPr>
              <w:t>2.Контроль состояния учебно – методической работы</w:t>
            </w:r>
          </w:p>
        </w:tc>
      </w:tr>
      <w:tr w:rsidR="00482864" w:rsidRPr="00966FA8" w:rsidTr="004C033B">
        <w:trPr>
          <w:gridAfter w:val="1"/>
          <w:wAfter w:w="236" w:type="dxa"/>
          <w:cantSplit/>
          <w:trHeight w:val="411"/>
        </w:trPr>
        <w:tc>
          <w:tcPr>
            <w:tcW w:w="544" w:type="dxa"/>
            <w:gridSpan w:val="2"/>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ind w:left="1232"/>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1</w:t>
            </w:r>
          </w:p>
          <w:p w:rsidR="00482864" w:rsidRPr="00966FA8" w:rsidRDefault="00482864" w:rsidP="00EA4C60">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1</w:t>
            </w:r>
          </w:p>
        </w:tc>
        <w:tc>
          <w:tcPr>
            <w:tcW w:w="2670" w:type="dxa"/>
            <w:gridSpan w:val="5"/>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Состояние рабочих программ учебных предметов, учебных,  элективных курсов, программ внеурочной деятельности</w:t>
            </w:r>
          </w:p>
        </w:tc>
        <w:tc>
          <w:tcPr>
            <w:tcW w:w="2457" w:type="dxa"/>
            <w:gridSpan w:val="3"/>
            <w:tcBorders>
              <w:top w:val="single" w:sz="4" w:space="0" w:color="000000"/>
              <w:left w:val="single" w:sz="4" w:space="0" w:color="000000"/>
              <w:bottom w:val="single" w:sz="4" w:space="0" w:color="000000"/>
              <w:right w:val="nil"/>
            </w:tcBorders>
          </w:tcPr>
          <w:p w:rsidR="00482864" w:rsidRPr="00966FA8" w:rsidRDefault="00482864" w:rsidP="00EA4C60">
            <w:pPr>
              <w:tabs>
                <w:tab w:val="left" w:pos="312"/>
              </w:tabs>
              <w:snapToGri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Определить качество состояния рабочих программ;</w:t>
            </w:r>
          </w:p>
          <w:p w:rsidR="00482864" w:rsidRPr="00966FA8" w:rsidRDefault="00482864" w:rsidP="00EA4C60">
            <w:pPr>
              <w:tabs>
                <w:tab w:val="left" w:pos="312"/>
              </w:tabs>
              <w:snapToGri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 xml:space="preserve">установить соответствия календарно-тематического планирования учебным программам согласно положению, рекомендациям методических писем ОГАОУ ДПО </w:t>
            </w:r>
            <w:proofErr w:type="spellStart"/>
            <w:r w:rsidRPr="00966FA8">
              <w:rPr>
                <w:rFonts w:ascii="Times New Roman" w:eastAsia="Times New Roman" w:hAnsi="Times New Roman" w:cs="Times New Roman"/>
                <w:lang w:eastAsia="ru-RU"/>
              </w:rPr>
              <w:t>БелИРО</w:t>
            </w:r>
            <w:proofErr w:type="spellEnd"/>
          </w:p>
        </w:tc>
        <w:tc>
          <w:tcPr>
            <w:tcW w:w="1843" w:type="dxa"/>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ind w:right="-130"/>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Предупреди</w:t>
            </w:r>
          </w:p>
          <w:p w:rsidR="00482864" w:rsidRPr="00966FA8" w:rsidRDefault="00482864" w:rsidP="00EA4C60">
            <w:pPr>
              <w:snapToGrid w:val="0"/>
              <w:spacing w:after="0" w:line="240" w:lineRule="auto"/>
              <w:ind w:right="-130"/>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тельный</w:t>
            </w:r>
          </w:p>
        </w:tc>
        <w:tc>
          <w:tcPr>
            <w:tcW w:w="1984" w:type="dxa"/>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Проверка календарно-тематического планирования</w:t>
            </w:r>
          </w:p>
        </w:tc>
        <w:tc>
          <w:tcPr>
            <w:tcW w:w="1559" w:type="dxa"/>
            <w:tcBorders>
              <w:top w:val="single" w:sz="4" w:space="0" w:color="000000"/>
              <w:left w:val="single" w:sz="4" w:space="0" w:color="000000"/>
              <w:bottom w:val="single" w:sz="4" w:space="0" w:color="000000"/>
              <w:right w:val="nil"/>
            </w:tcBorders>
          </w:tcPr>
          <w:p w:rsidR="00482864" w:rsidRPr="00966FA8" w:rsidRDefault="0047131B" w:rsidP="00EA4C60">
            <w:pPr>
              <w:snapToGrid w:val="0"/>
              <w:spacing w:after="0" w:line="240" w:lineRule="auto"/>
              <w:jc w:val="center"/>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29.08.19</w:t>
            </w:r>
          </w:p>
        </w:tc>
        <w:tc>
          <w:tcPr>
            <w:tcW w:w="1978" w:type="dxa"/>
            <w:gridSpan w:val="2"/>
            <w:tcBorders>
              <w:top w:val="single" w:sz="4" w:space="0" w:color="000000"/>
              <w:left w:val="single" w:sz="4" w:space="0" w:color="000000"/>
              <w:bottom w:val="single" w:sz="4" w:space="0" w:color="000000"/>
              <w:right w:val="nil"/>
            </w:tcBorders>
          </w:tcPr>
          <w:p w:rsidR="00482864" w:rsidRPr="00966FA8" w:rsidRDefault="00482864" w:rsidP="00EA4C60">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педагогический совет, приказ</w:t>
            </w:r>
          </w:p>
        </w:tc>
        <w:tc>
          <w:tcPr>
            <w:tcW w:w="2275" w:type="dxa"/>
            <w:tcBorders>
              <w:top w:val="single" w:sz="4" w:space="0" w:color="000000"/>
              <w:left w:val="single" w:sz="4" w:space="0" w:color="000000"/>
              <w:bottom w:val="single" w:sz="4" w:space="0" w:color="000000"/>
              <w:right w:val="single" w:sz="4" w:space="0" w:color="000000"/>
            </w:tcBorders>
          </w:tcPr>
          <w:p w:rsidR="00482864" w:rsidRPr="00966FA8" w:rsidRDefault="00482864" w:rsidP="00EA4C60">
            <w:pPr>
              <w:spacing w:after="0" w:line="240" w:lineRule="auto"/>
              <w:ind w:right="-108"/>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Брежнева Е. В., Твердохлебова С.Н.,</w:t>
            </w:r>
          </w:p>
          <w:p w:rsidR="00482864" w:rsidRPr="00966FA8" w:rsidRDefault="00482864" w:rsidP="00EA4C60">
            <w:pPr>
              <w:spacing w:after="0" w:line="240" w:lineRule="auto"/>
              <w:rPr>
                <w:rFonts w:ascii="Times New Roman" w:eastAsia="Times New Roman" w:hAnsi="Times New Roman" w:cs="Times New Roman"/>
                <w:lang w:eastAsia="ru-RU"/>
              </w:rPr>
            </w:pPr>
            <w:r w:rsidRPr="00966FA8">
              <w:rPr>
                <w:rFonts w:ascii="Times New Roman" w:hAnsi="Times New Roman" w:cs="Times New Roman"/>
              </w:rPr>
              <w:t>заместители директора,</w:t>
            </w:r>
            <w:r w:rsidRPr="00966FA8">
              <w:rPr>
                <w:rFonts w:ascii="Times New Roman" w:eastAsia="Times New Roman" w:hAnsi="Times New Roman" w:cs="Times New Roman"/>
                <w:lang w:eastAsia="ru-RU"/>
              </w:rPr>
              <w:t xml:space="preserve"> руководители МО</w:t>
            </w:r>
          </w:p>
        </w:tc>
      </w:tr>
      <w:tr w:rsidR="00482864" w:rsidRPr="00966FA8" w:rsidTr="004C033B">
        <w:trPr>
          <w:gridAfter w:val="1"/>
          <w:wAfter w:w="236" w:type="dxa"/>
          <w:cantSplit/>
          <w:trHeight w:val="411"/>
        </w:trPr>
        <w:tc>
          <w:tcPr>
            <w:tcW w:w="544" w:type="dxa"/>
            <w:gridSpan w:val="2"/>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ind w:left="1232"/>
              <w:rPr>
                <w:rFonts w:ascii="Times New Roman" w:eastAsia="Times New Roman" w:hAnsi="Times New Roman" w:cs="Times New Roman"/>
                <w:lang w:eastAsia="ru-RU"/>
              </w:rPr>
            </w:pPr>
          </w:p>
          <w:p w:rsidR="00482864" w:rsidRPr="00966FA8" w:rsidRDefault="00482864" w:rsidP="00EA4C60">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2</w:t>
            </w:r>
          </w:p>
        </w:tc>
        <w:tc>
          <w:tcPr>
            <w:tcW w:w="2670" w:type="dxa"/>
            <w:gridSpan w:val="5"/>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 xml:space="preserve">Планирование работы школьных МО, </w:t>
            </w:r>
            <w:proofErr w:type="spellStart"/>
            <w:r w:rsidRPr="00966FA8">
              <w:rPr>
                <w:rFonts w:ascii="Times New Roman" w:eastAsia="Times New Roman" w:hAnsi="Times New Roman" w:cs="Times New Roman"/>
                <w:lang w:eastAsia="ru-RU"/>
              </w:rPr>
              <w:t>кл</w:t>
            </w:r>
            <w:proofErr w:type="spellEnd"/>
            <w:r w:rsidRPr="00966FA8">
              <w:rPr>
                <w:rFonts w:ascii="Times New Roman" w:eastAsia="Times New Roman" w:hAnsi="Times New Roman" w:cs="Times New Roman"/>
                <w:lang w:eastAsia="ru-RU"/>
              </w:rPr>
              <w:t xml:space="preserve">. руководителей, вожатой школы, </w:t>
            </w:r>
            <w:proofErr w:type="spellStart"/>
            <w:r w:rsidRPr="00966FA8">
              <w:rPr>
                <w:rFonts w:ascii="Times New Roman" w:eastAsia="Times New Roman" w:hAnsi="Times New Roman" w:cs="Times New Roman"/>
                <w:lang w:eastAsia="ru-RU"/>
              </w:rPr>
              <w:t>шк</w:t>
            </w:r>
            <w:proofErr w:type="spellEnd"/>
            <w:r w:rsidRPr="00966FA8">
              <w:rPr>
                <w:rFonts w:ascii="Times New Roman" w:eastAsia="Times New Roman" w:hAnsi="Times New Roman" w:cs="Times New Roman"/>
                <w:lang w:eastAsia="ru-RU"/>
              </w:rPr>
              <w:t>. библиотеки, занятий внеурочной деятельности, дополнительной занятости</w:t>
            </w:r>
          </w:p>
        </w:tc>
        <w:tc>
          <w:tcPr>
            <w:tcW w:w="2457" w:type="dxa"/>
            <w:gridSpan w:val="3"/>
            <w:tcBorders>
              <w:top w:val="single" w:sz="4" w:space="0" w:color="000000"/>
              <w:left w:val="single" w:sz="4" w:space="0" w:color="000000"/>
              <w:bottom w:val="single" w:sz="4" w:space="0" w:color="000000"/>
              <w:right w:val="nil"/>
            </w:tcBorders>
          </w:tcPr>
          <w:p w:rsidR="00482864" w:rsidRPr="00966FA8" w:rsidRDefault="00482864" w:rsidP="00EA4C60">
            <w:pPr>
              <w:tabs>
                <w:tab w:val="left" w:pos="332"/>
              </w:tabs>
              <w:snapToGri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 xml:space="preserve">Коррекция планов </w:t>
            </w:r>
          </w:p>
          <w:p w:rsidR="00482864" w:rsidRPr="00966FA8" w:rsidRDefault="00482864" w:rsidP="00EA4C60">
            <w:pPr>
              <w:tabs>
                <w:tab w:val="left" w:pos="332"/>
              </w:tabs>
              <w:snapToGri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работы школьных методических объединений, классных руководителей, вожатой школы, библиотекаря, преподавателей внеурочной и дополнительной деятельности в соответствии с целевыми установками школы</w:t>
            </w:r>
          </w:p>
        </w:tc>
        <w:tc>
          <w:tcPr>
            <w:tcW w:w="1843" w:type="dxa"/>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ind w:right="-130"/>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Предупреди-</w:t>
            </w:r>
          </w:p>
          <w:p w:rsidR="00482864" w:rsidRPr="00966FA8" w:rsidRDefault="00482864" w:rsidP="00EA4C60">
            <w:pPr>
              <w:snapToGrid w:val="0"/>
              <w:spacing w:after="0" w:line="240" w:lineRule="auto"/>
              <w:ind w:right="-130"/>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тельный</w:t>
            </w:r>
          </w:p>
        </w:tc>
        <w:tc>
          <w:tcPr>
            <w:tcW w:w="1984" w:type="dxa"/>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 xml:space="preserve">1.Собеседование. </w:t>
            </w:r>
          </w:p>
          <w:p w:rsidR="00482864" w:rsidRPr="00966FA8" w:rsidRDefault="00482864" w:rsidP="00EA4C60">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2. Проверка документации.</w:t>
            </w:r>
          </w:p>
          <w:p w:rsidR="00482864" w:rsidRPr="00966FA8" w:rsidRDefault="00482864" w:rsidP="00EA4C60">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3. Наблюдение</w:t>
            </w:r>
          </w:p>
          <w:p w:rsidR="00482864" w:rsidRPr="00966FA8" w:rsidRDefault="00482864" w:rsidP="00EA4C60">
            <w:pPr>
              <w:spacing w:after="0" w:line="240" w:lineRule="auto"/>
              <w:rPr>
                <w:rFonts w:ascii="Times New Roman" w:eastAsia="Times New Roman" w:hAnsi="Times New Roman" w:cs="Times New Roman"/>
                <w:lang w:eastAsia="ru-RU"/>
              </w:rPr>
            </w:pPr>
          </w:p>
          <w:p w:rsidR="00482864" w:rsidRPr="00966FA8" w:rsidRDefault="00482864" w:rsidP="00EA4C60">
            <w:pPr>
              <w:spacing w:after="0" w:line="240" w:lineRule="auto"/>
              <w:rPr>
                <w:rFonts w:ascii="Times New Roman" w:eastAsia="Times New Roman" w:hAnsi="Times New Roman" w:cs="Times New Roman"/>
                <w:lang w:eastAsia="ru-RU"/>
              </w:rPr>
            </w:pPr>
          </w:p>
        </w:tc>
        <w:tc>
          <w:tcPr>
            <w:tcW w:w="1559" w:type="dxa"/>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jc w:val="center"/>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29.08.18</w:t>
            </w:r>
          </w:p>
        </w:tc>
        <w:tc>
          <w:tcPr>
            <w:tcW w:w="1978" w:type="dxa"/>
            <w:gridSpan w:val="2"/>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 xml:space="preserve">Справка, МО </w:t>
            </w:r>
            <w:proofErr w:type="spellStart"/>
            <w:r w:rsidRPr="00966FA8">
              <w:rPr>
                <w:rFonts w:ascii="Times New Roman" w:eastAsia="Times New Roman" w:hAnsi="Times New Roman" w:cs="Times New Roman"/>
                <w:lang w:eastAsia="ru-RU"/>
              </w:rPr>
              <w:t>кл</w:t>
            </w:r>
            <w:proofErr w:type="spellEnd"/>
            <w:r w:rsidRPr="00966FA8">
              <w:rPr>
                <w:rFonts w:ascii="Times New Roman" w:eastAsia="Times New Roman" w:hAnsi="Times New Roman" w:cs="Times New Roman"/>
                <w:lang w:eastAsia="ru-RU"/>
              </w:rPr>
              <w:t>. руководителей, приказ</w:t>
            </w:r>
          </w:p>
        </w:tc>
        <w:tc>
          <w:tcPr>
            <w:tcW w:w="2275" w:type="dxa"/>
            <w:tcBorders>
              <w:top w:val="single" w:sz="4" w:space="0" w:color="000000"/>
              <w:left w:val="single" w:sz="4" w:space="0" w:color="000000"/>
              <w:bottom w:val="single" w:sz="4" w:space="0" w:color="000000"/>
              <w:right w:val="single" w:sz="4" w:space="0" w:color="000000"/>
            </w:tcBorders>
          </w:tcPr>
          <w:p w:rsidR="00482864" w:rsidRPr="00966FA8" w:rsidRDefault="00482864" w:rsidP="00EA4C60">
            <w:pPr>
              <w:snapToGrid w:val="0"/>
              <w:spacing w:after="0" w:line="240" w:lineRule="auto"/>
              <w:ind w:right="-108"/>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Брежнева Е. В., Твердохлебова С.Н.,</w:t>
            </w:r>
          </w:p>
          <w:p w:rsidR="00482864" w:rsidRPr="00966FA8" w:rsidRDefault="00482864" w:rsidP="00EA4C60">
            <w:pPr>
              <w:snapToGrid w:val="0"/>
              <w:spacing w:after="0" w:line="240" w:lineRule="auto"/>
              <w:ind w:right="-108"/>
              <w:rPr>
                <w:rFonts w:ascii="Times New Roman" w:eastAsia="Times New Roman" w:hAnsi="Times New Roman" w:cs="Times New Roman"/>
                <w:lang w:eastAsia="ru-RU"/>
              </w:rPr>
            </w:pPr>
            <w:r w:rsidRPr="00966FA8">
              <w:rPr>
                <w:rFonts w:ascii="Times New Roman" w:hAnsi="Times New Roman" w:cs="Times New Roman"/>
              </w:rPr>
              <w:t>заместители директора</w:t>
            </w:r>
            <w:r w:rsidRPr="00966FA8">
              <w:rPr>
                <w:rFonts w:ascii="Times New Roman" w:eastAsia="Times New Roman" w:hAnsi="Times New Roman" w:cs="Times New Roman"/>
                <w:lang w:eastAsia="ru-RU"/>
              </w:rPr>
              <w:t>,</w:t>
            </w:r>
          </w:p>
          <w:p w:rsidR="00482864" w:rsidRPr="00966FA8" w:rsidRDefault="00482864" w:rsidP="00EA4C60">
            <w:pPr>
              <w:snapToGrid w:val="0"/>
              <w:spacing w:after="0" w:line="240" w:lineRule="auto"/>
              <w:ind w:right="-108"/>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руководители МО</w:t>
            </w:r>
          </w:p>
        </w:tc>
      </w:tr>
      <w:tr w:rsidR="00482864" w:rsidRPr="00966FA8" w:rsidTr="004C033B">
        <w:trPr>
          <w:gridAfter w:val="1"/>
          <w:wAfter w:w="236" w:type="dxa"/>
          <w:cantSplit/>
          <w:trHeight w:val="411"/>
        </w:trPr>
        <w:tc>
          <w:tcPr>
            <w:tcW w:w="544" w:type="dxa"/>
            <w:gridSpan w:val="2"/>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ind w:left="1232"/>
              <w:rPr>
                <w:rFonts w:ascii="Times New Roman" w:eastAsia="Times New Roman" w:hAnsi="Times New Roman" w:cs="Times New Roman"/>
                <w:lang w:eastAsia="ru-RU"/>
              </w:rPr>
            </w:pPr>
          </w:p>
          <w:p w:rsidR="00482864" w:rsidRPr="00966FA8" w:rsidRDefault="00482864" w:rsidP="00EA4C60">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3</w:t>
            </w:r>
          </w:p>
        </w:tc>
        <w:tc>
          <w:tcPr>
            <w:tcW w:w="2670" w:type="dxa"/>
            <w:gridSpan w:val="5"/>
            <w:tcBorders>
              <w:top w:val="single" w:sz="4" w:space="0" w:color="000000"/>
              <w:left w:val="single" w:sz="4" w:space="0" w:color="000000"/>
              <w:bottom w:val="single" w:sz="4" w:space="0" w:color="000000"/>
              <w:right w:val="nil"/>
            </w:tcBorders>
            <w:vAlign w:val="center"/>
          </w:tcPr>
          <w:p w:rsidR="00482864" w:rsidRPr="00966FA8" w:rsidRDefault="00482864" w:rsidP="00EA4C60">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Обеспеченность учащихся учебниками и учебными пособиями</w:t>
            </w:r>
          </w:p>
        </w:tc>
        <w:tc>
          <w:tcPr>
            <w:tcW w:w="2457" w:type="dxa"/>
            <w:gridSpan w:val="3"/>
            <w:tcBorders>
              <w:top w:val="single" w:sz="4" w:space="0" w:color="000000"/>
              <w:left w:val="single" w:sz="4" w:space="0" w:color="000000"/>
              <w:bottom w:val="single" w:sz="4" w:space="0" w:color="000000"/>
              <w:right w:val="nil"/>
            </w:tcBorders>
            <w:vAlign w:val="center"/>
          </w:tcPr>
          <w:p w:rsidR="00482864" w:rsidRPr="00966FA8" w:rsidRDefault="00482864" w:rsidP="00EA4C60">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Оценка уровня обеспеченности учащихся учебниками и учебными пособиями.</w:t>
            </w:r>
          </w:p>
        </w:tc>
        <w:tc>
          <w:tcPr>
            <w:tcW w:w="1843" w:type="dxa"/>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ind w:right="-130"/>
              <w:rPr>
                <w:rFonts w:ascii="Times New Roman" w:eastAsia="Times New Roman" w:hAnsi="Times New Roman" w:cs="Times New Roman"/>
                <w:lang w:eastAsia="ru-RU"/>
              </w:rPr>
            </w:pPr>
            <w:r w:rsidRPr="00966FA8">
              <w:rPr>
                <w:rFonts w:ascii="Times New Roman" w:eastAsia="Calibri" w:hAnsi="Times New Roman" w:cs="Times New Roman"/>
                <w:lang w:eastAsia="ru-RU"/>
              </w:rPr>
              <w:t>Обзорный, фронтальный</w:t>
            </w:r>
          </w:p>
        </w:tc>
        <w:tc>
          <w:tcPr>
            <w:tcW w:w="1984" w:type="dxa"/>
            <w:tcBorders>
              <w:top w:val="single" w:sz="4" w:space="0" w:color="000000"/>
              <w:left w:val="single" w:sz="4" w:space="0" w:color="000000"/>
              <w:bottom w:val="single" w:sz="4" w:space="0" w:color="000000"/>
              <w:right w:val="nil"/>
            </w:tcBorders>
            <w:vAlign w:val="center"/>
          </w:tcPr>
          <w:p w:rsidR="00482864" w:rsidRPr="00966FA8" w:rsidRDefault="00482864" w:rsidP="00EA4C60">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Анализ библиотечного фонда, собес</w:t>
            </w:r>
            <w:r w:rsidR="0047131B" w:rsidRPr="00966FA8">
              <w:rPr>
                <w:rFonts w:ascii="Times New Roman" w:eastAsia="Calibri" w:hAnsi="Times New Roman" w:cs="Times New Roman"/>
                <w:lang w:eastAsia="ru-RU"/>
              </w:rPr>
              <w:t>едование с педагогом-библиотека</w:t>
            </w:r>
            <w:r w:rsidRPr="00966FA8">
              <w:rPr>
                <w:rFonts w:ascii="Times New Roman" w:eastAsia="Calibri" w:hAnsi="Times New Roman" w:cs="Times New Roman"/>
                <w:lang w:eastAsia="ru-RU"/>
              </w:rPr>
              <w:t>рем, классными руководителями</w:t>
            </w:r>
          </w:p>
        </w:tc>
        <w:tc>
          <w:tcPr>
            <w:tcW w:w="1559" w:type="dxa"/>
            <w:tcBorders>
              <w:top w:val="single" w:sz="4" w:space="0" w:color="000000"/>
              <w:left w:val="single" w:sz="4" w:space="0" w:color="000000"/>
              <w:bottom w:val="single" w:sz="4" w:space="0" w:color="000000"/>
              <w:right w:val="nil"/>
            </w:tcBorders>
            <w:vAlign w:val="center"/>
          </w:tcPr>
          <w:p w:rsidR="00482864" w:rsidRPr="00966FA8" w:rsidRDefault="00482864" w:rsidP="00EA4C60">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август</w:t>
            </w:r>
          </w:p>
        </w:tc>
        <w:tc>
          <w:tcPr>
            <w:tcW w:w="1978" w:type="dxa"/>
            <w:gridSpan w:val="2"/>
            <w:tcBorders>
              <w:top w:val="single" w:sz="4" w:space="0" w:color="000000"/>
              <w:left w:val="single" w:sz="4" w:space="0" w:color="000000"/>
              <w:bottom w:val="single" w:sz="4" w:space="0" w:color="000000"/>
              <w:right w:val="nil"/>
            </w:tcBorders>
          </w:tcPr>
          <w:p w:rsidR="00482864" w:rsidRPr="00966FA8" w:rsidRDefault="00482864" w:rsidP="00EA4C60">
            <w:pPr>
              <w:snapToGri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 xml:space="preserve">Справка, </w:t>
            </w:r>
          </w:p>
          <w:p w:rsidR="00482864" w:rsidRPr="00966FA8" w:rsidRDefault="00482864" w:rsidP="00EA4C60">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 xml:space="preserve">совещание </w:t>
            </w:r>
            <w:proofErr w:type="gramStart"/>
            <w:r w:rsidRPr="00966FA8">
              <w:rPr>
                <w:rFonts w:ascii="Times New Roman" w:eastAsia="Times New Roman" w:hAnsi="Times New Roman" w:cs="Times New Roman"/>
                <w:lang w:eastAsia="ru-RU"/>
              </w:rPr>
              <w:t>при</w:t>
            </w:r>
            <w:proofErr w:type="gramEnd"/>
          </w:p>
          <w:p w:rsidR="00482864" w:rsidRPr="00966FA8" w:rsidRDefault="00482864" w:rsidP="00EA4C60">
            <w:pPr>
              <w:snapToGrid w:val="0"/>
              <w:spacing w:after="0" w:line="240" w:lineRule="auto"/>
              <w:rPr>
                <w:rFonts w:ascii="Times New Roman" w:eastAsia="Times New Roman" w:hAnsi="Times New Roman" w:cs="Times New Roman"/>
                <w:lang w:eastAsia="ru-RU"/>
              </w:rPr>
            </w:pPr>
            <w:proofErr w:type="gramStart"/>
            <w:r w:rsidRPr="00966FA8">
              <w:rPr>
                <w:rFonts w:ascii="Times New Roman" w:eastAsia="Times New Roman" w:hAnsi="Times New Roman" w:cs="Times New Roman"/>
                <w:lang w:eastAsia="ru-RU"/>
              </w:rPr>
              <w:t>директоре</w:t>
            </w:r>
            <w:proofErr w:type="gramEnd"/>
          </w:p>
        </w:tc>
        <w:tc>
          <w:tcPr>
            <w:tcW w:w="2275" w:type="dxa"/>
            <w:tcBorders>
              <w:top w:val="single" w:sz="4" w:space="0" w:color="000000"/>
              <w:left w:val="single" w:sz="4" w:space="0" w:color="000000"/>
              <w:bottom w:val="single" w:sz="4" w:space="0" w:color="000000"/>
              <w:right w:val="single" w:sz="4" w:space="0" w:color="000000"/>
            </w:tcBorders>
          </w:tcPr>
          <w:p w:rsidR="00482864" w:rsidRPr="00966FA8" w:rsidRDefault="00482864" w:rsidP="00EA4C60">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Администрация, педагог-библиотекарь</w:t>
            </w:r>
          </w:p>
        </w:tc>
      </w:tr>
      <w:tr w:rsidR="00F94528" w:rsidRPr="00966FA8" w:rsidTr="00766791">
        <w:trPr>
          <w:gridAfter w:val="1"/>
          <w:wAfter w:w="236" w:type="dxa"/>
          <w:cantSplit/>
          <w:trHeight w:val="411"/>
        </w:trPr>
        <w:tc>
          <w:tcPr>
            <w:tcW w:w="15310" w:type="dxa"/>
            <w:gridSpan w:val="16"/>
            <w:tcBorders>
              <w:top w:val="single" w:sz="4" w:space="0" w:color="000000"/>
              <w:left w:val="single" w:sz="4" w:space="0" w:color="000000"/>
              <w:bottom w:val="single" w:sz="4" w:space="0" w:color="000000"/>
              <w:right w:val="single" w:sz="4" w:space="0" w:color="000000"/>
            </w:tcBorders>
          </w:tcPr>
          <w:p w:rsidR="00F94528" w:rsidRPr="00966FA8" w:rsidRDefault="00F94528" w:rsidP="00EA4C60">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b/>
                <w:lang w:eastAsia="ar-SA"/>
              </w:rPr>
              <w:t xml:space="preserve">Блок </w:t>
            </w:r>
            <w:r w:rsidRPr="00966FA8">
              <w:rPr>
                <w:rFonts w:ascii="Times New Roman" w:hAnsi="Times New Roman" w:cs="Times New Roman"/>
                <w:b/>
              </w:rPr>
              <w:t>8. Контроль эффективности реализации ФГОС</w:t>
            </w:r>
          </w:p>
        </w:tc>
      </w:tr>
      <w:tr w:rsidR="00F94528" w:rsidRPr="00966FA8" w:rsidTr="00766791">
        <w:trPr>
          <w:gridAfter w:val="1"/>
          <w:wAfter w:w="236" w:type="dxa"/>
          <w:cantSplit/>
          <w:trHeight w:val="411"/>
        </w:trPr>
        <w:tc>
          <w:tcPr>
            <w:tcW w:w="544" w:type="dxa"/>
            <w:gridSpan w:val="2"/>
            <w:tcBorders>
              <w:top w:val="single" w:sz="4" w:space="0" w:color="000000"/>
              <w:left w:val="single" w:sz="4" w:space="0" w:color="000000"/>
              <w:bottom w:val="single" w:sz="4" w:space="0" w:color="000000"/>
              <w:right w:val="nil"/>
            </w:tcBorders>
          </w:tcPr>
          <w:p w:rsidR="00F94528" w:rsidRPr="00966FA8" w:rsidRDefault="00F94528" w:rsidP="00766791">
            <w:pPr>
              <w:spacing w:after="0" w:line="240" w:lineRule="auto"/>
              <w:rPr>
                <w:rFonts w:ascii="Times New Roman" w:hAnsi="Times New Roman"/>
              </w:rPr>
            </w:pPr>
            <w:r w:rsidRPr="00966FA8">
              <w:rPr>
                <w:rFonts w:ascii="Times New Roman" w:hAnsi="Times New Roman"/>
              </w:rPr>
              <w:t>1</w:t>
            </w:r>
          </w:p>
        </w:tc>
        <w:tc>
          <w:tcPr>
            <w:tcW w:w="2670" w:type="dxa"/>
            <w:gridSpan w:val="5"/>
            <w:tcBorders>
              <w:top w:val="single" w:sz="4" w:space="0" w:color="000000"/>
              <w:left w:val="single" w:sz="4" w:space="0" w:color="000000"/>
              <w:bottom w:val="single" w:sz="4" w:space="0" w:color="000000"/>
              <w:right w:val="nil"/>
            </w:tcBorders>
          </w:tcPr>
          <w:p w:rsidR="00F94528" w:rsidRPr="00966FA8" w:rsidRDefault="00F94528" w:rsidP="00766791">
            <w:pPr>
              <w:spacing w:after="0" w:line="240" w:lineRule="auto"/>
              <w:rPr>
                <w:rFonts w:ascii="Times New Roman" w:hAnsi="Times New Roman"/>
              </w:rPr>
            </w:pPr>
            <w:r w:rsidRPr="00966FA8">
              <w:rPr>
                <w:rFonts w:ascii="Times New Roman" w:hAnsi="Times New Roman"/>
              </w:rPr>
              <w:t xml:space="preserve">Соответствие рабочих программ учебных предметов, календарно-тематического планирования требованиям ФГОС НОО </w:t>
            </w:r>
            <w:proofErr w:type="gramStart"/>
            <w:r w:rsidRPr="00966FA8">
              <w:rPr>
                <w:rFonts w:ascii="Times New Roman" w:hAnsi="Times New Roman"/>
              </w:rPr>
              <w:t>и ООО</w:t>
            </w:r>
            <w:proofErr w:type="gramEnd"/>
          </w:p>
        </w:tc>
        <w:tc>
          <w:tcPr>
            <w:tcW w:w="2457" w:type="dxa"/>
            <w:gridSpan w:val="3"/>
            <w:tcBorders>
              <w:top w:val="single" w:sz="4" w:space="0" w:color="000000"/>
              <w:left w:val="single" w:sz="4" w:space="0" w:color="000000"/>
              <w:bottom w:val="single" w:sz="4" w:space="0" w:color="000000"/>
              <w:right w:val="nil"/>
            </w:tcBorders>
          </w:tcPr>
          <w:p w:rsidR="00F94528" w:rsidRPr="00966FA8" w:rsidRDefault="00F94528" w:rsidP="00766791">
            <w:pPr>
              <w:spacing w:after="0" w:line="240" w:lineRule="auto"/>
              <w:rPr>
                <w:rFonts w:ascii="Times New Roman" w:hAnsi="Times New Roman"/>
              </w:rPr>
            </w:pPr>
            <w:r w:rsidRPr="00966FA8">
              <w:rPr>
                <w:rFonts w:ascii="Times New Roman" w:hAnsi="Times New Roman"/>
              </w:rPr>
              <w:t xml:space="preserve">Оценка соответствия рабочих программ учебных предметов ФГОС НОО требованиям ФГОС НОО </w:t>
            </w:r>
            <w:proofErr w:type="gramStart"/>
            <w:r w:rsidRPr="00966FA8">
              <w:rPr>
                <w:rFonts w:ascii="Times New Roman" w:hAnsi="Times New Roman"/>
              </w:rPr>
              <w:t>и ООО</w:t>
            </w:r>
            <w:proofErr w:type="gramEnd"/>
            <w:r w:rsidRPr="00966FA8">
              <w:rPr>
                <w:rFonts w:ascii="Times New Roman" w:hAnsi="Times New Roman"/>
              </w:rPr>
              <w:t xml:space="preserve"> начального общего образования</w:t>
            </w:r>
          </w:p>
        </w:tc>
        <w:tc>
          <w:tcPr>
            <w:tcW w:w="1843" w:type="dxa"/>
            <w:tcBorders>
              <w:top w:val="single" w:sz="4" w:space="0" w:color="000000"/>
              <w:left w:val="single" w:sz="4" w:space="0" w:color="000000"/>
              <w:bottom w:val="single" w:sz="4" w:space="0" w:color="000000"/>
              <w:right w:val="nil"/>
            </w:tcBorders>
          </w:tcPr>
          <w:p w:rsidR="00F94528" w:rsidRPr="00966FA8" w:rsidRDefault="00F94528" w:rsidP="00766791">
            <w:pPr>
              <w:spacing w:after="0" w:line="240" w:lineRule="auto"/>
              <w:rPr>
                <w:rFonts w:ascii="Times New Roman" w:hAnsi="Times New Roman"/>
              </w:rPr>
            </w:pPr>
            <w:r w:rsidRPr="00966FA8">
              <w:rPr>
                <w:rFonts w:ascii="Times New Roman" w:hAnsi="Times New Roman"/>
              </w:rPr>
              <w:t>тематически-обобщающий</w:t>
            </w:r>
          </w:p>
        </w:tc>
        <w:tc>
          <w:tcPr>
            <w:tcW w:w="1984" w:type="dxa"/>
            <w:tcBorders>
              <w:top w:val="single" w:sz="4" w:space="0" w:color="000000"/>
              <w:left w:val="single" w:sz="4" w:space="0" w:color="000000"/>
              <w:bottom w:val="single" w:sz="4" w:space="0" w:color="000000"/>
              <w:right w:val="nil"/>
            </w:tcBorders>
          </w:tcPr>
          <w:p w:rsidR="00F94528" w:rsidRPr="00966FA8" w:rsidRDefault="00F94528" w:rsidP="0047131B">
            <w:pPr>
              <w:spacing w:after="0" w:line="240" w:lineRule="auto"/>
              <w:jc w:val="center"/>
              <w:rPr>
                <w:rFonts w:ascii="Times New Roman" w:hAnsi="Times New Roman"/>
              </w:rPr>
            </w:pPr>
            <w:r w:rsidRPr="00966FA8">
              <w:rPr>
                <w:rFonts w:ascii="Times New Roman" w:hAnsi="Times New Roman"/>
              </w:rPr>
              <w:t>Анализ, изучение документации</w:t>
            </w:r>
          </w:p>
        </w:tc>
        <w:tc>
          <w:tcPr>
            <w:tcW w:w="1559" w:type="dxa"/>
            <w:tcBorders>
              <w:top w:val="single" w:sz="4" w:space="0" w:color="000000"/>
              <w:left w:val="single" w:sz="4" w:space="0" w:color="000000"/>
              <w:bottom w:val="single" w:sz="4" w:space="0" w:color="000000"/>
              <w:right w:val="nil"/>
            </w:tcBorders>
          </w:tcPr>
          <w:p w:rsidR="00F94528" w:rsidRPr="00966FA8" w:rsidRDefault="00F94528" w:rsidP="0047131B">
            <w:pPr>
              <w:spacing w:after="0" w:line="240" w:lineRule="auto"/>
              <w:jc w:val="center"/>
              <w:rPr>
                <w:rFonts w:ascii="Times New Roman" w:hAnsi="Times New Roman"/>
              </w:rPr>
            </w:pPr>
            <w:r w:rsidRPr="00966FA8">
              <w:rPr>
                <w:rFonts w:ascii="Times New Roman" w:hAnsi="Times New Roman"/>
              </w:rPr>
              <w:t>4 неделя августа</w:t>
            </w:r>
          </w:p>
        </w:tc>
        <w:tc>
          <w:tcPr>
            <w:tcW w:w="1978" w:type="dxa"/>
            <w:gridSpan w:val="2"/>
            <w:tcBorders>
              <w:top w:val="single" w:sz="4" w:space="0" w:color="000000"/>
              <w:left w:val="single" w:sz="4" w:space="0" w:color="000000"/>
              <w:bottom w:val="single" w:sz="4" w:space="0" w:color="000000"/>
              <w:right w:val="nil"/>
            </w:tcBorders>
          </w:tcPr>
          <w:p w:rsidR="00F94528" w:rsidRPr="00966FA8" w:rsidRDefault="00F94528" w:rsidP="0047131B">
            <w:pPr>
              <w:spacing w:after="0" w:line="240" w:lineRule="auto"/>
              <w:jc w:val="center"/>
              <w:rPr>
                <w:rFonts w:ascii="Times New Roman" w:hAnsi="Times New Roman"/>
              </w:rPr>
            </w:pPr>
            <w:r w:rsidRPr="00966FA8">
              <w:rPr>
                <w:rFonts w:ascii="Times New Roman" w:hAnsi="Times New Roman"/>
              </w:rPr>
              <w:t>Справка, заседание МО</w:t>
            </w:r>
          </w:p>
          <w:p w:rsidR="00F94528" w:rsidRPr="00966FA8" w:rsidRDefault="00F94528" w:rsidP="0047131B">
            <w:pPr>
              <w:spacing w:after="0" w:line="240" w:lineRule="auto"/>
              <w:jc w:val="center"/>
              <w:rPr>
                <w:rFonts w:ascii="Times New Roman" w:hAnsi="Times New Roman"/>
              </w:rPr>
            </w:pPr>
          </w:p>
        </w:tc>
        <w:tc>
          <w:tcPr>
            <w:tcW w:w="2275" w:type="dxa"/>
            <w:tcBorders>
              <w:top w:val="single" w:sz="4" w:space="0" w:color="000000"/>
              <w:left w:val="single" w:sz="4" w:space="0" w:color="000000"/>
              <w:bottom w:val="single" w:sz="4" w:space="0" w:color="000000"/>
              <w:right w:val="single" w:sz="4" w:space="0" w:color="000000"/>
            </w:tcBorders>
          </w:tcPr>
          <w:p w:rsidR="00F94528" w:rsidRPr="00966FA8" w:rsidRDefault="00F94528" w:rsidP="0047131B">
            <w:pPr>
              <w:spacing w:after="0" w:line="240" w:lineRule="auto"/>
              <w:jc w:val="center"/>
              <w:rPr>
                <w:rFonts w:ascii="Times New Roman" w:eastAsia="Times New Roman" w:hAnsi="Times New Roman" w:cs="Times New Roman"/>
                <w:lang w:eastAsia="ru-RU"/>
              </w:rPr>
            </w:pPr>
            <w:r w:rsidRPr="00966FA8">
              <w:rPr>
                <w:rFonts w:ascii="Times New Roman" w:hAnsi="Times New Roman"/>
              </w:rPr>
              <w:t>Заместитель директора</w:t>
            </w:r>
          </w:p>
        </w:tc>
      </w:tr>
      <w:tr w:rsidR="00F94528" w:rsidRPr="00966FA8" w:rsidTr="00766791">
        <w:trPr>
          <w:gridAfter w:val="1"/>
          <w:wAfter w:w="236" w:type="dxa"/>
          <w:cantSplit/>
          <w:trHeight w:val="411"/>
        </w:trPr>
        <w:tc>
          <w:tcPr>
            <w:tcW w:w="544" w:type="dxa"/>
            <w:gridSpan w:val="2"/>
            <w:tcBorders>
              <w:top w:val="single" w:sz="4" w:space="0" w:color="000000"/>
              <w:left w:val="single" w:sz="4" w:space="0" w:color="000000"/>
              <w:bottom w:val="single" w:sz="4" w:space="0" w:color="000000"/>
              <w:right w:val="nil"/>
            </w:tcBorders>
          </w:tcPr>
          <w:p w:rsidR="00F94528" w:rsidRPr="00966FA8" w:rsidRDefault="00F94528" w:rsidP="00766791">
            <w:pPr>
              <w:spacing w:after="0" w:line="240" w:lineRule="auto"/>
              <w:rPr>
                <w:rFonts w:ascii="Times New Roman" w:hAnsi="Times New Roman"/>
              </w:rPr>
            </w:pPr>
            <w:r w:rsidRPr="00966FA8">
              <w:rPr>
                <w:rFonts w:ascii="Times New Roman" w:hAnsi="Times New Roman"/>
              </w:rPr>
              <w:t>2</w:t>
            </w:r>
          </w:p>
          <w:p w:rsidR="00F94528" w:rsidRPr="00966FA8" w:rsidRDefault="00F94528" w:rsidP="00766791">
            <w:pPr>
              <w:spacing w:after="0" w:line="240" w:lineRule="auto"/>
              <w:rPr>
                <w:rFonts w:ascii="Times New Roman" w:hAnsi="Times New Roman"/>
              </w:rPr>
            </w:pPr>
          </w:p>
          <w:p w:rsidR="00F94528" w:rsidRPr="00966FA8" w:rsidRDefault="00F94528" w:rsidP="00766791">
            <w:pPr>
              <w:spacing w:after="0" w:line="240" w:lineRule="auto"/>
              <w:rPr>
                <w:rFonts w:ascii="Times New Roman" w:hAnsi="Times New Roman"/>
              </w:rPr>
            </w:pPr>
          </w:p>
          <w:p w:rsidR="00F94528" w:rsidRPr="00966FA8" w:rsidRDefault="00F94528" w:rsidP="00766791">
            <w:pPr>
              <w:spacing w:after="0" w:line="240" w:lineRule="auto"/>
              <w:rPr>
                <w:rFonts w:ascii="Times New Roman" w:hAnsi="Times New Roman"/>
              </w:rPr>
            </w:pPr>
          </w:p>
        </w:tc>
        <w:tc>
          <w:tcPr>
            <w:tcW w:w="2670" w:type="dxa"/>
            <w:gridSpan w:val="5"/>
            <w:tcBorders>
              <w:top w:val="single" w:sz="4" w:space="0" w:color="000000"/>
              <w:left w:val="single" w:sz="4" w:space="0" w:color="000000"/>
              <w:bottom w:val="single" w:sz="4" w:space="0" w:color="000000"/>
              <w:right w:val="nil"/>
            </w:tcBorders>
          </w:tcPr>
          <w:p w:rsidR="00F94528" w:rsidRPr="00966FA8" w:rsidRDefault="00F94528" w:rsidP="00766791">
            <w:pPr>
              <w:spacing w:after="0" w:line="240" w:lineRule="auto"/>
              <w:rPr>
                <w:rFonts w:ascii="Times New Roman" w:hAnsi="Times New Roman"/>
              </w:rPr>
            </w:pPr>
            <w:r w:rsidRPr="00966FA8">
              <w:rPr>
                <w:rFonts w:ascii="Times New Roman" w:hAnsi="Times New Roman"/>
              </w:rPr>
              <w:t>Внесение изменений в основную образовательную программу начального и основного общего образования</w:t>
            </w:r>
          </w:p>
        </w:tc>
        <w:tc>
          <w:tcPr>
            <w:tcW w:w="2457" w:type="dxa"/>
            <w:gridSpan w:val="3"/>
            <w:tcBorders>
              <w:top w:val="single" w:sz="4" w:space="0" w:color="000000"/>
              <w:left w:val="single" w:sz="4" w:space="0" w:color="000000"/>
              <w:bottom w:val="single" w:sz="4" w:space="0" w:color="000000"/>
              <w:right w:val="nil"/>
            </w:tcBorders>
          </w:tcPr>
          <w:p w:rsidR="00F94528" w:rsidRPr="00966FA8" w:rsidRDefault="00F94528" w:rsidP="00766791">
            <w:pPr>
              <w:spacing w:after="0" w:line="240" w:lineRule="auto"/>
              <w:rPr>
                <w:rFonts w:ascii="Times New Roman" w:hAnsi="Times New Roman"/>
              </w:rPr>
            </w:pPr>
            <w:r w:rsidRPr="00966FA8">
              <w:rPr>
                <w:rFonts w:ascii="Times New Roman" w:hAnsi="Times New Roman"/>
              </w:rPr>
              <w:t>Оценка  изменений в основную образовательную программу начального и основного общего образования</w:t>
            </w:r>
          </w:p>
        </w:tc>
        <w:tc>
          <w:tcPr>
            <w:tcW w:w="1843" w:type="dxa"/>
            <w:tcBorders>
              <w:top w:val="single" w:sz="4" w:space="0" w:color="000000"/>
              <w:left w:val="single" w:sz="4" w:space="0" w:color="000000"/>
              <w:bottom w:val="single" w:sz="4" w:space="0" w:color="000000"/>
              <w:right w:val="nil"/>
            </w:tcBorders>
          </w:tcPr>
          <w:p w:rsidR="00F94528" w:rsidRPr="00966FA8" w:rsidRDefault="00F94528" w:rsidP="00766791">
            <w:pPr>
              <w:spacing w:after="0" w:line="240" w:lineRule="auto"/>
              <w:rPr>
                <w:rFonts w:ascii="Times New Roman" w:hAnsi="Times New Roman"/>
              </w:rPr>
            </w:pPr>
            <w:r w:rsidRPr="00966FA8">
              <w:rPr>
                <w:rFonts w:ascii="Times New Roman" w:hAnsi="Times New Roman"/>
              </w:rPr>
              <w:t>тематический</w:t>
            </w:r>
          </w:p>
        </w:tc>
        <w:tc>
          <w:tcPr>
            <w:tcW w:w="1984" w:type="dxa"/>
            <w:tcBorders>
              <w:top w:val="single" w:sz="4" w:space="0" w:color="000000"/>
              <w:left w:val="single" w:sz="4" w:space="0" w:color="000000"/>
              <w:bottom w:val="single" w:sz="4" w:space="0" w:color="000000"/>
              <w:right w:val="nil"/>
            </w:tcBorders>
          </w:tcPr>
          <w:p w:rsidR="00F94528" w:rsidRPr="00966FA8" w:rsidRDefault="00F94528" w:rsidP="0047131B">
            <w:pPr>
              <w:spacing w:after="0" w:line="240" w:lineRule="auto"/>
              <w:jc w:val="center"/>
              <w:rPr>
                <w:rFonts w:ascii="Times New Roman" w:hAnsi="Times New Roman"/>
              </w:rPr>
            </w:pPr>
            <w:r w:rsidRPr="00966FA8">
              <w:rPr>
                <w:rFonts w:ascii="Times New Roman" w:hAnsi="Times New Roman"/>
              </w:rPr>
              <w:t>Анализ, изучение документации</w:t>
            </w:r>
          </w:p>
        </w:tc>
        <w:tc>
          <w:tcPr>
            <w:tcW w:w="1559" w:type="dxa"/>
            <w:tcBorders>
              <w:top w:val="single" w:sz="4" w:space="0" w:color="000000"/>
              <w:left w:val="single" w:sz="4" w:space="0" w:color="000000"/>
              <w:bottom w:val="single" w:sz="4" w:space="0" w:color="000000"/>
              <w:right w:val="nil"/>
            </w:tcBorders>
          </w:tcPr>
          <w:p w:rsidR="00F94528" w:rsidRPr="00966FA8" w:rsidRDefault="00F94528" w:rsidP="0047131B">
            <w:pPr>
              <w:spacing w:after="0" w:line="240" w:lineRule="auto"/>
              <w:jc w:val="center"/>
              <w:rPr>
                <w:rFonts w:ascii="Times New Roman" w:hAnsi="Times New Roman"/>
              </w:rPr>
            </w:pPr>
            <w:r w:rsidRPr="00966FA8">
              <w:rPr>
                <w:rFonts w:ascii="Times New Roman" w:hAnsi="Times New Roman"/>
              </w:rPr>
              <w:t>4 неделя августа</w:t>
            </w:r>
          </w:p>
        </w:tc>
        <w:tc>
          <w:tcPr>
            <w:tcW w:w="1978" w:type="dxa"/>
            <w:gridSpan w:val="2"/>
            <w:tcBorders>
              <w:top w:val="single" w:sz="4" w:space="0" w:color="000000"/>
              <w:left w:val="single" w:sz="4" w:space="0" w:color="000000"/>
              <w:bottom w:val="single" w:sz="4" w:space="0" w:color="000000"/>
              <w:right w:val="nil"/>
            </w:tcBorders>
          </w:tcPr>
          <w:p w:rsidR="00F94528" w:rsidRPr="00966FA8" w:rsidRDefault="00F94528" w:rsidP="0047131B">
            <w:pPr>
              <w:spacing w:after="0" w:line="240" w:lineRule="auto"/>
              <w:jc w:val="center"/>
              <w:rPr>
                <w:rFonts w:ascii="Times New Roman" w:hAnsi="Times New Roman"/>
              </w:rPr>
            </w:pPr>
            <w:r w:rsidRPr="00966FA8">
              <w:rPr>
                <w:rFonts w:ascii="Times New Roman" w:hAnsi="Times New Roman"/>
              </w:rPr>
              <w:t>Приказ</w:t>
            </w:r>
          </w:p>
        </w:tc>
        <w:tc>
          <w:tcPr>
            <w:tcW w:w="2275" w:type="dxa"/>
            <w:tcBorders>
              <w:top w:val="single" w:sz="4" w:space="0" w:color="000000"/>
              <w:left w:val="single" w:sz="4" w:space="0" w:color="000000"/>
              <w:bottom w:val="single" w:sz="4" w:space="0" w:color="000000"/>
              <w:right w:val="single" w:sz="4" w:space="0" w:color="000000"/>
            </w:tcBorders>
          </w:tcPr>
          <w:p w:rsidR="00F94528" w:rsidRPr="00966FA8" w:rsidRDefault="00F94528" w:rsidP="0047131B">
            <w:pPr>
              <w:spacing w:after="0" w:line="240" w:lineRule="auto"/>
              <w:jc w:val="center"/>
              <w:rPr>
                <w:rFonts w:ascii="Times New Roman" w:eastAsia="Times New Roman" w:hAnsi="Times New Roman" w:cs="Times New Roman"/>
                <w:lang w:eastAsia="ru-RU"/>
              </w:rPr>
            </w:pPr>
            <w:r w:rsidRPr="00966FA8">
              <w:rPr>
                <w:rFonts w:ascii="Times New Roman" w:hAnsi="Times New Roman"/>
              </w:rPr>
              <w:t>Заместитель директора</w:t>
            </w:r>
          </w:p>
        </w:tc>
      </w:tr>
      <w:tr w:rsidR="00F94528" w:rsidRPr="00966FA8" w:rsidTr="00B15F2C">
        <w:trPr>
          <w:gridAfter w:val="1"/>
          <w:wAfter w:w="236" w:type="dxa"/>
          <w:cantSplit/>
          <w:trHeight w:val="267"/>
        </w:trPr>
        <w:tc>
          <w:tcPr>
            <w:tcW w:w="15310" w:type="dxa"/>
            <w:gridSpan w:val="16"/>
            <w:tcBorders>
              <w:top w:val="single" w:sz="4" w:space="0" w:color="000000"/>
              <w:left w:val="single" w:sz="4" w:space="0" w:color="000000"/>
              <w:bottom w:val="single" w:sz="4" w:space="0" w:color="000000"/>
              <w:right w:val="single" w:sz="4" w:space="0" w:color="000000"/>
            </w:tcBorders>
            <w:hideMark/>
          </w:tcPr>
          <w:p w:rsidR="00F94528" w:rsidRPr="00966FA8" w:rsidRDefault="0047131B" w:rsidP="005F78F9">
            <w:pPr>
              <w:suppressAutoHyphens/>
              <w:autoSpaceDN w:val="0"/>
              <w:spacing w:after="0" w:line="240" w:lineRule="auto"/>
              <w:jc w:val="center"/>
              <w:rPr>
                <w:rFonts w:ascii="Times New Roman" w:hAnsi="Times New Roman" w:cs="Times New Roman"/>
                <w:lang w:eastAsia="ar-SA"/>
              </w:rPr>
            </w:pPr>
            <w:r w:rsidRPr="00966FA8">
              <w:rPr>
                <w:rFonts w:ascii="Times New Roman" w:eastAsia="Times New Roman" w:hAnsi="Times New Roman" w:cs="Times New Roman"/>
                <w:b/>
                <w:i/>
                <w:lang w:eastAsia="ar-SA"/>
              </w:rPr>
              <w:t xml:space="preserve">Сентябрь 2019 </w:t>
            </w:r>
            <w:r w:rsidR="00F94528" w:rsidRPr="00966FA8">
              <w:rPr>
                <w:rFonts w:ascii="Times New Roman" w:eastAsia="Times New Roman" w:hAnsi="Times New Roman" w:cs="Times New Roman"/>
                <w:b/>
                <w:i/>
                <w:lang w:eastAsia="ar-SA"/>
              </w:rPr>
              <w:t xml:space="preserve">  г.</w:t>
            </w:r>
          </w:p>
        </w:tc>
      </w:tr>
      <w:tr w:rsidR="00F94528" w:rsidRPr="00966FA8" w:rsidTr="00B15F2C">
        <w:trPr>
          <w:gridAfter w:val="1"/>
          <w:wAfter w:w="236" w:type="dxa"/>
          <w:cantSplit/>
          <w:trHeight w:val="273"/>
        </w:trPr>
        <w:tc>
          <w:tcPr>
            <w:tcW w:w="12966" w:type="dxa"/>
            <w:gridSpan w:val="14"/>
            <w:tcBorders>
              <w:top w:val="single" w:sz="4" w:space="0" w:color="000000"/>
              <w:left w:val="single" w:sz="4" w:space="0" w:color="000000"/>
              <w:bottom w:val="single" w:sz="4" w:space="0" w:color="000000"/>
              <w:right w:val="nil"/>
            </w:tcBorders>
            <w:hideMark/>
          </w:tcPr>
          <w:p w:rsidR="00F94528" w:rsidRPr="00966FA8" w:rsidRDefault="00F94528"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b/>
                <w:lang w:eastAsia="ar-SA"/>
              </w:rPr>
              <w:t>Блок 1. Реализация прав граждан на образование</w:t>
            </w:r>
          </w:p>
        </w:tc>
        <w:tc>
          <w:tcPr>
            <w:tcW w:w="2344" w:type="dxa"/>
            <w:gridSpan w:val="2"/>
            <w:tcBorders>
              <w:top w:val="single" w:sz="4" w:space="0" w:color="000000"/>
              <w:left w:val="single" w:sz="4" w:space="0" w:color="000000"/>
              <w:bottom w:val="single" w:sz="4" w:space="0" w:color="000000"/>
              <w:right w:val="single" w:sz="4" w:space="0" w:color="000000"/>
            </w:tcBorders>
          </w:tcPr>
          <w:p w:rsidR="00F94528" w:rsidRPr="00966FA8" w:rsidRDefault="00F94528" w:rsidP="005F78F9">
            <w:pPr>
              <w:suppressAutoHyphens/>
              <w:autoSpaceDN w:val="0"/>
              <w:snapToGrid w:val="0"/>
              <w:spacing w:after="0" w:line="240" w:lineRule="auto"/>
              <w:rPr>
                <w:rFonts w:ascii="Times New Roman" w:eastAsia="Times New Roman" w:hAnsi="Times New Roman" w:cs="Times New Roman"/>
                <w:lang w:eastAsia="ar-SA"/>
              </w:rPr>
            </w:pPr>
          </w:p>
        </w:tc>
      </w:tr>
      <w:tr w:rsidR="00F94528" w:rsidRPr="00966FA8" w:rsidTr="007A0197">
        <w:trPr>
          <w:gridAfter w:val="1"/>
          <w:wAfter w:w="236" w:type="dxa"/>
          <w:cantSplit/>
          <w:trHeight w:val="796"/>
        </w:trPr>
        <w:tc>
          <w:tcPr>
            <w:tcW w:w="538" w:type="dxa"/>
            <w:tcBorders>
              <w:top w:val="single" w:sz="4" w:space="0" w:color="000000"/>
              <w:left w:val="single" w:sz="4" w:space="0" w:color="000000"/>
              <w:bottom w:val="single" w:sz="4" w:space="0" w:color="000000"/>
              <w:right w:val="nil"/>
            </w:tcBorders>
            <w:hideMark/>
          </w:tcPr>
          <w:p w:rsidR="00F94528" w:rsidRPr="00966FA8" w:rsidRDefault="00F94528" w:rsidP="005F78F9">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1</w:t>
            </w:r>
          </w:p>
        </w:tc>
        <w:tc>
          <w:tcPr>
            <w:tcW w:w="2654" w:type="dxa"/>
            <w:gridSpan w:val="5"/>
            <w:tcBorders>
              <w:top w:val="single" w:sz="4" w:space="0" w:color="000000"/>
              <w:left w:val="single" w:sz="4" w:space="0" w:color="000000"/>
              <w:bottom w:val="single" w:sz="4" w:space="0" w:color="000000"/>
              <w:right w:val="nil"/>
            </w:tcBorders>
            <w:hideMark/>
          </w:tcPr>
          <w:p w:rsidR="00F94528" w:rsidRPr="00966FA8" w:rsidRDefault="00F94528"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Организация обучения  детей с ОВЗ</w:t>
            </w:r>
          </w:p>
        </w:tc>
        <w:tc>
          <w:tcPr>
            <w:tcW w:w="2479" w:type="dxa"/>
            <w:gridSpan w:val="4"/>
            <w:tcBorders>
              <w:top w:val="single" w:sz="4" w:space="0" w:color="000000"/>
              <w:left w:val="single" w:sz="4" w:space="0" w:color="000000"/>
              <w:bottom w:val="single" w:sz="4" w:space="0" w:color="000000"/>
              <w:right w:val="nil"/>
            </w:tcBorders>
            <w:hideMark/>
          </w:tcPr>
          <w:p w:rsidR="00F94528" w:rsidRPr="00966FA8" w:rsidRDefault="00F94528"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наличия школьной документации по работе с учащимися с ОВЗ</w:t>
            </w:r>
          </w:p>
        </w:tc>
        <w:tc>
          <w:tcPr>
            <w:tcW w:w="1843" w:type="dxa"/>
            <w:tcBorders>
              <w:top w:val="single" w:sz="4" w:space="0" w:color="000000"/>
              <w:left w:val="single" w:sz="4" w:space="0" w:color="000000"/>
              <w:bottom w:val="single" w:sz="4" w:space="0" w:color="000000"/>
              <w:right w:val="nil"/>
            </w:tcBorders>
            <w:hideMark/>
          </w:tcPr>
          <w:p w:rsidR="00F94528" w:rsidRPr="00966FA8" w:rsidRDefault="00F94528"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Предварительный</w:t>
            </w:r>
          </w:p>
        </w:tc>
        <w:tc>
          <w:tcPr>
            <w:tcW w:w="1984" w:type="dxa"/>
            <w:tcBorders>
              <w:top w:val="single" w:sz="4" w:space="0" w:color="000000"/>
              <w:left w:val="single" w:sz="4" w:space="0" w:color="000000"/>
              <w:bottom w:val="single" w:sz="4" w:space="0" w:color="000000"/>
              <w:right w:val="nil"/>
            </w:tcBorders>
            <w:hideMark/>
          </w:tcPr>
          <w:p w:rsidR="00F94528" w:rsidRPr="00966FA8" w:rsidRDefault="00F94528"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Поверка документации</w:t>
            </w:r>
          </w:p>
        </w:tc>
        <w:tc>
          <w:tcPr>
            <w:tcW w:w="1559" w:type="dxa"/>
            <w:tcBorders>
              <w:top w:val="single" w:sz="4" w:space="0" w:color="000000"/>
              <w:left w:val="single" w:sz="4" w:space="0" w:color="000000"/>
              <w:bottom w:val="single" w:sz="4" w:space="0" w:color="000000"/>
              <w:right w:val="nil"/>
            </w:tcBorders>
            <w:hideMark/>
          </w:tcPr>
          <w:p w:rsidR="00F94528" w:rsidRPr="00966FA8" w:rsidRDefault="0047131B" w:rsidP="00A71ABA">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03.09.19 -23.09.19</w:t>
            </w:r>
          </w:p>
        </w:tc>
        <w:tc>
          <w:tcPr>
            <w:tcW w:w="1909" w:type="dxa"/>
            <w:tcBorders>
              <w:top w:val="single" w:sz="4" w:space="0" w:color="000000"/>
              <w:left w:val="single" w:sz="4" w:space="0" w:color="000000"/>
              <w:bottom w:val="single" w:sz="4" w:space="0" w:color="000000"/>
              <w:right w:val="nil"/>
            </w:tcBorders>
            <w:hideMark/>
          </w:tcPr>
          <w:p w:rsidR="00F94528" w:rsidRPr="00966FA8" w:rsidRDefault="00F94528" w:rsidP="00A71ABA">
            <w:pPr>
              <w:spacing w:after="0" w:line="240" w:lineRule="auto"/>
              <w:rPr>
                <w:rFonts w:ascii="Times New Roman" w:eastAsia="Times New Roman" w:hAnsi="Times New Roman" w:cs="Times New Roman"/>
                <w:bCs/>
              </w:rPr>
            </w:pPr>
            <w:r w:rsidRPr="00966FA8">
              <w:rPr>
                <w:rFonts w:ascii="Times New Roman" w:eastAsia="Times New Roman" w:hAnsi="Times New Roman" w:cs="Times New Roman"/>
              </w:rPr>
              <w:t>Справка, совещание при директоре</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F94528" w:rsidRPr="00966FA8" w:rsidRDefault="0047131B" w:rsidP="00A71ABA">
            <w:pPr>
              <w:spacing w:after="0" w:line="240" w:lineRule="auto"/>
              <w:rPr>
                <w:rFonts w:ascii="Times New Roman" w:eastAsia="Calibri" w:hAnsi="Times New Roman" w:cs="Times New Roman"/>
              </w:rPr>
            </w:pPr>
            <w:r w:rsidRPr="00966FA8">
              <w:rPr>
                <w:rFonts w:ascii="Times New Roman" w:eastAsia="Times New Roman" w:hAnsi="Times New Roman" w:cs="Times New Roman"/>
                <w:lang w:eastAsia="ru-RU"/>
              </w:rPr>
              <w:t xml:space="preserve">Твердохлебова С.Н., </w:t>
            </w:r>
            <w:r w:rsidR="00F94528" w:rsidRPr="00966FA8">
              <w:rPr>
                <w:rFonts w:ascii="Times New Roman" w:hAnsi="Times New Roman" w:cs="Times New Roman"/>
              </w:rPr>
              <w:t>заместитель директора</w:t>
            </w:r>
          </w:p>
        </w:tc>
      </w:tr>
      <w:tr w:rsidR="00E9457B" w:rsidRPr="00966FA8" w:rsidTr="007A0197">
        <w:trPr>
          <w:gridAfter w:val="1"/>
          <w:wAfter w:w="236" w:type="dxa"/>
          <w:cantSplit/>
          <w:trHeight w:val="796"/>
        </w:trPr>
        <w:tc>
          <w:tcPr>
            <w:tcW w:w="538" w:type="dxa"/>
            <w:tcBorders>
              <w:top w:val="single" w:sz="4" w:space="0" w:color="000000"/>
              <w:left w:val="single" w:sz="4" w:space="0" w:color="000000"/>
              <w:bottom w:val="single" w:sz="4" w:space="0" w:color="000000"/>
              <w:right w:val="nil"/>
            </w:tcBorders>
          </w:tcPr>
          <w:p w:rsidR="00E9457B" w:rsidRPr="00966FA8" w:rsidRDefault="00E9457B" w:rsidP="005F78F9">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lastRenderedPageBreak/>
              <w:t>2</w:t>
            </w:r>
          </w:p>
        </w:tc>
        <w:tc>
          <w:tcPr>
            <w:tcW w:w="2654" w:type="dxa"/>
            <w:gridSpan w:val="5"/>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jc w:val="both"/>
              <w:rPr>
                <w:rFonts w:ascii="Times New Roman" w:hAnsi="Times New Roman"/>
              </w:rPr>
            </w:pPr>
            <w:r w:rsidRPr="00966FA8">
              <w:rPr>
                <w:rFonts w:ascii="Times New Roman" w:hAnsi="Times New Roman"/>
              </w:rPr>
              <w:t>Организация работы ресурсного класса</w:t>
            </w:r>
          </w:p>
        </w:tc>
        <w:tc>
          <w:tcPr>
            <w:tcW w:w="2479" w:type="dxa"/>
            <w:gridSpan w:val="4"/>
            <w:tcBorders>
              <w:top w:val="single" w:sz="4" w:space="0" w:color="000000"/>
              <w:left w:val="single" w:sz="4" w:space="0" w:color="000000"/>
              <w:bottom w:val="single" w:sz="4" w:space="0" w:color="000000"/>
              <w:right w:val="nil"/>
            </w:tcBorders>
          </w:tcPr>
          <w:p w:rsidR="00E9457B" w:rsidRPr="00966FA8" w:rsidRDefault="00E9457B" w:rsidP="00E9457B">
            <w:pPr>
              <w:spacing w:after="0" w:line="240" w:lineRule="auto"/>
              <w:jc w:val="both"/>
              <w:rPr>
                <w:rFonts w:ascii="Times New Roman" w:hAnsi="Times New Roman"/>
              </w:rPr>
            </w:pPr>
            <w:r w:rsidRPr="00966FA8">
              <w:rPr>
                <w:rFonts w:ascii="Times New Roman" w:hAnsi="Times New Roman"/>
              </w:rPr>
              <w:t xml:space="preserve">Формирование </w:t>
            </w:r>
            <w:proofErr w:type="spellStart"/>
            <w:r w:rsidRPr="00966FA8">
              <w:rPr>
                <w:rFonts w:ascii="Times New Roman" w:hAnsi="Times New Roman"/>
              </w:rPr>
              <w:t>норматино-правовой</w:t>
            </w:r>
            <w:proofErr w:type="spellEnd"/>
            <w:r w:rsidRPr="00966FA8">
              <w:rPr>
                <w:rFonts w:ascii="Times New Roman" w:hAnsi="Times New Roman"/>
              </w:rPr>
              <w:t xml:space="preserve"> базы</w:t>
            </w:r>
          </w:p>
          <w:p w:rsidR="00E9457B" w:rsidRPr="00966FA8" w:rsidRDefault="00E9457B" w:rsidP="00E9457B">
            <w:pPr>
              <w:spacing w:after="0" w:line="240" w:lineRule="auto"/>
              <w:jc w:val="both"/>
              <w:rPr>
                <w:rFonts w:ascii="Times New Roman" w:hAnsi="Times New Roman"/>
              </w:rPr>
            </w:pPr>
            <w:r w:rsidRPr="00966FA8">
              <w:rPr>
                <w:rFonts w:ascii="Times New Roman" w:hAnsi="Times New Roman"/>
              </w:rPr>
              <w:t>Планирование деятельности специалистов, работающих в ресурсном классе.</w:t>
            </w:r>
          </w:p>
          <w:p w:rsidR="00E9457B" w:rsidRPr="00966FA8" w:rsidRDefault="00E9457B" w:rsidP="00E9457B">
            <w:pPr>
              <w:spacing w:after="0" w:line="240" w:lineRule="auto"/>
              <w:jc w:val="both"/>
              <w:rPr>
                <w:rFonts w:ascii="Times New Roman" w:hAnsi="Times New Roman"/>
              </w:rPr>
            </w:pPr>
            <w:r w:rsidRPr="00966FA8">
              <w:rPr>
                <w:rFonts w:ascii="Times New Roman" w:hAnsi="Times New Roman"/>
              </w:rPr>
              <w:t>Оформление кабинета</w:t>
            </w:r>
          </w:p>
        </w:tc>
        <w:tc>
          <w:tcPr>
            <w:tcW w:w="1843" w:type="dxa"/>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jc w:val="both"/>
              <w:rPr>
                <w:rFonts w:ascii="Times New Roman" w:hAnsi="Times New Roman"/>
              </w:rPr>
            </w:pPr>
            <w:r w:rsidRPr="00966FA8">
              <w:rPr>
                <w:rFonts w:ascii="Times New Roman" w:hAnsi="Times New Roman"/>
              </w:rPr>
              <w:t>Предупредительный</w:t>
            </w:r>
          </w:p>
        </w:tc>
        <w:tc>
          <w:tcPr>
            <w:tcW w:w="1984" w:type="dxa"/>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jc w:val="both"/>
              <w:rPr>
                <w:rFonts w:ascii="Times New Roman" w:hAnsi="Times New Roman"/>
              </w:rPr>
            </w:pPr>
            <w:r w:rsidRPr="00966FA8">
              <w:rPr>
                <w:rFonts w:ascii="Times New Roman" w:eastAsia="Times New Roman" w:hAnsi="Times New Roman" w:cs="Times New Roman"/>
              </w:rPr>
              <w:t>Поверка документации</w:t>
            </w:r>
          </w:p>
        </w:tc>
        <w:tc>
          <w:tcPr>
            <w:tcW w:w="1559" w:type="dxa"/>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jc w:val="both"/>
              <w:rPr>
                <w:rFonts w:ascii="Times New Roman" w:hAnsi="Times New Roman"/>
              </w:rPr>
            </w:pPr>
            <w:r w:rsidRPr="00966FA8">
              <w:rPr>
                <w:rFonts w:ascii="Times New Roman" w:hAnsi="Times New Roman"/>
              </w:rPr>
              <w:t>сентябрь</w:t>
            </w:r>
          </w:p>
        </w:tc>
        <w:tc>
          <w:tcPr>
            <w:tcW w:w="1909" w:type="dxa"/>
            <w:tcBorders>
              <w:top w:val="single" w:sz="4" w:space="0" w:color="000000"/>
              <w:left w:val="single" w:sz="4" w:space="0" w:color="000000"/>
              <w:bottom w:val="single" w:sz="4" w:space="0" w:color="000000"/>
              <w:right w:val="nil"/>
            </w:tcBorders>
          </w:tcPr>
          <w:p w:rsidR="00E9457B" w:rsidRPr="00966FA8" w:rsidRDefault="00E9457B" w:rsidP="00E9457B">
            <w:pPr>
              <w:spacing w:after="0" w:line="240" w:lineRule="auto"/>
              <w:jc w:val="both"/>
              <w:rPr>
                <w:rFonts w:ascii="Times New Roman" w:hAnsi="Times New Roman"/>
              </w:rPr>
            </w:pPr>
            <w:r w:rsidRPr="00966FA8">
              <w:rPr>
                <w:rFonts w:ascii="Times New Roman" w:hAnsi="Times New Roman"/>
              </w:rPr>
              <w:t>Справка</w:t>
            </w:r>
          </w:p>
          <w:p w:rsidR="00E9457B" w:rsidRPr="00966FA8" w:rsidRDefault="00E9457B" w:rsidP="00E9457B">
            <w:pPr>
              <w:spacing w:after="0" w:line="240" w:lineRule="auto"/>
              <w:jc w:val="both"/>
              <w:rPr>
                <w:rFonts w:ascii="Times New Roman" w:hAnsi="Times New Roman"/>
              </w:rPr>
            </w:pPr>
            <w:r w:rsidRPr="00966FA8">
              <w:rPr>
                <w:rFonts w:ascii="Times New Roman" w:hAnsi="Times New Roman"/>
              </w:rPr>
              <w:t>совещание при директоре, приказы</w:t>
            </w:r>
          </w:p>
        </w:tc>
        <w:tc>
          <w:tcPr>
            <w:tcW w:w="2344" w:type="dxa"/>
            <w:gridSpan w:val="2"/>
            <w:tcBorders>
              <w:top w:val="single" w:sz="4" w:space="0" w:color="000000"/>
              <w:left w:val="single" w:sz="4" w:space="0" w:color="000000"/>
              <w:bottom w:val="single" w:sz="4" w:space="0" w:color="000000"/>
              <w:right w:val="single" w:sz="4" w:space="0" w:color="000000"/>
            </w:tcBorders>
          </w:tcPr>
          <w:p w:rsidR="00E9457B" w:rsidRPr="00966FA8" w:rsidRDefault="00E9457B" w:rsidP="00766791">
            <w:pPr>
              <w:spacing w:after="0" w:line="240" w:lineRule="auto"/>
              <w:jc w:val="both"/>
              <w:rPr>
                <w:rFonts w:ascii="Times New Roman" w:hAnsi="Times New Roman"/>
              </w:rPr>
            </w:pPr>
            <w:r w:rsidRPr="00966FA8">
              <w:rPr>
                <w:rFonts w:ascii="Times New Roman" w:eastAsia="Times New Roman" w:hAnsi="Times New Roman" w:cs="Times New Roman"/>
                <w:lang w:eastAsia="ru-RU"/>
              </w:rPr>
              <w:t xml:space="preserve">Твердохлебова С.Н., </w:t>
            </w:r>
            <w:r w:rsidRPr="00966FA8">
              <w:rPr>
                <w:rFonts w:ascii="Times New Roman" w:hAnsi="Times New Roman" w:cs="Times New Roman"/>
              </w:rPr>
              <w:t>заместитель директора</w:t>
            </w:r>
          </w:p>
        </w:tc>
      </w:tr>
      <w:tr w:rsidR="00E9457B" w:rsidRPr="00966FA8" w:rsidTr="007A0197">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hideMark/>
          </w:tcPr>
          <w:p w:rsidR="00E9457B" w:rsidRPr="00966FA8" w:rsidRDefault="00E9457B" w:rsidP="005F78F9">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3</w:t>
            </w:r>
          </w:p>
        </w:tc>
        <w:tc>
          <w:tcPr>
            <w:tcW w:w="2654" w:type="dxa"/>
            <w:gridSpan w:val="5"/>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Организация работы кружков, неаудиторных   занятий, элективных курсов</w:t>
            </w:r>
          </w:p>
        </w:tc>
        <w:tc>
          <w:tcPr>
            <w:tcW w:w="2479" w:type="dxa"/>
            <w:gridSpan w:val="4"/>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наличия</w:t>
            </w:r>
          </w:p>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программ, расписания, планов работы</w:t>
            </w:r>
          </w:p>
        </w:tc>
        <w:tc>
          <w:tcPr>
            <w:tcW w:w="1843"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Предварительный</w:t>
            </w:r>
          </w:p>
        </w:tc>
        <w:tc>
          <w:tcPr>
            <w:tcW w:w="1984"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Поверка документации</w:t>
            </w:r>
          </w:p>
        </w:tc>
        <w:tc>
          <w:tcPr>
            <w:tcW w:w="1559"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03.09.19-14.09.19</w:t>
            </w:r>
          </w:p>
        </w:tc>
        <w:tc>
          <w:tcPr>
            <w:tcW w:w="1909"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Информация,</w:t>
            </w:r>
          </w:p>
          <w:p w:rsidR="00E9457B" w:rsidRPr="00966FA8" w:rsidRDefault="00E9457B" w:rsidP="00A71ABA">
            <w:pPr>
              <w:spacing w:after="0" w:line="240" w:lineRule="auto"/>
              <w:rPr>
                <w:rFonts w:ascii="Times New Roman" w:eastAsia="Times New Roman" w:hAnsi="Times New Roman" w:cs="Times New Roman"/>
                <w:bCs/>
              </w:rPr>
            </w:pPr>
            <w:r w:rsidRPr="00966FA8">
              <w:rPr>
                <w:rFonts w:ascii="Times New Roman" w:eastAsia="Times New Roman" w:hAnsi="Times New Roman" w:cs="Times New Roman"/>
              </w:rPr>
              <w:t>совещание при директоре</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E9457B" w:rsidRPr="00966FA8" w:rsidRDefault="00E9457B" w:rsidP="00A71ABA">
            <w:pPr>
              <w:spacing w:after="0" w:line="240" w:lineRule="auto"/>
              <w:rPr>
                <w:rFonts w:ascii="Times New Roman" w:eastAsia="Calibri" w:hAnsi="Times New Roman" w:cs="Times New Roman"/>
              </w:rPr>
            </w:pPr>
            <w:r w:rsidRPr="00966FA8">
              <w:rPr>
                <w:rFonts w:ascii="Times New Roman" w:eastAsia="Times New Roman" w:hAnsi="Times New Roman" w:cs="Times New Roman"/>
                <w:lang w:eastAsia="ru-RU"/>
              </w:rPr>
              <w:t xml:space="preserve">Брежнева Е. В., Твердохлебова С.Н., </w:t>
            </w:r>
            <w:r w:rsidRPr="00966FA8">
              <w:rPr>
                <w:rFonts w:ascii="Times New Roman" w:hAnsi="Times New Roman" w:cs="Times New Roman"/>
              </w:rPr>
              <w:t>заместители директора</w:t>
            </w:r>
          </w:p>
        </w:tc>
      </w:tr>
      <w:tr w:rsidR="00E9457B" w:rsidRPr="00966FA8" w:rsidTr="00B15F2C">
        <w:trPr>
          <w:gridAfter w:val="1"/>
          <w:wAfter w:w="236" w:type="dxa"/>
          <w:cantSplit/>
          <w:trHeight w:val="260"/>
        </w:trPr>
        <w:tc>
          <w:tcPr>
            <w:tcW w:w="15310" w:type="dxa"/>
            <w:gridSpan w:val="16"/>
            <w:tcBorders>
              <w:top w:val="single" w:sz="4" w:space="0" w:color="000000"/>
              <w:left w:val="single" w:sz="4" w:space="0" w:color="000000"/>
              <w:bottom w:val="single" w:sz="4" w:space="0" w:color="000000"/>
              <w:right w:val="single" w:sz="4" w:space="0" w:color="000000"/>
            </w:tcBorders>
            <w:hideMark/>
          </w:tcPr>
          <w:p w:rsidR="00E9457B" w:rsidRPr="00966FA8" w:rsidRDefault="00E9457B"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2. Внутришкольная документация</w:t>
            </w:r>
          </w:p>
        </w:tc>
      </w:tr>
      <w:tr w:rsidR="00E9457B" w:rsidRPr="00966FA8" w:rsidTr="007A0197">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hideMark/>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Наличие нормативно – правовой базы школы: локальных актов, приказов и т.д.</w:t>
            </w:r>
          </w:p>
        </w:tc>
        <w:tc>
          <w:tcPr>
            <w:tcW w:w="2479" w:type="dxa"/>
            <w:gridSpan w:val="4"/>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Наличие и актуальность документации на начало учебного года</w:t>
            </w:r>
          </w:p>
        </w:tc>
        <w:tc>
          <w:tcPr>
            <w:tcW w:w="1843"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Вводный</w:t>
            </w:r>
          </w:p>
        </w:tc>
        <w:tc>
          <w:tcPr>
            <w:tcW w:w="1984"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Изучение документации</w:t>
            </w:r>
          </w:p>
        </w:tc>
        <w:tc>
          <w:tcPr>
            <w:tcW w:w="1559"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01.09.19 – 10.09.19</w:t>
            </w:r>
          </w:p>
        </w:tc>
        <w:tc>
          <w:tcPr>
            <w:tcW w:w="1909"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Административное совещание</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директор,</w:t>
            </w:r>
          </w:p>
          <w:p w:rsidR="00E9457B" w:rsidRPr="00966FA8" w:rsidRDefault="00E9457B" w:rsidP="005F78F9">
            <w:pPr>
              <w:suppressAutoHyphens/>
              <w:autoSpaceDN w:val="0"/>
              <w:spacing w:after="0" w:line="240" w:lineRule="auto"/>
              <w:rPr>
                <w:rFonts w:ascii="Times New Roman" w:eastAsia="Times New Roman" w:hAnsi="Times New Roman" w:cs="Times New Roman"/>
                <w:bCs/>
                <w:lang w:eastAsia="ar-SA"/>
              </w:rPr>
            </w:pPr>
            <w:r w:rsidRPr="00966FA8">
              <w:rPr>
                <w:rFonts w:ascii="Times New Roman" w:eastAsia="Times New Roman" w:hAnsi="Times New Roman" w:cs="Times New Roman"/>
                <w:bCs/>
                <w:lang w:eastAsia="ar-SA"/>
              </w:rPr>
              <w:t>Брежнева Е. В.</w:t>
            </w:r>
          </w:p>
          <w:p w:rsidR="00E9457B" w:rsidRPr="00966FA8" w:rsidRDefault="00E9457B"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lang w:eastAsia="ru-RU"/>
              </w:rPr>
              <w:t xml:space="preserve">Твердохлебова С.Н., </w:t>
            </w:r>
            <w:r w:rsidRPr="00966FA8">
              <w:rPr>
                <w:rFonts w:ascii="Times New Roman" w:hAnsi="Times New Roman" w:cs="Times New Roman"/>
              </w:rPr>
              <w:t>заместители директора</w:t>
            </w:r>
          </w:p>
        </w:tc>
      </w:tr>
      <w:tr w:rsidR="00E9457B" w:rsidRPr="00966FA8" w:rsidTr="007A0197">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hideMark/>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54" w:type="dxa"/>
            <w:gridSpan w:val="5"/>
            <w:tcBorders>
              <w:top w:val="single" w:sz="4" w:space="0" w:color="000000"/>
              <w:left w:val="single" w:sz="4" w:space="0" w:color="000000"/>
              <w:bottom w:val="single" w:sz="4" w:space="0" w:color="000000"/>
              <w:right w:val="nil"/>
            </w:tcBorders>
            <w:hideMark/>
          </w:tcPr>
          <w:p w:rsidR="00E9457B" w:rsidRPr="00966FA8" w:rsidRDefault="00E9457B" w:rsidP="0047131B">
            <w:pPr>
              <w:spacing w:after="0" w:line="240" w:lineRule="auto"/>
              <w:rPr>
                <w:rFonts w:ascii="Times New Roman" w:hAnsi="Times New Roman"/>
              </w:rPr>
            </w:pPr>
            <w:r w:rsidRPr="00966FA8">
              <w:rPr>
                <w:rFonts w:ascii="Times New Roman" w:hAnsi="Times New Roman"/>
              </w:rPr>
              <w:t>Проверка личных дел учащихся (правильность, аккуратность, четкость оформления)</w:t>
            </w:r>
          </w:p>
        </w:tc>
        <w:tc>
          <w:tcPr>
            <w:tcW w:w="2479" w:type="dxa"/>
            <w:gridSpan w:val="4"/>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hAnsi="Times New Roman"/>
              </w:rPr>
            </w:pPr>
            <w:r w:rsidRPr="00966FA8">
              <w:rPr>
                <w:rFonts w:ascii="Times New Roman" w:hAnsi="Times New Roman"/>
              </w:rPr>
              <w:t>Выявление:</w:t>
            </w:r>
          </w:p>
          <w:p w:rsidR="00E9457B" w:rsidRPr="00966FA8" w:rsidRDefault="00E9457B" w:rsidP="00A71ABA">
            <w:pPr>
              <w:spacing w:after="0" w:line="240" w:lineRule="auto"/>
              <w:rPr>
                <w:rFonts w:ascii="Times New Roman" w:hAnsi="Times New Roman"/>
              </w:rPr>
            </w:pPr>
            <w:r w:rsidRPr="00966FA8">
              <w:rPr>
                <w:rFonts w:ascii="Times New Roman" w:hAnsi="Times New Roman"/>
              </w:rPr>
              <w:t>- Правильности и своевременности заполнения личных дел учащихся.</w:t>
            </w:r>
          </w:p>
        </w:tc>
        <w:tc>
          <w:tcPr>
            <w:tcW w:w="1843"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hAnsi="Times New Roman"/>
              </w:rPr>
            </w:pPr>
            <w:r w:rsidRPr="00966FA8">
              <w:rPr>
                <w:rFonts w:ascii="Times New Roman" w:hAnsi="Times New Roman"/>
              </w:rPr>
              <w:t>Фронтальный</w:t>
            </w:r>
          </w:p>
          <w:p w:rsidR="00E9457B" w:rsidRPr="00966FA8" w:rsidRDefault="00E9457B" w:rsidP="00A71ABA">
            <w:pPr>
              <w:spacing w:after="0" w:line="240" w:lineRule="auto"/>
              <w:rPr>
                <w:rFonts w:ascii="Times New Roman" w:hAnsi="Times New Roman"/>
              </w:rPr>
            </w:pPr>
            <w:r w:rsidRPr="00966FA8">
              <w:rPr>
                <w:rFonts w:ascii="Times New Roman" w:hAnsi="Times New Roman"/>
              </w:rPr>
              <w:t> </w:t>
            </w:r>
          </w:p>
          <w:p w:rsidR="00E9457B" w:rsidRPr="00966FA8" w:rsidRDefault="00E9457B" w:rsidP="00A71ABA">
            <w:pPr>
              <w:spacing w:after="0" w:line="240" w:lineRule="auto"/>
              <w:rPr>
                <w:rFonts w:ascii="Times New Roman" w:hAnsi="Times New Roman"/>
              </w:rPr>
            </w:pPr>
            <w:r w:rsidRPr="00966FA8">
              <w:rPr>
                <w:rFonts w:ascii="Times New Roman" w:hAnsi="Times New Roman"/>
              </w:rPr>
              <w:t>Обзорный контроль</w:t>
            </w:r>
          </w:p>
          <w:p w:rsidR="00E9457B" w:rsidRPr="00966FA8" w:rsidRDefault="00E9457B" w:rsidP="00A71ABA">
            <w:pPr>
              <w:spacing w:after="0" w:line="240" w:lineRule="auto"/>
              <w:rPr>
                <w:rFonts w:ascii="Times New Roman" w:hAnsi="Times New Roman"/>
              </w:rPr>
            </w:pPr>
            <w:r w:rsidRPr="00966FA8">
              <w:rPr>
                <w:rFonts w:ascii="Times New Roman" w:hAnsi="Times New Roman"/>
              </w:rPr>
              <w:t> </w:t>
            </w:r>
          </w:p>
        </w:tc>
        <w:tc>
          <w:tcPr>
            <w:tcW w:w="1984"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hAnsi="Times New Roman"/>
              </w:rPr>
            </w:pPr>
            <w:r w:rsidRPr="00966FA8">
              <w:rPr>
                <w:rFonts w:ascii="Times New Roman" w:hAnsi="Times New Roman"/>
              </w:rPr>
              <w:t>Изучение документации</w:t>
            </w:r>
          </w:p>
        </w:tc>
        <w:tc>
          <w:tcPr>
            <w:tcW w:w="1559"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03.09.19 – 15.09.19</w:t>
            </w:r>
          </w:p>
        </w:tc>
        <w:tc>
          <w:tcPr>
            <w:tcW w:w="1909"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Совещание при директоре, справка</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E9457B" w:rsidRPr="00966FA8" w:rsidRDefault="00E9457B" w:rsidP="005F78F9">
            <w:pPr>
              <w:suppressAutoHyphens/>
              <w:autoSpaceDN w:val="0"/>
              <w:spacing w:after="0" w:line="240" w:lineRule="auto"/>
              <w:rPr>
                <w:rFonts w:ascii="Times New Roman" w:eastAsia="Times New Roman" w:hAnsi="Times New Roman" w:cs="Times New Roman"/>
                <w:bCs/>
                <w:lang w:eastAsia="ar-SA"/>
              </w:rPr>
            </w:pPr>
            <w:r w:rsidRPr="00966FA8">
              <w:rPr>
                <w:rFonts w:ascii="Times New Roman" w:eastAsia="Times New Roman" w:hAnsi="Times New Roman" w:cs="Times New Roman"/>
                <w:bCs/>
                <w:lang w:eastAsia="ar-SA"/>
              </w:rPr>
              <w:t>Брежнева Е. В.</w:t>
            </w:r>
          </w:p>
          <w:p w:rsidR="00E9457B" w:rsidRPr="00966FA8" w:rsidRDefault="00E9457B"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lang w:eastAsia="ru-RU"/>
              </w:rPr>
              <w:t xml:space="preserve">Твердохлебова С.Н., </w:t>
            </w:r>
            <w:r w:rsidRPr="00966FA8">
              <w:rPr>
                <w:rFonts w:ascii="Times New Roman" w:hAnsi="Times New Roman" w:cs="Times New Roman"/>
              </w:rPr>
              <w:t>заместители директора</w:t>
            </w:r>
          </w:p>
        </w:tc>
      </w:tr>
      <w:tr w:rsidR="00E9457B" w:rsidRPr="00966FA8" w:rsidTr="00B15F2C">
        <w:trPr>
          <w:gridAfter w:val="1"/>
          <w:wAfter w:w="236" w:type="dxa"/>
          <w:cantSplit/>
          <w:trHeight w:val="259"/>
        </w:trPr>
        <w:tc>
          <w:tcPr>
            <w:tcW w:w="15310" w:type="dxa"/>
            <w:gridSpan w:val="16"/>
            <w:tcBorders>
              <w:top w:val="single" w:sz="4" w:space="0" w:color="000000"/>
              <w:left w:val="single" w:sz="4" w:space="0" w:color="000000"/>
              <w:bottom w:val="single" w:sz="4" w:space="0" w:color="000000"/>
              <w:right w:val="single" w:sz="4" w:space="0" w:color="000000"/>
            </w:tcBorders>
            <w:hideMark/>
          </w:tcPr>
          <w:p w:rsidR="00E9457B" w:rsidRPr="00966FA8" w:rsidRDefault="00E9457B"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3. Образовательная деятельность</w:t>
            </w:r>
          </w:p>
        </w:tc>
      </w:tr>
      <w:tr w:rsidR="00E9457B" w:rsidRPr="00966FA8" w:rsidTr="007A0197">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hideMark/>
          </w:tcPr>
          <w:p w:rsidR="00E9457B" w:rsidRPr="00966FA8" w:rsidRDefault="00E9457B" w:rsidP="005F78F9">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1</w:t>
            </w:r>
          </w:p>
        </w:tc>
        <w:tc>
          <w:tcPr>
            <w:tcW w:w="2654" w:type="dxa"/>
            <w:gridSpan w:val="5"/>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Входные контрольные работы  учащихся 2-11 классов</w:t>
            </w:r>
          </w:p>
        </w:tc>
        <w:tc>
          <w:tcPr>
            <w:tcW w:w="2479" w:type="dxa"/>
            <w:gridSpan w:val="4"/>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качества усвоения программного материала за предыдущий класс</w:t>
            </w:r>
          </w:p>
        </w:tc>
        <w:tc>
          <w:tcPr>
            <w:tcW w:w="1843"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Фронтальный</w:t>
            </w:r>
          </w:p>
        </w:tc>
        <w:tc>
          <w:tcPr>
            <w:tcW w:w="1984"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Срезы знаний</w:t>
            </w:r>
          </w:p>
        </w:tc>
        <w:tc>
          <w:tcPr>
            <w:tcW w:w="1559"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13.09.19-30.09.19</w:t>
            </w:r>
          </w:p>
        </w:tc>
        <w:tc>
          <w:tcPr>
            <w:tcW w:w="1909"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bCs/>
              </w:rPr>
            </w:pPr>
            <w:r w:rsidRPr="00966FA8">
              <w:rPr>
                <w:rFonts w:ascii="Times New Roman" w:eastAsia="Times New Roman" w:hAnsi="Times New Roman" w:cs="Times New Roman"/>
              </w:rPr>
              <w:t>Совещание при директоре, справка</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E9457B" w:rsidRPr="00966FA8" w:rsidRDefault="00E9457B" w:rsidP="00A71ABA">
            <w:pPr>
              <w:spacing w:after="0" w:line="240" w:lineRule="auto"/>
              <w:rPr>
                <w:rFonts w:ascii="Times New Roman" w:eastAsia="Calibri" w:hAnsi="Times New Roman" w:cs="Times New Roman"/>
              </w:rPr>
            </w:pPr>
            <w:r w:rsidRPr="00966FA8">
              <w:rPr>
                <w:rFonts w:ascii="Times New Roman" w:eastAsia="Times New Roman" w:hAnsi="Times New Roman" w:cs="Times New Roman"/>
                <w:lang w:eastAsia="ru-RU"/>
              </w:rPr>
              <w:t xml:space="preserve">Брежнева Е. В., Твердохлебова С.Н., </w:t>
            </w:r>
            <w:r w:rsidRPr="00966FA8">
              <w:rPr>
                <w:rFonts w:ascii="Times New Roman" w:hAnsi="Times New Roman" w:cs="Times New Roman"/>
              </w:rPr>
              <w:t>заместители директора</w:t>
            </w:r>
            <w:r w:rsidRPr="00966FA8">
              <w:rPr>
                <w:rFonts w:ascii="Times New Roman" w:eastAsia="Times New Roman" w:hAnsi="Times New Roman" w:cs="Times New Roman"/>
              </w:rPr>
              <w:t>.</w:t>
            </w:r>
          </w:p>
        </w:tc>
      </w:tr>
      <w:tr w:rsidR="00E9457B" w:rsidRPr="00966FA8" w:rsidTr="00B15F2C">
        <w:trPr>
          <w:gridAfter w:val="1"/>
          <w:wAfter w:w="236" w:type="dxa"/>
          <w:cantSplit/>
          <w:trHeight w:val="265"/>
        </w:trPr>
        <w:tc>
          <w:tcPr>
            <w:tcW w:w="15310" w:type="dxa"/>
            <w:gridSpan w:val="16"/>
            <w:tcBorders>
              <w:top w:val="single" w:sz="4" w:space="0" w:color="000000"/>
              <w:left w:val="single" w:sz="4" w:space="0" w:color="000000"/>
              <w:bottom w:val="single" w:sz="4" w:space="0" w:color="000000"/>
              <w:right w:val="single" w:sz="4" w:space="0" w:color="000000"/>
            </w:tcBorders>
            <w:hideMark/>
          </w:tcPr>
          <w:p w:rsidR="00E9457B" w:rsidRPr="00966FA8" w:rsidRDefault="00E9457B"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4. Здоровье и здоровый образ жизни. Питание учащихся</w:t>
            </w:r>
          </w:p>
        </w:tc>
      </w:tr>
      <w:tr w:rsidR="00E9457B" w:rsidRPr="00966FA8" w:rsidTr="007A0197">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hideMark/>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Наличие сведений о физическом состоянии учащихся </w:t>
            </w:r>
          </w:p>
        </w:tc>
        <w:tc>
          <w:tcPr>
            <w:tcW w:w="2479" w:type="dxa"/>
            <w:gridSpan w:val="4"/>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 Установление мед групп учащихся</w:t>
            </w:r>
          </w:p>
        </w:tc>
        <w:tc>
          <w:tcPr>
            <w:tcW w:w="1843"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Фронтальный</w:t>
            </w:r>
          </w:p>
        </w:tc>
        <w:tc>
          <w:tcPr>
            <w:tcW w:w="1984" w:type="dxa"/>
            <w:tcBorders>
              <w:top w:val="single" w:sz="4" w:space="0" w:color="000000"/>
              <w:left w:val="single" w:sz="4" w:space="0" w:color="000000"/>
              <w:bottom w:val="single" w:sz="4" w:space="0" w:color="000000"/>
              <w:right w:val="nil"/>
            </w:tcBorders>
            <w:hideMark/>
          </w:tcPr>
          <w:p w:rsidR="00E9457B" w:rsidRPr="00966FA8" w:rsidRDefault="00E9457B" w:rsidP="007A019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Листок здоровья </w:t>
            </w:r>
          </w:p>
        </w:tc>
        <w:tc>
          <w:tcPr>
            <w:tcW w:w="1559"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03.09.19 – 14.09.19</w:t>
            </w:r>
          </w:p>
        </w:tc>
        <w:tc>
          <w:tcPr>
            <w:tcW w:w="1909"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Совещание при директоре</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bCs/>
                <w:lang w:eastAsia="ar-SA"/>
              </w:rPr>
            </w:pPr>
            <w:r w:rsidRPr="00966FA8">
              <w:rPr>
                <w:rFonts w:ascii="Times New Roman" w:eastAsia="Times New Roman" w:hAnsi="Times New Roman" w:cs="Times New Roman"/>
                <w:bCs/>
                <w:lang w:eastAsia="ar-SA"/>
              </w:rPr>
              <w:t>Брежнева Е. В.</w:t>
            </w:r>
          </w:p>
          <w:p w:rsidR="00E9457B" w:rsidRPr="00966FA8" w:rsidRDefault="00E9457B" w:rsidP="00A71ABA">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lang w:eastAsia="ru-RU"/>
              </w:rPr>
              <w:t xml:space="preserve">Твердохлебова С.Н., </w:t>
            </w:r>
            <w:r w:rsidRPr="00966FA8">
              <w:rPr>
                <w:rFonts w:ascii="Times New Roman" w:hAnsi="Times New Roman" w:cs="Times New Roman"/>
              </w:rPr>
              <w:t>заместитель директора</w:t>
            </w:r>
          </w:p>
        </w:tc>
      </w:tr>
      <w:tr w:rsidR="00E9457B" w:rsidRPr="00966FA8" w:rsidTr="007A0197">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hideMark/>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54" w:type="dxa"/>
            <w:gridSpan w:val="5"/>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Организация горячего питания учащихся</w:t>
            </w:r>
          </w:p>
        </w:tc>
        <w:tc>
          <w:tcPr>
            <w:tcW w:w="2479" w:type="dxa"/>
            <w:gridSpan w:val="4"/>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 Качество работы пищеблока</w:t>
            </w:r>
          </w:p>
        </w:tc>
        <w:tc>
          <w:tcPr>
            <w:tcW w:w="1843"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Персональный</w:t>
            </w:r>
          </w:p>
        </w:tc>
        <w:tc>
          <w:tcPr>
            <w:tcW w:w="1984"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Беседы, проверка документации</w:t>
            </w:r>
          </w:p>
        </w:tc>
        <w:tc>
          <w:tcPr>
            <w:tcW w:w="1559"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В течение месяца</w:t>
            </w:r>
          </w:p>
        </w:tc>
        <w:tc>
          <w:tcPr>
            <w:tcW w:w="1909"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Отчет </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9457B" w:rsidRPr="00966FA8" w:rsidRDefault="00E9457B" w:rsidP="00A71ABA">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lang w:eastAsia="ar-SA"/>
              </w:rPr>
              <w:t>директор</w:t>
            </w:r>
          </w:p>
        </w:tc>
      </w:tr>
      <w:tr w:rsidR="00E9457B" w:rsidRPr="00966FA8" w:rsidTr="007A0197">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hideMark/>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3</w:t>
            </w:r>
          </w:p>
        </w:tc>
        <w:tc>
          <w:tcPr>
            <w:tcW w:w="2654" w:type="dxa"/>
            <w:gridSpan w:val="5"/>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Составление расписания учебных занятий  в соответствии с нормами </w:t>
            </w:r>
            <w:proofErr w:type="spellStart"/>
            <w:r w:rsidRPr="00966FA8">
              <w:rPr>
                <w:rFonts w:ascii="Times New Roman" w:eastAsia="Times New Roman" w:hAnsi="Times New Roman" w:cs="Times New Roman"/>
                <w:lang w:eastAsia="ar-SA"/>
              </w:rPr>
              <w:t>САНПиН</w:t>
            </w:r>
            <w:proofErr w:type="spellEnd"/>
          </w:p>
        </w:tc>
        <w:tc>
          <w:tcPr>
            <w:tcW w:w="2479" w:type="dxa"/>
            <w:gridSpan w:val="4"/>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Соответствие расписания уроков </w:t>
            </w:r>
            <w:proofErr w:type="spellStart"/>
            <w:r w:rsidRPr="00966FA8">
              <w:rPr>
                <w:rFonts w:ascii="Times New Roman" w:eastAsia="Times New Roman" w:hAnsi="Times New Roman" w:cs="Times New Roman"/>
                <w:lang w:eastAsia="ar-SA"/>
              </w:rPr>
              <w:t>СанПинам</w:t>
            </w:r>
            <w:proofErr w:type="spellEnd"/>
          </w:p>
        </w:tc>
        <w:tc>
          <w:tcPr>
            <w:tcW w:w="1843"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Тематический</w:t>
            </w:r>
          </w:p>
        </w:tc>
        <w:tc>
          <w:tcPr>
            <w:tcW w:w="1984"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Анализ расписания</w:t>
            </w:r>
          </w:p>
        </w:tc>
        <w:tc>
          <w:tcPr>
            <w:tcW w:w="1559"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До 05.09.2019</w:t>
            </w:r>
          </w:p>
        </w:tc>
        <w:tc>
          <w:tcPr>
            <w:tcW w:w="1909"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Расписание</w:t>
            </w:r>
          </w:p>
        </w:tc>
        <w:tc>
          <w:tcPr>
            <w:tcW w:w="2344" w:type="dxa"/>
            <w:gridSpan w:val="2"/>
            <w:tcBorders>
              <w:top w:val="single" w:sz="4" w:space="0" w:color="000000"/>
              <w:left w:val="single" w:sz="4" w:space="0" w:color="000000"/>
              <w:bottom w:val="single" w:sz="4" w:space="0" w:color="000000"/>
              <w:right w:val="single" w:sz="4" w:space="0" w:color="000000"/>
            </w:tcBorders>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Брежнева Е. В., </w:t>
            </w:r>
            <w:r w:rsidRPr="00966FA8">
              <w:rPr>
                <w:rFonts w:ascii="Times New Roman" w:eastAsia="Times New Roman" w:hAnsi="Times New Roman" w:cs="Times New Roman"/>
                <w:lang w:eastAsia="ru-RU"/>
              </w:rPr>
              <w:t>Твердохлебова С.Н.,</w:t>
            </w:r>
          </w:p>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hAnsi="Times New Roman" w:cs="Times New Roman"/>
              </w:rPr>
              <w:t>заместители директора</w:t>
            </w:r>
          </w:p>
        </w:tc>
      </w:tr>
      <w:tr w:rsidR="00E9457B" w:rsidRPr="00966FA8" w:rsidTr="00B15F2C">
        <w:trPr>
          <w:gridAfter w:val="1"/>
          <w:wAfter w:w="236" w:type="dxa"/>
          <w:cantSplit/>
          <w:trHeight w:val="267"/>
        </w:trPr>
        <w:tc>
          <w:tcPr>
            <w:tcW w:w="15310" w:type="dxa"/>
            <w:gridSpan w:val="16"/>
            <w:tcBorders>
              <w:top w:val="single" w:sz="4" w:space="0" w:color="000000"/>
              <w:left w:val="single" w:sz="4" w:space="0" w:color="000000"/>
              <w:bottom w:val="single" w:sz="4" w:space="0" w:color="000000"/>
              <w:right w:val="single" w:sz="4" w:space="0" w:color="000000"/>
            </w:tcBorders>
            <w:hideMark/>
          </w:tcPr>
          <w:p w:rsidR="00E9457B" w:rsidRPr="00966FA8" w:rsidRDefault="00E9457B"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6. Состояние учебно – методической работы</w:t>
            </w:r>
          </w:p>
        </w:tc>
      </w:tr>
      <w:tr w:rsidR="00E9457B" w:rsidRPr="00966FA8" w:rsidTr="007A0197">
        <w:trPr>
          <w:gridAfter w:val="1"/>
          <w:wAfter w:w="236" w:type="dxa"/>
          <w:cantSplit/>
          <w:trHeight w:val="412"/>
        </w:trPr>
        <w:tc>
          <w:tcPr>
            <w:tcW w:w="538" w:type="dxa"/>
            <w:tcBorders>
              <w:top w:val="single" w:sz="4" w:space="0" w:color="000000"/>
              <w:left w:val="single" w:sz="4" w:space="0" w:color="000000"/>
              <w:bottom w:val="single" w:sz="4" w:space="0" w:color="000000"/>
              <w:right w:val="nil"/>
            </w:tcBorders>
            <w:hideMark/>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Планирование организации работы с одаренными детьми</w:t>
            </w:r>
          </w:p>
        </w:tc>
        <w:tc>
          <w:tcPr>
            <w:tcW w:w="2479" w:type="dxa"/>
            <w:gridSpan w:val="4"/>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Организация школьного этапа Всероссийской олимпиады школьников</w:t>
            </w:r>
          </w:p>
        </w:tc>
        <w:tc>
          <w:tcPr>
            <w:tcW w:w="1843"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Персональный</w:t>
            </w:r>
          </w:p>
        </w:tc>
        <w:tc>
          <w:tcPr>
            <w:tcW w:w="1984" w:type="dxa"/>
            <w:tcBorders>
              <w:top w:val="single" w:sz="4" w:space="0" w:color="000000"/>
              <w:left w:val="single" w:sz="4" w:space="0" w:color="000000"/>
              <w:bottom w:val="single" w:sz="4" w:space="0" w:color="000000"/>
              <w:right w:val="nil"/>
            </w:tcBorders>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согласие</w:t>
            </w:r>
          </w:p>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p>
        </w:tc>
        <w:tc>
          <w:tcPr>
            <w:tcW w:w="1559"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С 16.09.19</w:t>
            </w:r>
          </w:p>
        </w:tc>
        <w:tc>
          <w:tcPr>
            <w:tcW w:w="1909"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Индивидуальные траектории</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Брежнева Е. В.,</w:t>
            </w:r>
          </w:p>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hAnsi="Times New Roman" w:cs="Times New Roman"/>
              </w:rPr>
              <w:t>заместитель директора</w:t>
            </w:r>
            <w:r w:rsidRPr="00966FA8">
              <w:rPr>
                <w:rFonts w:ascii="Times New Roman" w:eastAsia="Times New Roman" w:hAnsi="Times New Roman" w:cs="Times New Roman"/>
              </w:rPr>
              <w:t>,</w:t>
            </w:r>
          </w:p>
          <w:p w:rsidR="00E9457B" w:rsidRPr="00966FA8" w:rsidRDefault="00E9457B" w:rsidP="00A71ABA">
            <w:pPr>
              <w:suppressAutoHyphens/>
              <w:autoSpaceDN w:val="0"/>
              <w:spacing w:after="0" w:line="240" w:lineRule="auto"/>
              <w:ind w:right="-155"/>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руководители  ШМО</w:t>
            </w:r>
          </w:p>
          <w:p w:rsidR="00E9457B" w:rsidRPr="00966FA8" w:rsidRDefault="00E9457B" w:rsidP="00A71ABA">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lang w:eastAsia="ar-SA"/>
              </w:rPr>
              <w:t>Учителя-предметники</w:t>
            </w:r>
          </w:p>
        </w:tc>
      </w:tr>
      <w:tr w:rsidR="00E9457B" w:rsidRPr="00966FA8" w:rsidTr="00B15F2C">
        <w:trPr>
          <w:gridAfter w:val="1"/>
          <w:wAfter w:w="236" w:type="dxa"/>
          <w:cantSplit/>
          <w:trHeight w:val="268"/>
        </w:trPr>
        <w:tc>
          <w:tcPr>
            <w:tcW w:w="15310" w:type="dxa"/>
            <w:gridSpan w:val="16"/>
            <w:tcBorders>
              <w:top w:val="single" w:sz="4" w:space="0" w:color="000000"/>
              <w:left w:val="single" w:sz="4" w:space="0" w:color="000000"/>
              <w:bottom w:val="single" w:sz="4" w:space="0" w:color="000000"/>
              <w:right w:val="single" w:sz="4" w:space="0" w:color="000000"/>
            </w:tcBorders>
            <w:hideMark/>
          </w:tcPr>
          <w:p w:rsidR="00E9457B" w:rsidRPr="00966FA8" w:rsidRDefault="00E9457B"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7. Охрана труда</w:t>
            </w:r>
          </w:p>
        </w:tc>
      </w:tr>
      <w:tr w:rsidR="00E9457B" w:rsidRPr="00966FA8" w:rsidTr="00501F47">
        <w:trPr>
          <w:gridAfter w:val="1"/>
          <w:wAfter w:w="236" w:type="dxa"/>
          <w:cantSplit/>
          <w:trHeight w:val="423"/>
        </w:trPr>
        <w:tc>
          <w:tcPr>
            <w:tcW w:w="538" w:type="dxa"/>
            <w:tcBorders>
              <w:top w:val="single" w:sz="4" w:space="0" w:color="000000"/>
              <w:left w:val="single" w:sz="4" w:space="0" w:color="000000"/>
              <w:bottom w:val="single" w:sz="4" w:space="0" w:color="000000"/>
              <w:right w:val="nil"/>
            </w:tcBorders>
            <w:hideMark/>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Работа с учителями – предметниками по организации охраны труда в кабинетах</w:t>
            </w:r>
          </w:p>
        </w:tc>
        <w:tc>
          <w:tcPr>
            <w:tcW w:w="2479" w:type="dxa"/>
            <w:gridSpan w:val="4"/>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Наличие инструкции  по ТБ, наличие паспорта кабинета</w:t>
            </w:r>
          </w:p>
        </w:tc>
        <w:tc>
          <w:tcPr>
            <w:tcW w:w="1843"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1984"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документации по кабинету</w:t>
            </w:r>
          </w:p>
        </w:tc>
        <w:tc>
          <w:tcPr>
            <w:tcW w:w="1559"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03.09.19 – 10.09.19</w:t>
            </w:r>
          </w:p>
        </w:tc>
        <w:tc>
          <w:tcPr>
            <w:tcW w:w="1909"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Совещание с учителями</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9457B" w:rsidRPr="00966FA8" w:rsidRDefault="00E9457B" w:rsidP="00A71ABA">
            <w:pPr>
              <w:spacing w:after="0" w:line="240" w:lineRule="auto"/>
              <w:rPr>
                <w:rFonts w:ascii="Times New Roman" w:eastAsia="Calibri" w:hAnsi="Times New Roman" w:cs="Times New Roman"/>
              </w:rPr>
            </w:pPr>
            <w:r w:rsidRPr="00966FA8">
              <w:rPr>
                <w:rFonts w:ascii="Times New Roman" w:eastAsia="Times New Roman" w:hAnsi="Times New Roman" w:cs="Times New Roman"/>
                <w:lang w:eastAsia="ar-SA"/>
              </w:rPr>
              <w:t>директор</w:t>
            </w:r>
          </w:p>
        </w:tc>
      </w:tr>
      <w:tr w:rsidR="00E9457B" w:rsidRPr="00966FA8" w:rsidTr="00501F47">
        <w:trPr>
          <w:gridAfter w:val="1"/>
          <w:wAfter w:w="236" w:type="dxa"/>
          <w:cantSplit/>
          <w:trHeight w:val="423"/>
        </w:trPr>
        <w:tc>
          <w:tcPr>
            <w:tcW w:w="538" w:type="dxa"/>
            <w:tcBorders>
              <w:top w:val="single" w:sz="4" w:space="0" w:color="000000"/>
              <w:left w:val="single" w:sz="4" w:space="0" w:color="000000"/>
              <w:bottom w:val="single" w:sz="4" w:space="0" w:color="000000"/>
              <w:right w:val="nil"/>
            </w:tcBorders>
            <w:hideMark/>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54" w:type="dxa"/>
            <w:gridSpan w:val="5"/>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 Инструктажи по ТБ для сотрудников</w:t>
            </w:r>
          </w:p>
        </w:tc>
        <w:tc>
          <w:tcPr>
            <w:tcW w:w="2479" w:type="dxa"/>
            <w:gridSpan w:val="4"/>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Проведение инструктажей с сотрудниками</w:t>
            </w:r>
          </w:p>
        </w:tc>
        <w:tc>
          <w:tcPr>
            <w:tcW w:w="1843"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Персональный </w:t>
            </w:r>
          </w:p>
        </w:tc>
        <w:tc>
          <w:tcPr>
            <w:tcW w:w="1984"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документации по охране труда</w:t>
            </w:r>
          </w:p>
        </w:tc>
        <w:tc>
          <w:tcPr>
            <w:tcW w:w="1559"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01.09.19 – 04.09.19</w:t>
            </w:r>
          </w:p>
        </w:tc>
        <w:tc>
          <w:tcPr>
            <w:tcW w:w="1909"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Журнал инструктажа</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E9457B" w:rsidRPr="00966FA8" w:rsidRDefault="00E9457B" w:rsidP="00A71ABA">
            <w:pPr>
              <w:spacing w:after="0" w:line="240" w:lineRule="auto"/>
              <w:rPr>
                <w:rFonts w:ascii="Times New Roman" w:eastAsia="Calibri" w:hAnsi="Times New Roman" w:cs="Times New Roman"/>
              </w:rPr>
            </w:pPr>
            <w:r w:rsidRPr="00966FA8">
              <w:rPr>
                <w:rFonts w:ascii="Times New Roman" w:eastAsia="Times New Roman" w:hAnsi="Times New Roman" w:cs="Times New Roman"/>
              </w:rPr>
              <w:t>Директор, завхоз</w:t>
            </w:r>
          </w:p>
        </w:tc>
      </w:tr>
      <w:tr w:rsidR="00E9457B" w:rsidRPr="00966FA8" w:rsidTr="00501F47">
        <w:trPr>
          <w:gridAfter w:val="1"/>
          <w:wAfter w:w="236" w:type="dxa"/>
          <w:cantSplit/>
          <w:trHeight w:val="423"/>
        </w:trPr>
        <w:tc>
          <w:tcPr>
            <w:tcW w:w="538" w:type="dxa"/>
            <w:tcBorders>
              <w:top w:val="single" w:sz="4" w:space="0" w:color="000000"/>
              <w:left w:val="single" w:sz="4" w:space="0" w:color="000000"/>
              <w:bottom w:val="single" w:sz="4" w:space="0" w:color="000000"/>
              <w:right w:val="nil"/>
            </w:tcBorders>
            <w:hideMark/>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3</w:t>
            </w:r>
          </w:p>
        </w:tc>
        <w:tc>
          <w:tcPr>
            <w:tcW w:w="2654" w:type="dxa"/>
            <w:gridSpan w:val="5"/>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Проведение объектовых тренировок вывода учащихся из здания школы при ЧС</w:t>
            </w:r>
          </w:p>
        </w:tc>
        <w:tc>
          <w:tcPr>
            <w:tcW w:w="2479" w:type="dxa"/>
            <w:gridSpan w:val="4"/>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Обеспечение выполнения инструктажей по ТБ</w:t>
            </w:r>
          </w:p>
        </w:tc>
        <w:tc>
          <w:tcPr>
            <w:tcW w:w="1843"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Вводный</w:t>
            </w:r>
          </w:p>
        </w:tc>
        <w:tc>
          <w:tcPr>
            <w:tcW w:w="1984"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оперативности работы персонала по выводу учащихся из здания школы</w:t>
            </w:r>
          </w:p>
        </w:tc>
        <w:tc>
          <w:tcPr>
            <w:tcW w:w="1559"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сентябрь</w:t>
            </w:r>
          </w:p>
        </w:tc>
        <w:tc>
          <w:tcPr>
            <w:tcW w:w="1909" w:type="dxa"/>
            <w:tcBorders>
              <w:top w:val="single" w:sz="4" w:space="0" w:color="000000"/>
              <w:left w:val="single" w:sz="4" w:space="0" w:color="000000"/>
              <w:bottom w:val="single" w:sz="4" w:space="0" w:color="000000"/>
              <w:right w:val="nil"/>
            </w:tcBorders>
            <w:hideMark/>
          </w:tcPr>
          <w:p w:rsidR="00E9457B" w:rsidRPr="00966FA8" w:rsidRDefault="00E9457B"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План работы по объектовым тренировкам</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E9457B" w:rsidRPr="00966FA8" w:rsidRDefault="00E9457B" w:rsidP="00A71ABA">
            <w:pPr>
              <w:spacing w:after="0" w:line="240" w:lineRule="auto"/>
              <w:rPr>
                <w:rFonts w:ascii="Times New Roman" w:eastAsia="Calibri" w:hAnsi="Times New Roman" w:cs="Times New Roman"/>
              </w:rPr>
            </w:pPr>
            <w:r w:rsidRPr="00966FA8">
              <w:rPr>
                <w:rFonts w:ascii="Times New Roman" w:eastAsia="Times New Roman" w:hAnsi="Times New Roman" w:cs="Times New Roman"/>
              </w:rPr>
              <w:t>учитель ОБЖ</w:t>
            </w:r>
          </w:p>
        </w:tc>
      </w:tr>
      <w:tr w:rsidR="00E9457B" w:rsidRPr="00966FA8" w:rsidTr="00B15F2C">
        <w:trPr>
          <w:gridAfter w:val="1"/>
          <w:wAfter w:w="236" w:type="dxa"/>
          <w:cantSplit/>
          <w:trHeight w:val="423"/>
        </w:trPr>
        <w:tc>
          <w:tcPr>
            <w:tcW w:w="15310" w:type="dxa"/>
            <w:gridSpan w:val="16"/>
            <w:tcBorders>
              <w:top w:val="single" w:sz="4" w:space="0" w:color="000000"/>
              <w:left w:val="single" w:sz="4" w:space="0" w:color="000000"/>
              <w:bottom w:val="single" w:sz="4" w:space="0" w:color="000000"/>
              <w:right w:val="single" w:sz="4" w:space="0" w:color="000000"/>
            </w:tcBorders>
          </w:tcPr>
          <w:p w:rsidR="00E9457B" w:rsidRPr="00966FA8" w:rsidRDefault="00E9457B" w:rsidP="005F78F9">
            <w:pPr>
              <w:spacing w:after="0" w:line="240" w:lineRule="auto"/>
              <w:rPr>
                <w:rFonts w:ascii="Times New Roman" w:eastAsia="Times New Roman" w:hAnsi="Times New Roman" w:cs="Times New Roman"/>
              </w:rPr>
            </w:pPr>
            <w:r w:rsidRPr="00966FA8">
              <w:rPr>
                <w:rFonts w:ascii="Times New Roman" w:eastAsia="Times New Roman" w:hAnsi="Times New Roman" w:cs="Times New Roman"/>
                <w:b/>
                <w:lang w:eastAsia="ar-SA"/>
              </w:rPr>
              <w:t xml:space="preserve">Блок </w:t>
            </w:r>
            <w:r w:rsidRPr="00966FA8">
              <w:rPr>
                <w:rFonts w:ascii="Times New Roman" w:hAnsi="Times New Roman" w:cs="Times New Roman"/>
                <w:b/>
              </w:rPr>
              <w:t>8. Контроль эффективности реализации ФГОС</w:t>
            </w:r>
          </w:p>
        </w:tc>
      </w:tr>
      <w:tr w:rsidR="00E9457B" w:rsidRPr="00966FA8" w:rsidTr="00501F47">
        <w:trPr>
          <w:gridAfter w:val="1"/>
          <w:wAfter w:w="236" w:type="dxa"/>
          <w:cantSplit/>
          <w:trHeight w:val="423"/>
        </w:trPr>
        <w:tc>
          <w:tcPr>
            <w:tcW w:w="538" w:type="dxa"/>
            <w:tcBorders>
              <w:top w:val="single" w:sz="4" w:space="0" w:color="000000"/>
              <w:left w:val="single" w:sz="4" w:space="0" w:color="000000"/>
              <w:bottom w:val="single" w:sz="4" w:space="0" w:color="000000"/>
              <w:right w:val="nil"/>
            </w:tcBorders>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tcPr>
          <w:p w:rsidR="00E9457B" w:rsidRPr="00966FA8" w:rsidRDefault="00E9457B" w:rsidP="00A71ABA">
            <w:pPr>
              <w:snapToGrid w:val="0"/>
              <w:spacing w:after="0" w:line="240" w:lineRule="auto"/>
              <w:rPr>
                <w:rFonts w:ascii="Times New Roman" w:hAnsi="Times New Roman" w:cs="Times New Roman"/>
              </w:rPr>
            </w:pPr>
            <w:r w:rsidRPr="00966FA8">
              <w:rPr>
                <w:rFonts w:ascii="Times New Roman" w:hAnsi="Times New Roman" w:cs="Times New Roman"/>
              </w:rPr>
              <w:t xml:space="preserve">Внеурочная деятельность </w:t>
            </w:r>
            <w:proofErr w:type="gramStart"/>
            <w:r w:rsidRPr="00966FA8">
              <w:rPr>
                <w:rFonts w:ascii="Times New Roman" w:hAnsi="Times New Roman" w:cs="Times New Roman"/>
              </w:rPr>
              <w:t>обучающихся</w:t>
            </w:r>
            <w:proofErr w:type="gramEnd"/>
          </w:p>
        </w:tc>
        <w:tc>
          <w:tcPr>
            <w:tcW w:w="2479" w:type="dxa"/>
            <w:gridSpan w:val="4"/>
            <w:tcBorders>
              <w:top w:val="single" w:sz="4" w:space="0" w:color="000000"/>
              <w:left w:val="single" w:sz="4" w:space="0" w:color="000000"/>
              <w:bottom w:val="single" w:sz="4" w:space="0" w:color="000000"/>
              <w:right w:val="nil"/>
            </w:tcBorders>
          </w:tcPr>
          <w:p w:rsidR="00E9457B" w:rsidRPr="00966FA8" w:rsidRDefault="00E9457B" w:rsidP="00A71ABA">
            <w:pPr>
              <w:tabs>
                <w:tab w:val="left" w:pos="312"/>
              </w:tabs>
              <w:snapToGrid w:val="0"/>
              <w:spacing w:after="0" w:line="240" w:lineRule="auto"/>
              <w:jc w:val="both"/>
              <w:rPr>
                <w:rFonts w:ascii="Times New Roman" w:hAnsi="Times New Roman" w:cs="Times New Roman"/>
              </w:rPr>
            </w:pPr>
            <w:r w:rsidRPr="00966FA8">
              <w:rPr>
                <w:rFonts w:ascii="Times New Roman" w:hAnsi="Times New Roman" w:cs="Times New Roman"/>
              </w:rPr>
              <w:t>Изучение организации внеуроч</w:t>
            </w:r>
            <w:r w:rsidR="00501F47" w:rsidRPr="00966FA8">
              <w:rPr>
                <w:rFonts w:ascii="Times New Roman" w:hAnsi="Times New Roman" w:cs="Times New Roman"/>
              </w:rPr>
              <w:t>ной деятельности обучающихся 1-9</w:t>
            </w:r>
            <w:r w:rsidRPr="00966FA8">
              <w:rPr>
                <w:rFonts w:ascii="Times New Roman" w:hAnsi="Times New Roman" w:cs="Times New Roman"/>
              </w:rPr>
              <w:t xml:space="preserve">  классов</w:t>
            </w:r>
          </w:p>
        </w:tc>
        <w:tc>
          <w:tcPr>
            <w:tcW w:w="1843" w:type="dxa"/>
            <w:tcBorders>
              <w:top w:val="single" w:sz="4" w:space="0" w:color="000000"/>
              <w:left w:val="single" w:sz="4" w:space="0" w:color="000000"/>
              <w:bottom w:val="single" w:sz="4" w:space="0" w:color="000000"/>
              <w:right w:val="nil"/>
            </w:tcBorders>
          </w:tcPr>
          <w:p w:rsidR="00E9457B" w:rsidRPr="00966FA8" w:rsidRDefault="00E9457B" w:rsidP="00A71ABA">
            <w:pPr>
              <w:snapToGrid w:val="0"/>
              <w:spacing w:after="0" w:line="240" w:lineRule="auto"/>
              <w:rPr>
                <w:rFonts w:ascii="Times New Roman" w:hAnsi="Times New Roman" w:cs="Times New Roman"/>
              </w:rPr>
            </w:pPr>
            <w:r w:rsidRPr="00966FA8">
              <w:rPr>
                <w:rFonts w:ascii="Times New Roman" w:hAnsi="Times New Roman" w:cs="Times New Roman"/>
              </w:rPr>
              <w:t>Текущий</w:t>
            </w:r>
          </w:p>
        </w:tc>
        <w:tc>
          <w:tcPr>
            <w:tcW w:w="1984" w:type="dxa"/>
            <w:tcBorders>
              <w:top w:val="single" w:sz="4" w:space="0" w:color="000000"/>
              <w:left w:val="single" w:sz="4" w:space="0" w:color="000000"/>
              <w:bottom w:val="single" w:sz="4" w:space="0" w:color="000000"/>
              <w:right w:val="nil"/>
            </w:tcBorders>
          </w:tcPr>
          <w:p w:rsidR="00E9457B" w:rsidRPr="00966FA8" w:rsidRDefault="00E9457B" w:rsidP="00A71ABA">
            <w:pPr>
              <w:tabs>
                <w:tab w:val="left" w:pos="188"/>
              </w:tabs>
              <w:snapToGrid w:val="0"/>
              <w:spacing w:after="0" w:line="240" w:lineRule="auto"/>
              <w:ind w:left="142" w:hanging="228"/>
              <w:jc w:val="both"/>
              <w:rPr>
                <w:rFonts w:ascii="Times New Roman" w:hAnsi="Times New Roman" w:cs="Times New Roman"/>
              </w:rPr>
            </w:pPr>
            <w:r w:rsidRPr="00966FA8">
              <w:rPr>
                <w:rFonts w:ascii="Times New Roman" w:hAnsi="Times New Roman" w:cs="Times New Roman"/>
              </w:rPr>
              <w:t>Посещение</w:t>
            </w:r>
          </w:p>
          <w:p w:rsidR="00E9457B" w:rsidRPr="00966FA8" w:rsidRDefault="00E9457B" w:rsidP="00A71ABA">
            <w:pPr>
              <w:tabs>
                <w:tab w:val="left" w:pos="188"/>
              </w:tabs>
              <w:snapToGrid w:val="0"/>
              <w:spacing w:after="0" w:line="240" w:lineRule="auto"/>
              <w:ind w:left="-86"/>
              <w:jc w:val="both"/>
              <w:rPr>
                <w:rFonts w:ascii="Times New Roman" w:hAnsi="Times New Roman" w:cs="Times New Roman"/>
              </w:rPr>
            </w:pPr>
            <w:r w:rsidRPr="00966FA8">
              <w:rPr>
                <w:rFonts w:ascii="Times New Roman" w:hAnsi="Times New Roman" w:cs="Times New Roman"/>
              </w:rPr>
              <w:t>внеурочных</w:t>
            </w:r>
          </w:p>
          <w:p w:rsidR="00E9457B" w:rsidRPr="00966FA8" w:rsidRDefault="00E9457B" w:rsidP="00A71ABA">
            <w:pPr>
              <w:tabs>
                <w:tab w:val="left" w:pos="188"/>
              </w:tabs>
              <w:snapToGrid w:val="0"/>
              <w:spacing w:after="0" w:line="240" w:lineRule="auto"/>
              <w:ind w:left="-86"/>
              <w:jc w:val="both"/>
              <w:rPr>
                <w:rFonts w:ascii="Times New Roman" w:hAnsi="Times New Roman" w:cs="Times New Roman"/>
              </w:rPr>
            </w:pPr>
            <w:r w:rsidRPr="00966FA8">
              <w:rPr>
                <w:rFonts w:ascii="Times New Roman" w:hAnsi="Times New Roman" w:cs="Times New Roman"/>
              </w:rPr>
              <w:t>занятий в 1-8</w:t>
            </w:r>
          </w:p>
          <w:p w:rsidR="00E9457B" w:rsidRPr="00966FA8" w:rsidRDefault="00E9457B" w:rsidP="00A71ABA">
            <w:pPr>
              <w:tabs>
                <w:tab w:val="left" w:pos="188"/>
              </w:tabs>
              <w:snapToGrid w:val="0"/>
              <w:spacing w:after="0" w:line="240" w:lineRule="auto"/>
              <w:ind w:left="-86"/>
              <w:jc w:val="both"/>
              <w:rPr>
                <w:rFonts w:ascii="Times New Roman" w:hAnsi="Times New Roman" w:cs="Times New Roman"/>
              </w:rPr>
            </w:pPr>
            <w:proofErr w:type="gramStart"/>
            <w:r w:rsidRPr="00966FA8">
              <w:rPr>
                <w:rFonts w:ascii="Times New Roman" w:hAnsi="Times New Roman" w:cs="Times New Roman"/>
              </w:rPr>
              <w:t>классах</w:t>
            </w:r>
            <w:proofErr w:type="gramEnd"/>
            <w:r w:rsidRPr="00966FA8">
              <w:rPr>
                <w:rFonts w:ascii="Times New Roman" w:hAnsi="Times New Roman" w:cs="Times New Roman"/>
              </w:rPr>
              <w:t>; проверка документации</w:t>
            </w:r>
          </w:p>
        </w:tc>
        <w:tc>
          <w:tcPr>
            <w:tcW w:w="1559" w:type="dxa"/>
            <w:tcBorders>
              <w:top w:val="single" w:sz="4" w:space="0" w:color="000000"/>
              <w:left w:val="single" w:sz="4" w:space="0" w:color="000000"/>
              <w:bottom w:val="single" w:sz="4" w:space="0" w:color="000000"/>
              <w:right w:val="nil"/>
            </w:tcBorders>
          </w:tcPr>
          <w:p w:rsidR="00E9457B" w:rsidRPr="00966FA8" w:rsidRDefault="00E9457B" w:rsidP="00A71ABA">
            <w:pPr>
              <w:snapToGrid w:val="0"/>
              <w:spacing w:after="0" w:line="240" w:lineRule="auto"/>
              <w:jc w:val="center"/>
              <w:rPr>
                <w:rFonts w:ascii="Times New Roman" w:hAnsi="Times New Roman" w:cs="Times New Roman"/>
              </w:rPr>
            </w:pPr>
            <w:r w:rsidRPr="00966FA8">
              <w:rPr>
                <w:rFonts w:ascii="Times New Roman" w:hAnsi="Times New Roman" w:cs="Times New Roman"/>
              </w:rPr>
              <w:t>сентябрь</w:t>
            </w:r>
          </w:p>
        </w:tc>
        <w:tc>
          <w:tcPr>
            <w:tcW w:w="1909" w:type="dxa"/>
            <w:tcBorders>
              <w:top w:val="single" w:sz="4" w:space="0" w:color="000000"/>
              <w:left w:val="single" w:sz="4" w:space="0" w:color="000000"/>
              <w:bottom w:val="single" w:sz="4" w:space="0" w:color="000000"/>
              <w:right w:val="nil"/>
            </w:tcBorders>
          </w:tcPr>
          <w:p w:rsidR="00E9457B" w:rsidRPr="00966FA8" w:rsidRDefault="00E9457B" w:rsidP="00A71ABA">
            <w:pPr>
              <w:snapToGrid w:val="0"/>
              <w:spacing w:after="0" w:line="240" w:lineRule="auto"/>
              <w:rPr>
                <w:rFonts w:ascii="Times New Roman" w:hAnsi="Times New Roman" w:cs="Times New Roman"/>
              </w:rPr>
            </w:pPr>
            <w:r w:rsidRPr="00966FA8">
              <w:rPr>
                <w:rFonts w:ascii="Times New Roman" w:hAnsi="Times New Roman" w:cs="Times New Roman"/>
              </w:rPr>
              <w:t xml:space="preserve">Справка, </w:t>
            </w:r>
          </w:p>
          <w:p w:rsidR="00E9457B" w:rsidRPr="00966FA8" w:rsidRDefault="00E9457B" w:rsidP="00A71ABA">
            <w:pPr>
              <w:snapToGrid w:val="0"/>
              <w:spacing w:after="0" w:line="240" w:lineRule="auto"/>
              <w:rPr>
                <w:rFonts w:ascii="Times New Roman" w:hAnsi="Times New Roman" w:cs="Times New Roman"/>
              </w:rPr>
            </w:pPr>
            <w:r w:rsidRPr="00966FA8">
              <w:rPr>
                <w:rFonts w:ascii="Times New Roman" w:hAnsi="Times New Roman" w:cs="Times New Roman"/>
              </w:rPr>
              <w:t>совещание при директоре, приказ</w:t>
            </w:r>
          </w:p>
        </w:tc>
        <w:tc>
          <w:tcPr>
            <w:tcW w:w="2344" w:type="dxa"/>
            <w:gridSpan w:val="2"/>
            <w:tcBorders>
              <w:top w:val="single" w:sz="4" w:space="0" w:color="000000"/>
              <w:left w:val="single" w:sz="4" w:space="0" w:color="000000"/>
              <w:bottom w:val="single" w:sz="4" w:space="0" w:color="000000"/>
              <w:right w:val="single" w:sz="4" w:space="0" w:color="000000"/>
            </w:tcBorders>
          </w:tcPr>
          <w:p w:rsidR="00E9457B" w:rsidRPr="00966FA8" w:rsidRDefault="00E9457B" w:rsidP="00A71ABA">
            <w:pPr>
              <w:snapToGrid w:val="0"/>
              <w:spacing w:after="0" w:line="240" w:lineRule="auto"/>
              <w:rPr>
                <w:rFonts w:ascii="Times New Roman" w:hAnsi="Times New Roman" w:cs="Times New Roman"/>
              </w:rPr>
            </w:pPr>
            <w:r w:rsidRPr="00966FA8">
              <w:rPr>
                <w:rFonts w:ascii="Times New Roman" w:eastAsia="Times New Roman" w:hAnsi="Times New Roman" w:cs="Times New Roman"/>
                <w:lang w:eastAsia="ru-RU"/>
              </w:rPr>
              <w:t xml:space="preserve">Твердохлебова С.Н., </w:t>
            </w:r>
            <w:r w:rsidRPr="00966FA8">
              <w:rPr>
                <w:rFonts w:ascii="Times New Roman" w:hAnsi="Times New Roman" w:cs="Times New Roman"/>
              </w:rPr>
              <w:t>заместитель директора</w:t>
            </w:r>
          </w:p>
        </w:tc>
      </w:tr>
      <w:tr w:rsidR="00E9457B" w:rsidRPr="00966FA8" w:rsidTr="00501F47">
        <w:trPr>
          <w:gridAfter w:val="1"/>
          <w:wAfter w:w="236" w:type="dxa"/>
          <w:cantSplit/>
          <w:trHeight w:val="423"/>
        </w:trPr>
        <w:tc>
          <w:tcPr>
            <w:tcW w:w="538" w:type="dxa"/>
            <w:tcBorders>
              <w:top w:val="single" w:sz="4" w:space="0" w:color="000000"/>
              <w:left w:val="single" w:sz="4" w:space="0" w:color="000000"/>
              <w:bottom w:val="single" w:sz="4" w:space="0" w:color="000000"/>
              <w:right w:val="nil"/>
            </w:tcBorders>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54" w:type="dxa"/>
            <w:gridSpan w:val="5"/>
            <w:tcBorders>
              <w:top w:val="single" w:sz="4" w:space="0" w:color="000000"/>
              <w:left w:val="single" w:sz="4" w:space="0" w:color="000000"/>
              <w:bottom w:val="single" w:sz="4" w:space="0" w:color="000000"/>
              <w:right w:val="nil"/>
            </w:tcBorders>
          </w:tcPr>
          <w:p w:rsidR="00E9457B" w:rsidRPr="00966FA8" w:rsidRDefault="00E9457B" w:rsidP="00A71ABA">
            <w:pPr>
              <w:spacing w:after="0" w:line="240" w:lineRule="auto"/>
              <w:rPr>
                <w:rFonts w:ascii="Times New Roman" w:hAnsi="Times New Roman"/>
              </w:rPr>
            </w:pPr>
          </w:p>
        </w:tc>
        <w:tc>
          <w:tcPr>
            <w:tcW w:w="2479" w:type="dxa"/>
            <w:gridSpan w:val="4"/>
            <w:tcBorders>
              <w:top w:val="single" w:sz="4" w:space="0" w:color="000000"/>
              <w:left w:val="single" w:sz="4" w:space="0" w:color="000000"/>
              <w:bottom w:val="single" w:sz="4" w:space="0" w:color="000000"/>
              <w:right w:val="nil"/>
            </w:tcBorders>
          </w:tcPr>
          <w:p w:rsidR="00E9457B" w:rsidRPr="00966FA8" w:rsidRDefault="00E9457B" w:rsidP="00A71ABA">
            <w:pPr>
              <w:spacing w:after="0" w:line="240" w:lineRule="auto"/>
              <w:ind w:left="-39" w:right="-47" w:firstLine="39"/>
              <w:rPr>
                <w:rFonts w:ascii="Times New Roman" w:hAnsi="Times New Roman"/>
              </w:rPr>
            </w:pPr>
          </w:p>
        </w:tc>
        <w:tc>
          <w:tcPr>
            <w:tcW w:w="1843" w:type="dxa"/>
            <w:tcBorders>
              <w:top w:val="single" w:sz="4" w:space="0" w:color="000000"/>
              <w:left w:val="single" w:sz="4" w:space="0" w:color="000000"/>
              <w:bottom w:val="single" w:sz="4" w:space="0" w:color="000000"/>
              <w:right w:val="nil"/>
            </w:tcBorders>
          </w:tcPr>
          <w:p w:rsidR="00E9457B" w:rsidRPr="00966FA8" w:rsidRDefault="00E9457B" w:rsidP="00A71ABA">
            <w:pPr>
              <w:spacing w:after="0" w:line="240" w:lineRule="auto"/>
              <w:rPr>
                <w:rFonts w:ascii="Times New Roman" w:hAnsi="Times New Roman"/>
              </w:rPr>
            </w:pPr>
          </w:p>
        </w:tc>
        <w:tc>
          <w:tcPr>
            <w:tcW w:w="1984" w:type="dxa"/>
            <w:tcBorders>
              <w:top w:val="single" w:sz="4" w:space="0" w:color="000000"/>
              <w:left w:val="single" w:sz="4" w:space="0" w:color="000000"/>
              <w:bottom w:val="single" w:sz="4" w:space="0" w:color="000000"/>
              <w:right w:val="nil"/>
            </w:tcBorders>
          </w:tcPr>
          <w:p w:rsidR="00E9457B" w:rsidRPr="00966FA8" w:rsidRDefault="00E9457B" w:rsidP="00A71ABA">
            <w:pPr>
              <w:spacing w:after="0" w:line="240" w:lineRule="auto"/>
              <w:rPr>
                <w:rFonts w:ascii="Times New Roman" w:hAnsi="Times New Roman"/>
              </w:rPr>
            </w:pPr>
          </w:p>
        </w:tc>
        <w:tc>
          <w:tcPr>
            <w:tcW w:w="1559" w:type="dxa"/>
            <w:tcBorders>
              <w:top w:val="single" w:sz="4" w:space="0" w:color="000000"/>
              <w:left w:val="single" w:sz="4" w:space="0" w:color="000000"/>
              <w:bottom w:val="single" w:sz="4" w:space="0" w:color="000000"/>
              <w:right w:val="nil"/>
            </w:tcBorders>
          </w:tcPr>
          <w:p w:rsidR="00E9457B" w:rsidRPr="00966FA8" w:rsidRDefault="00E9457B" w:rsidP="00A71ABA">
            <w:pPr>
              <w:spacing w:after="0" w:line="240" w:lineRule="auto"/>
              <w:rPr>
                <w:rFonts w:ascii="Times New Roman" w:hAnsi="Times New Roman"/>
              </w:rPr>
            </w:pPr>
          </w:p>
        </w:tc>
        <w:tc>
          <w:tcPr>
            <w:tcW w:w="1909" w:type="dxa"/>
            <w:tcBorders>
              <w:top w:val="single" w:sz="4" w:space="0" w:color="000000"/>
              <w:left w:val="single" w:sz="4" w:space="0" w:color="000000"/>
              <w:bottom w:val="single" w:sz="4" w:space="0" w:color="000000"/>
              <w:right w:val="nil"/>
            </w:tcBorders>
          </w:tcPr>
          <w:p w:rsidR="00E9457B" w:rsidRPr="00966FA8" w:rsidRDefault="00E9457B" w:rsidP="00A71ABA">
            <w:pPr>
              <w:spacing w:after="0" w:line="240" w:lineRule="auto"/>
              <w:rPr>
                <w:rFonts w:ascii="Times New Roman" w:hAnsi="Times New Roman"/>
              </w:rPr>
            </w:pPr>
          </w:p>
        </w:tc>
        <w:tc>
          <w:tcPr>
            <w:tcW w:w="2344" w:type="dxa"/>
            <w:gridSpan w:val="2"/>
            <w:tcBorders>
              <w:top w:val="single" w:sz="4" w:space="0" w:color="000000"/>
              <w:left w:val="single" w:sz="4" w:space="0" w:color="000000"/>
              <w:bottom w:val="single" w:sz="4" w:space="0" w:color="000000"/>
              <w:right w:val="single" w:sz="4" w:space="0" w:color="000000"/>
            </w:tcBorders>
          </w:tcPr>
          <w:p w:rsidR="00E9457B" w:rsidRPr="00966FA8" w:rsidRDefault="00E9457B" w:rsidP="00A71ABA">
            <w:pPr>
              <w:spacing w:after="0" w:line="240" w:lineRule="auto"/>
              <w:rPr>
                <w:rFonts w:ascii="Times New Roman" w:hAnsi="Times New Roman" w:cs="Times New Roman"/>
              </w:rPr>
            </w:pPr>
          </w:p>
        </w:tc>
      </w:tr>
      <w:tr w:rsidR="00E9457B" w:rsidRPr="00966FA8" w:rsidTr="00501F47">
        <w:trPr>
          <w:gridAfter w:val="1"/>
          <w:wAfter w:w="236" w:type="dxa"/>
          <w:cantSplit/>
          <w:trHeight w:val="423"/>
        </w:trPr>
        <w:tc>
          <w:tcPr>
            <w:tcW w:w="538" w:type="dxa"/>
            <w:tcBorders>
              <w:top w:val="single" w:sz="4" w:space="0" w:color="000000"/>
              <w:left w:val="single" w:sz="4" w:space="0" w:color="000000"/>
              <w:bottom w:val="single" w:sz="4" w:space="0" w:color="000000"/>
              <w:right w:val="nil"/>
            </w:tcBorders>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3</w:t>
            </w:r>
          </w:p>
        </w:tc>
        <w:tc>
          <w:tcPr>
            <w:tcW w:w="2654" w:type="dxa"/>
            <w:gridSpan w:val="5"/>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rPr>
                <w:rFonts w:ascii="Times New Roman" w:hAnsi="Times New Roman"/>
              </w:rPr>
            </w:pPr>
            <w:r w:rsidRPr="00966FA8">
              <w:rPr>
                <w:rFonts w:ascii="Times New Roman" w:hAnsi="Times New Roman"/>
              </w:rPr>
              <w:t>Проведение стартовой диагностики для первоклассников</w:t>
            </w:r>
          </w:p>
        </w:tc>
        <w:tc>
          <w:tcPr>
            <w:tcW w:w="2479" w:type="dxa"/>
            <w:gridSpan w:val="4"/>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rPr>
                <w:rFonts w:ascii="Times New Roman" w:hAnsi="Times New Roman"/>
              </w:rPr>
            </w:pPr>
            <w:r w:rsidRPr="00966FA8">
              <w:rPr>
                <w:rFonts w:ascii="Times New Roman" w:hAnsi="Times New Roman"/>
              </w:rPr>
              <w:t>Определение уровня интеллектуальной и психологической готовности первоклассников к обучению по ФГОС НОО</w:t>
            </w:r>
          </w:p>
        </w:tc>
        <w:tc>
          <w:tcPr>
            <w:tcW w:w="1843" w:type="dxa"/>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rPr>
                <w:rFonts w:ascii="Times New Roman" w:hAnsi="Times New Roman"/>
              </w:rPr>
            </w:pPr>
            <w:r w:rsidRPr="00966FA8">
              <w:rPr>
                <w:rFonts w:ascii="Times New Roman" w:hAnsi="Times New Roman"/>
              </w:rPr>
              <w:t>тематический</w:t>
            </w:r>
          </w:p>
        </w:tc>
        <w:tc>
          <w:tcPr>
            <w:tcW w:w="1984" w:type="dxa"/>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rPr>
                <w:rFonts w:ascii="Times New Roman" w:hAnsi="Times New Roman"/>
              </w:rPr>
            </w:pPr>
            <w:r w:rsidRPr="00966FA8">
              <w:rPr>
                <w:rFonts w:ascii="Times New Roman" w:hAnsi="Times New Roman"/>
              </w:rPr>
              <w:t>Анкетирование, анализ, собеседование</w:t>
            </w:r>
          </w:p>
        </w:tc>
        <w:tc>
          <w:tcPr>
            <w:tcW w:w="1559" w:type="dxa"/>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rPr>
                <w:rFonts w:ascii="Times New Roman" w:hAnsi="Times New Roman"/>
              </w:rPr>
            </w:pPr>
            <w:r w:rsidRPr="00966FA8">
              <w:rPr>
                <w:rFonts w:ascii="Times New Roman" w:hAnsi="Times New Roman"/>
              </w:rPr>
              <w:t>сентябрь</w:t>
            </w:r>
          </w:p>
        </w:tc>
        <w:tc>
          <w:tcPr>
            <w:tcW w:w="1909" w:type="dxa"/>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rPr>
                <w:rFonts w:ascii="Times New Roman" w:hAnsi="Times New Roman"/>
              </w:rPr>
            </w:pPr>
            <w:r w:rsidRPr="00966FA8">
              <w:rPr>
                <w:rFonts w:ascii="Times New Roman" w:hAnsi="Times New Roman"/>
              </w:rPr>
              <w:t>Справка, заседание МО</w:t>
            </w:r>
          </w:p>
          <w:p w:rsidR="00E9457B" w:rsidRPr="00966FA8" w:rsidRDefault="00E9457B" w:rsidP="007A0108">
            <w:pPr>
              <w:spacing w:after="0" w:line="240" w:lineRule="auto"/>
              <w:rPr>
                <w:rFonts w:ascii="Times New Roman" w:hAnsi="Times New Roman"/>
              </w:rPr>
            </w:pPr>
            <w:r w:rsidRPr="00966FA8">
              <w:rPr>
                <w:rFonts w:ascii="Times New Roman" w:hAnsi="Times New Roman"/>
              </w:rPr>
              <w:t>учителей начального общего образования</w:t>
            </w:r>
          </w:p>
        </w:tc>
        <w:tc>
          <w:tcPr>
            <w:tcW w:w="2344" w:type="dxa"/>
            <w:gridSpan w:val="2"/>
            <w:tcBorders>
              <w:top w:val="single" w:sz="4" w:space="0" w:color="000000"/>
              <w:left w:val="single" w:sz="4" w:space="0" w:color="000000"/>
              <w:bottom w:val="single" w:sz="4" w:space="0" w:color="000000"/>
              <w:right w:val="single" w:sz="4" w:space="0" w:color="000000"/>
            </w:tcBorders>
          </w:tcPr>
          <w:p w:rsidR="00E9457B" w:rsidRPr="00966FA8" w:rsidRDefault="00E9457B" w:rsidP="00A71ABA">
            <w:pPr>
              <w:spacing w:after="0" w:line="240" w:lineRule="auto"/>
              <w:rPr>
                <w:rFonts w:ascii="Times New Roman" w:hAnsi="Times New Roman"/>
              </w:rPr>
            </w:pPr>
            <w:r w:rsidRPr="00966FA8">
              <w:rPr>
                <w:rFonts w:ascii="Times New Roman" w:hAnsi="Times New Roman"/>
              </w:rPr>
              <w:t>Заместитель директора, педагог-психолог</w:t>
            </w:r>
          </w:p>
        </w:tc>
      </w:tr>
      <w:tr w:rsidR="00E9457B" w:rsidRPr="00966FA8" w:rsidTr="00501F47">
        <w:trPr>
          <w:gridAfter w:val="1"/>
          <w:wAfter w:w="236" w:type="dxa"/>
          <w:cantSplit/>
          <w:trHeight w:val="423"/>
        </w:trPr>
        <w:tc>
          <w:tcPr>
            <w:tcW w:w="538" w:type="dxa"/>
            <w:tcBorders>
              <w:top w:val="single" w:sz="4" w:space="0" w:color="000000"/>
              <w:left w:val="single" w:sz="4" w:space="0" w:color="000000"/>
              <w:bottom w:val="single" w:sz="4" w:space="0" w:color="000000"/>
              <w:right w:val="nil"/>
            </w:tcBorders>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4</w:t>
            </w:r>
          </w:p>
        </w:tc>
        <w:tc>
          <w:tcPr>
            <w:tcW w:w="2654" w:type="dxa"/>
            <w:gridSpan w:val="5"/>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rPr>
                <w:rFonts w:ascii="Times New Roman" w:hAnsi="Times New Roman"/>
              </w:rPr>
            </w:pPr>
            <w:r w:rsidRPr="00966FA8">
              <w:rPr>
                <w:rFonts w:ascii="Times New Roman" w:hAnsi="Times New Roman"/>
              </w:rPr>
              <w:t>Оценка состояния нормативн</w:t>
            </w:r>
            <w:proofErr w:type="gramStart"/>
            <w:r w:rsidRPr="00966FA8">
              <w:rPr>
                <w:rFonts w:ascii="Times New Roman" w:hAnsi="Times New Roman"/>
              </w:rPr>
              <w:t>о-</w:t>
            </w:r>
            <w:proofErr w:type="gramEnd"/>
            <w:r w:rsidRPr="00966FA8">
              <w:rPr>
                <w:rFonts w:ascii="Times New Roman" w:hAnsi="Times New Roman"/>
              </w:rPr>
              <w:t xml:space="preserve"> правовых документов федерального, регионального, муниципального, школьного уровней по введению ФГОС НОО и ООО</w:t>
            </w:r>
          </w:p>
        </w:tc>
        <w:tc>
          <w:tcPr>
            <w:tcW w:w="2479" w:type="dxa"/>
            <w:gridSpan w:val="4"/>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rPr>
                <w:rFonts w:ascii="Times New Roman" w:hAnsi="Times New Roman"/>
              </w:rPr>
            </w:pPr>
            <w:r w:rsidRPr="00966FA8">
              <w:rPr>
                <w:rFonts w:ascii="Times New Roman" w:hAnsi="Times New Roman"/>
              </w:rPr>
              <w:t xml:space="preserve">Оценка состояния нормативно-правовой документации по введению ФГОС НОО </w:t>
            </w:r>
            <w:proofErr w:type="gramStart"/>
            <w:r w:rsidRPr="00966FA8">
              <w:rPr>
                <w:rFonts w:ascii="Times New Roman" w:hAnsi="Times New Roman"/>
              </w:rPr>
              <w:t>и ООО</w:t>
            </w:r>
            <w:proofErr w:type="gramEnd"/>
          </w:p>
        </w:tc>
        <w:tc>
          <w:tcPr>
            <w:tcW w:w="1843" w:type="dxa"/>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rPr>
                <w:rFonts w:ascii="Times New Roman" w:hAnsi="Times New Roman"/>
              </w:rPr>
            </w:pPr>
            <w:r w:rsidRPr="00966FA8">
              <w:rPr>
                <w:rFonts w:ascii="Times New Roman" w:hAnsi="Times New Roman"/>
              </w:rPr>
              <w:t>тематический</w:t>
            </w:r>
          </w:p>
        </w:tc>
        <w:tc>
          <w:tcPr>
            <w:tcW w:w="1984" w:type="dxa"/>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rPr>
                <w:rFonts w:ascii="Times New Roman" w:hAnsi="Times New Roman"/>
              </w:rPr>
            </w:pPr>
            <w:r w:rsidRPr="00966FA8">
              <w:rPr>
                <w:rFonts w:ascii="Times New Roman" w:hAnsi="Times New Roman"/>
              </w:rPr>
              <w:t>Анализ, изучение документации</w:t>
            </w:r>
          </w:p>
        </w:tc>
        <w:tc>
          <w:tcPr>
            <w:tcW w:w="1559" w:type="dxa"/>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rPr>
                <w:rFonts w:ascii="Times New Roman" w:hAnsi="Times New Roman"/>
              </w:rPr>
            </w:pPr>
            <w:r w:rsidRPr="00966FA8">
              <w:rPr>
                <w:rFonts w:ascii="Times New Roman" w:hAnsi="Times New Roman"/>
              </w:rPr>
              <w:t>сентябрь</w:t>
            </w:r>
          </w:p>
        </w:tc>
        <w:tc>
          <w:tcPr>
            <w:tcW w:w="1909" w:type="dxa"/>
            <w:tcBorders>
              <w:top w:val="single" w:sz="4" w:space="0" w:color="000000"/>
              <w:left w:val="single" w:sz="4" w:space="0" w:color="000000"/>
              <w:bottom w:val="single" w:sz="4" w:space="0" w:color="000000"/>
              <w:right w:val="nil"/>
            </w:tcBorders>
          </w:tcPr>
          <w:p w:rsidR="00E9457B" w:rsidRPr="00966FA8" w:rsidRDefault="00E9457B" w:rsidP="00766791">
            <w:pPr>
              <w:spacing w:after="0" w:line="240" w:lineRule="auto"/>
              <w:rPr>
                <w:rFonts w:ascii="Times New Roman" w:hAnsi="Times New Roman"/>
              </w:rPr>
            </w:pPr>
            <w:r w:rsidRPr="00966FA8">
              <w:rPr>
                <w:rFonts w:ascii="Times New Roman" w:hAnsi="Times New Roman"/>
              </w:rPr>
              <w:t>Совещание при директоре</w:t>
            </w:r>
          </w:p>
        </w:tc>
        <w:tc>
          <w:tcPr>
            <w:tcW w:w="2344" w:type="dxa"/>
            <w:gridSpan w:val="2"/>
            <w:tcBorders>
              <w:top w:val="single" w:sz="4" w:space="0" w:color="000000"/>
              <w:left w:val="single" w:sz="4" w:space="0" w:color="000000"/>
              <w:bottom w:val="single" w:sz="4" w:space="0" w:color="000000"/>
              <w:right w:val="single" w:sz="4" w:space="0" w:color="000000"/>
            </w:tcBorders>
          </w:tcPr>
          <w:p w:rsidR="00E9457B" w:rsidRPr="00966FA8" w:rsidRDefault="00E9457B" w:rsidP="00A71ABA">
            <w:pPr>
              <w:spacing w:after="0" w:line="240" w:lineRule="auto"/>
              <w:rPr>
                <w:rFonts w:ascii="Times New Roman" w:hAnsi="Times New Roman"/>
              </w:rPr>
            </w:pPr>
            <w:r w:rsidRPr="00966FA8">
              <w:rPr>
                <w:rFonts w:ascii="Times New Roman" w:hAnsi="Times New Roman"/>
              </w:rPr>
              <w:t>Директор, заместитель директора</w:t>
            </w:r>
          </w:p>
        </w:tc>
      </w:tr>
      <w:tr w:rsidR="00E9457B" w:rsidRPr="00966FA8" w:rsidTr="00B15F2C">
        <w:trPr>
          <w:gridAfter w:val="1"/>
          <w:wAfter w:w="236" w:type="dxa"/>
          <w:cantSplit/>
          <w:trHeight w:val="260"/>
        </w:trPr>
        <w:tc>
          <w:tcPr>
            <w:tcW w:w="15310" w:type="dxa"/>
            <w:gridSpan w:val="16"/>
            <w:tcBorders>
              <w:top w:val="single" w:sz="4" w:space="0" w:color="000000"/>
              <w:left w:val="single" w:sz="4" w:space="0" w:color="000000"/>
              <w:bottom w:val="single" w:sz="4" w:space="0" w:color="000000"/>
              <w:right w:val="single" w:sz="4" w:space="0" w:color="000000"/>
            </w:tcBorders>
            <w:hideMark/>
          </w:tcPr>
          <w:p w:rsidR="00E9457B" w:rsidRPr="00966FA8" w:rsidRDefault="00E9457B"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9. Работа по подготовке к итоговой аттестации</w:t>
            </w:r>
          </w:p>
        </w:tc>
      </w:tr>
      <w:tr w:rsidR="00E9457B" w:rsidRPr="00966FA8" w:rsidTr="009764F4">
        <w:trPr>
          <w:gridAfter w:val="1"/>
          <w:wAfter w:w="236" w:type="dxa"/>
          <w:cantSplit/>
          <w:trHeight w:val="405"/>
        </w:trPr>
        <w:tc>
          <w:tcPr>
            <w:tcW w:w="538" w:type="dxa"/>
            <w:tcBorders>
              <w:top w:val="single" w:sz="4" w:space="0" w:color="000000"/>
              <w:left w:val="single" w:sz="4" w:space="0" w:color="000000"/>
              <w:bottom w:val="single" w:sz="4" w:space="0" w:color="000000"/>
              <w:right w:val="nil"/>
            </w:tcBorders>
            <w:hideMark/>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Анализ  результатов государственной итоговой аттестации за 2018-2019 </w:t>
            </w:r>
            <w:proofErr w:type="spellStart"/>
            <w:r w:rsidRPr="00966FA8">
              <w:rPr>
                <w:rFonts w:ascii="Times New Roman" w:eastAsia="Times New Roman" w:hAnsi="Times New Roman" w:cs="Times New Roman"/>
                <w:lang w:eastAsia="ar-SA"/>
              </w:rPr>
              <w:t>уч</w:t>
            </w:r>
            <w:proofErr w:type="gramStart"/>
            <w:r w:rsidRPr="00966FA8">
              <w:rPr>
                <w:rFonts w:ascii="Times New Roman" w:eastAsia="Times New Roman" w:hAnsi="Times New Roman" w:cs="Times New Roman"/>
                <w:lang w:eastAsia="ar-SA"/>
              </w:rPr>
              <w:t>.г</w:t>
            </w:r>
            <w:proofErr w:type="gramEnd"/>
            <w:r w:rsidRPr="00966FA8">
              <w:rPr>
                <w:rFonts w:ascii="Times New Roman" w:eastAsia="Times New Roman" w:hAnsi="Times New Roman" w:cs="Times New Roman"/>
                <w:lang w:eastAsia="ar-SA"/>
              </w:rPr>
              <w:t>од</w:t>
            </w:r>
            <w:proofErr w:type="spellEnd"/>
            <w:r w:rsidRPr="00966FA8">
              <w:rPr>
                <w:rFonts w:ascii="Times New Roman" w:eastAsia="Times New Roman" w:hAnsi="Times New Roman" w:cs="Times New Roman"/>
                <w:lang w:eastAsia="ar-SA"/>
              </w:rPr>
              <w:t>. Составление плана  подготовки и проведения ГИА 2020</w:t>
            </w:r>
          </w:p>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Предварительный выбор предметов для ГИА в 9, 11 классах </w:t>
            </w:r>
          </w:p>
        </w:tc>
        <w:tc>
          <w:tcPr>
            <w:tcW w:w="2479" w:type="dxa"/>
            <w:gridSpan w:val="4"/>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 Выполнение плана подготовки к ГИА в 2018-2019 уч. г.</w:t>
            </w:r>
          </w:p>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Сбор информации по прогнозу продолжения образования после 9, 11  классов</w:t>
            </w:r>
          </w:p>
        </w:tc>
        <w:tc>
          <w:tcPr>
            <w:tcW w:w="1843"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Вводный</w:t>
            </w:r>
          </w:p>
        </w:tc>
        <w:tc>
          <w:tcPr>
            <w:tcW w:w="1984"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Сбор информации</w:t>
            </w:r>
          </w:p>
        </w:tc>
        <w:tc>
          <w:tcPr>
            <w:tcW w:w="1559"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rPr>
              <w:t>03-21 сентября</w:t>
            </w:r>
          </w:p>
        </w:tc>
        <w:tc>
          <w:tcPr>
            <w:tcW w:w="1909" w:type="dxa"/>
            <w:tcBorders>
              <w:top w:val="single" w:sz="4" w:space="0" w:color="000000"/>
              <w:left w:val="single" w:sz="4" w:space="0" w:color="000000"/>
              <w:bottom w:val="single" w:sz="4" w:space="0" w:color="000000"/>
              <w:right w:val="nil"/>
            </w:tcBorders>
            <w:hideMark/>
          </w:tcPr>
          <w:p w:rsidR="00E9457B" w:rsidRPr="00966FA8" w:rsidRDefault="00E9457B"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Совещание при директоре, приказ</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E9457B" w:rsidRPr="00966FA8" w:rsidRDefault="00E9457B" w:rsidP="00A71ABA">
            <w:pPr>
              <w:suppressAutoHyphens/>
              <w:autoSpaceDN w:val="0"/>
              <w:spacing w:after="0" w:line="240" w:lineRule="auto"/>
              <w:rPr>
                <w:rFonts w:ascii="Times New Roman" w:hAnsi="Times New Roman" w:cs="Times New Roman"/>
                <w:lang w:eastAsia="ar-SA"/>
              </w:rPr>
            </w:pPr>
            <w:r w:rsidRPr="00966FA8">
              <w:rPr>
                <w:rFonts w:ascii="Times New Roman" w:hAnsi="Times New Roman" w:cs="Times New Roman"/>
              </w:rPr>
              <w:t>Брежнева Е. В., заместитель директора</w:t>
            </w:r>
          </w:p>
        </w:tc>
      </w:tr>
      <w:tr w:rsidR="00E9457B" w:rsidRPr="00966FA8" w:rsidTr="00750479">
        <w:trPr>
          <w:gridAfter w:val="1"/>
          <w:wAfter w:w="236" w:type="dxa"/>
          <w:cantSplit/>
          <w:trHeight w:val="258"/>
        </w:trPr>
        <w:tc>
          <w:tcPr>
            <w:tcW w:w="15310" w:type="dxa"/>
            <w:gridSpan w:val="16"/>
            <w:tcBorders>
              <w:top w:val="single" w:sz="4" w:space="0" w:color="000000"/>
              <w:left w:val="single" w:sz="4" w:space="0" w:color="000000"/>
              <w:bottom w:val="single" w:sz="4" w:space="0" w:color="000000"/>
              <w:right w:val="single" w:sz="4" w:space="0" w:color="000000"/>
            </w:tcBorders>
            <w:hideMark/>
          </w:tcPr>
          <w:p w:rsidR="00E9457B" w:rsidRPr="00966FA8" w:rsidRDefault="00E9457B" w:rsidP="005F78F9">
            <w:pPr>
              <w:suppressAutoHyphens/>
              <w:autoSpaceDN w:val="0"/>
              <w:spacing w:after="0" w:line="240" w:lineRule="auto"/>
              <w:jc w:val="center"/>
              <w:rPr>
                <w:rFonts w:ascii="Times New Roman" w:hAnsi="Times New Roman" w:cs="Times New Roman"/>
                <w:lang w:eastAsia="ar-SA"/>
              </w:rPr>
            </w:pPr>
            <w:r w:rsidRPr="00966FA8">
              <w:rPr>
                <w:rFonts w:ascii="Times New Roman" w:eastAsia="Times New Roman" w:hAnsi="Times New Roman" w:cs="Times New Roman"/>
                <w:b/>
                <w:i/>
                <w:lang w:eastAsia="ar-SA"/>
              </w:rPr>
              <w:t>Октябрь 20</w:t>
            </w:r>
            <w:r w:rsidR="006D61AE" w:rsidRPr="00966FA8">
              <w:rPr>
                <w:rFonts w:ascii="Times New Roman" w:eastAsia="Times New Roman" w:hAnsi="Times New Roman" w:cs="Times New Roman"/>
                <w:b/>
                <w:i/>
                <w:lang w:eastAsia="ar-SA"/>
              </w:rPr>
              <w:t>19</w:t>
            </w:r>
            <w:r w:rsidRPr="00966FA8">
              <w:rPr>
                <w:rFonts w:ascii="Times New Roman" w:eastAsia="Times New Roman" w:hAnsi="Times New Roman" w:cs="Times New Roman"/>
                <w:b/>
                <w:i/>
                <w:lang w:eastAsia="ar-SA"/>
              </w:rPr>
              <w:t xml:space="preserve"> г.</w:t>
            </w:r>
          </w:p>
        </w:tc>
      </w:tr>
      <w:tr w:rsidR="00E9457B" w:rsidRPr="00966FA8" w:rsidTr="00B15F2C">
        <w:trPr>
          <w:gridAfter w:val="1"/>
          <w:wAfter w:w="236" w:type="dxa"/>
          <w:cantSplit/>
          <w:trHeight w:val="273"/>
        </w:trPr>
        <w:tc>
          <w:tcPr>
            <w:tcW w:w="12966" w:type="dxa"/>
            <w:gridSpan w:val="14"/>
            <w:tcBorders>
              <w:top w:val="single" w:sz="4" w:space="0" w:color="000000"/>
              <w:left w:val="single" w:sz="4" w:space="0" w:color="000000"/>
              <w:bottom w:val="single" w:sz="4" w:space="0" w:color="000000"/>
              <w:right w:val="nil"/>
            </w:tcBorders>
            <w:hideMark/>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b/>
                <w:lang w:eastAsia="ar-SA"/>
              </w:rPr>
              <w:t>Блок 1. Реализация прав граждан на образование</w:t>
            </w:r>
          </w:p>
        </w:tc>
        <w:tc>
          <w:tcPr>
            <w:tcW w:w="2344" w:type="dxa"/>
            <w:gridSpan w:val="2"/>
            <w:tcBorders>
              <w:top w:val="single" w:sz="4" w:space="0" w:color="000000"/>
              <w:left w:val="single" w:sz="4" w:space="0" w:color="000000"/>
              <w:bottom w:val="single" w:sz="4" w:space="0" w:color="000000"/>
              <w:right w:val="single" w:sz="4" w:space="0" w:color="000000"/>
            </w:tcBorders>
          </w:tcPr>
          <w:p w:rsidR="00E9457B" w:rsidRPr="00966FA8" w:rsidRDefault="00E9457B" w:rsidP="005F78F9">
            <w:pPr>
              <w:suppressAutoHyphens/>
              <w:autoSpaceDN w:val="0"/>
              <w:snapToGrid w:val="0"/>
              <w:spacing w:after="0" w:line="240" w:lineRule="auto"/>
              <w:rPr>
                <w:rFonts w:ascii="Times New Roman" w:eastAsia="Times New Roman" w:hAnsi="Times New Roman" w:cs="Times New Roman"/>
                <w:lang w:eastAsia="ar-SA"/>
              </w:rPr>
            </w:pPr>
          </w:p>
        </w:tc>
      </w:tr>
      <w:tr w:rsidR="00E9457B" w:rsidRPr="00966FA8" w:rsidTr="009764F4">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hideMark/>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hideMark/>
          </w:tcPr>
          <w:p w:rsidR="00E9457B" w:rsidRPr="00966FA8" w:rsidRDefault="00E9457B" w:rsidP="00007FF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Проверка посещения занятий </w:t>
            </w:r>
            <w:proofErr w:type="gramStart"/>
            <w:r w:rsidRPr="00966FA8">
              <w:rPr>
                <w:rFonts w:ascii="Times New Roman" w:eastAsia="Times New Roman" w:hAnsi="Times New Roman" w:cs="Times New Roman"/>
                <w:lang w:eastAsia="ar-SA"/>
              </w:rPr>
              <w:t>обучающимися</w:t>
            </w:r>
            <w:proofErr w:type="gramEnd"/>
          </w:p>
        </w:tc>
        <w:tc>
          <w:tcPr>
            <w:tcW w:w="2479" w:type="dxa"/>
            <w:gridSpan w:val="4"/>
            <w:tcBorders>
              <w:top w:val="single" w:sz="4" w:space="0" w:color="000000"/>
              <w:left w:val="single" w:sz="4" w:space="0" w:color="000000"/>
              <w:bottom w:val="single" w:sz="4" w:space="0" w:color="000000"/>
              <w:right w:val="nil"/>
            </w:tcBorders>
            <w:hideMark/>
          </w:tcPr>
          <w:p w:rsidR="00E9457B" w:rsidRPr="00966FA8" w:rsidRDefault="00E9457B" w:rsidP="00007FF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Установление количества пропусков школы учащимися без уважительной причины</w:t>
            </w:r>
          </w:p>
        </w:tc>
        <w:tc>
          <w:tcPr>
            <w:tcW w:w="1843" w:type="dxa"/>
            <w:tcBorders>
              <w:top w:val="single" w:sz="4" w:space="0" w:color="000000"/>
              <w:left w:val="single" w:sz="4" w:space="0" w:color="000000"/>
              <w:bottom w:val="single" w:sz="4" w:space="0" w:color="000000"/>
              <w:right w:val="nil"/>
            </w:tcBorders>
            <w:hideMark/>
          </w:tcPr>
          <w:p w:rsidR="00E9457B" w:rsidRPr="00966FA8" w:rsidRDefault="00E9457B" w:rsidP="00007FF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Вводный</w:t>
            </w:r>
          </w:p>
        </w:tc>
        <w:tc>
          <w:tcPr>
            <w:tcW w:w="1984" w:type="dxa"/>
            <w:tcBorders>
              <w:top w:val="single" w:sz="4" w:space="0" w:color="000000"/>
              <w:left w:val="single" w:sz="4" w:space="0" w:color="000000"/>
              <w:bottom w:val="single" w:sz="4" w:space="0" w:color="000000"/>
              <w:right w:val="nil"/>
            </w:tcBorders>
            <w:hideMark/>
          </w:tcPr>
          <w:p w:rsidR="00E9457B" w:rsidRPr="00966FA8" w:rsidRDefault="00E9457B" w:rsidP="00007FF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Проверка журналов посещений</w:t>
            </w:r>
          </w:p>
        </w:tc>
        <w:tc>
          <w:tcPr>
            <w:tcW w:w="1559" w:type="dxa"/>
            <w:tcBorders>
              <w:top w:val="single" w:sz="4" w:space="0" w:color="000000"/>
              <w:left w:val="single" w:sz="4" w:space="0" w:color="000000"/>
              <w:bottom w:val="single" w:sz="4" w:space="0" w:color="000000"/>
              <w:right w:val="nil"/>
            </w:tcBorders>
            <w:hideMark/>
          </w:tcPr>
          <w:p w:rsidR="00E9457B" w:rsidRPr="00966FA8" w:rsidRDefault="00E9457B" w:rsidP="00007FFD">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В течение месяца</w:t>
            </w:r>
          </w:p>
        </w:tc>
        <w:tc>
          <w:tcPr>
            <w:tcW w:w="1909" w:type="dxa"/>
            <w:tcBorders>
              <w:top w:val="single" w:sz="4" w:space="0" w:color="000000"/>
              <w:left w:val="single" w:sz="4" w:space="0" w:color="000000"/>
              <w:bottom w:val="single" w:sz="4" w:space="0" w:color="000000"/>
              <w:right w:val="nil"/>
            </w:tcBorders>
            <w:hideMark/>
          </w:tcPr>
          <w:p w:rsidR="00E9457B" w:rsidRPr="00966FA8" w:rsidRDefault="00E9457B" w:rsidP="00007FFD">
            <w:pPr>
              <w:suppressAutoHyphens/>
              <w:autoSpaceDN w:val="0"/>
              <w:spacing w:after="0" w:line="240" w:lineRule="auto"/>
              <w:rPr>
                <w:rFonts w:ascii="Times New Roman" w:eastAsia="Times New Roman" w:hAnsi="Times New Roman" w:cs="Times New Roman"/>
                <w:bCs/>
                <w:lang w:eastAsia="ar-SA"/>
              </w:rPr>
            </w:pPr>
            <w:r w:rsidRPr="00966FA8">
              <w:rPr>
                <w:rFonts w:ascii="Times New Roman" w:eastAsia="Times New Roman" w:hAnsi="Times New Roman" w:cs="Times New Roman"/>
                <w:lang w:eastAsia="ar-SA"/>
              </w:rPr>
              <w:t>Информация, совещание при директоре</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E9457B" w:rsidRPr="00966FA8" w:rsidRDefault="00E9457B" w:rsidP="00007FFD">
            <w:pPr>
              <w:suppressAutoHyphens/>
              <w:autoSpaceDN w:val="0"/>
              <w:spacing w:after="0" w:line="240" w:lineRule="auto"/>
              <w:rPr>
                <w:rFonts w:ascii="Times New Roman" w:eastAsia="Times New Roman" w:hAnsi="Times New Roman" w:cs="Times New Roman"/>
                <w:bCs/>
                <w:lang w:eastAsia="ar-SA"/>
              </w:rPr>
            </w:pPr>
            <w:r w:rsidRPr="00966FA8">
              <w:rPr>
                <w:rFonts w:ascii="Times New Roman" w:hAnsi="Times New Roman" w:cs="Times New Roman"/>
              </w:rPr>
              <w:t>Брежнева Е. В., заместитель директора</w:t>
            </w:r>
            <w:r w:rsidRPr="00966FA8">
              <w:rPr>
                <w:rFonts w:ascii="Times New Roman" w:eastAsia="Times New Roman" w:hAnsi="Times New Roman" w:cs="Times New Roman"/>
                <w:bCs/>
                <w:lang w:eastAsia="ar-SA"/>
              </w:rPr>
              <w:t xml:space="preserve">, </w:t>
            </w:r>
          </w:p>
          <w:p w:rsidR="00E9457B" w:rsidRPr="00966FA8" w:rsidRDefault="00E9457B" w:rsidP="00007FFD">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Cs/>
                <w:lang w:eastAsia="ar-SA"/>
              </w:rPr>
              <w:t>классные руководители</w:t>
            </w:r>
          </w:p>
        </w:tc>
      </w:tr>
      <w:tr w:rsidR="00E9457B" w:rsidRPr="00966FA8" w:rsidTr="009764F4">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tcPr>
          <w:p w:rsidR="00E9457B" w:rsidRPr="00966FA8" w:rsidRDefault="00E9457B"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54" w:type="dxa"/>
            <w:gridSpan w:val="5"/>
            <w:tcBorders>
              <w:top w:val="single" w:sz="4" w:space="0" w:color="000000"/>
              <w:left w:val="single" w:sz="4" w:space="0" w:color="000000"/>
              <w:bottom w:val="single" w:sz="4" w:space="0" w:color="000000"/>
              <w:right w:val="nil"/>
            </w:tcBorders>
            <w:vAlign w:val="center"/>
          </w:tcPr>
          <w:p w:rsidR="00E9457B" w:rsidRPr="00966FA8" w:rsidRDefault="00E9457B" w:rsidP="00007FFD">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Проведение школьного этапа Всероссийской олимпиады школьников</w:t>
            </w:r>
          </w:p>
        </w:tc>
        <w:tc>
          <w:tcPr>
            <w:tcW w:w="2479" w:type="dxa"/>
            <w:gridSpan w:val="4"/>
            <w:tcBorders>
              <w:top w:val="single" w:sz="4" w:space="0" w:color="000000"/>
              <w:left w:val="single" w:sz="4" w:space="0" w:color="000000"/>
              <w:bottom w:val="single" w:sz="4" w:space="0" w:color="000000"/>
              <w:right w:val="nil"/>
            </w:tcBorders>
            <w:vAlign w:val="center"/>
          </w:tcPr>
          <w:p w:rsidR="00E9457B" w:rsidRPr="00966FA8" w:rsidRDefault="00E9457B" w:rsidP="00007FFD">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 xml:space="preserve">Организация </w:t>
            </w:r>
            <w:proofErr w:type="spellStart"/>
            <w:proofErr w:type="gramStart"/>
            <w:r w:rsidRPr="00966FA8">
              <w:rPr>
                <w:rFonts w:ascii="Times New Roman" w:eastAsia="Calibri" w:hAnsi="Times New Roman" w:cs="Times New Roman"/>
                <w:lang w:eastAsia="ru-RU"/>
              </w:rPr>
              <w:t>проведе</w:t>
            </w:r>
            <w:r w:rsidR="008C4C23" w:rsidRPr="00966FA8">
              <w:rPr>
                <w:rFonts w:ascii="Times New Roman" w:eastAsia="Calibri" w:hAnsi="Times New Roman" w:cs="Times New Roman"/>
                <w:lang w:eastAsia="ru-RU"/>
              </w:rPr>
              <w:t>-</w:t>
            </w:r>
            <w:r w:rsidRPr="00966FA8">
              <w:rPr>
                <w:rFonts w:ascii="Times New Roman" w:eastAsia="Calibri" w:hAnsi="Times New Roman" w:cs="Times New Roman"/>
                <w:lang w:eastAsia="ru-RU"/>
              </w:rPr>
              <w:t>ния</w:t>
            </w:r>
            <w:proofErr w:type="spellEnd"/>
            <w:proofErr w:type="gramEnd"/>
            <w:r w:rsidRPr="00966FA8">
              <w:rPr>
                <w:rFonts w:ascii="Times New Roman" w:eastAsia="Calibri" w:hAnsi="Times New Roman" w:cs="Times New Roman"/>
                <w:lang w:eastAsia="ru-RU"/>
              </w:rPr>
              <w:t xml:space="preserve"> школьного этапа </w:t>
            </w:r>
            <w:proofErr w:type="spellStart"/>
            <w:r w:rsidRPr="00966FA8">
              <w:rPr>
                <w:rFonts w:ascii="Times New Roman" w:eastAsia="Calibri" w:hAnsi="Times New Roman" w:cs="Times New Roman"/>
                <w:lang w:eastAsia="ru-RU"/>
              </w:rPr>
              <w:t>Всероссийскойолим</w:t>
            </w:r>
            <w:r w:rsidR="008C4C23" w:rsidRPr="00966FA8">
              <w:rPr>
                <w:rFonts w:ascii="Times New Roman" w:eastAsia="Calibri" w:hAnsi="Times New Roman" w:cs="Times New Roman"/>
                <w:lang w:eastAsia="ru-RU"/>
              </w:rPr>
              <w:t>-</w:t>
            </w:r>
            <w:r w:rsidRPr="00966FA8">
              <w:rPr>
                <w:rFonts w:ascii="Times New Roman" w:eastAsia="Calibri" w:hAnsi="Times New Roman" w:cs="Times New Roman"/>
                <w:lang w:eastAsia="ru-RU"/>
              </w:rPr>
              <w:t>пиады</w:t>
            </w:r>
            <w:proofErr w:type="spellEnd"/>
            <w:r w:rsidRPr="00966FA8">
              <w:rPr>
                <w:rFonts w:ascii="Times New Roman" w:eastAsia="Calibri" w:hAnsi="Times New Roman" w:cs="Times New Roman"/>
                <w:lang w:eastAsia="ru-RU"/>
              </w:rPr>
              <w:t xml:space="preserve"> школьников</w:t>
            </w:r>
          </w:p>
        </w:tc>
        <w:tc>
          <w:tcPr>
            <w:tcW w:w="1843" w:type="dxa"/>
            <w:tcBorders>
              <w:top w:val="single" w:sz="4" w:space="0" w:color="000000"/>
              <w:left w:val="single" w:sz="4" w:space="0" w:color="000000"/>
              <w:bottom w:val="single" w:sz="4" w:space="0" w:color="000000"/>
              <w:right w:val="nil"/>
            </w:tcBorders>
            <w:vAlign w:val="center"/>
          </w:tcPr>
          <w:p w:rsidR="00E9457B" w:rsidRPr="00966FA8" w:rsidRDefault="00E9457B" w:rsidP="00007FFD">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Тематический</w:t>
            </w:r>
          </w:p>
        </w:tc>
        <w:tc>
          <w:tcPr>
            <w:tcW w:w="1984" w:type="dxa"/>
            <w:tcBorders>
              <w:top w:val="single" w:sz="4" w:space="0" w:color="000000"/>
              <w:left w:val="single" w:sz="4" w:space="0" w:color="000000"/>
              <w:bottom w:val="single" w:sz="4" w:space="0" w:color="000000"/>
              <w:right w:val="nil"/>
            </w:tcBorders>
            <w:vAlign w:val="center"/>
          </w:tcPr>
          <w:p w:rsidR="00E9457B" w:rsidRPr="00966FA8" w:rsidRDefault="00E9457B" w:rsidP="00007FFD">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Анализ документации, собеседование, наблюдение</w:t>
            </w:r>
          </w:p>
        </w:tc>
        <w:tc>
          <w:tcPr>
            <w:tcW w:w="1559" w:type="dxa"/>
            <w:tcBorders>
              <w:top w:val="single" w:sz="4" w:space="0" w:color="000000"/>
              <w:left w:val="single" w:sz="4" w:space="0" w:color="000000"/>
              <w:bottom w:val="single" w:sz="4" w:space="0" w:color="000000"/>
              <w:right w:val="nil"/>
            </w:tcBorders>
            <w:vAlign w:val="center"/>
          </w:tcPr>
          <w:p w:rsidR="00E9457B" w:rsidRPr="00966FA8" w:rsidRDefault="00E9457B" w:rsidP="00007FFD">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октябрь</w:t>
            </w:r>
          </w:p>
        </w:tc>
        <w:tc>
          <w:tcPr>
            <w:tcW w:w="1909" w:type="dxa"/>
            <w:tcBorders>
              <w:top w:val="single" w:sz="4" w:space="0" w:color="000000"/>
              <w:left w:val="single" w:sz="4" w:space="0" w:color="000000"/>
              <w:bottom w:val="single" w:sz="4" w:space="0" w:color="000000"/>
              <w:right w:val="nil"/>
            </w:tcBorders>
          </w:tcPr>
          <w:p w:rsidR="00E9457B" w:rsidRPr="00966FA8" w:rsidRDefault="00E9457B" w:rsidP="00007FF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Справка, совещание при директоре</w:t>
            </w:r>
          </w:p>
        </w:tc>
        <w:tc>
          <w:tcPr>
            <w:tcW w:w="2344" w:type="dxa"/>
            <w:gridSpan w:val="2"/>
            <w:tcBorders>
              <w:top w:val="single" w:sz="4" w:space="0" w:color="000000"/>
              <w:left w:val="single" w:sz="4" w:space="0" w:color="000000"/>
              <w:bottom w:val="single" w:sz="4" w:space="0" w:color="000000"/>
              <w:right w:val="single" w:sz="4" w:space="0" w:color="000000"/>
            </w:tcBorders>
          </w:tcPr>
          <w:p w:rsidR="00E9457B" w:rsidRPr="00966FA8" w:rsidRDefault="00E9457B" w:rsidP="00007FFD">
            <w:pPr>
              <w:suppressAutoHyphens/>
              <w:autoSpaceDN w:val="0"/>
              <w:spacing w:after="0" w:line="240" w:lineRule="auto"/>
              <w:rPr>
                <w:rFonts w:ascii="Times New Roman" w:eastAsia="Times New Roman" w:hAnsi="Times New Roman" w:cs="Times New Roman"/>
                <w:bCs/>
                <w:lang w:eastAsia="ar-SA"/>
              </w:rPr>
            </w:pPr>
            <w:r w:rsidRPr="00966FA8">
              <w:rPr>
                <w:rFonts w:ascii="Times New Roman" w:hAnsi="Times New Roman" w:cs="Times New Roman"/>
              </w:rPr>
              <w:t>Брежнева Е. В., заместитель директора</w:t>
            </w:r>
          </w:p>
          <w:p w:rsidR="00E9457B" w:rsidRPr="00966FA8" w:rsidRDefault="00E9457B" w:rsidP="00007FFD">
            <w:pPr>
              <w:suppressAutoHyphens/>
              <w:autoSpaceDN w:val="0"/>
              <w:spacing w:after="0" w:line="240" w:lineRule="auto"/>
              <w:rPr>
                <w:rFonts w:ascii="Times New Roman" w:hAnsi="Times New Roman" w:cs="Times New Roman"/>
              </w:rPr>
            </w:pPr>
          </w:p>
        </w:tc>
      </w:tr>
      <w:tr w:rsidR="00E9457B" w:rsidRPr="00966FA8" w:rsidTr="00B15F2C">
        <w:trPr>
          <w:gridAfter w:val="1"/>
          <w:wAfter w:w="236" w:type="dxa"/>
          <w:cantSplit/>
          <w:trHeight w:val="260"/>
        </w:trPr>
        <w:tc>
          <w:tcPr>
            <w:tcW w:w="15310" w:type="dxa"/>
            <w:gridSpan w:val="16"/>
            <w:tcBorders>
              <w:top w:val="single" w:sz="4" w:space="0" w:color="000000"/>
              <w:left w:val="single" w:sz="4" w:space="0" w:color="000000"/>
              <w:bottom w:val="single" w:sz="4" w:space="0" w:color="000000"/>
              <w:right w:val="single" w:sz="4" w:space="0" w:color="000000"/>
            </w:tcBorders>
            <w:hideMark/>
          </w:tcPr>
          <w:p w:rsidR="00E9457B" w:rsidRPr="00966FA8" w:rsidRDefault="00E9457B"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lastRenderedPageBreak/>
              <w:t>Блок 2.  Внутришкольная документация</w:t>
            </w:r>
          </w:p>
        </w:tc>
      </w:tr>
      <w:tr w:rsidR="006D61AE" w:rsidRPr="00966FA8" w:rsidTr="009764F4">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tcPr>
          <w:p w:rsidR="006D61AE" w:rsidRPr="00966FA8" w:rsidRDefault="00A929A2"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tcPr>
          <w:p w:rsidR="006D61AE" w:rsidRPr="00966FA8" w:rsidRDefault="006D61AE" w:rsidP="00766791">
            <w:pPr>
              <w:spacing w:after="0" w:line="240" w:lineRule="auto"/>
              <w:jc w:val="both"/>
              <w:rPr>
                <w:rFonts w:ascii="Times New Roman" w:hAnsi="Times New Roman"/>
              </w:rPr>
            </w:pPr>
            <w:r w:rsidRPr="00966FA8">
              <w:rPr>
                <w:rFonts w:ascii="Times New Roman" w:hAnsi="Times New Roman"/>
              </w:rPr>
              <w:t>Состояние ведения электронного журнала</w:t>
            </w:r>
          </w:p>
        </w:tc>
        <w:tc>
          <w:tcPr>
            <w:tcW w:w="2479" w:type="dxa"/>
            <w:gridSpan w:val="4"/>
            <w:tcBorders>
              <w:top w:val="single" w:sz="4" w:space="0" w:color="000000"/>
              <w:left w:val="single" w:sz="4" w:space="0" w:color="000000"/>
              <w:bottom w:val="single" w:sz="4" w:space="0" w:color="000000"/>
              <w:right w:val="nil"/>
            </w:tcBorders>
          </w:tcPr>
          <w:p w:rsidR="006D61AE" w:rsidRPr="00966FA8" w:rsidRDefault="006D61AE" w:rsidP="00766791">
            <w:pPr>
              <w:spacing w:after="0" w:line="240" w:lineRule="auto"/>
              <w:jc w:val="both"/>
              <w:rPr>
                <w:rFonts w:ascii="Times New Roman" w:hAnsi="Times New Roman"/>
                <w:bCs/>
              </w:rPr>
            </w:pPr>
            <w:r w:rsidRPr="00966FA8">
              <w:rPr>
                <w:rFonts w:ascii="Times New Roman" w:hAnsi="Times New Roman"/>
              </w:rPr>
              <w:t xml:space="preserve">Качество оформления журналов в соответствии с установленными требованиями; </w:t>
            </w:r>
            <w:proofErr w:type="gramStart"/>
            <w:r w:rsidRPr="00966FA8">
              <w:rPr>
                <w:rFonts w:ascii="Times New Roman" w:hAnsi="Times New Roman"/>
                <w:bCs/>
              </w:rPr>
              <w:t>контроль за</w:t>
            </w:r>
            <w:proofErr w:type="gramEnd"/>
            <w:r w:rsidRPr="00966FA8">
              <w:rPr>
                <w:rFonts w:ascii="Times New Roman" w:hAnsi="Times New Roman"/>
                <w:bCs/>
              </w:rPr>
              <w:t xml:space="preserve"> прохождением и выполнением государственных образовательных программ; своевременность и объективность выставления отметок обучающимся; учет посещаемости занятий.</w:t>
            </w:r>
          </w:p>
        </w:tc>
        <w:tc>
          <w:tcPr>
            <w:tcW w:w="1843" w:type="dxa"/>
            <w:tcBorders>
              <w:top w:val="single" w:sz="4" w:space="0" w:color="000000"/>
              <w:left w:val="single" w:sz="4" w:space="0" w:color="000000"/>
              <w:bottom w:val="single" w:sz="4" w:space="0" w:color="000000"/>
              <w:right w:val="nil"/>
            </w:tcBorders>
          </w:tcPr>
          <w:p w:rsidR="006D61AE" w:rsidRPr="00966FA8" w:rsidRDefault="006D61AE" w:rsidP="00766791">
            <w:pPr>
              <w:spacing w:after="0" w:line="240" w:lineRule="auto"/>
              <w:jc w:val="both"/>
              <w:rPr>
                <w:rFonts w:ascii="Times New Roman" w:hAnsi="Times New Roman"/>
              </w:rPr>
            </w:pPr>
            <w:r w:rsidRPr="00966FA8">
              <w:rPr>
                <w:rFonts w:ascii="Times New Roman" w:hAnsi="Times New Roman"/>
              </w:rPr>
              <w:t>Тематический</w:t>
            </w:r>
          </w:p>
        </w:tc>
        <w:tc>
          <w:tcPr>
            <w:tcW w:w="1984" w:type="dxa"/>
            <w:tcBorders>
              <w:top w:val="single" w:sz="4" w:space="0" w:color="000000"/>
              <w:left w:val="single" w:sz="4" w:space="0" w:color="000000"/>
              <w:bottom w:val="single" w:sz="4" w:space="0" w:color="000000"/>
              <w:right w:val="nil"/>
            </w:tcBorders>
          </w:tcPr>
          <w:p w:rsidR="006D61AE" w:rsidRPr="00966FA8" w:rsidRDefault="006D61AE" w:rsidP="00766791">
            <w:pPr>
              <w:spacing w:after="0" w:line="240" w:lineRule="auto"/>
              <w:jc w:val="both"/>
              <w:rPr>
                <w:rFonts w:ascii="Times New Roman" w:hAnsi="Times New Roman"/>
              </w:rPr>
            </w:pPr>
            <w:r w:rsidRPr="00966FA8">
              <w:rPr>
                <w:rFonts w:ascii="Times New Roman" w:hAnsi="Times New Roman"/>
              </w:rPr>
              <w:t>Проверка классных журналов</w:t>
            </w:r>
          </w:p>
        </w:tc>
        <w:tc>
          <w:tcPr>
            <w:tcW w:w="1559" w:type="dxa"/>
            <w:tcBorders>
              <w:top w:val="single" w:sz="4" w:space="0" w:color="000000"/>
              <w:left w:val="single" w:sz="4" w:space="0" w:color="000000"/>
              <w:bottom w:val="single" w:sz="4" w:space="0" w:color="000000"/>
              <w:right w:val="nil"/>
            </w:tcBorders>
          </w:tcPr>
          <w:p w:rsidR="006D61AE" w:rsidRPr="00966FA8" w:rsidRDefault="006D61AE" w:rsidP="00766791">
            <w:pPr>
              <w:spacing w:after="0" w:line="240" w:lineRule="auto"/>
              <w:jc w:val="both"/>
              <w:rPr>
                <w:rFonts w:ascii="Times New Roman" w:hAnsi="Times New Roman"/>
              </w:rPr>
            </w:pPr>
            <w:r w:rsidRPr="00966FA8">
              <w:rPr>
                <w:rFonts w:ascii="Times New Roman" w:hAnsi="Times New Roman"/>
              </w:rPr>
              <w:t xml:space="preserve">Октябрь </w:t>
            </w:r>
          </w:p>
          <w:p w:rsidR="006D61AE" w:rsidRPr="00966FA8" w:rsidRDefault="006D61AE" w:rsidP="00766791">
            <w:pPr>
              <w:spacing w:after="0" w:line="240" w:lineRule="auto"/>
              <w:jc w:val="both"/>
              <w:rPr>
                <w:rFonts w:ascii="Times New Roman" w:hAnsi="Times New Roman"/>
              </w:rPr>
            </w:pPr>
            <w:r w:rsidRPr="00966FA8">
              <w:rPr>
                <w:rFonts w:ascii="Times New Roman" w:hAnsi="Times New Roman"/>
              </w:rPr>
              <w:t>(конец четверти)</w:t>
            </w:r>
          </w:p>
        </w:tc>
        <w:tc>
          <w:tcPr>
            <w:tcW w:w="1909" w:type="dxa"/>
            <w:tcBorders>
              <w:top w:val="single" w:sz="4" w:space="0" w:color="000000"/>
              <w:left w:val="single" w:sz="4" w:space="0" w:color="000000"/>
              <w:bottom w:val="single" w:sz="4" w:space="0" w:color="000000"/>
              <w:right w:val="nil"/>
            </w:tcBorders>
          </w:tcPr>
          <w:p w:rsidR="006D61AE" w:rsidRPr="00966FA8" w:rsidRDefault="006D61AE" w:rsidP="006D61AE">
            <w:pPr>
              <w:spacing w:after="0" w:line="240" w:lineRule="auto"/>
              <w:jc w:val="both"/>
              <w:rPr>
                <w:rFonts w:ascii="Times New Roman" w:hAnsi="Times New Roman"/>
              </w:rPr>
            </w:pPr>
            <w:r w:rsidRPr="00966FA8">
              <w:rPr>
                <w:rFonts w:ascii="Times New Roman" w:hAnsi="Times New Roman"/>
              </w:rPr>
              <w:t xml:space="preserve">Справка, </w:t>
            </w:r>
          </w:p>
          <w:p w:rsidR="006D61AE" w:rsidRPr="00966FA8" w:rsidRDefault="006D61AE" w:rsidP="006D61AE">
            <w:pPr>
              <w:spacing w:after="0" w:line="240" w:lineRule="auto"/>
              <w:jc w:val="both"/>
              <w:rPr>
                <w:rFonts w:ascii="Times New Roman" w:hAnsi="Times New Roman"/>
              </w:rPr>
            </w:pPr>
            <w:r w:rsidRPr="00966FA8">
              <w:rPr>
                <w:rFonts w:ascii="Times New Roman" w:hAnsi="Times New Roman"/>
              </w:rPr>
              <w:t xml:space="preserve">МС </w:t>
            </w:r>
          </w:p>
          <w:p w:rsidR="006D61AE" w:rsidRPr="00966FA8" w:rsidRDefault="006D61AE" w:rsidP="00766791">
            <w:pPr>
              <w:spacing w:after="0" w:line="240" w:lineRule="auto"/>
              <w:jc w:val="both"/>
              <w:rPr>
                <w:rFonts w:ascii="Times New Roman" w:hAnsi="Times New Roman"/>
              </w:rPr>
            </w:pPr>
          </w:p>
        </w:tc>
        <w:tc>
          <w:tcPr>
            <w:tcW w:w="2344" w:type="dxa"/>
            <w:gridSpan w:val="2"/>
            <w:tcBorders>
              <w:top w:val="single" w:sz="4" w:space="0" w:color="000000"/>
              <w:left w:val="single" w:sz="4" w:space="0" w:color="000000"/>
              <w:bottom w:val="single" w:sz="4" w:space="0" w:color="000000"/>
              <w:right w:val="single" w:sz="4" w:space="0" w:color="000000"/>
            </w:tcBorders>
          </w:tcPr>
          <w:p w:rsidR="008C4C23" w:rsidRPr="00966FA8" w:rsidRDefault="008C4C23" w:rsidP="008C4C23">
            <w:pPr>
              <w:suppressAutoHyphens/>
              <w:autoSpaceDN w:val="0"/>
              <w:spacing w:after="0" w:line="240" w:lineRule="auto"/>
              <w:rPr>
                <w:rFonts w:ascii="Times New Roman" w:eastAsia="Times New Roman" w:hAnsi="Times New Roman" w:cs="Times New Roman"/>
                <w:bCs/>
                <w:lang w:eastAsia="ar-SA"/>
              </w:rPr>
            </w:pPr>
            <w:r w:rsidRPr="00966FA8">
              <w:rPr>
                <w:rFonts w:ascii="Times New Roman" w:hAnsi="Times New Roman" w:cs="Times New Roman"/>
              </w:rPr>
              <w:t>Брежнева Е. В., заместитель директора</w:t>
            </w:r>
          </w:p>
          <w:p w:rsidR="006D61AE" w:rsidRPr="00966FA8" w:rsidRDefault="006D61AE" w:rsidP="00766791">
            <w:pPr>
              <w:spacing w:after="0" w:line="240" w:lineRule="auto"/>
              <w:jc w:val="both"/>
              <w:rPr>
                <w:rFonts w:ascii="Times New Roman" w:hAnsi="Times New Roman"/>
              </w:rPr>
            </w:pPr>
          </w:p>
        </w:tc>
      </w:tr>
      <w:tr w:rsidR="006D61AE" w:rsidRPr="00966FA8" w:rsidTr="00B15F2C">
        <w:trPr>
          <w:gridAfter w:val="1"/>
          <w:wAfter w:w="236" w:type="dxa"/>
          <w:cantSplit/>
          <w:trHeight w:val="259"/>
        </w:trPr>
        <w:tc>
          <w:tcPr>
            <w:tcW w:w="15310" w:type="dxa"/>
            <w:gridSpan w:val="16"/>
            <w:tcBorders>
              <w:top w:val="single" w:sz="4" w:space="0" w:color="000000"/>
              <w:left w:val="single" w:sz="4" w:space="0" w:color="000000"/>
              <w:bottom w:val="single" w:sz="4" w:space="0" w:color="000000"/>
              <w:right w:val="single" w:sz="4" w:space="0" w:color="000000"/>
            </w:tcBorders>
            <w:hideMark/>
          </w:tcPr>
          <w:p w:rsidR="006D61AE" w:rsidRPr="00966FA8" w:rsidRDefault="006D61AE"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3. Образовательная деятельность</w:t>
            </w:r>
          </w:p>
        </w:tc>
      </w:tr>
      <w:tr w:rsidR="00317FB4" w:rsidRPr="00966FA8" w:rsidTr="009764F4">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tcPr>
          <w:p w:rsidR="00317FB4" w:rsidRPr="00966FA8" w:rsidRDefault="008C4C23"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tcPr>
          <w:p w:rsidR="00317FB4" w:rsidRPr="00966FA8" w:rsidRDefault="00317FB4" w:rsidP="00317FB4">
            <w:pPr>
              <w:spacing w:after="0" w:line="240" w:lineRule="auto"/>
              <w:rPr>
                <w:rFonts w:ascii="Times New Roman" w:hAnsi="Times New Roman"/>
              </w:rPr>
            </w:pPr>
            <w:proofErr w:type="gramStart"/>
            <w:r w:rsidRPr="00966FA8">
              <w:rPr>
                <w:rFonts w:ascii="Times New Roman" w:hAnsi="Times New Roman"/>
              </w:rPr>
              <w:t>Контроль за</w:t>
            </w:r>
            <w:proofErr w:type="gramEnd"/>
            <w:r w:rsidRPr="00966FA8">
              <w:rPr>
                <w:rFonts w:ascii="Times New Roman" w:hAnsi="Times New Roman"/>
              </w:rPr>
              <w:t xml:space="preserve"> соблюдением выполнения учебного плана при индивидуальном обучении на дому.</w:t>
            </w:r>
          </w:p>
        </w:tc>
        <w:tc>
          <w:tcPr>
            <w:tcW w:w="2479" w:type="dxa"/>
            <w:gridSpan w:val="4"/>
            <w:tcBorders>
              <w:top w:val="single" w:sz="4" w:space="0" w:color="000000"/>
              <w:left w:val="single" w:sz="4" w:space="0" w:color="000000"/>
              <w:bottom w:val="single" w:sz="4" w:space="0" w:color="000000"/>
              <w:right w:val="nil"/>
            </w:tcBorders>
          </w:tcPr>
          <w:p w:rsidR="00317FB4" w:rsidRPr="00966FA8" w:rsidRDefault="00317FB4" w:rsidP="00317FB4">
            <w:pPr>
              <w:spacing w:after="0" w:line="240" w:lineRule="auto"/>
              <w:rPr>
                <w:rFonts w:ascii="Times New Roman" w:hAnsi="Times New Roman"/>
              </w:rPr>
            </w:pPr>
            <w:r w:rsidRPr="00966FA8">
              <w:rPr>
                <w:rFonts w:ascii="Times New Roman" w:hAnsi="Times New Roman"/>
              </w:rPr>
              <w:t xml:space="preserve">Выполнение </w:t>
            </w:r>
            <w:proofErr w:type="spellStart"/>
            <w:r w:rsidRPr="00966FA8">
              <w:rPr>
                <w:rFonts w:ascii="Times New Roman" w:hAnsi="Times New Roman"/>
              </w:rPr>
              <w:t>гостандартов</w:t>
            </w:r>
            <w:proofErr w:type="spellEnd"/>
            <w:r w:rsidRPr="00966FA8">
              <w:rPr>
                <w:rFonts w:ascii="Times New Roman" w:hAnsi="Times New Roman"/>
              </w:rPr>
              <w:t>. Система работы учителя по предупреждению переутомления.</w:t>
            </w:r>
          </w:p>
        </w:tc>
        <w:tc>
          <w:tcPr>
            <w:tcW w:w="1843" w:type="dxa"/>
            <w:tcBorders>
              <w:top w:val="single" w:sz="4" w:space="0" w:color="000000"/>
              <w:left w:val="single" w:sz="4" w:space="0" w:color="000000"/>
              <w:bottom w:val="single" w:sz="4" w:space="0" w:color="000000"/>
              <w:right w:val="nil"/>
            </w:tcBorders>
          </w:tcPr>
          <w:p w:rsidR="00317FB4" w:rsidRPr="00966FA8" w:rsidRDefault="00317FB4" w:rsidP="00317FB4">
            <w:pPr>
              <w:spacing w:after="0" w:line="240" w:lineRule="auto"/>
              <w:rPr>
                <w:rFonts w:ascii="Times New Roman" w:hAnsi="Times New Roman"/>
              </w:rPr>
            </w:pPr>
            <w:r w:rsidRPr="00966FA8">
              <w:rPr>
                <w:rFonts w:ascii="Times New Roman" w:hAnsi="Times New Roman"/>
              </w:rPr>
              <w:t>Тематический</w:t>
            </w:r>
          </w:p>
          <w:p w:rsidR="00317FB4" w:rsidRPr="00966FA8" w:rsidRDefault="00317FB4" w:rsidP="00317FB4">
            <w:pPr>
              <w:spacing w:after="0" w:line="240" w:lineRule="auto"/>
              <w:rPr>
                <w:rFonts w:ascii="Times New Roman" w:hAnsi="Times New Roman"/>
              </w:rPr>
            </w:pPr>
            <w:r w:rsidRPr="00966FA8">
              <w:rPr>
                <w:rFonts w:ascii="Times New Roman" w:hAnsi="Times New Roman"/>
              </w:rPr>
              <w:t> </w:t>
            </w:r>
          </w:p>
          <w:p w:rsidR="00317FB4" w:rsidRPr="00966FA8" w:rsidRDefault="00317FB4" w:rsidP="00317FB4">
            <w:pPr>
              <w:spacing w:after="0" w:line="240" w:lineRule="auto"/>
              <w:rPr>
                <w:rFonts w:ascii="Times New Roman" w:hAnsi="Times New Roman"/>
              </w:rPr>
            </w:pPr>
            <w:r w:rsidRPr="00966FA8">
              <w:rPr>
                <w:rFonts w:ascii="Times New Roman" w:hAnsi="Times New Roman"/>
              </w:rPr>
              <w:t>Персональный</w:t>
            </w:r>
          </w:p>
        </w:tc>
        <w:tc>
          <w:tcPr>
            <w:tcW w:w="1984" w:type="dxa"/>
            <w:tcBorders>
              <w:top w:val="single" w:sz="4" w:space="0" w:color="000000"/>
              <w:left w:val="single" w:sz="4" w:space="0" w:color="000000"/>
              <w:bottom w:val="single" w:sz="4" w:space="0" w:color="000000"/>
              <w:right w:val="nil"/>
            </w:tcBorders>
          </w:tcPr>
          <w:p w:rsidR="00317FB4" w:rsidRPr="00966FA8" w:rsidRDefault="00317FB4" w:rsidP="00317FB4">
            <w:pPr>
              <w:spacing w:after="0" w:line="240" w:lineRule="auto"/>
              <w:rPr>
                <w:rFonts w:ascii="Times New Roman" w:hAnsi="Times New Roman"/>
              </w:rPr>
            </w:pPr>
            <w:r w:rsidRPr="00966FA8">
              <w:rPr>
                <w:rFonts w:ascii="Times New Roman" w:hAnsi="Times New Roman"/>
              </w:rPr>
              <w:t>Проверка документации</w:t>
            </w:r>
          </w:p>
          <w:p w:rsidR="00317FB4" w:rsidRPr="00966FA8" w:rsidRDefault="00317FB4" w:rsidP="00317FB4">
            <w:pPr>
              <w:spacing w:after="0" w:line="240" w:lineRule="auto"/>
              <w:rPr>
                <w:rFonts w:ascii="Times New Roman" w:hAnsi="Times New Roman"/>
              </w:rPr>
            </w:pPr>
            <w:r w:rsidRPr="00966FA8">
              <w:rPr>
                <w:rFonts w:ascii="Times New Roman" w:hAnsi="Times New Roman"/>
              </w:rPr>
              <w:t>Беседа</w:t>
            </w:r>
          </w:p>
        </w:tc>
        <w:tc>
          <w:tcPr>
            <w:tcW w:w="1559" w:type="dxa"/>
            <w:tcBorders>
              <w:top w:val="single" w:sz="4" w:space="0" w:color="000000"/>
              <w:left w:val="single" w:sz="4" w:space="0" w:color="000000"/>
              <w:bottom w:val="single" w:sz="4" w:space="0" w:color="000000"/>
              <w:right w:val="nil"/>
            </w:tcBorders>
          </w:tcPr>
          <w:p w:rsidR="00317FB4" w:rsidRPr="00966FA8" w:rsidRDefault="00317FB4" w:rsidP="00317FB4">
            <w:pPr>
              <w:spacing w:after="0" w:line="240" w:lineRule="auto"/>
              <w:rPr>
                <w:rFonts w:ascii="Times New Roman" w:hAnsi="Times New Roman"/>
              </w:rPr>
            </w:pPr>
            <w:r w:rsidRPr="00966FA8">
              <w:rPr>
                <w:rFonts w:ascii="Times New Roman" w:hAnsi="Times New Roman"/>
              </w:rPr>
              <w:t>Октябрь</w:t>
            </w:r>
          </w:p>
        </w:tc>
        <w:tc>
          <w:tcPr>
            <w:tcW w:w="1909" w:type="dxa"/>
            <w:tcBorders>
              <w:top w:val="single" w:sz="4" w:space="0" w:color="000000"/>
              <w:left w:val="single" w:sz="4" w:space="0" w:color="000000"/>
              <w:bottom w:val="single" w:sz="4" w:space="0" w:color="000000"/>
              <w:right w:val="nil"/>
            </w:tcBorders>
          </w:tcPr>
          <w:p w:rsidR="00317FB4" w:rsidRPr="00966FA8" w:rsidRDefault="00317FB4" w:rsidP="00317FB4">
            <w:pPr>
              <w:spacing w:after="0" w:line="240" w:lineRule="auto"/>
              <w:rPr>
                <w:rFonts w:ascii="Times New Roman" w:hAnsi="Times New Roman"/>
              </w:rPr>
            </w:pPr>
            <w:r w:rsidRPr="00966FA8">
              <w:rPr>
                <w:rFonts w:ascii="Times New Roman" w:hAnsi="Times New Roman"/>
              </w:rPr>
              <w:t>Справка</w:t>
            </w:r>
          </w:p>
          <w:p w:rsidR="00317FB4" w:rsidRPr="00966FA8" w:rsidRDefault="00317FB4" w:rsidP="00317FB4">
            <w:pPr>
              <w:spacing w:after="0" w:line="240" w:lineRule="auto"/>
              <w:rPr>
                <w:rFonts w:ascii="Times New Roman" w:hAnsi="Times New Roman"/>
              </w:rPr>
            </w:pPr>
            <w:r w:rsidRPr="00966FA8">
              <w:rPr>
                <w:rFonts w:ascii="Times New Roman" w:hAnsi="Times New Roman"/>
              </w:rPr>
              <w:t>Совещание при директоре</w:t>
            </w:r>
          </w:p>
        </w:tc>
        <w:tc>
          <w:tcPr>
            <w:tcW w:w="2344" w:type="dxa"/>
            <w:gridSpan w:val="2"/>
            <w:tcBorders>
              <w:top w:val="single" w:sz="4" w:space="0" w:color="000000"/>
              <w:left w:val="single" w:sz="4" w:space="0" w:color="000000"/>
              <w:bottom w:val="single" w:sz="4" w:space="0" w:color="000000"/>
              <w:right w:val="single" w:sz="4" w:space="0" w:color="000000"/>
            </w:tcBorders>
          </w:tcPr>
          <w:p w:rsidR="00317FB4" w:rsidRPr="00966FA8" w:rsidRDefault="00317FB4" w:rsidP="00317FB4">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317FB4" w:rsidRPr="00966FA8" w:rsidRDefault="00317FB4" w:rsidP="00317FB4">
            <w:pPr>
              <w:spacing w:after="0" w:line="240" w:lineRule="auto"/>
              <w:rPr>
                <w:rFonts w:ascii="Times New Roman" w:hAnsi="Times New Roman"/>
              </w:rPr>
            </w:pPr>
            <w:r w:rsidRPr="00966FA8">
              <w:rPr>
                <w:rFonts w:ascii="Times New Roman" w:eastAsia="Times New Roman" w:hAnsi="Times New Roman" w:cs="Times New Roman"/>
                <w:lang w:eastAsia="ar-SA"/>
              </w:rPr>
              <w:t>директор</w:t>
            </w:r>
          </w:p>
        </w:tc>
      </w:tr>
      <w:tr w:rsidR="00317FB4" w:rsidRPr="00966FA8" w:rsidTr="009764F4">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tcPr>
          <w:p w:rsidR="00317FB4" w:rsidRPr="00966FA8" w:rsidRDefault="008C4C23"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54" w:type="dxa"/>
            <w:gridSpan w:val="5"/>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rPr>
                <w:rFonts w:ascii="Times New Roman" w:hAnsi="Times New Roman"/>
              </w:rPr>
            </w:pPr>
            <w:r w:rsidRPr="00966FA8">
              <w:rPr>
                <w:rFonts w:ascii="Times New Roman" w:hAnsi="Times New Roman"/>
              </w:rPr>
              <w:t xml:space="preserve">Контроль посещаемости учебных занятий учащимися, состоящих на </w:t>
            </w:r>
            <w:proofErr w:type="spellStart"/>
            <w:r w:rsidRPr="00966FA8">
              <w:rPr>
                <w:rFonts w:ascii="Times New Roman" w:hAnsi="Times New Roman"/>
              </w:rPr>
              <w:t>внутришкольном</w:t>
            </w:r>
            <w:proofErr w:type="spellEnd"/>
            <w:r w:rsidRPr="00966FA8">
              <w:rPr>
                <w:rFonts w:ascii="Times New Roman" w:hAnsi="Times New Roman"/>
              </w:rPr>
              <w:t xml:space="preserve"> контроле и подготовка их к урокам.</w:t>
            </w:r>
          </w:p>
        </w:tc>
        <w:tc>
          <w:tcPr>
            <w:tcW w:w="2479" w:type="dxa"/>
            <w:gridSpan w:val="4"/>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rPr>
                <w:rFonts w:ascii="Times New Roman" w:hAnsi="Times New Roman"/>
              </w:rPr>
            </w:pPr>
            <w:r w:rsidRPr="00966FA8">
              <w:rPr>
                <w:rFonts w:ascii="Times New Roman" w:hAnsi="Times New Roman"/>
              </w:rPr>
              <w:t>- Своевременное отслеживание посещаемости занятий с целью профилактики правонарушений.</w:t>
            </w:r>
          </w:p>
          <w:p w:rsidR="00317FB4" w:rsidRPr="00966FA8" w:rsidRDefault="00317FB4" w:rsidP="008417DC">
            <w:pPr>
              <w:spacing w:after="0" w:line="240" w:lineRule="auto"/>
              <w:rPr>
                <w:rFonts w:ascii="Times New Roman" w:hAnsi="Times New Roman"/>
              </w:rPr>
            </w:pPr>
            <w:r w:rsidRPr="00966FA8">
              <w:rPr>
                <w:rFonts w:ascii="Times New Roman" w:hAnsi="Times New Roman"/>
              </w:rPr>
              <w:t>-  Предупреждение неуспеваемости учащихся в четверти.</w:t>
            </w:r>
          </w:p>
        </w:tc>
        <w:tc>
          <w:tcPr>
            <w:tcW w:w="1843" w:type="dxa"/>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rPr>
                <w:rFonts w:ascii="Times New Roman" w:hAnsi="Times New Roman"/>
              </w:rPr>
            </w:pPr>
            <w:r w:rsidRPr="00966FA8">
              <w:rPr>
                <w:rFonts w:ascii="Times New Roman" w:hAnsi="Times New Roman"/>
              </w:rPr>
              <w:t>Тематический</w:t>
            </w:r>
          </w:p>
          <w:p w:rsidR="00317FB4" w:rsidRPr="00966FA8" w:rsidRDefault="00317FB4" w:rsidP="008417DC">
            <w:pPr>
              <w:spacing w:after="0" w:line="240" w:lineRule="auto"/>
              <w:rPr>
                <w:rFonts w:ascii="Times New Roman" w:hAnsi="Times New Roman"/>
              </w:rPr>
            </w:pPr>
            <w:r w:rsidRPr="00966FA8">
              <w:rPr>
                <w:rFonts w:ascii="Times New Roman" w:hAnsi="Times New Roman"/>
              </w:rPr>
              <w:t> </w:t>
            </w:r>
          </w:p>
          <w:p w:rsidR="00317FB4" w:rsidRPr="00966FA8" w:rsidRDefault="00317FB4" w:rsidP="008417DC">
            <w:pPr>
              <w:spacing w:after="0" w:line="240" w:lineRule="auto"/>
              <w:rPr>
                <w:rFonts w:ascii="Times New Roman" w:hAnsi="Times New Roman"/>
              </w:rPr>
            </w:pPr>
            <w:r w:rsidRPr="00966FA8">
              <w:rPr>
                <w:rFonts w:ascii="Times New Roman" w:hAnsi="Times New Roman"/>
              </w:rPr>
              <w:t>Промежуточный</w:t>
            </w:r>
          </w:p>
        </w:tc>
        <w:tc>
          <w:tcPr>
            <w:tcW w:w="1984" w:type="dxa"/>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rPr>
                <w:rFonts w:ascii="Times New Roman" w:hAnsi="Times New Roman"/>
              </w:rPr>
            </w:pPr>
            <w:r w:rsidRPr="00966FA8">
              <w:rPr>
                <w:rFonts w:ascii="Times New Roman" w:hAnsi="Times New Roman"/>
              </w:rPr>
              <w:t xml:space="preserve">Наблюдение, собеседование, </w:t>
            </w:r>
          </w:p>
          <w:p w:rsidR="00317FB4" w:rsidRPr="00966FA8" w:rsidRDefault="00317FB4" w:rsidP="008417DC">
            <w:pPr>
              <w:spacing w:after="0" w:line="240" w:lineRule="auto"/>
              <w:rPr>
                <w:rFonts w:ascii="Times New Roman" w:hAnsi="Times New Roman"/>
              </w:rPr>
            </w:pPr>
            <w:r w:rsidRPr="00966FA8">
              <w:rPr>
                <w:rFonts w:ascii="Times New Roman" w:hAnsi="Times New Roman"/>
              </w:rPr>
              <w:t xml:space="preserve">просмотр </w:t>
            </w:r>
            <w:proofErr w:type="spellStart"/>
            <w:r w:rsidRPr="00966FA8">
              <w:rPr>
                <w:rFonts w:ascii="Times New Roman" w:hAnsi="Times New Roman"/>
              </w:rPr>
              <w:t>кл</w:t>
            </w:r>
            <w:proofErr w:type="spellEnd"/>
            <w:r w:rsidRPr="00966FA8">
              <w:rPr>
                <w:rFonts w:ascii="Times New Roman" w:hAnsi="Times New Roman"/>
              </w:rPr>
              <w:t>. журналов</w:t>
            </w:r>
          </w:p>
        </w:tc>
        <w:tc>
          <w:tcPr>
            <w:tcW w:w="1559" w:type="dxa"/>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rPr>
                <w:rFonts w:ascii="Times New Roman" w:hAnsi="Times New Roman"/>
              </w:rPr>
            </w:pPr>
            <w:r w:rsidRPr="00966FA8">
              <w:rPr>
                <w:rFonts w:ascii="Times New Roman" w:hAnsi="Times New Roman"/>
              </w:rPr>
              <w:t>Октябрь</w:t>
            </w:r>
          </w:p>
        </w:tc>
        <w:tc>
          <w:tcPr>
            <w:tcW w:w="1909" w:type="dxa"/>
            <w:tcBorders>
              <w:top w:val="single" w:sz="4" w:space="0" w:color="000000"/>
              <w:left w:val="single" w:sz="4" w:space="0" w:color="000000"/>
              <w:bottom w:val="single" w:sz="4" w:space="0" w:color="000000"/>
              <w:right w:val="nil"/>
            </w:tcBorders>
          </w:tcPr>
          <w:p w:rsidR="00317FB4" w:rsidRPr="00966FA8" w:rsidRDefault="00317FB4" w:rsidP="003A2A47">
            <w:pPr>
              <w:spacing w:after="0" w:line="240" w:lineRule="auto"/>
              <w:rPr>
                <w:rFonts w:ascii="Times New Roman" w:hAnsi="Times New Roman"/>
              </w:rPr>
            </w:pPr>
            <w:r w:rsidRPr="00966FA8">
              <w:rPr>
                <w:rFonts w:ascii="Times New Roman" w:hAnsi="Times New Roman"/>
              </w:rPr>
              <w:t xml:space="preserve">Информационная </w:t>
            </w:r>
          </w:p>
          <w:p w:rsidR="00317FB4" w:rsidRPr="00966FA8" w:rsidRDefault="00317FB4" w:rsidP="003A2A47">
            <w:pPr>
              <w:spacing w:after="0" w:line="240" w:lineRule="auto"/>
              <w:rPr>
                <w:rFonts w:ascii="Times New Roman" w:hAnsi="Times New Roman"/>
              </w:rPr>
            </w:pPr>
            <w:r w:rsidRPr="00966FA8">
              <w:rPr>
                <w:rFonts w:ascii="Times New Roman" w:hAnsi="Times New Roman"/>
              </w:rPr>
              <w:t>справка</w:t>
            </w:r>
          </w:p>
          <w:p w:rsidR="00317FB4" w:rsidRPr="00966FA8" w:rsidRDefault="00317FB4" w:rsidP="003A2A47">
            <w:pPr>
              <w:spacing w:after="0" w:line="240" w:lineRule="auto"/>
              <w:rPr>
                <w:rFonts w:ascii="Times New Roman" w:hAnsi="Times New Roman"/>
              </w:rPr>
            </w:pPr>
            <w:r w:rsidRPr="00966FA8">
              <w:rPr>
                <w:rFonts w:ascii="Times New Roman" w:hAnsi="Times New Roman"/>
              </w:rPr>
              <w:t>Индивидуальные беседы</w:t>
            </w:r>
          </w:p>
        </w:tc>
        <w:tc>
          <w:tcPr>
            <w:tcW w:w="2344" w:type="dxa"/>
            <w:gridSpan w:val="2"/>
            <w:tcBorders>
              <w:top w:val="single" w:sz="4" w:space="0" w:color="000000"/>
              <w:left w:val="single" w:sz="4" w:space="0" w:color="000000"/>
              <w:bottom w:val="single" w:sz="4" w:space="0" w:color="000000"/>
              <w:right w:val="single" w:sz="4" w:space="0" w:color="000000"/>
            </w:tcBorders>
          </w:tcPr>
          <w:p w:rsidR="00317FB4" w:rsidRPr="00966FA8" w:rsidRDefault="00317FB4" w:rsidP="003A2A47">
            <w:pPr>
              <w:spacing w:after="0" w:line="240" w:lineRule="auto"/>
              <w:rPr>
                <w:rFonts w:ascii="Times New Roman" w:eastAsia="Times New Roman" w:hAnsi="Times New Roman" w:cs="Times New Roman"/>
              </w:rPr>
            </w:pPr>
            <w:r w:rsidRPr="00966FA8">
              <w:rPr>
                <w:rFonts w:ascii="Times New Roman" w:eastAsia="Times New Roman" w:hAnsi="Times New Roman" w:cs="Times New Roman"/>
                <w:lang w:eastAsia="ru-RU"/>
              </w:rPr>
              <w:t>Твердохлебова С.Н.,</w:t>
            </w:r>
            <w:r w:rsidRPr="00966FA8">
              <w:rPr>
                <w:rFonts w:ascii="Times New Roman" w:hAnsi="Times New Roman" w:cs="Times New Roman"/>
              </w:rPr>
              <w:t xml:space="preserve"> заместитель директора</w:t>
            </w:r>
            <w:r w:rsidRPr="00966FA8">
              <w:rPr>
                <w:rFonts w:ascii="Times New Roman" w:eastAsia="Times New Roman" w:hAnsi="Times New Roman" w:cs="Times New Roman"/>
              </w:rPr>
              <w:t>,</w:t>
            </w:r>
          </w:p>
          <w:p w:rsidR="00317FB4" w:rsidRPr="00966FA8" w:rsidRDefault="00317FB4" w:rsidP="003A2A47">
            <w:pPr>
              <w:spacing w:after="0" w:line="240" w:lineRule="auto"/>
              <w:rPr>
                <w:rFonts w:ascii="Times New Roman" w:hAnsi="Times New Roman"/>
              </w:rPr>
            </w:pPr>
            <w:r w:rsidRPr="00966FA8">
              <w:rPr>
                <w:rFonts w:ascii="Times New Roman" w:hAnsi="Times New Roman"/>
              </w:rPr>
              <w:t>социальный педагог</w:t>
            </w:r>
          </w:p>
        </w:tc>
      </w:tr>
      <w:tr w:rsidR="00317FB4" w:rsidRPr="00966FA8" w:rsidTr="009764F4">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tcPr>
          <w:p w:rsidR="00317FB4" w:rsidRPr="00966FA8" w:rsidRDefault="008C4C23"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3</w:t>
            </w:r>
          </w:p>
        </w:tc>
        <w:tc>
          <w:tcPr>
            <w:tcW w:w="2654" w:type="dxa"/>
            <w:gridSpan w:val="5"/>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jc w:val="both"/>
              <w:rPr>
                <w:rFonts w:ascii="Times New Roman" w:hAnsi="Times New Roman"/>
              </w:rPr>
            </w:pPr>
            <w:r w:rsidRPr="00966FA8">
              <w:rPr>
                <w:rFonts w:ascii="Times New Roman" w:hAnsi="Times New Roman"/>
              </w:rPr>
              <w:t>Организация работы с учащимися группы риска</w:t>
            </w:r>
          </w:p>
        </w:tc>
        <w:tc>
          <w:tcPr>
            <w:tcW w:w="2479" w:type="dxa"/>
            <w:gridSpan w:val="4"/>
            <w:tcBorders>
              <w:top w:val="single" w:sz="4" w:space="0" w:color="000000"/>
              <w:left w:val="single" w:sz="4" w:space="0" w:color="000000"/>
              <w:bottom w:val="single" w:sz="4" w:space="0" w:color="000000"/>
              <w:right w:val="nil"/>
            </w:tcBorders>
          </w:tcPr>
          <w:p w:rsidR="00317FB4" w:rsidRPr="00966FA8" w:rsidRDefault="00317FB4"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Выявление, предупреждение правонарушений</w:t>
            </w:r>
          </w:p>
        </w:tc>
        <w:tc>
          <w:tcPr>
            <w:tcW w:w="1843" w:type="dxa"/>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jc w:val="both"/>
              <w:rPr>
                <w:rFonts w:ascii="Times New Roman" w:hAnsi="Times New Roman"/>
              </w:rPr>
            </w:pPr>
            <w:r w:rsidRPr="00966FA8">
              <w:rPr>
                <w:rFonts w:ascii="Times New Roman" w:hAnsi="Times New Roman"/>
              </w:rPr>
              <w:t>Тематический</w:t>
            </w:r>
          </w:p>
        </w:tc>
        <w:tc>
          <w:tcPr>
            <w:tcW w:w="1984" w:type="dxa"/>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jc w:val="both"/>
              <w:rPr>
                <w:rFonts w:ascii="Times New Roman" w:hAnsi="Times New Roman"/>
              </w:rPr>
            </w:pPr>
            <w:r w:rsidRPr="00966FA8">
              <w:rPr>
                <w:rFonts w:ascii="Times New Roman" w:hAnsi="Times New Roman"/>
              </w:rPr>
              <w:t xml:space="preserve">1.  Собеседование. </w:t>
            </w:r>
          </w:p>
          <w:p w:rsidR="00317FB4" w:rsidRPr="00966FA8" w:rsidRDefault="00317FB4" w:rsidP="008417DC">
            <w:pPr>
              <w:spacing w:after="0" w:line="240" w:lineRule="auto"/>
              <w:jc w:val="both"/>
              <w:rPr>
                <w:rFonts w:ascii="Times New Roman" w:hAnsi="Times New Roman"/>
              </w:rPr>
            </w:pPr>
            <w:r w:rsidRPr="00966FA8">
              <w:rPr>
                <w:rFonts w:ascii="Times New Roman" w:hAnsi="Times New Roman"/>
              </w:rPr>
              <w:t>2. Посещение учебных занятий.</w:t>
            </w:r>
          </w:p>
        </w:tc>
        <w:tc>
          <w:tcPr>
            <w:tcW w:w="1559" w:type="dxa"/>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jc w:val="both"/>
              <w:rPr>
                <w:rFonts w:ascii="Times New Roman" w:hAnsi="Times New Roman"/>
              </w:rPr>
            </w:pPr>
            <w:r w:rsidRPr="00966FA8">
              <w:rPr>
                <w:rFonts w:ascii="Times New Roman" w:hAnsi="Times New Roman"/>
              </w:rPr>
              <w:t>Октябрь</w:t>
            </w:r>
          </w:p>
        </w:tc>
        <w:tc>
          <w:tcPr>
            <w:tcW w:w="1909" w:type="dxa"/>
            <w:tcBorders>
              <w:top w:val="single" w:sz="4" w:space="0" w:color="000000"/>
              <w:left w:val="single" w:sz="4" w:space="0" w:color="000000"/>
              <w:bottom w:val="single" w:sz="4" w:space="0" w:color="000000"/>
              <w:right w:val="nil"/>
            </w:tcBorders>
          </w:tcPr>
          <w:p w:rsidR="00317FB4" w:rsidRPr="00966FA8" w:rsidRDefault="00317FB4" w:rsidP="00E409CB">
            <w:pPr>
              <w:spacing w:after="0" w:line="240" w:lineRule="auto"/>
              <w:jc w:val="both"/>
              <w:rPr>
                <w:rFonts w:ascii="Times New Roman" w:hAnsi="Times New Roman"/>
              </w:rPr>
            </w:pPr>
            <w:r w:rsidRPr="00966FA8">
              <w:rPr>
                <w:rFonts w:ascii="Times New Roman" w:hAnsi="Times New Roman"/>
              </w:rPr>
              <w:t xml:space="preserve">Справка, </w:t>
            </w:r>
          </w:p>
          <w:p w:rsidR="00317FB4" w:rsidRPr="00966FA8" w:rsidRDefault="00317FB4" w:rsidP="00E409CB">
            <w:pPr>
              <w:spacing w:after="0" w:line="240" w:lineRule="auto"/>
              <w:jc w:val="both"/>
              <w:rPr>
                <w:rFonts w:ascii="Times New Roman" w:hAnsi="Times New Roman"/>
              </w:rPr>
            </w:pPr>
            <w:r w:rsidRPr="00966FA8">
              <w:rPr>
                <w:rFonts w:ascii="Times New Roman" w:hAnsi="Times New Roman"/>
              </w:rPr>
              <w:t>заседание совета профилактики</w:t>
            </w:r>
          </w:p>
        </w:tc>
        <w:tc>
          <w:tcPr>
            <w:tcW w:w="2344" w:type="dxa"/>
            <w:gridSpan w:val="2"/>
            <w:tcBorders>
              <w:top w:val="single" w:sz="4" w:space="0" w:color="000000"/>
              <w:left w:val="single" w:sz="4" w:space="0" w:color="000000"/>
              <w:bottom w:val="single" w:sz="4" w:space="0" w:color="000000"/>
              <w:right w:val="single" w:sz="4" w:space="0" w:color="000000"/>
            </w:tcBorders>
          </w:tcPr>
          <w:p w:rsidR="00317FB4" w:rsidRPr="00966FA8" w:rsidRDefault="00317FB4" w:rsidP="00E409CB">
            <w:pPr>
              <w:spacing w:after="0" w:line="240" w:lineRule="auto"/>
              <w:rPr>
                <w:rFonts w:ascii="Times New Roman" w:eastAsia="Times New Roman" w:hAnsi="Times New Roman" w:cs="Times New Roman"/>
              </w:rPr>
            </w:pPr>
            <w:r w:rsidRPr="00966FA8">
              <w:rPr>
                <w:rFonts w:ascii="Times New Roman" w:eastAsia="Times New Roman" w:hAnsi="Times New Roman" w:cs="Times New Roman"/>
                <w:lang w:eastAsia="ru-RU"/>
              </w:rPr>
              <w:t>Твердохлебова С.Н.,</w:t>
            </w:r>
            <w:r w:rsidRPr="00966FA8">
              <w:rPr>
                <w:rFonts w:ascii="Times New Roman" w:hAnsi="Times New Roman" w:cs="Times New Roman"/>
              </w:rPr>
              <w:t xml:space="preserve"> заместитель директора</w:t>
            </w:r>
            <w:r w:rsidRPr="00966FA8">
              <w:rPr>
                <w:rFonts w:ascii="Times New Roman" w:eastAsia="Times New Roman" w:hAnsi="Times New Roman" w:cs="Times New Roman"/>
              </w:rPr>
              <w:t>,</w:t>
            </w:r>
          </w:p>
          <w:p w:rsidR="00317FB4" w:rsidRPr="00966FA8" w:rsidRDefault="00317FB4" w:rsidP="008417DC">
            <w:pPr>
              <w:spacing w:after="0" w:line="240" w:lineRule="auto"/>
              <w:jc w:val="both"/>
              <w:rPr>
                <w:rFonts w:ascii="Times New Roman" w:hAnsi="Times New Roman"/>
              </w:rPr>
            </w:pPr>
            <w:r w:rsidRPr="00966FA8">
              <w:rPr>
                <w:rFonts w:ascii="Times New Roman" w:hAnsi="Times New Roman"/>
              </w:rPr>
              <w:t>социальный педагог</w:t>
            </w:r>
          </w:p>
        </w:tc>
      </w:tr>
      <w:tr w:rsidR="00317FB4" w:rsidRPr="00966FA8" w:rsidTr="009764F4">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tcPr>
          <w:p w:rsidR="00317FB4" w:rsidRPr="00966FA8" w:rsidRDefault="008C4C23"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4</w:t>
            </w:r>
          </w:p>
        </w:tc>
        <w:tc>
          <w:tcPr>
            <w:tcW w:w="2654" w:type="dxa"/>
            <w:gridSpan w:val="5"/>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jc w:val="both"/>
              <w:rPr>
                <w:rFonts w:ascii="Times New Roman" w:hAnsi="Times New Roman"/>
              </w:rPr>
            </w:pPr>
            <w:r w:rsidRPr="00966FA8">
              <w:rPr>
                <w:rFonts w:ascii="Times New Roman" w:hAnsi="Times New Roman"/>
              </w:rPr>
              <w:t>Деятельность органов ученического самоуправления</w:t>
            </w:r>
          </w:p>
        </w:tc>
        <w:tc>
          <w:tcPr>
            <w:tcW w:w="2479" w:type="dxa"/>
            <w:gridSpan w:val="4"/>
            <w:tcBorders>
              <w:top w:val="single" w:sz="4" w:space="0" w:color="000000"/>
              <w:left w:val="single" w:sz="4" w:space="0" w:color="000000"/>
              <w:bottom w:val="single" w:sz="4" w:space="0" w:color="000000"/>
              <w:right w:val="nil"/>
            </w:tcBorders>
          </w:tcPr>
          <w:p w:rsidR="00317FB4" w:rsidRPr="00966FA8" w:rsidRDefault="00317FB4" w:rsidP="008417DC">
            <w:pPr>
              <w:tabs>
                <w:tab w:val="left" w:pos="312"/>
              </w:tabs>
              <w:spacing w:after="0" w:line="240" w:lineRule="auto"/>
              <w:jc w:val="both"/>
              <w:rPr>
                <w:rFonts w:ascii="Times New Roman" w:hAnsi="Times New Roman"/>
              </w:rPr>
            </w:pPr>
            <w:r w:rsidRPr="00966FA8">
              <w:rPr>
                <w:rFonts w:ascii="Times New Roman" w:hAnsi="Times New Roman"/>
              </w:rPr>
              <w:t>Изучение деятельности органов ученического самоуправления, программ деятельности, содержания управленческой деятельности</w:t>
            </w:r>
          </w:p>
        </w:tc>
        <w:tc>
          <w:tcPr>
            <w:tcW w:w="1843" w:type="dxa"/>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jc w:val="both"/>
              <w:rPr>
                <w:rFonts w:ascii="Times New Roman" w:hAnsi="Times New Roman"/>
              </w:rPr>
            </w:pPr>
            <w:r w:rsidRPr="00966FA8">
              <w:rPr>
                <w:rFonts w:ascii="Times New Roman" w:hAnsi="Times New Roman"/>
              </w:rPr>
              <w:t>Тематический</w:t>
            </w:r>
          </w:p>
        </w:tc>
        <w:tc>
          <w:tcPr>
            <w:tcW w:w="1984" w:type="dxa"/>
            <w:tcBorders>
              <w:top w:val="single" w:sz="4" w:space="0" w:color="000000"/>
              <w:left w:val="single" w:sz="4" w:space="0" w:color="000000"/>
              <w:bottom w:val="single" w:sz="4" w:space="0" w:color="000000"/>
              <w:right w:val="nil"/>
            </w:tcBorders>
          </w:tcPr>
          <w:p w:rsidR="00317FB4" w:rsidRPr="00966FA8" w:rsidRDefault="00317FB4" w:rsidP="008417DC">
            <w:pPr>
              <w:tabs>
                <w:tab w:val="left" w:pos="274"/>
              </w:tabs>
              <w:spacing w:after="0" w:line="240" w:lineRule="auto"/>
              <w:jc w:val="both"/>
              <w:rPr>
                <w:rFonts w:ascii="Times New Roman" w:hAnsi="Times New Roman"/>
              </w:rPr>
            </w:pPr>
            <w:r w:rsidRPr="00966FA8">
              <w:rPr>
                <w:rFonts w:ascii="Times New Roman" w:hAnsi="Times New Roman"/>
              </w:rPr>
              <w:t>Анализ документов, анкетирование по школьному самоуправлению</w:t>
            </w:r>
          </w:p>
        </w:tc>
        <w:tc>
          <w:tcPr>
            <w:tcW w:w="1559" w:type="dxa"/>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jc w:val="both"/>
              <w:rPr>
                <w:rFonts w:ascii="Times New Roman" w:hAnsi="Times New Roman"/>
              </w:rPr>
            </w:pPr>
            <w:r w:rsidRPr="00966FA8">
              <w:rPr>
                <w:rFonts w:ascii="Times New Roman" w:hAnsi="Times New Roman"/>
              </w:rPr>
              <w:t>Октябрь</w:t>
            </w:r>
          </w:p>
        </w:tc>
        <w:tc>
          <w:tcPr>
            <w:tcW w:w="1909" w:type="dxa"/>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jc w:val="both"/>
              <w:rPr>
                <w:rFonts w:ascii="Times New Roman" w:hAnsi="Times New Roman"/>
              </w:rPr>
            </w:pPr>
            <w:r w:rsidRPr="00966FA8">
              <w:rPr>
                <w:rFonts w:ascii="Times New Roman" w:hAnsi="Times New Roman"/>
              </w:rPr>
              <w:t>Наличие</w:t>
            </w:r>
          </w:p>
        </w:tc>
        <w:tc>
          <w:tcPr>
            <w:tcW w:w="2344" w:type="dxa"/>
            <w:gridSpan w:val="2"/>
            <w:tcBorders>
              <w:top w:val="single" w:sz="4" w:space="0" w:color="000000"/>
              <w:left w:val="single" w:sz="4" w:space="0" w:color="000000"/>
              <w:bottom w:val="single" w:sz="4" w:space="0" w:color="000000"/>
              <w:right w:val="single" w:sz="4" w:space="0" w:color="000000"/>
            </w:tcBorders>
          </w:tcPr>
          <w:p w:rsidR="00317FB4" w:rsidRPr="00966FA8" w:rsidRDefault="00317FB4" w:rsidP="003924D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lang w:eastAsia="ru-RU"/>
              </w:rPr>
              <w:t>Твердохлебова С.Н.,</w:t>
            </w:r>
            <w:r w:rsidRPr="00966FA8">
              <w:rPr>
                <w:rFonts w:ascii="Times New Roman" w:hAnsi="Times New Roman" w:cs="Times New Roman"/>
              </w:rPr>
              <w:t xml:space="preserve"> заместитель директора</w:t>
            </w:r>
            <w:r w:rsidRPr="00966FA8">
              <w:rPr>
                <w:rFonts w:ascii="Times New Roman" w:eastAsia="Times New Roman" w:hAnsi="Times New Roman" w:cs="Times New Roman"/>
              </w:rPr>
              <w:t>, старший вожатый</w:t>
            </w:r>
          </w:p>
          <w:p w:rsidR="00317FB4" w:rsidRPr="00966FA8" w:rsidRDefault="00317FB4" w:rsidP="008417DC">
            <w:pPr>
              <w:spacing w:after="0" w:line="240" w:lineRule="auto"/>
              <w:jc w:val="both"/>
              <w:rPr>
                <w:rFonts w:ascii="Times New Roman" w:hAnsi="Times New Roman"/>
              </w:rPr>
            </w:pPr>
          </w:p>
        </w:tc>
      </w:tr>
      <w:tr w:rsidR="00317FB4" w:rsidRPr="00966FA8" w:rsidTr="009764F4">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tcPr>
          <w:p w:rsidR="00317FB4" w:rsidRPr="00966FA8" w:rsidRDefault="008C4C23"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5</w:t>
            </w:r>
          </w:p>
        </w:tc>
        <w:tc>
          <w:tcPr>
            <w:tcW w:w="2654" w:type="dxa"/>
            <w:gridSpan w:val="5"/>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rPr>
                <w:rFonts w:ascii="Times New Roman" w:hAnsi="Times New Roman"/>
              </w:rPr>
            </w:pPr>
            <w:r w:rsidRPr="00966FA8">
              <w:rPr>
                <w:rFonts w:ascii="Times New Roman" w:hAnsi="Times New Roman"/>
              </w:rPr>
              <w:t>Работа со школьниками, имеющую высокую мотивацию к учебно-познавательной деятельности</w:t>
            </w:r>
          </w:p>
        </w:tc>
        <w:tc>
          <w:tcPr>
            <w:tcW w:w="2479" w:type="dxa"/>
            <w:gridSpan w:val="4"/>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rPr>
                <w:rFonts w:ascii="Times New Roman" w:hAnsi="Times New Roman"/>
              </w:rPr>
            </w:pPr>
            <w:r w:rsidRPr="00966FA8">
              <w:rPr>
                <w:rFonts w:ascii="Times New Roman" w:hAnsi="Times New Roman"/>
              </w:rPr>
              <w:t>Результативность проведения школьных предметных олимпиад.</w:t>
            </w:r>
          </w:p>
        </w:tc>
        <w:tc>
          <w:tcPr>
            <w:tcW w:w="1843" w:type="dxa"/>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rPr>
                <w:rFonts w:ascii="Times New Roman" w:hAnsi="Times New Roman"/>
              </w:rPr>
            </w:pPr>
            <w:r w:rsidRPr="00966FA8">
              <w:rPr>
                <w:rFonts w:ascii="Times New Roman" w:hAnsi="Times New Roman"/>
              </w:rPr>
              <w:t>Тематический</w:t>
            </w:r>
          </w:p>
          <w:p w:rsidR="00317FB4" w:rsidRPr="00966FA8" w:rsidRDefault="00317FB4" w:rsidP="008417DC">
            <w:pPr>
              <w:spacing w:after="0" w:line="240" w:lineRule="auto"/>
              <w:rPr>
                <w:rFonts w:ascii="Times New Roman" w:hAnsi="Times New Roman"/>
              </w:rPr>
            </w:pPr>
            <w:r w:rsidRPr="00966FA8">
              <w:rPr>
                <w:rFonts w:ascii="Times New Roman" w:hAnsi="Times New Roman"/>
              </w:rPr>
              <w:t> </w:t>
            </w:r>
          </w:p>
          <w:p w:rsidR="00317FB4" w:rsidRPr="00966FA8" w:rsidRDefault="00317FB4" w:rsidP="008417DC">
            <w:pPr>
              <w:spacing w:after="0" w:line="240" w:lineRule="auto"/>
              <w:rPr>
                <w:rFonts w:ascii="Times New Roman" w:hAnsi="Times New Roman"/>
              </w:rPr>
            </w:pPr>
            <w:r w:rsidRPr="00966FA8">
              <w:rPr>
                <w:rFonts w:ascii="Times New Roman" w:hAnsi="Times New Roman"/>
              </w:rPr>
              <w:t> </w:t>
            </w:r>
          </w:p>
        </w:tc>
        <w:tc>
          <w:tcPr>
            <w:tcW w:w="1984" w:type="dxa"/>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rPr>
                <w:rFonts w:ascii="Times New Roman" w:hAnsi="Times New Roman"/>
              </w:rPr>
            </w:pPr>
            <w:r w:rsidRPr="00966FA8">
              <w:rPr>
                <w:rFonts w:ascii="Times New Roman" w:hAnsi="Times New Roman"/>
              </w:rPr>
              <w:t>Наблюдение</w:t>
            </w:r>
          </w:p>
          <w:p w:rsidR="00317FB4" w:rsidRPr="00966FA8" w:rsidRDefault="00317FB4" w:rsidP="008417DC">
            <w:pPr>
              <w:spacing w:after="0" w:line="240" w:lineRule="auto"/>
              <w:rPr>
                <w:rFonts w:ascii="Times New Roman" w:hAnsi="Times New Roman"/>
              </w:rPr>
            </w:pPr>
            <w:r w:rsidRPr="00966FA8">
              <w:rPr>
                <w:rFonts w:ascii="Times New Roman" w:hAnsi="Times New Roman"/>
              </w:rPr>
              <w:t>Анализ результатов олимпиад</w:t>
            </w:r>
          </w:p>
        </w:tc>
        <w:tc>
          <w:tcPr>
            <w:tcW w:w="1559" w:type="dxa"/>
            <w:tcBorders>
              <w:top w:val="single" w:sz="4" w:space="0" w:color="000000"/>
              <w:left w:val="single" w:sz="4" w:space="0" w:color="000000"/>
              <w:bottom w:val="single" w:sz="4" w:space="0" w:color="000000"/>
              <w:right w:val="nil"/>
            </w:tcBorders>
          </w:tcPr>
          <w:p w:rsidR="00317FB4" w:rsidRPr="00966FA8" w:rsidRDefault="00317FB4" w:rsidP="008417DC">
            <w:pPr>
              <w:spacing w:after="0" w:line="240" w:lineRule="auto"/>
              <w:rPr>
                <w:rFonts w:ascii="Times New Roman" w:hAnsi="Times New Roman"/>
              </w:rPr>
            </w:pPr>
            <w:r w:rsidRPr="00966FA8">
              <w:rPr>
                <w:rFonts w:ascii="Times New Roman" w:hAnsi="Times New Roman"/>
              </w:rPr>
              <w:t>Октябрь</w:t>
            </w:r>
          </w:p>
        </w:tc>
        <w:tc>
          <w:tcPr>
            <w:tcW w:w="1909" w:type="dxa"/>
            <w:tcBorders>
              <w:top w:val="single" w:sz="4" w:space="0" w:color="000000"/>
              <w:left w:val="single" w:sz="4" w:space="0" w:color="000000"/>
              <w:bottom w:val="single" w:sz="4" w:space="0" w:color="000000"/>
              <w:right w:val="nil"/>
            </w:tcBorders>
          </w:tcPr>
          <w:p w:rsidR="00317FB4" w:rsidRPr="00966FA8" w:rsidRDefault="00317FB4" w:rsidP="00700BDC">
            <w:pPr>
              <w:spacing w:after="0" w:line="240" w:lineRule="auto"/>
              <w:rPr>
                <w:rFonts w:ascii="Times New Roman" w:hAnsi="Times New Roman"/>
              </w:rPr>
            </w:pPr>
            <w:r w:rsidRPr="00966FA8">
              <w:rPr>
                <w:rFonts w:ascii="Times New Roman" w:hAnsi="Times New Roman"/>
              </w:rPr>
              <w:t>Справка</w:t>
            </w:r>
          </w:p>
          <w:p w:rsidR="00317FB4" w:rsidRPr="00966FA8" w:rsidRDefault="00317FB4" w:rsidP="00700BDC">
            <w:pPr>
              <w:spacing w:after="0" w:line="240" w:lineRule="auto"/>
              <w:rPr>
                <w:rFonts w:ascii="Times New Roman" w:hAnsi="Times New Roman"/>
              </w:rPr>
            </w:pPr>
            <w:r w:rsidRPr="00966FA8">
              <w:rPr>
                <w:rFonts w:ascii="Times New Roman" w:hAnsi="Times New Roman"/>
              </w:rPr>
              <w:t> </w:t>
            </w:r>
          </w:p>
          <w:p w:rsidR="00317FB4" w:rsidRPr="00966FA8" w:rsidRDefault="00317FB4" w:rsidP="00700BDC">
            <w:pPr>
              <w:spacing w:after="0" w:line="240" w:lineRule="auto"/>
              <w:rPr>
                <w:rFonts w:ascii="Times New Roman" w:hAnsi="Times New Roman"/>
              </w:rPr>
            </w:pPr>
            <w:r w:rsidRPr="00966FA8">
              <w:rPr>
                <w:rFonts w:ascii="Times New Roman" w:hAnsi="Times New Roman"/>
              </w:rPr>
              <w:t>Методический совет</w:t>
            </w:r>
          </w:p>
        </w:tc>
        <w:tc>
          <w:tcPr>
            <w:tcW w:w="2344" w:type="dxa"/>
            <w:gridSpan w:val="2"/>
            <w:tcBorders>
              <w:top w:val="single" w:sz="4" w:space="0" w:color="000000"/>
              <w:left w:val="single" w:sz="4" w:space="0" w:color="000000"/>
              <w:bottom w:val="single" w:sz="4" w:space="0" w:color="000000"/>
              <w:right w:val="single" w:sz="4" w:space="0" w:color="000000"/>
            </w:tcBorders>
          </w:tcPr>
          <w:p w:rsidR="00317FB4" w:rsidRPr="00966FA8" w:rsidRDefault="00317FB4" w:rsidP="008417DC">
            <w:pPr>
              <w:spacing w:after="0" w:line="240" w:lineRule="auto"/>
              <w:rPr>
                <w:rFonts w:ascii="Times New Roman" w:hAnsi="Times New Roman"/>
              </w:rPr>
            </w:pPr>
            <w:r w:rsidRPr="00966FA8">
              <w:rPr>
                <w:rFonts w:ascii="Times New Roman" w:hAnsi="Times New Roman" w:cs="Times New Roman"/>
              </w:rPr>
              <w:t>Брежнева Е. В., заместитель директора, руководители ШМО</w:t>
            </w:r>
          </w:p>
        </w:tc>
      </w:tr>
      <w:tr w:rsidR="00317FB4" w:rsidRPr="00966FA8" w:rsidTr="00B15F2C">
        <w:trPr>
          <w:gridAfter w:val="1"/>
          <w:wAfter w:w="236" w:type="dxa"/>
          <w:cantSplit/>
          <w:trHeight w:val="265"/>
        </w:trPr>
        <w:tc>
          <w:tcPr>
            <w:tcW w:w="15310" w:type="dxa"/>
            <w:gridSpan w:val="16"/>
            <w:tcBorders>
              <w:top w:val="single" w:sz="4" w:space="0" w:color="000000"/>
              <w:left w:val="single" w:sz="4" w:space="0" w:color="000000"/>
              <w:bottom w:val="single" w:sz="4" w:space="0" w:color="000000"/>
              <w:right w:val="single" w:sz="4" w:space="0" w:color="000000"/>
            </w:tcBorders>
            <w:hideMark/>
          </w:tcPr>
          <w:p w:rsidR="00317FB4" w:rsidRPr="00966FA8" w:rsidRDefault="00E80CEA"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 xml:space="preserve"> Блок 4. Здоровье и здоровый образ жизни. Питание учащихся</w:t>
            </w:r>
          </w:p>
        </w:tc>
      </w:tr>
      <w:tr w:rsidR="00317FB4" w:rsidRPr="00966FA8" w:rsidTr="00AD04CD">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hideMark/>
          </w:tcPr>
          <w:p w:rsidR="00317FB4" w:rsidRPr="00966FA8" w:rsidRDefault="00317FB4"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Деятельность  совета по профилактике правонарушений</w:t>
            </w:r>
          </w:p>
        </w:tc>
        <w:tc>
          <w:tcPr>
            <w:tcW w:w="2479" w:type="dxa"/>
            <w:gridSpan w:val="4"/>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Готовность документации совета к работе</w:t>
            </w:r>
          </w:p>
        </w:tc>
        <w:tc>
          <w:tcPr>
            <w:tcW w:w="1843"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1984"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Беседы с учащимися, проверка документации</w:t>
            </w:r>
          </w:p>
        </w:tc>
        <w:tc>
          <w:tcPr>
            <w:tcW w:w="1559"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909"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План работы с учащимися «группы риска»</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lang w:eastAsia="ru-RU"/>
              </w:rPr>
              <w:t>Твердохлебова С.Н.,</w:t>
            </w:r>
            <w:r w:rsidRPr="00966FA8">
              <w:rPr>
                <w:rFonts w:ascii="Times New Roman" w:hAnsi="Times New Roman" w:cs="Times New Roman"/>
              </w:rPr>
              <w:t xml:space="preserve"> заместитель директора</w:t>
            </w:r>
            <w:r w:rsidRPr="00966FA8">
              <w:rPr>
                <w:rFonts w:ascii="Times New Roman" w:eastAsia="Times New Roman" w:hAnsi="Times New Roman" w:cs="Times New Roman"/>
              </w:rPr>
              <w:t>,</w:t>
            </w:r>
          </w:p>
          <w:p w:rsidR="00317FB4" w:rsidRPr="00966FA8" w:rsidRDefault="00317FB4" w:rsidP="00007FFD">
            <w:pPr>
              <w:spacing w:after="0" w:line="240" w:lineRule="auto"/>
              <w:rPr>
                <w:rFonts w:ascii="Times New Roman" w:eastAsia="Calibri" w:hAnsi="Times New Roman" w:cs="Times New Roman"/>
              </w:rPr>
            </w:pPr>
            <w:r w:rsidRPr="00966FA8">
              <w:rPr>
                <w:rFonts w:ascii="Times New Roman" w:eastAsia="Times New Roman" w:hAnsi="Times New Roman" w:cs="Times New Roman"/>
              </w:rPr>
              <w:t>педагог-психолог</w:t>
            </w:r>
          </w:p>
        </w:tc>
      </w:tr>
      <w:tr w:rsidR="00317FB4" w:rsidRPr="00966FA8" w:rsidTr="00AD04CD">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hideMark/>
          </w:tcPr>
          <w:p w:rsidR="00317FB4" w:rsidRPr="00966FA8" w:rsidRDefault="00317FB4"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2. </w:t>
            </w:r>
          </w:p>
        </w:tc>
        <w:tc>
          <w:tcPr>
            <w:tcW w:w="2654" w:type="dxa"/>
            <w:gridSpan w:val="5"/>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proofErr w:type="gramStart"/>
            <w:r w:rsidRPr="00966FA8">
              <w:rPr>
                <w:rFonts w:ascii="Times New Roman" w:eastAsia="Times New Roman" w:hAnsi="Times New Roman" w:cs="Times New Roman"/>
              </w:rPr>
              <w:t>Контроль за</w:t>
            </w:r>
            <w:proofErr w:type="gramEnd"/>
            <w:r w:rsidRPr="00966FA8">
              <w:rPr>
                <w:rFonts w:ascii="Times New Roman" w:eastAsia="Times New Roman" w:hAnsi="Times New Roman" w:cs="Times New Roman"/>
              </w:rPr>
              <w:t xml:space="preserve"> состоянием здоровья детей из семей «группы риска»</w:t>
            </w:r>
          </w:p>
        </w:tc>
        <w:tc>
          <w:tcPr>
            <w:tcW w:w="2479" w:type="dxa"/>
            <w:gridSpan w:val="4"/>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Условия организации обучения и воспитания в семьях учащихся</w:t>
            </w:r>
          </w:p>
        </w:tc>
        <w:tc>
          <w:tcPr>
            <w:tcW w:w="1843"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Тематический </w:t>
            </w:r>
          </w:p>
        </w:tc>
        <w:tc>
          <w:tcPr>
            <w:tcW w:w="1984"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Беседа с родителями,</w:t>
            </w:r>
          </w:p>
        </w:tc>
        <w:tc>
          <w:tcPr>
            <w:tcW w:w="1559"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октябрь</w:t>
            </w:r>
          </w:p>
        </w:tc>
        <w:tc>
          <w:tcPr>
            <w:tcW w:w="1909"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Акты обследования</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Классные руководители, </w:t>
            </w:r>
            <w:r w:rsidRPr="00966FA8">
              <w:rPr>
                <w:rFonts w:ascii="Times New Roman" w:eastAsia="Times New Roman" w:hAnsi="Times New Roman" w:cs="Times New Roman"/>
                <w:lang w:eastAsia="ru-RU"/>
              </w:rPr>
              <w:t>Твердохлебова С.Н.,</w:t>
            </w:r>
          </w:p>
          <w:p w:rsidR="00317FB4" w:rsidRPr="00966FA8" w:rsidRDefault="00317FB4" w:rsidP="00007FFD">
            <w:pPr>
              <w:spacing w:after="0" w:line="240" w:lineRule="auto"/>
              <w:rPr>
                <w:rFonts w:ascii="Times New Roman" w:eastAsia="Calibri" w:hAnsi="Times New Roman" w:cs="Times New Roman"/>
              </w:rPr>
            </w:pPr>
            <w:r w:rsidRPr="00966FA8">
              <w:rPr>
                <w:rFonts w:ascii="Times New Roman" w:hAnsi="Times New Roman" w:cs="Times New Roman"/>
              </w:rPr>
              <w:t>заместитель директора</w:t>
            </w:r>
            <w:r w:rsidRPr="00966FA8">
              <w:rPr>
                <w:rFonts w:ascii="Times New Roman" w:eastAsia="Times New Roman" w:hAnsi="Times New Roman" w:cs="Times New Roman"/>
              </w:rPr>
              <w:t>.</w:t>
            </w:r>
          </w:p>
        </w:tc>
      </w:tr>
      <w:tr w:rsidR="00317FB4" w:rsidRPr="00966FA8" w:rsidTr="00B15F2C">
        <w:trPr>
          <w:gridAfter w:val="1"/>
          <w:wAfter w:w="236" w:type="dxa"/>
          <w:cantSplit/>
          <w:trHeight w:val="222"/>
        </w:trPr>
        <w:tc>
          <w:tcPr>
            <w:tcW w:w="15310" w:type="dxa"/>
            <w:gridSpan w:val="16"/>
            <w:tcBorders>
              <w:top w:val="single" w:sz="4" w:space="0" w:color="000000"/>
              <w:left w:val="single" w:sz="4" w:space="0" w:color="000000"/>
              <w:bottom w:val="single" w:sz="4" w:space="0" w:color="000000"/>
              <w:right w:val="single" w:sz="4" w:space="0" w:color="000000"/>
            </w:tcBorders>
            <w:hideMark/>
          </w:tcPr>
          <w:p w:rsidR="00317FB4" w:rsidRPr="00966FA8" w:rsidRDefault="00317FB4"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6. Состояние учебно – методической работы</w:t>
            </w:r>
          </w:p>
        </w:tc>
      </w:tr>
      <w:tr w:rsidR="00317FB4" w:rsidRPr="00966FA8" w:rsidTr="00AD04CD">
        <w:trPr>
          <w:gridAfter w:val="1"/>
          <w:wAfter w:w="236" w:type="dxa"/>
          <w:cantSplit/>
          <w:trHeight w:val="418"/>
        </w:trPr>
        <w:tc>
          <w:tcPr>
            <w:tcW w:w="538" w:type="dxa"/>
            <w:tcBorders>
              <w:top w:val="single" w:sz="4" w:space="0" w:color="000000"/>
              <w:left w:val="single" w:sz="4" w:space="0" w:color="000000"/>
              <w:bottom w:val="single" w:sz="4" w:space="0" w:color="000000"/>
              <w:right w:val="nil"/>
            </w:tcBorders>
            <w:hideMark/>
          </w:tcPr>
          <w:p w:rsidR="00317FB4" w:rsidRPr="00966FA8" w:rsidRDefault="00317FB4"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Подготовка к педагогическому совету «Итоги окончания 1 четверти»</w:t>
            </w:r>
          </w:p>
        </w:tc>
        <w:tc>
          <w:tcPr>
            <w:tcW w:w="2479" w:type="dxa"/>
            <w:gridSpan w:val="4"/>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Анализ результатов работы в 1 четверти</w:t>
            </w:r>
          </w:p>
        </w:tc>
        <w:tc>
          <w:tcPr>
            <w:tcW w:w="1843"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1984"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 Отчеты учителей-предметников, сбор информации</w:t>
            </w:r>
          </w:p>
        </w:tc>
        <w:tc>
          <w:tcPr>
            <w:tcW w:w="1559"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3 – 4 неделя</w:t>
            </w:r>
          </w:p>
        </w:tc>
        <w:tc>
          <w:tcPr>
            <w:tcW w:w="1909"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Справка « О результатах окончания 1 четверти»</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317FB4" w:rsidRPr="00966FA8" w:rsidRDefault="00317FB4" w:rsidP="00007FFD">
            <w:pPr>
              <w:spacing w:after="0" w:line="240" w:lineRule="auto"/>
              <w:rPr>
                <w:rFonts w:ascii="Times New Roman" w:eastAsia="Calibri" w:hAnsi="Times New Roman" w:cs="Times New Roman"/>
              </w:rPr>
            </w:pPr>
            <w:r w:rsidRPr="00966FA8">
              <w:rPr>
                <w:rFonts w:ascii="Times New Roman" w:hAnsi="Times New Roman" w:cs="Times New Roman"/>
              </w:rPr>
              <w:t>Брежнева Е. В., заместитель директора</w:t>
            </w:r>
            <w:r w:rsidRPr="00966FA8">
              <w:rPr>
                <w:rFonts w:ascii="Times New Roman" w:eastAsia="Times New Roman" w:hAnsi="Times New Roman" w:cs="Times New Roman"/>
              </w:rPr>
              <w:t>.</w:t>
            </w:r>
          </w:p>
        </w:tc>
      </w:tr>
      <w:tr w:rsidR="00317FB4" w:rsidRPr="00966FA8" w:rsidTr="00AD04CD">
        <w:trPr>
          <w:gridAfter w:val="1"/>
          <w:wAfter w:w="236" w:type="dxa"/>
          <w:cantSplit/>
          <w:trHeight w:val="418"/>
        </w:trPr>
        <w:tc>
          <w:tcPr>
            <w:tcW w:w="538" w:type="dxa"/>
            <w:tcBorders>
              <w:top w:val="single" w:sz="4" w:space="0" w:color="000000"/>
              <w:left w:val="single" w:sz="4" w:space="0" w:color="000000"/>
              <w:bottom w:val="single" w:sz="4" w:space="0" w:color="000000"/>
              <w:right w:val="nil"/>
            </w:tcBorders>
          </w:tcPr>
          <w:p w:rsidR="00317FB4" w:rsidRPr="00966FA8" w:rsidRDefault="00317FB4"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54" w:type="dxa"/>
            <w:gridSpan w:val="5"/>
            <w:tcBorders>
              <w:top w:val="single" w:sz="4" w:space="0" w:color="000000"/>
              <w:left w:val="single" w:sz="4" w:space="0" w:color="000000"/>
              <w:bottom w:val="single" w:sz="4" w:space="0" w:color="000000"/>
              <w:right w:val="nil"/>
            </w:tcBorders>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hAnsi="Times New Roman"/>
                <w:lang w:eastAsia="ru-RU"/>
              </w:rPr>
              <w:t>Организация работы учи</w:t>
            </w:r>
            <w:r w:rsidR="00E80CEA" w:rsidRPr="00966FA8">
              <w:rPr>
                <w:rFonts w:ascii="Times New Roman" w:hAnsi="Times New Roman"/>
                <w:lang w:eastAsia="ru-RU"/>
              </w:rPr>
              <w:t>телей ООО по ФГОС с  учениками 9</w:t>
            </w:r>
            <w:r w:rsidRPr="00966FA8">
              <w:rPr>
                <w:rFonts w:ascii="Times New Roman" w:hAnsi="Times New Roman"/>
                <w:lang w:eastAsia="ru-RU"/>
              </w:rPr>
              <w:t xml:space="preserve"> класса</w:t>
            </w:r>
          </w:p>
        </w:tc>
        <w:tc>
          <w:tcPr>
            <w:tcW w:w="2479" w:type="dxa"/>
            <w:gridSpan w:val="4"/>
            <w:tcBorders>
              <w:top w:val="single" w:sz="4" w:space="0" w:color="000000"/>
              <w:left w:val="single" w:sz="4" w:space="0" w:color="000000"/>
              <w:bottom w:val="single" w:sz="4" w:space="0" w:color="000000"/>
              <w:right w:val="nil"/>
            </w:tcBorders>
            <w:vAlign w:val="center"/>
          </w:tcPr>
          <w:p w:rsidR="00317FB4" w:rsidRPr="00966FA8" w:rsidRDefault="00317FB4" w:rsidP="00007FFD">
            <w:pPr>
              <w:rPr>
                <w:rFonts w:ascii="Times New Roman" w:hAnsi="Times New Roman"/>
                <w:lang w:eastAsia="ru-RU"/>
              </w:rPr>
            </w:pPr>
            <w:r w:rsidRPr="00966FA8">
              <w:rPr>
                <w:rFonts w:ascii="Times New Roman" w:hAnsi="Times New Roman"/>
                <w:lang w:eastAsia="ru-RU"/>
              </w:rPr>
              <w:t>Соответствие работы по внедрению требований ФГОС нормативным требованиям</w:t>
            </w:r>
          </w:p>
        </w:tc>
        <w:tc>
          <w:tcPr>
            <w:tcW w:w="1843" w:type="dxa"/>
            <w:tcBorders>
              <w:top w:val="single" w:sz="4" w:space="0" w:color="000000"/>
              <w:left w:val="single" w:sz="4" w:space="0" w:color="000000"/>
              <w:bottom w:val="single" w:sz="4" w:space="0" w:color="000000"/>
              <w:right w:val="nil"/>
            </w:tcBorders>
            <w:vAlign w:val="center"/>
          </w:tcPr>
          <w:p w:rsidR="00317FB4" w:rsidRPr="00966FA8" w:rsidRDefault="00317FB4" w:rsidP="00007FFD">
            <w:pPr>
              <w:rPr>
                <w:rFonts w:ascii="Times New Roman" w:hAnsi="Times New Roman"/>
                <w:lang w:eastAsia="ru-RU"/>
              </w:rPr>
            </w:pPr>
            <w:r w:rsidRPr="00966FA8">
              <w:rPr>
                <w:rFonts w:ascii="Times New Roman" w:hAnsi="Times New Roman"/>
                <w:lang w:eastAsia="ru-RU"/>
              </w:rPr>
              <w:t xml:space="preserve">Тематический </w:t>
            </w:r>
          </w:p>
        </w:tc>
        <w:tc>
          <w:tcPr>
            <w:tcW w:w="1984" w:type="dxa"/>
            <w:tcBorders>
              <w:top w:val="single" w:sz="4" w:space="0" w:color="000000"/>
              <w:left w:val="single" w:sz="4" w:space="0" w:color="000000"/>
              <w:bottom w:val="single" w:sz="4" w:space="0" w:color="000000"/>
              <w:right w:val="nil"/>
            </w:tcBorders>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hAnsi="Times New Roman"/>
                <w:lang w:eastAsia="ru-RU"/>
              </w:rPr>
              <w:t>Изучение и анализ документации, посещение уроков</w:t>
            </w:r>
          </w:p>
        </w:tc>
        <w:tc>
          <w:tcPr>
            <w:tcW w:w="1559" w:type="dxa"/>
            <w:tcBorders>
              <w:top w:val="single" w:sz="4" w:space="0" w:color="000000"/>
              <w:left w:val="single" w:sz="4" w:space="0" w:color="000000"/>
              <w:bottom w:val="single" w:sz="4" w:space="0" w:color="000000"/>
              <w:right w:val="nil"/>
            </w:tcBorders>
          </w:tcPr>
          <w:p w:rsidR="00317FB4" w:rsidRPr="00966FA8" w:rsidRDefault="00317FB4" w:rsidP="00007FF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909" w:type="dxa"/>
            <w:tcBorders>
              <w:top w:val="single" w:sz="4" w:space="0" w:color="000000"/>
              <w:left w:val="single" w:sz="4" w:space="0" w:color="000000"/>
              <w:bottom w:val="single" w:sz="4" w:space="0" w:color="000000"/>
              <w:right w:val="nil"/>
            </w:tcBorders>
          </w:tcPr>
          <w:p w:rsidR="00317FB4" w:rsidRPr="00966FA8" w:rsidRDefault="00317FB4" w:rsidP="00007FFD">
            <w:pPr>
              <w:rPr>
                <w:rFonts w:ascii="Times New Roman" w:hAnsi="Times New Roman"/>
                <w:lang w:eastAsia="ru-RU"/>
              </w:rPr>
            </w:pPr>
            <w:r w:rsidRPr="00966FA8">
              <w:rPr>
                <w:rFonts w:ascii="Times New Roman" w:hAnsi="Times New Roman"/>
                <w:lang w:eastAsia="ru-RU"/>
              </w:rPr>
              <w:t>Протокол заседания ШМО</w:t>
            </w:r>
          </w:p>
          <w:p w:rsidR="00317FB4" w:rsidRPr="00966FA8" w:rsidRDefault="00317FB4" w:rsidP="00007FFD">
            <w:pPr>
              <w:spacing w:after="0" w:line="240" w:lineRule="auto"/>
              <w:rPr>
                <w:rFonts w:ascii="Times New Roman" w:eastAsia="Times New Roman" w:hAnsi="Times New Roman" w:cs="Times New Roman"/>
              </w:rPr>
            </w:pPr>
          </w:p>
        </w:tc>
        <w:tc>
          <w:tcPr>
            <w:tcW w:w="2344" w:type="dxa"/>
            <w:gridSpan w:val="2"/>
            <w:tcBorders>
              <w:top w:val="single" w:sz="4" w:space="0" w:color="000000"/>
              <w:left w:val="single" w:sz="4" w:space="0" w:color="000000"/>
              <w:bottom w:val="single" w:sz="4" w:space="0" w:color="000000"/>
              <w:right w:val="single" w:sz="4" w:space="0" w:color="000000"/>
            </w:tcBorders>
          </w:tcPr>
          <w:p w:rsidR="00317FB4" w:rsidRPr="00966FA8" w:rsidRDefault="00317FB4" w:rsidP="00007FFD">
            <w:pPr>
              <w:spacing w:after="0" w:line="240" w:lineRule="auto"/>
              <w:rPr>
                <w:rFonts w:ascii="Times New Roman" w:hAnsi="Times New Roman" w:cs="Times New Roman"/>
              </w:rPr>
            </w:pPr>
            <w:r w:rsidRPr="00966FA8">
              <w:rPr>
                <w:rFonts w:ascii="Times New Roman" w:hAnsi="Times New Roman" w:cs="Times New Roman"/>
              </w:rPr>
              <w:t>Брежнева Е. В., заместитель директора, руководитель ШМО</w:t>
            </w:r>
          </w:p>
        </w:tc>
      </w:tr>
      <w:tr w:rsidR="00317FB4" w:rsidRPr="00966FA8" w:rsidTr="00B15F2C">
        <w:trPr>
          <w:gridAfter w:val="1"/>
          <w:wAfter w:w="236" w:type="dxa"/>
          <w:cantSplit/>
          <w:trHeight w:val="268"/>
        </w:trPr>
        <w:tc>
          <w:tcPr>
            <w:tcW w:w="15310" w:type="dxa"/>
            <w:gridSpan w:val="16"/>
            <w:tcBorders>
              <w:top w:val="single" w:sz="4" w:space="0" w:color="000000"/>
              <w:left w:val="single" w:sz="4" w:space="0" w:color="000000"/>
              <w:bottom w:val="single" w:sz="4" w:space="0" w:color="000000"/>
              <w:right w:val="single" w:sz="4" w:space="0" w:color="000000"/>
            </w:tcBorders>
            <w:hideMark/>
          </w:tcPr>
          <w:p w:rsidR="00317FB4" w:rsidRPr="00966FA8" w:rsidRDefault="00317FB4"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7. Охрана труда</w:t>
            </w:r>
          </w:p>
        </w:tc>
      </w:tr>
      <w:tr w:rsidR="00317FB4" w:rsidRPr="00966FA8" w:rsidTr="00AD04CD">
        <w:trPr>
          <w:gridAfter w:val="1"/>
          <w:wAfter w:w="236" w:type="dxa"/>
          <w:cantSplit/>
          <w:trHeight w:val="417"/>
        </w:trPr>
        <w:tc>
          <w:tcPr>
            <w:tcW w:w="538" w:type="dxa"/>
            <w:tcBorders>
              <w:top w:val="single" w:sz="4" w:space="0" w:color="000000"/>
              <w:left w:val="single" w:sz="4" w:space="0" w:color="000000"/>
              <w:bottom w:val="single" w:sz="4" w:space="0" w:color="000000"/>
              <w:right w:val="nil"/>
            </w:tcBorders>
          </w:tcPr>
          <w:p w:rsidR="00317FB4" w:rsidRPr="00966FA8" w:rsidRDefault="00317FB4"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1</w:t>
            </w:r>
          </w:p>
        </w:tc>
        <w:tc>
          <w:tcPr>
            <w:tcW w:w="2654" w:type="dxa"/>
            <w:gridSpan w:val="5"/>
            <w:tcBorders>
              <w:top w:val="single" w:sz="4" w:space="0" w:color="000000"/>
              <w:left w:val="single" w:sz="4" w:space="0" w:color="000000"/>
              <w:bottom w:val="single" w:sz="4" w:space="0" w:color="000000"/>
              <w:right w:val="nil"/>
            </w:tcBorders>
          </w:tcPr>
          <w:p w:rsidR="00317FB4" w:rsidRPr="00966FA8" w:rsidRDefault="00317FB4" w:rsidP="00766791">
            <w:pPr>
              <w:spacing w:after="0" w:line="240" w:lineRule="auto"/>
              <w:rPr>
                <w:rFonts w:ascii="Times New Roman" w:hAnsi="Times New Roman"/>
              </w:rPr>
            </w:pPr>
            <w:r w:rsidRPr="00966FA8">
              <w:rPr>
                <w:rFonts w:ascii="Times New Roman" w:hAnsi="Times New Roman"/>
              </w:rPr>
              <w:t>Ведение журнала поОТ и ТБ на уроках химии, физики, биологии, информатики, технологии, физической культуры</w:t>
            </w:r>
          </w:p>
        </w:tc>
        <w:tc>
          <w:tcPr>
            <w:tcW w:w="2479" w:type="dxa"/>
            <w:gridSpan w:val="4"/>
            <w:tcBorders>
              <w:top w:val="single" w:sz="4" w:space="0" w:color="000000"/>
              <w:left w:val="single" w:sz="4" w:space="0" w:color="000000"/>
              <w:bottom w:val="single" w:sz="4" w:space="0" w:color="000000"/>
              <w:right w:val="nil"/>
            </w:tcBorders>
          </w:tcPr>
          <w:p w:rsidR="00317FB4" w:rsidRPr="00966FA8" w:rsidRDefault="00317FB4" w:rsidP="00766791">
            <w:pPr>
              <w:spacing w:after="0" w:line="240" w:lineRule="auto"/>
              <w:rPr>
                <w:rFonts w:ascii="Times New Roman" w:hAnsi="Times New Roman"/>
              </w:rPr>
            </w:pPr>
            <w:r w:rsidRPr="00966FA8">
              <w:rPr>
                <w:rFonts w:ascii="Times New Roman" w:hAnsi="Times New Roman"/>
              </w:rPr>
              <w:t xml:space="preserve">Своевременное </w:t>
            </w:r>
            <w:proofErr w:type="gramStart"/>
            <w:r w:rsidRPr="00966FA8">
              <w:rPr>
                <w:rFonts w:ascii="Times New Roman" w:hAnsi="Times New Roman"/>
              </w:rPr>
              <w:t>проведении</w:t>
            </w:r>
            <w:proofErr w:type="gramEnd"/>
            <w:r w:rsidRPr="00966FA8">
              <w:rPr>
                <w:rFonts w:ascii="Times New Roman" w:hAnsi="Times New Roman"/>
              </w:rPr>
              <w:t xml:space="preserve"> инструктажей и заполнение журнала. Соответствие дат проведения инструктажей записям журнала.  Наличие подписей </w:t>
            </w:r>
            <w:proofErr w:type="gramStart"/>
            <w:r w:rsidRPr="00966FA8">
              <w:rPr>
                <w:rFonts w:ascii="Times New Roman" w:hAnsi="Times New Roman"/>
              </w:rPr>
              <w:t>инструктируемого</w:t>
            </w:r>
            <w:proofErr w:type="gramEnd"/>
            <w:r w:rsidRPr="00966FA8">
              <w:rPr>
                <w:rFonts w:ascii="Times New Roman" w:hAnsi="Times New Roman"/>
              </w:rPr>
              <w:t>. Аккуратность ведения журнала</w:t>
            </w:r>
          </w:p>
        </w:tc>
        <w:tc>
          <w:tcPr>
            <w:tcW w:w="1843" w:type="dxa"/>
            <w:tcBorders>
              <w:top w:val="single" w:sz="4" w:space="0" w:color="000000"/>
              <w:left w:val="single" w:sz="4" w:space="0" w:color="000000"/>
              <w:bottom w:val="single" w:sz="4" w:space="0" w:color="000000"/>
              <w:right w:val="nil"/>
            </w:tcBorders>
          </w:tcPr>
          <w:p w:rsidR="00317FB4" w:rsidRPr="00966FA8" w:rsidRDefault="00317FB4" w:rsidP="00766791">
            <w:pPr>
              <w:spacing w:after="0" w:line="240" w:lineRule="auto"/>
              <w:rPr>
                <w:rFonts w:ascii="Times New Roman" w:hAnsi="Times New Roman"/>
              </w:rPr>
            </w:pPr>
            <w:r w:rsidRPr="00966FA8">
              <w:rPr>
                <w:rFonts w:ascii="Times New Roman" w:hAnsi="Times New Roman"/>
              </w:rPr>
              <w:t>Тематический.</w:t>
            </w:r>
          </w:p>
          <w:p w:rsidR="00317FB4" w:rsidRPr="00966FA8" w:rsidRDefault="00317FB4" w:rsidP="00766791">
            <w:pPr>
              <w:spacing w:after="0" w:line="240" w:lineRule="auto"/>
              <w:rPr>
                <w:rFonts w:ascii="Times New Roman" w:hAnsi="Times New Roman"/>
              </w:rPr>
            </w:pPr>
            <w:r w:rsidRPr="00966FA8">
              <w:rPr>
                <w:rFonts w:ascii="Times New Roman" w:hAnsi="Times New Roman"/>
              </w:rPr>
              <w:t>Персональный</w:t>
            </w:r>
          </w:p>
          <w:p w:rsidR="00317FB4" w:rsidRPr="00966FA8" w:rsidRDefault="00317FB4" w:rsidP="00766791">
            <w:pPr>
              <w:spacing w:after="0" w:line="240" w:lineRule="auto"/>
              <w:jc w:val="both"/>
              <w:rPr>
                <w:rFonts w:ascii="Times New Roman" w:hAnsi="Times New Roman"/>
              </w:rPr>
            </w:pPr>
          </w:p>
        </w:tc>
        <w:tc>
          <w:tcPr>
            <w:tcW w:w="1984" w:type="dxa"/>
            <w:tcBorders>
              <w:top w:val="single" w:sz="4" w:space="0" w:color="000000"/>
              <w:left w:val="single" w:sz="4" w:space="0" w:color="000000"/>
              <w:bottom w:val="single" w:sz="4" w:space="0" w:color="000000"/>
              <w:right w:val="nil"/>
            </w:tcBorders>
          </w:tcPr>
          <w:p w:rsidR="00317FB4" w:rsidRPr="00966FA8" w:rsidRDefault="00317FB4" w:rsidP="00766791">
            <w:pPr>
              <w:tabs>
                <w:tab w:val="left" w:pos="274"/>
              </w:tabs>
              <w:spacing w:after="0" w:line="240" w:lineRule="auto"/>
              <w:jc w:val="both"/>
              <w:rPr>
                <w:rFonts w:ascii="Times New Roman" w:hAnsi="Times New Roman"/>
              </w:rPr>
            </w:pPr>
            <w:r w:rsidRPr="00966FA8">
              <w:rPr>
                <w:rFonts w:ascii="Times New Roman" w:hAnsi="Times New Roman"/>
              </w:rPr>
              <w:t xml:space="preserve">Просмотр журналов  по  ТБ  </w:t>
            </w:r>
          </w:p>
        </w:tc>
        <w:tc>
          <w:tcPr>
            <w:tcW w:w="1559" w:type="dxa"/>
            <w:tcBorders>
              <w:top w:val="single" w:sz="4" w:space="0" w:color="000000"/>
              <w:left w:val="single" w:sz="4" w:space="0" w:color="000000"/>
              <w:bottom w:val="single" w:sz="4" w:space="0" w:color="000000"/>
              <w:right w:val="nil"/>
            </w:tcBorders>
          </w:tcPr>
          <w:p w:rsidR="00317FB4" w:rsidRPr="00966FA8" w:rsidRDefault="00317FB4" w:rsidP="00766791">
            <w:pPr>
              <w:spacing w:after="0" w:line="240" w:lineRule="auto"/>
              <w:jc w:val="both"/>
              <w:rPr>
                <w:rFonts w:ascii="Times New Roman" w:hAnsi="Times New Roman"/>
              </w:rPr>
            </w:pPr>
            <w:r w:rsidRPr="00966FA8">
              <w:rPr>
                <w:rFonts w:ascii="Times New Roman" w:hAnsi="Times New Roman"/>
              </w:rPr>
              <w:t>Октябрь</w:t>
            </w:r>
          </w:p>
          <w:p w:rsidR="00317FB4" w:rsidRPr="00966FA8" w:rsidRDefault="00317FB4" w:rsidP="00766791">
            <w:pPr>
              <w:spacing w:after="0" w:line="240" w:lineRule="auto"/>
              <w:jc w:val="both"/>
              <w:rPr>
                <w:rFonts w:ascii="Times New Roman" w:hAnsi="Times New Roman"/>
              </w:rPr>
            </w:pPr>
            <w:r w:rsidRPr="00966FA8">
              <w:rPr>
                <w:rFonts w:ascii="Times New Roman" w:hAnsi="Times New Roman"/>
              </w:rPr>
              <w:t>(3-я неделя)</w:t>
            </w:r>
          </w:p>
        </w:tc>
        <w:tc>
          <w:tcPr>
            <w:tcW w:w="1909" w:type="dxa"/>
            <w:tcBorders>
              <w:top w:val="single" w:sz="4" w:space="0" w:color="000000"/>
              <w:left w:val="single" w:sz="4" w:space="0" w:color="000000"/>
              <w:bottom w:val="single" w:sz="4" w:space="0" w:color="000000"/>
              <w:right w:val="nil"/>
            </w:tcBorders>
          </w:tcPr>
          <w:p w:rsidR="00317FB4" w:rsidRPr="00966FA8" w:rsidRDefault="00317FB4" w:rsidP="00484D03">
            <w:pPr>
              <w:spacing w:after="0" w:line="240" w:lineRule="auto"/>
              <w:jc w:val="both"/>
              <w:rPr>
                <w:rFonts w:ascii="Times New Roman" w:hAnsi="Times New Roman"/>
              </w:rPr>
            </w:pPr>
            <w:r w:rsidRPr="00966FA8">
              <w:rPr>
                <w:rFonts w:ascii="Times New Roman" w:hAnsi="Times New Roman"/>
              </w:rPr>
              <w:t>Справка</w:t>
            </w:r>
          </w:p>
          <w:p w:rsidR="00317FB4" w:rsidRPr="00966FA8" w:rsidRDefault="00317FB4" w:rsidP="00766791">
            <w:pPr>
              <w:spacing w:after="0" w:line="240" w:lineRule="auto"/>
              <w:jc w:val="both"/>
              <w:rPr>
                <w:rFonts w:ascii="Times New Roman" w:hAnsi="Times New Roman"/>
              </w:rPr>
            </w:pPr>
          </w:p>
        </w:tc>
        <w:tc>
          <w:tcPr>
            <w:tcW w:w="2344" w:type="dxa"/>
            <w:gridSpan w:val="2"/>
            <w:tcBorders>
              <w:top w:val="single" w:sz="4" w:space="0" w:color="000000"/>
              <w:left w:val="single" w:sz="4" w:space="0" w:color="000000"/>
              <w:bottom w:val="single" w:sz="4" w:space="0" w:color="000000"/>
              <w:right w:val="single" w:sz="4" w:space="0" w:color="000000"/>
            </w:tcBorders>
          </w:tcPr>
          <w:p w:rsidR="00317FB4" w:rsidRPr="00966FA8" w:rsidRDefault="00E80CEA" w:rsidP="00766791">
            <w:pPr>
              <w:spacing w:after="0" w:line="240" w:lineRule="auto"/>
              <w:jc w:val="both"/>
              <w:rPr>
                <w:rFonts w:ascii="Times New Roman" w:hAnsi="Times New Roman"/>
              </w:rPr>
            </w:pPr>
            <w:r w:rsidRPr="00966FA8">
              <w:rPr>
                <w:rFonts w:ascii="Times New Roman" w:hAnsi="Times New Roman"/>
              </w:rPr>
              <w:t>Желтобрюхова С.Н., директор</w:t>
            </w:r>
          </w:p>
        </w:tc>
      </w:tr>
      <w:tr w:rsidR="00317FB4" w:rsidRPr="00966FA8" w:rsidTr="00AD04CD">
        <w:trPr>
          <w:gridAfter w:val="1"/>
          <w:wAfter w:w="236" w:type="dxa"/>
          <w:cantSplit/>
          <w:trHeight w:val="417"/>
        </w:trPr>
        <w:tc>
          <w:tcPr>
            <w:tcW w:w="538" w:type="dxa"/>
            <w:tcBorders>
              <w:top w:val="single" w:sz="4" w:space="0" w:color="000000"/>
              <w:left w:val="single" w:sz="4" w:space="0" w:color="000000"/>
              <w:bottom w:val="single" w:sz="4" w:space="0" w:color="000000"/>
              <w:right w:val="nil"/>
            </w:tcBorders>
          </w:tcPr>
          <w:p w:rsidR="00317FB4" w:rsidRPr="00966FA8" w:rsidRDefault="00317FB4"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54" w:type="dxa"/>
            <w:gridSpan w:val="5"/>
            <w:tcBorders>
              <w:top w:val="single" w:sz="4" w:space="0" w:color="000000"/>
              <w:left w:val="single" w:sz="4" w:space="0" w:color="000000"/>
              <w:bottom w:val="single" w:sz="4" w:space="0" w:color="000000"/>
              <w:right w:val="nil"/>
            </w:tcBorders>
          </w:tcPr>
          <w:p w:rsidR="00317FB4" w:rsidRPr="00966FA8" w:rsidRDefault="00317FB4" w:rsidP="00766791">
            <w:pPr>
              <w:spacing w:after="0" w:line="240" w:lineRule="auto"/>
              <w:jc w:val="both"/>
              <w:rPr>
                <w:rFonts w:ascii="Times New Roman" w:hAnsi="Times New Roman"/>
              </w:rPr>
            </w:pPr>
            <w:r w:rsidRPr="00966FA8">
              <w:rPr>
                <w:rFonts w:ascii="Times New Roman" w:hAnsi="Times New Roman"/>
              </w:rPr>
              <w:t>Журналы  инструктажей 1 – 11 классов  ТБ   во  внеурочное  время</w:t>
            </w:r>
          </w:p>
        </w:tc>
        <w:tc>
          <w:tcPr>
            <w:tcW w:w="2479" w:type="dxa"/>
            <w:gridSpan w:val="4"/>
            <w:tcBorders>
              <w:top w:val="single" w:sz="4" w:space="0" w:color="000000"/>
              <w:left w:val="single" w:sz="4" w:space="0" w:color="000000"/>
              <w:bottom w:val="single" w:sz="4" w:space="0" w:color="000000"/>
              <w:right w:val="nil"/>
            </w:tcBorders>
          </w:tcPr>
          <w:p w:rsidR="00317FB4" w:rsidRPr="00966FA8" w:rsidRDefault="00317FB4"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 xml:space="preserve">Соответствие  требованиям  оформления  и  ведения  журналов  по   ТБ  </w:t>
            </w:r>
            <w:proofErr w:type="gramStart"/>
            <w:r w:rsidRPr="00966FA8">
              <w:rPr>
                <w:rFonts w:ascii="Times New Roman" w:hAnsi="Times New Roman"/>
              </w:rPr>
              <w:t>с</w:t>
            </w:r>
            <w:proofErr w:type="gramEnd"/>
            <w:r w:rsidRPr="00966FA8">
              <w:rPr>
                <w:rFonts w:ascii="Times New Roman" w:hAnsi="Times New Roman"/>
              </w:rPr>
              <w:t xml:space="preserve">  обучающимися  во  внеурочное  время. </w:t>
            </w:r>
            <w:proofErr w:type="gramStart"/>
            <w:r w:rsidRPr="00966FA8">
              <w:rPr>
                <w:rFonts w:ascii="Times New Roman" w:hAnsi="Times New Roman"/>
              </w:rPr>
              <w:t>Контроль   за</w:t>
            </w:r>
            <w:proofErr w:type="gramEnd"/>
            <w:r w:rsidRPr="00966FA8">
              <w:rPr>
                <w:rFonts w:ascii="Times New Roman" w:hAnsi="Times New Roman"/>
              </w:rPr>
              <w:t xml:space="preserve">  своевременным  проведением   вводного  инструктажа,  первичных  инструктажей</w:t>
            </w:r>
          </w:p>
        </w:tc>
        <w:tc>
          <w:tcPr>
            <w:tcW w:w="1843" w:type="dxa"/>
            <w:tcBorders>
              <w:top w:val="single" w:sz="4" w:space="0" w:color="000000"/>
              <w:left w:val="single" w:sz="4" w:space="0" w:color="000000"/>
              <w:bottom w:val="single" w:sz="4" w:space="0" w:color="000000"/>
              <w:right w:val="nil"/>
            </w:tcBorders>
          </w:tcPr>
          <w:p w:rsidR="00317FB4" w:rsidRPr="00966FA8" w:rsidRDefault="00317FB4" w:rsidP="00766791">
            <w:pPr>
              <w:spacing w:after="0" w:line="240" w:lineRule="auto"/>
              <w:rPr>
                <w:rFonts w:ascii="Times New Roman" w:hAnsi="Times New Roman"/>
              </w:rPr>
            </w:pPr>
            <w:r w:rsidRPr="00966FA8">
              <w:rPr>
                <w:rFonts w:ascii="Times New Roman" w:hAnsi="Times New Roman"/>
              </w:rPr>
              <w:t>Тематический.</w:t>
            </w:r>
          </w:p>
          <w:p w:rsidR="00317FB4" w:rsidRPr="00966FA8" w:rsidRDefault="00317FB4" w:rsidP="00766791">
            <w:pPr>
              <w:spacing w:after="0" w:line="240" w:lineRule="auto"/>
              <w:rPr>
                <w:rFonts w:ascii="Times New Roman" w:hAnsi="Times New Roman"/>
              </w:rPr>
            </w:pPr>
            <w:r w:rsidRPr="00966FA8">
              <w:rPr>
                <w:rFonts w:ascii="Times New Roman" w:hAnsi="Times New Roman"/>
              </w:rPr>
              <w:t>Персональный</w:t>
            </w:r>
          </w:p>
          <w:p w:rsidR="00317FB4" w:rsidRPr="00966FA8" w:rsidRDefault="00317FB4" w:rsidP="00766791">
            <w:pPr>
              <w:spacing w:after="0" w:line="240" w:lineRule="auto"/>
              <w:jc w:val="both"/>
              <w:rPr>
                <w:rFonts w:ascii="Times New Roman" w:hAnsi="Times New Roman"/>
              </w:rPr>
            </w:pPr>
          </w:p>
        </w:tc>
        <w:tc>
          <w:tcPr>
            <w:tcW w:w="1984" w:type="dxa"/>
            <w:tcBorders>
              <w:top w:val="single" w:sz="4" w:space="0" w:color="000000"/>
              <w:left w:val="single" w:sz="4" w:space="0" w:color="000000"/>
              <w:bottom w:val="single" w:sz="4" w:space="0" w:color="000000"/>
              <w:right w:val="nil"/>
            </w:tcBorders>
          </w:tcPr>
          <w:p w:rsidR="00317FB4" w:rsidRPr="00966FA8" w:rsidRDefault="00317FB4" w:rsidP="00766791">
            <w:pPr>
              <w:tabs>
                <w:tab w:val="left" w:pos="274"/>
              </w:tabs>
              <w:spacing w:after="0" w:line="240" w:lineRule="auto"/>
              <w:jc w:val="both"/>
              <w:rPr>
                <w:rFonts w:ascii="Times New Roman" w:hAnsi="Times New Roman"/>
              </w:rPr>
            </w:pPr>
            <w:r w:rsidRPr="00966FA8">
              <w:rPr>
                <w:rFonts w:ascii="Times New Roman" w:hAnsi="Times New Roman"/>
              </w:rPr>
              <w:t>Просмотр журналов  по  ТБ  во  внеурочное  время</w:t>
            </w:r>
          </w:p>
        </w:tc>
        <w:tc>
          <w:tcPr>
            <w:tcW w:w="1559" w:type="dxa"/>
            <w:tcBorders>
              <w:top w:val="single" w:sz="4" w:space="0" w:color="000000"/>
              <w:left w:val="single" w:sz="4" w:space="0" w:color="000000"/>
              <w:bottom w:val="single" w:sz="4" w:space="0" w:color="000000"/>
              <w:right w:val="nil"/>
            </w:tcBorders>
          </w:tcPr>
          <w:p w:rsidR="00317FB4" w:rsidRPr="00966FA8" w:rsidRDefault="00317FB4" w:rsidP="00766791">
            <w:pPr>
              <w:spacing w:after="0" w:line="240" w:lineRule="auto"/>
              <w:jc w:val="both"/>
              <w:rPr>
                <w:rFonts w:ascii="Times New Roman" w:hAnsi="Times New Roman"/>
              </w:rPr>
            </w:pPr>
            <w:r w:rsidRPr="00966FA8">
              <w:rPr>
                <w:rFonts w:ascii="Times New Roman" w:hAnsi="Times New Roman"/>
              </w:rPr>
              <w:t>Октябрь</w:t>
            </w:r>
          </w:p>
          <w:p w:rsidR="00317FB4" w:rsidRPr="00966FA8" w:rsidRDefault="00317FB4" w:rsidP="00766791">
            <w:pPr>
              <w:spacing w:after="0" w:line="240" w:lineRule="auto"/>
              <w:jc w:val="both"/>
              <w:rPr>
                <w:rFonts w:ascii="Times New Roman" w:hAnsi="Times New Roman"/>
              </w:rPr>
            </w:pPr>
            <w:r w:rsidRPr="00966FA8">
              <w:rPr>
                <w:rFonts w:ascii="Times New Roman" w:hAnsi="Times New Roman"/>
              </w:rPr>
              <w:t>(3-я неделя)</w:t>
            </w:r>
          </w:p>
        </w:tc>
        <w:tc>
          <w:tcPr>
            <w:tcW w:w="1909" w:type="dxa"/>
            <w:tcBorders>
              <w:top w:val="single" w:sz="4" w:space="0" w:color="000000"/>
              <w:left w:val="single" w:sz="4" w:space="0" w:color="000000"/>
              <w:bottom w:val="single" w:sz="4" w:space="0" w:color="000000"/>
              <w:right w:val="nil"/>
            </w:tcBorders>
          </w:tcPr>
          <w:p w:rsidR="00317FB4" w:rsidRPr="00966FA8" w:rsidRDefault="00317FB4" w:rsidP="00766791">
            <w:pPr>
              <w:spacing w:after="0" w:line="240" w:lineRule="auto"/>
              <w:jc w:val="both"/>
              <w:rPr>
                <w:rFonts w:ascii="Times New Roman" w:hAnsi="Times New Roman"/>
              </w:rPr>
            </w:pPr>
            <w:r w:rsidRPr="00966FA8">
              <w:rPr>
                <w:rFonts w:ascii="Times New Roman" w:hAnsi="Times New Roman"/>
              </w:rPr>
              <w:t>Справка</w:t>
            </w:r>
          </w:p>
          <w:p w:rsidR="00317FB4" w:rsidRPr="00966FA8" w:rsidRDefault="00317FB4" w:rsidP="00766791">
            <w:pPr>
              <w:spacing w:after="0" w:line="240" w:lineRule="auto"/>
              <w:jc w:val="both"/>
              <w:rPr>
                <w:rFonts w:ascii="Times New Roman" w:hAnsi="Times New Roman"/>
              </w:rPr>
            </w:pPr>
          </w:p>
        </w:tc>
        <w:tc>
          <w:tcPr>
            <w:tcW w:w="2344" w:type="dxa"/>
            <w:gridSpan w:val="2"/>
            <w:tcBorders>
              <w:top w:val="single" w:sz="4" w:space="0" w:color="000000"/>
              <w:left w:val="single" w:sz="4" w:space="0" w:color="000000"/>
              <w:bottom w:val="single" w:sz="4" w:space="0" w:color="000000"/>
              <w:right w:val="single" w:sz="4" w:space="0" w:color="000000"/>
            </w:tcBorders>
          </w:tcPr>
          <w:p w:rsidR="00317FB4" w:rsidRPr="00966FA8" w:rsidRDefault="00E80CEA" w:rsidP="00766791">
            <w:pPr>
              <w:spacing w:after="0" w:line="240" w:lineRule="auto"/>
              <w:jc w:val="both"/>
              <w:rPr>
                <w:rFonts w:ascii="Times New Roman" w:hAnsi="Times New Roman"/>
              </w:rPr>
            </w:pPr>
            <w:r w:rsidRPr="00966FA8">
              <w:rPr>
                <w:rFonts w:ascii="Times New Roman" w:hAnsi="Times New Roman" w:cs="Times New Roman"/>
              </w:rPr>
              <w:t>Брежнева Е. В., заместитель директора</w:t>
            </w:r>
            <w:r w:rsidRPr="00966FA8">
              <w:rPr>
                <w:rFonts w:ascii="Times New Roman" w:eastAsia="Times New Roman" w:hAnsi="Times New Roman" w:cs="Times New Roman"/>
              </w:rPr>
              <w:t>.</w:t>
            </w:r>
          </w:p>
        </w:tc>
      </w:tr>
      <w:tr w:rsidR="00317FB4" w:rsidRPr="00966FA8" w:rsidTr="00B15F2C">
        <w:trPr>
          <w:gridAfter w:val="1"/>
          <w:wAfter w:w="236" w:type="dxa"/>
          <w:cantSplit/>
          <w:trHeight w:val="260"/>
        </w:trPr>
        <w:tc>
          <w:tcPr>
            <w:tcW w:w="15310" w:type="dxa"/>
            <w:gridSpan w:val="16"/>
            <w:tcBorders>
              <w:top w:val="single" w:sz="4" w:space="0" w:color="000000"/>
              <w:left w:val="single" w:sz="4" w:space="0" w:color="000000"/>
              <w:bottom w:val="single" w:sz="4" w:space="0" w:color="000000"/>
              <w:right w:val="single" w:sz="4" w:space="0" w:color="000000"/>
            </w:tcBorders>
            <w:hideMark/>
          </w:tcPr>
          <w:p w:rsidR="00317FB4" w:rsidRPr="00966FA8" w:rsidRDefault="00317FB4"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8. Работа по подготовке к итоговой аттестации</w:t>
            </w:r>
          </w:p>
        </w:tc>
      </w:tr>
      <w:tr w:rsidR="00317FB4" w:rsidRPr="00966FA8" w:rsidTr="00AD04CD">
        <w:trPr>
          <w:gridAfter w:val="1"/>
          <w:wAfter w:w="236" w:type="dxa"/>
          <w:cantSplit/>
          <w:trHeight w:val="418"/>
        </w:trPr>
        <w:tc>
          <w:tcPr>
            <w:tcW w:w="538" w:type="dxa"/>
            <w:tcBorders>
              <w:top w:val="single" w:sz="4" w:space="0" w:color="000000"/>
              <w:left w:val="single" w:sz="4" w:space="0" w:color="000000"/>
              <w:bottom w:val="single" w:sz="4" w:space="0" w:color="000000"/>
              <w:right w:val="nil"/>
            </w:tcBorders>
            <w:hideMark/>
          </w:tcPr>
          <w:p w:rsidR="00317FB4" w:rsidRPr="00966FA8" w:rsidRDefault="00317FB4" w:rsidP="00007FF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lang w:eastAsia="ru-RU"/>
              </w:rPr>
              <w:t>Сбор данных по  выбору  предметов для сдачи ГИА-20</w:t>
            </w:r>
          </w:p>
        </w:tc>
        <w:tc>
          <w:tcPr>
            <w:tcW w:w="2479" w:type="dxa"/>
            <w:gridSpan w:val="4"/>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lang w:eastAsia="ru-RU"/>
              </w:rPr>
              <w:t>Составление предварительных списков для сдачи экзаменов по выбору</w:t>
            </w:r>
          </w:p>
        </w:tc>
        <w:tc>
          <w:tcPr>
            <w:tcW w:w="1843"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hAnsi="Times New Roman"/>
              </w:rPr>
            </w:pPr>
            <w:r w:rsidRPr="00966FA8">
              <w:rPr>
                <w:rFonts w:ascii="Times New Roman" w:eastAsia="Times New Roman" w:hAnsi="Times New Roman" w:cs="Times New Roman"/>
              </w:rPr>
              <w:t>Предварительный</w:t>
            </w:r>
          </w:p>
        </w:tc>
        <w:tc>
          <w:tcPr>
            <w:tcW w:w="1984"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Сбор информации</w:t>
            </w:r>
          </w:p>
          <w:p w:rsidR="00317FB4" w:rsidRPr="00966FA8" w:rsidRDefault="00317FB4" w:rsidP="00007FFD">
            <w:pPr>
              <w:spacing w:after="0" w:line="240" w:lineRule="auto"/>
              <w:rPr>
                <w:rFonts w:ascii="Times New Roman" w:eastAsia="Times New Roman" w:hAnsi="Times New Roman"/>
                <w:lang w:eastAsia="ru-RU"/>
              </w:rPr>
            </w:pPr>
          </w:p>
        </w:tc>
        <w:tc>
          <w:tcPr>
            <w:tcW w:w="1559"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lang w:eastAsia="ru-RU"/>
              </w:rPr>
            </w:pPr>
            <w:r w:rsidRPr="00966FA8">
              <w:rPr>
                <w:rFonts w:ascii="Times New Roman" w:eastAsia="Times New Roman" w:hAnsi="Times New Roman" w:cs="Times New Roman"/>
              </w:rPr>
              <w:t>В течение месяца</w:t>
            </w:r>
          </w:p>
        </w:tc>
        <w:tc>
          <w:tcPr>
            <w:tcW w:w="1909" w:type="dxa"/>
            <w:tcBorders>
              <w:top w:val="single" w:sz="4" w:space="0" w:color="000000"/>
              <w:left w:val="single" w:sz="4" w:space="0" w:color="000000"/>
              <w:bottom w:val="single" w:sz="4" w:space="0" w:color="000000"/>
              <w:right w:val="nil"/>
            </w:tcBorders>
            <w:hideMark/>
          </w:tcPr>
          <w:p w:rsidR="00317FB4" w:rsidRPr="00966FA8" w:rsidRDefault="00317FB4" w:rsidP="00007FFD">
            <w:pPr>
              <w:spacing w:after="0" w:line="240" w:lineRule="auto"/>
              <w:rPr>
                <w:rFonts w:ascii="Times New Roman" w:eastAsia="Times New Roman" w:hAnsi="Times New Roman"/>
                <w:lang w:eastAsia="ru-RU"/>
              </w:rPr>
            </w:pPr>
            <w:r w:rsidRPr="00966FA8">
              <w:rPr>
                <w:rFonts w:ascii="Times New Roman" w:eastAsia="Times New Roman" w:hAnsi="Times New Roman"/>
                <w:lang w:eastAsia="ru-RU"/>
              </w:rPr>
              <w:t>Предварительный банк данных</w:t>
            </w:r>
          </w:p>
        </w:tc>
        <w:tc>
          <w:tcPr>
            <w:tcW w:w="2344" w:type="dxa"/>
            <w:gridSpan w:val="2"/>
            <w:tcBorders>
              <w:top w:val="single" w:sz="4" w:space="0" w:color="000000"/>
              <w:left w:val="single" w:sz="4" w:space="0" w:color="000000"/>
              <w:bottom w:val="single" w:sz="4" w:space="0" w:color="000000"/>
              <w:right w:val="single" w:sz="4" w:space="0" w:color="000000"/>
            </w:tcBorders>
          </w:tcPr>
          <w:p w:rsidR="00317FB4" w:rsidRPr="00966FA8" w:rsidRDefault="00317FB4" w:rsidP="00007FFD">
            <w:pPr>
              <w:spacing w:after="0" w:line="240" w:lineRule="auto"/>
              <w:ind w:left="142"/>
              <w:rPr>
                <w:rFonts w:ascii="Times New Roman" w:eastAsia="Times New Roman" w:hAnsi="Times New Roman"/>
                <w:lang w:eastAsia="ru-RU"/>
              </w:rPr>
            </w:pPr>
            <w:r w:rsidRPr="00966FA8">
              <w:rPr>
                <w:rFonts w:ascii="Times New Roman" w:hAnsi="Times New Roman" w:cs="Times New Roman"/>
              </w:rPr>
              <w:t>Брежнева Е. В., заместитель директора</w:t>
            </w:r>
            <w:r w:rsidRPr="00966FA8">
              <w:rPr>
                <w:rFonts w:ascii="Times New Roman" w:eastAsia="Times New Roman" w:hAnsi="Times New Roman" w:cs="Times New Roman"/>
              </w:rPr>
              <w:t xml:space="preserve">, </w:t>
            </w:r>
            <w:r w:rsidRPr="00966FA8">
              <w:rPr>
                <w:rFonts w:ascii="Times New Roman" w:eastAsia="Times New Roman" w:hAnsi="Times New Roman"/>
                <w:lang w:eastAsia="ru-RU"/>
              </w:rPr>
              <w:t>классные руководители</w:t>
            </w:r>
          </w:p>
        </w:tc>
      </w:tr>
      <w:tr w:rsidR="00317FB4" w:rsidRPr="00966FA8" w:rsidTr="00AD04CD">
        <w:trPr>
          <w:gridAfter w:val="1"/>
          <w:wAfter w:w="236" w:type="dxa"/>
          <w:cantSplit/>
          <w:trHeight w:val="418"/>
        </w:trPr>
        <w:tc>
          <w:tcPr>
            <w:tcW w:w="538" w:type="dxa"/>
            <w:tcBorders>
              <w:top w:val="single" w:sz="4" w:space="0" w:color="000000"/>
              <w:left w:val="single" w:sz="4" w:space="0" w:color="000000"/>
              <w:bottom w:val="single" w:sz="4" w:space="0" w:color="000000"/>
              <w:right w:val="nil"/>
            </w:tcBorders>
            <w:hideMark/>
          </w:tcPr>
          <w:p w:rsidR="00317FB4" w:rsidRPr="00966FA8" w:rsidRDefault="00317FB4" w:rsidP="00007FF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54" w:type="dxa"/>
            <w:gridSpan w:val="5"/>
            <w:tcBorders>
              <w:top w:val="single" w:sz="4" w:space="0" w:color="000000"/>
              <w:left w:val="single" w:sz="4" w:space="0" w:color="000000"/>
              <w:bottom w:val="single" w:sz="4" w:space="0" w:color="000000"/>
              <w:right w:val="nil"/>
            </w:tcBorders>
            <w:vAlign w:val="center"/>
            <w:hideMark/>
          </w:tcPr>
          <w:p w:rsidR="00317FB4" w:rsidRPr="00966FA8" w:rsidRDefault="00317FB4" w:rsidP="00007FFD">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Организация работы учителей по подготовке к ГИА в 9 и 11  классах</w:t>
            </w:r>
          </w:p>
        </w:tc>
        <w:tc>
          <w:tcPr>
            <w:tcW w:w="2479" w:type="dxa"/>
            <w:gridSpan w:val="4"/>
            <w:tcBorders>
              <w:top w:val="single" w:sz="4" w:space="0" w:color="000000"/>
              <w:left w:val="single" w:sz="4" w:space="0" w:color="000000"/>
              <w:bottom w:val="single" w:sz="4" w:space="0" w:color="000000"/>
              <w:right w:val="nil"/>
            </w:tcBorders>
            <w:vAlign w:val="center"/>
            <w:hideMark/>
          </w:tcPr>
          <w:p w:rsidR="00317FB4" w:rsidRPr="00966FA8" w:rsidRDefault="00317FB4" w:rsidP="00007FFD">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Выявление учащихся, которым потребуется дополнительная работа по подготовке к ГИА</w:t>
            </w:r>
          </w:p>
        </w:tc>
        <w:tc>
          <w:tcPr>
            <w:tcW w:w="1843" w:type="dxa"/>
            <w:tcBorders>
              <w:top w:val="single" w:sz="4" w:space="0" w:color="000000"/>
              <w:left w:val="single" w:sz="4" w:space="0" w:color="000000"/>
              <w:bottom w:val="single" w:sz="4" w:space="0" w:color="000000"/>
              <w:right w:val="nil"/>
            </w:tcBorders>
            <w:vAlign w:val="center"/>
            <w:hideMark/>
          </w:tcPr>
          <w:p w:rsidR="00317FB4" w:rsidRPr="00966FA8" w:rsidRDefault="00317FB4" w:rsidP="00007FFD">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Тематический</w:t>
            </w:r>
          </w:p>
        </w:tc>
        <w:tc>
          <w:tcPr>
            <w:tcW w:w="1984" w:type="dxa"/>
            <w:tcBorders>
              <w:top w:val="single" w:sz="4" w:space="0" w:color="000000"/>
              <w:left w:val="single" w:sz="4" w:space="0" w:color="000000"/>
              <w:bottom w:val="single" w:sz="4" w:space="0" w:color="000000"/>
              <w:right w:val="nil"/>
            </w:tcBorders>
            <w:vAlign w:val="center"/>
            <w:hideMark/>
          </w:tcPr>
          <w:p w:rsidR="00317FB4" w:rsidRPr="00966FA8" w:rsidRDefault="00317FB4" w:rsidP="00007FFD">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Посещение уроков в 9  и 11  классах, собеседование с учителями-предметниками</w:t>
            </w:r>
          </w:p>
        </w:tc>
        <w:tc>
          <w:tcPr>
            <w:tcW w:w="1559" w:type="dxa"/>
            <w:tcBorders>
              <w:top w:val="single" w:sz="4" w:space="0" w:color="000000"/>
              <w:left w:val="single" w:sz="4" w:space="0" w:color="000000"/>
              <w:bottom w:val="single" w:sz="4" w:space="0" w:color="000000"/>
              <w:right w:val="nil"/>
            </w:tcBorders>
            <w:vAlign w:val="center"/>
            <w:hideMark/>
          </w:tcPr>
          <w:p w:rsidR="00317FB4" w:rsidRPr="00966FA8" w:rsidRDefault="00317FB4" w:rsidP="00007FFD">
            <w:pPr>
              <w:spacing w:after="0" w:line="240" w:lineRule="auto"/>
              <w:rPr>
                <w:rFonts w:ascii="Times New Roman" w:eastAsia="Calibri" w:hAnsi="Times New Roman" w:cs="Times New Roman"/>
                <w:lang w:eastAsia="ru-RU"/>
              </w:rPr>
            </w:pPr>
            <w:r w:rsidRPr="00966FA8">
              <w:rPr>
                <w:rFonts w:ascii="Times New Roman" w:eastAsia="Times New Roman" w:hAnsi="Times New Roman" w:cs="Times New Roman"/>
              </w:rPr>
              <w:t>октябрь</w:t>
            </w:r>
          </w:p>
        </w:tc>
        <w:tc>
          <w:tcPr>
            <w:tcW w:w="1909" w:type="dxa"/>
            <w:tcBorders>
              <w:top w:val="single" w:sz="4" w:space="0" w:color="000000"/>
              <w:left w:val="single" w:sz="4" w:space="0" w:color="000000"/>
              <w:bottom w:val="single" w:sz="4" w:space="0" w:color="000000"/>
              <w:right w:val="nil"/>
            </w:tcBorders>
            <w:vAlign w:val="center"/>
            <w:hideMark/>
          </w:tcPr>
          <w:p w:rsidR="00317FB4" w:rsidRPr="00966FA8" w:rsidRDefault="00317FB4" w:rsidP="00007FFD">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Совещание при директоре</w:t>
            </w:r>
          </w:p>
          <w:p w:rsidR="00317FB4" w:rsidRPr="00966FA8" w:rsidRDefault="00317FB4" w:rsidP="00007FFD">
            <w:pPr>
              <w:spacing w:after="0" w:line="240" w:lineRule="auto"/>
              <w:rPr>
                <w:rFonts w:ascii="Times New Roman" w:eastAsia="Calibri" w:hAnsi="Times New Roman" w:cs="Times New Roman"/>
                <w:lang w:eastAsia="ru-RU"/>
              </w:rPr>
            </w:pPr>
          </w:p>
        </w:tc>
        <w:tc>
          <w:tcPr>
            <w:tcW w:w="2344" w:type="dxa"/>
            <w:gridSpan w:val="2"/>
            <w:tcBorders>
              <w:top w:val="single" w:sz="4" w:space="0" w:color="000000"/>
              <w:left w:val="single" w:sz="4" w:space="0" w:color="000000"/>
              <w:bottom w:val="single" w:sz="4" w:space="0" w:color="000000"/>
              <w:right w:val="single" w:sz="4" w:space="0" w:color="000000"/>
            </w:tcBorders>
            <w:vAlign w:val="center"/>
            <w:hideMark/>
          </w:tcPr>
          <w:p w:rsidR="00317FB4" w:rsidRPr="00966FA8" w:rsidRDefault="00317FB4" w:rsidP="00007FFD">
            <w:pPr>
              <w:spacing w:after="0" w:line="240" w:lineRule="auto"/>
              <w:rPr>
                <w:rFonts w:ascii="Times New Roman" w:eastAsia="Calibri" w:hAnsi="Times New Roman" w:cs="Times New Roman"/>
                <w:lang w:eastAsia="ru-RU"/>
              </w:rPr>
            </w:pPr>
            <w:r w:rsidRPr="00966FA8">
              <w:rPr>
                <w:rFonts w:ascii="Times New Roman" w:hAnsi="Times New Roman" w:cs="Times New Roman"/>
              </w:rPr>
              <w:t>Брежнева Е. В., заместитель директора</w:t>
            </w:r>
          </w:p>
        </w:tc>
      </w:tr>
      <w:tr w:rsidR="00501F47" w:rsidRPr="00966FA8" w:rsidTr="00AD04CD">
        <w:trPr>
          <w:gridAfter w:val="1"/>
          <w:wAfter w:w="236" w:type="dxa"/>
          <w:cantSplit/>
          <w:trHeight w:val="418"/>
        </w:trPr>
        <w:tc>
          <w:tcPr>
            <w:tcW w:w="538" w:type="dxa"/>
            <w:tcBorders>
              <w:top w:val="single" w:sz="4" w:space="0" w:color="000000"/>
              <w:left w:val="single" w:sz="4" w:space="0" w:color="000000"/>
              <w:bottom w:val="single" w:sz="4" w:space="0" w:color="000000"/>
              <w:right w:val="nil"/>
            </w:tcBorders>
          </w:tcPr>
          <w:p w:rsidR="00501F47" w:rsidRPr="00966FA8" w:rsidRDefault="00501F47" w:rsidP="00007FF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3</w:t>
            </w:r>
          </w:p>
        </w:tc>
        <w:tc>
          <w:tcPr>
            <w:tcW w:w="2654" w:type="dxa"/>
            <w:gridSpan w:val="5"/>
            <w:tcBorders>
              <w:top w:val="single" w:sz="4" w:space="0" w:color="000000"/>
              <w:left w:val="single" w:sz="4" w:space="0" w:color="000000"/>
              <w:bottom w:val="single" w:sz="4" w:space="0" w:color="000000"/>
              <w:right w:val="nil"/>
            </w:tcBorders>
          </w:tcPr>
          <w:p w:rsidR="00501F47" w:rsidRPr="00966FA8" w:rsidRDefault="00501F47" w:rsidP="00501F47">
            <w:pPr>
              <w:spacing w:after="0" w:line="240" w:lineRule="auto"/>
              <w:jc w:val="both"/>
              <w:rPr>
                <w:rFonts w:ascii="Times New Roman" w:hAnsi="Times New Roman"/>
              </w:rPr>
            </w:pPr>
            <w:r w:rsidRPr="00966FA8">
              <w:rPr>
                <w:rFonts w:ascii="Times New Roman" w:hAnsi="Times New Roman"/>
              </w:rPr>
              <w:t xml:space="preserve">Пробное тестирование по математике для учащихся 9 класса </w:t>
            </w:r>
          </w:p>
          <w:p w:rsidR="00501F47" w:rsidRPr="00966FA8" w:rsidRDefault="00501F47" w:rsidP="00501F47">
            <w:pPr>
              <w:spacing w:after="0" w:line="240" w:lineRule="auto"/>
              <w:jc w:val="both"/>
              <w:rPr>
                <w:rFonts w:ascii="Times New Roman" w:hAnsi="Times New Roman"/>
              </w:rPr>
            </w:pPr>
          </w:p>
          <w:p w:rsidR="00501F47" w:rsidRPr="00966FA8" w:rsidRDefault="00501F47" w:rsidP="00501F47">
            <w:pPr>
              <w:spacing w:after="0" w:line="240" w:lineRule="auto"/>
              <w:jc w:val="both"/>
              <w:rPr>
                <w:rFonts w:ascii="Times New Roman" w:hAnsi="Times New Roman"/>
              </w:rPr>
            </w:pPr>
            <w:r w:rsidRPr="00966FA8">
              <w:rPr>
                <w:rFonts w:ascii="Times New Roman" w:hAnsi="Times New Roman"/>
              </w:rPr>
              <w:t xml:space="preserve">Пробное итоговое сочинение для учащихся 11 класса </w:t>
            </w:r>
          </w:p>
          <w:p w:rsidR="00501F47" w:rsidRPr="00966FA8" w:rsidRDefault="00501F47" w:rsidP="00501F47">
            <w:pPr>
              <w:spacing w:after="0" w:line="240" w:lineRule="auto"/>
              <w:jc w:val="both"/>
              <w:rPr>
                <w:rFonts w:ascii="Times New Roman" w:hAnsi="Times New Roman"/>
              </w:rPr>
            </w:pPr>
          </w:p>
        </w:tc>
        <w:tc>
          <w:tcPr>
            <w:tcW w:w="2479" w:type="dxa"/>
            <w:gridSpan w:val="4"/>
            <w:tcBorders>
              <w:top w:val="single" w:sz="4" w:space="0" w:color="000000"/>
              <w:left w:val="single" w:sz="4" w:space="0" w:color="000000"/>
              <w:bottom w:val="single" w:sz="4" w:space="0" w:color="000000"/>
              <w:right w:val="nil"/>
            </w:tcBorders>
          </w:tcPr>
          <w:p w:rsidR="00501F47" w:rsidRPr="00966FA8" w:rsidRDefault="00501F47" w:rsidP="00501F47">
            <w:pPr>
              <w:spacing w:after="0" w:line="240" w:lineRule="auto"/>
              <w:jc w:val="both"/>
              <w:rPr>
                <w:rFonts w:ascii="Times New Roman" w:hAnsi="Times New Roman"/>
              </w:rPr>
            </w:pPr>
            <w:r w:rsidRPr="00966FA8">
              <w:rPr>
                <w:rFonts w:ascii="Times New Roman" w:hAnsi="Times New Roman"/>
              </w:rPr>
              <w:t>Изучение результативности и качества обучения, уровня сформированности ЗУН.</w:t>
            </w:r>
          </w:p>
        </w:tc>
        <w:tc>
          <w:tcPr>
            <w:tcW w:w="1843" w:type="dxa"/>
            <w:tcBorders>
              <w:top w:val="single" w:sz="4" w:space="0" w:color="000000"/>
              <w:left w:val="single" w:sz="4" w:space="0" w:color="000000"/>
              <w:bottom w:val="single" w:sz="4" w:space="0" w:color="000000"/>
              <w:right w:val="nil"/>
            </w:tcBorders>
          </w:tcPr>
          <w:p w:rsidR="00501F47" w:rsidRPr="00966FA8" w:rsidRDefault="00501F47" w:rsidP="00501F47">
            <w:pPr>
              <w:spacing w:after="0" w:line="240" w:lineRule="auto"/>
              <w:jc w:val="both"/>
              <w:rPr>
                <w:rFonts w:ascii="Times New Roman" w:hAnsi="Times New Roman"/>
              </w:rPr>
            </w:pPr>
            <w:r w:rsidRPr="00966FA8">
              <w:rPr>
                <w:rFonts w:ascii="Times New Roman" w:hAnsi="Times New Roman"/>
              </w:rPr>
              <w:t>Промежуточный</w:t>
            </w:r>
          </w:p>
        </w:tc>
        <w:tc>
          <w:tcPr>
            <w:tcW w:w="1984" w:type="dxa"/>
            <w:tcBorders>
              <w:top w:val="single" w:sz="4" w:space="0" w:color="000000"/>
              <w:left w:val="single" w:sz="4" w:space="0" w:color="000000"/>
              <w:bottom w:val="single" w:sz="4" w:space="0" w:color="000000"/>
              <w:right w:val="nil"/>
            </w:tcBorders>
          </w:tcPr>
          <w:p w:rsidR="00501F47" w:rsidRPr="00966FA8" w:rsidRDefault="00501F47" w:rsidP="00501F47">
            <w:pPr>
              <w:spacing w:after="0" w:line="240" w:lineRule="auto"/>
              <w:jc w:val="both"/>
              <w:rPr>
                <w:rFonts w:ascii="Times New Roman" w:hAnsi="Times New Roman"/>
              </w:rPr>
            </w:pPr>
            <w:r w:rsidRPr="00966FA8">
              <w:rPr>
                <w:rFonts w:ascii="Times New Roman" w:hAnsi="Times New Roman"/>
              </w:rPr>
              <w:t>Письменная проверка знаний</w:t>
            </w:r>
          </w:p>
          <w:p w:rsidR="00501F47" w:rsidRPr="00966FA8" w:rsidRDefault="00501F47" w:rsidP="00501F47">
            <w:pPr>
              <w:spacing w:after="0" w:line="240" w:lineRule="auto"/>
              <w:jc w:val="both"/>
              <w:rPr>
                <w:rFonts w:ascii="Times New Roman" w:hAnsi="Times New Roman"/>
              </w:rPr>
            </w:pPr>
            <w:r w:rsidRPr="00966FA8">
              <w:rPr>
                <w:rFonts w:ascii="Times New Roman" w:hAnsi="Times New Roman"/>
              </w:rPr>
              <w:t>Анализ</w:t>
            </w:r>
          </w:p>
        </w:tc>
        <w:tc>
          <w:tcPr>
            <w:tcW w:w="1559" w:type="dxa"/>
            <w:tcBorders>
              <w:top w:val="single" w:sz="4" w:space="0" w:color="000000"/>
              <w:left w:val="single" w:sz="4" w:space="0" w:color="000000"/>
              <w:bottom w:val="single" w:sz="4" w:space="0" w:color="000000"/>
              <w:right w:val="nil"/>
            </w:tcBorders>
          </w:tcPr>
          <w:p w:rsidR="00501F47" w:rsidRPr="00966FA8" w:rsidRDefault="00501F47" w:rsidP="00501F47">
            <w:pPr>
              <w:spacing w:after="0" w:line="240" w:lineRule="auto"/>
              <w:jc w:val="both"/>
              <w:rPr>
                <w:rFonts w:ascii="Times New Roman" w:hAnsi="Times New Roman"/>
              </w:rPr>
            </w:pPr>
            <w:r w:rsidRPr="00966FA8">
              <w:rPr>
                <w:rFonts w:ascii="Times New Roman" w:hAnsi="Times New Roman"/>
              </w:rPr>
              <w:t>19 октября</w:t>
            </w:r>
          </w:p>
          <w:p w:rsidR="00501F47" w:rsidRPr="00966FA8" w:rsidRDefault="00501F47" w:rsidP="00501F47">
            <w:pPr>
              <w:spacing w:after="0" w:line="240" w:lineRule="auto"/>
              <w:jc w:val="both"/>
              <w:rPr>
                <w:rFonts w:ascii="Times New Roman" w:hAnsi="Times New Roman"/>
              </w:rPr>
            </w:pPr>
          </w:p>
          <w:p w:rsidR="00501F47" w:rsidRPr="00966FA8" w:rsidRDefault="00501F47" w:rsidP="00501F47">
            <w:pPr>
              <w:spacing w:after="0" w:line="240" w:lineRule="auto"/>
              <w:jc w:val="both"/>
              <w:rPr>
                <w:rFonts w:ascii="Times New Roman" w:hAnsi="Times New Roman"/>
              </w:rPr>
            </w:pPr>
          </w:p>
          <w:p w:rsidR="00501F47" w:rsidRPr="00966FA8" w:rsidRDefault="00501F47" w:rsidP="00501F47">
            <w:pPr>
              <w:spacing w:after="0" w:line="240" w:lineRule="auto"/>
              <w:jc w:val="both"/>
              <w:rPr>
                <w:rFonts w:ascii="Times New Roman" w:hAnsi="Times New Roman"/>
              </w:rPr>
            </w:pPr>
            <w:r w:rsidRPr="00966FA8">
              <w:rPr>
                <w:rFonts w:ascii="Times New Roman" w:hAnsi="Times New Roman"/>
              </w:rPr>
              <w:t>19 октября</w:t>
            </w:r>
          </w:p>
        </w:tc>
        <w:tc>
          <w:tcPr>
            <w:tcW w:w="1909" w:type="dxa"/>
            <w:tcBorders>
              <w:top w:val="single" w:sz="4" w:space="0" w:color="000000"/>
              <w:left w:val="single" w:sz="4" w:space="0" w:color="000000"/>
              <w:bottom w:val="single" w:sz="4" w:space="0" w:color="000000"/>
              <w:right w:val="nil"/>
            </w:tcBorders>
          </w:tcPr>
          <w:p w:rsidR="00501F47" w:rsidRPr="00966FA8" w:rsidRDefault="00501F47" w:rsidP="00501F47">
            <w:pPr>
              <w:spacing w:after="0" w:line="240" w:lineRule="auto"/>
              <w:jc w:val="both"/>
              <w:rPr>
                <w:rFonts w:ascii="Times New Roman" w:hAnsi="Times New Roman"/>
              </w:rPr>
            </w:pPr>
            <w:r w:rsidRPr="00966FA8">
              <w:rPr>
                <w:rFonts w:ascii="Times New Roman" w:hAnsi="Times New Roman"/>
              </w:rPr>
              <w:t>Аналитические справки</w:t>
            </w:r>
          </w:p>
          <w:p w:rsidR="00501F47" w:rsidRPr="00966FA8" w:rsidRDefault="00501F47" w:rsidP="00501F47">
            <w:pPr>
              <w:spacing w:after="0" w:line="240" w:lineRule="auto"/>
              <w:jc w:val="both"/>
              <w:rPr>
                <w:rFonts w:ascii="Times New Roman" w:hAnsi="Times New Roman"/>
              </w:rPr>
            </w:pPr>
          </w:p>
        </w:tc>
        <w:tc>
          <w:tcPr>
            <w:tcW w:w="2344" w:type="dxa"/>
            <w:gridSpan w:val="2"/>
            <w:tcBorders>
              <w:top w:val="single" w:sz="4" w:space="0" w:color="000000"/>
              <w:left w:val="single" w:sz="4" w:space="0" w:color="000000"/>
              <w:bottom w:val="single" w:sz="4" w:space="0" w:color="000000"/>
              <w:right w:val="single" w:sz="4" w:space="0" w:color="000000"/>
            </w:tcBorders>
          </w:tcPr>
          <w:p w:rsidR="00501F47" w:rsidRPr="00966FA8" w:rsidRDefault="00501F47" w:rsidP="00501F47">
            <w:pPr>
              <w:spacing w:after="0" w:line="240" w:lineRule="auto"/>
              <w:jc w:val="both"/>
              <w:rPr>
                <w:rFonts w:ascii="Times New Roman" w:eastAsia="Times New Roman" w:hAnsi="Times New Roman" w:cs="Times New Roman"/>
              </w:rPr>
            </w:pPr>
            <w:r w:rsidRPr="00966FA8">
              <w:rPr>
                <w:rFonts w:ascii="Times New Roman" w:hAnsi="Times New Roman" w:cs="Times New Roman"/>
              </w:rPr>
              <w:t>Брежнева Е. В., заместитель директора</w:t>
            </w:r>
            <w:r w:rsidRPr="00966FA8">
              <w:rPr>
                <w:rFonts w:ascii="Times New Roman" w:eastAsia="Times New Roman" w:hAnsi="Times New Roman" w:cs="Times New Roman"/>
              </w:rPr>
              <w:t>,</w:t>
            </w:r>
          </w:p>
          <w:p w:rsidR="00501F47" w:rsidRPr="00966FA8" w:rsidRDefault="00501F47" w:rsidP="00501F47">
            <w:pPr>
              <w:spacing w:after="0" w:line="240" w:lineRule="auto"/>
              <w:jc w:val="both"/>
              <w:rPr>
                <w:rFonts w:ascii="Times New Roman" w:hAnsi="Times New Roman"/>
              </w:rPr>
            </w:pPr>
          </w:p>
        </w:tc>
      </w:tr>
      <w:tr w:rsidR="00501F47" w:rsidRPr="00966FA8" w:rsidTr="00B15F2C">
        <w:trPr>
          <w:gridAfter w:val="1"/>
          <w:wAfter w:w="236" w:type="dxa"/>
          <w:cantSplit/>
          <w:trHeight w:val="418"/>
        </w:trPr>
        <w:tc>
          <w:tcPr>
            <w:tcW w:w="15310" w:type="dxa"/>
            <w:gridSpan w:val="16"/>
            <w:tcBorders>
              <w:top w:val="single" w:sz="4" w:space="0" w:color="000000"/>
              <w:left w:val="single" w:sz="4" w:space="0" w:color="000000"/>
              <w:bottom w:val="single" w:sz="4" w:space="0" w:color="000000"/>
              <w:right w:val="single" w:sz="4" w:space="0" w:color="000000"/>
            </w:tcBorders>
          </w:tcPr>
          <w:p w:rsidR="00501F47" w:rsidRPr="00966FA8" w:rsidRDefault="00501F47"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b/>
                <w:lang w:eastAsia="ar-SA"/>
              </w:rPr>
              <w:t>Блок 9</w:t>
            </w:r>
            <w:r w:rsidRPr="00966FA8">
              <w:rPr>
                <w:rFonts w:ascii="Times New Roman" w:hAnsi="Times New Roman" w:cs="Times New Roman"/>
                <w:b/>
              </w:rPr>
              <w:t>. Контроль эффективности реализации ФГОС</w:t>
            </w:r>
          </w:p>
        </w:tc>
      </w:tr>
      <w:tr w:rsidR="00501F47" w:rsidRPr="00966FA8" w:rsidTr="00AD04CD">
        <w:trPr>
          <w:cantSplit/>
          <w:trHeight w:val="418"/>
        </w:trPr>
        <w:tc>
          <w:tcPr>
            <w:tcW w:w="538" w:type="dxa"/>
            <w:tcBorders>
              <w:top w:val="single" w:sz="4" w:space="0" w:color="000000"/>
              <w:left w:val="single" w:sz="4" w:space="0" w:color="000000"/>
              <w:bottom w:val="single" w:sz="4" w:space="0" w:color="000000"/>
              <w:right w:val="nil"/>
            </w:tcBorders>
          </w:tcPr>
          <w:p w:rsidR="00501F47" w:rsidRPr="00966FA8" w:rsidRDefault="0063337F" w:rsidP="00007FF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tcPr>
          <w:p w:rsidR="00501F47" w:rsidRPr="00966FA8" w:rsidRDefault="00501F47" w:rsidP="008417DC">
            <w:pPr>
              <w:spacing w:after="0" w:line="240" w:lineRule="auto"/>
              <w:rPr>
                <w:rFonts w:ascii="Times New Roman" w:hAnsi="Times New Roman"/>
              </w:rPr>
            </w:pPr>
            <w:r w:rsidRPr="00966FA8">
              <w:rPr>
                <w:rFonts w:ascii="Times New Roman" w:hAnsi="Times New Roman"/>
              </w:rPr>
              <w:t xml:space="preserve">Адаптация </w:t>
            </w:r>
            <w:proofErr w:type="gramStart"/>
            <w:r w:rsidRPr="00966FA8">
              <w:rPr>
                <w:rFonts w:ascii="Times New Roman" w:hAnsi="Times New Roman"/>
              </w:rPr>
              <w:t>обучающихся</w:t>
            </w:r>
            <w:proofErr w:type="gramEnd"/>
          </w:p>
          <w:p w:rsidR="00501F47" w:rsidRPr="00966FA8" w:rsidRDefault="00501F47" w:rsidP="008417DC">
            <w:pPr>
              <w:spacing w:after="0" w:line="240" w:lineRule="auto"/>
              <w:rPr>
                <w:rFonts w:ascii="Times New Roman" w:hAnsi="Times New Roman"/>
              </w:rPr>
            </w:pPr>
            <w:r w:rsidRPr="00966FA8">
              <w:rPr>
                <w:rFonts w:ascii="Times New Roman" w:hAnsi="Times New Roman"/>
              </w:rPr>
              <w:t xml:space="preserve"> 1 класса</w:t>
            </w:r>
          </w:p>
        </w:tc>
        <w:tc>
          <w:tcPr>
            <w:tcW w:w="2479" w:type="dxa"/>
            <w:gridSpan w:val="4"/>
            <w:tcBorders>
              <w:top w:val="single" w:sz="4" w:space="0" w:color="000000"/>
              <w:left w:val="single" w:sz="4" w:space="0" w:color="000000"/>
              <w:bottom w:val="single" w:sz="4" w:space="0" w:color="000000"/>
              <w:right w:val="nil"/>
            </w:tcBorders>
          </w:tcPr>
          <w:p w:rsidR="00501F47" w:rsidRPr="00966FA8" w:rsidRDefault="00501F47" w:rsidP="008417DC">
            <w:pPr>
              <w:spacing w:after="0" w:line="240" w:lineRule="auto"/>
              <w:ind w:left="-39" w:right="-47" w:firstLine="39"/>
              <w:rPr>
                <w:rFonts w:ascii="Times New Roman" w:hAnsi="Times New Roman"/>
              </w:rPr>
            </w:pPr>
            <w:r w:rsidRPr="00966FA8">
              <w:rPr>
                <w:rFonts w:ascii="Times New Roman" w:hAnsi="Times New Roman"/>
              </w:rPr>
              <w:t>Отслеживание адаптации обучающихся 1 класс; учебн</w:t>
            </w:r>
            <w:proofErr w:type="gramStart"/>
            <w:r w:rsidRPr="00966FA8">
              <w:rPr>
                <w:rFonts w:ascii="Times New Roman" w:hAnsi="Times New Roman"/>
              </w:rPr>
              <w:t>о-</w:t>
            </w:r>
            <w:proofErr w:type="gramEnd"/>
            <w:r w:rsidRPr="00966FA8">
              <w:rPr>
                <w:rFonts w:ascii="Times New Roman" w:hAnsi="Times New Roman"/>
              </w:rPr>
              <w:t xml:space="preserve"> организованных (организация учебного места); </w:t>
            </w:r>
            <w:proofErr w:type="spellStart"/>
            <w:r w:rsidRPr="00966FA8">
              <w:rPr>
                <w:rFonts w:ascii="Times New Roman" w:hAnsi="Times New Roman"/>
              </w:rPr>
              <w:t>учебно</w:t>
            </w:r>
            <w:proofErr w:type="spellEnd"/>
            <w:r w:rsidRPr="00966FA8">
              <w:rPr>
                <w:rFonts w:ascii="Times New Roman" w:hAnsi="Times New Roman"/>
              </w:rPr>
              <w:t xml:space="preserve">- </w:t>
            </w:r>
            <w:proofErr w:type="spellStart"/>
            <w:r w:rsidRPr="00966FA8">
              <w:rPr>
                <w:rFonts w:ascii="Times New Roman" w:hAnsi="Times New Roman"/>
              </w:rPr>
              <w:t>интел-лектуальных</w:t>
            </w:r>
            <w:proofErr w:type="spellEnd"/>
            <w:r w:rsidRPr="00966FA8">
              <w:rPr>
                <w:rFonts w:ascii="Times New Roman" w:hAnsi="Times New Roman"/>
              </w:rPr>
              <w:t xml:space="preserve"> (систематизация), </w:t>
            </w:r>
            <w:proofErr w:type="spellStart"/>
            <w:r w:rsidRPr="00966FA8">
              <w:rPr>
                <w:rFonts w:ascii="Times New Roman" w:hAnsi="Times New Roman"/>
              </w:rPr>
              <w:t>учебно</w:t>
            </w:r>
            <w:proofErr w:type="spellEnd"/>
            <w:r w:rsidRPr="00966FA8">
              <w:rPr>
                <w:rFonts w:ascii="Times New Roman" w:hAnsi="Times New Roman"/>
              </w:rPr>
              <w:t xml:space="preserve">- </w:t>
            </w:r>
            <w:proofErr w:type="spellStart"/>
            <w:r w:rsidRPr="00966FA8">
              <w:rPr>
                <w:rFonts w:ascii="Times New Roman" w:hAnsi="Times New Roman"/>
              </w:rPr>
              <w:t>инфор-мационных</w:t>
            </w:r>
            <w:proofErr w:type="spellEnd"/>
            <w:r w:rsidRPr="00966FA8">
              <w:rPr>
                <w:rFonts w:ascii="Times New Roman" w:hAnsi="Times New Roman"/>
              </w:rPr>
              <w:t xml:space="preserve"> (работ с учебником); </w:t>
            </w:r>
            <w:proofErr w:type="spellStart"/>
            <w:r w:rsidRPr="00966FA8">
              <w:rPr>
                <w:rFonts w:ascii="Times New Roman" w:hAnsi="Times New Roman"/>
              </w:rPr>
              <w:t>учебно-коммуни-кативных</w:t>
            </w:r>
            <w:proofErr w:type="spellEnd"/>
            <w:r w:rsidRPr="00966FA8">
              <w:rPr>
                <w:rFonts w:ascii="Times New Roman" w:hAnsi="Times New Roman"/>
              </w:rPr>
              <w:t xml:space="preserve"> (</w:t>
            </w:r>
            <w:proofErr w:type="spellStart"/>
            <w:r w:rsidRPr="00966FA8">
              <w:rPr>
                <w:rFonts w:ascii="Times New Roman" w:hAnsi="Times New Roman"/>
              </w:rPr>
              <w:t>выде-ление</w:t>
            </w:r>
            <w:proofErr w:type="spellEnd"/>
            <w:r w:rsidRPr="00966FA8">
              <w:rPr>
                <w:rFonts w:ascii="Times New Roman" w:hAnsi="Times New Roman"/>
              </w:rPr>
              <w:t xml:space="preserve"> главного) результатов. </w:t>
            </w:r>
          </w:p>
        </w:tc>
        <w:tc>
          <w:tcPr>
            <w:tcW w:w="1843" w:type="dxa"/>
            <w:tcBorders>
              <w:top w:val="single" w:sz="4" w:space="0" w:color="000000"/>
              <w:left w:val="single" w:sz="4" w:space="0" w:color="000000"/>
              <w:bottom w:val="single" w:sz="4" w:space="0" w:color="000000"/>
              <w:right w:val="nil"/>
            </w:tcBorders>
          </w:tcPr>
          <w:p w:rsidR="00501F47" w:rsidRPr="00966FA8" w:rsidRDefault="00501F47" w:rsidP="008417DC">
            <w:pPr>
              <w:spacing w:after="0" w:line="240" w:lineRule="auto"/>
              <w:rPr>
                <w:rFonts w:ascii="Times New Roman" w:hAnsi="Times New Roman"/>
              </w:rPr>
            </w:pPr>
            <w:r w:rsidRPr="00966FA8">
              <w:rPr>
                <w:rFonts w:ascii="Times New Roman" w:hAnsi="Times New Roman"/>
              </w:rPr>
              <w:t>Классн</w:t>
            </w:r>
            <w:proofErr w:type="gramStart"/>
            <w:r w:rsidRPr="00966FA8">
              <w:rPr>
                <w:rFonts w:ascii="Times New Roman" w:hAnsi="Times New Roman"/>
              </w:rPr>
              <w:t>о-</w:t>
            </w:r>
            <w:proofErr w:type="gramEnd"/>
            <w:r w:rsidRPr="00966FA8">
              <w:rPr>
                <w:rFonts w:ascii="Times New Roman" w:hAnsi="Times New Roman"/>
              </w:rPr>
              <w:t xml:space="preserve"> обобщающий</w:t>
            </w:r>
          </w:p>
        </w:tc>
        <w:tc>
          <w:tcPr>
            <w:tcW w:w="1984" w:type="dxa"/>
            <w:tcBorders>
              <w:top w:val="single" w:sz="4" w:space="0" w:color="000000"/>
              <w:left w:val="single" w:sz="4" w:space="0" w:color="000000"/>
              <w:bottom w:val="single" w:sz="4" w:space="0" w:color="000000"/>
              <w:right w:val="nil"/>
            </w:tcBorders>
          </w:tcPr>
          <w:p w:rsidR="00501F47" w:rsidRPr="00966FA8" w:rsidRDefault="00501F47" w:rsidP="008417DC">
            <w:pPr>
              <w:spacing w:after="0" w:line="240" w:lineRule="auto"/>
              <w:rPr>
                <w:rFonts w:ascii="Times New Roman" w:hAnsi="Times New Roman"/>
              </w:rPr>
            </w:pPr>
            <w:r w:rsidRPr="00966FA8">
              <w:rPr>
                <w:rFonts w:ascii="Times New Roman" w:hAnsi="Times New Roman"/>
              </w:rPr>
              <w:t>Посещение уроков, проведение опросов, собеседование, анализ</w:t>
            </w:r>
          </w:p>
        </w:tc>
        <w:tc>
          <w:tcPr>
            <w:tcW w:w="1559" w:type="dxa"/>
            <w:tcBorders>
              <w:top w:val="single" w:sz="4" w:space="0" w:color="000000"/>
              <w:left w:val="single" w:sz="4" w:space="0" w:color="000000"/>
              <w:bottom w:val="single" w:sz="4" w:space="0" w:color="000000"/>
              <w:right w:val="nil"/>
            </w:tcBorders>
          </w:tcPr>
          <w:p w:rsidR="00501F47" w:rsidRPr="00966FA8" w:rsidRDefault="00501F47" w:rsidP="008417DC">
            <w:pPr>
              <w:spacing w:after="0" w:line="240" w:lineRule="auto"/>
              <w:rPr>
                <w:rFonts w:ascii="Times New Roman" w:hAnsi="Times New Roman"/>
              </w:rPr>
            </w:pPr>
            <w:r w:rsidRPr="00966FA8">
              <w:rPr>
                <w:rFonts w:ascii="Times New Roman" w:hAnsi="Times New Roman"/>
              </w:rPr>
              <w:t>сентябрь</w:t>
            </w:r>
          </w:p>
        </w:tc>
        <w:tc>
          <w:tcPr>
            <w:tcW w:w="1909" w:type="dxa"/>
            <w:tcBorders>
              <w:top w:val="single" w:sz="4" w:space="0" w:color="000000"/>
              <w:left w:val="single" w:sz="4" w:space="0" w:color="000000"/>
              <w:bottom w:val="single" w:sz="4" w:space="0" w:color="000000"/>
              <w:right w:val="nil"/>
            </w:tcBorders>
          </w:tcPr>
          <w:p w:rsidR="00501F47" w:rsidRPr="00966FA8" w:rsidRDefault="00501F47" w:rsidP="008417DC">
            <w:pPr>
              <w:spacing w:after="0" w:line="240" w:lineRule="auto"/>
              <w:rPr>
                <w:rFonts w:ascii="Times New Roman" w:hAnsi="Times New Roman"/>
              </w:rPr>
            </w:pPr>
            <w:r w:rsidRPr="00966FA8">
              <w:rPr>
                <w:rFonts w:ascii="Times New Roman" w:hAnsi="Times New Roman"/>
              </w:rPr>
              <w:t xml:space="preserve">Адаптация </w:t>
            </w:r>
            <w:proofErr w:type="gramStart"/>
            <w:r w:rsidRPr="00966FA8">
              <w:rPr>
                <w:rFonts w:ascii="Times New Roman" w:hAnsi="Times New Roman"/>
              </w:rPr>
              <w:t>обучающихся</w:t>
            </w:r>
            <w:proofErr w:type="gramEnd"/>
            <w:r w:rsidRPr="00966FA8">
              <w:rPr>
                <w:rFonts w:ascii="Times New Roman" w:hAnsi="Times New Roman"/>
              </w:rPr>
              <w:t xml:space="preserve"> 1 класса</w:t>
            </w:r>
          </w:p>
        </w:tc>
        <w:tc>
          <w:tcPr>
            <w:tcW w:w="2344" w:type="dxa"/>
            <w:gridSpan w:val="2"/>
            <w:tcBorders>
              <w:top w:val="single" w:sz="4" w:space="0" w:color="000000"/>
              <w:left w:val="single" w:sz="4" w:space="0" w:color="000000"/>
              <w:bottom w:val="single" w:sz="4" w:space="0" w:color="000000"/>
              <w:right w:val="single" w:sz="4" w:space="0" w:color="000000"/>
            </w:tcBorders>
          </w:tcPr>
          <w:p w:rsidR="00501F47" w:rsidRPr="00966FA8" w:rsidRDefault="00501F47" w:rsidP="008417DC">
            <w:pPr>
              <w:spacing w:after="0" w:line="240" w:lineRule="auto"/>
              <w:rPr>
                <w:rFonts w:ascii="Times New Roman" w:hAnsi="Times New Roman" w:cs="Times New Roman"/>
              </w:rPr>
            </w:pPr>
            <w:r w:rsidRPr="00966FA8">
              <w:rPr>
                <w:rFonts w:ascii="Times New Roman" w:hAnsi="Times New Roman"/>
              </w:rPr>
              <w:t>Классный руководитель 1 класса, педагог-психолог</w:t>
            </w:r>
          </w:p>
        </w:tc>
        <w:tc>
          <w:tcPr>
            <w:tcW w:w="236" w:type="dxa"/>
          </w:tcPr>
          <w:p w:rsidR="00501F47" w:rsidRPr="00966FA8" w:rsidRDefault="00501F47" w:rsidP="005F78F9">
            <w:pPr>
              <w:snapToGrid w:val="0"/>
              <w:spacing w:after="0" w:line="240" w:lineRule="auto"/>
              <w:ind w:left="155"/>
              <w:rPr>
                <w:rFonts w:ascii="Times New Roman" w:hAnsi="Times New Roman" w:cs="Times New Roman"/>
              </w:rPr>
            </w:pPr>
          </w:p>
        </w:tc>
      </w:tr>
      <w:tr w:rsidR="00501F47" w:rsidRPr="00966FA8" w:rsidTr="00AD04CD">
        <w:trPr>
          <w:cantSplit/>
          <w:trHeight w:val="418"/>
        </w:trPr>
        <w:tc>
          <w:tcPr>
            <w:tcW w:w="538" w:type="dxa"/>
            <w:tcBorders>
              <w:top w:val="single" w:sz="4" w:space="0" w:color="000000"/>
              <w:left w:val="single" w:sz="4" w:space="0" w:color="000000"/>
              <w:bottom w:val="single" w:sz="4" w:space="0" w:color="000000"/>
              <w:right w:val="nil"/>
            </w:tcBorders>
          </w:tcPr>
          <w:p w:rsidR="00501F47" w:rsidRPr="00966FA8" w:rsidRDefault="0063337F" w:rsidP="00007FF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54" w:type="dxa"/>
            <w:gridSpan w:val="5"/>
            <w:tcBorders>
              <w:top w:val="single" w:sz="4" w:space="0" w:color="000000"/>
              <w:left w:val="single" w:sz="4" w:space="0" w:color="000000"/>
              <w:bottom w:val="single" w:sz="4" w:space="0" w:color="000000"/>
              <w:right w:val="nil"/>
            </w:tcBorders>
          </w:tcPr>
          <w:p w:rsidR="00501F47" w:rsidRPr="00966FA8" w:rsidRDefault="00501F47" w:rsidP="00007FFD">
            <w:pPr>
              <w:snapToGrid w:val="0"/>
              <w:spacing w:after="0" w:line="240" w:lineRule="auto"/>
              <w:rPr>
                <w:rFonts w:ascii="Times New Roman" w:hAnsi="Times New Roman" w:cs="Times New Roman"/>
              </w:rPr>
            </w:pPr>
            <w:r w:rsidRPr="00966FA8">
              <w:rPr>
                <w:rFonts w:ascii="Times New Roman" w:hAnsi="Times New Roman" w:cs="Times New Roman"/>
              </w:rPr>
              <w:t>Адаптационный период учащихся 5 класса</w:t>
            </w:r>
          </w:p>
        </w:tc>
        <w:tc>
          <w:tcPr>
            <w:tcW w:w="2479" w:type="dxa"/>
            <w:gridSpan w:val="4"/>
            <w:tcBorders>
              <w:top w:val="single" w:sz="4" w:space="0" w:color="000000"/>
              <w:left w:val="single" w:sz="4" w:space="0" w:color="000000"/>
              <w:bottom w:val="single" w:sz="4" w:space="0" w:color="000000"/>
              <w:right w:val="nil"/>
            </w:tcBorders>
          </w:tcPr>
          <w:p w:rsidR="00501F47" w:rsidRPr="00966FA8" w:rsidRDefault="00501F47" w:rsidP="00007FFD">
            <w:pPr>
              <w:tabs>
                <w:tab w:val="left" w:pos="312"/>
              </w:tabs>
              <w:snapToGrid w:val="0"/>
              <w:spacing w:after="0" w:line="240" w:lineRule="auto"/>
              <w:jc w:val="both"/>
              <w:rPr>
                <w:rFonts w:ascii="Times New Roman" w:hAnsi="Times New Roman" w:cs="Times New Roman"/>
              </w:rPr>
            </w:pPr>
            <w:r w:rsidRPr="00966FA8">
              <w:rPr>
                <w:rFonts w:ascii="Times New Roman" w:hAnsi="Times New Roman" w:cs="Times New Roman"/>
              </w:rPr>
              <w:t>Изучение состояния организации образовательного процесса в 5 классе;</w:t>
            </w:r>
          </w:p>
          <w:p w:rsidR="00501F47" w:rsidRPr="00966FA8" w:rsidRDefault="00501F47" w:rsidP="00007FFD">
            <w:pPr>
              <w:tabs>
                <w:tab w:val="left" w:pos="312"/>
              </w:tabs>
              <w:spacing w:after="0" w:line="240" w:lineRule="auto"/>
              <w:jc w:val="both"/>
              <w:rPr>
                <w:rFonts w:ascii="Times New Roman" w:hAnsi="Times New Roman" w:cs="Times New Roman"/>
              </w:rPr>
            </w:pPr>
            <w:r w:rsidRPr="00966FA8">
              <w:rPr>
                <w:rFonts w:ascii="Times New Roman" w:hAnsi="Times New Roman" w:cs="Times New Roman"/>
              </w:rPr>
              <w:t xml:space="preserve">уровень адаптации </w:t>
            </w:r>
            <w:proofErr w:type="gramStart"/>
            <w:r w:rsidRPr="00966FA8">
              <w:rPr>
                <w:rFonts w:ascii="Times New Roman" w:hAnsi="Times New Roman" w:cs="Times New Roman"/>
              </w:rPr>
              <w:t>обучающихся</w:t>
            </w:r>
            <w:proofErr w:type="gramEnd"/>
            <w:r w:rsidRPr="00966FA8">
              <w:rPr>
                <w:rFonts w:ascii="Times New Roman" w:hAnsi="Times New Roman" w:cs="Times New Roman"/>
              </w:rPr>
              <w:t xml:space="preserve"> 5 класса к условиям обучения ОО</w:t>
            </w:r>
          </w:p>
        </w:tc>
        <w:tc>
          <w:tcPr>
            <w:tcW w:w="1843" w:type="dxa"/>
            <w:tcBorders>
              <w:top w:val="single" w:sz="4" w:space="0" w:color="000000"/>
              <w:left w:val="single" w:sz="4" w:space="0" w:color="000000"/>
              <w:bottom w:val="single" w:sz="4" w:space="0" w:color="000000"/>
              <w:right w:val="nil"/>
            </w:tcBorders>
          </w:tcPr>
          <w:p w:rsidR="00501F47" w:rsidRPr="00966FA8" w:rsidRDefault="00501F47" w:rsidP="00007FFD">
            <w:pPr>
              <w:pStyle w:val="a9"/>
              <w:rPr>
                <w:sz w:val="22"/>
                <w:szCs w:val="22"/>
              </w:rPr>
            </w:pPr>
            <w:r w:rsidRPr="00966FA8">
              <w:rPr>
                <w:sz w:val="22"/>
                <w:szCs w:val="22"/>
              </w:rPr>
              <w:t xml:space="preserve">    Классн</w:t>
            </w:r>
            <w:proofErr w:type="gramStart"/>
            <w:r w:rsidRPr="00966FA8">
              <w:rPr>
                <w:sz w:val="22"/>
                <w:szCs w:val="22"/>
              </w:rPr>
              <w:t>о-</w:t>
            </w:r>
            <w:proofErr w:type="gramEnd"/>
            <w:r w:rsidRPr="00966FA8">
              <w:rPr>
                <w:sz w:val="22"/>
                <w:szCs w:val="22"/>
              </w:rPr>
              <w:t xml:space="preserve">          обобщающий  контроль</w:t>
            </w:r>
          </w:p>
        </w:tc>
        <w:tc>
          <w:tcPr>
            <w:tcW w:w="1984" w:type="dxa"/>
            <w:tcBorders>
              <w:top w:val="single" w:sz="4" w:space="0" w:color="000000"/>
              <w:left w:val="single" w:sz="4" w:space="0" w:color="000000"/>
              <w:bottom w:val="single" w:sz="4" w:space="0" w:color="000000"/>
              <w:right w:val="nil"/>
            </w:tcBorders>
          </w:tcPr>
          <w:p w:rsidR="00501F47" w:rsidRPr="00966FA8" w:rsidRDefault="00501F47" w:rsidP="00007FFD">
            <w:pPr>
              <w:tabs>
                <w:tab w:val="left" w:pos="188"/>
              </w:tabs>
              <w:snapToGrid w:val="0"/>
              <w:spacing w:after="0" w:line="240" w:lineRule="auto"/>
              <w:jc w:val="both"/>
              <w:rPr>
                <w:rFonts w:ascii="Times New Roman" w:hAnsi="Times New Roman" w:cs="Times New Roman"/>
              </w:rPr>
            </w:pPr>
            <w:r w:rsidRPr="00966FA8">
              <w:rPr>
                <w:rFonts w:ascii="Times New Roman" w:hAnsi="Times New Roman" w:cs="Times New Roman"/>
              </w:rPr>
              <w:t>Посещение</w:t>
            </w:r>
          </w:p>
          <w:p w:rsidR="00501F47" w:rsidRPr="00966FA8" w:rsidRDefault="00501F47" w:rsidP="00007FFD">
            <w:pPr>
              <w:tabs>
                <w:tab w:val="left" w:pos="188"/>
              </w:tabs>
              <w:snapToGrid w:val="0"/>
              <w:spacing w:after="0" w:line="240" w:lineRule="auto"/>
              <w:jc w:val="both"/>
              <w:rPr>
                <w:rFonts w:ascii="Times New Roman" w:hAnsi="Times New Roman" w:cs="Times New Roman"/>
              </w:rPr>
            </w:pPr>
            <w:r w:rsidRPr="00966FA8">
              <w:rPr>
                <w:rFonts w:ascii="Times New Roman" w:hAnsi="Times New Roman" w:cs="Times New Roman"/>
              </w:rPr>
              <w:t>учебных занятий</w:t>
            </w:r>
          </w:p>
          <w:p w:rsidR="00501F47" w:rsidRPr="00966FA8" w:rsidRDefault="00501F47" w:rsidP="00007FFD">
            <w:pPr>
              <w:tabs>
                <w:tab w:val="left" w:pos="188"/>
              </w:tabs>
              <w:snapToGrid w:val="0"/>
              <w:spacing w:after="0" w:line="240" w:lineRule="auto"/>
              <w:jc w:val="both"/>
              <w:rPr>
                <w:rFonts w:ascii="Times New Roman" w:hAnsi="Times New Roman" w:cs="Times New Roman"/>
              </w:rPr>
            </w:pPr>
            <w:r w:rsidRPr="00966FA8">
              <w:rPr>
                <w:rFonts w:ascii="Times New Roman" w:hAnsi="Times New Roman" w:cs="Times New Roman"/>
              </w:rPr>
              <w:t>в 5 классе.</w:t>
            </w:r>
          </w:p>
          <w:p w:rsidR="00501F47" w:rsidRPr="00966FA8" w:rsidRDefault="00501F47" w:rsidP="00007FFD">
            <w:pPr>
              <w:tabs>
                <w:tab w:val="left" w:pos="188"/>
              </w:tabs>
              <w:spacing w:after="0" w:line="240" w:lineRule="auto"/>
              <w:jc w:val="both"/>
              <w:rPr>
                <w:rFonts w:ascii="Times New Roman" w:hAnsi="Times New Roman" w:cs="Times New Roman"/>
              </w:rPr>
            </w:pPr>
            <w:r w:rsidRPr="00966FA8">
              <w:rPr>
                <w:rFonts w:ascii="Times New Roman" w:hAnsi="Times New Roman" w:cs="Times New Roman"/>
              </w:rPr>
              <w:t>Проведение</w:t>
            </w:r>
          </w:p>
          <w:p w:rsidR="00501F47" w:rsidRPr="00966FA8" w:rsidRDefault="00501F47" w:rsidP="00007FFD">
            <w:pPr>
              <w:tabs>
                <w:tab w:val="left" w:pos="188"/>
              </w:tabs>
              <w:spacing w:after="0" w:line="240" w:lineRule="auto"/>
              <w:jc w:val="both"/>
              <w:rPr>
                <w:rFonts w:ascii="Times New Roman" w:hAnsi="Times New Roman" w:cs="Times New Roman"/>
              </w:rPr>
            </w:pPr>
            <w:r w:rsidRPr="00966FA8">
              <w:rPr>
                <w:rFonts w:ascii="Times New Roman" w:hAnsi="Times New Roman" w:cs="Times New Roman"/>
              </w:rPr>
              <w:t>Проверка</w:t>
            </w:r>
          </w:p>
          <w:p w:rsidR="00501F47" w:rsidRPr="00966FA8" w:rsidRDefault="00501F47" w:rsidP="00007FFD">
            <w:pPr>
              <w:tabs>
                <w:tab w:val="left" w:pos="188"/>
              </w:tabs>
              <w:spacing w:after="0" w:line="240" w:lineRule="auto"/>
              <w:ind w:left="-76" w:right="-120" w:firstLine="76"/>
              <w:jc w:val="both"/>
              <w:rPr>
                <w:rFonts w:ascii="Times New Roman" w:hAnsi="Times New Roman" w:cs="Times New Roman"/>
              </w:rPr>
            </w:pPr>
            <w:r w:rsidRPr="00966FA8">
              <w:rPr>
                <w:rFonts w:ascii="Times New Roman" w:hAnsi="Times New Roman" w:cs="Times New Roman"/>
              </w:rPr>
              <w:t>документации</w:t>
            </w:r>
          </w:p>
        </w:tc>
        <w:tc>
          <w:tcPr>
            <w:tcW w:w="1559" w:type="dxa"/>
            <w:tcBorders>
              <w:top w:val="single" w:sz="4" w:space="0" w:color="000000"/>
              <w:left w:val="single" w:sz="4" w:space="0" w:color="000000"/>
              <w:bottom w:val="single" w:sz="4" w:space="0" w:color="000000"/>
              <w:right w:val="nil"/>
            </w:tcBorders>
          </w:tcPr>
          <w:p w:rsidR="00501F47" w:rsidRPr="00966FA8" w:rsidRDefault="00501F47" w:rsidP="00007FFD">
            <w:pPr>
              <w:snapToGrid w:val="0"/>
              <w:spacing w:after="0" w:line="240" w:lineRule="auto"/>
              <w:jc w:val="center"/>
              <w:rPr>
                <w:rFonts w:ascii="Times New Roman" w:hAnsi="Times New Roman" w:cs="Times New Roman"/>
              </w:rPr>
            </w:pPr>
            <w:r w:rsidRPr="00966FA8">
              <w:rPr>
                <w:rFonts w:ascii="Times New Roman" w:hAnsi="Times New Roman" w:cs="Times New Roman"/>
              </w:rPr>
              <w:t>10.10.19-30.10.19</w:t>
            </w:r>
          </w:p>
        </w:tc>
        <w:tc>
          <w:tcPr>
            <w:tcW w:w="1909" w:type="dxa"/>
            <w:tcBorders>
              <w:top w:val="single" w:sz="4" w:space="0" w:color="000000"/>
              <w:left w:val="single" w:sz="4" w:space="0" w:color="000000"/>
              <w:bottom w:val="single" w:sz="4" w:space="0" w:color="000000"/>
              <w:right w:val="nil"/>
            </w:tcBorders>
          </w:tcPr>
          <w:p w:rsidR="00501F47" w:rsidRPr="00966FA8" w:rsidRDefault="00501F47" w:rsidP="00007FFD">
            <w:pPr>
              <w:snapToGrid w:val="0"/>
              <w:spacing w:after="0" w:line="240" w:lineRule="auto"/>
              <w:jc w:val="center"/>
              <w:rPr>
                <w:rFonts w:ascii="Times New Roman" w:hAnsi="Times New Roman" w:cs="Times New Roman"/>
              </w:rPr>
            </w:pPr>
            <w:r w:rsidRPr="00966FA8">
              <w:rPr>
                <w:rFonts w:ascii="Times New Roman" w:hAnsi="Times New Roman" w:cs="Times New Roman"/>
              </w:rPr>
              <w:t>Справка,</w:t>
            </w:r>
          </w:p>
          <w:p w:rsidR="00501F47" w:rsidRPr="00966FA8" w:rsidRDefault="00501F47" w:rsidP="00007FFD">
            <w:pPr>
              <w:snapToGrid w:val="0"/>
              <w:spacing w:after="0" w:line="240" w:lineRule="auto"/>
              <w:jc w:val="center"/>
              <w:rPr>
                <w:rFonts w:ascii="Times New Roman" w:hAnsi="Times New Roman" w:cs="Times New Roman"/>
              </w:rPr>
            </w:pPr>
            <w:r w:rsidRPr="00966FA8">
              <w:rPr>
                <w:rFonts w:ascii="Times New Roman" w:hAnsi="Times New Roman" w:cs="Times New Roman"/>
              </w:rPr>
              <w:t>педагогический совет</w:t>
            </w:r>
          </w:p>
        </w:tc>
        <w:tc>
          <w:tcPr>
            <w:tcW w:w="2344" w:type="dxa"/>
            <w:gridSpan w:val="2"/>
            <w:tcBorders>
              <w:top w:val="single" w:sz="4" w:space="0" w:color="000000"/>
              <w:left w:val="single" w:sz="4" w:space="0" w:color="000000"/>
              <w:bottom w:val="single" w:sz="4" w:space="0" w:color="000000"/>
              <w:right w:val="single" w:sz="4" w:space="0" w:color="000000"/>
            </w:tcBorders>
          </w:tcPr>
          <w:p w:rsidR="00501F47" w:rsidRPr="00966FA8" w:rsidRDefault="00501F47" w:rsidP="00007FFD">
            <w:pPr>
              <w:spacing w:after="0" w:line="240" w:lineRule="auto"/>
              <w:rPr>
                <w:rFonts w:ascii="Times New Roman" w:eastAsia="Times New Roman" w:hAnsi="Times New Roman" w:cs="Times New Roman"/>
                <w:bCs/>
              </w:rPr>
            </w:pPr>
            <w:r w:rsidRPr="00966FA8">
              <w:rPr>
                <w:rFonts w:ascii="Times New Roman" w:eastAsia="Times New Roman" w:hAnsi="Times New Roman" w:cs="Times New Roman"/>
                <w:bCs/>
              </w:rPr>
              <w:t>Брежнева Е. В.</w:t>
            </w:r>
          </w:p>
          <w:p w:rsidR="00501F47" w:rsidRPr="00966FA8" w:rsidRDefault="00501F47" w:rsidP="00007FFD">
            <w:pPr>
              <w:spacing w:after="0" w:line="240" w:lineRule="auto"/>
              <w:rPr>
                <w:rFonts w:ascii="Times New Roman" w:hAnsi="Times New Roman" w:cs="Times New Roman"/>
              </w:rPr>
            </w:pPr>
            <w:r w:rsidRPr="00966FA8">
              <w:rPr>
                <w:rFonts w:ascii="Times New Roman" w:eastAsia="Times New Roman" w:hAnsi="Times New Roman" w:cs="Times New Roman"/>
                <w:lang w:eastAsia="ru-RU"/>
              </w:rPr>
              <w:t>Твердохлебова С.Н.,</w:t>
            </w:r>
            <w:r w:rsidRPr="00966FA8">
              <w:rPr>
                <w:rFonts w:ascii="Times New Roman" w:hAnsi="Times New Roman" w:cs="Times New Roman"/>
              </w:rPr>
              <w:t xml:space="preserve"> заместители директора, </w:t>
            </w:r>
          </w:p>
          <w:p w:rsidR="00501F47" w:rsidRPr="00966FA8" w:rsidRDefault="00501F47" w:rsidP="00007FFD">
            <w:pPr>
              <w:spacing w:after="0" w:line="240" w:lineRule="auto"/>
              <w:rPr>
                <w:rFonts w:ascii="Times New Roman" w:hAnsi="Times New Roman" w:cs="Times New Roman"/>
              </w:rPr>
            </w:pPr>
            <w:r w:rsidRPr="00966FA8">
              <w:rPr>
                <w:rFonts w:ascii="Times New Roman" w:hAnsi="Times New Roman" w:cs="Times New Roman"/>
              </w:rPr>
              <w:t>Ивахненко И.Ю., педагог-психолог</w:t>
            </w:r>
          </w:p>
        </w:tc>
        <w:tc>
          <w:tcPr>
            <w:tcW w:w="236" w:type="dxa"/>
          </w:tcPr>
          <w:p w:rsidR="00501F47" w:rsidRPr="00966FA8" w:rsidRDefault="00501F47" w:rsidP="005F78F9">
            <w:pPr>
              <w:snapToGrid w:val="0"/>
              <w:spacing w:after="0" w:line="240" w:lineRule="auto"/>
              <w:ind w:left="155"/>
              <w:rPr>
                <w:rFonts w:ascii="Times New Roman" w:hAnsi="Times New Roman" w:cs="Times New Roman"/>
              </w:rPr>
            </w:pPr>
          </w:p>
        </w:tc>
      </w:tr>
      <w:tr w:rsidR="00501F47" w:rsidRPr="00966FA8" w:rsidTr="00AD04CD">
        <w:trPr>
          <w:cantSplit/>
          <w:trHeight w:val="418"/>
        </w:trPr>
        <w:tc>
          <w:tcPr>
            <w:tcW w:w="538" w:type="dxa"/>
            <w:tcBorders>
              <w:top w:val="single" w:sz="4" w:space="0" w:color="000000"/>
              <w:left w:val="single" w:sz="4" w:space="0" w:color="000000"/>
              <w:bottom w:val="single" w:sz="4" w:space="0" w:color="000000"/>
              <w:right w:val="nil"/>
            </w:tcBorders>
          </w:tcPr>
          <w:p w:rsidR="00501F47" w:rsidRPr="00966FA8" w:rsidRDefault="0063337F" w:rsidP="00007FF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3</w:t>
            </w:r>
          </w:p>
        </w:tc>
        <w:tc>
          <w:tcPr>
            <w:tcW w:w="2654" w:type="dxa"/>
            <w:gridSpan w:val="5"/>
            <w:tcBorders>
              <w:top w:val="single" w:sz="4" w:space="0" w:color="000000"/>
              <w:left w:val="single" w:sz="4" w:space="0" w:color="000000"/>
              <w:bottom w:val="single" w:sz="4" w:space="0" w:color="000000"/>
              <w:right w:val="nil"/>
            </w:tcBorders>
          </w:tcPr>
          <w:p w:rsidR="00501F47" w:rsidRPr="00966FA8" w:rsidRDefault="00501F47" w:rsidP="00007FFD">
            <w:pPr>
              <w:spacing w:after="0" w:line="240" w:lineRule="auto"/>
              <w:jc w:val="both"/>
              <w:rPr>
                <w:rFonts w:ascii="Times New Roman" w:hAnsi="Times New Roman"/>
              </w:rPr>
            </w:pPr>
            <w:r w:rsidRPr="00966FA8">
              <w:rPr>
                <w:rFonts w:ascii="Times New Roman" w:hAnsi="Times New Roman"/>
              </w:rPr>
              <w:t>Адаптационный период учащихся 10 класса</w:t>
            </w:r>
          </w:p>
        </w:tc>
        <w:tc>
          <w:tcPr>
            <w:tcW w:w="2479" w:type="dxa"/>
            <w:gridSpan w:val="4"/>
            <w:tcBorders>
              <w:top w:val="single" w:sz="4" w:space="0" w:color="000000"/>
              <w:left w:val="single" w:sz="4" w:space="0" w:color="000000"/>
              <w:bottom w:val="single" w:sz="4" w:space="0" w:color="000000"/>
              <w:right w:val="nil"/>
            </w:tcBorders>
          </w:tcPr>
          <w:p w:rsidR="00501F47" w:rsidRPr="00966FA8" w:rsidRDefault="00501F47" w:rsidP="00007FFD">
            <w:pPr>
              <w:tabs>
                <w:tab w:val="left" w:pos="312"/>
              </w:tabs>
              <w:spacing w:after="0" w:line="240" w:lineRule="auto"/>
              <w:jc w:val="both"/>
              <w:rPr>
                <w:rFonts w:ascii="Times New Roman" w:hAnsi="Times New Roman"/>
              </w:rPr>
            </w:pPr>
            <w:r w:rsidRPr="00966FA8">
              <w:rPr>
                <w:rFonts w:ascii="Times New Roman" w:hAnsi="Times New Roman"/>
              </w:rPr>
              <w:t>Учёт индивидуальных особенностей и личностных качеств учащихся  в адаптации школьников к условиям  СОО, условия нормализации учебной нагрузки учащихся</w:t>
            </w:r>
          </w:p>
        </w:tc>
        <w:tc>
          <w:tcPr>
            <w:tcW w:w="1843" w:type="dxa"/>
            <w:tcBorders>
              <w:top w:val="single" w:sz="4" w:space="0" w:color="000000"/>
              <w:left w:val="single" w:sz="4" w:space="0" w:color="000000"/>
              <w:bottom w:val="single" w:sz="4" w:space="0" w:color="000000"/>
              <w:right w:val="nil"/>
            </w:tcBorders>
          </w:tcPr>
          <w:p w:rsidR="00501F47" w:rsidRPr="00966FA8" w:rsidRDefault="00501F47" w:rsidP="00007FFD">
            <w:pPr>
              <w:spacing w:after="0" w:line="240" w:lineRule="auto"/>
              <w:jc w:val="both"/>
              <w:rPr>
                <w:rFonts w:ascii="Times New Roman" w:hAnsi="Times New Roman"/>
              </w:rPr>
            </w:pPr>
            <w:r w:rsidRPr="00966FA8">
              <w:rPr>
                <w:rFonts w:ascii="Times New Roman" w:hAnsi="Times New Roman"/>
              </w:rPr>
              <w:t>Классно-обобщающий</w:t>
            </w:r>
          </w:p>
        </w:tc>
        <w:tc>
          <w:tcPr>
            <w:tcW w:w="1984" w:type="dxa"/>
            <w:tcBorders>
              <w:top w:val="single" w:sz="4" w:space="0" w:color="000000"/>
              <w:left w:val="single" w:sz="4" w:space="0" w:color="000000"/>
              <w:bottom w:val="single" w:sz="4" w:space="0" w:color="000000"/>
              <w:right w:val="nil"/>
            </w:tcBorders>
          </w:tcPr>
          <w:p w:rsidR="00501F47" w:rsidRPr="00966FA8" w:rsidRDefault="00501F47" w:rsidP="00007FFD">
            <w:pPr>
              <w:tabs>
                <w:tab w:val="left" w:pos="274"/>
              </w:tabs>
              <w:spacing w:after="0" w:line="240" w:lineRule="auto"/>
              <w:jc w:val="both"/>
              <w:rPr>
                <w:rFonts w:ascii="Times New Roman" w:hAnsi="Times New Roman"/>
              </w:rPr>
            </w:pPr>
            <w:r w:rsidRPr="00966FA8">
              <w:rPr>
                <w:rFonts w:ascii="Times New Roman" w:hAnsi="Times New Roman"/>
              </w:rPr>
              <w:t>1.Посещение учебных занятий, классных часов  в 10 классе;</w:t>
            </w:r>
          </w:p>
          <w:p w:rsidR="00501F47" w:rsidRPr="00966FA8" w:rsidRDefault="00501F47" w:rsidP="00007FFD">
            <w:pPr>
              <w:tabs>
                <w:tab w:val="left" w:pos="188"/>
              </w:tabs>
              <w:snapToGrid w:val="0"/>
              <w:spacing w:after="0" w:line="240" w:lineRule="auto"/>
              <w:jc w:val="both"/>
              <w:rPr>
                <w:rFonts w:ascii="Times New Roman" w:hAnsi="Times New Roman"/>
              </w:rPr>
            </w:pPr>
            <w:r w:rsidRPr="00966FA8">
              <w:rPr>
                <w:rFonts w:ascii="Times New Roman" w:hAnsi="Times New Roman"/>
              </w:rPr>
              <w:t>2.Проверка плана воспитательной работы</w:t>
            </w:r>
          </w:p>
          <w:p w:rsidR="00501F47" w:rsidRPr="00966FA8" w:rsidRDefault="00501F47" w:rsidP="00007FFD">
            <w:pPr>
              <w:tabs>
                <w:tab w:val="left" w:pos="188"/>
              </w:tabs>
              <w:snapToGrid w:val="0"/>
              <w:spacing w:after="0" w:line="240" w:lineRule="auto"/>
              <w:jc w:val="both"/>
              <w:rPr>
                <w:rFonts w:ascii="Times New Roman" w:hAnsi="Times New Roman" w:cs="Times New Roman"/>
              </w:rPr>
            </w:pPr>
            <w:r w:rsidRPr="00966FA8">
              <w:rPr>
                <w:rFonts w:ascii="Times New Roman" w:hAnsi="Times New Roman"/>
              </w:rPr>
              <w:t>3.</w:t>
            </w:r>
          </w:p>
        </w:tc>
        <w:tc>
          <w:tcPr>
            <w:tcW w:w="1559" w:type="dxa"/>
            <w:tcBorders>
              <w:top w:val="single" w:sz="4" w:space="0" w:color="000000"/>
              <w:left w:val="single" w:sz="4" w:space="0" w:color="000000"/>
              <w:bottom w:val="single" w:sz="4" w:space="0" w:color="000000"/>
              <w:right w:val="nil"/>
            </w:tcBorders>
          </w:tcPr>
          <w:p w:rsidR="00501F47" w:rsidRPr="00966FA8" w:rsidRDefault="00501F47" w:rsidP="00007FFD">
            <w:pPr>
              <w:snapToGrid w:val="0"/>
              <w:spacing w:after="0" w:line="240" w:lineRule="auto"/>
              <w:jc w:val="center"/>
              <w:rPr>
                <w:rFonts w:ascii="Times New Roman" w:hAnsi="Times New Roman" w:cs="Times New Roman"/>
              </w:rPr>
            </w:pPr>
            <w:r w:rsidRPr="00966FA8">
              <w:rPr>
                <w:rFonts w:ascii="Times New Roman" w:hAnsi="Times New Roman" w:cs="Times New Roman"/>
              </w:rPr>
              <w:t>октябрь</w:t>
            </w:r>
          </w:p>
        </w:tc>
        <w:tc>
          <w:tcPr>
            <w:tcW w:w="1909" w:type="dxa"/>
            <w:tcBorders>
              <w:top w:val="single" w:sz="4" w:space="0" w:color="000000"/>
              <w:left w:val="single" w:sz="4" w:space="0" w:color="000000"/>
              <w:bottom w:val="single" w:sz="4" w:space="0" w:color="000000"/>
              <w:right w:val="nil"/>
            </w:tcBorders>
          </w:tcPr>
          <w:p w:rsidR="00501F47" w:rsidRPr="00966FA8" w:rsidRDefault="00501F47" w:rsidP="00007FFD">
            <w:pPr>
              <w:snapToGrid w:val="0"/>
              <w:spacing w:after="0" w:line="240" w:lineRule="auto"/>
              <w:jc w:val="center"/>
              <w:rPr>
                <w:rFonts w:ascii="Times New Roman" w:hAnsi="Times New Roman" w:cs="Times New Roman"/>
              </w:rPr>
            </w:pPr>
            <w:r w:rsidRPr="00966FA8">
              <w:rPr>
                <w:rFonts w:ascii="Times New Roman" w:hAnsi="Times New Roman" w:cs="Times New Roman"/>
              </w:rPr>
              <w:t>Справка,</w:t>
            </w:r>
          </w:p>
          <w:p w:rsidR="00501F47" w:rsidRPr="00966FA8" w:rsidRDefault="00501F47" w:rsidP="00007FFD">
            <w:pPr>
              <w:snapToGrid w:val="0"/>
              <w:spacing w:after="0" w:line="240" w:lineRule="auto"/>
              <w:jc w:val="center"/>
              <w:rPr>
                <w:rFonts w:ascii="Times New Roman" w:hAnsi="Times New Roman" w:cs="Times New Roman"/>
              </w:rPr>
            </w:pPr>
            <w:r w:rsidRPr="00966FA8">
              <w:rPr>
                <w:rFonts w:ascii="Times New Roman" w:hAnsi="Times New Roman" w:cs="Times New Roman"/>
              </w:rPr>
              <w:t>педагогический совет</w:t>
            </w:r>
          </w:p>
        </w:tc>
        <w:tc>
          <w:tcPr>
            <w:tcW w:w="2344" w:type="dxa"/>
            <w:gridSpan w:val="2"/>
            <w:tcBorders>
              <w:top w:val="single" w:sz="4" w:space="0" w:color="000000"/>
              <w:left w:val="single" w:sz="4" w:space="0" w:color="000000"/>
              <w:bottom w:val="single" w:sz="4" w:space="0" w:color="000000"/>
              <w:right w:val="single" w:sz="4" w:space="0" w:color="000000"/>
            </w:tcBorders>
          </w:tcPr>
          <w:p w:rsidR="00501F47" w:rsidRPr="00966FA8" w:rsidRDefault="00501F47" w:rsidP="00007FFD">
            <w:pPr>
              <w:spacing w:after="0" w:line="240" w:lineRule="auto"/>
              <w:rPr>
                <w:rFonts w:ascii="Times New Roman" w:hAnsi="Times New Roman" w:cs="Times New Roman"/>
              </w:rPr>
            </w:pPr>
            <w:r w:rsidRPr="00966FA8">
              <w:rPr>
                <w:rFonts w:ascii="Times New Roman" w:hAnsi="Times New Roman" w:cs="Times New Roman"/>
              </w:rPr>
              <w:t>Брежнева Е. В., заместитель директора, педагог-психолог</w:t>
            </w:r>
          </w:p>
        </w:tc>
        <w:tc>
          <w:tcPr>
            <w:tcW w:w="236" w:type="dxa"/>
          </w:tcPr>
          <w:p w:rsidR="00501F47" w:rsidRPr="00966FA8" w:rsidRDefault="00501F47" w:rsidP="005F78F9">
            <w:pPr>
              <w:snapToGrid w:val="0"/>
              <w:spacing w:after="0" w:line="240" w:lineRule="auto"/>
              <w:ind w:left="155"/>
              <w:rPr>
                <w:rFonts w:ascii="Times New Roman" w:hAnsi="Times New Roman" w:cs="Times New Roman"/>
              </w:rPr>
            </w:pPr>
          </w:p>
        </w:tc>
      </w:tr>
      <w:tr w:rsidR="00501F47" w:rsidRPr="00966FA8" w:rsidTr="00B15F2C">
        <w:trPr>
          <w:gridAfter w:val="1"/>
          <w:wAfter w:w="236" w:type="dxa"/>
          <w:cantSplit/>
          <w:trHeight w:val="260"/>
        </w:trPr>
        <w:tc>
          <w:tcPr>
            <w:tcW w:w="15310" w:type="dxa"/>
            <w:gridSpan w:val="16"/>
            <w:tcBorders>
              <w:top w:val="single" w:sz="4" w:space="0" w:color="000000"/>
              <w:left w:val="single" w:sz="4" w:space="0" w:color="000000"/>
              <w:bottom w:val="single" w:sz="4" w:space="0" w:color="000000"/>
              <w:right w:val="single" w:sz="4" w:space="0" w:color="000000"/>
            </w:tcBorders>
            <w:hideMark/>
          </w:tcPr>
          <w:p w:rsidR="00501F47" w:rsidRPr="00966FA8" w:rsidRDefault="00501F47" w:rsidP="005F78F9">
            <w:pPr>
              <w:suppressAutoHyphens/>
              <w:autoSpaceDN w:val="0"/>
              <w:spacing w:after="0" w:line="240" w:lineRule="auto"/>
              <w:jc w:val="center"/>
              <w:rPr>
                <w:rFonts w:ascii="Times New Roman" w:hAnsi="Times New Roman" w:cs="Times New Roman"/>
                <w:lang w:eastAsia="ar-SA"/>
              </w:rPr>
            </w:pPr>
            <w:r w:rsidRPr="00966FA8">
              <w:rPr>
                <w:rFonts w:ascii="Times New Roman" w:eastAsia="Times New Roman" w:hAnsi="Times New Roman" w:cs="Times New Roman"/>
                <w:b/>
                <w:i/>
                <w:lang w:eastAsia="ar-SA"/>
              </w:rPr>
              <w:t>Ноябрь 2019 г.</w:t>
            </w:r>
          </w:p>
        </w:tc>
      </w:tr>
      <w:tr w:rsidR="00501F47" w:rsidRPr="00966FA8" w:rsidTr="00B15F2C">
        <w:trPr>
          <w:gridAfter w:val="1"/>
          <w:wAfter w:w="236" w:type="dxa"/>
          <w:cantSplit/>
          <w:trHeight w:val="273"/>
        </w:trPr>
        <w:tc>
          <w:tcPr>
            <w:tcW w:w="12966" w:type="dxa"/>
            <w:gridSpan w:val="14"/>
            <w:tcBorders>
              <w:top w:val="single" w:sz="4" w:space="0" w:color="000000"/>
              <w:left w:val="single" w:sz="4" w:space="0" w:color="000000"/>
              <w:bottom w:val="single" w:sz="4" w:space="0" w:color="000000"/>
              <w:right w:val="nil"/>
            </w:tcBorders>
            <w:hideMark/>
          </w:tcPr>
          <w:p w:rsidR="00501F47" w:rsidRPr="00966FA8" w:rsidRDefault="00501F47"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b/>
                <w:lang w:eastAsia="ar-SA"/>
              </w:rPr>
              <w:t>Блок 1. Реализация прав граждан на образование</w:t>
            </w:r>
          </w:p>
        </w:tc>
        <w:tc>
          <w:tcPr>
            <w:tcW w:w="2344" w:type="dxa"/>
            <w:gridSpan w:val="2"/>
            <w:tcBorders>
              <w:top w:val="single" w:sz="4" w:space="0" w:color="000000"/>
              <w:left w:val="single" w:sz="4" w:space="0" w:color="000000"/>
              <w:bottom w:val="single" w:sz="4" w:space="0" w:color="000000"/>
              <w:right w:val="single" w:sz="4" w:space="0" w:color="000000"/>
            </w:tcBorders>
          </w:tcPr>
          <w:p w:rsidR="00501F47" w:rsidRPr="00966FA8" w:rsidRDefault="00501F47" w:rsidP="005F78F9">
            <w:pPr>
              <w:suppressAutoHyphens/>
              <w:autoSpaceDN w:val="0"/>
              <w:snapToGrid w:val="0"/>
              <w:spacing w:after="0" w:line="240" w:lineRule="auto"/>
              <w:rPr>
                <w:rFonts w:ascii="Times New Roman" w:eastAsia="Times New Roman" w:hAnsi="Times New Roman" w:cs="Times New Roman"/>
                <w:lang w:eastAsia="ar-SA"/>
              </w:rPr>
            </w:pPr>
          </w:p>
        </w:tc>
      </w:tr>
      <w:tr w:rsidR="00501F47" w:rsidRPr="00966FA8" w:rsidTr="00AD04CD">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hideMark/>
          </w:tcPr>
          <w:p w:rsidR="00501F47" w:rsidRPr="00966FA8" w:rsidRDefault="00501F47" w:rsidP="00007FF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Организация курсовой подготовки учителей </w:t>
            </w:r>
            <w:proofErr w:type="gramStart"/>
            <w:r w:rsidRPr="00966FA8">
              <w:rPr>
                <w:rFonts w:ascii="Times New Roman" w:eastAsia="Times New Roman" w:hAnsi="Times New Roman" w:cs="Times New Roman"/>
              </w:rPr>
              <w:t>на</w:t>
            </w:r>
            <w:proofErr w:type="gramEnd"/>
          </w:p>
          <w:p w:rsidR="00501F47" w:rsidRPr="00966FA8" w:rsidRDefault="0063337F"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2020</w:t>
            </w:r>
            <w:r w:rsidR="00501F47" w:rsidRPr="00966FA8">
              <w:rPr>
                <w:rFonts w:ascii="Times New Roman" w:eastAsia="Times New Roman" w:hAnsi="Times New Roman" w:cs="Times New Roman"/>
              </w:rPr>
              <w:t xml:space="preserve"> год </w:t>
            </w:r>
          </w:p>
        </w:tc>
        <w:tc>
          <w:tcPr>
            <w:tcW w:w="2479" w:type="dxa"/>
            <w:gridSpan w:val="4"/>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Своевременность прохождения курсовой подготовки</w:t>
            </w:r>
          </w:p>
        </w:tc>
        <w:tc>
          <w:tcPr>
            <w:tcW w:w="1843"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Персональный</w:t>
            </w:r>
          </w:p>
        </w:tc>
        <w:tc>
          <w:tcPr>
            <w:tcW w:w="1984"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Собеседование с педагогами</w:t>
            </w:r>
          </w:p>
        </w:tc>
        <w:tc>
          <w:tcPr>
            <w:tcW w:w="1559"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ind w:left="-98" w:right="-139"/>
              <w:jc w:val="center"/>
              <w:rPr>
                <w:rFonts w:ascii="Times New Roman" w:eastAsia="Times New Roman" w:hAnsi="Times New Roman" w:cs="Times New Roman"/>
              </w:rPr>
            </w:pPr>
            <w:r w:rsidRPr="00966FA8">
              <w:rPr>
                <w:rFonts w:ascii="Times New Roman" w:eastAsia="Times New Roman" w:hAnsi="Times New Roman" w:cs="Times New Roman"/>
              </w:rPr>
              <w:t>06.11. – 10.1 1.</w:t>
            </w:r>
          </w:p>
        </w:tc>
        <w:tc>
          <w:tcPr>
            <w:tcW w:w="1909"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Заявки на курсы</w:t>
            </w:r>
          </w:p>
        </w:tc>
        <w:tc>
          <w:tcPr>
            <w:tcW w:w="2344" w:type="dxa"/>
            <w:gridSpan w:val="2"/>
            <w:tcBorders>
              <w:top w:val="single" w:sz="4" w:space="0" w:color="000000"/>
              <w:left w:val="single" w:sz="4" w:space="0" w:color="000000"/>
              <w:bottom w:val="single" w:sz="4" w:space="0" w:color="000000"/>
              <w:right w:val="single" w:sz="4" w:space="0" w:color="000000"/>
            </w:tcBorders>
          </w:tcPr>
          <w:p w:rsidR="00501F47" w:rsidRPr="00966FA8" w:rsidRDefault="00501F47" w:rsidP="00007FFD">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501F47" w:rsidRPr="00966FA8" w:rsidRDefault="00501F47" w:rsidP="00007FFD">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w:t>
            </w:r>
          </w:p>
          <w:p w:rsidR="00501F47" w:rsidRPr="00966FA8" w:rsidRDefault="00501F47" w:rsidP="00007FFD">
            <w:pPr>
              <w:spacing w:after="0" w:line="240" w:lineRule="auto"/>
              <w:jc w:val="both"/>
              <w:rPr>
                <w:rFonts w:ascii="Times New Roman" w:hAnsi="Times New Roman" w:cs="Times New Roman"/>
              </w:rPr>
            </w:pPr>
          </w:p>
        </w:tc>
      </w:tr>
      <w:tr w:rsidR="00501F47" w:rsidRPr="00966FA8" w:rsidTr="00B15F2C">
        <w:trPr>
          <w:gridAfter w:val="1"/>
          <w:wAfter w:w="236" w:type="dxa"/>
          <w:cantSplit/>
          <w:trHeight w:val="260"/>
        </w:trPr>
        <w:tc>
          <w:tcPr>
            <w:tcW w:w="15310" w:type="dxa"/>
            <w:gridSpan w:val="16"/>
            <w:tcBorders>
              <w:top w:val="single" w:sz="4" w:space="0" w:color="000000"/>
              <w:left w:val="single" w:sz="4" w:space="0" w:color="000000"/>
              <w:bottom w:val="single" w:sz="4" w:space="0" w:color="000000"/>
              <w:right w:val="single" w:sz="4" w:space="0" w:color="000000"/>
            </w:tcBorders>
            <w:hideMark/>
          </w:tcPr>
          <w:p w:rsidR="00501F47" w:rsidRPr="00966FA8" w:rsidRDefault="00501F47"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2. Внутришкольная документация</w:t>
            </w:r>
          </w:p>
        </w:tc>
      </w:tr>
      <w:tr w:rsidR="00501F47" w:rsidRPr="00966FA8" w:rsidTr="00AD04CD">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hideMark/>
          </w:tcPr>
          <w:p w:rsidR="00501F47" w:rsidRPr="00966FA8" w:rsidRDefault="00501F47"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Дневники учащихся</w:t>
            </w:r>
          </w:p>
        </w:tc>
        <w:tc>
          <w:tcPr>
            <w:tcW w:w="2479" w:type="dxa"/>
            <w:gridSpan w:val="4"/>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Правильность заполнения дневников, оформление списка учителей, расписания занятий, звонков</w:t>
            </w:r>
          </w:p>
        </w:tc>
        <w:tc>
          <w:tcPr>
            <w:tcW w:w="1843"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Предварительный</w:t>
            </w:r>
          </w:p>
        </w:tc>
        <w:tc>
          <w:tcPr>
            <w:tcW w:w="1984"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Дневники учащихся</w:t>
            </w:r>
          </w:p>
        </w:tc>
        <w:tc>
          <w:tcPr>
            <w:tcW w:w="1559"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До 26.11</w:t>
            </w:r>
          </w:p>
        </w:tc>
        <w:tc>
          <w:tcPr>
            <w:tcW w:w="1909"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Совещание при директоре, информация</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501F47" w:rsidRPr="00966FA8" w:rsidRDefault="00501F47" w:rsidP="00007FFD">
            <w:pPr>
              <w:spacing w:after="0" w:line="240" w:lineRule="auto"/>
              <w:jc w:val="both"/>
              <w:rPr>
                <w:rFonts w:ascii="Times New Roman" w:hAnsi="Times New Roman" w:cs="Times New Roman"/>
              </w:rPr>
            </w:pPr>
            <w:r w:rsidRPr="00966FA8">
              <w:rPr>
                <w:rFonts w:ascii="Times New Roman" w:eastAsia="Times New Roman" w:hAnsi="Times New Roman" w:cs="Times New Roman"/>
              </w:rPr>
              <w:t xml:space="preserve">Твердохлебова С.Н., </w:t>
            </w:r>
            <w:r w:rsidRPr="00966FA8">
              <w:rPr>
                <w:rFonts w:ascii="Times New Roman" w:hAnsi="Times New Roman" w:cs="Times New Roman"/>
              </w:rPr>
              <w:t>заместитель директора</w:t>
            </w:r>
          </w:p>
        </w:tc>
      </w:tr>
      <w:tr w:rsidR="00501F47" w:rsidRPr="00966FA8" w:rsidTr="00B15F2C">
        <w:trPr>
          <w:gridAfter w:val="1"/>
          <w:wAfter w:w="236" w:type="dxa"/>
          <w:cantSplit/>
          <w:trHeight w:val="259"/>
        </w:trPr>
        <w:tc>
          <w:tcPr>
            <w:tcW w:w="15310" w:type="dxa"/>
            <w:gridSpan w:val="16"/>
            <w:tcBorders>
              <w:top w:val="single" w:sz="4" w:space="0" w:color="000000"/>
              <w:left w:val="single" w:sz="4" w:space="0" w:color="000000"/>
              <w:bottom w:val="single" w:sz="4" w:space="0" w:color="000000"/>
              <w:right w:val="single" w:sz="4" w:space="0" w:color="000000"/>
            </w:tcBorders>
            <w:hideMark/>
          </w:tcPr>
          <w:p w:rsidR="00501F47" w:rsidRPr="00966FA8" w:rsidRDefault="00501F47"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3. Образовательная деятельность</w:t>
            </w:r>
          </w:p>
        </w:tc>
      </w:tr>
      <w:tr w:rsidR="00501F47" w:rsidRPr="00966FA8" w:rsidTr="00AD04CD">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hideMark/>
          </w:tcPr>
          <w:p w:rsidR="00501F47" w:rsidRPr="00966FA8" w:rsidRDefault="00501F47"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Участие учащихся среднего и старшего звена в муниципальном этапе Всероссийской олимпиады школьников</w:t>
            </w:r>
          </w:p>
        </w:tc>
        <w:tc>
          <w:tcPr>
            <w:tcW w:w="2479" w:type="dxa"/>
            <w:gridSpan w:val="4"/>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Организация участия в муниципальном этапе Всероссийской олимпиады школьников</w:t>
            </w:r>
          </w:p>
        </w:tc>
        <w:tc>
          <w:tcPr>
            <w:tcW w:w="1843"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lang w:eastAsia="ar-SA"/>
              </w:rPr>
              <w:t>Тематический</w:t>
            </w:r>
          </w:p>
        </w:tc>
        <w:tc>
          <w:tcPr>
            <w:tcW w:w="1984"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Изучение протоколов, приказов УО</w:t>
            </w:r>
          </w:p>
        </w:tc>
        <w:tc>
          <w:tcPr>
            <w:tcW w:w="1559"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До  30.11</w:t>
            </w:r>
          </w:p>
        </w:tc>
        <w:tc>
          <w:tcPr>
            <w:tcW w:w="1909"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Приказы на участие</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501F47" w:rsidRPr="00966FA8" w:rsidRDefault="00501F47" w:rsidP="00007FFD">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501F47" w:rsidRPr="00966FA8" w:rsidRDefault="00501F47" w:rsidP="00007FFD">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w:t>
            </w:r>
          </w:p>
          <w:p w:rsidR="00501F47" w:rsidRPr="00966FA8" w:rsidRDefault="00501F47" w:rsidP="00007FFD">
            <w:pPr>
              <w:spacing w:after="0" w:line="240" w:lineRule="auto"/>
              <w:rPr>
                <w:rFonts w:ascii="Times New Roman" w:hAnsi="Times New Roman" w:cs="Times New Roman"/>
              </w:rPr>
            </w:pPr>
          </w:p>
        </w:tc>
      </w:tr>
      <w:tr w:rsidR="00501F47" w:rsidRPr="00966FA8" w:rsidTr="00AD04CD">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tcPr>
          <w:p w:rsidR="00501F47" w:rsidRPr="00966FA8" w:rsidRDefault="009C2A36"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54" w:type="dxa"/>
            <w:gridSpan w:val="5"/>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Выполнение программного материала в соответствии с годовым календарным учебным графиком</w:t>
            </w:r>
          </w:p>
        </w:tc>
        <w:tc>
          <w:tcPr>
            <w:tcW w:w="2479" w:type="dxa"/>
            <w:gridSpan w:val="4"/>
            <w:tcBorders>
              <w:top w:val="single" w:sz="4" w:space="0" w:color="000000"/>
              <w:left w:val="single" w:sz="4" w:space="0" w:color="000000"/>
              <w:bottom w:val="single" w:sz="4" w:space="0" w:color="000000"/>
              <w:right w:val="nil"/>
            </w:tcBorders>
          </w:tcPr>
          <w:p w:rsidR="00501F47" w:rsidRPr="00966FA8" w:rsidRDefault="00501F47"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Выполнение программного материала за 1 четверть</w:t>
            </w:r>
          </w:p>
        </w:tc>
        <w:tc>
          <w:tcPr>
            <w:tcW w:w="1843"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Тематический</w:t>
            </w:r>
          </w:p>
        </w:tc>
        <w:tc>
          <w:tcPr>
            <w:tcW w:w="1984"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 xml:space="preserve">Проверка классных журналов, календарно-тематического планирования </w:t>
            </w:r>
          </w:p>
        </w:tc>
        <w:tc>
          <w:tcPr>
            <w:tcW w:w="1559"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Ноябрь</w:t>
            </w:r>
          </w:p>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(1-я неделя)</w:t>
            </w:r>
          </w:p>
        </w:tc>
        <w:tc>
          <w:tcPr>
            <w:tcW w:w="1909" w:type="dxa"/>
            <w:tcBorders>
              <w:top w:val="single" w:sz="4" w:space="0" w:color="000000"/>
              <w:left w:val="single" w:sz="4" w:space="0" w:color="000000"/>
              <w:bottom w:val="single" w:sz="4" w:space="0" w:color="000000"/>
              <w:right w:val="nil"/>
            </w:tcBorders>
          </w:tcPr>
          <w:p w:rsidR="0063337F" w:rsidRPr="00966FA8" w:rsidRDefault="0063337F" w:rsidP="0063337F">
            <w:pPr>
              <w:spacing w:after="0" w:line="240" w:lineRule="auto"/>
              <w:jc w:val="both"/>
              <w:rPr>
                <w:rFonts w:ascii="Times New Roman" w:hAnsi="Times New Roman"/>
              </w:rPr>
            </w:pPr>
            <w:r w:rsidRPr="00966FA8">
              <w:rPr>
                <w:rFonts w:ascii="Times New Roman" w:hAnsi="Times New Roman"/>
              </w:rPr>
              <w:t xml:space="preserve">Справка, </w:t>
            </w:r>
          </w:p>
          <w:p w:rsidR="00501F47" w:rsidRPr="00966FA8" w:rsidRDefault="0063337F" w:rsidP="0063337F">
            <w:pPr>
              <w:spacing w:after="0" w:line="240" w:lineRule="auto"/>
              <w:jc w:val="both"/>
              <w:rPr>
                <w:rFonts w:ascii="Times New Roman" w:hAnsi="Times New Roman"/>
              </w:rPr>
            </w:pPr>
            <w:r w:rsidRPr="00966FA8">
              <w:rPr>
                <w:rFonts w:ascii="Times New Roman" w:hAnsi="Times New Roman"/>
              </w:rPr>
              <w:t>МС</w:t>
            </w:r>
          </w:p>
        </w:tc>
        <w:tc>
          <w:tcPr>
            <w:tcW w:w="2344" w:type="dxa"/>
            <w:gridSpan w:val="2"/>
            <w:tcBorders>
              <w:top w:val="single" w:sz="4" w:space="0" w:color="000000"/>
              <w:left w:val="single" w:sz="4" w:space="0" w:color="000000"/>
              <w:bottom w:val="single" w:sz="4" w:space="0" w:color="000000"/>
              <w:right w:val="single" w:sz="4" w:space="0" w:color="000000"/>
            </w:tcBorders>
          </w:tcPr>
          <w:p w:rsidR="0063337F" w:rsidRPr="00966FA8" w:rsidRDefault="0063337F" w:rsidP="0063337F">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63337F" w:rsidRPr="00966FA8" w:rsidRDefault="0063337F" w:rsidP="0063337F">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w:t>
            </w:r>
          </w:p>
          <w:p w:rsidR="00501F47" w:rsidRPr="00966FA8" w:rsidRDefault="00501F47" w:rsidP="00321D69">
            <w:pPr>
              <w:spacing w:after="0" w:line="240" w:lineRule="auto"/>
              <w:jc w:val="both"/>
              <w:rPr>
                <w:rFonts w:ascii="Times New Roman" w:hAnsi="Times New Roman"/>
              </w:rPr>
            </w:pPr>
          </w:p>
        </w:tc>
      </w:tr>
      <w:tr w:rsidR="00501F47" w:rsidRPr="00966FA8" w:rsidTr="00AD04CD">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tcPr>
          <w:p w:rsidR="00501F47" w:rsidRPr="00966FA8" w:rsidRDefault="009C2A36"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3</w:t>
            </w:r>
          </w:p>
        </w:tc>
        <w:tc>
          <w:tcPr>
            <w:tcW w:w="2654" w:type="dxa"/>
            <w:gridSpan w:val="5"/>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Выявление роли домашних заданий в обучении учащихся.</w:t>
            </w:r>
          </w:p>
        </w:tc>
        <w:tc>
          <w:tcPr>
            <w:tcW w:w="2479" w:type="dxa"/>
            <w:gridSpan w:val="4"/>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Выявить соблюдение санитарно-гигиенических требований к домашней работе учащихся.</w:t>
            </w:r>
          </w:p>
        </w:tc>
        <w:tc>
          <w:tcPr>
            <w:tcW w:w="1843"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Фронтальный</w:t>
            </w:r>
          </w:p>
          <w:p w:rsidR="00501F47" w:rsidRPr="00966FA8" w:rsidRDefault="00501F47" w:rsidP="00321D69">
            <w:pPr>
              <w:spacing w:after="0" w:line="240" w:lineRule="auto"/>
              <w:rPr>
                <w:rFonts w:ascii="Times New Roman" w:hAnsi="Times New Roman"/>
              </w:rPr>
            </w:pPr>
            <w:r w:rsidRPr="00966FA8">
              <w:rPr>
                <w:rFonts w:ascii="Times New Roman" w:hAnsi="Times New Roman"/>
              </w:rPr>
              <w:t> </w:t>
            </w:r>
          </w:p>
          <w:p w:rsidR="00501F47" w:rsidRPr="00966FA8" w:rsidRDefault="00501F47" w:rsidP="00321D69">
            <w:pPr>
              <w:spacing w:after="0" w:line="240" w:lineRule="auto"/>
              <w:rPr>
                <w:rFonts w:ascii="Times New Roman" w:hAnsi="Times New Roman"/>
              </w:rPr>
            </w:pPr>
            <w:r w:rsidRPr="00966FA8">
              <w:rPr>
                <w:rFonts w:ascii="Times New Roman" w:hAnsi="Times New Roman"/>
              </w:rPr>
              <w:t> </w:t>
            </w:r>
          </w:p>
        </w:tc>
        <w:tc>
          <w:tcPr>
            <w:tcW w:w="1984"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Хронометраж</w:t>
            </w:r>
          </w:p>
          <w:p w:rsidR="00501F47" w:rsidRPr="00966FA8" w:rsidRDefault="00501F47" w:rsidP="00321D69">
            <w:pPr>
              <w:spacing w:after="0" w:line="240" w:lineRule="auto"/>
              <w:rPr>
                <w:rFonts w:ascii="Times New Roman" w:hAnsi="Times New Roman"/>
              </w:rPr>
            </w:pPr>
            <w:r w:rsidRPr="00966FA8">
              <w:rPr>
                <w:rFonts w:ascii="Times New Roman" w:hAnsi="Times New Roman"/>
              </w:rPr>
              <w:t>Наблюдение</w:t>
            </w:r>
          </w:p>
          <w:p w:rsidR="00501F47" w:rsidRPr="00966FA8" w:rsidRDefault="00501F47" w:rsidP="00321D69">
            <w:pPr>
              <w:spacing w:after="0" w:line="240" w:lineRule="auto"/>
              <w:rPr>
                <w:rFonts w:ascii="Times New Roman" w:hAnsi="Times New Roman"/>
              </w:rPr>
            </w:pPr>
            <w:r w:rsidRPr="00966FA8">
              <w:rPr>
                <w:rFonts w:ascii="Times New Roman" w:hAnsi="Times New Roman"/>
              </w:rPr>
              <w:t> Анкетирование</w:t>
            </w:r>
          </w:p>
        </w:tc>
        <w:tc>
          <w:tcPr>
            <w:tcW w:w="1559"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Ноябрь</w:t>
            </w:r>
          </w:p>
        </w:tc>
        <w:tc>
          <w:tcPr>
            <w:tcW w:w="1909" w:type="dxa"/>
            <w:tcBorders>
              <w:top w:val="single" w:sz="4" w:space="0" w:color="000000"/>
              <w:left w:val="single" w:sz="4" w:space="0" w:color="000000"/>
              <w:bottom w:val="single" w:sz="4" w:space="0" w:color="000000"/>
              <w:right w:val="nil"/>
            </w:tcBorders>
          </w:tcPr>
          <w:p w:rsidR="0063337F" w:rsidRPr="00966FA8" w:rsidRDefault="0063337F" w:rsidP="0063337F">
            <w:pPr>
              <w:spacing w:after="0" w:line="240" w:lineRule="auto"/>
              <w:rPr>
                <w:rFonts w:ascii="Times New Roman" w:hAnsi="Times New Roman"/>
              </w:rPr>
            </w:pPr>
            <w:r w:rsidRPr="00966FA8">
              <w:rPr>
                <w:rFonts w:ascii="Times New Roman" w:hAnsi="Times New Roman"/>
              </w:rPr>
              <w:t>Справка</w:t>
            </w:r>
          </w:p>
          <w:p w:rsidR="0063337F" w:rsidRPr="00966FA8" w:rsidRDefault="0063337F" w:rsidP="0063337F">
            <w:pPr>
              <w:spacing w:after="0" w:line="240" w:lineRule="auto"/>
              <w:rPr>
                <w:rFonts w:ascii="Times New Roman" w:hAnsi="Times New Roman"/>
              </w:rPr>
            </w:pPr>
            <w:r w:rsidRPr="00966FA8">
              <w:rPr>
                <w:rFonts w:ascii="Times New Roman" w:hAnsi="Times New Roman"/>
              </w:rPr>
              <w:t>Совещание при директоре</w:t>
            </w:r>
          </w:p>
          <w:p w:rsidR="00501F47" w:rsidRPr="00966FA8" w:rsidRDefault="00501F47" w:rsidP="00321D69">
            <w:pPr>
              <w:spacing w:after="0" w:line="240" w:lineRule="auto"/>
              <w:rPr>
                <w:rFonts w:ascii="Times New Roman" w:hAnsi="Times New Roman"/>
              </w:rPr>
            </w:pPr>
          </w:p>
        </w:tc>
        <w:tc>
          <w:tcPr>
            <w:tcW w:w="2344" w:type="dxa"/>
            <w:gridSpan w:val="2"/>
            <w:tcBorders>
              <w:top w:val="single" w:sz="4" w:space="0" w:color="000000"/>
              <w:left w:val="single" w:sz="4" w:space="0" w:color="000000"/>
              <w:bottom w:val="single" w:sz="4" w:space="0" w:color="000000"/>
              <w:right w:val="single" w:sz="4" w:space="0" w:color="000000"/>
            </w:tcBorders>
          </w:tcPr>
          <w:p w:rsidR="0063337F" w:rsidRPr="00966FA8" w:rsidRDefault="0063337F" w:rsidP="0063337F">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63337F" w:rsidRPr="00966FA8" w:rsidRDefault="0063337F" w:rsidP="0063337F">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w:t>
            </w:r>
          </w:p>
          <w:p w:rsidR="00501F47" w:rsidRPr="00966FA8" w:rsidRDefault="00501F47" w:rsidP="0063337F">
            <w:pPr>
              <w:spacing w:after="0" w:line="240" w:lineRule="auto"/>
              <w:rPr>
                <w:rFonts w:ascii="Times New Roman" w:hAnsi="Times New Roman"/>
              </w:rPr>
            </w:pPr>
          </w:p>
        </w:tc>
      </w:tr>
      <w:tr w:rsidR="00501F47" w:rsidRPr="00966FA8" w:rsidTr="00AD04CD">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tcPr>
          <w:p w:rsidR="00501F47" w:rsidRPr="00966FA8" w:rsidRDefault="009C2A36"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4</w:t>
            </w:r>
          </w:p>
        </w:tc>
        <w:tc>
          <w:tcPr>
            <w:tcW w:w="2654" w:type="dxa"/>
            <w:gridSpan w:val="5"/>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 xml:space="preserve">Работа учителей на уроках и во внеурочное время с </w:t>
            </w:r>
            <w:proofErr w:type="gramStart"/>
            <w:r w:rsidRPr="00966FA8">
              <w:rPr>
                <w:rFonts w:ascii="Times New Roman" w:hAnsi="Times New Roman"/>
              </w:rPr>
              <w:t>неуспевающими</w:t>
            </w:r>
            <w:proofErr w:type="gramEnd"/>
            <w:r w:rsidRPr="00966FA8">
              <w:rPr>
                <w:rFonts w:ascii="Times New Roman" w:hAnsi="Times New Roman"/>
              </w:rPr>
              <w:t xml:space="preserve"> обучающимися</w:t>
            </w:r>
          </w:p>
        </w:tc>
        <w:tc>
          <w:tcPr>
            <w:tcW w:w="2479" w:type="dxa"/>
            <w:gridSpan w:val="4"/>
            <w:tcBorders>
              <w:top w:val="single" w:sz="4" w:space="0" w:color="000000"/>
              <w:left w:val="single" w:sz="4" w:space="0" w:color="000000"/>
              <w:bottom w:val="single" w:sz="4" w:space="0" w:color="000000"/>
              <w:right w:val="nil"/>
            </w:tcBorders>
          </w:tcPr>
          <w:p w:rsidR="00501F47" w:rsidRPr="00966FA8" w:rsidRDefault="00501F47"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 xml:space="preserve">Организация работы на уроках и во внеурочное время с </w:t>
            </w:r>
            <w:proofErr w:type="gramStart"/>
            <w:r w:rsidRPr="00966FA8">
              <w:rPr>
                <w:rFonts w:ascii="Times New Roman" w:hAnsi="Times New Roman"/>
              </w:rPr>
              <w:t>неуспевающими</w:t>
            </w:r>
            <w:proofErr w:type="gramEnd"/>
            <w:r w:rsidRPr="00966FA8">
              <w:rPr>
                <w:rFonts w:ascii="Times New Roman" w:hAnsi="Times New Roman"/>
              </w:rPr>
              <w:t xml:space="preserve"> обучающимися </w:t>
            </w:r>
          </w:p>
        </w:tc>
        <w:tc>
          <w:tcPr>
            <w:tcW w:w="1843"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фронтальный</w:t>
            </w:r>
          </w:p>
        </w:tc>
        <w:tc>
          <w:tcPr>
            <w:tcW w:w="1984"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посещение уроков, проверка планов неаудиторной занятости</w:t>
            </w:r>
          </w:p>
        </w:tc>
        <w:tc>
          <w:tcPr>
            <w:tcW w:w="1559"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7.11.2019-</w:t>
            </w:r>
          </w:p>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21.11.2019</w:t>
            </w:r>
          </w:p>
        </w:tc>
        <w:tc>
          <w:tcPr>
            <w:tcW w:w="1909" w:type="dxa"/>
            <w:tcBorders>
              <w:top w:val="single" w:sz="4" w:space="0" w:color="000000"/>
              <w:left w:val="single" w:sz="4" w:space="0" w:color="000000"/>
              <w:bottom w:val="single" w:sz="4" w:space="0" w:color="000000"/>
              <w:right w:val="nil"/>
            </w:tcBorders>
          </w:tcPr>
          <w:p w:rsidR="0063337F" w:rsidRPr="00966FA8" w:rsidRDefault="0063337F" w:rsidP="0063337F">
            <w:pPr>
              <w:spacing w:after="0" w:line="240" w:lineRule="auto"/>
              <w:rPr>
                <w:rFonts w:ascii="Times New Roman" w:hAnsi="Times New Roman"/>
              </w:rPr>
            </w:pPr>
            <w:r w:rsidRPr="00966FA8">
              <w:rPr>
                <w:rFonts w:ascii="Times New Roman" w:hAnsi="Times New Roman"/>
              </w:rPr>
              <w:t>Справка</w:t>
            </w:r>
          </w:p>
          <w:p w:rsidR="0063337F" w:rsidRPr="00966FA8" w:rsidRDefault="0063337F" w:rsidP="0063337F">
            <w:pPr>
              <w:spacing w:after="0" w:line="240" w:lineRule="auto"/>
              <w:rPr>
                <w:rFonts w:ascii="Times New Roman" w:hAnsi="Times New Roman"/>
              </w:rPr>
            </w:pPr>
            <w:r w:rsidRPr="00966FA8">
              <w:rPr>
                <w:rFonts w:ascii="Times New Roman" w:hAnsi="Times New Roman"/>
              </w:rPr>
              <w:t>Совещание при директоре</w:t>
            </w:r>
          </w:p>
          <w:p w:rsidR="00501F47" w:rsidRPr="00966FA8" w:rsidRDefault="00501F47" w:rsidP="00321D69">
            <w:pPr>
              <w:spacing w:after="0" w:line="240" w:lineRule="auto"/>
              <w:jc w:val="both"/>
              <w:rPr>
                <w:rFonts w:ascii="Times New Roman" w:hAnsi="Times New Roman"/>
              </w:rPr>
            </w:pPr>
          </w:p>
        </w:tc>
        <w:tc>
          <w:tcPr>
            <w:tcW w:w="2344" w:type="dxa"/>
            <w:gridSpan w:val="2"/>
            <w:tcBorders>
              <w:top w:val="single" w:sz="4" w:space="0" w:color="000000"/>
              <w:left w:val="single" w:sz="4" w:space="0" w:color="000000"/>
              <w:bottom w:val="single" w:sz="4" w:space="0" w:color="000000"/>
              <w:right w:val="single" w:sz="4" w:space="0" w:color="000000"/>
            </w:tcBorders>
          </w:tcPr>
          <w:p w:rsidR="00501F47" w:rsidRPr="00966FA8" w:rsidRDefault="0063337F" w:rsidP="00321D69">
            <w:pPr>
              <w:spacing w:after="0" w:line="240" w:lineRule="auto"/>
              <w:jc w:val="both"/>
              <w:rPr>
                <w:rFonts w:ascii="Times New Roman" w:hAnsi="Times New Roman"/>
              </w:rPr>
            </w:pPr>
            <w:r w:rsidRPr="00966FA8">
              <w:rPr>
                <w:rFonts w:ascii="Times New Roman" w:hAnsi="Times New Roman"/>
              </w:rPr>
              <w:t>администрация</w:t>
            </w:r>
          </w:p>
        </w:tc>
      </w:tr>
      <w:tr w:rsidR="00501F47" w:rsidRPr="00966FA8" w:rsidTr="00AD04CD">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tcPr>
          <w:p w:rsidR="00501F47" w:rsidRPr="00966FA8" w:rsidRDefault="009C2A36"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5</w:t>
            </w:r>
          </w:p>
        </w:tc>
        <w:tc>
          <w:tcPr>
            <w:tcW w:w="2654" w:type="dxa"/>
            <w:gridSpan w:val="5"/>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 xml:space="preserve">Успеваемость </w:t>
            </w:r>
            <w:proofErr w:type="gramStart"/>
            <w:r w:rsidRPr="00966FA8">
              <w:rPr>
                <w:rFonts w:ascii="Times New Roman" w:hAnsi="Times New Roman"/>
              </w:rPr>
              <w:t>обучающихся</w:t>
            </w:r>
            <w:proofErr w:type="gramEnd"/>
            <w:r w:rsidRPr="00966FA8">
              <w:rPr>
                <w:rFonts w:ascii="Times New Roman" w:hAnsi="Times New Roman"/>
              </w:rPr>
              <w:t xml:space="preserve"> за 1-ю четверть</w:t>
            </w:r>
          </w:p>
        </w:tc>
        <w:tc>
          <w:tcPr>
            <w:tcW w:w="2479" w:type="dxa"/>
            <w:gridSpan w:val="4"/>
            <w:tcBorders>
              <w:top w:val="single" w:sz="4" w:space="0" w:color="000000"/>
              <w:left w:val="single" w:sz="4" w:space="0" w:color="000000"/>
              <w:bottom w:val="single" w:sz="4" w:space="0" w:color="000000"/>
              <w:right w:val="nil"/>
            </w:tcBorders>
          </w:tcPr>
          <w:p w:rsidR="00501F47" w:rsidRPr="00966FA8" w:rsidRDefault="00501F47"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Выявление качества знаний и успеваемости  учащихся  за 1-ю четверть</w:t>
            </w:r>
          </w:p>
        </w:tc>
        <w:tc>
          <w:tcPr>
            <w:tcW w:w="1843"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Тематический</w:t>
            </w:r>
          </w:p>
        </w:tc>
        <w:tc>
          <w:tcPr>
            <w:tcW w:w="1984"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1.  Проверка классны</w:t>
            </w:r>
            <w:r w:rsidR="009C2A36" w:rsidRPr="00966FA8">
              <w:rPr>
                <w:rFonts w:ascii="Times New Roman" w:hAnsi="Times New Roman"/>
              </w:rPr>
              <w:t>5</w:t>
            </w:r>
            <w:r w:rsidRPr="00966FA8">
              <w:rPr>
                <w:rFonts w:ascii="Times New Roman" w:hAnsi="Times New Roman"/>
              </w:rPr>
              <w:t xml:space="preserve">х журналов;  </w:t>
            </w:r>
          </w:p>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2. Отчеты классных руководителей.</w:t>
            </w:r>
          </w:p>
        </w:tc>
        <w:tc>
          <w:tcPr>
            <w:tcW w:w="1559"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Ноябрь</w:t>
            </w:r>
          </w:p>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(1-я неделя)</w:t>
            </w:r>
          </w:p>
        </w:tc>
        <w:tc>
          <w:tcPr>
            <w:tcW w:w="1909" w:type="dxa"/>
            <w:tcBorders>
              <w:top w:val="single" w:sz="4" w:space="0" w:color="000000"/>
              <w:left w:val="single" w:sz="4" w:space="0" w:color="000000"/>
              <w:bottom w:val="single" w:sz="4" w:space="0" w:color="000000"/>
              <w:right w:val="nil"/>
            </w:tcBorders>
          </w:tcPr>
          <w:p w:rsidR="0063337F" w:rsidRPr="00966FA8" w:rsidRDefault="0063337F" w:rsidP="0063337F">
            <w:pPr>
              <w:spacing w:after="0" w:line="240" w:lineRule="auto"/>
              <w:jc w:val="both"/>
              <w:rPr>
                <w:rFonts w:ascii="Times New Roman" w:hAnsi="Times New Roman"/>
              </w:rPr>
            </w:pPr>
            <w:r w:rsidRPr="00966FA8">
              <w:rPr>
                <w:rFonts w:ascii="Times New Roman" w:hAnsi="Times New Roman"/>
              </w:rPr>
              <w:t xml:space="preserve">Справка, </w:t>
            </w:r>
          </w:p>
          <w:p w:rsidR="00501F47" w:rsidRPr="00966FA8" w:rsidRDefault="0063337F" w:rsidP="0063337F">
            <w:pPr>
              <w:spacing w:after="0" w:line="240" w:lineRule="auto"/>
              <w:jc w:val="both"/>
              <w:rPr>
                <w:rFonts w:ascii="Times New Roman" w:hAnsi="Times New Roman"/>
              </w:rPr>
            </w:pPr>
            <w:r w:rsidRPr="00966FA8">
              <w:rPr>
                <w:rFonts w:ascii="Times New Roman" w:hAnsi="Times New Roman"/>
              </w:rPr>
              <w:t>педагогический совет</w:t>
            </w:r>
          </w:p>
        </w:tc>
        <w:tc>
          <w:tcPr>
            <w:tcW w:w="2344" w:type="dxa"/>
            <w:gridSpan w:val="2"/>
            <w:tcBorders>
              <w:top w:val="single" w:sz="4" w:space="0" w:color="000000"/>
              <w:left w:val="single" w:sz="4" w:space="0" w:color="000000"/>
              <w:bottom w:val="single" w:sz="4" w:space="0" w:color="000000"/>
              <w:right w:val="single" w:sz="4" w:space="0" w:color="000000"/>
            </w:tcBorders>
          </w:tcPr>
          <w:p w:rsidR="0063337F" w:rsidRPr="00966FA8" w:rsidRDefault="0063337F" w:rsidP="0063337F">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63337F" w:rsidRPr="00966FA8" w:rsidRDefault="0063337F" w:rsidP="0063337F">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 классные руководители</w:t>
            </w:r>
          </w:p>
          <w:p w:rsidR="0063337F" w:rsidRPr="00966FA8" w:rsidRDefault="0063337F" w:rsidP="00321D69">
            <w:pPr>
              <w:spacing w:after="0" w:line="240" w:lineRule="auto"/>
              <w:jc w:val="both"/>
              <w:rPr>
                <w:rFonts w:ascii="Times New Roman" w:hAnsi="Times New Roman"/>
              </w:rPr>
            </w:pPr>
          </w:p>
          <w:p w:rsidR="00501F47" w:rsidRPr="00966FA8" w:rsidRDefault="00501F47" w:rsidP="00321D69">
            <w:pPr>
              <w:spacing w:after="0" w:line="240" w:lineRule="auto"/>
              <w:jc w:val="both"/>
              <w:rPr>
                <w:rFonts w:ascii="Times New Roman" w:hAnsi="Times New Roman"/>
              </w:rPr>
            </w:pPr>
          </w:p>
        </w:tc>
      </w:tr>
      <w:tr w:rsidR="00501F47" w:rsidRPr="00966FA8" w:rsidTr="00B15F2C">
        <w:trPr>
          <w:gridAfter w:val="1"/>
          <w:wAfter w:w="236" w:type="dxa"/>
          <w:cantSplit/>
          <w:trHeight w:val="265"/>
        </w:trPr>
        <w:tc>
          <w:tcPr>
            <w:tcW w:w="15310" w:type="dxa"/>
            <w:gridSpan w:val="16"/>
            <w:tcBorders>
              <w:top w:val="single" w:sz="4" w:space="0" w:color="000000"/>
              <w:left w:val="single" w:sz="4" w:space="0" w:color="000000"/>
              <w:bottom w:val="single" w:sz="4" w:space="0" w:color="000000"/>
              <w:right w:val="single" w:sz="4" w:space="0" w:color="000000"/>
            </w:tcBorders>
            <w:hideMark/>
          </w:tcPr>
          <w:p w:rsidR="00501F47" w:rsidRPr="00966FA8" w:rsidRDefault="00501F47"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4. Здоровье и здоровый образ жизни. Питание учащихся</w:t>
            </w:r>
          </w:p>
        </w:tc>
      </w:tr>
      <w:tr w:rsidR="00501F47" w:rsidRPr="00966FA8" w:rsidTr="00AD04CD">
        <w:trPr>
          <w:gridAfter w:val="1"/>
          <w:wAfter w:w="236" w:type="dxa"/>
          <w:cantSplit/>
          <w:trHeight w:val="415"/>
        </w:trPr>
        <w:tc>
          <w:tcPr>
            <w:tcW w:w="538" w:type="dxa"/>
            <w:tcBorders>
              <w:top w:val="single" w:sz="4" w:space="0" w:color="000000"/>
              <w:left w:val="single" w:sz="4" w:space="0" w:color="000000"/>
              <w:bottom w:val="single" w:sz="4" w:space="0" w:color="000000"/>
              <w:right w:val="nil"/>
            </w:tcBorders>
          </w:tcPr>
          <w:p w:rsidR="00501F47" w:rsidRPr="00966FA8" w:rsidRDefault="00501F47" w:rsidP="005F78F9">
            <w:pPr>
              <w:suppressAutoHyphens/>
              <w:autoSpaceDN w:val="0"/>
              <w:spacing w:after="0" w:line="240" w:lineRule="auto"/>
              <w:rPr>
                <w:rFonts w:ascii="Times New Roman" w:eastAsia="Times New Roman" w:hAnsi="Times New Roman" w:cs="Times New Roman"/>
                <w:lang w:eastAsia="ar-SA"/>
              </w:rPr>
            </w:pPr>
          </w:p>
        </w:tc>
        <w:tc>
          <w:tcPr>
            <w:tcW w:w="2654" w:type="dxa"/>
            <w:gridSpan w:val="5"/>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Организация проведения осенних каникул</w:t>
            </w:r>
          </w:p>
        </w:tc>
        <w:tc>
          <w:tcPr>
            <w:tcW w:w="2479" w:type="dxa"/>
            <w:gridSpan w:val="4"/>
            <w:tcBorders>
              <w:top w:val="single" w:sz="4" w:space="0" w:color="000000"/>
              <w:left w:val="single" w:sz="4" w:space="0" w:color="000000"/>
              <w:bottom w:val="single" w:sz="4" w:space="0" w:color="000000"/>
              <w:right w:val="nil"/>
            </w:tcBorders>
          </w:tcPr>
          <w:p w:rsidR="00501F47" w:rsidRPr="00966FA8" w:rsidRDefault="00501F47" w:rsidP="00321D69">
            <w:pPr>
              <w:tabs>
                <w:tab w:val="left" w:pos="312"/>
              </w:tabs>
              <w:spacing w:after="0" w:line="240" w:lineRule="auto"/>
              <w:jc w:val="both"/>
              <w:rPr>
                <w:rFonts w:ascii="Times New Roman" w:hAnsi="Times New Roman"/>
              </w:rPr>
            </w:pPr>
            <w:r w:rsidRPr="00966FA8">
              <w:rPr>
                <w:rFonts w:ascii="Times New Roman" w:hAnsi="Times New Roman"/>
              </w:rPr>
              <w:t>Уровень организации воспитательной работы во время осенних каникул</w:t>
            </w:r>
          </w:p>
        </w:tc>
        <w:tc>
          <w:tcPr>
            <w:tcW w:w="1843"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Текущий,  Персональный Тематический</w:t>
            </w:r>
          </w:p>
        </w:tc>
        <w:tc>
          <w:tcPr>
            <w:tcW w:w="1984"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Наблюдение</w:t>
            </w:r>
          </w:p>
        </w:tc>
        <w:tc>
          <w:tcPr>
            <w:tcW w:w="1559"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jc w:val="both"/>
              <w:rPr>
                <w:rFonts w:ascii="Times New Roman" w:hAnsi="Times New Roman"/>
              </w:rPr>
            </w:pPr>
            <w:r w:rsidRPr="00966FA8">
              <w:rPr>
                <w:rFonts w:ascii="Times New Roman" w:hAnsi="Times New Roman"/>
              </w:rPr>
              <w:t>Ноябрь</w:t>
            </w:r>
          </w:p>
        </w:tc>
        <w:tc>
          <w:tcPr>
            <w:tcW w:w="1909" w:type="dxa"/>
            <w:tcBorders>
              <w:top w:val="single" w:sz="4" w:space="0" w:color="000000"/>
              <w:left w:val="single" w:sz="4" w:space="0" w:color="000000"/>
              <w:bottom w:val="single" w:sz="4" w:space="0" w:color="000000"/>
              <w:right w:val="nil"/>
            </w:tcBorders>
          </w:tcPr>
          <w:p w:rsidR="00501F47" w:rsidRPr="00966FA8" w:rsidRDefault="009C2A36" w:rsidP="00321D69">
            <w:pPr>
              <w:spacing w:after="0" w:line="240" w:lineRule="auto"/>
              <w:jc w:val="both"/>
              <w:rPr>
                <w:rFonts w:ascii="Times New Roman" w:hAnsi="Times New Roman"/>
              </w:rPr>
            </w:pPr>
            <w:r w:rsidRPr="00966FA8">
              <w:rPr>
                <w:rFonts w:ascii="Times New Roman" w:hAnsi="Times New Roman"/>
              </w:rPr>
              <w:t>Справка</w:t>
            </w:r>
          </w:p>
        </w:tc>
        <w:tc>
          <w:tcPr>
            <w:tcW w:w="2344" w:type="dxa"/>
            <w:gridSpan w:val="2"/>
            <w:tcBorders>
              <w:top w:val="single" w:sz="4" w:space="0" w:color="000000"/>
              <w:left w:val="single" w:sz="4" w:space="0" w:color="000000"/>
              <w:bottom w:val="single" w:sz="4" w:space="0" w:color="000000"/>
              <w:right w:val="single" w:sz="4" w:space="0" w:color="000000"/>
            </w:tcBorders>
          </w:tcPr>
          <w:p w:rsidR="00501F47" w:rsidRPr="00966FA8" w:rsidRDefault="009C2A36" w:rsidP="00321D69">
            <w:pPr>
              <w:spacing w:after="0" w:line="240" w:lineRule="auto"/>
              <w:jc w:val="both"/>
              <w:rPr>
                <w:rFonts w:ascii="Times New Roman" w:hAnsi="Times New Roman"/>
              </w:rPr>
            </w:pPr>
            <w:r w:rsidRPr="00966FA8">
              <w:rPr>
                <w:rFonts w:ascii="Times New Roman" w:eastAsia="Times New Roman" w:hAnsi="Times New Roman" w:cs="Times New Roman"/>
              </w:rPr>
              <w:t xml:space="preserve">Твердохлебова С.Н., </w:t>
            </w:r>
            <w:r w:rsidRPr="00966FA8">
              <w:rPr>
                <w:rFonts w:ascii="Times New Roman" w:hAnsi="Times New Roman" w:cs="Times New Roman"/>
              </w:rPr>
              <w:t>заместитель директора</w:t>
            </w:r>
          </w:p>
        </w:tc>
      </w:tr>
      <w:tr w:rsidR="00501F47" w:rsidRPr="00966FA8" w:rsidTr="00B15F2C">
        <w:trPr>
          <w:gridAfter w:val="1"/>
          <w:wAfter w:w="236" w:type="dxa"/>
          <w:cantSplit/>
          <w:trHeight w:val="280"/>
        </w:trPr>
        <w:tc>
          <w:tcPr>
            <w:tcW w:w="15310" w:type="dxa"/>
            <w:gridSpan w:val="16"/>
            <w:tcBorders>
              <w:top w:val="single" w:sz="4" w:space="0" w:color="000000"/>
              <w:left w:val="single" w:sz="4" w:space="0" w:color="000000"/>
              <w:bottom w:val="single" w:sz="4" w:space="0" w:color="000000"/>
              <w:right w:val="single" w:sz="4" w:space="0" w:color="000000"/>
            </w:tcBorders>
            <w:hideMark/>
          </w:tcPr>
          <w:p w:rsidR="00501F47" w:rsidRPr="00966FA8" w:rsidRDefault="00501F47"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 xml:space="preserve">Блок 5. Состояние преподавания учебных предметов </w:t>
            </w:r>
          </w:p>
        </w:tc>
      </w:tr>
      <w:tr w:rsidR="00501F47" w:rsidRPr="00966FA8" w:rsidTr="00AD04CD">
        <w:trPr>
          <w:gridAfter w:val="1"/>
          <w:wAfter w:w="236" w:type="dxa"/>
          <w:cantSplit/>
          <w:trHeight w:val="417"/>
        </w:trPr>
        <w:tc>
          <w:tcPr>
            <w:tcW w:w="538" w:type="dxa"/>
            <w:tcBorders>
              <w:top w:val="single" w:sz="4" w:space="0" w:color="000000"/>
              <w:left w:val="single" w:sz="4" w:space="0" w:color="000000"/>
              <w:bottom w:val="single" w:sz="4" w:space="0" w:color="000000"/>
              <w:right w:val="nil"/>
            </w:tcBorders>
          </w:tcPr>
          <w:p w:rsidR="00501F47" w:rsidRPr="00966FA8" w:rsidRDefault="000729E3"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Посещение уроков у молодых и вновь прибывших педагогов</w:t>
            </w:r>
          </w:p>
        </w:tc>
        <w:tc>
          <w:tcPr>
            <w:tcW w:w="2479" w:type="dxa"/>
            <w:gridSpan w:val="4"/>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Качество ведения уроков</w:t>
            </w:r>
          </w:p>
          <w:p w:rsidR="00501F47" w:rsidRPr="00966FA8" w:rsidRDefault="00501F47" w:rsidP="00321D69">
            <w:pPr>
              <w:spacing w:after="0" w:line="240" w:lineRule="auto"/>
              <w:rPr>
                <w:rFonts w:ascii="Times New Roman" w:hAnsi="Times New Roman"/>
              </w:rPr>
            </w:pPr>
          </w:p>
          <w:p w:rsidR="00501F47" w:rsidRPr="00966FA8" w:rsidRDefault="00501F47" w:rsidP="00321D69">
            <w:pPr>
              <w:spacing w:after="0" w:line="240" w:lineRule="auto"/>
              <w:rPr>
                <w:rFonts w:ascii="Times New Roman" w:hAnsi="Times New Roman"/>
              </w:rPr>
            </w:pPr>
          </w:p>
        </w:tc>
        <w:tc>
          <w:tcPr>
            <w:tcW w:w="1843"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фронтальный</w:t>
            </w:r>
          </w:p>
        </w:tc>
        <w:tc>
          <w:tcPr>
            <w:tcW w:w="1984"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посещение уроков</w:t>
            </w:r>
          </w:p>
        </w:tc>
        <w:tc>
          <w:tcPr>
            <w:tcW w:w="1559"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18-29  ноября</w:t>
            </w:r>
          </w:p>
        </w:tc>
        <w:tc>
          <w:tcPr>
            <w:tcW w:w="1909"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администрация</w:t>
            </w:r>
          </w:p>
        </w:tc>
        <w:tc>
          <w:tcPr>
            <w:tcW w:w="2344" w:type="dxa"/>
            <w:gridSpan w:val="2"/>
            <w:tcBorders>
              <w:top w:val="single" w:sz="4" w:space="0" w:color="000000"/>
              <w:left w:val="single" w:sz="4" w:space="0" w:color="000000"/>
              <w:bottom w:val="single" w:sz="4" w:space="0" w:color="000000"/>
              <w:right w:val="single" w:sz="4" w:space="0" w:color="000000"/>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Совещание при директоре</w:t>
            </w:r>
          </w:p>
        </w:tc>
      </w:tr>
      <w:tr w:rsidR="00501F47" w:rsidRPr="00966FA8" w:rsidTr="00AD04CD">
        <w:trPr>
          <w:gridAfter w:val="1"/>
          <w:wAfter w:w="236" w:type="dxa"/>
          <w:cantSplit/>
          <w:trHeight w:val="417"/>
        </w:trPr>
        <w:tc>
          <w:tcPr>
            <w:tcW w:w="538" w:type="dxa"/>
            <w:tcBorders>
              <w:top w:val="single" w:sz="4" w:space="0" w:color="000000"/>
              <w:left w:val="single" w:sz="4" w:space="0" w:color="000000"/>
              <w:bottom w:val="single" w:sz="4" w:space="0" w:color="000000"/>
              <w:right w:val="nil"/>
            </w:tcBorders>
          </w:tcPr>
          <w:p w:rsidR="00501F47" w:rsidRPr="00966FA8" w:rsidRDefault="000729E3"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54" w:type="dxa"/>
            <w:gridSpan w:val="5"/>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Проверка преподавания физической культуры</w:t>
            </w:r>
          </w:p>
        </w:tc>
        <w:tc>
          <w:tcPr>
            <w:tcW w:w="2479" w:type="dxa"/>
            <w:gridSpan w:val="4"/>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Качество ведения уроков</w:t>
            </w:r>
          </w:p>
          <w:p w:rsidR="00501F47" w:rsidRPr="00966FA8" w:rsidRDefault="00501F47" w:rsidP="00321D69">
            <w:pPr>
              <w:spacing w:after="0" w:line="240" w:lineRule="auto"/>
              <w:rPr>
                <w:rFonts w:ascii="Times New Roman" w:hAnsi="Times New Roman"/>
              </w:rPr>
            </w:pPr>
          </w:p>
          <w:p w:rsidR="00501F47" w:rsidRPr="00966FA8" w:rsidRDefault="00501F47" w:rsidP="00321D69">
            <w:pPr>
              <w:spacing w:after="0" w:line="240" w:lineRule="auto"/>
              <w:rPr>
                <w:rFonts w:ascii="Times New Roman" w:hAnsi="Times New Roman"/>
              </w:rPr>
            </w:pPr>
          </w:p>
          <w:p w:rsidR="00501F47" w:rsidRPr="00966FA8" w:rsidRDefault="00501F47" w:rsidP="00321D69">
            <w:pPr>
              <w:spacing w:after="0" w:line="240" w:lineRule="auto"/>
              <w:rPr>
                <w:rFonts w:ascii="Times New Roman" w:hAnsi="Times New Roman"/>
              </w:rPr>
            </w:pPr>
          </w:p>
          <w:p w:rsidR="00501F47" w:rsidRPr="00966FA8" w:rsidRDefault="00501F47" w:rsidP="00321D69">
            <w:pPr>
              <w:spacing w:after="0" w:line="240" w:lineRule="auto"/>
              <w:rPr>
                <w:rFonts w:ascii="Times New Roman" w:hAnsi="Times New Roman"/>
              </w:rPr>
            </w:pPr>
          </w:p>
        </w:tc>
        <w:tc>
          <w:tcPr>
            <w:tcW w:w="1843"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персональный</w:t>
            </w:r>
          </w:p>
        </w:tc>
        <w:tc>
          <w:tcPr>
            <w:tcW w:w="1984"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посещение уроков</w:t>
            </w:r>
          </w:p>
        </w:tc>
        <w:tc>
          <w:tcPr>
            <w:tcW w:w="1559"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18-29  ноября</w:t>
            </w:r>
          </w:p>
        </w:tc>
        <w:tc>
          <w:tcPr>
            <w:tcW w:w="1909" w:type="dxa"/>
            <w:tcBorders>
              <w:top w:val="single" w:sz="4" w:space="0" w:color="000000"/>
              <w:left w:val="single" w:sz="4" w:space="0" w:color="000000"/>
              <w:bottom w:val="single" w:sz="4" w:space="0" w:color="000000"/>
              <w:right w:val="nil"/>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администрация</w:t>
            </w:r>
          </w:p>
        </w:tc>
        <w:tc>
          <w:tcPr>
            <w:tcW w:w="2344" w:type="dxa"/>
            <w:gridSpan w:val="2"/>
            <w:tcBorders>
              <w:top w:val="single" w:sz="4" w:space="0" w:color="000000"/>
              <w:left w:val="single" w:sz="4" w:space="0" w:color="000000"/>
              <w:bottom w:val="single" w:sz="4" w:space="0" w:color="000000"/>
              <w:right w:val="single" w:sz="4" w:space="0" w:color="000000"/>
            </w:tcBorders>
          </w:tcPr>
          <w:p w:rsidR="00501F47" w:rsidRPr="00966FA8" w:rsidRDefault="00501F47" w:rsidP="00321D69">
            <w:pPr>
              <w:spacing w:after="0" w:line="240" w:lineRule="auto"/>
              <w:rPr>
                <w:rFonts w:ascii="Times New Roman" w:hAnsi="Times New Roman"/>
              </w:rPr>
            </w:pPr>
            <w:r w:rsidRPr="00966FA8">
              <w:rPr>
                <w:rFonts w:ascii="Times New Roman" w:hAnsi="Times New Roman"/>
              </w:rPr>
              <w:t xml:space="preserve">Справка, совещание при </w:t>
            </w:r>
            <w:proofErr w:type="spellStart"/>
            <w:r w:rsidRPr="00966FA8">
              <w:rPr>
                <w:rFonts w:ascii="Times New Roman" w:hAnsi="Times New Roman"/>
              </w:rPr>
              <w:t>дректоре</w:t>
            </w:r>
            <w:proofErr w:type="spellEnd"/>
          </w:p>
        </w:tc>
      </w:tr>
      <w:tr w:rsidR="00501F47" w:rsidRPr="00966FA8" w:rsidTr="00B15F2C">
        <w:trPr>
          <w:gridAfter w:val="1"/>
          <w:wAfter w:w="236" w:type="dxa"/>
          <w:cantSplit/>
          <w:trHeight w:val="267"/>
        </w:trPr>
        <w:tc>
          <w:tcPr>
            <w:tcW w:w="15310" w:type="dxa"/>
            <w:gridSpan w:val="16"/>
            <w:tcBorders>
              <w:top w:val="single" w:sz="4" w:space="0" w:color="000000"/>
              <w:left w:val="single" w:sz="4" w:space="0" w:color="000000"/>
              <w:bottom w:val="single" w:sz="4" w:space="0" w:color="000000"/>
              <w:right w:val="single" w:sz="4" w:space="0" w:color="000000"/>
            </w:tcBorders>
            <w:hideMark/>
          </w:tcPr>
          <w:p w:rsidR="00501F47" w:rsidRPr="00966FA8" w:rsidRDefault="00501F47"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6. Состояние учебно – методической работы</w:t>
            </w:r>
          </w:p>
        </w:tc>
      </w:tr>
      <w:tr w:rsidR="00501F47" w:rsidRPr="00966FA8" w:rsidTr="00AD04CD">
        <w:trPr>
          <w:gridAfter w:val="1"/>
          <w:wAfter w:w="236" w:type="dxa"/>
          <w:cantSplit/>
          <w:trHeight w:val="412"/>
        </w:trPr>
        <w:tc>
          <w:tcPr>
            <w:tcW w:w="538" w:type="dxa"/>
            <w:tcBorders>
              <w:top w:val="single" w:sz="4" w:space="0" w:color="000000"/>
              <w:left w:val="single" w:sz="4" w:space="0" w:color="000000"/>
              <w:bottom w:val="single" w:sz="4" w:space="0" w:color="000000"/>
              <w:right w:val="nil"/>
            </w:tcBorders>
            <w:hideMark/>
          </w:tcPr>
          <w:p w:rsidR="00501F47" w:rsidRPr="00966FA8" w:rsidRDefault="00501F47"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hideMark/>
          </w:tcPr>
          <w:p w:rsidR="00501F47" w:rsidRPr="00966FA8" w:rsidRDefault="00501F47" w:rsidP="00750479">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 Индивидуальная работа со </w:t>
            </w:r>
            <w:proofErr w:type="gramStart"/>
            <w:r w:rsidRPr="00966FA8">
              <w:rPr>
                <w:rFonts w:ascii="Times New Roman" w:eastAsia="Times New Roman" w:hAnsi="Times New Roman" w:cs="Times New Roman"/>
              </w:rPr>
              <w:t>слабоуспевающими</w:t>
            </w:r>
            <w:proofErr w:type="gramEnd"/>
            <w:r w:rsidRPr="00966FA8">
              <w:rPr>
                <w:rFonts w:ascii="Times New Roman" w:eastAsia="Times New Roman" w:hAnsi="Times New Roman" w:cs="Times New Roman"/>
              </w:rPr>
              <w:t xml:space="preserve"> обучающимися</w:t>
            </w:r>
          </w:p>
        </w:tc>
        <w:tc>
          <w:tcPr>
            <w:tcW w:w="2479" w:type="dxa"/>
            <w:gridSpan w:val="4"/>
            <w:tcBorders>
              <w:top w:val="single" w:sz="4" w:space="0" w:color="000000"/>
              <w:left w:val="single" w:sz="4" w:space="0" w:color="000000"/>
              <w:bottom w:val="single" w:sz="4" w:space="0" w:color="000000"/>
              <w:right w:val="nil"/>
            </w:tcBorders>
            <w:hideMark/>
          </w:tcPr>
          <w:p w:rsidR="00501F47" w:rsidRPr="00966FA8" w:rsidRDefault="00501F47" w:rsidP="00750479">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Изучение организации работы со </w:t>
            </w:r>
            <w:proofErr w:type="gramStart"/>
            <w:r w:rsidRPr="00966FA8">
              <w:rPr>
                <w:rFonts w:ascii="Times New Roman" w:eastAsia="Times New Roman" w:hAnsi="Times New Roman" w:cs="Times New Roman"/>
              </w:rPr>
              <w:t>слабоуспевающими</w:t>
            </w:r>
            <w:proofErr w:type="gramEnd"/>
            <w:r w:rsidRPr="00966FA8">
              <w:rPr>
                <w:rFonts w:ascii="Times New Roman" w:eastAsia="Times New Roman" w:hAnsi="Times New Roman" w:cs="Times New Roman"/>
              </w:rPr>
              <w:t xml:space="preserve"> обучающимися на учебных занятиях и во внеурочное время с целью ликвидации пробелов в знаниях учащихся</w:t>
            </w:r>
          </w:p>
        </w:tc>
        <w:tc>
          <w:tcPr>
            <w:tcW w:w="1843" w:type="dxa"/>
            <w:tcBorders>
              <w:top w:val="single" w:sz="4" w:space="0" w:color="000000"/>
              <w:left w:val="single" w:sz="4" w:space="0" w:color="000000"/>
              <w:bottom w:val="single" w:sz="4" w:space="0" w:color="000000"/>
              <w:right w:val="nil"/>
            </w:tcBorders>
            <w:hideMark/>
          </w:tcPr>
          <w:p w:rsidR="00501F47" w:rsidRPr="00966FA8" w:rsidRDefault="00501F47" w:rsidP="00750479">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1984" w:type="dxa"/>
            <w:tcBorders>
              <w:top w:val="single" w:sz="4" w:space="0" w:color="000000"/>
              <w:left w:val="single" w:sz="4" w:space="0" w:color="000000"/>
              <w:bottom w:val="single" w:sz="4" w:space="0" w:color="000000"/>
              <w:right w:val="nil"/>
            </w:tcBorders>
            <w:hideMark/>
          </w:tcPr>
          <w:p w:rsidR="00501F47" w:rsidRPr="00966FA8" w:rsidRDefault="00501F47" w:rsidP="00750479">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Собеседование</w:t>
            </w:r>
            <w:proofErr w:type="gramStart"/>
            <w:r w:rsidRPr="00966FA8">
              <w:rPr>
                <w:rFonts w:ascii="Times New Roman" w:eastAsia="Times New Roman" w:hAnsi="Times New Roman" w:cs="Times New Roman"/>
              </w:rPr>
              <w:t xml:space="preserve"> ,</w:t>
            </w:r>
            <w:proofErr w:type="gramEnd"/>
            <w:r w:rsidRPr="00966FA8">
              <w:rPr>
                <w:rFonts w:ascii="Times New Roman" w:eastAsia="Times New Roman" w:hAnsi="Times New Roman" w:cs="Times New Roman"/>
              </w:rPr>
              <w:t xml:space="preserve"> проверка документации, посещение учебных занятий и занятий неаудиторной занятости</w:t>
            </w:r>
          </w:p>
        </w:tc>
        <w:tc>
          <w:tcPr>
            <w:tcW w:w="1559" w:type="dxa"/>
            <w:tcBorders>
              <w:top w:val="single" w:sz="4" w:space="0" w:color="000000"/>
              <w:left w:val="single" w:sz="4" w:space="0" w:color="000000"/>
              <w:bottom w:val="single" w:sz="4" w:space="0" w:color="000000"/>
              <w:right w:val="nil"/>
            </w:tcBorders>
            <w:hideMark/>
          </w:tcPr>
          <w:p w:rsidR="00501F47" w:rsidRPr="00966FA8" w:rsidRDefault="00501F47" w:rsidP="00750479">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909" w:type="dxa"/>
            <w:tcBorders>
              <w:top w:val="single" w:sz="4" w:space="0" w:color="000000"/>
              <w:left w:val="single" w:sz="4" w:space="0" w:color="000000"/>
              <w:bottom w:val="single" w:sz="4" w:space="0" w:color="000000"/>
              <w:right w:val="nil"/>
            </w:tcBorders>
            <w:hideMark/>
          </w:tcPr>
          <w:p w:rsidR="00501F47" w:rsidRPr="00966FA8" w:rsidRDefault="00501F47" w:rsidP="00750479">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Индивидуальные планы работы со </w:t>
            </w:r>
            <w:proofErr w:type="gramStart"/>
            <w:r w:rsidRPr="00966FA8">
              <w:rPr>
                <w:rFonts w:ascii="Times New Roman" w:eastAsia="Times New Roman" w:hAnsi="Times New Roman" w:cs="Times New Roman"/>
              </w:rPr>
              <w:t>слабоуспевающими</w:t>
            </w:r>
            <w:proofErr w:type="gramEnd"/>
            <w:r w:rsidRPr="00966FA8">
              <w:rPr>
                <w:rFonts w:ascii="Times New Roman" w:eastAsia="Times New Roman" w:hAnsi="Times New Roman" w:cs="Times New Roman"/>
              </w:rPr>
              <w:t xml:space="preserve"> обучающимися</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501F47" w:rsidRPr="00966FA8" w:rsidRDefault="00501F47" w:rsidP="00750479">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501F47" w:rsidRPr="00966FA8" w:rsidRDefault="00501F47" w:rsidP="00750479">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w:t>
            </w:r>
          </w:p>
          <w:p w:rsidR="00501F47" w:rsidRPr="00966FA8" w:rsidRDefault="00501F47" w:rsidP="00750479">
            <w:pPr>
              <w:spacing w:after="0" w:line="240" w:lineRule="auto"/>
              <w:rPr>
                <w:rFonts w:ascii="Times New Roman" w:hAnsi="Times New Roman" w:cs="Times New Roman"/>
              </w:rPr>
            </w:pPr>
          </w:p>
        </w:tc>
      </w:tr>
      <w:tr w:rsidR="00501F47" w:rsidRPr="00966FA8" w:rsidTr="00B15F2C">
        <w:trPr>
          <w:gridAfter w:val="1"/>
          <w:wAfter w:w="236" w:type="dxa"/>
          <w:cantSplit/>
          <w:trHeight w:val="334"/>
        </w:trPr>
        <w:tc>
          <w:tcPr>
            <w:tcW w:w="15310" w:type="dxa"/>
            <w:gridSpan w:val="16"/>
            <w:tcBorders>
              <w:top w:val="single" w:sz="4" w:space="0" w:color="000000"/>
              <w:left w:val="single" w:sz="4" w:space="0" w:color="000000"/>
              <w:bottom w:val="single" w:sz="4" w:space="0" w:color="000000"/>
              <w:right w:val="single" w:sz="4" w:space="0" w:color="000000"/>
            </w:tcBorders>
            <w:hideMark/>
          </w:tcPr>
          <w:p w:rsidR="00501F47" w:rsidRPr="00966FA8" w:rsidRDefault="00501F47"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lastRenderedPageBreak/>
              <w:t>Блок 7. Работа библиотеки</w:t>
            </w:r>
          </w:p>
        </w:tc>
      </w:tr>
      <w:tr w:rsidR="00501F47" w:rsidRPr="00966FA8" w:rsidTr="00AD04CD">
        <w:trPr>
          <w:gridAfter w:val="1"/>
          <w:wAfter w:w="236" w:type="dxa"/>
          <w:cantSplit/>
          <w:trHeight w:val="355"/>
        </w:trPr>
        <w:tc>
          <w:tcPr>
            <w:tcW w:w="538" w:type="dxa"/>
            <w:tcBorders>
              <w:top w:val="single" w:sz="4" w:space="0" w:color="000000"/>
              <w:left w:val="single" w:sz="4" w:space="0" w:color="000000"/>
              <w:bottom w:val="single" w:sz="4" w:space="0" w:color="000000"/>
              <w:right w:val="nil"/>
            </w:tcBorders>
            <w:hideMark/>
          </w:tcPr>
          <w:p w:rsidR="00501F47" w:rsidRPr="00966FA8" w:rsidRDefault="00501F47"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Формирование предварительной заявки на обеспечение ОУ учебниками</w:t>
            </w:r>
          </w:p>
        </w:tc>
        <w:tc>
          <w:tcPr>
            <w:tcW w:w="2479" w:type="dxa"/>
            <w:gridSpan w:val="4"/>
            <w:tcBorders>
              <w:top w:val="single" w:sz="4" w:space="0" w:color="000000"/>
              <w:left w:val="single" w:sz="4" w:space="0" w:color="000000"/>
              <w:bottom w:val="single" w:sz="4" w:space="0" w:color="000000"/>
              <w:right w:val="nil"/>
            </w:tcBorders>
          </w:tcPr>
          <w:p w:rsidR="00501F47" w:rsidRPr="00966FA8" w:rsidRDefault="00501F47" w:rsidP="00007FFD">
            <w:pPr>
              <w:snapToGrid w:val="0"/>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Определение списка учебников для предварительного заказа</w:t>
            </w:r>
          </w:p>
        </w:tc>
        <w:tc>
          <w:tcPr>
            <w:tcW w:w="1843"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Тематический </w:t>
            </w:r>
          </w:p>
        </w:tc>
        <w:tc>
          <w:tcPr>
            <w:tcW w:w="1984"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Работа с документацией</w:t>
            </w:r>
          </w:p>
        </w:tc>
        <w:tc>
          <w:tcPr>
            <w:tcW w:w="1559"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909" w:type="dxa"/>
            <w:tcBorders>
              <w:top w:val="single" w:sz="4" w:space="0" w:color="000000"/>
              <w:left w:val="single" w:sz="4" w:space="0" w:color="000000"/>
              <w:bottom w:val="single" w:sz="4" w:space="0" w:color="000000"/>
              <w:right w:val="nil"/>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Список учебников для предварительного заказа</w:t>
            </w:r>
          </w:p>
        </w:tc>
        <w:tc>
          <w:tcPr>
            <w:tcW w:w="2344" w:type="dxa"/>
            <w:gridSpan w:val="2"/>
            <w:tcBorders>
              <w:top w:val="single" w:sz="4" w:space="0" w:color="000000"/>
              <w:left w:val="single" w:sz="4" w:space="0" w:color="000000"/>
              <w:bottom w:val="single" w:sz="4" w:space="0" w:color="000000"/>
              <w:right w:val="single" w:sz="4" w:space="0" w:color="000000"/>
            </w:tcBorders>
            <w:hideMark/>
          </w:tcPr>
          <w:p w:rsidR="00501F47" w:rsidRPr="00966FA8" w:rsidRDefault="00501F47"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Педагог-библиотекарь,</w:t>
            </w:r>
          </w:p>
          <w:p w:rsidR="00501F47" w:rsidRPr="00966FA8" w:rsidRDefault="00A24FF2"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у</w:t>
            </w:r>
            <w:r w:rsidR="00501F47" w:rsidRPr="00966FA8">
              <w:rPr>
                <w:rFonts w:ascii="Times New Roman" w:eastAsia="Times New Roman" w:hAnsi="Times New Roman" w:cs="Times New Roman"/>
              </w:rPr>
              <w:t>чителя-предметники</w:t>
            </w:r>
          </w:p>
        </w:tc>
      </w:tr>
      <w:tr w:rsidR="00501F47" w:rsidRPr="00966FA8" w:rsidTr="00B15F2C">
        <w:trPr>
          <w:gridAfter w:val="1"/>
          <w:wAfter w:w="236" w:type="dxa"/>
          <w:cantSplit/>
          <w:trHeight w:val="260"/>
        </w:trPr>
        <w:tc>
          <w:tcPr>
            <w:tcW w:w="15310" w:type="dxa"/>
            <w:gridSpan w:val="16"/>
            <w:tcBorders>
              <w:top w:val="single" w:sz="4" w:space="0" w:color="000000"/>
              <w:left w:val="single" w:sz="4" w:space="0" w:color="000000"/>
              <w:bottom w:val="single" w:sz="4" w:space="0" w:color="000000"/>
              <w:right w:val="single" w:sz="4" w:space="0" w:color="000000"/>
            </w:tcBorders>
            <w:hideMark/>
          </w:tcPr>
          <w:p w:rsidR="00501F47" w:rsidRPr="00966FA8" w:rsidRDefault="00501F47"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8. Работа по подготовке к итоговой аттестации</w:t>
            </w:r>
          </w:p>
        </w:tc>
      </w:tr>
      <w:tr w:rsidR="005A384D" w:rsidRPr="00966FA8" w:rsidTr="00AD04CD">
        <w:trPr>
          <w:gridAfter w:val="1"/>
          <w:wAfter w:w="236" w:type="dxa"/>
          <w:cantSplit/>
          <w:trHeight w:val="259"/>
        </w:trPr>
        <w:tc>
          <w:tcPr>
            <w:tcW w:w="538" w:type="dxa"/>
            <w:tcBorders>
              <w:top w:val="single" w:sz="4" w:space="0" w:color="000000"/>
              <w:left w:val="single" w:sz="4" w:space="0" w:color="000000"/>
              <w:bottom w:val="single" w:sz="4" w:space="0" w:color="000000"/>
              <w:right w:val="nil"/>
            </w:tcBorders>
          </w:tcPr>
          <w:p w:rsidR="005A384D" w:rsidRPr="00966FA8" w:rsidRDefault="00A24FF2"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54" w:type="dxa"/>
            <w:gridSpan w:val="5"/>
            <w:tcBorders>
              <w:top w:val="single" w:sz="4" w:space="0" w:color="000000"/>
              <w:left w:val="single" w:sz="4" w:space="0" w:color="000000"/>
              <w:bottom w:val="single" w:sz="4" w:space="0" w:color="000000"/>
              <w:right w:val="nil"/>
            </w:tcBorders>
          </w:tcPr>
          <w:p w:rsidR="005A384D" w:rsidRPr="00966FA8" w:rsidRDefault="005A384D" w:rsidP="008417D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Формирование базы данных об участниках ЕГЭ</w:t>
            </w:r>
          </w:p>
        </w:tc>
        <w:tc>
          <w:tcPr>
            <w:tcW w:w="2479" w:type="dxa"/>
            <w:gridSpan w:val="4"/>
            <w:tcBorders>
              <w:top w:val="single" w:sz="4" w:space="0" w:color="000000"/>
              <w:left w:val="single" w:sz="4" w:space="0" w:color="000000"/>
              <w:bottom w:val="single" w:sz="4" w:space="0" w:color="000000"/>
              <w:right w:val="nil"/>
            </w:tcBorders>
          </w:tcPr>
          <w:p w:rsidR="005A384D" w:rsidRPr="00966FA8" w:rsidRDefault="005A384D" w:rsidP="008417D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Диагностика первичного выбора предметов для  ГИА-19</w:t>
            </w:r>
          </w:p>
        </w:tc>
        <w:tc>
          <w:tcPr>
            <w:tcW w:w="1843" w:type="dxa"/>
            <w:tcBorders>
              <w:top w:val="single" w:sz="4" w:space="0" w:color="000000"/>
              <w:left w:val="single" w:sz="4" w:space="0" w:color="000000"/>
              <w:bottom w:val="single" w:sz="4" w:space="0" w:color="000000"/>
              <w:right w:val="nil"/>
            </w:tcBorders>
          </w:tcPr>
          <w:p w:rsidR="005A384D" w:rsidRPr="00966FA8" w:rsidRDefault="005A384D" w:rsidP="008417D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Персональный </w:t>
            </w:r>
          </w:p>
        </w:tc>
        <w:tc>
          <w:tcPr>
            <w:tcW w:w="1984" w:type="dxa"/>
            <w:tcBorders>
              <w:top w:val="single" w:sz="4" w:space="0" w:color="000000"/>
              <w:left w:val="single" w:sz="4" w:space="0" w:color="000000"/>
              <w:bottom w:val="single" w:sz="4" w:space="0" w:color="000000"/>
              <w:right w:val="nil"/>
            </w:tcBorders>
          </w:tcPr>
          <w:p w:rsidR="005A384D" w:rsidRPr="00966FA8" w:rsidRDefault="005A384D" w:rsidP="008417D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Копии паспортов учащихся</w:t>
            </w:r>
          </w:p>
        </w:tc>
        <w:tc>
          <w:tcPr>
            <w:tcW w:w="1559" w:type="dxa"/>
            <w:tcBorders>
              <w:top w:val="single" w:sz="4" w:space="0" w:color="000000"/>
              <w:left w:val="single" w:sz="4" w:space="0" w:color="000000"/>
              <w:bottom w:val="single" w:sz="4" w:space="0" w:color="000000"/>
              <w:right w:val="nil"/>
            </w:tcBorders>
          </w:tcPr>
          <w:p w:rsidR="005A384D" w:rsidRPr="00966FA8" w:rsidRDefault="005A384D" w:rsidP="008417DC">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2-3 неделя</w:t>
            </w:r>
          </w:p>
        </w:tc>
        <w:tc>
          <w:tcPr>
            <w:tcW w:w="1909" w:type="dxa"/>
            <w:tcBorders>
              <w:top w:val="single" w:sz="4" w:space="0" w:color="000000"/>
              <w:left w:val="single" w:sz="4" w:space="0" w:color="000000"/>
              <w:bottom w:val="single" w:sz="4" w:space="0" w:color="000000"/>
              <w:right w:val="nil"/>
            </w:tcBorders>
          </w:tcPr>
          <w:p w:rsidR="005A384D" w:rsidRPr="00966FA8" w:rsidRDefault="005A384D" w:rsidP="008417D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База данных об участниках ЕГЭ</w:t>
            </w:r>
          </w:p>
        </w:tc>
        <w:tc>
          <w:tcPr>
            <w:tcW w:w="2344" w:type="dxa"/>
            <w:gridSpan w:val="2"/>
            <w:tcBorders>
              <w:top w:val="single" w:sz="4" w:space="0" w:color="000000"/>
              <w:left w:val="single" w:sz="4" w:space="0" w:color="000000"/>
              <w:bottom w:val="single" w:sz="4" w:space="0" w:color="000000"/>
              <w:right w:val="single" w:sz="4" w:space="0" w:color="000000"/>
            </w:tcBorders>
          </w:tcPr>
          <w:p w:rsidR="005A384D" w:rsidRPr="00966FA8" w:rsidRDefault="005A384D" w:rsidP="008417DC">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5A384D" w:rsidRPr="00966FA8" w:rsidRDefault="005A384D" w:rsidP="008417DC">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w:t>
            </w:r>
          </w:p>
          <w:p w:rsidR="005A384D" w:rsidRPr="00966FA8" w:rsidRDefault="005A384D" w:rsidP="008417DC">
            <w:pPr>
              <w:snapToGrid w:val="0"/>
              <w:spacing w:after="0" w:line="240" w:lineRule="auto"/>
              <w:jc w:val="both"/>
              <w:rPr>
                <w:rFonts w:ascii="Times New Roman" w:hAnsi="Times New Roman" w:cs="Times New Roman"/>
              </w:rPr>
            </w:pPr>
          </w:p>
        </w:tc>
      </w:tr>
      <w:tr w:rsidR="005A384D" w:rsidRPr="00966FA8" w:rsidTr="00AD04CD">
        <w:trPr>
          <w:gridAfter w:val="1"/>
          <w:wAfter w:w="236" w:type="dxa"/>
          <w:cantSplit/>
          <w:trHeight w:val="259"/>
        </w:trPr>
        <w:tc>
          <w:tcPr>
            <w:tcW w:w="538" w:type="dxa"/>
            <w:tcBorders>
              <w:top w:val="single" w:sz="4" w:space="0" w:color="000000"/>
              <w:left w:val="single" w:sz="4" w:space="0" w:color="000000"/>
              <w:bottom w:val="single" w:sz="4" w:space="0" w:color="000000"/>
              <w:right w:val="nil"/>
            </w:tcBorders>
            <w:hideMark/>
          </w:tcPr>
          <w:p w:rsidR="005A384D" w:rsidRPr="00966FA8" w:rsidRDefault="00A24FF2"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54" w:type="dxa"/>
            <w:gridSpan w:val="5"/>
            <w:tcBorders>
              <w:top w:val="single" w:sz="4" w:space="0" w:color="000000"/>
              <w:left w:val="single" w:sz="4" w:space="0" w:color="000000"/>
              <w:bottom w:val="single" w:sz="4" w:space="0" w:color="000000"/>
              <w:right w:val="nil"/>
            </w:tcBorders>
          </w:tcPr>
          <w:p w:rsidR="005A384D" w:rsidRPr="00966FA8" w:rsidRDefault="005A384D" w:rsidP="008417DC">
            <w:pPr>
              <w:spacing w:after="0" w:line="240" w:lineRule="auto"/>
              <w:jc w:val="both"/>
              <w:rPr>
                <w:rFonts w:ascii="Times New Roman" w:hAnsi="Times New Roman" w:cs="Times New Roman"/>
              </w:rPr>
            </w:pPr>
            <w:r w:rsidRPr="00966FA8">
              <w:rPr>
                <w:rFonts w:ascii="Times New Roman" w:hAnsi="Times New Roman" w:cs="Times New Roman"/>
              </w:rPr>
              <w:t>Подготовка учащихся 9, 11 классов к итоговой аттестации</w:t>
            </w:r>
          </w:p>
        </w:tc>
        <w:tc>
          <w:tcPr>
            <w:tcW w:w="2479" w:type="dxa"/>
            <w:gridSpan w:val="4"/>
            <w:tcBorders>
              <w:top w:val="single" w:sz="4" w:space="0" w:color="000000"/>
              <w:left w:val="single" w:sz="4" w:space="0" w:color="000000"/>
              <w:bottom w:val="single" w:sz="4" w:space="0" w:color="000000"/>
              <w:right w:val="nil"/>
            </w:tcBorders>
          </w:tcPr>
          <w:p w:rsidR="005A384D" w:rsidRPr="00966FA8" w:rsidRDefault="005A384D" w:rsidP="005F2B90">
            <w:pPr>
              <w:numPr>
                <w:ilvl w:val="0"/>
                <w:numId w:val="50"/>
              </w:numPr>
              <w:tabs>
                <w:tab w:val="clear" w:pos="720"/>
                <w:tab w:val="left" w:pos="312"/>
              </w:tabs>
              <w:spacing w:after="0" w:line="240" w:lineRule="auto"/>
              <w:ind w:left="0" w:firstLine="0"/>
              <w:jc w:val="both"/>
              <w:rPr>
                <w:rFonts w:ascii="Times New Roman" w:hAnsi="Times New Roman" w:cs="Times New Roman"/>
              </w:rPr>
            </w:pPr>
            <w:r w:rsidRPr="00966FA8">
              <w:rPr>
                <w:rFonts w:ascii="Times New Roman" w:hAnsi="Times New Roman" w:cs="Times New Roman"/>
              </w:rPr>
              <w:t>Выявление практической направленности учебных занятий по подготовке к итоговой аттестации</w:t>
            </w:r>
          </w:p>
        </w:tc>
        <w:tc>
          <w:tcPr>
            <w:tcW w:w="1843" w:type="dxa"/>
            <w:tcBorders>
              <w:top w:val="single" w:sz="4" w:space="0" w:color="000000"/>
              <w:left w:val="single" w:sz="4" w:space="0" w:color="000000"/>
              <w:bottom w:val="single" w:sz="4" w:space="0" w:color="000000"/>
              <w:right w:val="nil"/>
            </w:tcBorders>
          </w:tcPr>
          <w:p w:rsidR="005A384D" w:rsidRPr="00966FA8" w:rsidRDefault="005A384D" w:rsidP="008417DC">
            <w:pPr>
              <w:spacing w:after="0" w:line="240" w:lineRule="auto"/>
              <w:jc w:val="both"/>
              <w:rPr>
                <w:rFonts w:ascii="Times New Roman" w:hAnsi="Times New Roman" w:cs="Times New Roman"/>
              </w:rPr>
            </w:pPr>
            <w:r w:rsidRPr="00966FA8">
              <w:rPr>
                <w:rFonts w:ascii="Times New Roman" w:hAnsi="Times New Roman" w:cs="Times New Roman"/>
              </w:rPr>
              <w:t>Фронтальный</w:t>
            </w:r>
          </w:p>
        </w:tc>
        <w:tc>
          <w:tcPr>
            <w:tcW w:w="1984" w:type="dxa"/>
            <w:tcBorders>
              <w:top w:val="single" w:sz="4" w:space="0" w:color="000000"/>
              <w:left w:val="single" w:sz="4" w:space="0" w:color="000000"/>
              <w:bottom w:val="single" w:sz="4" w:space="0" w:color="000000"/>
              <w:right w:val="nil"/>
            </w:tcBorders>
          </w:tcPr>
          <w:p w:rsidR="005A384D" w:rsidRPr="00966FA8" w:rsidRDefault="005A384D" w:rsidP="008417DC">
            <w:pPr>
              <w:tabs>
                <w:tab w:val="left" w:pos="314"/>
              </w:tabs>
              <w:spacing w:after="0" w:line="240" w:lineRule="auto"/>
              <w:jc w:val="both"/>
              <w:rPr>
                <w:rFonts w:ascii="Times New Roman" w:hAnsi="Times New Roman" w:cs="Times New Roman"/>
              </w:rPr>
            </w:pPr>
            <w:r w:rsidRPr="00966FA8">
              <w:rPr>
                <w:rFonts w:ascii="Times New Roman" w:hAnsi="Times New Roman" w:cs="Times New Roman"/>
              </w:rPr>
              <w:t>1. Посещение учебных занятий;</w:t>
            </w:r>
          </w:p>
          <w:p w:rsidR="005A384D" w:rsidRPr="00966FA8" w:rsidRDefault="005A384D" w:rsidP="008417DC">
            <w:pPr>
              <w:tabs>
                <w:tab w:val="left" w:pos="314"/>
              </w:tabs>
              <w:spacing w:after="0" w:line="240" w:lineRule="auto"/>
              <w:jc w:val="both"/>
              <w:rPr>
                <w:rFonts w:ascii="Times New Roman" w:hAnsi="Times New Roman" w:cs="Times New Roman"/>
              </w:rPr>
            </w:pPr>
            <w:r w:rsidRPr="00966FA8">
              <w:rPr>
                <w:rFonts w:ascii="Times New Roman" w:hAnsi="Times New Roman" w:cs="Times New Roman"/>
              </w:rPr>
              <w:t>2. Проверка документации</w:t>
            </w:r>
          </w:p>
        </w:tc>
        <w:tc>
          <w:tcPr>
            <w:tcW w:w="1559" w:type="dxa"/>
            <w:tcBorders>
              <w:top w:val="single" w:sz="4" w:space="0" w:color="000000"/>
              <w:left w:val="single" w:sz="4" w:space="0" w:color="000000"/>
              <w:bottom w:val="single" w:sz="4" w:space="0" w:color="000000"/>
              <w:right w:val="nil"/>
            </w:tcBorders>
          </w:tcPr>
          <w:p w:rsidR="005A384D" w:rsidRPr="00966FA8" w:rsidRDefault="005A384D" w:rsidP="008417DC">
            <w:pPr>
              <w:spacing w:after="0" w:line="240" w:lineRule="auto"/>
              <w:jc w:val="both"/>
              <w:rPr>
                <w:rFonts w:ascii="Times New Roman" w:hAnsi="Times New Roman" w:cs="Times New Roman"/>
              </w:rPr>
            </w:pPr>
            <w:r w:rsidRPr="00966FA8">
              <w:rPr>
                <w:rFonts w:ascii="Times New Roman" w:hAnsi="Times New Roman" w:cs="Times New Roman"/>
              </w:rPr>
              <w:t xml:space="preserve">Ноябрь </w:t>
            </w:r>
          </w:p>
        </w:tc>
        <w:tc>
          <w:tcPr>
            <w:tcW w:w="1909" w:type="dxa"/>
            <w:tcBorders>
              <w:top w:val="single" w:sz="4" w:space="0" w:color="000000"/>
              <w:left w:val="single" w:sz="4" w:space="0" w:color="000000"/>
              <w:bottom w:val="single" w:sz="4" w:space="0" w:color="000000"/>
              <w:right w:val="nil"/>
            </w:tcBorders>
          </w:tcPr>
          <w:p w:rsidR="005A384D" w:rsidRPr="00966FA8" w:rsidRDefault="00A24FF2"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Справка, приказ</w:t>
            </w:r>
          </w:p>
        </w:tc>
        <w:tc>
          <w:tcPr>
            <w:tcW w:w="2344" w:type="dxa"/>
            <w:gridSpan w:val="2"/>
            <w:tcBorders>
              <w:top w:val="single" w:sz="4" w:space="0" w:color="000000"/>
              <w:left w:val="single" w:sz="4" w:space="0" w:color="000000"/>
              <w:bottom w:val="single" w:sz="4" w:space="0" w:color="000000"/>
              <w:right w:val="single" w:sz="4" w:space="0" w:color="000000"/>
            </w:tcBorders>
          </w:tcPr>
          <w:p w:rsidR="00A24FF2" w:rsidRPr="00966FA8" w:rsidRDefault="00A24FF2" w:rsidP="00A24FF2">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A24FF2" w:rsidRPr="00966FA8" w:rsidRDefault="00A24FF2" w:rsidP="00A24FF2">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 </w:t>
            </w:r>
          </w:p>
          <w:p w:rsidR="00A24FF2" w:rsidRPr="00966FA8" w:rsidRDefault="00A24FF2" w:rsidP="00A24FF2">
            <w:pPr>
              <w:snapToGrid w:val="0"/>
              <w:spacing w:after="0" w:line="240" w:lineRule="auto"/>
              <w:jc w:val="both"/>
              <w:rPr>
                <w:rFonts w:ascii="Times New Roman" w:hAnsi="Times New Roman" w:cs="Times New Roman"/>
              </w:rPr>
            </w:pPr>
            <w:r w:rsidRPr="00966FA8">
              <w:rPr>
                <w:rFonts w:ascii="Times New Roman" w:hAnsi="Times New Roman" w:cs="Times New Roman"/>
              </w:rPr>
              <w:t>Журавлёва В.Н., учителя русского языка и литературы</w:t>
            </w:r>
          </w:p>
          <w:p w:rsidR="005A384D" w:rsidRPr="00966FA8" w:rsidRDefault="005A384D" w:rsidP="00007FFD">
            <w:pPr>
              <w:spacing w:after="0" w:line="240" w:lineRule="auto"/>
              <w:rPr>
                <w:rFonts w:ascii="Times New Roman" w:eastAsia="Times New Roman" w:hAnsi="Times New Roman" w:cs="Times New Roman"/>
              </w:rPr>
            </w:pPr>
          </w:p>
        </w:tc>
      </w:tr>
      <w:tr w:rsidR="005A384D" w:rsidRPr="00966FA8" w:rsidTr="00AD04CD">
        <w:trPr>
          <w:gridAfter w:val="1"/>
          <w:wAfter w:w="236" w:type="dxa"/>
          <w:cantSplit/>
          <w:trHeight w:val="259"/>
        </w:trPr>
        <w:tc>
          <w:tcPr>
            <w:tcW w:w="538" w:type="dxa"/>
            <w:tcBorders>
              <w:top w:val="single" w:sz="4" w:space="0" w:color="000000"/>
              <w:left w:val="single" w:sz="4" w:space="0" w:color="000000"/>
              <w:bottom w:val="single" w:sz="4" w:space="0" w:color="000000"/>
              <w:right w:val="nil"/>
            </w:tcBorders>
          </w:tcPr>
          <w:p w:rsidR="005A384D" w:rsidRPr="00966FA8" w:rsidRDefault="00A24FF2"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3</w:t>
            </w:r>
          </w:p>
        </w:tc>
        <w:tc>
          <w:tcPr>
            <w:tcW w:w="2654" w:type="dxa"/>
            <w:gridSpan w:val="5"/>
            <w:tcBorders>
              <w:top w:val="single" w:sz="4" w:space="0" w:color="000000"/>
              <w:left w:val="single" w:sz="4" w:space="0" w:color="000000"/>
              <w:bottom w:val="single" w:sz="4" w:space="0" w:color="000000"/>
              <w:right w:val="nil"/>
            </w:tcBorders>
          </w:tcPr>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 xml:space="preserve">Пробное тестирование по русскому языку для учащихся </w:t>
            </w:r>
          </w:p>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 xml:space="preserve">9 класса </w:t>
            </w:r>
          </w:p>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 xml:space="preserve">Пробное тестирование по географии для учащихся </w:t>
            </w:r>
          </w:p>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 xml:space="preserve">9 класса </w:t>
            </w:r>
          </w:p>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 xml:space="preserve">Пробное тестирование по информатике для учащихся </w:t>
            </w:r>
          </w:p>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 xml:space="preserve">9 класса </w:t>
            </w:r>
          </w:p>
          <w:p w:rsidR="005A384D" w:rsidRPr="00966FA8" w:rsidRDefault="005A384D" w:rsidP="008417DC">
            <w:pPr>
              <w:spacing w:after="0" w:line="240" w:lineRule="auto"/>
              <w:rPr>
                <w:rFonts w:ascii="Times New Roman" w:hAnsi="Times New Roman" w:cs="Times New Roman"/>
              </w:rPr>
            </w:pPr>
          </w:p>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Пробное сочинение (изложение)</w:t>
            </w:r>
          </w:p>
          <w:p w:rsidR="005A384D" w:rsidRPr="00966FA8" w:rsidRDefault="005A384D" w:rsidP="008417DC">
            <w:pPr>
              <w:spacing w:after="0" w:line="240" w:lineRule="auto"/>
              <w:rPr>
                <w:rFonts w:ascii="Times New Roman" w:hAnsi="Times New Roman" w:cs="Times New Roman"/>
              </w:rPr>
            </w:pPr>
          </w:p>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Пробное тестирование по физике, химии, истории 11 класс</w:t>
            </w:r>
          </w:p>
        </w:tc>
        <w:tc>
          <w:tcPr>
            <w:tcW w:w="2479" w:type="dxa"/>
            <w:gridSpan w:val="4"/>
            <w:tcBorders>
              <w:top w:val="single" w:sz="4" w:space="0" w:color="000000"/>
              <w:left w:val="single" w:sz="4" w:space="0" w:color="000000"/>
              <w:bottom w:val="single" w:sz="4" w:space="0" w:color="000000"/>
              <w:right w:val="nil"/>
            </w:tcBorders>
          </w:tcPr>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Изучение результативности и качества обучения, уровня сформированности ЗУН.</w:t>
            </w:r>
          </w:p>
        </w:tc>
        <w:tc>
          <w:tcPr>
            <w:tcW w:w="1843" w:type="dxa"/>
            <w:tcBorders>
              <w:top w:val="single" w:sz="4" w:space="0" w:color="000000"/>
              <w:left w:val="single" w:sz="4" w:space="0" w:color="000000"/>
              <w:bottom w:val="single" w:sz="4" w:space="0" w:color="000000"/>
              <w:right w:val="nil"/>
            </w:tcBorders>
          </w:tcPr>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Промежуточный</w:t>
            </w:r>
          </w:p>
        </w:tc>
        <w:tc>
          <w:tcPr>
            <w:tcW w:w="1984" w:type="dxa"/>
            <w:tcBorders>
              <w:top w:val="single" w:sz="4" w:space="0" w:color="000000"/>
              <w:left w:val="single" w:sz="4" w:space="0" w:color="000000"/>
              <w:bottom w:val="single" w:sz="4" w:space="0" w:color="000000"/>
              <w:right w:val="nil"/>
            </w:tcBorders>
          </w:tcPr>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Письменная проверка знаний</w:t>
            </w:r>
          </w:p>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Анализ</w:t>
            </w:r>
          </w:p>
        </w:tc>
        <w:tc>
          <w:tcPr>
            <w:tcW w:w="1559" w:type="dxa"/>
            <w:tcBorders>
              <w:top w:val="single" w:sz="4" w:space="0" w:color="000000"/>
              <w:left w:val="single" w:sz="4" w:space="0" w:color="000000"/>
              <w:bottom w:val="single" w:sz="4" w:space="0" w:color="000000"/>
              <w:right w:val="nil"/>
            </w:tcBorders>
          </w:tcPr>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16 ноября</w:t>
            </w:r>
          </w:p>
          <w:p w:rsidR="005A384D" w:rsidRPr="00966FA8" w:rsidRDefault="005A384D" w:rsidP="008417DC">
            <w:pPr>
              <w:spacing w:after="0" w:line="240" w:lineRule="auto"/>
              <w:rPr>
                <w:rFonts w:ascii="Times New Roman" w:hAnsi="Times New Roman" w:cs="Times New Roman"/>
              </w:rPr>
            </w:pPr>
          </w:p>
          <w:p w:rsidR="00A24FF2" w:rsidRPr="00966FA8" w:rsidRDefault="00A24FF2" w:rsidP="008417DC">
            <w:pPr>
              <w:spacing w:after="0" w:line="240" w:lineRule="auto"/>
              <w:rPr>
                <w:rFonts w:ascii="Times New Roman" w:hAnsi="Times New Roman" w:cs="Times New Roman"/>
              </w:rPr>
            </w:pPr>
          </w:p>
          <w:p w:rsidR="00A24FF2" w:rsidRPr="00966FA8" w:rsidRDefault="00A24FF2" w:rsidP="008417DC">
            <w:pPr>
              <w:spacing w:after="0" w:line="240" w:lineRule="auto"/>
              <w:rPr>
                <w:rFonts w:ascii="Times New Roman" w:hAnsi="Times New Roman" w:cs="Times New Roman"/>
              </w:rPr>
            </w:pPr>
          </w:p>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30 ноября</w:t>
            </w:r>
          </w:p>
          <w:p w:rsidR="005A384D" w:rsidRPr="00966FA8" w:rsidRDefault="005A384D" w:rsidP="008417DC">
            <w:pPr>
              <w:spacing w:after="0" w:line="240" w:lineRule="auto"/>
              <w:rPr>
                <w:rFonts w:ascii="Times New Roman" w:hAnsi="Times New Roman" w:cs="Times New Roman"/>
              </w:rPr>
            </w:pPr>
          </w:p>
          <w:p w:rsidR="00A24FF2" w:rsidRPr="00966FA8" w:rsidRDefault="00A24FF2" w:rsidP="008417DC">
            <w:pPr>
              <w:spacing w:after="0" w:line="240" w:lineRule="auto"/>
              <w:rPr>
                <w:rFonts w:ascii="Times New Roman" w:hAnsi="Times New Roman" w:cs="Times New Roman"/>
              </w:rPr>
            </w:pPr>
          </w:p>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30 ноября</w:t>
            </w:r>
          </w:p>
          <w:p w:rsidR="005A384D" w:rsidRPr="00966FA8" w:rsidRDefault="005A384D" w:rsidP="008417DC">
            <w:pPr>
              <w:spacing w:after="0" w:line="240" w:lineRule="auto"/>
              <w:rPr>
                <w:rFonts w:ascii="Times New Roman" w:hAnsi="Times New Roman" w:cs="Times New Roman"/>
              </w:rPr>
            </w:pPr>
          </w:p>
          <w:p w:rsidR="005A384D" w:rsidRPr="00966FA8" w:rsidRDefault="005A384D" w:rsidP="008417DC">
            <w:pPr>
              <w:spacing w:after="0" w:line="240" w:lineRule="auto"/>
              <w:rPr>
                <w:rFonts w:ascii="Times New Roman" w:hAnsi="Times New Roman" w:cs="Times New Roman"/>
              </w:rPr>
            </w:pPr>
          </w:p>
          <w:p w:rsidR="005A384D" w:rsidRPr="00966FA8" w:rsidRDefault="005A384D" w:rsidP="008417DC">
            <w:pPr>
              <w:spacing w:after="0" w:line="240" w:lineRule="auto"/>
              <w:rPr>
                <w:rFonts w:ascii="Times New Roman" w:hAnsi="Times New Roman" w:cs="Times New Roman"/>
              </w:rPr>
            </w:pPr>
          </w:p>
          <w:p w:rsidR="005A384D" w:rsidRPr="00966FA8" w:rsidRDefault="005A384D" w:rsidP="008417DC">
            <w:pPr>
              <w:spacing w:after="0" w:line="240" w:lineRule="auto"/>
              <w:rPr>
                <w:rFonts w:ascii="Times New Roman" w:hAnsi="Times New Roman" w:cs="Times New Roman"/>
              </w:rPr>
            </w:pPr>
          </w:p>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16 ноября</w:t>
            </w:r>
          </w:p>
          <w:p w:rsidR="005A384D" w:rsidRPr="00966FA8" w:rsidRDefault="005A384D" w:rsidP="008417DC">
            <w:pPr>
              <w:spacing w:after="0" w:line="240" w:lineRule="auto"/>
              <w:rPr>
                <w:rFonts w:ascii="Times New Roman" w:hAnsi="Times New Roman" w:cs="Times New Roman"/>
              </w:rPr>
            </w:pPr>
          </w:p>
          <w:p w:rsidR="005A384D" w:rsidRPr="00966FA8" w:rsidRDefault="005A384D" w:rsidP="008417DC">
            <w:pPr>
              <w:spacing w:after="0" w:line="240" w:lineRule="auto"/>
              <w:rPr>
                <w:rFonts w:ascii="Times New Roman" w:hAnsi="Times New Roman" w:cs="Times New Roman"/>
              </w:rPr>
            </w:pPr>
          </w:p>
          <w:p w:rsidR="005A384D" w:rsidRPr="00966FA8" w:rsidRDefault="005A384D" w:rsidP="008417DC">
            <w:pPr>
              <w:spacing w:after="0" w:line="240" w:lineRule="auto"/>
              <w:rPr>
                <w:rFonts w:ascii="Times New Roman" w:hAnsi="Times New Roman" w:cs="Times New Roman"/>
              </w:rPr>
            </w:pPr>
            <w:r w:rsidRPr="00966FA8">
              <w:rPr>
                <w:rFonts w:ascii="Times New Roman" w:hAnsi="Times New Roman" w:cs="Times New Roman"/>
              </w:rPr>
              <w:t>30 ноября</w:t>
            </w:r>
          </w:p>
          <w:p w:rsidR="005A384D" w:rsidRPr="00966FA8" w:rsidRDefault="005A384D" w:rsidP="008417DC">
            <w:pPr>
              <w:spacing w:after="0" w:line="240" w:lineRule="auto"/>
              <w:rPr>
                <w:rFonts w:ascii="Times New Roman" w:hAnsi="Times New Roman" w:cs="Times New Roman"/>
              </w:rPr>
            </w:pPr>
          </w:p>
          <w:p w:rsidR="005A384D" w:rsidRPr="00966FA8" w:rsidRDefault="005A384D" w:rsidP="008417DC">
            <w:pPr>
              <w:spacing w:after="0" w:line="240" w:lineRule="auto"/>
              <w:rPr>
                <w:rFonts w:ascii="Times New Roman" w:hAnsi="Times New Roman" w:cs="Times New Roman"/>
              </w:rPr>
            </w:pPr>
          </w:p>
        </w:tc>
        <w:tc>
          <w:tcPr>
            <w:tcW w:w="1909" w:type="dxa"/>
            <w:tcBorders>
              <w:top w:val="single" w:sz="4" w:space="0" w:color="000000"/>
              <w:left w:val="single" w:sz="4" w:space="0" w:color="000000"/>
              <w:bottom w:val="single" w:sz="4" w:space="0" w:color="000000"/>
              <w:right w:val="nil"/>
            </w:tcBorders>
          </w:tcPr>
          <w:p w:rsidR="005A384D" w:rsidRPr="00966FA8" w:rsidRDefault="00A24FF2" w:rsidP="00007FF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Справка, приказ</w:t>
            </w:r>
          </w:p>
        </w:tc>
        <w:tc>
          <w:tcPr>
            <w:tcW w:w="2344" w:type="dxa"/>
            <w:gridSpan w:val="2"/>
            <w:tcBorders>
              <w:top w:val="single" w:sz="4" w:space="0" w:color="000000"/>
              <w:left w:val="single" w:sz="4" w:space="0" w:color="000000"/>
              <w:bottom w:val="single" w:sz="4" w:space="0" w:color="000000"/>
              <w:right w:val="single" w:sz="4" w:space="0" w:color="000000"/>
            </w:tcBorders>
          </w:tcPr>
          <w:p w:rsidR="00A24FF2" w:rsidRPr="00966FA8" w:rsidRDefault="00A24FF2" w:rsidP="00A24FF2">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A24FF2" w:rsidRPr="00966FA8" w:rsidRDefault="00A24FF2" w:rsidP="00A24FF2">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 </w:t>
            </w:r>
          </w:p>
          <w:p w:rsidR="00A24FF2" w:rsidRPr="00966FA8" w:rsidRDefault="00A24FF2" w:rsidP="00A24FF2">
            <w:pPr>
              <w:snapToGrid w:val="0"/>
              <w:spacing w:after="0" w:line="240" w:lineRule="auto"/>
              <w:jc w:val="both"/>
              <w:rPr>
                <w:rFonts w:ascii="Times New Roman" w:hAnsi="Times New Roman" w:cs="Times New Roman"/>
              </w:rPr>
            </w:pPr>
            <w:r w:rsidRPr="00966FA8">
              <w:rPr>
                <w:rFonts w:ascii="Times New Roman" w:hAnsi="Times New Roman" w:cs="Times New Roman"/>
              </w:rPr>
              <w:t>Савенко О.П., Журавлёва В.Н., учителя русского языка и литературы</w:t>
            </w:r>
          </w:p>
          <w:p w:rsidR="005A384D" w:rsidRPr="00966FA8" w:rsidRDefault="005A384D" w:rsidP="00007FFD">
            <w:pPr>
              <w:snapToGrid w:val="0"/>
              <w:spacing w:after="0" w:line="240" w:lineRule="auto"/>
              <w:jc w:val="both"/>
              <w:rPr>
                <w:rFonts w:ascii="Times New Roman" w:hAnsi="Times New Roman" w:cs="Times New Roman"/>
              </w:rPr>
            </w:pPr>
          </w:p>
        </w:tc>
      </w:tr>
      <w:tr w:rsidR="005A384D" w:rsidRPr="00966FA8" w:rsidTr="00B15F2C">
        <w:trPr>
          <w:gridAfter w:val="1"/>
          <w:wAfter w:w="236" w:type="dxa"/>
          <w:cantSplit/>
          <w:trHeight w:val="259"/>
        </w:trPr>
        <w:tc>
          <w:tcPr>
            <w:tcW w:w="15310" w:type="dxa"/>
            <w:gridSpan w:val="16"/>
            <w:tcBorders>
              <w:top w:val="single" w:sz="4" w:space="0" w:color="000000"/>
              <w:left w:val="single" w:sz="4" w:space="0" w:color="000000"/>
              <w:bottom w:val="single" w:sz="4" w:space="0" w:color="000000"/>
              <w:right w:val="single" w:sz="4" w:space="0" w:color="000000"/>
            </w:tcBorders>
          </w:tcPr>
          <w:p w:rsidR="005A384D" w:rsidRPr="00966FA8" w:rsidRDefault="005A384D" w:rsidP="005F78F9">
            <w:pPr>
              <w:spacing w:after="0" w:line="240" w:lineRule="auto"/>
              <w:ind w:left="155"/>
              <w:rPr>
                <w:rFonts w:ascii="Times New Roman" w:eastAsia="Times New Roman" w:hAnsi="Times New Roman" w:cs="Times New Roman"/>
              </w:rPr>
            </w:pPr>
            <w:r w:rsidRPr="00966FA8">
              <w:rPr>
                <w:rFonts w:ascii="Times New Roman" w:eastAsia="Times New Roman" w:hAnsi="Times New Roman" w:cs="Times New Roman"/>
                <w:b/>
                <w:lang w:eastAsia="ar-SA"/>
              </w:rPr>
              <w:t>Блок</w:t>
            </w:r>
            <w:r w:rsidRPr="00966FA8">
              <w:rPr>
                <w:rFonts w:ascii="Times New Roman" w:hAnsi="Times New Roman" w:cs="Times New Roman"/>
                <w:b/>
              </w:rPr>
              <w:t xml:space="preserve"> 9.Контроль эффективности реализации ФГОС</w:t>
            </w:r>
          </w:p>
        </w:tc>
      </w:tr>
      <w:tr w:rsidR="008F2E75" w:rsidRPr="00966FA8" w:rsidTr="00AD04CD">
        <w:trPr>
          <w:gridAfter w:val="1"/>
          <w:wAfter w:w="236" w:type="dxa"/>
          <w:cantSplit/>
          <w:trHeight w:val="259"/>
        </w:trPr>
        <w:tc>
          <w:tcPr>
            <w:tcW w:w="538" w:type="dxa"/>
            <w:tcBorders>
              <w:top w:val="single" w:sz="4" w:space="0" w:color="000000"/>
              <w:left w:val="single" w:sz="4" w:space="0" w:color="000000"/>
              <w:bottom w:val="single" w:sz="4" w:space="0" w:color="000000"/>
              <w:right w:val="nil"/>
            </w:tcBorders>
          </w:tcPr>
          <w:p w:rsidR="008F2E75" w:rsidRPr="00966FA8" w:rsidRDefault="00A24FF2"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1</w:t>
            </w:r>
          </w:p>
        </w:tc>
        <w:tc>
          <w:tcPr>
            <w:tcW w:w="2654" w:type="dxa"/>
            <w:gridSpan w:val="5"/>
            <w:tcBorders>
              <w:top w:val="single" w:sz="4" w:space="0" w:color="000000"/>
              <w:left w:val="single" w:sz="4" w:space="0" w:color="000000"/>
              <w:bottom w:val="single" w:sz="4" w:space="0" w:color="000000"/>
              <w:right w:val="nil"/>
            </w:tcBorders>
          </w:tcPr>
          <w:p w:rsidR="008F2E75" w:rsidRPr="00966FA8" w:rsidRDefault="008F2E75" w:rsidP="008417DC">
            <w:pPr>
              <w:spacing w:after="0" w:line="240" w:lineRule="auto"/>
              <w:rPr>
                <w:rFonts w:ascii="Times New Roman" w:hAnsi="Times New Roman"/>
              </w:rPr>
            </w:pPr>
            <w:r w:rsidRPr="00966FA8">
              <w:rPr>
                <w:rFonts w:ascii="Times New Roman" w:hAnsi="Times New Roman"/>
              </w:rPr>
              <w:t xml:space="preserve">Планирование воспитательной работы  с учетом требования ФГОС НОО </w:t>
            </w:r>
            <w:proofErr w:type="gramStart"/>
            <w:r w:rsidRPr="00966FA8">
              <w:rPr>
                <w:rFonts w:ascii="Times New Roman" w:hAnsi="Times New Roman"/>
              </w:rPr>
              <w:t>и ООО</w:t>
            </w:r>
            <w:proofErr w:type="gramEnd"/>
          </w:p>
        </w:tc>
        <w:tc>
          <w:tcPr>
            <w:tcW w:w="2479" w:type="dxa"/>
            <w:gridSpan w:val="4"/>
            <w:tcBorders>
              <w:top w:val="single" w:sz="4" w:space="0" w:color="000000"/>
              <w:left w:val="single" w:sz="4" w:space="0" w:color="000000"/>
              <w:bottom w:val="single" w:sz="4" w:space="0" w:color="000000"/>
              <w:right w:val="nil"/>
            </w:tcBorders>
          </w:tcPr>
          <w:p w:rsidR="008F2E75" w:rsidRPr="00966FA8" w:rsidRDefault="008F2E75" w:rsidP="008417DC">
            <w:pPr>
              <w:spacing w:after="0" w:line="240" w:lineRule="auto"/>
              <w:rPr>
                <w:rFonts w:ascii="Times New Roman" w:hAnsi="Times New Roman"/>
              </w:rPr>
            </w:pPr>
            <w:r w:rsidRPr="00966FA8">
              <w:rPr>
                <w:rFonts w:ascii="Times New Roman" w:hAnsi="Times New Roman"/>
              </w:rPr>
              <w:t>Обеспечение системности воспитательной деятельности</w:t>
            </w:r>
          </w:p>
        </w:tc>
        <w:tc>
          <w:tcPr>
            <w:tcW w:w="1843" w:type="dxa"/>
            <w:tcBorders>
              <w:top w:val="single" w:sz="4" w:space="0" w:color="000000"/>
              <w:left w:val="single" w:sz="4" w:space="0" w:color="000000"/>
              <w:bottom w:val="single" w:sz="4" w:space="0" w:color="000000"/>
              <w:right w:val="nil"/>
            </w:tcBorders>
          </w:tcPr>
          <w:p w:rsidR="008F2E75" w:rsidRPr="00966FA8" w:rsidRDefault="008F2E75" w:rsidP="008417DC">
            <w:pPr>
              <w:spacing w:after="0" w:line="240" w:lineRule="auto"/>
              <w:rPr>
                <w:rFonts w:ascii="Times New Roman" w:hAnsi="Times New Roman"/>
              </w:rPr>
            </w:pPr>
            <w:r w:rsidRPr="00966FA8">
              <w:rPr>
                <w:rFonts w:ascii="Times New Roman" w:hAnsi="Times New Roman"/>
              </w:rPr>
              <w:t>тематический</w:t>
            </w:r>
          </w:p>
        </w:tc>
        <w:tc>
          <w:tcPr>
            <w:tcW w:w="1984" w:type="dxa"/>
            <w:tcBorders>
              <w:top w:val="single" w:sz="4" w:space="0" w:color="000000"/>
              <w:left w:val="single" w:sz="4" w:space="0" w:color="000000"/>
              <w:bottom w:val="single" w:sz="4" w:space="0" w:color="000000"/>
              <w:right w:val="nil"/>
            </w:tcBorders>
          </w:tcPr>
          <w:p w:rsidR="008F2E75" w:rsidRPr="00966FA8" w:rsidRDefault="008F2E75" w:rsidP="008417DC">
            <w:pPr>
              <w:spacing w:after="0" w:line="240" w:lineRule="auto"/>
              <w:rPr>
                <w:rFonts w:ascii="Times New Roman" w:hAnsi="Times New Roman"/>
              </w:rPr>
            </w:pPr>
            <w:r w:rsidRPr="00966FA8">
              <w:rPr>
                <w:rFonts w:ascii="Times New Roman" w:hAnsi="Times New Roman"/>
              </w:rPr>
              <w:t>Собеседование с классным руководителем, анализ плана</w:t>
            </w:r>
          </w:p>
        </w:tc>
        <w:tc>
          <w:tcPr>
            <w:tcW w:w="1559" w:type="dxa"/>
            <w:tcBorders>
              <w:top w:val="single" w:sz="4" w:space="0" w:color="000000"/>
              <w:left w:val="single" w:sz="4" w:space="0" w:color="000000"/>
              <w:bottom w:val="single" w:sz="4" w:space="0" w:color="000000"/>
              <w:right w:val="nil"/>
            </w:tcBorders>
          </w:tcPr>
          <w:p w:rsidR="008F2E75" w:rsidRPr="00966FA8" w:rsidRDefault="00AD04CD" w:rsidP="008417DC">
            <w:pPr>
              <w:spacing w:after="0" w:line="240" w:lineRule="auto"/>
              <w:rPr>
                <w:rFonts w:ascii="Times New Roman" w:hAnsi="Times New Roman"/>
              </w:rPr>
            </w:pPr>
            <w:r w:rsidRPr="00966FA8">
              <w:rPr>
                <w:rFonts w:ascii="Times New Roman" w:hAnsi="Times New Roman"/>
              </w:rPr>
              <w:t xml:space="preserve">1 </w:t>
            </w:r>
            <w:proofErr w:type="spellStart"/>
            <w:r w:rsidRPr="00966FA8">
              <w:rPr>
                <w:rFonts w:ascii="Times New Roman" w:hAnsi="Times New Roman"/>
              </w:rPr>
              <w:t>неднля</w:t>
            </w:r>
            <w:proofErr w:type="spellEnd"/>
            <w:r w:rsidRPr="00966FA8">
              <w:rPr>
                <w:rFonts w:ascii="Times New Roman" w:hAnsi="Times New Roman"/>
              </w:rPr>
              <w:t xml:space="preserve"> ноября</w:t>
            </w:r>
          </w:p>
        </w:tc>
        <w:tc>
          <w:tcPr>
            <w:tcW w:w="1909" w:type="dxa"/>
            <w:tcBorders>
              <w:top w:val="single" w:sz="4" w:space="0" w:color="000000"/>
              <w:left w:val="single" w:sz="4" w:space="0" w:color="000000"/>
              <w:bottom w:val="single" w:sz="4" w:space="0" w:color="000000"/>
              <w:right w:val="nil"/>
            </w:tcBorders>
          </w:tcPr>
          <w:p w:rsidR="008F2E75" w:rsidRPr="00966FA8" w:rsidRDefault="008F2E75" w:rsidP="008417DC">
            <w:pPr>
              <w:spacing w:after="0" w:line="240" w:lineRule="auto"/>
              <w:rPr>
                <w:rFonts w:ascii="Times New Roman" w:hAnsi="Times New Roman"/>
              </w:rPr>
            </w:pPr>
            <w:r w:rsidRPr="00966FA8">
              <w:rPr>
                <w:rFonts w:ascii="Times New Roman" w:hAnsi="Times New Roman"/>
              </w:rPr>
              <w:t>Справка, совещание при зам. директора</w:t>
            </w:r>
          </w:p>
        </w:tc>
        <w:tc>
          <w:tcPr>
            <w:tcW w:w="2344" w:type="dxa"/>
            <w:gridSpan w:val="2"/>
            <w:tcBorders>
              <w:top w:val="single" w:sz="4" w:space="0" w:color="000000"/>
              <w:left w:val="single" w:sz="4" w:space="0" w:color="000000"/>
              <w:bottom w:val="single" w:sz="4" w:space="0" w:color="000000"/>
              <w:right w:val="single" w:sz="4" w:space="0" w:color="000000"/>
            </w:tcBorders>
          </w:tcPr>
          <w:p w:rsidR="008F2E75" w:rsidRPr="00966FA8" w:rsidRDefault="00A24FF2" w:rsidP="008417DC">
            <w:pPr>
              <w:spacing w:after="0" w:line="240" w:lineRule="auto"/>
              <w:rPr>
                <w:rFonts w:ascii="Times New Roman" w:hAnsi="Times New Roman"/>
              </w:rPr>
            </w:pPr>
            <w:r w:rsidRPr="00966FA8">
              <w:rPr>
                <w:rFonts w:ascii="Times New Roman" w:eastAsia="Times New Roman" w:hAnsi="Times New Roman"/>
              </w:rPr>
              <w:t>Твердохлебова С.Н., заместитель директора</w:t>
            </w:r>
          </w:p>
        </w:tc>
      </w:tr>
      <w:tr w:rsidR="008F2E75" w:rsidRPr="00966FA8" w:rsidTr="00AD04CD">
        <w:trPr>
          <w:gridAfter w:val="1"/>
          <w:wAfter w:w="236" w:type="dxa"/>
          <w:cantSplit/>
          <w:trHeight w:val="259"/>
        </w:trPr>
        <w:tc>
          <w:tcPr>
            <w:tcW w:w="538" w:type="dxa"/>
            <w:tcBorders>
              <w:top w:val="single" w:sz="4" w:space="0" w:color="000000"/>
              <w:left w:val="single" w:sz="4" w:space="0" w:color="000000"/>
              <w:bottom w:val="single" w:sz="4" w:space="0" w:color="000000"/>
              <w:right w:val="nil"/>
            </w:tcBorders>
          </w:tcPr>
          <w:p w:rsidR="008F2E75" w:rsidRPr="00966FA8" w:rsidRDefault="00A24FF2"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54" w:type="dxa"/>
            <w:gridSpan w:val="5"/>
            <w:tcBorders>
              <w:top w:val="single" w:sz="4" w:space="0" w:color="000000"/>
              <w:left w:val="single" w:sz="4" w:space="0" w:color="000000"/>
              <w:bottom w:val="single" w:sz="4" w:space="0" w:color="000000"/>
              <w:right w:val="nil"/>
            </w:tcBorders>
          </w:tcPr>
          <w:p w:rsidR="008F2E75" w:rsidRPr="00966FA8" w:rsidRDefault="008F2E75" w:rsidP="008417DC">
            <w:pPr>
              <w:spacing w:after="0" w:line="240" w:lineRule="auto"/>
              <w:rPr>
                <w:rFonts w:ascii="Times New Roman" w:hAnsi="Times New Roman"/>
              </w:rPr>
            </w:pPr>
            <w:r w:rsidRPr="00966FA8">
              <w:rPr>
                <w:rFonts w:ascii="Times New Roman" w:hAnsi="Times New Roman"/>
              </w:rPr>
              <w:t>Анализ проведения занятий внеурочной деятельности</w:t>
            </w:r>
          </w:p>
        </w:tc>
        <w:tc>
          <w:tcPr>
            <w:tcW w:w="2479" w:type="dxa"/>
            <w:gridSpan w:val="4"/>
            <w:tcBorders>
              <w:top w:val="single" w:sz="4" w:space="0" w:color="000000"/>
              <w:left w:val="single" w:sz="4" w:space="0" w:color="000000"/>
              <w:bottom w:val="single" w:sz="4" w:space="0" w:color="000000"/>
              <w:right w:val="nil"/>
            </w:tcBorders>
          </w:tcPr>
          <w:p w:rsidR="008F2E75" w:rsidRPr="00966FA8" w:rsidRDefault="008F2E75" w:rsidP="008417DC">
            <w:pPr>
              <w:spacing w:after="0" w:line="240" w:lineRule="auto"/>
              <w:rPr>
                <w:rFonts w:ascii="Times New Roman" w:hAnsi="Times New Roman"/>
              </w:rPr>
            </w:pPr>
            <w:r w:rsidRPr="00966FA8">
              <w:rPr>
                <w:rFonts w:ascii="Times New Roman" w:hAnsi="Times New Roman"/>
              </w:rPr>
              <w:t>Оценка состояния проведения внеурочной деятельности, соответствие их содержаниям целям и задачам ФГОС НОО</w:t>
            </w:r>
          </w:p>
        </w:tc>
        <w:tc>
          <w:tcPr>
            <w:tcW w:w="1843" w:type="dxa"/>
            <w:tcBorders>
              <w:top w:val="single" w:sz="4" w:space="0" w:color="000000"/>
              <w:left w:val="single" w:sz="4" w:space="0" w:color="000000"/>
              <w:bottom w:val="single" w:sz="4" w:space="0" w:color="000000"/>
              <w:right w:val="nil"/>
            </w:tcBorders>
          </w:tcPr>
          <w:p w:rsidR="008F2E75" w:rsidRPr="00966FA8" w:rsidRDefault="008F2E75" w:rsidP="008417DC">
            <w:pPr>
              <w:spacing w:after="0" w:line="240" w:lineRule="auto"/>
              <w:rPr>
                <w:rFonts w:ascii="Times New Roman" w:hAnsi="Times New Roman"/>
              </w:rPr>
            </w:pPr>
            <w:r w:rsidRPr="00966FA8">
              <w:rPr>
                <w:rFonts w:ascii="Times New Roman" w:hAnsi="Times New Roman"/>
              </w:rPr>
              <w:t>тематическ</w:t>
            </w:r>
            <w:proofErr w:type="gramStart"/>
            <w:r w:rsidRPr="00966FA8">
              <w:rPr>
                <w:rFonts w:ascii="Times New Roman" w:hAnsi="Times New Roman"/>
              </w:rPr>
              <w:t>и-</w:t>
            </w:r>
            <w:proofErr w:type="gramEnd"/>
            <w:r w:rsidRPr="00966FA8">
              <w:rPr>
                <w:rFonts w:ascii="Times New Roman" w:hAnsi="Times New Roman"/>
              </w:rPr>
              <w:t xml:space="preserve"> обобщающий</w:t>
            </w:r>
          </w:p>
        </w:tc>
        <w:tc>
          <w:tcPr>
            <w:tcW w:w="1984" w:type="dxa"/>
            <w:tcBorders>
              <w:top w:val="single" w:sz="4" w:space="0" w:color="000000"/>
              <w:left w:val="single" w:sz="4" w:space="0" w:color="000000"/>
              <w:bottom w:val="single" w:sz="4" w:space="0" w:color="000000"/>
              <w:right w:val="nil"/>
            </w:tcBorders>
          </w:tcPr>
          <w:p w:rsidR="008F2E75" w:rsidRPr="00966FA8" w:rsidRDefault="008F2E75" w:rsidP="008417DC">
            <w:pPr>
              <w:spacing w:after="0" w:line="240" w:lineRule="auto"/>
              <w:rPr>
                <w:rFonts w:ascii="Times New Roman" w:hAnsi="Times New Roman"/>
              </w:rPr>
            </w:pPr>
            <w:r w:rsidRPr="00966FA8">
              <w:rPr>
                <w:rFonts w:ascii="Times New Roman" w:hAnsi="Times New Roman"/>
              </w:rPr>
              <w:t>Посещение занятий, анализ, наблюдение, собеседование</w:t>
            </w:r>
          </w:p>
        </w:tc>
        <w:tc>
          <w:tcPr>
            <w:tcW w:w="1559" w:type="dxa"/>
            <w:tcBorders>
              <w:top w:val="single" w:sz="4" w:space="0" w:color="000000"/>
              <w:left w:val="single" w:sz="4" w:space="0" w:color="000000"/>
              <w:bottom w:val="single" w:sz="4" w:space="0" w:color="000000"/>
              <w:right w:val="nil"/>
            </w:tcBorders>
          </w:tcPr>
          <w:p w:rsidR="008F2E75" w:rsidRPr="00966FA8" w:rsidRDefault="00AD04CD" w:rsidP="00AD04CD">
            <w:pPr>
              <w:spacing w:after="0" w:line="240" w:lineRule="auto"/>
              <w:rPr>
                <w:rFonts w:ascii="Times New Roman" w:hAnsi="Times New Roman"/>
              </w:rPr>
            </w:pPr>
            <w:r w:rsidRPr="00966FA8">
              <w:rPr>
                <w:rFonts w:ascii="Times New Roman" w:hAnsi="Times New Roman"/>
              </w:rPr>
              <w:t xml:space="preserve"> ноябрь</w:t>
            </w:r>
          </w:p>
        </w:tc>
        <w:tc>
          <w:tcPr>
            <w:tcW w:w="1909" w:type="dxa"/>
            <w:tcBorders>
              <w:top w:val="single" w:sz="4" w:space="0" w:color="000000"/>
              <w:left w:val="single" w:sz="4" w:space="0" w:color="000000"/>
              <w:bottom w:val="single" w:sz="4" w:space="0" w:color="000000"/>
              <w:right w:val="nil"/>
            </w:tcBorders>
          </w:tcPr>
          <w:p w:rsidR="008F2E75" w:rsidRPr="00966FA8" w:rsidRDefault="008F2E75" w:rsidP="008417DC">
            <w:pPr>
              <w:spacing w:after="0" w:line="240" w:lineRule="auto"/>
              <w:rPr>
                <w:rFonts w:ascii="Times New Roman" w:hAnsi="Times New Roman"/>
              </w:rPr>
            </w:pPr>
            <w:r w:rsidRPr="00966FA8">
              <w:rPr>
                <w:rFonts w:ascii="Times New Roman" w:hAnsi="Times New Roman"/>
              </w:rPr>
              <w:t>Справка,</w:t>
            </w:r>
          </w:p>
          <w:p w:rsidR="008F2E75" w:rsidRPr="00966FA8" w:rsidRDefault="008F2E75" w:rsidP="008417DC">
            <w:pPr>
              <w:spacing w:after="0" w:line="240" w:lineRule="auto"/>
              <w:rPr>
                <w:rFonts w:ascii="Times New Roman" w:hAnsi="Times New Roman"/>
              </w:rPr>
            </w:pPr>
            <w:r w:rsidRPr="00966FA8">
              <w:rPr>
                <w:rFonts w:ascii="Times New Roman" w:hAnsi="Times New Roman"/>
              </w:rPr>
              <w:t>совещание при зам. директора</w:t>
            </w:r>
          </w:p>
        </w:tc>
        <w:tc>
          <w:tcPr>
            <w:tcW w:w="2344" w:type="dxa"/>
            <w:gridSpan w:val="2"/>
            <w:tcBorders>
              <w:top w:val="single" w:sz="4" w:space="0" w:color="000000"/>
              <w:left w:val="single" w:sz="4" w:space="0" w:color="000000"/>
              <w:bottom w:val="single" w:sz="4" w:space="0" w:color="000000"/>
              <w:right w:val="single" w:sz="4" w:space="0" w:color="000000"/>
            </w:tcBorders>
          </w:tcPr>
          <w:p w:rsidR="00A24FF2" w:rsidRPr="00966FA8" w:rsidRDefault="00A24FF2" w:rsidP="00A24FF2">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8F2E75" w:rsidRPr="00966FA8" w:rsidRDefault="00A24FF2" w:rsidP="00A24FF2">
            <w:pPr>
              <w:spacing w:after="0" w:line="240" w:lineRule="auto"/>
              <w:rPr>
                <w:rFonts w:ascii="Times New Roman" w:hAnsi="Times New Roman"/>
              </w:rPr>
            </w:pPr>
            <w:r w:rsidRPr="00966FA8">
              <w:rPr>
                <w:rFonts w:ascii="Times New Roman" w:hAnsi="Times New Roman" w:cs="Times New Roman"/>
              </w:rPr>
              <w:t xml:space="preserve"> заместитель директора</w:t>
            </w:r>
          </w:p>
        </w:tc>
      </w:tr>
    </w:tbl>
    <w:p w:rsidR="00C95BEC" w:rsidRPr="00966FA8" w:rsidRDefault="00C95BEC">
      <w:r w:rsidRPr="00966FA8">
        <w:br w:type="page"/>
      </w:r>
    </w:p>
    <w:tbl>
      <w:tblPr>
        <w:tblW w:w="15310" w:type="dxa"/>
        <w:tblInd w:w="-176" w:type="dxa"/>
        <w:tblLayout w:type="fixed"/>
        <w:tblLook w:val="04A0"/>
      </w:tblPr>
      <w:tblGrid>
        <w:gridCol w:w="538"/>
        <w:gridCol w:w="6"/>
        <w:gridCol w:w="16"/>
        <w:gridCol w:w="2632"/>
        <w:gridCol w:w="22"/>
        <w:gridCol w:w="34"/>
        <w:gridCol w:w="1998"/>
        <w:gridCol w:w="283"/>
        <w:gridCol w:w="142"/>
        <w:gridCol w:w="223"/>
        <w:gridCol w:w="42"/>
        <w:gridCol w:w="18"/>
        <w:gridCol w:w="1079"/>
        <w:gridCol w:w="14"/>
        <w:gridCol w:w="6"/>
        <w:gridCol w:w="16"/>
        <w:gridCol w:w="9"/>
        <w:gridCol w:w="10"/>
        <w:gridCol w:w="284"/>
        <w:gridCol w:w="366"/>
        <w:gridCol w:w="43"/>
        <w:gridCol w:w="16"/>
        <w:gridCol w:w="142"/>
        <w:gridCol w:w="1229"/>
        <w:gridCol w:w="330"/>
        <w:gridCol w:w="81"/>
        <w:gridCol w:w="44"/>
        <w:gridCol w:w="17"/>
        <w:gridCol w:w="81"/>
        <w:gridCol w:w="44"/>
        <w:gridCol w:w="17"/>
        <w:gridCol w:w="1275"/>
        <w:gridCol w:w="80"/>
        <w:gridCol w:w="43"/>
        <w:gridCol w:w="19"/>
        <w:gridCol w:w="142"/>
        <w:gridCol w:w="1625"/>
        <w:gridCol w:w="69"/>
        <w:gridCol w:w="7"/>
        <w:gridCol w:w="73"/>
        <w:gridCol w:w="12"/>
        <w:gridCol w:w="2183"/>
      </w:tblGrid>
      <w:tr w:rsidR="00225FE7" w:rsidRPr="00966FA8" w:rsidTr="00C95BEC">
        <w:trPr>
          <w:cantSplit/>
          <w:trHeight w:val="415"/>
        </w:trPr>
        <w:tc>
          <w:tcPr>
            <w:tcW w:w="15310" w:type="dxa"/>
            <w:gridSpan w:val="42"/>
            <w:tcBorders>
              <w:top w:val="single" w:sz="4" w:space="0" w:color="000000"/>
              <w:left w:val="single" w:sz="4" w:space="0" w:color="000000"/>
              <w:bottom w:val="single" w:sz="4" w:space="0" w:color="000000"/>
              <w:right w:val="single" w:sz="4" w:space="0" w:color="000000"/>
            </w:tcBorders>
            <w:hideMark/>
          </w:tcPr>
          <w:p w:rsidR="00225FE7" w:rsidRPr="00966FA8" w:rsidRDefault="009D1ACB" w:rsidP="005F78F9">
            <w:pPr>
              <w:suppressAutoHyphens/>
              <w:autoSpaceDN w:val="0"/>
              <w:spacing w:after="0" w:line="240" w:lineRule="auto"/>
              <w:jc w:val="center"/>
              <w:rPr>
                <w:rFonts w:ascii="Times New Roman" w:hAnsi="Times New Roman" w:cs="Times New Roman"/>
                <w:lang w:eastAsia="ar-SA"/>
              </w:rPr>
            </w:pPr>
            <w:r w:rsidRPr="00966FA8">
              <w:rPr>
                <w:rFonts w:ascii="Times New Roman" w:eastAsia="Times New Roman" w:hAnsi="Times New Roman" w:cs="Times New Roman"/>
                <w:b/>
                <w:i/>
                <w:lang w:eastAsia="ar-SA"/>
              </w:rPr>
              <w:lastRenderedPageBreak/>
              <w:t>Декабрь 2019</w:t>
            </w:r>
            <w:r w:rsidR="00225FE7" w:rsidRPr="00966FA8">
              <w:rPr>
                <w:rFonts w:ascii="Times New Roman" w:eastAsia="Times New Roman" w:hAnsi="Times New Roman" w:cs="Times New Roman"/>
                <w:b/>
                <w:i/>
                <w:lang w:eastAsia="ar-SA"/>
              </w:rPr>
              <w:t xml:space="preserve"> г.</w:t>
            </w:r>
          </w:p>
        </w:tc>
      </w:tr>
      <w:tr w:rsidR="00225FE7" w:rsidRPr="00966FA8" w:rsidTr="00C95BEC">
        <w:trPr>
          <w:cantSplit/>
          <w:trHeight w:val="273"/>
        </w:trPr>
        <w:tc>
          <w:tcPr>
            <w:tcW w:w="12966" w:type="dxa"/>
            <w:gridSpan w:val="37"/>
            <w:tcBorders>
              <w:top w:val="single" w:sz="4" w:space="0" w:color="000000"/>
              <w:left w:val="single" w:sz="4" w:space="0" w:color="000000"/>
              <w:bottom w:val="single" w:sz="4" w:space="0" w:color="000000"/>
              <w:right w:val="nil"/>
            </w:tcBorders>
            <w:hideMark/>
          </w:tcPr>
          <w:p w:rsidR="00225FE7" w:rsidRPr="00966FA8" w:rsidRDefault="00225FE7"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b/>
                <w:lang w:eastAsia="ar-SA"/>
              </w:rPr>
              <w:t>Блок 1. Реализация прав граждан на образование</w:t>
            </w:r>
          </w:p>
        </w:tc>
        <w:tc>
          <w:tcPr>
            <w:tcW w:w="2344" w:type="dxa"/>
            <w:gridSpan w:val="5"/>
            <w:tcBorders>
              <w:top w:val="single" w:sz="4" w:space="0" w:color="000000"/>
              <w:left w:val="single" w:sz="4" w:space="0" w:color="000000"/>
              <w:bottom w:val="single" w:sz="4" w:space="0" w:color="000000"/>
              <w:right w:val="single" w:sz="4" w:space="0" w:color="000000"/>
            </w:tcBorders>
          </w:tcPr>
          <w:p w:rsidR="00225FE7" w:rsidRPr="00966FA8" w:rsidRDefault="00225FE7" w:rsidP="005F78F9">
            <w:pPr>
              <w:suppressAutoHyphens/>
              <w:autoSpaceDN w:val="0"/>
              <w:snapToGrid w:val="0"/>
              <w:spacing w:after="0" w:line="240" w:lineRule="auto"/>
              <w:rPr>
                <w:rFonts w:ascii="Times New Roman" w:eastAsia="Times New Roman" w:hAnsi="Times New Roman" w:cs="Times New Roman"/>
                <w:lang w:eastAsia="ar-SA"/>
              </w:rPr>
            </w:pPr>
          </w:p>
        </w:tc>
      </w:tr>
      <w:tr w:rsidR="00750479" w:rsidRPr="00966FA8" w:rsidTr="00AD04CD">
        <w:trPr>
          <w:cantSplit/>
          <w:trHeight w:val="415"/>
        </w:trPr>
        <w:tc>
          <w:tcPr>
            <w:tcW w:w="538" w:type="dxa"/>
            <w:tcBorders>
              <w:top w:val="single" w:sz="4" w:space="0" w:color="000000"/>
              <w:left w:val="single" w:sz="4" w:space="0" w:color="000000"/>
              <w:bottom w:val="single" w:sz="4" w:space="0" w:color="000000"/>
              <w:right w:val="nil"/>
            </w:tcBorders>
            <w:hideMark/>
          </w:tcPr>
          <w:p w:rsidR="00750479" w:rsidRPr="00966FA8" w:rsidRDefault="00750479"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1</w:t>
            </w:r>
          </w:p>
        </w:tc>
        <w:tc>
          <w:tcPr>
            <w:tcW w:w="2654" w:type="dxa"/>
            <w:gridSpan w:val="3"/>
            <w:tcBorders>
              <w:top w:val="single" w:sz="4" w:space="0" w:color="000000"/>
              <w:left w:val="single" w:sz="4" w:space="0" w:color="000000"/>
              <w:bottom w:val="single" w:sz="4" w:space="0" w:color="000000"/>
              <w:right w:val="nil"/>
            </w:tcBorders>
            <w:hideMark/>
          </w:tcPr>
          <w:p w:rsidR="00750479" w:rsidRPr="00966FA8" w:rsidRDefault="00750479" w:rsidP="00007FFD">
            <w:pPr>
              <w:spacing w:after="0" w:line="240" w:lineRule="auto"/>
              <w:rPr>
                <w:rFonts w:ascii="Times New Roman" w:eastAsia="Times New Roman" w:hAnsi="Times New Roman"/>
              </w:rPr>
            </w:pPr>
            <w:r w:rsidRPr="00966FA8">
              <w:rPr>
                <w:rFonts w:ascii="Times New Roman" w:eastAsia="Times New Roman" w:hAnsi="Times New Roman"/>
              </w:rPr>
              <w:t>Организация занятий обучающихся  с ОВЗ</w:t>
            </w:r>
            <w:r w:rsidR="007739E1" w:rsidRPr="00966FA8">
              <w:rPr>
                <w:rFonts w:ascii="Times New Roman" w:eastAsia="Times New Roman" w:hAnsi="Times New Roman"/>
              </w:rPr>
              <w:t>, в ресурсном классе</w:t>
            </w:r>
          </w:p>
        </w:tc>
        <w:tc>
          <w:tcPr>
            <w:tcW w:w="2479" w:type="dxa"/>
            <w:gridSpan w:val="5"/>
            <w:tcBorders>
              <w:top w:val="single" w:sz="4" w:space="0" w:color="000000"/>
              <w:left w:val="single" w:sz="4" w:space="0" w:color="000000"/>
              <w:bottom w:val="single" w:sz="4" w:space="0" w:color="000000"/>
              <w:right w:val="nil"/>
            </w:tcBorders>
            <w:hideMark/>
          </w:tcPr>
          <w:p w:rsidR="00750479" w:rsidRPr="00966FA8" w:rsidRDefault="00750479" w:rsidP="00007FFD">
            <w:pPr>
              <w:spacing w:after="0" w:line="240" w:lineRule="auto"/>
              <w:rPr>
                <w:rFonts w:ascii="Times New Roman" w:eastAsia="Times New Roman" w:hAnsi="Times New Roman"/>
              </w:rPr>
            </w:pPr>
            <w:r w:rsidRPr="00966FA8">
              <w:rPr>
                <w:rFonts w:ascii="Times New Roman" w:eastAsia="Times New Roman" w:hAnsi="Times New Roman"/>
              </w:rPr>
              <w:t>Проверка выполнения программы</w:t>
            </w:r>
          </w:p>
        </w:tc>
        <w:tc>
          <w:tcPr>
            <w:tcW w:w="1701" w:type="dxa"/>
            <w:gridSpan w:val="10"/>
            <w:tcBorders>
              <w:top w:val="single" w:sz="4" w:space="0" w:color="000000"/>
              <w:left w:val="single" w:sz="4" w:space="0" w:color="000000"/>
              <w:bottom w:val="single" w:sz="4" w:space="0" w:color="000000"/>
              <w:right w:val="nil"/>
            </w:tcBorders>
            <w:hideMark/>
          </w:tcPr>
          <w:p w:rsidR="00750479" w:rsidRPr="00966FA8" w:rsidRDefault="00750479" w:rsidP="00007FFD">
            <w:pPr>
              <w:spacing w:after="0" w:line="240" w:lineRule="auto"/>
              <w:rPr>
                <w:rFonts w:ascii="Times New Roman" w:eastAsia="Times New Roman" w:hAnsi="Times New Roman"/>
              </w:rPr>
            </w:pPr>
            <w:r w:rsidRPr="00966FA8">
              <w:rPr>
                <w:rFonts w:ascii="Times New Roman" w:eastAsia="Times New Roman" w:hAnsi="Times New Roman"/>
              </w:rPr>
              <w:t>Персональный</w:t>
            </w:r>
          </w:p>
        </w:tc>
        <w:tc>
          <w:tcPr>
            <w:tcW w:w="2126" w:type="dxa"/>
            <w:gridSpan w:val="6"/>
            <w:tcBorders>
              <w:top w:val="single" w:sz="4" w:space="0" w:color="000000"/>
              <w:left w:val="single" w:sz="4" w:space="0" w:color="000000"/>
              <w:bottom w:val="single" w:sz="4" w:space="0" w:color="000000"/>
              <w:right w:val="nil"/>
            </w:tcBorders>
            <w:hideMark/>
          </w:tcPr>
          <w:p w:rsidR="00750479" w:rsidRPr="00966FA8" w:rsidRDefault="00750479" w:rsidP="00007FFD">
            <w:pPr>
              <w:spacing w:after="0" w:line="240" w:lineRule="auto"/>
              <w:rPr>
                <w:rFonts w:ascii="Times New Roman" w:eastAsia="Times New Roman" w:hAnsi="Times New Roman"/>
              </w:rPr>
            </w:pPr>
            <w:r w:rsidRPr="00966FA8">
              <w:rPr>
                <w:rFonts w:ascii="Times New Roman" w:eastAsia="Times New Roman" w:hAnsi="Times New Roman"/>
              </w:rPr>
              <w:t xml:space="preserve">Проверка дневников, тетрадей, беседа с учителями и родителями </w:t>
            </w:r>
          </w:p>
        </w:tc>
        <w:tc>
          <w:tcPr>
            <w:tcW w:w="1559" w:type="dxa"/>
            <w:gridSpan w:val="7"/>
            <w:tcBorders>
              <w:top w:val="single" w:sz="4" w:space="0" w:color="000000"/>
              <w:left w:val="single" w:sz="4" w:space="0" w:color="000000"/>
              <w:bottom w:val="single" w:sz="4" w:space="0" w:color="000000"/>
              <w:right w:val="nil"/>
            </w:tcBorders>
            <w:hideMark/>
          </w:tcPr>
          <w:p w:rsidR="00750479" w:rsidRPr="00966FA8" w:rsidRDefault="00750479" w:rsidP="00007FFD">
            <w:pPr>
              <w:spacing w:after="0" w:line="240" w:lineRule="auto"/>
              <w:jc w:val="center"/>
              <w:rPr>
                <w:rFonts w:ascii="Times New Roman" w:eastAsia="Times New Roman" w:hAnsi="Times New Roman"/>
              </w:rPr>
            </w:pPr>
            <w:r w:rsidRPr="00966FA8">
              <w:rPr>
                <w:rFonts w:ascii="Times New Roman" w:eastAsia="Times New Roman" w:hAnsi="Times New Roman"/>
              </w:rPr>
              <w:t>В течение месяца</w:t>
            </w:r>
          </w:p>
        </w:tc>
        <w:tc>
          <w:tcPr>
            <w:tcW w:w="1909" w:type="dxa"/>
            <w:gridSpan w:val="5"/>
            <w:tcBorders>
              <w:top w:val="single" w:sz="4" w:space="0" w:color="000000"/>
              <w:left w:val="single" w:sz="4" w:space="0" w:color="000000"/>
              <w:bottom w:val="single" w:sz="4" w:space="0" w:color="000000"/>
              <w:right w:val="nil"/>
            </w:tcBorders>
            <w:hideMark/>
          </w:tcPr>
          <w:p w:rsidR="00750479" w:rsidRPr="00966FA8" w:rsidRDefault="00750479" w:rsidP="00007FFD">
            <w:pPr>
              <w:spacing w:after="0" w:line="240" w:lineRule="auto"/>
              <w:rPr>
                <w:rFonts w:ascii="Times New Roman" w:eastAsia="Times New Roman" w:hAnsi="Times New Roman"/>
              </w:rPr>
            </w:pPr>
            <w:r w:rsidRPr="00966FA8">
              <w:rPr>
                <w:rFonts w:ascii="Times New Roman" w:eastAsia="Times New Roman" w:hAnsi="Times New Roman"/>
              </w:rPr>
              <w:t>Справка, совещание при директоре</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750479" w:rsidRPr="00966FA8" w:rsidRDefault="007739E1" w:rsidP="00007FFD">
            <w:pPr>
              <w:spacing w:after="0" w:line="240" w:lineRule="auto"/>
              <w:rPr>
                <w:rFonts w:ascii="Times New Roman" w:hAnsi="Times New Roman"/>
              </w:rPr>
            </w:pPr>
            <w:r w:rsidRPr="00966FA8">
              <w:rPr>
                <w:rFonts w:ascii="Times New Roman" w:eastAsia="Times New Roman" w:hAnsi="Times New Roman"/>
              </w:rPr>
              <w:t>Твердохлебова С.Н., заместитель директора</w:t>
            </w:r>
          </w:p>
        </w:tc>
      </w:tr>
      <w:tr w:rsidR="00750479" w:rsidRPr="00966FA8" w:rsidTr="00AD04CD">
        <w:trPr>
          <w:cantSplit/>
          <w:trHeight w:val="415"/>
        </w:trPr>
        <w:tc>
          <w:tcPr>
            <w:tcW w:w="538" w:type="dxa"/>
            <w:tcBorders>
              <w:top w:val="single" w:sz="4" w:space="0" w:color="000000"/>
              <w:left w:val="single" w:sz="4" w:space="0" w:color="000000"/>
              <w:bottom w:val="single" w:sz="4" w:space="0" w:color="000000"/>
              <w:right w:val="nil"/>
            </w:tcBorders>
          </w:tcPr>
          <w:p w:rsidR="00750479" w:rsidRPr="00966FA8" w:rsidRDefault="00750479"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2</w:t>
            </w:r>
          </w:p>
        </w:tc>
        <w:tc>
          <w:tcPr>
            <w:tcW w:w="2654" w:type="dxa"/>
            <w:gridSpan w:val="3"/>
            <w:tcBorders>
              <w:top w:val="single" w:sz="4" w:space="0" w:color="000000"/>
              <w:left w:val="single" w:sz="4" w:space="0" w:color="000000"/>
              <w:bottom w:val="single" w:sz="4" w:space="0" w:color="000000"/>
              <w:right w:val="nil"/>
            </w:tcBorders>
          </w:tcPr>
          <w:p w:rsidR="00750479" w:rsidRPr="00966FA8" w:rsidRDefault="00750479" w:rsidP="00007FFD">
            <w:pPr>
              <w:snapToGrid w:val="0"/>
              <w:spacing w:after="0" w:line="240" w:lineRule="auto"/>
              <w:jc w:val="both"/>
              <w:rPr>
                <w:rFonts w:ascii="Times New Roman" w:hAnsi="Times New Roman"/>
              </w:rPr>
            </w:pPr>
            <w:r w:rsidRPr="00966FA8">
              <w:rPr>
                <w:rFonts w:ascii="Times New Roman" w:hAnsi="Times New Roman"/>
              </w:rPr>
              <w:t>Работа детских  объединений дополнительного образования</w:t>
            </w:r>
          </w:p>
        </w:tc>
        <w:tc>
          <w:tcPr>
            <w:tcW w:w="2479" w:type="dxa"/>
            <w:gridSpan w:val="5"/>
            <w:tcBorders>
              <w:top w:val="single" w:sz="4" w:space="0" w:color="000000"/>
              <w:left w:val="single" w:sz="4" w:space="0" w:color="000000"/>
              <w:bottom w:val="single" w:sz="4" w:space="0" w:color="000000"/>
              <w:right w:val="nil"/>
            </w:tcBorders>
          </w:tcPr>
          <w:p w:rsidR="00750479" w:rsidRPr="00966FA8" w:rsidRDefault="00750479" w:rsidP="00007FFD">
            <w:pPr>
              <w:tabs>
                <w:tab w:val="left" w:pos="312"/>
              </w:tabs>
              <w:snapToGrid w:val="0"/>
              <w:spacing w:after="0" w:line="240" w:lineRule="auto"/>
              <w:jc w:val="both"/>
              <w:rPr>
                <w:rFonts w:ascii="Times New Roman" w:hAnsi="Times New Roman"/>
              </w:rPr>
            </w:pPr>
            <w:r w:rsidRPr="00966FA8">
              <w:rPr>
                <w:rFonts w:ascii="Times New Roman" w:hAnsi="Times New Roman"/>
              </w:rPr>
              <w:t>Проверка наполняемости занятий дополнительной занятости учащихся;</w:t>
            </w:r>
          </w:p>
          <w:p w:rsidR="00750479" w:rsidRPr="00966FA8" w:rsidRDefault="00750479" w:rsidP="00007FFD">
            <w:pPr>
              <w:tabs>
                <w:tab w:val="left" w:pos="312"/>
              </w:tabs>
              <w:spacing w:after="0" w:line="240" w:lineRule="auto"/>
              <w:jc w:val="both"/>
              <w:rPr>
                <w:rFonts w:ascii="Times New Roman" w:hAnsi="Times New Roman"/>
              </w:rPr>
            </w:pPr>
            <w:r w:rsidRPr="00966FA8">
              <w:rPr>
                <w:rFonts w:ascii="Times New Roman" w:hAnsi="Times New Roman"/>
              </w:rPr>
              <w:t>посещаемости учащимися занятий;</w:t>
            </w:r>
          </w:p>
          <w:p w:rsidR="00750479" w:rsidRPr="00966FA8" w:rsidRDefault="00750479" w:rsidP="00007FFD">
            <w:pPr>
              <w:tabs>
                <w:tab w:val="left" w:pos="312"/>
              </w:tabs>
              <w:spacing w:after="0" w:line="240" w:lineRule="auto"/>
              <w:jc w:val="both"/>
              <w:rPr>
                <w:rFonts w:ascii="Times New Roman" w:hAnsi="Times New Roman"/>
              </w:rPr>
            </w:pPr>
            <w:r w:rsidRPr="00966FA8">
              <w:rPr>
                <w:rFonts w:ascii="Times New Roman" w:hAnsi="Times New Roman"/>
              </w:rPr>
              <w:t>качества ведения занятий</w:t>
            </w:r>
          </w:p>
        </w:tc>
        <w:tc>
          <w:tcPr>
            <w:tcW w:w="1701" w:type="dxa"/>
            <w:gridSpan w:val="10"/>
            <w:tcBorders>
              <w:top w:val="single" w:sz="4" w:space="0" w:color="000000"/>
              <w:left w:val="single" w:sz="4" w:space="0" w:color="000000"/>
              <w:bottom w:val="single" w:sz="4" w:space="0" w:color="000000"/>
              <w:right w:val="nil"/>
            </w:tcBorders>
          </w:tcPr>
          <w:p w:rsidR="00750479" w:rsidRPr="00966FA8" w:rsidRDefault="00750479" w:rsidP="00007FFD">
            <w:pPr>
              <w:snapToGrid w:val="0"/>
              <w:spacing w:after="0" w:line="240" w:lineRule="auto"/>
              <w:jc w:val="both"/>
              <w:rPr>
                <w:rFonts w:ascii="Times New Roman" w:hAnsi="Times New Roman"/>
              </w:rPr>
            </w:pPr>
            <w:r w:rsidRPr="00966FA8">
              <w:rPr>
                <w:rFonts w:ascii="Times New Roman" w:hAnsi="Times New Roman"/>
              </w:rPr>
              <w:t>Фронтальный, текущий</w:t>
            </w:r>
          </w:p>
        </w:tc>
        <w:tc>
          <w:tcPr>
            <w:tcW w:w="2126" w:type="dxa"/>
            <w:gridSpan w:val="6"/>
            <w:tcBorders>
              <w:top w:val="single" w:sz="4" w:space="0" w:color="000000"/>
              <w:left w:val="single" w:sz="4" w:space="0" w:color="000000"/>
              <w:bottom w:val="single" w:sz="4" w:space="0" w:color="000000"/>
              <w:right w:val="nil"/>
            </w:tcBorders>
          </w:tcPr>
          <w:p w:rsidR="00750479" w:rsidRPr="00966FA8" w:rsidRDefault="00750479" w:rsidP="00007FFD">
            <w:pPr>
              <w:snapToGrid w:val="0"/>
              <w:spacing w:after="0" w:line="240" w:lineRule="auto"/>
              <w:rPr>
                <w:rFonts w:ascii="Times New Roman" w:hAnsi="Times New Roman"/>
              </w:rPr>
            </w:pPr>
            <w:r w:rsidRPr="00966FA8">
              <w:rPr>
                <w:rFonts w:ascii="Times New Roman" w:hAnsi="Times New Roman"/>
              </w:rPr>
              <w:t>1.Посещение  занятий.</w:t>
            </w:r>
          </w:p>
          <w:p w:rsidR="00750479" w:rsidRPr="00966FA8" w:rsidRDefault="00750479" w:rsidP="00007FFD">
            <w:pPr>
              <w:spacing w:after="0" w:line="240" w:lineRule="auto"/>
              <w:rPr>
                <w:rFonts w:ascii="Times New Roman" w:hAnsi="Times New Roman"/>
              </w:rPr>
            </w:pPr>
            <w:r w:rsidRPr="00966FA8">
              <w:rPr>
                <w:rFonts w:ascii="Times New Roman" w:hAnsi="Times New Roman"/>
              </w:rPr>
              <w:t>2. Проверка документации руководителей</w:t>
            </w:r>
          </w:p>
          <w:p w:rsidR="00750479" w:rsidRPr="00966FA8" w:rsidRDefault="00750479" w:rsidP="00007FFD">
            <w:pPr>
              <w:spacing w:after="0" w:line="240" w:lineRule="auto"/>
              <w:rPr>
                <w:rFonts w:ascii="Times New Roman" w:hAnsi="Times New Roman"/>
              </w:rPr>
            </w:pPr>
            <w:r w:rsidRPr="00966FA8">
              <w:rPr>
                <w:rFonts w:ascii="Times New Roman" w:hAnsi="Times New Roman"/>
              </w:rPr>
              <w:t xml:space="preserve">3.Творческий отчёт </w:t>
            </w:r>
          </w:p>
        </w:tc>
        <w:tc>
          <w:tcPr>
            <w:tcW w:w="1559" w:type="dxa"/>
            <w:gridSpan w:val="7"/>
            <w:tcBorders>
              <w:top w:val="single" w:sz="4" w:space="0" w:color="000000"/>
              <w:left w:val="single" w:sz="4" w:space="0" w:color="000000"/>
              <w:bottom w:val="single" w:sz="4" w:space="0" w:color="000000"/>
              <w:right w:val="nil"/>
            </w:tcBorders>
          </w:tcPr>
          <w:p w:rsidR="00750479" w:rsidRPr="00966FA8" w:rsidRDefault="007739E1" w:rsidP="00007FFD">
            <w:pPr>
              <w:snapToGrid w:val="0"/>
              <w:jc w:val="center"/>
              <w:rPr>
                <w:rFonts w:ascii="Times New Roman" w:hAnsi="Times New Roman"/>
              </w:rPr>
            </w:pPr>
            <w:r w:rsidRPr="00966FA8">
              <w:rPr>
                <w:rFonts w:ascii="Times New Roman" w:hAnsi="Times New Roman"/>
              </w:rPr>
              <w:t>10.12.19 17.12.19</w:t>
            </w:r>
          </w:p>
        </w:tc>
        <w:tc>
          <w:tcPr>
            <w:tcW w:w="1909" w:type="dxa"/>
            <w:gridSpan w:val="5"/>
            <w:tcBorders>
              <w:top w:val="single" w:sz="4" w:space="0" w:color="000000"/>
              <w:left w:val="single" w:sz="4" w:space="0" w:color="000000"/>
              <w:bottom w:val="single" w:sz="4" w:space="0" w:color="000000"/>
              <w:right w:val="nil"/>
            </w:tcBorders>
          </w:tcPr>
          <w:p w:rsidR="00750479" w:rsidRPr="00966FA8" w:rsidRDefault="00750479" w:rsidP="00007FFD">
            <w:pPr>
              <w:snapToGrid w:val="0"/>
              <w:spacing w:after="0" w:line="240" w:lineRule="auto"/>
              <w:jc w:val="both"/>
              <w:rPr>
                <w:rFonts w:ascii="Times New Roman" w:hAnsi="Times New Roman"/>
              </w:rPr>
            </w:pPr>
            <w:r w:rsidRPr="00966FA8">
              <w:rPr>
                <w:rFonts w:ascii="Times New Roman" w:hAnsi="Times New Roman"/>
              </w:rPr>
              <w:t xml:space="preserve">Справка, </w:t>
            </w:r>
          </w:p>
          <w:p w:rsidR="00750479" w:rsidRPr="00966FA8" w:rsidRDefault="00750479" w:rsidP="00007FFD">
            <w:pPr>
              <w:snapToGrid w:val="0"/>
              <w:spacing w:after="0" w:line="240" w:lineRule="auto"/>
              <w:jc w:val="both"/>
            </w:pPr>
            <w:r w:rsidRPr="00966FA8">
              <w:rPr>
                <w:rFonts w:ascii="Times New Roman" w:hAnsi="Times New Roman"/>
              </w:rPr>
              <w:t>педагогический совет, приказ</w:t>
            </w:r>
          </w:p>
        </w:tc>
        <w:tc>
          <w:tcPr>
            <w:tcW w:w="2344" w:type="dxa"/>
            <w:gridSpan w:val="5"/>
            <w:tcBorders>
              <w:top w:val="single" w:sz="4" w:space="0" w:color="000000"/>
              <w:left w:val="single" w:sz="4" w:space="0" w:color="000000"/>
              <w:bottom w:val="single" w:sz="4" w:space="0" w:color="000000"/>
              <w:right w:val="single" w:sz="4" w:space="0" w:color="000000"/>
            </w:tcBorders>
          </w:tcPr>
          <w:p w:rsidR="00750479" w:rsidRPr="00966FA8" w:rsidRDefault="00750479" w:rsidP="00007FFD">
            <w:pPr>
              <w:spacing w:after="0" w:line="240" w:lineRule="auto"/>
              <w:rPr>
                <w:rFonts w:ascii="Times New Roman" w:eastAsia="Times New Roman" w:hAnsi="Times New Roman"/>
                <w:bCs/>
              </w:rPr>
            </w:pPr>
            <w:r w:rsidRPr="00966FA8">
              <w:rPr>
                <w:rFonts w:ascii="Times New Roman" w:eastAsia="Times New Roman" w:hAnsi="Times New Roman"/>
              </w:rPr>
              <w:t>Твердохлебова С.Н., заместитель директора</w:t>
            </w:r>
          </w:p>
        </w:tc>
      </w:tr>
      <w:tr w:rsidR="00225FE7" w:rsidRPr="00966FA8" w:rsidTr="00C95BEC">
        <w:trPr>
          <w:cantSplit/>
          <w:trHeight w:val="260"/>
        </w:trPr>
        <w:tc>
          <w:tcPr>
            <w:tcW w:w="15310" w:type="dxa"/>
            <w:gridSpan w:val="42"/>
            <w:tcBorders>
              <w:top w:val="single" w:sz="4" w:space="0" w:color="000000"/>
              <w:left w:val="single" w:sz="4" w:space="0" w:color="000000"/>
              <w:bottom w:val="single" w:sz="4" w:space="0" w:color="000000"/>
              <w:right w:val="single" w:sz="4" w:space="0" w:color="000000"/>
            </w:tcBorders>
            <w:hideMark/>
          </w:tcPr>
          <w:p w:rsidR="00225FE7" w:rsidRPr="00966FA8" w:rsidRDefault="00225FE7"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2. Внутришкольная документация</w:t>
            </w:r>
          </w:p>
        </w:tc>
      </w:tr>
      <w:tr w:rsidR="007739E1" w:rsidRPr="00966FA8" w:rsidTr="00AD04CD">
        <w:trPr>
          <w:cantSplit/>
          <w:trHeight w:val="415"/>
        </w:trPr>
        <w:tc>
          <w:tcPr>
            <w:tcW w:w="538" w:type="dxa"/>
            <w:tcBorders>
              <w:top w:val="single" w:sz="4" w:space="0" w:color="000000"/>
              <w:left w:val="single" w:sz="4" w:space="0" w:color="000000"/>
              <w:bottom w:val="single" w:sz="4" w:space="0" w:color="000000"/>
              <w:right w:val="nil"/>
            </w:tcBorders>
            <w:hideMark/>
          </w:tcPr>
          <w:p w:rsidR="007739E1" w:rsidRPr="00966FA8" w:rsidRDefault="00AA120D"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1</w:t>
            </w:r>
          </w:p>
        </w:tc>
        <w:tc>
          <w:tcPr>
            <w:tcW w:w="2654" w:type="dxa"/>
            <w:gridSpan w:val="3"/>
            <w:tcBorders>
              <w:top w:val="single" w:sz="4" w:space="0" w:color="000000"/>
              <w:left w:val="single" w:sz="4" w:space="0" w:color="000000"/>
              <w:bottom w:val="single" w:sz="4" w:space="0" w:color="000000"/>
              <w:right w:val="nil"/>
            </w:tcBorders>
            <w:hideMark/>
          </w:tcPr>
          <w:p w:rsidR="007739E1" w:rsidRPr="00966FA8" w:rsidRDefault="007739E1" w:rsidP="00007FFD">
            <w:pPr>
              <w:spacing w:after="0" w:line="240" w:lineRule="auto"/>
              <w:rPr>
                <w:rFonts w:ascii="Times New Roman" w:eastAsia="Times New Roman" w:hAnsi="Times New Roman"/>
              </w:rPr>
            </w:pPr>
            <w:proofErr w:type="gramStart"/>
            <w:r w:rsidRPr="00966FA8">
              <w:rPr>
                <w:rFonts w:ascii="Times New Roman" w:eastAsia="Times New Roman" w:hAnsi="Times New Roman"/>
              </w:rPr>
              <w:t>Контроль за</w:t>
            </w:r>
            <w:proofErr w:type="gramEnd"/>
            <w:r w:rsidRPr="00966FA8">
              <w:rPr>
                <w:rFonts w:ascii="Times New Roman" w:eastAsia="Times New Roman" w:hAnsi="Times New Roman"/>
              </w:rPr>
              <w:t xml:space="preserve"> ведением электронных документов учителями-предметниками</w:t>
            </w:r>
          </w:p>
        </w:tc>
        <w:tc>
          <w:tcPr>
            <w:tcW w:w="2479" w:type="dxa"/>
            <w:gridSpan w:val="5"/>
            <w:tcBorders>
              <w:top w:val="single" w:sz="4" w:space="0" w:color="000000"/>
              <w:left w:val="single" w:sz="4" w:space="0" w:color="000000"/>
              <w:bottom w:val="single" w:sz="4" w:space="0" w:color="000000"/>
              <w:right w:val="nil"/>
            </w:tcBorders>
            <w:hideMark/>
          </w:tcPr>
          <w:p w:rsidR="007739E1" w:rsidRPr="00966FA8" w:rsidRDefault="007739E1" w:rsidP="00007FFD">
            <w:pPr>
              <w:spacing w:after="0" w:line="240" w:lineRule="auto"/>
              <w:rPr>
                <w:rFonts w:ascii="Times New Roman" w:eastAsia="Times New Roman" w:hAnsi="Times New Roman"/>
              </w:rPr>
            </w:pPr>
            <w:r w:rsidRPr="00966FA8">
              <w:rPr>
                <w:rFonts w:ascii="Times New Roman" w:eastAsia="Times New Roman" w:hAnsi="Times New Roman"/>
              </w:rPr>
              <w:t>Система работы учителей-предметников с ЭКЖ</w:t>
            </w:r>
          </w:p>
        </w:tc>
        <w:tc>
          <w:tcPr>
            <w:tcW w:w="1701" w:type="dxa"/>
            <w:gridSpan w:val="10"/>
            <w:tcBorders>
              <w:top w:val="single" w:sz="4" w:space="0" w:color="000000"/>
              <w:left w:val="single" w:sz="4" w:space="0" w:color="000000"/>
              <w:bottom w:val="single" w:sz="4" w:space="0" w:color="000000"/>
              <w:right w:val="nil"/>
            </w:tcBorders>
            <w:hideMark/>
          </w:tcPr>
          <w:p w:rsidR="007739E1" w:rsidRPr="00966FA8" w:rsidRDefault="007739E1" w:rsidP="00007FFD">
            <w:pPr>
              <w:spacing w:after="0" w:line="240" w:lineRule="auto"/>
              <w:rPr>
                <w:rFonts w:ascii="Times New Roman" w:eastAsia="Times New Roman" w:hAnsi="Times New Roman"/>
              </w:rPr>
            </w:pPr>
            <w:r w:rsidRPr="00966FA8">
              <w:rPr>
                <w:rFonts w:ascii="Times New Roman" w:eastAsia="Times New Roman" w:hAnsi="Times New Roman"/>
              </w:rPr>
              <w:t>Фронтальный</w:t>
            </w:r>
          </w:p>
        </w:tc>
        <w:tc>
          <w:tcPr>
            <w:tcW w:w="2126" w:type="dxa"/>
            <w:gridSpan w:val="6"/>
            <w:tcBorders>
              <w:top w:val="single" w:sz="4" w:space="0" w:color="000000"/>
              <w:left w:val="single" w:sz="4" w:space="0" w:color="000000"/>
              <w:bottom w:val="single" w:sz="4" w:space="0" w:color="000000"/>
              <w:right w:val="nil"/>
            </w:tcBorders>
            <w:hideMark/>
          </w:tcPr>
          <w:p w:rsidR="007739E1" w:rsidRPr="00966FA8" w:rsidRDefault="007739E1" w:rsidP="00007FFD">
            <w:pPr>
              <w:spacing w:after="0" w:line="240" w:lineRule="auto"/>
              <w:rPr>
                <w:rFonts w:ascii="Times New Roman" w:eastAsia="Times New Roman" w:hAnsi="Times New Roman"/>
              </w:rPr>
            </w:pPr>
            <w:r w:rsidRPr="00966FA8">
              <w:rPr>
                <w:rFonts w:ascii="Times New Roman" w:eastAsia="Times New Roman" w:hAnsi="Times New Roman"/>
              </w:rPr>
              <w:t>Виртуальная школа</w:t>
            </w:r>
          </w:p>
        </w:tc>
        <w:tc>
          <w:tcPr>
            <w:tcW w:w="1559" w:type="dxa"/>
            <w:gridSpan w:val="7"/>
            <w:tcBorders>
              <w:top w:val="single" w:sz="4" w:space="0" w:color="000000"/>
              <w:left w:val="single" w:sz="4" w:space="0" w:color="000000"/>
              <w:bottom w:val="single" w:sz="4" w:space="0" w:color="000000"/>
              <w:right w:val="nil"/>
            </w:tcBorders>
            <w:hideMark/>
          </w:tcPr>
          <w:p w:rsidR="007739E1" w:rsidRPr="00966FA8" w:rsidRDefault="00AA120D" w:rsidP="00007FFD">
            <w:pPr>
              <w:spacing w:after="0" w:line="240" w:lineRule="auto"/>
              <w:jc w:val="center"/>
              <w:rPr>
                <w:rFonts w:ascii="Times New Roman" w:eastAsia="Times New Roman" w:hAnsi="Times New Roman"/>
              </w:rPr>
            </w:pPr>
            <w:r w:rsidRPr="00966FA8">
              <w:rPr>
                <w:rFonts w:ascii="Times New Roman" w:eastAsia="Times New Roman" w:hAnsi="Times New Roman"/>
              </w:rPr>
              <w:t>До 01.01.20</w:t>
            </w:r>
          </w:p>
        </w:tc>
        <w:tc>
          <w:tcPr>
            <w:tcW w:w="1909" w:type="dxa"/>
            <w:gridSpan w:val="5"/>
            <w:tcBorders>
              <w:top w:val="single" w:sz="4" w:space="0" w:color="000000"/>
              <w:left w:val="single" w:sz="4" w:space="0" w:color="000000"/>
              <w:bottom w:val="single" w:sz="4" w:space="0" w:color="000000"/>
              <w:right w:val="nil"/>
            </w:tcBorders>
            <w:hideMark/>
          </w:tcPr>
          <w:p w:rsidR="007739E1" w:rsidRPr="00966FA8" w:rsidRDefault="007739E1" w:rsidP="00007FFD">
            <w:pPr>
              <w:spacing w:after="0" w:line="240" w:lineRule="auto"/>
              <w:rPr>
                <w:rFonts w:ascii="Times New Roman" w:eastAsia="Times New Roman" w:hAnsi="Times New Roman"/>
              </w:rPr>
            </w:pPr>
            <w:r w:rsidRPr="00966FA8">
              <w:rPr>
                <w:rFonts w:ascii="Times New Roman" w:eastAsia="Times New Roman" w:hAnsi="Times New Roman"/>
              </w:rPr>
              <w:t>Справка, педагогический совет</w:t>
            </w:r>
          </w:p>
        </w:tc>
        <w:tc>
          <w:tcPr>
            <w:tcW w:w="2344" w:type="dxa"/>
            <w:gridSpan w:val="5"/>
            <w:tcBorders>
              <w:top w:val="single" w:sz="4" w:space="0" w:color="000000"/>
              <w:left w:val="single" w:sz="4" w:space="0" w:color="000000"/>
              <w:bottom w:val="single" w:sz="4" w:space="0" w:color="000000"/>
              <w:right w:val="single" w:sz="4" w:space="0" w:color="000000"/>
            </w:tcBorders>
          </w:tcPr>
          <w:p w:rsidR="007739E1" w:rsidRPr="00966FA8" w:rsidRDefault="007739E1" w:rsidP="00007FFD">
            <w:pPr>
              <w:spacing w:after="0" w:line="240" w:lineRule="auto"/>
              <w:rPr>
                <w:rFonts w:ascii="Times New Roman" w:eastAsia="Times New Roman" w:hAnsi="Times New Roman"/>
              </w:rPr>
            </w:pPr>
            <w:r w:rsidRPr="00966FA8">
              <w:rPr>
                <w:rFonts w:ascii="Times New Roman" w:eastAsia="Times New Roman" w:hAnsi="Times New Roman"/>
              </w:rPr>
              <w:t>Желтобрюхова С.Н.,</w:t>
            </w:r>
          </w:p>
          <w:p w:rsidR="007739E1" w:rsidRPr="00966FA8" w:rsidRDefault="007739E1" w:rsidP="00007FFD">
            <w:pPr>
              <w:spacing w:after="0" w:line="240" w:lineRule="auto"/>
              <w:rPr>
                <w:rFonts w:ascii="Times New Roman" w:hAnsi="Times New Roman"/>
              </w:rPr>
            </w:pPr>
            <w:r w:rsidRPr="00966FA8">
              <w:rPr>
                <w:rFonts w:ascii="Times New Roman" w:eastAsia="Times New Roman" w:hAnsi="Times New Roman"/>
              </w:rPr>
              <w:t xml:space="preserve"> директор</w:t>
            </w:r>
          </w:p>
        </w:tc>
      </w:tr>
      <w:tr w:rsidR="007739E1" w:rsidRPr="00966FA8" w:rsidTr="00C95BEC">
        <w:trPr>
          <w:cantSplit/>
          <w:trHeight w:val="259"/>
        </w:trPr>
        <w:tc>
          <w:tcPr>
            <w:tcW w:w="15310" w:type="dxa"/>
            <w:gridSpan w:val="42"/>
            <w:tcBorders>
              <w:top w:val="single" w:sz="4" w:space="0" w:color="000000"/>
              <w:left w:val="single" w:sz="4" w:space="0" w:color="000000"/>
              <w:bottom w:val="single" w:sz="4" w:space="0" w:color="000000"/>
              <w:right w:val="single" w:sz="4" w:space="0" w:color="000000"/>
            </w:tcBorders>
            <w:hideMark/>
          </w:tcPr>
          <w:p w:rsidR="007739E1" w:rsidRPr="00966FA8" w:rsidRDefault="007739E1"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3. Образовательная деятельность</w:t>
            </w:r>
          </w:p>
        </w:tc>
      </w:tr>
      <w:tr w:rsidR="007739E1" w:rsidRPr="00966FA8" w:rsidTr="00AD04CD">
        <w:trPr>
          <w:cantSplit/>
          <w:trHeight w:val="415"/>
        </w:trPr>
        <w:tc>
          <w:tcPr>
            <w:tcW w:w="538" w:type="dxa"/>
            <w:tcBorders>
              <w:top w:val="single" w:sz="4" w:space="0" w:color="000000"/>
              <w:left w:val="single" w:sz="4" w:space="0" w:color="000000"/>
              <w:bottom w:val="single" w:sz="4" w:space="0" w:color="000000"/>
              <w:right w:val="nil"/>
            </w:tcBorders>
            <w:hideMark/>
          </w:tcPr>
          <w:p w:rsidR="007739E1" w:rsidRPr="00966FA8" w:rsidRDefault="007739E1"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1</w:t>
            </w:r>
          </w:p>
        </w:tc>
        <w:tc>
          <w:tcPr>
            <w:tcW w:w="2654" w:type="dxa"/>
            <w:gridSpan w:val="3"/>
            <w:tcBorders>
              <w:top w:val="single" w:sz="4" w:space="0" w:color="000000"/>
              <w:left w:val="single" w:sz="4" w:space="0" w:color="000000"/>
              <w:bottom w:val="single" w:sz="4" w:space="0" w:color="000000"/>
              <w:right w:val="nil"/>
            </w:tcBorders>
            <w:hideMark/>
          </w:tcPr>
          <w:p w:rsidR="007739E1" w:rsidRPr="00966FA8" w:rsidRDefault="007739E1" w:rsidP="00321D69">
            <w:pPr>
              <w:spacing w:after="0" w:line="240" w:lineRule="auto"/>
              <w:rPr>
                <w:rFonts w:ascii="Times New Roman" w:hAnsi="Times New Roman"/>
              </w:rPr>
            </w:pPr>
            <w:r w:rsidRPr="00966FA8">
              <w:rPr>
                <w:rFonts w:ascii="Times New Roman" w:hAnsi="Times New Roman"/>
              </w:rPr>
              <w:t xml:space="preserve">Техника чтения. </w:t>
            </w:r>
          </w:p>
          <w:p w:rsidR="007739E1" w:rsidRPr="00966FA8" w:rsidRDefault="007739E1" w:rsidP="00321D69">
            <w:pPr>
              <w:spacing w:after="0" w:line="240" w:lineRule="auto"/>
              <w:rPr>
                <w:rFonts w:ascii="Times New Roman" w:hAnsi="Times New Roman"/>
              </w:rPr>
            </w:pPr>
            <w:r w:rsidRPr="00966FA8">
              <w:rPr>
                <w:rFonts w:ascii="Times New Roman" w:hAnsi="Times New Roman"/>
              </w:rPr>
              <w:t>Умения и навыки обучающихся 2 -9 классов при чтении незнакомого текста.</w:t>
            </w:r>
          </w:p>
        </w:tc>
        <w:tc>
          <w:tcPr>
            <w:tcW w:w="2479" w:type="dxa"/>
            <w:gridSpan w:val="5"/>
            <w:tcBorders>
              <w:top w:val="single" w:sz="4" w:space="0" w:color="000000"/>
              <w:left w:val="single" w:sz="4" w:space="0" w:color="000000"/>
              <w:bottom w:val="single" w:sz="4" w:space="0" w:color="000000"/>
              <w:right w:val="nil"/>
            </w:tcBorders>
            <w:hideMark/>
          </w:tcPr>
          <w:p w:rsidR="007739E1" w:rsidRPr="00966FA8" w:rsidRDefault="007739E1" w:rsidP="00321D69">
            <w:pPr>
              <w:spacing w:after="0" w:line="240" w:lineRule="auto"/>
              <w:rPr>
                <w:rFonts w:ascii="Times New Roman" w:hAnsi="Times New Roman"/>
              </w:rPr>
            </w:pPr>
            <w:r w:rsidRPr="00966FA8">
              <w:rPr>
                <w:rFonts w:ascii="Times New Roman" w:hAnsi="Times New Roman"/>
              </w:rPr>
              <w:t>Выявление уровня сформированности умений и навыков сознательного, правильного беглого выразительного чтения</w:t>
            </w:r>
          </w:p>
        </w:tc>
        <w:tc>
          <w:tcPr>
            <w:tcW w:w="1701" w:type="dxa"/>
            <w:gridSpan w:val="10"/>
            <w:tcBorders>
              <w:top w:val="single" w:sz="4" w:space="0" w:color="000000"/>
              <w:left w:val="single" w:sz="4" w:space="0" w:color="000000"/>
              <w:bottom w:val="single" w:sz="4" w:space="0" w:color="000000"/>
              <w:right w:val="nil"/>
            </w:tcBorders>
            <w:hideMark/>
          </w:tcPr>
          <w:p w:rsidR="007739E1" w:rsidRPr="00966FA8" w:rsidRDefault="007739E1" w:rsidP="00321D69">
            <w:pPr>
              <w:spacing w:after="0" w:line="240" w:lineRule="auto"/>
              <w:rPr>
                <w:rFonts w:ascii="Times New Roman" w:hAnsi="Times New Roman"/>
              </w:rPr>
            </w:pPr>
            <w:r w:rsidRPr="00966FA8">
              <w:rPr>
                <w:rFonts w:ascii="Times New Roman" w:hAnsi="Times New Roman"/>
              </w:rPr>
              <w:t>Тематический</w:t>
            </w:r>
          </w:p>
          <w:p w:rsidR="007739E1" w:rsidRPr="00966FA8" w:rsidRDefault="007739E1" w:rsidP="00321D69">
            <w:pPr>
              <w:spacing w:after="0" w:line="240" w:lineRule="auto"/>
              <w:rPr>
                <w:rFonts w:ascii="Times New Roman" w:hAnsi="Times New Roman"/>
              </w:rPr>
            </w:pPr>
            <w:r w:rsidRPr="00966FA8">
              <w:rPr>
                <w:rFonts w:ascii="Times New Roman" w:hAnsi="Times New Roman"/>
              </w:rPr>
              <w:t> </w:t>
            </w:r>
          </w:p>
          <w:p w:rsidR="007739E1" w:rsidRPr="00966FA8" w:rsidRDefault="007739E1" w:rsidP="00321D69">
            <w:pPr>
              <w:spacing w:after="0" w:line="240" w:lineRule="auto"/>
              <w:rPr>
                <w:rFonts w:ascii="Times New Roman" w:hAnsi="Times New Roman"/>
              </w:rPr>
            </w:pPr>
            <w:r w:rsidRPr="00966FA8">
              <w:rPr>
                <w:rFonts w:ascii="Times New Roman" w:hAnsi="Times New Roman"/>
              </w:rPr>
              <w:t>Предметно-обобщающий</w:t>
            </w:r>
          </w:p>
        </w:tc>
        <w:tc>
          <w:tcPr>
            <w:tcW w:w="2126" w:type="dxa"/>
            <w:gridSpan w:val="6"/>
            <w:tcBorders>
              <w:top w:val="single" w:sz="4" w:space="0" w:color="000000"/>
              <w:left w:val="single" w:sz="4" w:space="0" w:color="000000"/>
              <w:bottom w:val="single" w:sz="4" w:space="0" w:color="000000"/>
              <w:right w:val="nil"/>
            </w:tcBorders>
            <w:hideMark/>
          </w:tcPr>
          <w:p w:rsidR="007739E1" w:rsidRPr="00966FA8" w:rsidRDefault="007739E1" w:rsidP="00321D69">
            <w:pPr>
              <w:spacing w:after="0" w:line="240" w:lineRule="auto"/>
              <w:rPr>
                <w:rFonts w:ascii="Times New Roman" w:hAnsi="Times New Roman"/>
              </w:rPr>
            </w:pPr>
            <w:r w:rsidRPr="00966FA8">
              <w:rPr>
                <w:rFonts w:ascii="Times New Roman" w:hAnsi="Times New Roman"/>
              </w:rPr>
              <w:t>Устная проверка знаний</w:t>
            </w:r>
          </w:p>
        </w:tc>
        <w:tc>
          <w:tcPr>
            <w:tcW w:w="1559" w:type="dxa"/>
            <w:gridSpan w:val="7"/>
            <w:tcBorders>
              <w:top w:val="single" w:sz="4" w:space="0" w:color="000000"/>
              <w:left w:val="single" w:sz="4" w:space="0" w:color="000000"/>
              <w:bottom w:val="single" w:sz="4" w:space="0" w:color="000000"/>
              <w:right w:val="nil"/>
            </w:tcBorders>
            <w:hideMark/>
          </w:tcPr>
          <w:p w:rsidR="007739E1" w:rsidRPr="00966FA8" w:rsidRDefault="007739E1" w:rsidP="00321D69">
            <w:pPr>
              <w:spacing w:after="0" w:line="240" w:lineRule="auto"/>
              <w:rPr>
                <w:rFonts w:ascii="Times New Roman" w:hAnsi="Times New Roman"/>
              </w:rPr>
            </w:pPr>
            <w:r w:rsidRPr="00966FA8">
              <w:rPr>
                <w:rFonts w:ascii="Times New Roman" w:hAnsi="Times New Roman"/>
              </w:rPr>
              <w:t>Декабрь</w:t>
            </w:r>
          </w:p>
        </w:tc>
        <w:tc>
          <w:tcPr>
            <w:tcW w:w="1909" w:type="dxa"/>
            <w:gridSpan w:val="5"/>
            <w:tcBorders>
              <w:top w:val="single" w:sz="4" w:space="0" w:color="000000"/>
              <w:left w:val="single" w:sz="4" w:space="0" w:color="000000"/>
              <w:bottom w:val="single" w:sz="4" w:space="0" w:color="000000"/>
              <w:right w:val="nil"/>
            </w:tcBorders>
            <w:hideMark/>
          </w:tcPr>
          <w:p w:rsidR="007739E1" w:rsidRPr="00966FA8" w:rsidRDefault="007739E1" w:rsidP="00321D69">
            <w:pPr>
              <w:spacing w:after="0" w:line="240" w:lineRule="auto"/>
              <w:rPr>
                <w:rFonts w:ascii="Times New Roman" w:hAnsi="Times New Roman"/>
              </w:rPr>
            </w:pPr>
            <w:r w:rsidRPr="00966FA8">
              <w:rPr>
                <w:rFonts w:ascii="Times New Roman" w:hAnsi="Times New Roman"/>
              </w:rPr>
              <w:t>Информационная справка</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7739E1" w:rsidRPr="00966FA8" w:rsidRDefault="007739E1" w:rsidP="00321D69">
            <w:pPr>
              <w:spacing w:after="0" w:line="240" w:lineRule="auto"/>
              <w:rPr>
                <w:rFonts w:ascii="Times New Roman" w:hAnsi="Times New Roman"/>
              </w:rPr>
            </w:pPr>
            <w:r w:rsidRPr="00966FA8">
              <w:rPr>
                <w:rFonts w:ascii="Times New Roman" w:eastAsia="Times New Roman" w:hAnsi="Times New Roman"/>
                <w:bCs/>
              </w:rPr>
              <w:t>Брежнева Е. В.</w:t>
            </w:r>
            <w:r w:rsidRPr="00966FA8">
              <w:rPr>
                <w:rFonts w:ascii="Times New Roman" w:eastAsia="Times New Roman" w:hAnsi="Times New Roman"/>
              </w:rPr>
              <w:t>, заместитель директора</w:t>
            </w:r>
          </w:p>
        </w:tc>
      </w:tr>
      <w:tr w:rsidR="00A55453" w:rsidRPr="00966FA8" w:rsidTr="00AD04CD">
        <w:trPr>
          <w:cantSplit/>
          <w:trHeight w:val="415"/>
        </w:trPr>
        <w:tc>
          <w:tcPr>
            <w:tcW w:w="538" w:type="dxa"/>
            <w:tcBorders>
              <w:top w:val="single" w:sz="4" w:space="0" w:color="000000"/>
              <w:left w:val="single" w:sz="4" w:space="0" w:color="000000"/>
              <w:bottom w:val="single" w:sz="4" w:space="0" w:color="000000"/>
              <w:right w:val="nil"/>
            </w:tcBorders>
          </w:tcPr>
          <w:p w:rsidR="00A55453" w:rsidRPr="00966FA8" w:rsidRDefault="00A55453"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2</w:t>
            </w:r>
          </w:p>
        </w:tc>
        <w:tc>
          <w:tcPr>
            <w:tcW w:w="2654" w:type="dxa"/>
            <w:gridSpan w:val="3"/>
            <w:tcBorders>
              <w:top w:val="single" w:sz="4" w:space="0" w:color="000000"/>
              <w:left w:val="single" w:sz="4" w:space="0" w:color="000000"/>
              <w:bottom w:val="single" w:sz="4" w:space="0" w:color="000000"/>
              <w:right w:val="nil"/>
            </w:tcBorders>
          </w:tcPr>
          <w:p w:rsidR="00A55453" w:rsidRPr="00966FA8" w:rsidRDefault="00A55453" w:rsidP="008417DC">
            <w:pPr>
              <w:spacing w:after="0" w:line="240" w:lineRule="auto"/>
              <w:rPr>
                <w:rFonts w:ascii="Times New Roman" w:eastAsia="Times New Roman" w:hAnsi="Times New Roman"/>
              </w:rPr>
            </w:pPr>
            <w:r w:rsidRPr="00966FA8">
              <w:rPr>
                <w:rFonts w:ascii="Times New Roman" w:eastAsia="Times New Roman" w:hAnsi="Times New Roman"/>
              </w:rPr>
              <w:t>Проведение недели  физики</w:t>
            </w:r>
          </w:p>
        </w:tc>
        <w:tc>
          <w:tcPr>
            <w:tcW w:w="2479" w:type="dxa"/>
            <w:gridSpan w:val="5"/>
            <w:tcBorders>
              <w:top w:val="single" w:sz="4" w:space="0" w:color="000000"/>
              <w:left w:val="single" w:sz="4" w:space="0" w:color="000000"/>
              <w:bottom w:val="single" w:sz="4" w:space="0" w:color="000000"/>
              <w:right w:val="nil"/>
            </w:tcBorders>
          </w:tcPr>
          <w:p w:rsidR="00A55453" w:rsidRPr="00966FA8" w:rsidRDefault="00A55453" w:rsidP="008417DC">
            <w:pPr>
              <w:spacing w:after="0" w:line="240" w:lineRule="auto"/>
              <w:rPr>
                <w:rFonts w:ascii="Times New Roman" w:eastAsia="Times New Roman" w:hAnsi="Times New Roman"/>
              </w:rPr>
            </w:pPr>
            <w:r w:rsidRPr="00966FA8">
              <w:rPr>
                <w:rFonts w:ascii="Times New Roman" w:eastAsia="Times New Roman" w:hAnsi="Times New Roman"/>
              </w:rPr>
              <w:t>Качество проведения недели</w:t>
            </w:r>
          </w:p>
        </w:tc>
        <w:tc>
          <w:tcPr>
            <w:tcW w:w="1701" w:type="dxa"/>
            <w:gridSpan w:val="10"/>
            <w:tcBorders>
              <w:top w:val="single" w:sz="4" w:space="0" w:color="000000"/>
              <w:left w:val="single" w:sz="4" w:space="0" w:color="000000"/>
              <w:bottom w:val="single" w:sz="4" w:space="0" w:color="000000"/>
              <w:right w:val="nil"/>
            </w:tcBorders>
          </w:tcPr>
          <w:p w:rsidR="00A55453" w:rsidRPr="00966FA8" w:rsidRDefault="00A55453" w:rsidP="008417DC">
            <w:pPr>
              <w:spacing w:after="0" w:line="240" w:lineRule="auto"/>
              <w:rPr>
                <w:rFonts w:ascii="Times New Roman" w:eastAsia="Times New Roman" w:hAnsi="Times New Roman"/>
              </w:rPr>
            </w:pPr>
            <w:r w:rsidRPr="00966FA8">
              <w:rPr>
                <w:rFonts w:ascii="Times New Roman" w:eastAsia="Times New Roman" w:hAnsi="Times New Roman"/>
              </w:rPr>
              <w:t>Тематический</w:t>
            </w:r>
          </w:p>
        </w:tc>
        <w:tc>
          <w:tcPr>
            <w:tcW w:w="2126" w:type="dxa"/>
            <w:gridSpan w:val="6"/>
            <w:tcBorders>
              <w:top w:val="single" w:sz="4" w:space="0" w:color="000000"/>
              <w:left w:val="single" w:sz="4" w:space="0" w:color="000000"/>
              <w:bottom w:val="single" w:sz="4" w:space="0" w:color="000000"/>
              <w:right w:val="nil"/>
            </w:tcBorders>
          </w:tcPr>
          <w:p w:rsidR="00A55453" w:rsidRPr="00966FA8" w:rsidRDefault="00A55453" w:rsidP="008417DC">
            <w:pPr>
              <w:spacing w:after="0" w:line="240" w:lineRule="auto"/>
              <w:rPr>
                <w:rFonts w:ascii="Times New Roman" w:eastAsia="Times New Roman" w:hAnsi="Times New Roman"/>
              </w:rPr>
            </w:pPr>
            <w:r w:rsidRPr="00966FA8">
              <w:rPr>
                <w:rFonts w:ascii="Times New Roman" w:eastAsia="Times New Roman" w:hAnsi="Times New Roman"/>
              </w:rPr>
              <w:t>Собеседование с руководителем МО</w:t>
            </w:r>
          </w:p>
        </w:tc>
        <w:tc>
          <w:tcPr>
            <w:tcW w:w="1559" w:type="dxa"/>
            <w:gridSpan w:val="7"/>
            <w:tcBorders>
              <w:top w:val="single" w:sz="4" w:space="0" w:color="000000"/>
              <w:left w:val="single" w:sz="4" w:space="0" w:color="000000"/>
              <w:bottom w:val="single" w:sz="4" w:space="0" w:color="000000"/>
              <w:right w:val="nil"/>
            </w:tcBorders>
          </w:tcPr>
          <w:p w:rsidR="00A55453" w:rsidRPr="00966FA8" w:rsidRDefault="00A55453" w:rsidP="008417DC">
            <w:pPr>
              <w:spacing w:after="0" w:line="240" w:lineRule="auto"/>
              <w:jc w:val="center"/>
              <w:rPr>
                <w:rFonts w:ascii="Times New Roman" w:eastAsia="Times New Roman" w:hAnsi="Times New Roman"/>
              </w:rPr>
            </w:pPr>
            <w:r w:rsidRPr="00966FA8">
              <w:rPr>
                <w:rFonts w:ascii="Times New Roman" w:eastAsia="Times New Roman" w:hAnsi="Times New Roman"/>
              </w:rPr>
              <w:t>10.12 – 17.12</w:t>
            </w:r>
          </w:p>
        </w:tc>
        <w:tc>
          <w:tcPr>
            <w:tcW w:w="1909" w:type="dxa"/>
            <w:gridSpan w:val="5"/>
            <w:tcBorders>
              <w:top w:val="single" w:sz="4" w:space="0" w:color="000000"/>
              <w:left w:val="single" w:sz="4" w:space="0" w:color="000000"/>
              <w:bottom w:val="single" w:sz="4" w:space="0" w:color="000000"/>
              <w:right w:val="nil"/>
            </w:tcBorders>
          </w:tcPr>
          <w:p w:rsidR="00A55453" w:rsidRPr="00966FA8" w:rsidRDefault="00A55453" w:rsidP="008417DC">
            <w:pPr>
              <w:spacing w:after="0" w:line="240" w:lineRule="auto"/>
              <w:rPr>
                <w:rFonts w:ascii="Times New Roman" w:eastAsia="Times New Roman" w:hAnsi="Times New Roman"/>
              </w:rPr>
            </w:pPr>
            <w:r w:rsidRPr="00966FA8">
              <w:rPr>
                <w:rFonts w:ascii="Times New Roman" w:eastAsia="Times New Roman" w:hAnsi="Times New Roman"/>
              </w:rPr>
              <w:t>Приказы, справка</w:t>
            </w:r>
          </w:p>
        </w:tc>
        <w:tc>
          <w:tcPr>
            <w:tcW w:w="2344" w:type="dxa"/>
            <w:gridSpan w:val="5"/>
            <w:tcBorders>
              <w:top w:val="single" w:sz="4" w:space="0" w:color="000000"/>
              <w:left w:val="single" w:sz="4" w:space="0" w:color="000000"/>
              <w:bottom w:val="single" w:sz="4" w:space="0" w:color="000000"/>
              <w:right w:val="single" w:sz="4" w:space="0" w:color="000000"/>
            </w:tcBorders>
          </w:tcPr>
          <w:p w:rsidR="00A55453" w:rsidRPr="00966FA8" w:rsidRDefault="00A55453" w:rsidP="008417DC">
            <w:pPr>
              <w:spacing w:after="0" w:line="240" w:lineRule="auto"/>
              <w:rPr>
                <w:rFonts w:ascii="Times New Roman" w:eastAsia="Times New Roman" w:hAnsi="Times New Roman"/>
              </w:rPr>
            </w:pPr>
            <w:r w:rsidRPr="00966FA8">
              <w:rPr>
                <w:rFonts w:ascii="Times New Roman" w:eastAsia="Times New Roman" w:hAnsi="Times New Roman"/>
              </w:rPr>
              <w:t>Учителя физики, руководители</w:t>
            </w:r>
          </w:p>
          <w:p w:rsidR="00A55453" w:rsidRPr="00966FA8" w:rsidRDefault="00A55453" w:rsidP="008417DC">
            <w:pPr>
              <w:spacing w:after="0" w:line="240" w:lineRule="auto"/>
              <w:rPr>
                <w:rFonts w:ascii="Times New Roman" w:hAnsi="Times New Roman"/>
              </w:rPr>
            </w:pPr>
            <w:r w:rsidRPr="00966FA8">
              <w:rPr>
                <w:rFonts w:ascii="Times New Roman" w:eastAsia="Times New Roman" w:hAnsi="Times New Roman"/>
              </w:rPr>
              <w:t>ШМО</w:t>
            </w:r>
          </w:p>
        </w:tc>
      </w:tr>
      <w:tr w:rsidR="00A55453" w:rsidRPr="00966FA8" w:rsidTr="00AD04CD">
        <w:trPr>
          <w:cantSplit/>
          <w:trHeight w:val="415"/>
        </w:trPr>
        <w:tc>
          <w:tcPr>
            <w:tcW w:w="538" w:type="dxa"/>
            <w:tcBorders>
              <w:top w:val="single" w:sz="4" w:space="0" w:color="000000"/>
              <w:left w:val="single" w:sz="4" w:space="0" w:color="000000"/>
              <w:bottom w:val="single" w:sz="4" w:space="0" w:color="000000"/>
              <w:right w:val="nil"/>
            </w:tcBorders>
          </w:tcPr>
          <w:p w:rsidR="00A55453" w:rsidRPr="00966FA8" w:rsidRDefault="00A55453"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lastRenderedPageBreak/>
              <w:t>3</w:t>
            </w:r>
          </w:p>
        </w:tc>
        <w:tc>
          <w:tcPr>
            <w:tcW w:w="2654" w:type="dxa"/>
            <w:gridSpan w:val="3"/>
            <w:tcBorders>
              <w:top w:val="single" w:sz="4" w:space="0" w:color="000000"/>
              <w:left w:val="single" w:sz="4" w:space="0" w:color="000000"/>
              <w:bottom w:val="single" w:sz="4" w:space="0" w:color="000000"/>
              <w:right w:val="nil"/>
            </w:tcBorders>
          </w:tcPr>
          <w:p w:rsidR="00A55453" w:rsidRPr="00966FA8" w:rsidRDefault="00A55453" w:rsidP="008417DC">
            <w:pPr>
              <w:spacing w:after="0" w:line="240" w:lineRule="auto"/>
              <w:rPr>
                <w:rFonts w:ascii="Times New Roman" w:hAnsi="Times New Roman"/>
              </w:rPr>
            </w:pPr>
            <w:r w:rsidRPr="00966FA8">
              <w:rPr>
                <w:rFonts w:ascii="Times New Roman" w:hAnsi="Times New Roman"/>
              </w:rPr>
              <w:t xml:space="preserve">Проверка тетрадей учащихся 1-4  классов для письменных и контрольных работ по математике и русскому языку. </w:t>
            </w:r>
          </w:p>
        </w:tc>
        <w:tc>
          <w:tcPr>
            <w:tcW w:w="2479" w:type="dxa"/>
            <w:gridSpan w:val="5"/>
            <w:tcBorders>
              <w:top w:val="single" w:sz="4" w:space="0" w:color="000000"/>
              <w:left w:val="single" w:sz="4" w:space="0" w:color="000000"/>
              <w:bottom w:val="single" w:sz="4" w:space="0" w:color="000000"/>
              <w:right w:val="nil"/>
            </w:tcBorders>
          </w:tcPr>
          <w:p w:rsidR="00A55453" w:rsidRPr="00966FA8" w:rsidRDefault="00A55453" w:rsidP="008417DC">
            <w:pPr>
              <w:spacing w:after="0" w:line="240" w:lineRule="auto"/>
              <w:rPr>
                <w:rFonts w:ascii="Times New Roman" w:hAnsi="Times New Roman"/>
              </w:rPr>
            </w:pPr>
            <w:r w:rsidRPr="00966FA8">
              <w:rPr>
                <w:rFonts w:ascii="Times New Roman" w:hAnsi="Times New Roman"/>
              </w:rPr>
              <w:t xml:space="preserve">- Качество и периодичность проверки рабочих тетрадей. </w:t>
            </w:r>
          </w:p>
          <w:p w:rsidR="00A55453" w:rsidRPr="00966FA8" w:rsidRDefault="00A55453" w:rsidP="008417DC">
            <w:pPr>
              <w:spacing w:after="0" w:line="240" w:lineRule="auto"/>
              <w:rPr>
                <w:rFonts w:ascii="Times New Roman" w:hAnsi="Times New Roman"/>
              </w:rPr>
            </w:pPr>
            <w:r w:rsidRPr="00966FA8">
              <w:rPr>
                <w:rFonts w:ascii="Times New Roman" w:hAnsi="Times New Roman"/>
              </w:rPr>
              <w:t>- Внешний вид тетрадей.</w:t>
            </w:r>
          </w:p>
          <w:p w:rsidR="00A55453" w:rsidRPr="00966FA8" w:rsidRDefault="00A55453" w:rsidP="008417DC">
            <w:pPr>
              <w:spacing w:after="0" w:line="240" w:lineRule="auto"/>
              <w:rPr>
                <w:rFonts w:ascii="Times New Roman" w:hAnsi="Times New Roman"/>
              </w:rPr>
            </w:pPr>
            <w:r w:rsidRPr="00966FA8">
              <w:rPr>
                <w:rFonts w:ascii="Times New Roman" w:hAnsi="Times New Roman"/>
              </w:rPr>
              <w:t>- Соблюдение единого орфографического режима и объективность выставления оценок, система работы над ошибками.</w:t>
            </w:r>
          </w:p>
        </w:tc>
        <w:tc>
          <w:tcPr>
            <w:tcW w:w="1701" w:type="dxa"/>
            <w:gridSpan w:val="10"/>
            <w:tcBorders>
              <w:top w:val="single" w:sz="4" w:space="0" w:color="000000"/>
              <w:left w:val="single" w:sz="4" w:space="0" w:color="000000"/>
              <w:bottom w:val="single" w:sz="4" w:space="0" w:color="000000"/>
              <w:right w:val="nil"/>
            </w:tcBorders>
          </w:tcPr>
          <w:p w:rsidR="00A55453" w:rsidRPr="00966FA8" w:rsidRDefault="00A55453" w:rsidP="008417DC">
            <w:pPr>
              <w:spacing w:after="0" w:line="240" w:lineRule="auto"/>
              <w:rPr>
                <w:rFonts w:ascii="Times New Roman" w:hAnsi="Times New Roman"/>
              </w:rPr>
            </w:pPr>
            <w:r w:rsidRPr="00966FA8">
              <w:rPr>
                <w:rFonts w:ascii="Times New Roman" w:hAnsi="Times New Roman"/>
              </w:rPr>
              <w:t>Тематический</w:t>
            </w:r>
          </w:p>
          <w:p w:rsidR="00A55453" w:rsidRPr="00966FA8" w:rsidRDefault="00A55453" w:rsidP="008417DC">
            <w:pPr>
              <w:spacing w:after="0" w:line="240" w:lineRule="auto"/>
              <w:rPr>
                <w:rFonts w:ascii="Times New Roman" w:hAnsi="Times New Roman"/>
              </w:rPr>
            </w:pPr>
            <w:r w:rsidRPr="00966FA8">
              <w:rPr>
                <w:rFonts w:ascii="Times New Roman" w:hAnsi="Times New Roman"/>
              </w:rPr>
              <w:t> </w:t>
            </w:r>
          </w:p>
          <w:p w:rsidR="00A55453" w:rsidRPr="00966FA8" w:rsidRDefault="00A55453" w:rsidP="008417DC">
            <w:pPr>
              <w:spacing w:after="0" w:line="240" w:lineRule="auto"/>
              <w:rPr>
                <w:rFonts w:ascii="Times New Roman" w:hAnsi="Times New Roman"/>
              </w:rPr>
            </w:pPr>
            <w:r w:rsidRPr="00966FA8">
              <w:rPr>
                <w:rFonts w:ascii="Times New Roman" w:hAnsi="Times New Roman"/>
              </w:rPr>
              <w:t>Классно-обобщающий</w:t>
            </w:r>
          </w:p>
        </w:tc>
        <w:tc>
          <w:tcPr>
            <w:tcW w:w="2126" w:type="dxa"/>
            <w:gridSpan w:val="6"/>
            <w:tcBorders>
              <w:top w:val="single" w:sz="4" w:space="0" w:color="000000"/>
              <w:left w:val="single" w:sz="4" w:space="0" w:color="000000"/>
              <w:bottom w:val="single" w:sz="4" w:space="0" w:color="000000"/>
              <w:right w:val="nil"/>
            </w:tcBorders>
          </w:tcPr>
          <w:p w:rsidR="00A55453" w:rsidRPr="00966FA8" w:rsidRDefault="00A55453" w:rsidP="008417DC">
            <w:pPr>
              <w:spacing w:after="0" w:line="240" w:lineRule="auto"/>
              <w:rPr>
                <w:rFonts w:ascii="Times New Roman" w:hAnsi="Times New Roman"/>
              </w:rPr>
            </w:pPr>
            <w:r w:rsidRPr="00966FA8">
              <w:rPr>
                <w:rFonts w:ascii="Times New Roman" w:hAnsi="Times New Roman"/>
              </w:rPr>
              <w:t>Наблюдение</w:t>
            </w:r>
          </w:p>
          <w:p w:rsidR="00A55453" w:rsidRPr="00966FA8" w:rsidRDefault="00A55453" w:rsidP="008417DC">
            <w:pPr>
              <w:spacing w:after="0" w:line="240" w:lineRule="auto"/>
              <w:rPr>
                <w:rFonts w:ascii="Times New Roman" w:hAnsi="Times New Roman"/>
              </w:rPr>
            </w:pPr>
            <w:r w:rsidRPr="00966FA8">
              <w:rPr>
                <w:rFonts w:ascii="Times New Roman" w:hAnsi="Times New Roman"/>
              </w:rPr>
              <w:t> </w:t>
            </w:r>
          </w:p>
          <w:p w:rsidR="00A55453" w:rsidRPr="00966FA8" w:rsidRDefault="00A55453" w:rsidP="008417DC">
            <w:pPr>
              <w:spacing w:after="0" w:line="240" w:lineRule="auto"/>
              <w:rPr>
                <w:rFonts w:ascii="Times New Roman" w:hAnsi="Times New Roman"/>
              </w:rPr>
            </w:pPr>
            <w:r w:rsidRPr="00966FA8">
              <w:rPr>
                <w:rFonts w:ascii="Times New Roman" w:hAnsi="Times New Roman"/>
              </w:rPr>
              <w:t>Анализ</w:t>
            </w:r>
          </w:p>
        </w:tc>
        <w:tc>
          <w:tcPr>
            <w:tcW w:w="1559" w:type="dxa"/>
            <w:gridSpan w:val="7"/>
            <w:tcBorders>
              <w:top w:val="single" w:sz="4" w:space="0" w:color="000000"/>
              <w:left w:val="single" w:sz="4" w:space="0" w:color="000000"/>
              <w:bottom w:val="single" w:sz="4" w:space="0" w:color="000000"/>
              <w:right w:val="nil"/>
            </w:tcBorders>
          </w:tcPr>
          <w:p w:rsidR="00A55453" w:rsidRPr="00966FA8" w:rsidRDefault="00A55453" w:rsidP="008417DC">
            <w:pPr>
              <w:spacing w:after="0" w:line="240" w:lineRule="auto"/>
              <w:rPr>
                <w:rFonts w:ascii="Times New Roman" w:hAnsi="Times New Roman"/>
              </w:rPr>
            </w:pPr>
            <w:r w:rsidRPr="00966FA8">
              <w:rPr>
                <w:rFonts w:ascii="Times New Roman" w:hAnsi="Times New Roman"/>
              </w:rPr>
              <w:t>Декабрь</w:t>
            </w:r>
          </w:p>
        </w:tc>
        <w:tc>
          <w:tcPr>
            <w:tcW w:w="1909" w:type="dxa"/>
            <w:gridSpan w:val="5"/>
            <w:tcBorders>
              <w:top w:val="single" w:sz="4" w:space="0" w:color="000000"/>
              <w:left w:val="single" w:sz="4" w:space="0" w:color="000000"/>
              <w:bottom w:val="single" w:sz="4" w:space="0" w:color="000000"/>
              <w:right w:val="nil"/>
            </w:tcBorders>
          </w:tcPr>
          <w:p w:rsidR="00A55453" w:rsidRPr="00966FA8" w:rsidRDefault="00A55453" w:rsidP="00A55453">
            <w:pPr>
              <w:spacing w:after="0" w:line="240" w:lineRule="auto"/>
              <w:rPr>
                <w:rFonts w:ascii="Times New Roman" w:hAnsi="Times New Roman"/>
              </w:rPr>
            </w:pPr>
            <w:r w:rsidRPr="00966FA8">
              <w:rPr>
                <w:rFonts w:ascii="Times New Roman" w:hAnsi="Times New Roman"/>
              </w:rPr>
              <w:t>Информационная справка</w:t>
            </w:r>
          </w:p>
          <w:p w:rsidR="00A55453" w:rsidRPr="00966FA8" w:rsidRDefault="00A55453" w:rsidP="00A55453">
            <w:pPr>
              <w:spacing w:after="0" w:line="240" w:lineRule="auto"/>
              <w:rPr>
                <w:rFonts w:ascii="Times New Roman" w:hAnsi="Times New Roman"/>
              </w:rPr>
            </w:pPr>
            <w:r w:rsidRPr="00966FA8">
              <w:rPr>
                <w:rFonts w:ascii="Times New Roman" w:hAnsi="Times New Roman"/>
              </w:rPr>
              <w:t>Индивидуальные беседы</w:t>
            </w:r>
          </w:p>
        </w:tc>
        <w:tc>
          <w:tcPr>
            <w:tcW w:w="2344" w:type="dxa"/>
            <w:gridSpan w:val="5"/>
            <w:tcBorders>
              <w:top w:val="single" w:sz="4" w:space="0" w:color="000000"/>
              <w:left w:val="single" w:sz="4" w:space="0" w:color="000000"/>
              <w:bottom w:val="single" w:sz="4" w:space="0" w:color="000000"/>
              <w:right w:val="single" w:sz="4" w:space="0" w:color="000000"/>
            </w:tcBorders>
          </w:tcPr>
          <w:p w:rsidR="00A55453" w:rsidRPr="00966FA8" w:rsidRDefault="00A55453" w:rsidP="008417DC">
            <w:pPr>
              <w:spacing w:after="0" w:line="240" w:lineRule="auto"/>
              <w:rPr>
                <w:rFonts w:ascii="Times New Roman" w:hAnsi="Times New Roman"/>
              </w:rPr>
            </w:pPr>
            <w:r w:rsidRPr="00966FA8">
              <w:rPr>
                <w:rFonts w:ascii="Times New Roman" w:eastAsia="Times New Roman" w:hAnsi="Times New Roman"/>
                <w:bCs/>
              </w:rPr>
              <w:t>Брежнева Е. В.</w:t>
            </w:r>
            <w:r w:rsidRPr="00966FA8">
              <w:rPr>
                <w:rFonts w:ascii="Times New Roman" w:eastAsia="Times New Roman" w:hAnsi="Times New Roman"/>
              </w:rPr>
              <w:t>, заместитель директора</w:t>
            </w:r>
          </w:p>
        </w:tc>
      </w:tr>
      <w:tr w:rsidR="00A55453" w:rsidRPr="00966FA8" w:rsidTr="00AD04CD">
        <w:trPr>
          <w:cantSplit/>
          <w:trHeight w:val="415"/>
        </w:trPr>
        <w:tc>
          <w:tcPr>
            <w:tcW w:w="538" w:type="dxa"/>
            <w:tcBorders>
              <w:top w:val="single" w:sz="4" w:space="0" w:color="000000"/>
              <w:left w:val="single" w:sz="4" w:space="0" w:color="000000"/>
              <w:bottom w:val="single" w:sz="4" w:space="0" w:color="000000"/>
              <w:right w:val="nil"/>
            </w:tcBorders>
            <w:hideMark/>
          </w:tcPr>
          <w:p w:rsidR="00A55453" w:rsidRPr="00966FA8" w:rsidRDefault="00A55453"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4</w:t>
            </w:r>
          </w:p>
        </w:tc>
        <w:tc>
          <w:tcPr>
            <w:tcW w:w="2654" w:type="dxa"/>
            <w:gridSpan w:val="3"/>
            <w:tcBorders>
              <w:top w:val="single" w:sz="4" w:space="0" w:color="000000"/>
              <w:left w:val="single" w:sz="4" w:space="0" w:color="000000"/>
              <w:bottom w:val="single" w:sz="4" w:space="0" w:color="000000"/>
              <w:right w:val="nil"/>
            </w:tcBorders>
            <w:hideMark/>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 xml:space="preserve">Степень активности школьников в общешкольных делах с участием всех классов </w:t>
            </w:r>
          </w:p>
        </w:tc>
        <w:tc>
          <w:tcPr>
            <w:tcW w:w="2479" w:type="dxa"/>
            <w:gridSpan w:val="5"/>
            <w:tcBorders>
              <w:top w:val="single" w:sz="4" w:space="0" w:color="000000"/>
              <w:left w:val="single" w:sz="4" w:space="0" w:color="000000"/>
              <w:bottom w:val="single" w:sz="4" w:space="0" w:color="000000"/>
              <w:right w:val="nil"/>
            </w:tcBorders>
            <w:hideMark/>
          </w:tcPr>
          <w:p w:rsidR="00A55453" w:rsidRPr="00966FA8" w:rsidRDefault="00A55453" w:rsidP="005F2B90">
            <w:pPr>
              <w:numPr>
                <w:ilvl w:val="0"/>
                <w:numId w:val="50"/>
              </w:numPr>
              <w:tabs>
                <w:tab w:val="clear" w:pos="720"/>
                <w:tab w:val="left" w:pos="212"/>
              </w:tabs>
              <w:spacing w:after="0" w:line="240" w:lineRule="auto"/>
              <w:ind w:left="0" w:firstLine="0"/>
              <w:jc w:val="both"/>
              <w:rPr>
                <w:rFonts w:ascii="Times New Roman" w:hAnsi="Times New Roman"/>
              </w:rPr>
            </w:pPr>
            <w:proofErr w:type="gramStart"/>
            <w:r w:rsidRPr="00966FA8">
              <w:rPr>
                <w:rFonts w:ascii="Times New Roman" w:hAnsi="Times New Roman"/>
              </w:rPr>
              <w:t xml:space="preserve">Изучение участия обучающихся в школьных мероприятиях </w:t>
            </w:r>
            <w:proofErr w:type="gramEnd"/>
          </w:p>
        </w:tc>
        <w:tc>
          <w:tcPr>
            <w:tcW w:w="1701" w:type="dxa"/>
            <w:gridSpan w:val="10"/>
            <w:tcBorders>
              <w:top w:val="single" w:sz="4" w:space="0" w:color="000000"/>
              <w:left w:val="single" w:sz="4" w:space="0" w:color="000000"/>
              <w:bottom w:val="single" w:sz="4" w:space="0" w:color="000000"/>
              <w:right w:val="nil"/>
            </w:tcBorders>
            <w:hideMark/>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Диагностический</w:t>
            </w:r>
          </w:p>
        </w:tc>
        <w:tc>
          <w:tcPr>
            <w:tcW w:w="2126" w:type="dxa"/>
            <w:gridSpan w:val="6"/>
            <w:tcBorders>
              <w:top w:val="single" w:sz="4" w:space="0" w:color="000000"/>
              <w:left w:val="single" w:sz="4" w:space="0" w:color="000000"/>
              <w:bottom w:val="single" w:sz="4" w:space="0" w:color="000000"/>
              <w:right w:val="nil"/>
            </w:tcBorders>
            <w:hideMark/>
          </w:tcPr>
          <w:p w:rsidR="00A55453" w:rsidRPr="00966FA8" w:rsidRDefault="00A55453" w:rsidP="00321D69">
            <w:pPr>
              <w:tabs>
                <w:tab w:val="left" w:pos="274"/>
              </w:tabs>
              <w:spacing w:after="0" w:line="240" w:lineRule="auto"/>
              <w:jc w:val="both"/>
              <w:rPr>
                <w:rFonts w:ascii="Times New Roman" w:hAnsi="Times New Roman"/>
              </w:rPr>
            </w:pPr>
            <w:r w:rsidRPr="00966FA8">
              <w:rPr>
                <w:rFonts w:ascii="Times New Roman" w:hAnsi="Times New Roman"/>
              </w:rPr>
              <w:t>Опрос, наблюдение</w:t>
            </w:r>
          </w:p>
        </w:tc>
        <w:tc>
          <w:tcPr>
            <w:tcW w:w="1559" w:type="dxa"/>
            <w:gridSpan w:val="7"/>
            <w:tcBorders>
              <w:top w:val="single" w:sz="4" w:space="0" w:color="000000"/>
              <w:left w:val="single" w:sz="4" w:space="0" w:color="000000"/>
              <w:bottom w:val="single" w:sz="4" w:space="0" w:color="000000"/>
              <w:right w:val="nil"/>
            </w:tcBorders>
            <w:hideMark/>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 xml:space="preserve">Декабрь </w:t>
            </w:r>
          </w:p>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(4-я неделя)</w:t>
            </w:r>
          </w:p>
        </w:tc>
        <w:tc>
          <w:tcPr>
            <w:tcW w:w="1909" w:type="dxa"/>
            <w:gridSpan w:val="5"/>
            <w:tcBorders>
              <w:top w:val="single" w:sz="4" w:space="0" w:color="000000"/>
              <w:left w:val="single" w:sz="4" w:space="0" w:color="000000"/>
              <w:bottom w:val="single" w:sz="4" w:space="0" w:color="000000"/>
              <w:right w:val="nil"/>
            </w:tcBorders>
            <w:hideMark/>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Карта внеурочной занятости</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A55453" w:rsidRPr="00966FA8" w:rsidRDefault="00A55453" w:rsidP="00321D69">
            <w:pPr>
              <w:spacing w:after="0" w:line="240" w:lineRule="auto"/>
              <w:jc w:val="both"/>
              <w:rPr>
                <w:rFonts w:ascii="Times New Roman" w:hAnsi="Times New Roman"/>
              </w:rPr>
            </w:pPr>
            <w:r w:rsidRPr="00966FA8">
              <w:rPr>
                <w:rFonts w:ascii="Times New Roman" w:eastAsia="Times New Roman" w:hAnsi="Times New Roman"/>
              </w:rPr>
              <w:t>Твердохлебова С.Н., заместитель директора</w:t>
            </w:r>
          </w:p>
        </w:tc>
      </w:tr>
      <w:tr w:rsidR="00A55453" w:rsidRPr="00966FA8" w:rsidTr="00AD04CD">
        <w:trPr>
          <w:cantSplit/>
          <w:trHeight w:val="415"/>
        </w:trPr>
        <w:tc>
          <w:tcPr>
            <w:tcW w:w="538" w:type="dxa"/>
            <w:tcBorders>
              <w:top w:val="single" w:sz="4" w:space="0" w:color="000000"/>
              <w:left w:val="single" w:sz="4" w:space="0" w:color="000000"/>
              <w:bottom w:val="single" w:sz="4" w:space="0" w:color="000000"/>
              <w:right w:val="nil"/>
            </w:tcBorders>
          </w:tcPr>
          <w:p w:rsidR="00A55453" w:rsidRPr="00966FA8" w:rsidRDefault="00A55453"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5</w:t>
            </w:r>
          </w:p>
        </w:tc>
        <w:tc>
          <w:tcPr>
            <w:tcW w:w="2654" w:type="dxa"/>
            <w:gridSpan w:val="3"/>
            <w:tcBorders>
              <w:top w:val="single" w:sz="4" w:space="0" w:color="000000"/>
              <w:left w:val="single" w:sz="4" w:space="0" w:color="000000"/>
              <w:bottom w:val="single" w:sz="4" w:space="0" w:color="000000"/>
              <w:right w:val="nil"/>
            </w:tcBorders>
          </w:tcPr>
          <w:p w:rsidR="00A55453" w:rsidRPr="00966FA8" w:rsidRDefault="00A55453" w:rsidP="00321D69">
            <w:pPr>
              <w:spacing w:after="0" w:line="240" w:lineRule="auto"/>
              <w:jc w:val="both"/>
              <w:rPr>
                <w:rFonts w:ascii="Times New Roman" w:hAnsi="Times New Roman"/>
              </w:rPr>
            </w:pPr>
            <w:proofErr w:type="gramStart"/>
            <w:r w:rsidRPr="00966FA8">
              <w:rPr>
                <w:rFonts w:ascii="Times New Roman" w:hAnsi="Times New Roman"/>
              </w:rPr>
              <w:t>Контроль за</w:t>
            </w:r>
            <w:proofErr w:type="gramEnd"/>
            <w:r w:rsidRPr="00966FA8">
              <w:rPr>
                <w:rFonts w:ascii="Times New Roman" w:hAnsi="Times New Roman"/>
              </w:rPr>
              <w:t xml:space="preserve"> выполнением обучающимися практических работ по учебным предметам «Физика», «Химия», «Биология»</w:t>
            </w:r>
          </w:p>
        </w:tc>
        <w:tc>
          <w:tcPr>
            <w:tcW w:w="2479" w:type="dxa"/>
            <w:gridSpan w:val="5"/>
            <w:tcBorders>
              <w:top w:val="single" w:sz="4" w:space="0" w:color="000000"/>
              <w:left w:val="single" w:sz="4" w:space="0" w:color="000000"/>
              <w:bottom w:val="single" w:sz="4" w:space="0" w:color="000000"/>
              <w:right w:val="nil"/>
            </w:tcBorders>
          </w:tcPr>
          <w:p w:rsidR="00A55453" w:rsidRPr="00966FA8" w:rsidRDefault="00A55453"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Выполнение практической части программного материала за 1 полугодие</w:t>
            </w:r>
          </w:p>
        </w:tc>
        <w:tc>
          <w:tcPr>
            <w:tcW w:w="1701" w:type="dxa"/>
            <w:gridSpan w:val="10"/>
            <w:tcBorders>
              <w:top w:val="single" w:sz="4" w:space="0" w:color="000000"/>
              <w:left w:val="single" w:sz="4" w:space="0" w:color="000000"/>
              <w:bottom w:val="single" w:sz="4" w:space="0" w:color="000000"/>
              <w:right w:val="nil"/>
            </w:tcBorders>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Тематический</w:t>
            </w:r>
          </w:p>
        </w:tc>
        <w:tc>
          <w:tcPr>
            <w:tcW w:w="2126" w:type="dxa"/>
            <w:gridSpan w:val="6"/>
            <w:tcBorders>
              <w:top w:val="single" w:sz="4" w:space="0" w:color="000000"/>
              <w:left w:val="single" w:sz="4" w:space="0" w:color="000000"/>
              <w:bottom w:val="single" w:sz="4" w:space="0" w:color="000000"/>
              <w:right w:val="nil"/>
            </w:tcBorders>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 xml:space="preserve">Проверка классных журналов, календарно-тематического планирования, тетрадей для практических и лабораторных работ </w:t>
            </w:r>
          </w:p>
        </w:tc>
        <w:tc>
          <w:tcPr>
            <w:tcW w:w="1559" w:type="dxa"/>
            <w:gridSpan w:val="7"/>
            <w:tcBorders>
              <w:top w:val="single" w:sz="4" w:space="0" w:color="000000"/>
              <w:left w:val="single" w:sz="4" w:space="0" w:color="000000"/>
              <w:bottom w:val="single" w:sz="4" w:space="0" w:color="000000"/>
              <w:right w:val="nil"/>
            </w:tcBorders>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Декабрь</w:t>
            </w:r>
          </w:p>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(3-я неделя)</w:t>
            </w:r>
          </w:p>
        </w:tc>
        <w:tc>
          <w:tcPr>
            <w:tcW w:w="1909" w:type="dxa"/>
            <w:gridSpan w:val="5"/>
            <w:tcBorders>
              <w:top w:val="single" w:sz="4" w:space="0" w:color="000000"/>
              <w:left w:val="single" w:sz="4" w:space="0" w:color="000000"/>
              <w:bottom w:val="single" w:sz="4" w:space="0" w:color="000000"/>
              <w:right w:val="nil"/>
            </w:tcBorders>
          </w:tcPr>
          <w:p w:rsidR="00A55453" w:rsidRPr="00966FA8" w:rsidRDefault="00A55453" w:rsidP="00AA38BF">
            <w:pPr>
              <w:spacing w:after="0" w:line="240" w:lineRule="auto"/>
              <w:jc w:val="both"/>
              <w:rPr>
                <w:rFonts w:ascii="Times New Roman" w:hAnsi="Times New Roman"/>
              </w:rPr>
            </w:pPr>
            <w:r w:rsidRPr="00966FA8">
              <w:rPr>
                <w:rFonts w:ascii="Times New Roman" w:hAnsi="Times New Roman"/>
              </w:rPr>
              <w:t xml:space="preserve">Справка, </w:t>
            </w:r>
          </w:p>
          <w:p w:rsidR="00A55453" w:rsidRPr="00966FA8" w:rsidRDefault="00A55453" w:rsidP="00AA38BF">
            <w:pPr>
              <w:spacing w:after="0" w:line="240" w:lineRule="auto"/>
              <w:jc w:val="both"/>
              <w:rPr>
                <w:rFonts w:ascii="Times New Roman" w:hAnsi="Times New Roman"/>
              </w:rPr>
            </w:pPr>
            <w:r w:rsidRPr="00966FA8">
              <w:rPr>
                <w:rFonts w:ascii="Times New Roman" w:hAnsi="Times New Roman"/>
              </w:rPr>
              <w:t>МС</w:t>
            </w:r>
          </w:p>
        </w:tc>
        <w:tc>
          <w:tcPr>
            <w:tcW w:w="2344" w:type="dxa"/>
            <w:gridSpan w:val="5"/>
            <w:tcBorders>
              <w:top w:val="single" w:sz="4" w:space="0" w:color="000000"/>
              <w:left w:val="single" w:sz="4" w:space="0" w:color="000000"/>
              <w:bottom w:val="single" w:sz="4" w:space="0" w:color="000000"/>
              <w:right w:val="single" w:sz="4" w:space="0" w:color="000000"/>
            </w:tcBorders>
          </w:tcPr>
          <w:p w:rsidR="00A55453" w:rsidRPr="00966FA8" w:rsidRDefault="00A55453" w:rsidP="00AA38BF">
            <w:pPr>
              <w:spacing w:after="0" w:line="240" w:lineRule="auto"/>
              <w:ind w:right="-108"/>
              <w:rPr>
                <w:rFonts w:ascii="Times New Roman" w:eastAsia="Times New Roman" w:hAnsi="Times New Roman"/>
                <w:bCs/>
              </w:rPr>
            </w:pPr>
            <w:r w:rsidRPr="00966FA8">
              <w:rPr>
                <w:rFonts w:ascii="Times New Roman" w:eastAsia="Times New Roman" w:hAnsi="Times New Roman"/>
              </w:rPr>
              <w:t>Желтобрюхова С. Н., директор</w:t>
            </w:r>
          </w:p>
          <w:p w:rsidR="00A55453" w:rsidRPr="00966FA8" w:rsidRDefault="00A55453" w:rsidP="00321D69">
            <w:pPr>
              <w:spacing w:after="0" w:line="240" w:lineRule="auto"/>
              <w:jc w:val="both"/>
              <w:rPr>
                <w:rFonts w:ascii="Times New Roman" w:hAnsi="Times New Roman"/>
              </w:rPr>
            </w:pPr>
          </w:p>
        </w:tc>
      </w:tr>
      <w:tr w:rsidR="00A55453" w:rsidRPr="00966FA8" w:rsidTr="00AD04CD">
        <w:trPr>
          <w:cantSplit/>
          <w:trHeight w:val="415"/>
        </w:trPr>
        <w:tc>
          <w:tcPr>
            <w:tcW w:w="538" w:type="dxa"/>
            <w:tcBorders>
              <w:top w:val="single" w:sz="4" w:space="0" w:color="000000"/>
              <w:left w:val="single" w:sz="4" w:space="0" w:color="000000"/>
              <w:bottom w:val="single" w:sz="4" w:space="0" w:color="000000"/>
              <w:right w:val="nil"/>
            </w:tcBorders>
          </w:tcPr>
          <w:p w:rsidR="00A55453" w:rsidRPr="00966FA8" w:rsidRDefault="00A55453"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6</w:t>
            </w:r>
          </w:p>
        </w:tc>
        <w:tc>
          <w:tcPr>
            <w:tcW w:w="2654" w:type="dxa"/>
            <w:gridSpan w:val="3"/>
            <w:tcBorders>
              <w:top w:val="single" w:sz="4" w:space="0" w:color="000000"/>
              <w:left w:val="single" w:sz="4" w:space="0" w:color="000000"/>
              <w:bottom w:val="single" w:sz="4" w:space="0" w:color="000000"/>
              <w:right w:val="nil"/>
            </w:tcBorders>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Рубежный контроль качества знаний обучающихся</w:t>
            </w:r>
          </w:p>
          <w:p w:rsidR="00A55453" w:rsidRPr="00966FA8" w:rsidRDefault="00A55453" w:rsidP="00321D69">
            <w:pPr>
              <w:tabs>
                <w:tab w:val="left" w:pos="212"/>
              </w:tabs>
              <w:spacing w:after="0" w:line="240" w:lineRule="auto"/>
              <w:jc w:val="both"/>
              <w:rPr>
                <w:rFonts w:ascii="Times New Roman" w:hAnsi="Times New Roman"/>
              </w:rPr>
            </w:pPr>
          </w:p>
        </w:tc>
        <w:tc>
          <w:tcPr>
            <w:tcW w:w="2479" w:type="dxa"/>
            <w:gridSpan w:val="5"/>
            <w:tcBorders>
              <w:top w:val="single" w:sz="4" w:space="0" w:color="000000"/>
              <w:left w:val="single" w:sz="4" w:space="0" w:color="000000"/>
              <w:bottom w:val="single" w:sz="4" w:space="0" w:color="000000"/>
              <w:right w:val="nil"/>
            </w:tcBorders>
          </w:tcPr>
          <w:p w:rsidR="00A55453" w:rsidRPr="00966FA8" w:rsidRDefault="00A55453" w:rsidP="005F2B90">
            <w:pPr>
              <w:numPr>
                <w:ilvl w:val="0"/>
                <w:numId w:val="50"/>
              </w:numPr>
              <w:tabs>
                <w:tab w:val="clear" w:pos="720"/>
                <w:tab w:val="left" w:pos="212"/>
              </w:tabs>
              <w:spacing w:after="0" w:line="240" w:lineRule="auto"/>
              <w:ind w:left="0" w:firstLine="0"/>
              <w:jc w:val="both"/>
              <w:rPr>
                <w:rFonts w:ascii="Times New Roman" w:hAnsi="Times New Roman"/>
              </w:rPr>
            </w:pPr>
            <w:r w:rsidRPr="00966FA8">
              <w:rPr>
                <w:rFonts w:ascii="Times New Roman" w:hAnsi="Times New Roman"/>
              </w:rPr>
              <w:t xml:space="preserve">Выявление практической грамотности, качества знаний учащихся </w:t>
            </w:r>
          </w:p>
        </w:tc>
        <w:tc>
          <w:tcPr>
            <w:tcW w:w="1701" w:type="dxa"/>
            <w:gridSpan w:val="10"/>
            <w:tcBorders>
              <w:top w:val="single" w:sz="4" w:space="0" w:color="000000"/>
              <w:left w:val="single" w:sz="4" w:space="0" w:color="000000"/>
              <w:bottom w:val="single" w:sz="4" w:space="0" w:color="000000"/>
              <w:right w:val="nil"/>
            </w:tcBorders>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Тематический</w:t>
            </w:r>
          </w:p>
        </w:tc>
        <w:tc>
          <w:tcPr>
            <w:tcW w:w="2126" w:type="dxa"/>
            <w:gridSpan w:val="6"/>
            <w:tcBorders>
              <w:top w:val="single" w:sz="4" w:space="0" w:color="000000"/>
              <w:left w:val="single" w:sz="4" w:space="0" w:color="000000"/>
              <w:bottom w:val="single" w:sz="4" w:space="0" w:color="000000"/>
              <w:right w:val="nil"/>
            </w:tcBorders>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Проведение контрольных, срезовых, тестовых работ</w:t>
            </w:r>
          </w:p>
          <w:p w:rsidR="00A55453" w:rsidRPr="00966FA8" w:rsidRDefault="00A55453" w:rsidP="00321D69">
            <w:pPr>
              <w:tabs>
                <w:tab w:val="left" w:pos="274"/>
              </w:tabs>
              <w:spacing w:after="0" w:line="240" w:lineRule="auto"/>
              <w:jc w:val="both"/>
              <w:rPr>
                <w:rFonts w:ascii="Times New Roman" w:hAnsi="Times New Roman"/>
              </w:rPr>
            </w:pPr>
          </w:p>
        </w:tc>
        <w:tc>
          <w:tcPr>
            <w:tcW w:w="1559" w:type="dxa"/>
            <w:gridSpan w:val="7"/>
            <w:tcBorders>
              <w:top w:val="single" w:sz="4" w:space="0" w:color="000000"/>
              <w:left w:val="single" w:sz="4" w:space="0" w:color="000000"/>
              <w:bottom w:val="single" w:sz="4" w:space="0" w:color="000000"/>
              <w:right w:val="nil"/>
            </w:tcBorders>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 xml:space="preserve">Декабрь </w:t>
            </w:r>
          </w:p>
          <w:p w:rsidR="00A55453" w:rsidRPr="00966FA8" w:rsidRDefault="00A55453" w:rsidP="00321D69">
            <w:pPr>
              <w:spacing w:after="0" w:line="240" w:lineRule="auto"/>
              <w:jc w:val="both"/>
              <w:rPr>
                <w:rFonts w:ascii="Times New Roman" w:hAnsi="Times New Roman"/>
              </w:rPr>
            </w:pPr>
          </w:p>
        </w:tc>
        <w:tc>
          <w:tcPr>
            <w:tcW w:w="1909" w:type="dxa"/>
            <w:gridSpan w:val="5"/>
            <w:tcBorders>
              <w:top w:val="single" w:sz="4" w:space="0" w:color="000000"/>
              <w:left w:val="single" w:sz="4" w:space="0" w:color="000000"/>
              <w:bottom w:val="single" w:sz="4" w:space="0" w:color="000000"/>
              <w:right w:val="nil"/>
            </w:tcBorders>
          </w:tcPr>
          <w:p w:rsidR="00A55453" w:rsidRPr="00966FA8" w:rsidRDefault="00A55453" w:rsidP="008F46EA">
            <w:pPr>
              <w:spacing w:after="0" w:line="240" w:lineRule="auto"/>
              <w:jc w:val="both"/>
              <w:rPr>
                <w:rFonts w:ascii="Times New Roman" w:hAnsi="Times New Roman"/>
              </w:rPr>
            </w:pPr>
            <w:r w:rsidRPr="00966FA8">
              <w:rPr>
                <w:rFonts w:ascii="Times New Roman" w:hAnsi="Times New Roman"/>
              </w:rPr>
              <w:t xml:space="preserve">Справка, </w:t>
            </w:r>
          </w:p>
          <w:p w:rsidR="00A55453" w:rsidRPr="00966FA8" w:rsidRDefault="00A55453" w:rsidP="008F46EA">
            <w:pPr>
              <w:spacing w:after="0" w:line="240" w:lineRule="auto"/>
              <w:jc w:val="both"/>
              <w:rPr>
                <w:rFonts w:ascii="Times New Roman" w:hAnsi="Times New Roman"/>
              </w:rPr>
            </w:pPr>
            <w:r w:rsidRPr="00966FA8">
              <w:rPr>
                <w:rFonts w:ascii="Times New Roman" w:hAnsi="Times New Roman"/>
              </w:rPr>
              <w:t>МС</w:t>
            </w:r>
          </w:p>
        </w:tc>
        <w:tc>
          <w:tcPr>
            <w:tcW w:w="2344" w:type="dxa"/>
            <w:gridSpan w:val="5"/>
            <w:tcBorders>
              <w:top w:val="single" w:sz="4" w:space="0" w:color="000000"/>
              <w:left w:val="single" w:sz="4" w:space="0" w:color="000000"/>
              <w:bottom w:val="single" w:sz="4" w:space="0" w:color="000000"/>
              <w:right w:val="single" w:sz="4" w:space="0" w:color="000000"/>
            </w:tcBorders>
          </w:tcPr>
          <w:p w:rsidR="00A55453" w:rsidRPr="00966FA8" w:rsidRDefault="00A55453" w:rsidP="008F46EA">
            <w:pPr>
              <w:spacing w:after="0" w:line="240" w:lineRule="auto"/>
              <w:ind w:right="-108"/>
              <w:rPr>
                <w:rFonts w:ascii="Times New Roman" w:eastAsia="Times New Roman" w:hAnsi="Times New Roman"/>
                <w:bCs/>
              </w:rPr>
            </w:pPr>
            <w:r w:rsidRPr="00966FA8">
              <w:rPr>
                <w:rFonts w:ascii="Times New Roman" w:eastAsia="Times New Roman" w:hAnsi="Times New Roman"/>
                <w:bCs/>
              </w:rPr>
              <w:t xml:space="preserve">Брежнева Е.В., </w:t>
            </w:r>
          </w:p>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заместитель директора, учителя-предметники</w:t>
            </w:r>
          </w:p>
        </w:tc>
      </w:tr>
      <w:tr w:rsidR="00A55453" w:rsidRPr="00966FA8" w:rsidTr="00AD04CD">
        <w:trPr>
          <w:cantSplit/>
          <w:trHeight w:val="415"/>
        </w:trPr>
        <w:tc>
          <w:tcPr>
            <w:tcW w:w="538" w:type="dxa"/>
            <w:tcBorders>
              <w:top w:val="single" w:sz="4" w:space="0" w:color="000000"/>
              <w:left w:val="single" w:sz="4" w:space="0" w:color="000000"/>
              <w:bottom w:val="single" w:sz="4" w:space="0" w:color="000000"/>
              <w:right w:val="nil"/>
            </w:tcBorders>
          </w:tcPr>
          <w:p w:rsidR="00A55453" w:rsidRPr="00966FA8" w:rsidRDefault="00A55453"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7</w:t>
            </w:r>
          </w:p>
        </w:tc>
        <w:tc>
          <w:tcPr>
            <w:tcW w:w="2654" w:type="dxa"/>
            <w:gridSpan w:val="3"/>
            <w:tcBorders>
              <w:top w:val="single" w:sz="4" w:space="0" w:color="000000"/>
              <w:left w:val="single" w:sz="4" w:space="0" w:color="000000"/>
              <w:bottom w:val="single" w:sz="4" w:space="0" w:color="000000"/>
              <w:right w:val="nil"/>
            </w:tcBorders>
          </w:tcPr>
          <w:p w:rsidR="00A55453" w:rsidRPr="00966FA8" w:rsidRDefault="00A55453" w:rsidP="00321D69">
            <w:pPr>
              <w:spacing w:after="0" w:line="240" w:lineRule="auto"/>
              <w:jc w:val="both"/>
              <w:rPr>
                <w:rFonts w:ascii="Times New Roman" w:hAnsi="Times New Roman"/>
                <w:highlight w:val="yellow"/>
              </w:rPr>
            </w:pPr>
            <w:r w:rsidRPr="00966FA8">
              <w:rPr>
                <w:rFonts w:ascii="Times New Roman" w:hAnsi="Times New Roman"/>
              </w:rPr>
              <w:t>Подготовка учащихся 4 класса к ВПР</w:t>
            </w:r>
          </w:p>
        </w:tc>
        <w:tc>
          <w:tcPr>
            <w:tcW w:w="2479" w:type="dxa"/>
            <w:gridSpan w:val="5"/>
            <w:tcBorders>
              <w:top w:val="single" w:sz="4" w:space="0" w:color="000000"/>
              <w:left w:val="single" w:sz="4" w:space="0" w:color="000000"/>
              <w:bottom w:val="single" w:sz="4" w:space="0" w:color="000000"/>
              <w:right w:val="nil"/>
            </w:tcBorders>
          </w:tcPr>
          <w:p w:rsidR="00A55453" w:rsidRPr="00966FA8" w:rsidRDefault="00A55453" w:rsidP="00321D69">
            <w:pPr>
              <w:tabs>
                <w:tab w:val="left" w:pos="312"/>
              </w:tabs>
              <w:spacing w:after="0" w:line="240" w:lineRule="auto"/>
              <w:jc w:val="both"/>
              <w:rPr>
                <w:rFonts w:ascii="Times New Roman" w:hAnsi="Times New Roman"/>
              </w:rPr>
            </w:pPr>
            <w:r w:rsidRPr="00966FA8">
              <w:rPr>
                <w:rFonts w:ascii="Times New Roman" w:hAnsi="Times New Roman"/>
              </w:rPr>
              <w:t>Изучение уровня учебных достижений учащихся 4 класса по русскому языку, математике, окружающему миру</w:t>
            </w:r>
          </w:p>
        </w:tc>
        <w:tc>
          <w:tcPr>
            <w:tcW w:w="1701" w:type="dxa"/>
            <w:gridSpan w:val="10"/>
            <w:tcBorders>
              <w:top w:val="single" w:sz="4" w:space="0" w:color="000000"/>
              <w:left w:val="single" w:sz="4" w:space="0" w:color="000000"/>
              <w:bottom w:val="single" w:sz="4" w:space="0" w:color="000000"/>
              <w:right w:val="nil"/>
            </w:tcBorders>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Текущий,</w:t>
            </w:r>
          </w:p>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персональный</w:t>
            </w:r>
          </w:p>
        </w:tc>
        <w:tc>
          <w:tcPr>
            <w:tcW w:w="2126" w:type="dxa"/>
            <w:gridSpan w:val="6"/>
            <w:tcBorders>
              <w:top w:val="single" w:sz="4" w:space="0" w:color="000000"/>
              <w:left w:val="single" w:sz="4" w:space="0" w:color="000000"/>
              <w:bottom w:val="single" w:sz="4" w:space="0" w:color="000000"/>
              <w:right w:val="nil"/>
            </w:tcBorders>
          </w:tcPr>
          <w:p w:rsidR="00A55453" w:rsidRPr="00966FA8" w:rsidRDefault="00A55453" w:rsidP="00321D69">
            <w:pPr>
              <w:tabs>
                <w:tab w:val="left" w:pos="314"/>
              </w:tabs>
              <w:spacing w:after="0" w:line="240" w:lineRule="auto"/>
              <w:jc w:val="both"/>
              <w:rPr>
                <w:rFonts w:ascii="Times New Roman" w:hAnsi="Times New Roman"/>
              </w:rPr>
            </w:pPr>
            <w:r w:rsidRPr="00966FA8">
              <w:rPr>
                <w:rFonts w:ascii="Times New Roman" w:hAnsi="Times New Roman"/>
              </w:rPr>
              <w:t xml:space="preserve"> Посещение учебных занятий</w:t>
            </w:r>
          </w:p>
          <w:p w:rsidR="00A55453" w:rsidRPr="00966FA8" w:rsidRDefault="00A55453" w:rsidP="00321D69">
            <w:pPr>
              <w:tabs>
                <w:tab w:val="left" w:pos="274"/>
              </w:tabs>
              <w:spacing w:after="0" w:line="240" w:lineRule="auto"/>
              <w:jc w:val="both"/>
              <w:rPr>
                <w:rFonts w:ascii="Times New Roman" w:hAnsi="Times New Roman"/>
              </w:rPr>
            </w:pPr>
          </w:p>
        </w:tc>
        <w:tc>
          <w:tcPr>
            <w:tcW w:w="1559" w:type="dxa"/>
            <w:gridSpan w:val="7"/>
            <w:tcBorders>
              <w:top w:val="single" w:sz="4" w:space="0" w:color="000000"/>
              <w:left w:val="single" w:sz="4" w:space="0" w:color="000000"/>
              <w:bottom w:val="single" w:sz="4" w:space="0" w:color="000000"/>
              <w:right w:val="nil"/>
            </w:tcBorders>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Ноябрь</w:t>
            </w:r>
          </w:p>
        </w:tc>
        <w:tc>
          <w:tcPr>
            <w:tcW w:w="1909" w:type="dxa"/>
            <w:gridSpan w:val="5"/>
            <w:tcBorders>
              <w:top w:val="single" w:sz="4" w:space="0" w:color="000000"/>
              <w:left w:val="single" w:sz="4" w:space="0" w:color="000000"/>
              <w:bottom w:val="single" w:sz="4" w:space="0" w:color="000000"/>
              <w:right w:val="nil"/>
            </w:tcBorders>
          </w:tcPr>
          <w:p w:rsidR="00A55453" w:rsidRPr="00966FA8" w:rsidRDefault="00A55453" w:rsidP="00EB189C">
            <w:pPr>
              <w:spacing w:after="0" w:line="240" w:lineRule="auto"/>
              <w:jc w:val="both"/>
              <w:rPr>
                <w:rFonts w:ascii="Times New Roman" w:hAnsi="Times New Roman"/>
              </w:rPr>
            </w:pPr>
            <w:r w:rsidRPr="00966FA8">
              <w:rPr>
                <w:rFonts w:ascii="Times New Roman" w:hAnsi="Times New Roman"/>
              </w:rPr>
              <w:t>Справка,</w:t>
            </w:r>
          </w:p>
          <w:p w:rsidR="00A55453" w:rsidRPr="00966FA8" w:rsidRDefault="00A55453" w:rsidP="00EB189C">
            <w:pPr>
              <w:spacing w:after="0" w:line="240" w:lineRule="auto"/>
              <w:jc w:val="both"/>
              <w:rPr>
                <w:rFonts w:ascii="Times New Roman" w:hAnsi="Times New Roman"/>
              </w:rPr>
            </w:pPr>
            <w:r w:rsidRPr="00966FA8">
              <w:rPr>
                <w:rFonts w:ascii="Times New Roman" w:hAnsi="Times New Roman"/>
              </w:rPr>
              <w:t>МО</w:t>
            </w:r>
          </w:p>
        </w:tc>
        <w:tc>
          <w:tcPr>
            <w:tcW w:w="2344" w:type="dxa"/>
            <w:gridSpan w:val="5"/>
            <w:tcBorders>
              <w:top w:val="single" w:sz="4" w:space="0" w:color="000000"/>
              <w:left w:val="single" w:sz="4" w:space="0" w:color="000000"/>
              <w:bottom w:val="single" w:sz="4" w:space="0" w:color="000000"/>
              <w:right w:val="single" w:sz="4" w:space="0" w:color="000000"/>
            </w:tcBorders>
          </w:tcPr>
          <w:p w:rsidR="00A55453" w:rsidRPr="00966FA8" w:rsidRDefault="00A55453" w:rsidP="00EB189C">
            <w:pPr>
              <w:spacing w:after="0" w:line="240" w:lineRule="auto"/>
              <w:ind w:right="-108"/>
              <w:rPr>
                <w:rFonts w:ascii="Times New Roman" w:eastAsia="Times New Roman" w:hAnsi="Times New Roman"/>
                <w:bCs/>
              </w:rPr>
            </w:pPr>
            <w:r w:rsidRPr="00966FA8">
              <w:rPr>
                <w:rFonts w:ascii="Times New Roman" w:eastAsia="Times New Roman" w:hAnsi="Times New Roman"/>
                <w:bCs/>
              </w:rPr>
              <w:t xml:space="preserve">Брежнева Е.В., </w:t>
            </w:r>
          </w:p>
          <w:p w:rsidR="00A55453" w:rsidRPr="00966FA8" w:rsidRDefault="00A55453" w:rsidP="00EB189C">
            <w:pPr>
              <w:spacing w:after="0" w:line="240" w:lineRule="auto"/>
              <w:jc w:val="both"/>
              <w:rPr>
                <w:rFonts w:ascii="Times New Roman" w:hAnsi="Times New Roman"/>
              </w:rPr>
            </w:pPr>
            <w:r w:rsidRPr="00966FA8">
              <w:rPr>
                <w:rFonts w:ascii="Times New Roman" w:hAnsi="Times New Roman"/>
              </w:rPr>
              <w:t>заместитель</w:t>
            </w:r>
          </w:p>
        </w:tc>
      </w:tr>
      <w:tr w:rsidR="00A55453" w:rsidRPr="00966FA8" w:rsidTr="00C95BEC">
        <w:trPr>
          <w:cantSplit/>
          <w:trHeight w:val="265"/>
        </w:trPr>
        <w:tc>
          <w:tcPr>
            <w:tcW w:w="15310" w:type="dxa"/>
            <w:gridSpan w:val="42"/>
            <w:tcBorders>
              <w:top w:val="single" w:sz="4" w:space="0" w:color="000000"/>
              <w:left w:val="single" w:sz="4" w:space="0" w:color="000000"/>
              <w:bottom w:val="single" w:sz="4" w:space="0" w:color="000000"/>
              <w:right w:val="single" w:sz="4" w:space="0" w:color="000000"/>
            </w:tcBorders>
            <w:hideMark/>
          </w:tcPr>
          <w:p w:rsidR="00A55453" w:rsidRPr="00966FA8" w:rsidRDefault="00A55453"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4. Здоровье и здоровый образ жизни. Питание учащихся</w:t>
            </w:r>
          </w:p>
        </w:tc>
      </w:tr>
      <w:tr w:rsidR="00A55453" w:rsidRPr="00966FA8" w:rsidTr="00AD28B3">
        <w:trPr>
          <w:cantSplit/>
          <w:trHeight w:val="415"/>
        </w:trPr>
        <w:tc>
          <w:tcPr>
            <w:tcW w:w="538" w:type="dxa"/>
            <w:tcBorders>
              <w:top w:val="single" w:sz="4" w:space="0" w:color="000000"/>
              <w:left w:val="single" w:sz="4" w:space="0" w:color="000000"/>
              <w:bottom w:val="single" w:sz="4" w:space="0" w:color="000000"/>
              <w:right w:val="nil"/>
            </w:tcBorders>
            <w:hideMark/>
          </w:tcPr>
          <w:p w:rsidR="00A55453" w:rsidRPr="00966FA8" w:rsidRDefault="00A55453"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lastRenderedPageBreak/>
              <w:t>1</w:t>
            </w:r>
          </w:p>
        </w:tc>
        <w:tc>
          <w:tcPr>
            <w:tcW w:w="2654" w:type="dxa"/>
            <w:gridSpan w:val="3"/>
            <w:tcBorders>
              <w:top w:val="single" w:sz="4" w:space="0" w:color="000000"/>
              <w:left w:val="single" w:sz="4" w:space="0" w:color="000000"/>
              <w:bottom w:val="single" w:sz="4" w:space="0" w:color="000000"/>
              <w:right w:val="nil"/>
            </w:tcBorders>
            <w:hideMark/>
          </w:tcPr>
          <w:p w:rsidR="00A55453" w:rsidRPr="00966FA8" w:rsidRDefault="00A55453" w:rsidP="00007FFD">
            <w:pPr>
              <w:spacing w:after="0" w:line="240" w:lineRule="auto"/>
              <w:rPr>
                <w:rFonts w:ascii="Times New Roman" w:hAnsi="Times New Roman"/>
              </w:rPr>
            </w:pPr>
            <w:r w:rsidRPr="00966FA8">
              <w:rPr>
                <w:rFonts w:ascii="Times New Roman" w:hAnsi="Times New Roman"/>
              </w:rPr>
              <w:t xml:space="preserve">Состояние санитарно-гигиенического режима питания школьников, дежурства в столовой </w:t>
            </w:r>
          </w:p>
        </w:tc>
        <w:tc>
          <w:tcPr>
            <w:tcW w:w="2337" w:type="dxa"/>
            <w:gridSpan w:val="4"/>
            <w:tcBorders>
              <w:top w:val="single" w:sz="4" w:space="0" w:color="000000"/>
              <w:left w:val="single" w:sz="4" w:space="0" w:color="000000"/>
              <w:bottom w:val="single" w:sz="4" w:space="0" w:color="000000"/>
              <w:right w:val="nil"/>
            </w:tcBorders>
            <w:hideMark/>
          </w:tcPr>
          <w:p w:rsidR="00A55453" w:rsidRPr="00966FA8" w:rsidRDefault="00A55453" w:rsidP="00007FFD">
            <w:pPr>
              <w:spacing w:after="0" w:line="240" w:lineRule="auto"/>
              <w:rPr>
                <w:rFonts w:ascii="Times New Roman" w:hAnsi="Times New Roman"/>
              </w:rPr>
            </w:pPr>
            <w:r w:rsidRPr="00966FA8">
              <w:rPr>
                <w:rFonts w:ascii="Times New Roman" w:hAnsi="Times New Roman"/>
              </w:rPr>
              <w:t>Выявление качества выполнения санитарно-гигиенических норм питания учащихся, выполнения целевых программ «Школьныймѐд», «Школьное молоко», качества дежурства в столовой, качество работы пищеблока</w:t>
            </w:r>
          </w:p>
        </w:tc>
        <w:tc>
          <w:tcPr>
            <w:tcW w:w="1843" w:type="dxa"/>
            <w:gridSpan w:val="11"/>
            <w:tcBorders>
              <w:top w:val="single" w:sz="4" w:space="0" w:color="000000"/>
              <w:left w:val="single" w:sz="4" w:space="0" w:color="000000"/>
              <w:bottom w:val="single" w:sz="4" w:space="0" w:color="000000"/>
              <w:right w:val="nil"/>
            </w:tcBorders>
            <w:hideMark/>
          </w:tcPr>
          <w:p w:rsidR="00A55453" w:rsidRPr="00966FA8" w:rsidRDefault="00A55453" w:rsidP="00007FFD">
            <w:pPr>
              <w:spacing w:after="0" w:line="240" w:lineRule="auto"/>
              <w:rPr>
                <w:rFonts w:ascii="Times New Roman" w:eastAsia="Times New Roman" w:hAnsi="Times New Roman"/>
              </w:rPr>
            </w:pPr>
            <w:r w:rsidRPr="00966FA8">
              <w:rPr>
                <w:rFonts w:ascii="Times New Roman" w:hAnsi="Times New Roman"/>
              </w:rPr>
              <w:t>Предупредительный</w:t>
            </w:r>
          </w:p>
        </w:tc>
        <w:tc>
          <w:tcPr>
            <w:tcW w:w="2126" w:type="dxa"/>
            <w:gridSpan w:val="6"/>
            <w:tcBorders>
              <w:top w:val="single" w:sz="4" w:space="0" w:color="000000"/>
              <w:left w:val="single" w:sz="4" w:space="0" w:color="000000"/>
              <w:bottom w:val="single" w:sz="4" w:space="0" w:color="000000"/>
              <w:right w:val="nil"/>
            </w:tcBorders>
            <w:hideMark/>
          </w:tcPr>
          <w:p w:rsidR="00A55453" w:rsidRPr="00966FA8" w:rsidRDefault="00A55453" w:rsidP="00007FFD">
            <w:pPr>
              <w:spacing w:after="0" w:line="240" w:lineRule="auto"/>
              <w:rPr>
                <w:rFonts w:ascii="Times New Roman" w:eastAsia="Times New Roman" w:hAnsi="Times New Roman"/>
              </w:rPr>
            </w:pPr>
            <w:r w:rsidRPr="00966FA8">
              <w:rPr>
                <w:rFonts w:ascii="Times New Roman" w:hAnsi="Times New Roman"/>
              </w:rPr>
              <w:t>Проверка санитарно-гигиенических норм и качества питания школьников</w:t>
            </w:r>
          </w:p>
        </w:tc>
        <w:tc>
          <w:tcPr>
            <w:tcW w:w="1559" w:type="dxa"/>
            <w:gridSpan w:val="7"/>
            <w:tcBorders>
              <w:top w:val="single" w:sz="4" w:space="0" w:color="000000"/>
              <w:left w:val="single" w:sz="4" w:space="0" w:color="000000"/>
              <w:bottom w:val="single" w:sz="4" w:space="0" w:color="000000"/>
              <w:right w:val="nil"/>
            </w:tcBorders>
            <w:hideMark/>
          </w:tcPr>
          <w:p w:rsidR="00A55453" w:rsidRPr="00966FA8" w:rsidRDefault="00A55453" w:rsidP="00007FFD">
            <w:pPr>
              <w:spacing w:after="0" w:line="240" w:lineRule="auto"/>
              <w:jc w:val="center"/>
              <w:rPr>
                <w:rFonts w:ascii="Times New Roman" w:eastAsia="Times New Roman" w:hAnsi="Times New Roman"/>
              </w:rPr>
            </w:pPr>
            <w:r w:rsidRPr="00966FA8">
              <w:rPr>
                <w:rFonts w:ascii="Times New Roman" w:eastAsia="Times New Roman" w:hAnsi="Times New Roman"/>
              </w:rPr>
              <w:t>В течение месяца</w:t>
            </w:r>
          </w:p>
        </w:tc>
        <w:tc>
          <w:tcPr>
            <w:tcW w:w="1909" w:type="dxa"/>
            <w:gridSpan w:val="5"/>
            <w:tcBorders>
              <w:top w:val="single" w:sz="4" w:space="0" w:color="000000"/>
              <w:left w:val="single" w:sz="4" w:space="0" w:color="000000"/>
              <w:bottom w:val="single" w:sz="4" w:space="0" w:color="000000"/>
              <w:right w:val="nil"/>
            </w:tcBorders>
            <w:hideMark/>
          </w:tcPr>
          <w:p w:rsidR="00A55453" w:rsidRPr="00966FA8" w:rsidRDefault="00A55453" w:rsidP="00007FFD">
            <w:pPr>
              <w:spacing w:after="0" w:line="240" w:lineRule="auto"/>
              <w:rPr>
                <w:rFonts w:ascii="Times New Roman" w:hAnsi="Times New Roman"/>
              </w:rPr>
            </w:pPr>
            <w:r w:rsidRPr="00966FA8">
              <w:rPr>
                <w:rFonts w:ascii="Times New Roman" w:eastAsia="Times New Roman" w:hAnsi="Times New Roman"/>
              </w:rPr>
              <w:t>Справка, совещание при директоре, приказ</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A55453" w:rsidRPr="00966FA8" w:rsidRDefault="00A55453" w:rsidP="00007FFD">
            <w:pPr>
              <w:spacing w:after="0" w:line="240" w:lineRule="auto"/>
              <w:ind w:right="-108"/>
              <w:rPr>
                <w:rFonts w:ascii="Times New Roman" w:eastAsia="Times New Roman" w:hAnsi="Times New Roman"/>
                <w:bCs/>
              </w:rPr>
            </w:pPr>
            <w:r w:rsidRPr="00966FA8">
              <w:rPr>
                <w:rFonts w:ascii="Times New Roman" w:eastAsia="Times New Roman" w:hAnsi="Times New Roman"/>
              </w:rPr>
              <w:t>Желтобрюхова С. Н., директор</w:t>
            </w:r>
          </w:p>
        </w:tc>
      </w:tr>
      <w:tr w:rsidR="00A55453" w:rsidRPr="00966FA8" w:rsidTr="00C95BEC">
        <w:trPr>
          <w:cantSplit/>
          <w:trHeight w:val="280"/>
        </w:trPr>
        <w:tc>
          <w:tcPr>
            <w:tcW w:w="15310" w:type="dxa"/>
            <w:gridSpan w:val="42"/>
            <w:tcBorders>
              <w:top w:val="single" w:sz="4" w:space="0" w:color="000000"/>
              <w:left w:val="single" w:sz="4" w:space="0" w:color="000000"/>
              <w:bottom w:val="single" w:sz="4" w:space="0" w:color="000000"/>
              <w:right w:val="single" w:sz="4" w:space="0" w:color="000000"/>
            </w:tcBorders>
            <w:hideMark/>
          </w:tcPr>
          <w:p w:rsidR="00A55453" w:rsidRPr="00966FA8" w:rsidRDefault="00A55453"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 xml:space="preserve">Блок 5. Состояние преподавания учебных предметов </w:t>
            </w:r>
          </w:p>
        </w:tc>
      </w:tr>
      <w:tr w:rsidR="00A55453" w:rsidRPr="00966FA8" w:rsidTr="00AD28B3">
        <w:trPr>
          <w:cantSplit/>
          <w:trHeight w:val="433"/>
        </w:trPr>
        <w:tc>
          <w:tcPr>
            <w:tcW w:w="538" w:type="dxa"/>
            <w:tcBorders>
              <w:top w:val="single" w:sz="4" w:space="0" w:color="000000"/>
              <w:left w:val="single" w:sz="4" w:space="0" w:color="000000"/>
              <w:bottom w:val="single" w:sz="4" w:space="0" w:color="000000"/>
              <w:right w:val="nil"/>
            </w:tcBorders>
            <w:hideMark/>
          </w:tcPr>
          <w:p w:rsidR="00A55453" w:rsidRPr="00966FA8" w:rsidRDefault="00A55453"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1</w:t>
            </w:r>
          </w:p>
        </w:tc>
        <w:tc>
          <w:tcPr>
            <w:tcW w:w="2654" w:type="dxa"/>
            <w:gridSpan w:val="3"/>
            <w:tcBorders>
              <w:top w:val="single" w:sz="4" w:space="0" w:color="000000"/>
              <w:left w:val="single" w:sz="4" w:space="0" w:color="000000"/>
              <w:bottom w:val="single" w:sz="4" w:space="0" w:color="000000"/>
              <w:right w:val="nil"/>
            </w:tcBorders>
            <w:hideMark/>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Состояние преподавания математики в 1-4 классах</w:t>
            </w:r>
          </w:p>
        </w:tc>
        <w:tc>
          <w:tcPr>
            <w:tcW w:w="2337" w:type="dxa"/>
            <w:gridSpan w:val="4"/>
            <w:tcBorders>
              <w:top w:val="single" w:sz="4" w:space="0" w:color="000000"/>
              <w:left w:val="single" w:sz="4" w:space="0" w:color="000000"/>
              <w:bottom w:val="single" w:sz="4" w:space="0" w:color="000000"/>
              <w:right w:val="nil"/>
            </w:tcBorders>
            <w:hideMark/>
          </w:tcPr>
          <w:p w:rsidR="00A55453" w:rsidRPr="00966FA8" w:rsidRDefault="00A55453" w:rsidP="00321D69">
            <w:pPr>
              <w:tabs>
                <w:tab w:val="left" w:pos="312"/>
              </w:tabs>
              <w:spacing w:after="0" w:line="240" w:lineRule="auto"/>
              <w:jc w:val="both"/>
              <w:rPr>
                <w:rFonts w:ascii="Times New Roman" w:hAnsi="Times New Roman"/>
              </w:rPr>
            </w:pPr>
            <w:r w:rsidRPr="00966FA8">
              <w:rPr>
                <w:rFonts w:ascii="Times New Roman" w:hAnsi="Times New Roman"/>
              </w:rPr>
              <w:t xml:space="preserve">Изучение: </w:t>
            </w:r>
          </w:p>
          <w:p w:rsidR="00A55453" w:rsidRPr="00966FA8" w:rsidRDefault="00A55453"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Качества ведения уроков математики;</w:t>
            </w:r>
          </w:p>
          <w:p w:rsidR="00A55453" w:rsidRPr="00966FA8" w:rsidRDefault="00A55453"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Результативности учащихся при проведении контрольных, срезовых работ</w:t>
            </w:r>
          </w:p>
        </w:tc>
        <w:tc>
          <w:tcPr>
            <w:tcW w:w="1843" w:type="dxa"/>
            <w:gridSpan w:val="11"/>
            <w:tcBorders>
              <w:top w:val="single" w:sz="4" w:space="0" w:color="000000"/>
              <w:left w:val="single" w:sz="4" w:space="0" w:color="000000"/>
              <w:bottom w:val="single" w:sz="4" w:space="0" w:color="000000"/>
              <w:right w:val="nil"/>
            </w:tcBorders>
            <w:hideMark/>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Фронтальный</w:t>
            </w:r>
          </w:p>
        </w:tc>
        <w:tc>
          <w:tcPr>
            <w:tcW w:w="2126" w:type="dxa"/>
            <w:gridSpan w:val="6"/>
            <w:tcBorders>
              <w:top w:val="single" w:sz="4" w:space="0" w:color="000000"/>
              <w:left w:val="single" w:sz="4" w:space="0" w:color="000000"/>
              <w:bottom w:val="single" w:sz="4" w:space="0" w:color="000000"/>
              <w:right w:val="nil"/>
            </w:tcBorders>
            <w:hideMark/>
          </w:tcPr>
          <w:p w:rsidR="00A55453" w:rsidRPr="00966FA8" w:rsidRDefault="00A55453" w:rsidP="00321D69">
            <w:pPr>
              <w:tabs>
                <w:tab w:val="left" w:pos="214"/>
                <w:tab w:val="left" w:pos="374"/>
              </w:tabs>
              <w:spacing w:after="0" w:line="240" w:lineRule="auto"/>
              <w:jc w:val="both"/>
              <w:rPr>
                <w:rFonts w:ascii="Times New Roman" w:hAnsi="Times New Roman"/>
              </w:rPr>
            </w:pPr>
            <w:r w:rsidRPr="00966FA8">
              <w:rPr>
                <w:rFonts w:ascii="Times New Roman" w:hAnsi="Times New Roman"/>
              </w:rPr>
              <w:t xml:space="preserve">1.Посещение учебных занятий.    </w:t>
            </w:r>
          </w:p>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2.Проверка документации: классных журналов, календарно-тематического планирования, рабочих тетрадей учеников;</w:t>
            </w:r>
          </w:p>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 xml:space="preserve">3. Отслеживание результативности учащихся </w:t>
            </w:r>
          </w:p>
        </w:tc>
        <w:tc>
          <w:tcPr>
            <w:tcW w:w="1559" w:type="dxa"/>
            <w:gridSpan w:val="7"/>
            <w:tcBorders>
              <w:top w:val="single" w:sz="4" w:space="0" w:color="000000"/>
              <w:left w:val="single" w:sz="4" w:space="0" w:color="000000"/>
              <w:bottom w:val="single" w:sz="4" w:space="0" w:color="000000"/>
              <w:right w:val="nil"/>
            </w:tcBorders>
            <w:hideMark/>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 xml:space="preserve">Декабрь </w:t>
            </w:r>
          </w:p>
        </w:tc>
        <w:tc>
          <w:tcPr>
            <w:tcW w:w="1909" w:type="dxa"/>
            <w:gridSpan w:val="5"/>
            <w:tcBorders>
              <w:top w:val="single" w:sz="4" w:space="0" w:color="000000"/>
              <w:left w:val="single" w:sz="4" w:space="0" w:color="000000"/>
              <w:bottom w:val="single" w:sz="4" w:space="0" w:color="000000"/>
              <w:right w:val="nil"/>
            </w:tcBorders>
            <w:hideMark/>
          </w:tcPr>
          <w:p w:rsidR="00A55453" w:rsidRPr="00966FA8" w:rsidRDefault="00A55453" w:rsidP="009D1ACB">
            <w:pPr>
              <w:spacing w:after="0" w:line="240" w:lineRule="auto"/>
              <w:jc w:val="both"/>
              <w:rPr>
                <w:rFonts w:ascii="Times New Roman" w:hAnsi="Times New Roman"/>
              </w:rPr>
            </w:pPr>
            <w:r w:rsidRPr="00966FA8">
              <w:rPr>
                <w:rFonts w:ascii="Times New Roman" w:hAnsi="Times New Roman"/>
              </w:rPr>
              <w:t xml:space="preserve">Справка, </w:t>
            </w:r>
          </w:p>
          <w:p w:rsidR="00A55453" w:rsidRPr="00966FA8" w:rsidRDefault="00A55453" w:rsidP="009D1ACB">
            <w:pPr>
              <w:spacing w:after="0" w:line="240" w:lineRule="auto"/>
              <w:jc w:val="both"/>
              <w:rPr>
                <w:rFonts w:ascii="Times New Roman" w:hAnsi="Times New Roman"/>
              </w:rPr>
            </w:pPr>
            <w:r w:rsidRPr="00966FA8">
              <w:rPr>
                <w:rFonts w:ascii="Times New Roman" w:hAnsi="Times New Roman"/>
              </w:rPr>
              <w:t xml:space="preserve">МС </w:t>
            </w:r>
          </w:p>
          <w:p w:rsidR="00A55453" w:rsidRPr="00966FA8" w:rsidRDefault="00A55453" w:rsidP="00321D69">
            <w:pPr>
              <w:spacing w:after="0" w:line="240" w:lineRule="auto"/>
              <w:jc w:val="both"/>
              <w:rPr>
                <w:rFonts w:ascii="Times New Roman" w:hAnsi="Times New Roman"/>
              </w:rPr>
            </w:pPr>
          </w:p>
        </w:tc>
        <w:tc>
          <w:tcPr>
            <w:tcW w:w="2344" w:type="dxa"/>
            <w:gridSpan w:val="5"/>
            <w:tcBorders>
              <w:top w:val="single" w:sz="4" w:space="0" w:color="000000"/>
              <w:left w:val="single" w:sz="4" w:space="0" w:color="000000"/>
              <w:bottom w:val="single" w:sz="4" w:space="0" w:color="000000"/>
              <w:right w:val="single" w:sz="4" w:space="0" w:color="000000"/>
            </w:tcBorders>
            <w:hideMark/>
          </w:tcPr>
          <w:p w:rsidR="00A55453" w:rsidRPr="00966FA8" w:rsidRDefault="00A55453" w:rsidP="00321D69">
            <w:pPr>
              <w:spacing w:after="0" w:line="240" w:lineRule="auto"/>
              <w:jc w:val="both"/>
              <w:rPr>
                <w:rFonts w:ascii="Times New Roman" w:hAnsi="Times New Roman"/>
              </w:rPr>
            </w:pPr>
            <w:r w:rsidRPr="00966FA8">
              <w:rPr>
                <w:rFonts w:ascii="Times New Roman" w:hAnsi="Times New Roman"/>
              </w:rPr>
              <w:t>заместитель директора</w:t>
            </w:r>
          </w:p>
        </w:tc>
      </w:tr>
      <w:tr w:rsidR="000C2F8C" w:rsidRPr="00966FA8" w:rsidTr="00AD28B3">
        <w:trPr>
          <w:cantSplit/>
          <w:trHeight w:val="433"/>
        </w:trPr>
        <w:tc>
          <w:tcPr>
            <w:tcW w:w="538" w:type="dxa"/>
            <w:tcBorders>
              <w:top w:val="single" w:sz="4" w:space="0" w:color="000000"/>
              <w:left w:val="single" w:sz="4" w:space="0" w:color="000000"/>
              <w:bottom w:val="single" w:sz="4" w:space="0" w:color="000000"/>
              <w:right w:val="nil"/>
            </w:tcBorders>
          </w:tcPr>
          <w:p w:rsidR="000C2F8C" w:rsidRPr="00966FA8" w:rsidRDefault="000C2F8C"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2</w:t>
            </w:r>
          </w:p>
        </w:tc>
        <w:tc>
          <w:tcPr>
            <w:tcW w:w="2654" w:type="dxa"/>
            <w:gridSpan w:val="3"/>
            <w:tcBorders>
              <w:top w:val="single" w:sz="4" w:space="0" w:color="000000"/>
              <w:left w:val="single" w:sz="4" w:space="0" w:color="000000"/>
              <w:bottom w:val="single" w:sz="4" w:space="0" w:color="000000"/>
              <w:right w:val="nil"/>
            </w:tcBorders>
          </w:tcPr>
          <w:p w:rsidR="000C2F8C" w:rsidRPr="00966FA8" w:rsidRDefault="000C2F8C" w:rsidP="001041AC">
            <w:pPr>
              <w:spacing w:after="0" w:line="240" w:lineRule="auto"/>
              <w:rPr>
                <w:rFonts w:ascii="Times New Roman" w:eastAsia="Times New Roman" w:hAnsi="Times New Roman" w:cs="Times New Roman"/>
              </w:rPr>
            </w:pPr>
            <w:r w:rsidRPr="00966FA8">
              <w:rPr>
                <w:rFonts w:ascii="Times New Roman" w:hAnsi="Times New Roman" w:cs="Times New Roman"/>
              </w:rPr>
              <w:t>Результативность обучения учащихся 6 класса</w:t>
            </w:r>
          </w:p>
        </w:tc>
        <w:tc>
          <w:tcPr>
            <w:tcW w:w="2337" w:type="dxa"/>
            <w:gridSpan w:val="4"/>
            <w:tcBorders>
              <w:top w:val="single" w:sz="4" w:space="0" w:color="000000"/>
              <w:left w:val="single" w:sz="4" w:space="0" w:color="000000"/>
              <w:bottom w:val="single" w:sz="4" w:space="0" w:color="000000"/>
              <w:right w:val="nil"/>
            </w:tcBorders>
          </w:tcPr>
          <w:p w:rsidR="000C2F8C" w:rsidRPr="00966FA8" w:rsidRDefault="000C2F8C"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уровня обученности и воспитанности учащихся, корректировка</w:t>
            </w:r>
          </w:p>
        </w:tc>
        <w:tc>
          <w:tcPr>
            <w:tcW w:w="1843" w:type="dxa"/>
            <w:gridSpan w:val="11"/>
            <w:tcBorders>
              <w:top w:val="single" w:sz="4" w:space="0" w:color="000000"/>
              <w:left w:val="single" w:sz="4" w:space="0" w:color="000000"/>
              <w:bottom w:val="single" w:sz="4" w:space="0" w:color="000000"/>
              <w:right w:val="nil"/>
            </w:tcBorders>
          </w:tcPr>
          <w:p w:rsidR="000C2F8C" w:rsidRPr="00966FA8" w:rsidRDefault="000C2F8C"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Классно-обобщающий контроль</w:t>
            </w:r>
          </w:p>
        </w:tc>
        <w:tc>
          <w:tcPr>
            <w:tcW w:w="2126" w:type="dxa"/>
            <w:gridSpan w:val="6"/>
            <w:tcBorders>
              <w:top w:val="single" w:sz="4" w:space="0" w:color="000000"/>
              <w:left w:val="single" w:sz="4" w:space="0" w:color="000000"/>
              <w:bottom w:val="single" w:sz="4" w:space="0" w:color="000000"/>
              <w:right w:val="nil"/>
            </w:tcBorders>
          </w:tcPr>
          <w:p w:rsidR="000C2F8C" w:rsidRPr="00966FA8" w:rsidRDefault="000C2F8C"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Посещение уроков, классных часов, контрольные срезы по предметам</w:t>
            </w:r>
          </w:p>
        </w:tc>
        <w:tc>
          <w:tcPr>
            <w:tcW w:w="1559" w:type="dxa"/>
            <w:gridSpan w:val="7"/>
            <w:tcBorders>
              <w:top w:val="single" w:sz="4" w:space="0" w:color="000000"/>
              <w:left w:val="single" w:sz="4" w:space="0" w:color="000000"/>
              <w:bottom w:val="single" w:sz="4" w:space="0" w:color="000000"/>
              <w:right w:val="nil"/>
            </w:tcBorders>
          </w:tcPr>
          <w:p w:rsidR="000C2F8C" w:rsidRPr="00966FA8" w:rsidRDefault="000C2F8C" w:rsidP="001041AC">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909" w:type="dxa"/>
            <w:gridSpan w:val="5"/>
            <w:tcBorders>
              <w:top w:val="single" w:sz="4" w:space="0" w:color="000000"/>
              <w:left w:val="single" w:sz="4" w:space="0" w:color="000000"/>
              <w:bottom w:val="single" w:sz="4" w:space="0" w:color="000000"/>
              <w:right w:val="nil"/>
            </w:tcBorders>
          </w:tcPr>
          <w:p w:rsidR="000C2F8C" w:rsidRPr="00966FA8" w:rsidRDefault="000C2F8C"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Малый педсовет</w:t>
            </w:r>
          </w:p>
        </w:tc>
        <w:tc>
          <w:tcPr>
            <w:tcW w:w="2344" w:type="dxa"/>
            <w:gridSpan w:val="5"/>
            <w:tcBorders>
              <w:top w:val="single" w:sz="4" w:space="0" w:color="000000"/>
              <w:left w:val="single" w:sz="4" w:space="0" w:color="000000"/>
              <w:bottom w:val="single" w:sz="4" w:space="0" w:color="000000"/>
              <w:right w:val="single" w:sz="4" w:space="0" w:color="000000"/>
            </w:tcBorders>
          </w:tcPr>
          <w:p w:rsidR="000C2F8C" w:rsidRPr="00966FA8" w:rsidRDefault="000C2F8C" w:rsidP="001041AC">
            <w:pPr>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Желтобрюхова С.Н., директор</w:t>
            </w:r>
          </w:p>
          <w:p w:rsidR="000C2F8C" w:rsidRPr="00966FA8" w:rsidRDefault="000C2F8C" w:rsidP="001041AC">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0C2F8C" w:rsidRPr="00966FA8" w:rsidRDefault="000C2F8C" w:rsidP="001041AC">
            <w:pPr>
              <w:snapToGrid w:val="0"/>
              <w:spacing w:after="0" w:line="240" w:lineRule="auto"/>
              <w:jc w:val="both"/>
              <w:rPr>
                <w:rFonts w:ascii="Times New Roman" w:hAnsi="Times New Roman" w:cs="Times New Roman"/>
              </w:rPr>
            </w:pPr>
            <w:r w:rsidRPr="00966FA8">
              <w:rPr>
                <w:rFonts w:ascii="Times New Roman" w:hAnsi="Times New Roman" w:cs="Times New Roman"/>
              </w:rPr>
              <w:t>Твердохлебова С.Н., заместители директора</w:t>
            </w:r>
          </w:p>
        </w:tc>
      </w:tr>
      <w:tr w:rsidR="000C2F8C" w:rsidRPr="00966FA8" w:rsidTr="00C95BEC">
        <w:trPr>
          <w:cantSplit/>
          <w:trHeight w:val="267"/>
        </w:trPr>
        <w:tc>
          <w:tcPr>
            <w:tcW w:w="15310" w:type="dxa"/>
            <w:gridSpan w:val="42"/>
            <w:tcBorders>
              <w:top w:val="single" w:sz="4" w:space="0" w:color="000000"/>
              <w:left w:val="single" w:sz="4" w:space="0" w:color="000000"/>
              <w:bottom w:val="single" w:sz="4" w:space="0" w:color="000000"/>
              <w:right w:val="single" w:sz="4" w:space="0" w:color="000000"/>
            </w:tcBorders>
            <w:hideMark/>
          </w:tcPr>
          <w:p w:rsidR="000C2F8C" w:rsidRPr="00966FA8" w:rsidRDefault="000C2F8C"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6. Состояние учебно – методической работы</w:t>
            </w:r>
          </w:p>
        </w:tc>
      </w:tr>
      <w:tr w:rsidR="000C2F8C" w:rsidRPr="00966FA8" w:rsidTr="00AD28B3">
        <w:trPr>
          <w:cantSplit/>
          <w:trHeight w:val="412"/>
        </w:trPr>
        <w:tc>
          <w:tcPr>
            <w:tcW w:w="538" w:type="dxa"/>
            <w:tcBorders>
              <w:top w:val="single" w:sz="4" w:space="0" w:color="000000"/>
              <w:left w:val="single" w:sz="4" w:space="0" w:color="000000"/>
              <w:bottom w:val="single" w:sz="4" w:space="0" w:color="000000"/>
              <w:right w:val="nil"/>
            </w:tcBorders>
            <w:hideMark/>
          </w:tcPr>
          <w:p w:rsidR="000C2F8C" w:rsidRPr="00966FA8" w:rsidRDefault="000C2F8C"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1.</w:t>
            </w:r>
          </w:p>
        </w:tc>
        <w:tc>
          <w:tcPr>
            <w:tcW w:w="2654" w:type="dxa"/>
            <w:gridSpan w:val="3"/>
            <w:tcBorders>
              <w:top w:val="single" w:sz="4" w:space="0" w:color="000000"/>
              <w:left w:val="single" w:sz="4" w:space="0" w:color="000000"/>
              <w:bottom w:val="single" w:sz="4" w:space="0" w:color="000000"/>
              <w:right w:val="nil"/>
            </w:tcBorders>
            <w:hideMark/>
          </w:tcPr>
          <w:p w:rsidR="000C2F8C" w:rsidRPr="00966FA8" w:rsidRDefault="000C2F8C" w:rsidP="00007FFD">
            <w:pPr>
              <w:spacing w:after="0" w:line="240" w:lineRule="auto"/>
              <w:rPr>
                <w:rFonts w:ascii="Times New Roman" w:hAnsi="Times New Roman"/>
              </w:rPr>
            </w:pPr>
            <w:r w:rsidRPr="00966FA8">
              <w:rPr>
                <w:rFonts w:ascii="Times New Roman" w:hAnsi="Times New Roman"/>
              </w:rPr>
              <w:t>Анализ выполнения планов методической работы</w:t>
            </w:r>
          </w:p>
        </w:tc>
        <w:tc>
          <w:tcPr>
            <w:tcW w:w="2337" w:type="dxa"/>
            <w:gridSpan w:val="4"/>
            <w:tcBorders>
              <w:top w:val="single" w:sz="4" w:space="0" w:color="000000"/>
              <w:left w:val="single" w:sz="4" w:space="0" w:color="000000"/>
              <w:bottom w:val="single" w:sz="4" w:space="0" w:color="000000"/>
              <w:right w:val="nil"/>
            </w:tcBorders>
            <w:hideMark/>
          </w:tcPr>
          <w:p w:rsidR="000C2F8C" w:rsidRPr="00966FA8" w:rsidRDefault="000C2F8C" w:rsidP="00007FFD">
            <w:pPr>
              <w:spacing w:after="0" w:line="240" w:lineRule="auto"/>
              <w:rPr>
                <w:rFonts w:ascii="Times New Roman" w:hAnsi="Times New Roman"/>
              </w:rPr>
            </w:pPr>
            <w:r w:rsidRPr="00966FA8">
              <w:rPr>
                <w:rFonts w:ascii="Times New Roman" w:hAnsi="Times New Roman"/>
              </w:rPr>
              <w:t>Изучение состояния методической работы за 1 полугодие 2019/2020 уч. года</w:t>
            </w:r>
          </w:p>
        </w:tc>
        <w:tc>
          <w:tcPr>
            <w:tcW w:w="1843" w:type="dxa"/>
            <w:gridSpan w:val="11"/>
            <w:tcBorders>
              <w:top w:val="single" w:sz="4" w:space="0" w:color="000000"/>
              <w:left w:val="single" w:sz="4" w:space="0" w:color="000000"/>
              <w:bottom w:val="single" w:sz="4" w:space="0" w:color="000000"/>
              <w:right w:val="nil"/>
            </w:tcBorders>
            <w:hideMark/>
          </w:tcPr>
          <w:p w:rsidR="000C2F8C" w:rsidRPr="00966FA8" w:rsidRDefault="000C2F8C" w:rsidP="00007FFD">
            <w:pPr>
              <w:spacing w:after="0" w:line="240" w:lineRule="auto"/>
              <w:rPr>
                <w:rFonts w:ascii="Times New Roman" w:hAnsi="Times New Roman"/>
              </w:rPr>
            </w:pPr>
            <w:r w:rsidRPr="00966FA8">
              <w:rPr>
                <w:rFonts w:ascii="Times New Roman" w:eastAsia="Times New Roman" w:hAnsi="Times New Roman"/>
              </w:rPr>
              <w:t>Тематический</w:t>
            </w:r>
          </w:p>
        </w:tc>
        <w:tc>
          <w:tcPr>
            <w:tcW w:w="2126" w:type="dxa"/>
            <w:gridSpan w:val="6"/>
            <w:tcBorders>
              <w:top w:val="single" w:sz="4" w:space="0" w:color="000000"/>
              <w:left w:val="single" w:sz="4" w:space="0" w:color="000000"/>
              <w:bottom w:val="single" w:sz="4" w:space="0" w:color="000000"/>
              <w:right w:val="nil"/>
            </w:tcBorders>
            <w:hideMark/>
          </w:tcPr>
          <w:p w:rsidR="000C2F8C" w:rsidRPr="00966FA8" w:rsidRDefault="000C2F8C" w:rsidP="00007FFD">
            <w:pPr>
              <w:snapToGrid w:val="0"/>
              <w:spacing w:after="0" w:line="240" w:lineRule="auto"/>
              <w:ind w:left="-92"/>
              <w:jc w:val="both"/>
              <w:rPr>
                <w:rFonts w:ascii="Times New Roman" w:hAnsi="Times New Roman"/>
              </w:rPr>
            </w:pPr>
            <w:r w:rsidRPr="00966FA8">
              <w:rPr>
                <w:rFonts w:ascii="Times New Roman" w:hAnsi="Times New Roman"/>
              </w:rPr>
              <w:t>1.Собеседовани</w:t>
            </w:r>
          </w:p>
          <w:p w:rsidR="000C2F8C" w:rsidRPr="00966FA8" w:rsidRDefault="000C2F8C" w:rsidP="00007FFD">
            <w:pPr>
              <w:spacing w:after="0" w:line="240" w:lineRule="auto"/>
              <w:jc w:val="both"/>
              <w:rPr>
                <w:rFonts w:ascii="Times New Roman" w:hAnsi="Times New Roman"/>
              </w:rPr>
            </w:pPr>
            <w:r w:rsidRPr="00966FA8">
              <w:rPr>
                <w:rFonts w:ascii="Times New Roman" w:hAnsi="Times New Roman"/>
              </w:rPr>
              <w:t>2.Проверка документации</w:t>
            </w:r>
          </w:p>
          <w:p w:rsidR="000C2F8C" w:rsidRPr="00966FA8" w:rsidRDefault="000C2F8C" w:rsidP="00007FFD">
            <w:pPr>
              <w:spacing w:after="0" w:line="240" w:lineRule="auto"/>
              <w:rPr>
                <w:rFonts w:ascii="Times New Roman" w:hAnsi="Times New Roman"/>
              </w:rPr>
            </w:pPr>
          </w:p>
        </w:tc>
        <w:tc>
          <w:tcPr>
            <w:tcW w:w="1559" w:type="dxa"/>
            <w:gridSpan w:val="7"/>
            <w:tcBorders>
              <w:top w:val="single" w:sz="4" w:space="0" w:color="000000"/>
              <w:left w:val="single" w:sz="4" w:space="0" w:color="000000"/>
              <w:bottom w:val="single" w:sz="4" w:space="0" w:color="000000"/>
              <w:right w:val="nil"/>
            </w:tcBorders>
            <w:hideMark/>
          </w:tcPr>
          <w:p w:rsidR="000C2F8C" w:rsidRPr="00966FA8" w:rsidRDefault="000C2F8C" w:rsidP="00007FFD">
            <w:pPr>
              <w:spacing w:after="0" w:line="240" w:lineRule="auto"/>
              <w:rPr>
                <w:rFonts w:ascii="Times New Roman" w:hAnsi="Times New Roman"/>
              </w:rPr>
            </w:pPr>
            <w:r w:rsidRPr="00966FA8">
              <w:rPr>
                <w:rFonts w:ascii="Times New Roman" w:hAnsi="Times New Roman"/>
              </w:rPr>
              <w:t>24.12.19-28.12.19</w:t>
            </w:r>
          </w:p>
        </w:tc>
        <w:tc>
          <w:tcPr>
            <w:tcW w:w="1909" w:type="dxa"/>
            <w:gridSpan w:val="5"/>
            <w:tcBorders>
              <w:top w:val="single" w:sz="4" w:space="0" w:color="000000"/>
              <w:left w:val="single" w:sz="4" w:space="0" w:color="000000"/>
              <w:bottom w:val="single" w:sz="4" w:space="0" w:color="000000"/>
              <w:right w:val="nil"/>
            </w:tcBorders>
            <w:hideMark/>
          </w:tcPr>
          <w:p w:rsidR="000C2F8C" w:rsidRPr="00966FA8" w:rsidRDefault="000C2F8C" w:rsidP="00007FFD">
            <w:pPr>
              <w:snapToGrid w:val="0"/>
              <w:spacing w:after="0" w:line="240" w:lineRule="auto"/>
              <w:rPr>
                <w:rFonts w:ascii="Times New Roman" w:hAnsi="Times New Roman"/>
              </w:rPr>
            </w:pPr>
            <w:r w:rsidRPr="00966FA8">
              <w:rPr>
                <w:rFonts w:ascii="Times New Roman" w:hAnsi="Times New Roman"/>
              </w:rPr>
              <w:t>Справка,</w:t>
            </w:r>
          </w:p>
          <w:p w:rsidR="000C2F8C" w:rsidRPr="00966FA8" w:rsidRDefault="000C2F8C" w:rsidP="00007FFD">
            <w:pPr>
              <w:spacing w:after="0" w:line="240" w:lineRule="auto"/>
              <w:rPr>
                <w:rFonts w:ascii="Times New Roman" w:hAnsi="Times New Roman"/>
              </w:rPr>
            </w:pPr>
            <w:r w:rsidRPr="00966FA8">
              <w:rPr>
                <w:rFonts w:ascii="Times New Roman" w:hAnsi="Times New Roman"/>
              </w:rPr>
              <w:t>совещание при директоре, приказ</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0C2F8C" w:rsidRPr="00966FA8" w:rsidRDefault="000C2F8C" w:rsidP="00007FFD">
            <w:pPr>
              <w:spacing w:after="0" w:line="240" w:lineRule="auto"/>
              <w:rPr>
                <w:rFonts w:ascii="Times New Roman" w:hAnsi="Times New Roman"/>
              </w:rPr>
            </w:pPr>
            <w:r w:rsidRPr="00966FA8">
              <w:rPr>
                <w:rFonts w:ascii="Times New Roman" w:eastAsia="Times New Roman" w:hAnsi="Times New Roman"/>
              </w:rPr>
              <w:t>Брежнева Е. В., заместитель директора</w:t>
            </w:r>
          </w:p>
        </w:tc>
      </w:tr>
      <w:tr w:rsidR="000C2F8C" w:rsidRPr="00966FA8" w:rsidTr="00C95BEC">
        <w:trPr>
          <w:cantSplit/>
          <w:trHeight w:val="268"/>
        </w:trPr>
        <w:tc>
          <w:tcPr>
            <w:tcW w:w="15310" w:type="dxa"/>
            <w:gridSpan w:val="42"/>
            <w:tcBorders>
              <w:top w:val="single" w:sz="4" w:space="0" w:color="000000"/>
              <w:left w:val="single" w:sz="4" w:space="0" w:color="000000"/>
              <w:bottom w:val="single" w:sz="4" w:space="0" w:color="000000"/>
              <w:right w:val="single" w:sz="4" w:space="0" w:color="000000"/>
            </w:tcBorders>
            <w:hideMark/>
          </w:tcPr>
          <w:p w:rsidR="000C2F8C" w:rsidRPr="00966FA8" w:rsidRDefault="000C2F8C"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7. Охрана труда</w:t>
            </w:r>
          </w:p>
        </w:tc>
      </w:tr>
      <w:tr w:rsidR="000C2F8C" w:rsidRPr="00966FA8" w:rsidTr="00AD28B3">
        <w:trPr>
          <w:cantSplit/>
          <w:trHeight w:val="556"/>
        </w:trPr>
        <w:tc>
          <w:tcPr>
            <w:tcW w:w="538" w:type="dxa"/>
            <w:tcBorders>
              <w:top w:val="single" w:sz="4" w:space="0" w:color="000000"/>
              <w:left w:val="single" w:sz="4" w:space="0" w:color="000000"/>
              <w:bottom w:val="single" w:sz="4" w:space="0" w:color="000000"/>
              <w:right w:val="nil"/>
            </w:tcBorders>
            <w:hideMark/>
          </w:tcPr>
          <w:p w:rsidR="000C2F8C" w:rsidRPr="00966FA8" w:rsidRDefault="000C2F8C"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lastRenderedPageBreak/>
              <w:t>1</w:t>
            </w:r>
          </w:p>
        </w:tc>
        <w:tc>
          <w:tcPr>
            <w:tcW w:w="2654" w:type="dxa"/>
            <w:gridSpan w:val="3"/>
            <w:tcBorders>
              <w:top w:val="single" w:sz="4" w:space="0" w:color="000000"/>
              <w:left w:val="single" w:sz="4" w:space="0" w:color="000000"/>
              <w:bottom w:val="single" w:sz="4" w:space="0" w:color="000000"/>
              <w:right w:val="nil"/>
            </w:tcBorders>
            <w:hideMark/>
          </w:tcPr>
          <w:p w:rsidR="000C2F8C" w:rsidRPr="00966FA8" w:rsidRDefault="000C2F8C" w:rsidP="00AA2112">
            <w:pPr>
              <w:spacing w:after="0" w:line="240" w:lineRule="auto"/>
              <w:rPr>
                <w:rFonts w:ascii="Times New Roman" w:eastAsia="Times New Roman" w:hAnsi="Times New Roman"/>
              </w:rPr>
            </w:pPr>
            <w:r w:rsidRPr="00966FA8">
              <w:rPr>
                <w:rFonts w:ascii="Times New Roman" w:eastAsia="Times New Roman" w:hAnsi="Times New Roman"/>
              </w:rPr>
              <w:t>Работа по проведению объектовых тренировок</w:t>
            </w:r>
          </w:p>
        </w:tc>
        <w:tc>
          <w:tcPr>
            <w:tcW w:w="2337" w:type="dxa"/>
            <w:gridSpan w:val="4"/>
            <w:tcBorders>
              <w:top w:val="single" w:sz="4" w:space="0" w:color="000000"/>
              <w:left w:val="single" w:sz="4" w:space="0" w:color="000000"/>
              <w:bottom w:val="single" w:sz="4" w:space="0" w:color="000000"/>
              <w:right w:val="nil"/>
            </w:tcBorders>
            <w:hideMark/>
          </w:tcPr>
          <w:p w:rsidR="000C2F8C" w:rsidRPr="00966FA8" w:rsidRDefault="000C2F8C" w:rsidP="00AA2112">
            <w:pPr>
              <w:spacing w:after="0" w:line="240" w:lineRule="auto"/>
              <w:rPr>
                <w:rFonts w:ascii="Times New Roman" w:eastAsia="Times New Roman" w:hAnsi="Times New Roman"/>
              </w:rPr>
            </w:pPr>
            <w:r w:rsidRPr="00966FA8">
              <w:rPr>
                <w:rFonts w:ascii="Times New Roman" w:eastAsia="Times New Roman" w:hAnsi="Times New Roman"/>
              </w:rPr>
              <w:t>Действия сотрудников при проведении объектовой тренировки</w:t>
            </w:r>
          </w:p>
        </w:tc>
        <w:tc>
          <w:tcPr>
            <w:tcW w:w="1843" w:type="dxa"/>
            <w:gridSpan w:val="11"/>
            <w:tcBorders>
              <w:top w:val="single" w:sz="4" w:space="0" w:color="000000"/>
              <w:left w:val="single" w:sz="4" w:space="0" w:color="000000"/>
              <w:bottom w:val="single" w:sz="4" w:space="0" w:color="000000"/>
              <w:right w:val="nil"/>
            </w:tcBorders>
            <w:hideMark/>
          </w:tcPr>
          <w:p w:rsidR="000C2F8C" w:rsidRPr="00966FA8" w:rsidRDefault="000C2F8C" w:rsidP="00AA2112">
            <w:pPr>
              <w:spacing w:after="0" w:line="240" w:lineRule="auto"/>
              <w:rPr>
                <w:rFonts w:ascii="Times New Roman" w:eastAsia="Times New Roman" w:hAnsi="Times New Roman"/>
              </w:rPr>
            </w:pPr>
            <w:r w:rsidRPr="00966FA8">
              <w:rPr>
                <w:rFonts w:ascii="Times New Roman" w:eastAsia="Times New Roman" w:hAnsi="Times New Roman"/>
              </w:rPr>
              <w:t>Тематический</w:t>
            </w:r>
          </w:p>
        </w:tc>
        <w:tc>
          <w:tcPr>
            <w:tcW w:w="2126" w:type="dxa"/>
            <w:gridSpan w:val="6"/>
            <w:tcBorders>
              <w:top w:val="single" w:sz="4" w:space="0" w:color="000000"/>
              <w:left w:val="single" w:sz="4" w:space="0" w:color="000000"/>
              <w:bottom w:val="single" w:sz="4" w:space="0" w:color="000000"/>
              <w:right w:val="nil"/>
            </w:tcBorders>
            <w:hideMark/>
          </w:tcPr>
          <w:p w:rsidR="000C2F8C" w:rsidRPr="00966FA8" w:rsidRDefault="000C2F8C" w:rsidP="00AA2112">
            <w:pPr>
              <w:spacing w:after="0" w:line="240" w:lineRule="auto"/>
              <w:rPr>
                <w:rFonts w:ascii="Times New Roman" w:eastAsia="Times New Roman" w:hAnsi="Times New Roman"/>
              </w:rPr>
            </w:pPr>
            <w:r w:rsidRPr="00966FA8">
              <w:rPr>
                <w:rFonts w:ascii="Times New Roman" w:eastAsia="Times New Roman" w:hAnsi="Times New Roman"/>
              </w:rPr>
              <w:t>Наблюдение</w:t>
            </w:r>
          </w:p>
        </w:tc>
        <w:tc>
          <w:tcPr>
            <w:tcW w:w="1559" w:type="dxa"/>
            <w:gridSpan w:val="7"/>
            <w:tcBorders>
              <w:top w:val="single" w:sz="4" w:space="0" w:color="000000"/>
              <w:left w:val="single" w:sz="4" w:space="0" w:color="000000"/>
              <w:bottom w:val="single" w:sz="4" w:space="0" w:color="000000"/>
              <w:right w:val="nil"/>
            </w:tcBorders>
            <w:hideMark/>
          </w:tcPr>
          <w:p w:rsidR="000C2F8C" w:rsidRPr="00966FA8" w:rsidRDefault="000C2F8C" w:rsidP="00AA2112">
            <w:pPr>
              <w:spacing w:after="0" w:line="240" w:lineRule="auto"/>
              <w:jc w:val="center"/>
              <w:rPr>
                <w:rFonts w:ascii="Times New Roman" w:eastAsia="Times New Roman" w:hAnsi="Times New Roman"/>
              </w:rPr>
            </w:pPr>
            <w:r w:rsidRPr="00966FA8">
              <w:rPr>
                <w:rFonts w:ascii="Times New Roman" w:eastAsia="Times New Roman" w:hAnsi="Times New Roman"/>
              </w:rPr>
              <w:t>По графику</w:t>
            </w:r>
          </w:p>
        </w:tc>
        <w:tc>
          <w:tcPr>
            <w:tcW w:w="1909" w:type="dxa"/>
            <w:gridSpan w:val="5"/>
            <w:tcBorders>
              <w:top w:val="single" w:sz="4" w:space="0" w:color="000000"/>
              <w:left w:val="single" w:sz="4" w:space="0" w:color="000000"/>
              <w:bottom w:val="single" w:sz="4" w:space="0" w:color="000000"/>
              <w:right w:val="nil"/>
            </w:tcBorders>
            <w:hideMark/>
          </w:tcPr>
          <w:p w:rsidR="000C2F8C" w:rsidRPr="00966FA8" w:rsidRDefault="000C2F8C" w:rsidP="00AA2112">
            <w:pPr>
              <w:spacing w:after="0" w:line="240" w:lineRule="auto"/>
              <w:rPr>
                <w:rFonts w:ascii="Times New Roman" w:eastAsia="Times New Roman" w:hAnsi="Times New Roman"/>
              </w:rPr>
            </w:pPr>
            <w:r w:rsidRPr="00966FA8">
              <w:rPr>
                <w:rFonts w:ascii="Times New Roman" w:eastAsia="Times New Roman" w:hAnsi="Times New Roman"/>
              </w:rPr>
              <w:t>Информация, совещание при директоре</w:t>
            </w:r>
          </w:p>
        </w:tc>
        <w:tc>
          <w:tcPr>
            <w:tcW w:w="2344" w:type="dxa"/>
            <w:gridSpan w:val="5"/>
            <w:tcBorders>
              <w:top w:val="single" w:sz="4" w:space="0" w:color="000000"/>
              <w:left w:val="single" w:sz="4" w:space="0" w:color="000000"/>
              <w:bottom w:val="single" w:sz="4" w:space="0" w:color="000000"/>
              <w:right w:val="single" w:sz="4" w:space="0" w:color="000000"/>
            </w:tcBorders>
          </w:tcPr>
          <w:p w:rsidR="000C2F8C" w:rsidRPr="00966FA8" w:rsidRDefault="000C2F8C" w:rsidP="00AA2112">
            <w:pPr>
              <w:snapToGrid w:val="0"/>
              <w:spacing w:after="0" w:line="240" w:lineRule="auto"/>
              <w:rPr>
                <w:rFonts w:ascii="Times New Roman" w:eastAsia="Times New Roman" w:hAnsi="Times New Roman"/>
              </w:rPr>
            </w:pPr>
            <w:r w:rsidRPr="00966FA8">
              <w:rPr>
                <w:rFonts w:ascii="Times New Roman" w:eastAsia="Times New Roman" w:hAnsi="Times New Roman"/>
              </w:rPr>
              <w:t>Учитель ОБЖ</w:t>
            </w:r>
          </w:p>
        </w:tc>
      </w:tr>
      <w:tr w:rsidR="000C2F8C" w:rsidRPr="00966FA8" w:rsidTr="00C95BEC">
        <w:trPr>
          <w:cantSplit/>
          <w:trHeight w:val="334"/>
        </w:trPr>
        <w:tc>
          <w:tcPr>
            <w:tcW w:w="15310" w:type="dxa"/>
            <w:gridSpan w:val="42"/>
            <w:tcBorders>
              <w:top w:val="single" w:sz="4" w:space="0" w:color="000000"/>
              <w:left w:val="single" w:sz="4" w:space="0" w:color="000000"/>
              <w:bottom w:val="single" w:sz="4" w:space="0" w:color="000000"/>
              <w:right w:val="single" w:sz="4" w:space="0" w:color="000000"/>
            </w:tcBorders>
            <w:hideMark/>
          </w:tcPr>
          <w:p w:rsidR="000C2F8C" w:rsidRPr="00966FA8" w:rsidRDefault="000C2F8C"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8. Работа библиотеки</w:t>
            </w:r>
          </w:p>
        </w:tc>
      </w:tr>
      <w:tr w:rsidR="000C2F8C" w:rsidRPr="00966FA8" w:rsidTr="00AD28B3">
        <w:trPr>
          <w:cantSplit/>
          <w:trHeight w:val="355"/>
        </w:trPr>
        <w:tc>
          <w:tcPr>
            <w:tcW w:w="538" w:type="dxa"/>
            <w:tcBorders>
              <w:top w:val="single" w:sz="4" w:space="0" w:color="000000"/>
              <w:left w:val="single" w:sz="4" w:space="0" w:color="000000"/>
              <w:bottom w:val="single" w:sz="4" w:space="0" w:color="000000"/>
              <w:right w:val="nil"/>
            </w:tcBorders>
            <w:hideMark/>
          </w:tcPr>
          <w:p w:rsidR="000C2F8C" w:rsidRPr="00966FA8" w:rsidRDefault="000C2F8C"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1</w:t>
            </w:r>
          </w:p>
        </w:tc>
        <w:tc>
          <w:tcPr>
            <w:tcW w:w="2654" w:type="dxa"/>
            <w:gridSpan w:val="3"/>
            <w:tcBorders>
              <w:top w:val="single" w:sz="4" w:space="0" w:color="000000"/>
              <w:left w:val="single" w:sz="4" w:space="0" w:color="000000"/>
              <w:bottom w:val="single" w:sz="4" w:space="0" w:color="000000"/>
              <w:right w:val="nil"/>
            </w:tcBorders>
            <w:hideMark/>
          </w:tcPr>
          <w:p w:rsidR="000C2F8C" w:rsidRPr="00966FA8" w:rsidRDefault="000C2F8C" w:rsidP="00007FFD">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 xml:space="preserve">Библиотечные уроки для учащихся 2-10 классов </w:t>
            </w:r>
          </w:p>
        </w:tc>
        <w:tc>
          <w:tcPr>
            <w:tcW w:w="2337" w:type="dxa"/>
            <w:gridSpan w:val="4"/>
            <w:tcBorders>
              <w:top w:val="single" w:sz="4" w:space="0" w:color="000000"/>
              <w:left w:val="single" w:sz="4" w:space="0" w:color="000000"/>
              <w:bottom w:val="single" w:sz="4" w:space="0" w:color="000000"/>
              <w:right w:val="nil"/>
            </w:tcBorders>
          </w:tcPr>
          <w:p w:rsidR="000C2F8C" w:rsidRPr="00966FA8" w:rsidRDefault="000C2F8C" w:rsidP="00007FFD">
            <w:pPr>
              <w:suppressAutoHyphens/>
              <w:autoSpaceDN w:val="0"/>
              <w:snapToGrid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Изучение количества посещений учащимися библиотеки, работы с читательскими дневниками</w:t>
            </w:r>
          </w:p>
        </w:tc>
        <w:tc>
          <w:tcPr>
            <w:tcW w:w="1843" w:type="dxa"/>
            <w:gridSpan w:val="11"/>
            <w:tcBorders>
              <w:top w:val="single" w:sz="4" w:space="0" w:color="000000"/>
              <w:left w:val="single" w:sz="4" w:space="0" w:color="000000"/>
              <w:bottom w:val="single" w:sz="4" w:space="0" w:color="000000"/>
              <w:right w:val="nil"/>
            </w:tcBorders>
            <w:hideMark/>
          </w:tcPr>
          <w:p w:rsidR="000C2F8C" w:rsidRPr="00966FA8" w:rsidRDefault="000C2F8C" w:rsidP="00007FFD">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Персональный</w:t>
            </w:r>
          </w:p>
        </w:tc>
        <w:tc>
          <w:tcPr>
            <w:tcW w:w="2126" w:type="dxa"/>
            <w:gridSpan w:val="6"/>
            <w:tcBorders>
              <w:top w:val="single" w:sz="4" w:space="0" w:color="000000"/>
              <w:left w:val="single" w:sz="4" w:space="0" w:color="000000"/>
              <w:bottom w:val="single" w:sz="4" w:space="0" w:color="000000"/>
              <w:right w:val="nil"/>
            </w:tcBorders>
          </w:tcPr>
          <w:p w:rsidR="000C2F8C" w:rsidRPr="00966FA8" w:rsidRDefault="000C2F8C" w:rsidP="00007FFD">
            <w:pPr>
              <w:suppressAutoHyphens/>
              <w:autoSpaceDN w:val="0"/>
              <w:snapToGrid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Посещение уроков</w:t>
            </w:r>
          </w:p>
        </w:tc>
        <w:tc>
          <w:tcPr>
            <w:tcW w:w="1559" w:type="dxa"/>
            <w:gridSpan w:val="7"/>
            <w:tcBorders>
              <w:top w:val="single" w:sz="4" w:space="0" w:color="000000"/>
              <w:left w:val="single" w:sz="4" w:space="0" w:color="000000"/>
              <w:bottom w:val="single" w:sz="4" w:space="0" w:color="000000"/>
              <w:right w:val="nil"/>
            </w:tcBorders>
            <w:hideMark/>
          </w:tcPr>
          <w:p w:rsidR="000C2F8C" w:rsidRPr="00966FA8" w:rsidRDefault="000C2F8C" w:rsidP="00007FFD">
            <w:pPr>
              <w:suppressAutoHyphens/>
              <w:autoSpaceDN w:val="0"/>
              <w:spacing w:after="0" w:line="240" w:lineRule="auto"/>
              <w:jc w:val="center"/>
              <w:rPr>
                <w:rFonts w:ascii="Times New Roman" w:eastAsia="Times New Roman" w:hAnsi="Times New Roman"/>
                <w:lang w:eastAsia="ar-SA"/>
              </w:rPr>
            </w:pPr>
            <w:r w:rsidRPr="00966FA8">
              <w:rPr>
                <w:rFonts w:ascii="Times New Roman" w:eastAsia="Times New Roman" w:hAnsi="Times New Roman"/>
                <w:lang w:eastAsia="ar-SA"/>
              </w:rPr>
              <w:t>В течение месяца</w:t>
            </w:r>
          </w:p>
        </w:tc>
        <w:tc>
          <w:tcPr>
            <w:tcW w:w="1909" w:type="dxa"/>
            <w:gridSpan w:val="5"/>
            <w:tcBorders>
              <w:top w:val="single" w:sz="4" w:space="0" w:color="000000"/>
              <w:left w:val="single" w:sz="4" w:space="0" w:color="000000"/>
              <w:bottom w:val="single" w:sz="4" w:space="0" w:color="000000"/>
              <w:right w:val="nil"/>
            </w:tcBorders>
            <w:hideMark/>
          </w:tcPr>
          <w:p w:rsidR="000C2F8C" w:rsidRPr="00966FA8" w:rsidRDefault="000C2F8C" w:rsidP="00007FFD">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Совещание при директоре</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0C2F8C" w:rsidRPr="00966FA8" w:rsidRDefault="000C2F8C" w:rsidP="00007FFD">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Педагог-</w:t>
            </w:r>
          </w:p>
          <w:p w:rsidR="000C2F8C" w:rsidRPr="00966FA8" w:rsidRDefault="000C2F8C" w:rsidP="00007FFD">
            <w:pPr>
              <w:suppressAutoHyphens/>
              <w:autoSpaceDN w:val="0"/>
              <w:spacing w:after="0" w:line="240" w:lineRule="auto"/>
              <w:rPr>
                <w:rFonts w:ascii="Times New Roman" w:hAnsi="Times New Roman"/>
                <w:lang w:eastAsia="ar-SA"/>
              </w:rPr>
            </w:pPr>
            <w:r w:rsidRPr="00966FA8">
              <w:rPr>
                <w:rFonts w:ascii="Times New Roman" w:eastAsia="Times New Roman" w:hAnsi="Times New Roman"/>
                <w:lang w:eastAsia="ar-SA"/>
              </w:rPr>
              <w:t>Библиотекарь, учителя литературы</w:t>
            </w:r>
          </w:p>
        </w:tc>
      </w:tr>
      <w:tr w:rsidR="000C2F8C" w:rsidRPr="00966FA8" w:rsidTr="00C95BEC">
        <w:trPr>
          <w:cantSplit/>
          <w:trHeight w:val="260"/>
        </w:trPr>
        <w:tc>
          <w:tcPr>
            <w:tcW w:w="15310" w:type="dxa"/>
            <w:gridSpan w:val="42"/>
            <w:tcBorders>
              <w:top w:val="single" w:sz="4" w:space="0" w:color="000000"/>
              <w:left w:val="single" w:sz="4" w:space="0" w:color="000000"/>
              <w:bottom w:val="single" w:sz="4" w:space="0" w:color="000000"/>
              <w:right w:val="single" w:sz="4" w:space="0" w:color="000000"/>
            </w:tcBorders>
            <w:hideMark/>
          </w:tcPr>
          <w:p w:rsidR="000C2F8C" w:rsidRPr="00966FA8" w:rsidRDefault="000C2F8C"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9. Работа по подготовке к итоговой аттестации</w:t>
            </w:r>
          </w:p>
        </w:tc>
      </w:tr>
      <w:tr w:rsidR="000C2F8C" w:rsidRPr="00966FA8" w:rsidTr="00AD28B3">
        <w:trPr>
          <w:cantSplit/>
          <w:trHeight w:val="2160"/>
        </w:trPr>
        <w:tc>
          <w:tcPr>
            <w:tcW w:w="538" w:type="dxa"/>
            <w:tcBorders>
              <w:top w:val="single" w:sz="4" w:space="0" w:color="000000"/>
              <w:left w:val="single" w:sz="4" w:space="0" w:color="000000"/>
              <w:bottom w:val="single" w:sz="4" w:space="0" w:color="000000"/>
              <w:right w:val="nil"/>
            </w:tcBorders>
            <w:hideMark/>
          </w:tcPr>
          <w:p w:rsidR="000C2F8C" w:rsidRPr="00966FA8" w:rsidRDefault="000C2F8C" w:rsidP="00175143">
            <w:pPr>
              <w:suppressAutoHyphens/>
              <w:autoSpaceDN w:val="0"/>
              <w:spacing w:after="0" w:line="240" w:lineRule="auto"/>
              <w:rPr>
                <w:rFonts w:ascii="Times New Roman" w:eastAsia="Times New Roman" w:hAnsi="Times New Roman"/>
                <w:lang w:eastAsia="ar-SA"/>
              </w:rPr>
            </w:pPr>
            <w:r w:rsidRPr="00966FA8">
              <w:rPr>
                <w:rFonts w:ascii="Times New Roman" w:eastAsia="Times New Roman" w:hAnsi="Times New Roman"/>
                <w:lang w:eastAsia="ar-SA"/>
              </w:rPr>
              <w:t>1</w:t>
            </w:r>
          </w:p>
        </w:tc>
        <w:tc>
          <w:tcPr>
            <w:tcW w:w="2654" w:type="dxa"/>
            <w:gridSpan w:val="3"/>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rPr>
                <w:rFonts w:ascii="Times New Roman" w:hAnsi="Times New Roman"/>
              </w:rPr>
            </w:pPr>
            <w:r w:rsidRPr="00966FA8">
              <w:rPr>
                <w:rFonts w:ascii="Times New Roman" w:hAnsi="Times New Roman"/>
              </w:rPr>
              <w:t xml:space="preserve">Пробное тестирование по математике для учащихся 9 класса </w:t>
            </w:r>
          </w:p>
          <w:p w:rsidR="000C2F8C" w:rsidRPr="00966FA8" w:rsidRDefault="000C2F8C" w:rsidP="00321D69">
            <w:pPr>
              <w:spacing w:after="0" w:line="240" w:lineRule="auto"/>
              <w:rPr>
                <w:rFonts w:ascii="Times New Roman" w:hAnsi="Times New Roman"/>
              </w:rPr>
            </w:pPr>
          </w:p>
          <w:p w:rsidR="000C2F8C" w:rsidRPr="00966FA8" w:rsidRDefault="000C2F8C" w:rsidP="00321D69">
            <w:pPr>
              <w:spacing w:after="0" w:line="240" w:lineRule="auto"/>
              <w:rPr>
                <w:rFonts w:ascii="Times New Roman" w:hAnsi="Times New Roman"/>
              </w:rPr>
            </w:pPr>
          </w:p>
          <w:p w:rsidR="000C2F8C" w:rsidRPr="00966FA8" w:rsidRDefault="000C2F8C" w:rsidP="00321D69">
            <w:pPr>
              <w:spacing w:after="0" w:line="240" w:lineRule="auto"/>
              <w:rPr>
                <w:rFonts w:ascii="Times New Roman" w:hAnsi="Times New Roman"/>
              </w:rPr>
            </w:pPr>
            <w:r w:rsidRPr="00966FA8">
              <w:rPr>
                <w:rFonts w:ascii="Times New Roman" w:hAnsi="Times New Roman"/>
              </w:rPr>
              <w:t xml:space="preserve">Пробное тестирование по русскому языку для учащихся 11 класса </w:t>
            </w:r>
          </w:p>
        </w:tc>
        <w:tc>
          <w:tcPr>
            <w:tcW w:w="2337" w:type="dxa"/>
            <w:gridSpan w:val="4"/>
            <w:tcBorders>
              <w:top w:val="single" w:sz="4" w:space="0" w:color="000000"/>
              <w:left w:val="single" w:sz="4" w:space="0" w:color="000000"/>
              <w:bottom w:val="single" w:sz="4" w:space="0" w:color="000000"/>
              <w:right w:val="nil"/>
            </w:tcBorders>
            <w:hideMark/>
          </w:tcPr>
          <w:p w:rsidR="000C2F8C" w:rsidRPr="00966FA8" w:rsidRDefault="000C2F8C" w:rsidP="00321D69">
            <w:pPr>
              <w:spacing w:after="0" w:line="240" w:lineRule="auto"/>
              <w:rPr>
                <w:rFonts w:ascii="Times New Roman" w:hAnsi="Times New Roman"/>
              </w:rPr>
            </w:pPr>
            <w:r w:rsidRPr="00966FA8">
              <w:rPr>
                <w:rFonts w:ascii="Times New Roman" w:hAnsi="Times New Roman"/>
              </w:rPr>
              <w:t>Изучение результативности и качества обучения, уровня сформированности ЗУН.</w:t>
            </w:r>
          </w:p>
        </w:tc>
        <w:tc>
          <w:tcPr>
            <w:tcW w:w="1843" w:type="dxa"/>
            <w:gridSpan w:val="11"/>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rPr>
                <w:rFonts w:ascii="Times New Roman" w:hAnsi="Times New Roman"/>
              </w:rPr>
            </w:pPr>
            <w:r w:rsidRPr="00966FA8">
              <w:rPr>
                <w:rFonts w:ascii="Times New Roman" w:hAnsi="Times New Roman"/>
              </w:rPr>
              <w:t>Промежуточный</w:t>
            </w:r>
          </w:p>
        </w:tc>
        <w:tc>
          <w:tcPr>
            <w:tcW w:w="2126" w:type="dxa"/>
            <w:gridSpan w:val="6"/>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rPr>
                <w:rFonts w:ascii="Times New Roman" w:hAnsi="Times New Roman"/>
              </w:rPr>
            </w:pPr>
            <w:r w:rsidRPr="00966FA8">
              <w:rPr>
                <w:rFonts w:ascii="Times New Roman" w:hAnsi="Times New Roman"/>
              </w:rPr>
              <w:t>Письменная проверка знаний</w:t>
            </w:r>
          </w:p>
          <w:p w:rsidR="000C2F8C" w:rsidRPr="00966FA8" w:rsidRDefault="000C2F8C" w:rsidP="00321D69">
            <w:pPr>
              <w:spacing w:after="0" w:line="240" w:lineRule="auto"/>
              <w:rPr>
                <w:rFonts w:ascii="Times New Roman" w:hAnsi="Times New Roman"/>
              </w:rPr>
            </w:pPr>
            <w:r w:rsidRPr="00966FA8">
              <w:rPr>
                <w:rFonts w:ascii="Times New Roman" w:hAnsi="Times New Roman"/>
              </w:rPr>
              <w:t>Анализ</w:t>
            </w:r>
          </w:p>
        </w:tc>
        <w:tc>
          <w:tcPr>
            <w:tcW w:w="1559" w:type="dxa"/>
            <w:gridSpan w:val="7"/>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rPr>
                <w:rFonts w:ascii="Times New Roman" w:hAnsi="Times New Roman"/>
              </w:rPr>
            </w:pPr>
            <w:r w:rsidRPr="00966FA8">
              <w:rPr>
                <w:rFonts w:ascii="Times New Roman" w:hAnsi="Times New Roman"/>
              </w:rPr>
              <w:t>7 декабря</w:t>
            </w:r>
          </w:p>
          <w:p w:rsidR="000C2F8C" w:rsidRPr="00966FA8" w:rsidRDefault="000C2F8C" w:rsidP="00321D69">
            <w:pPr>
              <w:spacing w:after="0" w:line="240" w:lineRule="auto"/>
              <w:rPr>
                <w:rFonts w:ascii="Times New Roman" w:hAnsi="Times New Roman"/>
              </w:rPr>
            </w:pPr>
          </w:p>
          <w:p w:rsidR="000C2F8C" w:rsidRPr="00966FA8" w:rsidRDefault="000C2F8C" w:rsidP="00321D69">
            <w:pPr>
              <w:spacing w:after="0" w:line="240" w:lineRule="auto"/>
              <w:rPr>
                <w:rFonts w:ascii="Times New Roman" w:hAnsi="Times New Roman"/>
              </w:rPr>
            </w:pPr>
          </w:p>
          <w:p w:rsidR="000C2F8C" w:rsidRPr="00966FA8" w:rsidRDefault="000C2F8C" w:rsidP="00321D69">
            <w:pPr>
              <w:spacing w:after="0" w:line="240" w:lineRule="auto"/>
              <w:rPr>
                <w:rFonts w:ascii="Times New Roman" w:hAnsi="Times New Roman"/>
              </w:rPr>
            </w:pPr>
          </w:p>
          <w:p w:rsidR="000C2F8C" w:rsidRPr="00966FA8" w:rsidRDefault="000C2F8C" w:rsidP="00321D69">
            <w:pPr>
              <w:spacing w:after="0" w:line="240" w:lineRule="auto"/>
              <w:rPr>
                <w:rFonts w:ascii="Times New Roman" w:hAnsi="Times New Roman"/>
              </w:rPr>
            </w:pPr>
          </w:p>
          <w:p w:rsidR="000C2F8C" w:rsidRPr="00966FA8" w:rsidRDefault="000C2F8C" w:rsidP="00321D69">
            <w:pPr>
              <w:spacing w:after="0" w:line="240" w:lineRule="auto"/>
              <w:rPr>
                <w:rFonts w:ascii="Times New Roman" w:hAnsi="Times New Roman"/>
              </w:rPr>
            </w:pPr>
          </w:p>
          <w:p w:rsidR="000C2F8C" w:rsidRPr="00966FA8" w:rsidRDefault="000C2F8C" w:rsidP="00321D69">
            <w:pPr>
              <w:spacing w:after="0" w:line="240" w:lineRule="auto"/>
              <w:rPr>
                <w:rFonts w:ascii="Times New Roman" w:hAnsi="Times New Roman"/>
              </w:rPr>
            </w:pPr>
          </w:p>
          <w:p w:rsidR="000C2F8C" w:rsidRPr="00966FA8" w:rsidRDefault="000C2F8C" w:rsidP="00321D69">
            <w:pPr>
              <w:spacing w:after="0" w:line="240" w:lineRule="auto"/>
              <w:rPr>
                <w:rFonts w:ascii="Times New Roman" w:hAnsi="Times New Roman"/>
              </w:rPr>
            </w:pPr>
            <w:r w:rsidRPr="00966FA8">
              <w:rPr>
                <w:rFonts w:ascii="Times New Roman" w:hAnsi="Times New Roman"/>
              </w:rPr>
              <w:t>20 декабря</w:t>
            </w:r>
          </w:p>
        </w:tc>
        <w:tc>
          <w:tcPr>
            <w:tcW w:w="1909" w:type="dxa"/>
            <w:gridSpan w:val="5"/>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rPr>
                <w:rFonts w:ascii="Times New Roman" w:hAnsi="Times New Roman"/>
              </w:rPr>
            </w:pPr>
            <w:r w:rsidRPr="00966FA8">
              <w:rPr>
                <w:rFonts w:ascii="Times New Roman" w:hAnsi="Times New Roman"/>
              </w:rPr>
              <w:t xml:space="preserve">Аналитические справки </w:t>
            </w:r>
          </w:p>
        </w:tc>
        <w:tc>
          <w:tcPr>
            <w:tcW w:w="2344" w:type="dxa"/>
            <w:gridSpan w:val="5"/>
            <w:tcBorders>
              <w:top w:val="single" w:sz="4" w:space="0" w:color="000000"/>
              <w:left w:val="single" w:sz="4" w:space="0" w:color="000000"/>
              <w:bottom w:val="single" w:sz="4" w:space="0" w:color="000000"/>
              <w:right w:val="single" w:sz="4" w:space="0" w:color="000000"/>
            </w:tcBorders>
          </w:tcPr>
          <w:p w:rsidR="000C2F8C" w:rsidRPr="00966FA8" w:rsidRDefault="000C2F8C" w:rsidP="00971169">
            <w:pPr>
              <w:spacing w:after="0" w:line="240" w:lineRule="auto"/>
              <w:rPr>
                <w:rFonts w:ascii="Times New Roman" w:eastAsia="Times New Roman" w:hAnsi="Times New Roman"/>
              </w:rPr>
            </w:pPr>
          </w:p>
          <w:p w:rsidR="000C2F8C" w:rsidRPr="00966FA8" w:rsidRDefault="000C2F8C" w:rsidP="00321D69">
            <w:pPr>
              <w:spacing w:after="0" w:line="240" w:lineRule="auto"/>
              <w:rPr>
                <w:rFonts w:ascii="Times New Roman" w:hAnsi="Times New Roman"/>
              </w:rPr>
            </w:pPr>
          </w:p>
        </w:tc>
      </w:tr>
      <w:tr w:rsidR="000C2F8C" w:rsidRPr="00966FA8" w:rsidTr="00C95BEC">
        <w:trPr>
          <w:cantSplit/>
          <w:trHeight w:val="259"/>
        </w:trPr>
        <w:tc>
          <w:tcPr>
            <w:tcW w:w="15310" w:type="dxa"/>
            <w:gridSpan w:val="42"/>
            <w:tcBorders>
              <w:top w:val="single" w:sz="4" w:space="0" w:color="000000"/>
              <w:left w:val="single" w:sz="4" w:space="0" w:color="000000"/>
              <w:bottom w:val="single" w:sz="4" w:space="0" w:color="000000"/>
              <w:right w:val="single" w:sz="4" w:space="0" w:color="000000"/>
            </w:tcBorders>
          </w:tcPr>
          <w:p w:rsidR="000C2F8C" w:rsidRPr="00966FA8" w:rsidRDefault="000C2F8C" w:rsidP="005F78F9">
            <w:pPr>
              <w:spacing w:after="0" w:line="240" w:lineRule="auto"/>
              <w:rPr>
                <w:rFonts w:ascii="Times New Roman" w:eastAsia="Times New Roman" w:hAnsi="Times New Roman" w:cs="Times New Roman"/>
              </w:rPr>
            </w:pPr>
            <w:r w:rsidRPr="00966FA8">
              <w:rPr>
                <w:rFonts w:ascii="Times New Roman" w:eastAsia="Times New Roman" w:hAnsi="Times New Roman" w:cs="Times New Roman"/>
                <w:b/>
                <w:lang w:eastAsia="ar-SA"/>
              </w:rPr>
              <w:t xml:space="preserve">Блок </w:t>
            </w:r>
            <w:r w:rsidRPr="00966FA8">
              <w:rPr>
                <w:rFonts w:ascii="Times New Roman" w:hAnsi="Times New Roman" w:cs="Times New Roman"/>
                <w:b/>
              </w:rPr>
              <w:t>10.Контроль эффективности реализации ФГОС</w:t>
            </w:r>
          </w:p>
        </w:tc>
      </w:tr>
      <w:tr w:rsidR="000C2F8C" w:rsidRPr="00966FA8" w:rsidTr="00AD28B3">
        <w:trPr>
          <w:cantSplit/>
          <w:trHeight w:val="259"/>
        </w:trPr>
        <w:tc>
          <w:tcPr>
            <w:tcW w:w="538" w:type="dxa"/>
            <w:tcBorders>
              <w:top w:val="single" w:sz="4" w:space="0" w:color="000000"/>
              <w:left w:val="single" w:sz="4" w:space="0" w:color="000000"/>
              <w:bottom w:val="single" w:sz="4" w:space="0" w:color="000000"/>
              <w:right w:val="nil"/>
            </w:tcBorders>
          </w:tcPr>
          <w:p w:rsidR="000C2F8C" w:rsidRPr="00966FA8" w:rsidRDefault="000C2F8C" w:rsidP="00175143">
            <w:pPr>
              <w:suppressAutoHyphens/>
              <w:autoSpaceDN w:val="0"/>
              <w:spacing w:after="0" w:line="240" w:lineRule="auto"/>
              <w:rPr>
                <w:rFonts w:ascii="Times New Roman" w:eastAsia="Times New Roman" w:hAnsi="Times New Roman"/>
                <w:lang w:eastAsia="ar-SA"/>
              </w:rPr>
            </w:pPr>
          </w:p>
        </w:tc>
        <w:tc>
          <w:tcPr>
            <w:tcW w:w="2654" w:type="dxa"/>
            <w:gridSpan w:val="3"/>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rPr>
                <w:rFonts w:ascii="Times New Roman" w:hAnsi="Times New Roman"/>
              </w:rPr>
            </w:pPr>
            <w:r w:rsidRPr="00966FA8">
              <w:rPr>
                <w:rFonts w:ascii="Times New Roman" w:hAnsi="Times New Roman"/>
              </w:rPr>
              <w:t>Итоги работы по введению ФГОС НОО, ООО в 1 полугодии 2018-2019 уч. года</w:t>
            </w:r>
          </w:p>
        </w:tc>
        <w:tc>
          <w:tcPr>
            <w:tcW w:w="2337" w:type="dxa"/>
            <w:gridSpan w:val="4"/>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rPr>
                <w:rFonts w:ascii="Times New Roman" w:hAnsi="Times New Roman"/>
              </w:rPr>
            </w:pPr>
            <w:r w:rsidRPr="00966FA8">
              <w:rPr>
                <w:rFonts w:ascii="Times New Roman" w:hAnsi="Times New Roman"/>
              </w:rPr>
              <w:t xml:space="preserve">Оценка состояния предварительных итогов по введению ФГОС НОО </w:t>
            </w:r>
            <w:proofErr w:type="gramStart"/>
            <w:r w:rsidRPr="00966FA8">
              <w:rPr>
                <w:rFonts w:ascii="Times New Roman" w:hAnsi="Times New Roman"/>
              </w:rPr>
              <w:t>и ООО</w:t>
            </w:r>
            <w:proofErr w:type="gramEnd"/>
          </w:p>
        </w:tc>
        <w:tc>
          <w:tcPr>
            <w:tcW w:w="1843" w:type="dxa"/>
            <w:gridSpan w:val="11"/>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rPr>
                <w:rFonts w:ascii="Times New Roman" w:hAnsi="Times New Roman"/>
              </w:rPr>
            </w:pPr>
            <w:r w:rsidRPr="00966FA8">
              <w:rPr>
                <w:rFonts w:ascii="Times New Roman" w:hAnsi="Times New Roman"/>
              </w:rPr>
              <w:t>обобщающий</w:t>
            </w:r>
          </w:p>
        </w:tc>
        <w:tc>
          <w:tcPr>
            <w:tcW w:w="2126" w:type="dxa"/>
            <w:gridSpan w:val="6"/>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rPr>
                <w:rFonts w:ascii="Times New Roman" w:hAnsi="Times New Roman"/>
              </w:rPr>
            </w:pPr>
            <w:r w:rsidRPr="00966FA8">
              <w:rPr>
                <w:rFonts w:ascii="Times New Roman" w:hAnsi="Times New Roman"/>
              </w:rPr>
              <w:t>Анализ, изучение документации, собеседование, анкетирование</w:t>
            </w:r>
          </w:p>
        </w:tc>
        <w:tc>
          <w:tcPr>
            <w:tcW w:w="1559" w:type="dxa"/>
            <w:gridSpan w:val="7"/>
            <w:tcBorders>
              <w:top w:val="single" w:sz="4" w:space="0" w:color="000000"/>
              <w:left w:val="single" w:sz="4" w:space="0" w:color="000000"/>
              <w:bottom w:val="single" w:sz="4" w:space="0" w:color="000000"/>
              <w:right w:val="nil"/>
            </w:tcBorders>
          </w:tcPr>
          <w:p w:rsidR="000C2F8C" w:rsidRPr="00966FA8" w:rsidRDefault="000C2F8C" w:rsidP="007739E1">
            <w:pPr>
              <w:spacing w:after="0" w:line="240" w:lineRule="auto"/>
              <w:rPr>
                <w:rFonts w:ascii="Times New Roman" w:hAnsi="Times New Roman"/>
              </w:rPr>
            </w:pPr>
            <w:r w:rsidRPr="00966FA8">
              <w:rPr>
                <w:rFonts w:ascii="Times New Roman" w:hAnsi="Times New Roman"/>
              </w:rPr>
              <w:t>20.12-27.12</w:t>
            </w:r>
          </w:p>
        </w:tc>
        <w:tc>
          <w:tcPr>
            <w:tcW w:w="1909" w:type="dxa"/>
            <w:gridSpan w:val="5"/>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rPr>
                <w:rFonts w:ascii="Times New Roman" w:hAnsi="Times New Roman"/>
              </w:rPr>
            </w:pPr>
            <w:r w:rsidRPr="00966FA8">
              <w:rPr>
                <w:rFonts w:ascii="Times New Roman" w:hAnsi="Times New Roman"/>
              </w:rPr>
              <w:t xml:space="preserve">Справка, </w:t>
            </w:r>
          </w:p>
          <w:p w:rsidR="000C2F8C" w:rsidRPr="00966FA8" w:rsidRDefault="000C2F8C" w:rsidP="00321D69">
            <w:pPr>
              <w:spacing w:after="0" w:line="240" w:lineRule="auto"/>
              <w:rPr>
                <w:rFonts w:ascii="Times New Roman" w:hAnsi="Times New Roman"/>
              </w:rPr>
            </w:pPr>
            <w:r w:rsidRPr="00966FA8">
              <w:rPr>
                <w:rFonts w:ascii="Times New Roman" w:hAnsi="Times New Roman"/>
              </w:rPr>
              <w:t>совещание при зам. директора</w:t>
            </w:r>
          </w:p>
        </w:tc>
        <w:tc>
          <w:tcPr>
            <w:tcW w:w="2344" w:type="dxa"/>
            <w:gridSpan w:val="5"/>
            <w:tcBorders>
              <w:top w:val="single" w:sz="4" w:space="0" w:color="000000"/>
              <w:left w:val="single" w:sz="4" w:space="0" w:color="000000"/>
              <w:bottom w:val="single" w:sz="4" w:space="0" w:color="000000"/>
              <w:right w:val="single" w:sz="4" w:space="0" w:color="000000"/>
            </w:tcBorders>
          </w:tcPr>
          <w:p w:rsidR="000C2F8C" w:rsidRPr="00966FA8" w:rsidRDefault="000C2F8C" w:rsidP="007739E1">
            <w:pPr>
              <w:snapToGrid w:val="0"/>
              <w:spacing w:after="0" w:line="240" w:lineRule="auto"/>
              <w:jc w:val="both"/>
              <w:rPr>
                <w:rFonts w:ascii="Times New Roman" w:hAnsi="Times New Roman"/>
              </w:rPr>
            </w:pPr>
            <w:r w:rsidRPr="00966FA8">
              <w:rPr>
                <w:rFonts w:ascii="Times New Roman" w:hAnsi="Times New Roman"/>
              </w:rPr>
              <w:t>Брежнева Е.В.,</w:t>
            </w:r>
          </w:p>
          <w:p w:rsidR="000C2F8C" w:rsidRPr="00966FA8" w:rsidRDefault="000C2F8C" w:rsidP="007739E1">
            <w:pPr>
              <w:snapToGrid w:val="0"/>
              <w:spacing w:after="0" w:line="240" w:lineRule="auto"/>
              <w:jc w:val="both"/>
              <w:rPr>
                <w:rFonts w:ascii="Times New Roman" w:hAnsi="Times New Roman"/>
              </w:rPr>
            </w:pPr>
            <w:r w:rsidRPr="00966FA8">
              <w:rPr>
                <w:rFonts w:ascii="Times New Roman" w:hAnsi="Times New Roman"/>
              </w:rPr>
              <w:t>заместитель директора,</w:t>
            </w:r>
          </w:p>
          <w:p w:rsidR="000C2F8C" w:rsidRPr="00966FA8" w:rsidRDefault="000C2F8C" w:rsidP="007739E1">
            <w:pPr>
              <w:snapToGrid w:val="0"/>
              <w:spacing w:after="0" w:line="240" w:lineRule="auto"/>
              <w:jc w:val="both"/>
              <w:rPr>
                <w:rFonts w:ascii="Times New Roman" w:hAnsi="Times New Roman"/>
              </w:rPr>
            </w:pPr>
            <w:r w:rsidRPr="00966FA8">
              <w:rPr>
                <w:rFonts w:ascii="Times New Roman" w:hAnsi="Times New Roman"/>
              </w:rPr>
              <w:t xml:space="preserve"> Журавлёва Е.В., руководитель ШМО</w:t>
            </w:r>
          </w:p>
          <w:p w:rsidR="000C2F8C" w:rsidRPr="00966FA8" w:rsidRDefault="000C2F8C" w:rsidP="007739E1">
            <w:pPr>
              <w:snapToGrid w:val="0"/>
              <w:spacing w:after="0" w:line="240" w:lineRule="auto"/>
              <w:jc w:val="both"/>
              <w:rPr>
                <w:rFonts w:ascii="Times New Roman" w:hAnsi="Times New Roman"/>
              </w:rPr>
            </w:pPr>
            <w:r w:rsidRPr="00966FA8">
              <w:rPr>
                <w:rFonts w:ascii="Times New Roman" w:hAnsi="Times New Roman"/>
              </w:rPr>
              <w:t>Савенко О.П., руководитель ШМО</w:t>
            </w:r>
          </w:p>
        </w:tc>
      </w:tr>
      <w:tr w:rsidR="000C2F8C" w:rsidRPr="00966FA8" w:rsidTr="00C95BEC">
        <w:trPr>
          <w:cantSplit/>
          <w:trHeight w:val="235"/>
        </w:trPr>
        <w:tc>
          <w:tcPr>
            <w:tcW w:w="15310" w:type="dxa"/>
            <w:gridSpan w:val="42"/>
            <w:tcBorders>
              <w:top w:val="single" w:sz="4" w:space="0" w:color="000000"/>
              <w:left w:val="single" w:sz="4" w:space="0" w:color="000000"/>
              <w:bottom w:val="single" w:sz="4" w:space="0" w:color="000000"/>
              <w:right w:val="single" w:sz="4" w:space="0" w:color="000000"/>
            </w:tcBorders>
            <w:hideMark/>
          </w:tcPr>
          <w:p w:rsidR="000C2F8C" w:rsidRPr="00966FA8" w:rsidRDefault="000C2F8C" w:rsidP="00842F7C">
            <w:pPr>
              <w:suppressAutoHyphens/>
              <w:autoSpaceDN w:val="0"/>
              <w:spacing w:after="0" w:line="240" w:lineRule="auto"/>
              <w:jc w:val="center"/>
              <w:rPr>
                <w:rFonts w:ascii="Times New Roman" w:hAnsi="Times New Roman" w:cs="Times New Roman"/>
                <w:lang w:eastAsia="ar-SA"/>
              </w:rPr>
            </w:pPr>
            <w:r w:rsidRPr="00966FA8">
              <w:rPr>
                <w:rFonts w:ascii="Times New Roman" w:eastAsia="Times New Roman" w:hAnsi="Times New Roman" w:cs="Times New Roman"/>
                <w:b/>
                <w:i/>
                <w:lang w:eastAsia="ar-SA"/>
              </w:rPr>
              <w:t>Январь 2020  г.</w:t>
            </w:r>
          </w:p>
        </w:tc>
      </w:tr>
      <w:tr w:rsidR="000C2F8C" w:rsidRPr="00966FA8" w:rsidTr="00C95BEC">
        <w:trPr>
          <w:cantSplit/>
          <w:trHeight w:val="273"/>
        </w:trPr>
        <w:tc>
          <w:tcPr>
            <w:tcW w:w="12966" w:type="dxa"/>
            <w:gridSpan w:val="37"/>
            <w:tcBorders>
              <w:top w:val="single" w:sz="4" w:space="0" w:color="000000"/>
              <w:left w:val="single" w:sz="4" w:space="0" w:color="000000"/>
              <w:bottom w:val="single" w:sz="4" w:space="0" w:color="000000"/>
              <w:right w:val="nil"/>
            </w:tcBorders>
            <w:hideMark/>
          </w:tcPr>
          <w:p w:rsidR="000C2F8C" w:rsidRPr="00966FA8" w:rsidRDefault="000C2F8C"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b/>
                <w:lang w:eastAsia="ar-SA"/>
              </w:rPr>
              <w:t>Блок 1. Реализация прав граждан на образование</w:t>
            </w:r>
          </w:p>
        </w:tc>
        <w:tc>
          <w:tcPr>
            <w:tcW w:w="2344" w:type="dxa"/>
            <w:gridSpan w:val="5"/>
            <w:tcBorders>
              <w:top w:val="single" w:sz="4" w:space="0" w:color="000000"/>
              <w:left w:val="single" w:sz="4" w:space="0" w:color="000000"/>
              <w:bottom w:val="single" w:sz="4" w:space="0" w:color="000000"/>
              <w:right w:val="single" w:sz="4" w:space="0" w:color="000000"/>
            </w:tcBorders>
          </w:tcPr>
          <w:p w:rsidR="000C2F8C" w:rsidRPr="00966FA8" w:rsidRDefault="000C2F8C" w:rsidP="005F78F9">
            <w:pPr>
              <w:suppressAutoHyphens/>
              <w:autoSpaceDN w:val="0"/>
              <w:snapToGrid w:val="0"/>
              <w:spacing w:after="0" w:line="240" w:lineRule="auto"/>
              <w:rPr>
                <w:rFonts w:ascii="Times New Roman" w:eastAsia="Times New Roman" w:hAnsi="Times New Roman" w:cs="Times New Roman"/>
                <w:lang w:eastAsia="ar-SA"/>
              </w:rPr>
            </w:pPr>
          </w:p>
        </w:tc>
      </w:tr>
      <w:tr w:rsidR="000C2F8C" w:rsidRPr="00966FA8" w:rsidTr="00AD28B3">
        <w:trPr>
          <w:cantSplit/>
          <w:trHeight w:val="415"/>
        </w:trPr>
        <w:tc>
          <w:tcPr>
            <w:tcW w:w="544" w:type="dxa"/>
            <w:gridSpan w:val="2"/>
            <w:tcBorders>
              <w:top w:val="single" w:sz="4" w:space="0" w:color="000000"/>
              <w:left w:val="single" w:sz="4" w:space="0" w:color="000000"/>
              <w:bottom w:val="single" w:sz="4" w:space="0" w:color="000000"/>
              <w:right w:val="nil"/>
            </w:tcBorders>
            <w:hideMark/>
          </w:tcPr>
          <w:p w:rsidR="000C2F8C" w:rsidRPr="00966FA8" w:rsidRDefault="000C2F8C"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rPr>
            </w:pPr>
            <w:r w:rsidRPr="00966FA8">
              <w:rPr>
                <w:rFonts w:ascii="Times New Roman" w:eastAsia="Times New Roman" w:hAnsi="Times New Roman"/>
              </w:rPr>
              <w:t xml:space="preserve">Организация курсовой подготовки учителей на 2020 год </w:t>
            </w:r>
          </w:p>
        </w:tc>
        <w:tc>
          <w:tcPr>
            <w:tcW w:w="2315" w:type="dxa"/>
            <w:gridSpan w:val="3"/>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rPr>
            </w:pPr>
            <w:r w:rsidRPr="00966FA8">
              <w:rPr>
                <w:rFonts w:ascii="Times New Roman" w:eastAsia="Times New Roman" w:hAnsi="Times New Roman"/>
              </w:rPr>
              <w:t>Своевременность прохождения курсовой подготовки</w:t>
            </w:r>
          </w:p>
        </w:tc>
        <w:tc>
          <w:tcPr>
            <w:tcW w:w="1843" w:type="dxa"/>
            <w:gridSpan w:val="11"/>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rPr>
            </w:pPr>
            <w:r w:rsidRPr="00966FA8">
              <w:rPr>
                <w:rFonts w:ascii="Times New Roman" w:eastAsia="Times New Roman" w:hAnsi="Times New Roman"/>
              </w:rPr>
              <w:t>Персональный</w:t>
            </w:r>
          </w:p>
        </w:tc>
        <w:tc>
          <w:tcPr>
            <w:tcW w:w="2126" w:type="dxa"/>
            <w:gridSpan w:val="6"/>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rPr>
            </w:pPr>
            <w:r w:rsidRPr="00966FA8">
              <w:rPr>
                <w:rFonts w:ascii="Times New Roman" w:eastAsia="Times New Roman" w:hAnsi="Times New Roman"/>
              </w:rPr>
              <w:t>Собеседование с педагогами</w:t>
            </w:r>
          </w:p>
        </w:tc>
        <w:tc>
          <w:tcPr>
            <w:tcW w:w="1559" w:type="dxa"/>
            <w:gridSpan w:val="7"/>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jc w:val="center"/>
              <w:rPr>
                <w:rFonts w:ascii="Times New Roman" w:eastAsia="Times New Roman" w:hAnsi="Times New Roman"/>
              </w:rPr>
            </w:pPr>
            <w:r w:rsidRPr="00966FA8">
              <w:rPr>
                <w:rFonts w:ascii="Times New Roman" w:eastAsia="Times New Roman" w:hAnsi="Times New Roman"/>
              </w:rPr>
              <w:t>12.01. – 20.01.</w:t>
            </w:r>
          </w:p>
        </w:tc>
        <w:tc>
          <w:tcPr>
            <w:tcW w:w="1909" w:type="dxa"/>
            <w:gridSpan w:val="5"/>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rPr>
            </w:pPr>
            <w:r w:rsidRPr="00966FA8">
              <w:rPr>
                <w:rFonts w:ascii="Times New Roman" w:eastAsia="Times New Roman" w:hAnsi="Times New Roman"/>
              </w:rPr>
              <w:t>Заявки на курсы</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0C2F8C" w:rsidRPr="00966FA8" w:rsidRDefault="000C2F8C" w:rsidP="00A71ABA">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0C2F8C" w:rsidRPr="00966FA8" w:rsidRDefault="000C2F8C" w:rsidP="00A71ABA">
            <w:pPr>
              <w:spacing w:after="0" w:line="240" w:lineRule="auto"/>
              <w:rPr>
                <w:rFonts w:ascii="Times New Roman" w:eastAsia="Times New Roman" w:hAnsi="Times New Roman"/>
              </w:rPr>
            </w:pPr>
            <w:r w:rsidRPr="00966FA8">
              <w:rPr>
                <w:rFonts w:ascii="Times New Roman" w:hAnsi="Times New Roman" w:cs="Times New Roman"/>
              </w:rPr>
              <w:t xml:space="preserve"> заместитель директора</w:t>
            </w:r>
          </w:p>
        </w:tc>
      </w:tr>
      <w:tr w:rsidR="000C2F8C" w:rsidRPr="00966FA8" w:rsidTr="00AD28B3">
        <w:trPr>
          <w:cantSplit/>
          <w:trHeight w:val="415"/>
        </w:trPr>
        <w:tc>
          <w:tcPr>
            <w:tcW w:w="544" w:type="dxa"/>
            <w:gridSpan w:val="2"/>
            <w:tcBorders>
              <w:top w:val="single" w:sz="4" w:space="0" w:color="000000"/>
              <w:left w:val="single" w:sz="4" w:space="0" w:color="000000"/>
              <w:bottom w:val="single" w:sz="4" w:space="0" w:color="000000"/>
              <w:right w:val="nil"/>
            </w:tcBorders>
            <w:hideMark/>
          </w:tcPr>
          <w:p w:rsidR="000C2F8C" w:rsidRPr="00966FA8" w:rsidRDefault="000C2F8C"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2</w:t>
            </w:r>
          </w:p>
        </w:tc>
        <w:tc>
          <w:tcPr>
            <w:tcW w:w="2670" w:type="dxa"/>
            <w:gridSpan w:val="3"/>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rPr>
            </w:pPr>
            <w:r w:rsidRPr="00966FA8">
              <w:rPr>
                <w:rFonts w:ascii="Times New Roman" w:eastAsia="Times New Roman" w:hAnsi="Times New Roman"/>
              </w:rPr>
              <w:t xml:space="preserve">Организация и проведение собрания для </w:t>
            </w:r>
            <w:proofErr w:type="gramStart"/>
            <w:r w:rsidRPr="00966FA8">
              <w:rPr>
                <w:rFonts w:ascii="Times New Roman" w:eastAsia="Times New Roman" w:hAnsi="Times New Roman"/>
              </w:rPr>
              <w:t>родителей</w:t>
            </w:r>
            <w:proofErr w:type="gramEnd"/>
            <w:r w:rsidRPr="00966FA8">
              <w:rPr>
                <w:rFonts w:ascii="Times New Roman" w:eastAsia="Times New Roman" w:hAnsi="Times New Roman"/>
              </w:rPr>
              <w:t xml:space="preserve"> будущих первоклассников</w:t>
            </w:r>
          </w:p>
        </w:tc>
        <w:tc>
          <w:tcPr>
            <w:tcW w:w="2315" w:type="dxa"/>
            <w:gridSpan w:val="3"/>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rPr>
            </w:pPr>
            <w:r w:rsidRPr="00966FA8">
              <w:rPr>
                <w:rFonts w:ascii="Times New Roman" w:eastAsia="Times New Roman" w:hAnsi="Times New Roman"/>
              </w:rPr>
              <w:t>Ознакомление с требованиями к документам для поступления в школу</w:t>
            </w:r>
          </w:p>
        </w:tc>
        <w:tc>
          <w:tcPr>
            <w:tcW w:w="1843" w:type="dxa"/>
            <w:gridSpan w:val="11"/>
            <w:tcBorders>
              <w:top w:val="single" w:sz="4" w:space="0" w:color="000000"/>
              <w:left w:val="single" w:sz="4" w:space="0" w:color="000000"/>
              <w:bottom w:val="single" w:sz="4" w:space="0" w:color="000000"/>
              <w:right w:val="nil"/>
            </w:tcBorders>
          </w:tcPr>
          <w:p w:rsidR="000C2F8C" w:rsidRPr="00966FA8" w:rsidRDefault="000C2F8C" w:rsidP="00A71ABA">
            <w:pPr>
              <w:snapToGrid w:val="0"/>
              <w:spacing w:after="0" w:line="240" w:lineRule="auto"/>
              <w:rPr>
                <w:rFonts w:ascii="Times New Roman" w:eastAsia="Times New Roman" w:hAnsi="Times New Roman"/>
              </w:rPr>
            </w:pPr>
            <w:r w:rsidRPr="00966FA8">
              <w:rPr>
                <w:rFonts w:ascii="Times New Roman" w:eastAsia="Times New Roman" w:hAnsi="Times New Roman"/>
              </w:rPr>
              <w:t>тематический</w:t>
            </w:r>
          </w:p>
        </w:tc>
        <w:tc>
          <w:tcPr>
            <w:tcW w:w="2126" w:type="dxa"/>
            <w:gridSpan w:val="6"/>
            <w:tcBorders>
              <w:top w:val="single" w:sz="4" w:space="0" w:color="000000"/>
              <w:left w:val="single" w:sz="4" w:space="0" w:color="000000"/>
              <w:bottom w:val="single" w:sz="4" w:space="0" w:color="000000"/>
              <w:right w:val="nil"/>
            </w:tcBorders>
          </w:tcPr>
          <w:p w:rsidR="000C2F8C" w:rsidRPr="00966FA8" w:rsidRDefault="000C2F8C" w:rsidP="00A71ABA">
            <w:pPr>
              <w:snapToGrid w:val="0"/>
              <w:spacing w:after="0" w:line="240" w:lineRule="auto"/>
              <w:rPr>
                <w:rFonts w:ascii="Times New Roman" w:eastAsia="Times New Roman" w:hAnsi="Times New Roman"/>
              </w:rPr>
            </w:pPr>
            <w:r w:rsidRPr="00966FA8">
              <w:rPr>
                <w:rFonts w:ascii="Times New Roman" w:eastAsia="Times New Roman" w:hAnsi="Times New Roman"/>
              </w:rPr>
              <w:t>Родительское собрание</w:t>
            </w:r>
          </w:p>
        </w:tc>
        <w:tc>
          <w:tcPr>
            <w:tcW w:w="1559" w:type="dxa"/>
            <w:gridSpan w:val="7"/>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jc w:val="center"/>
              <w:rPr>
                <w:rFonts w:ascii="Times New Roman" w:eastAsia="Times New Roman" w:hAnsi="Times New Roman"/>
              </w:rPr>
            </w:pPr>
            <w:r w:rsidRPr="00966FA8">
              <w:rPr>
                <w:rFonts w:ascii="Times New Roman" w:eastAsia="Times New Roman" w:hAnsi="Times New Roman"/>
              </w:rPr>
              <w:t>4 неделя</w:t>
            </w:r>
          </w:p>
        </w:tc>
        <w:tc>
          <w:tcPr>
            <w:tcW w:w="1909" w:type="dxa"/>
            <w:gridSpan w:val="5"/>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rPr>
            </w:pPr>
            <w:r w:rsidRPr="00966FA8">
              <w:rPr>
                <w:rFonts w:ascii="Times New Roman" w:eastAsia="Times New Roman" w:hAnsi="Times New Roman"/>
              </w:rPr>
              <w:t>Протокол родительского собрания</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0C2F8C" w:rsidRPr="00966FA8" w:rsidRDefault="000C2F8C" w:rsidP="00A71ABA">
            <w:pPr>
              <w:spacing w:after="0" w:line="240" w:lineRule="auto"/>
              <w:jc w:val="both"/>
              <w:rPr>
                <w:rFonts w:ascii="Times New Roman" w:eastAsia="Times New Roman" w:hAnsi="Times New Roman" w:cs="Times New Roman"/>
              </w:rPr>
            </w:pPr>
            <w:r w:rsidRPr="00966FA8">
              <w:rPr>
                <w:rFonts w:ascii="Times New Roman" w:eastAsia="Times New Roman" w:hAnsi="Times New Roman" w:cs="Times New Roman"/>
              </w:rPr>
              <w:t>Учитель начальных классов,</w:t>
            </w:r>
          </w:p>
          <w:p w:rsidR="000C2F8C" w:rsidRPr="00966FA8" w:rsidRDefault="000C2F8C" w:rsidP="00A71ABA">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0C2F8C" w:rsidRPr="00966FA8" w:rsidRDefault="000C2F8C" w:rsidP="00A71ABA">
            <w:pPr>
              <w:spacing w:after="0" w:line="240" w:lineRule="auto"/>
              <w:rPr>
                <w:rFonts w:ascii="Times New Roman" w:eastAsia="Times New Roman" w:hAnsi="Times New Roman"/>
              </w:rPr>
            </w:pPr>
            <w:r w:rsidRPr="00966FA8">
              <w:rPr>
                <w:rFonts w:ascii="Times New Roman" w:hAnsi="Times New Roman" w:cs="Times New Roman"/>
              </w:rPr>
              <w:t xml:space="preserve"> заместитель директора</w:t>
            </w:r>
          </w:p>
        </w:tc>
      </w:tr>
      <w:tr w:rsidR="000C2F8C" w:rsidRPr="00966FA8" w:rsidTr="00C95BEC">
        <w:trPr>
          <w:cantSplit/>
          <w:trHeight w:val="260"/>
        </w:trPr>
        <w:tc>
          <w:tcPr>
            <w:tcW w:w="15310" w:type="dxa"/>
            <w:gridSpan w:val="42"/>
            <w:tcBorders>
              <w:top w:val="single" w:sz="4" w:space="0" w:color="000000"/>
              <w:left w:val="single" w:sz="4" w:space="0" w:color="000000"/>
              <w:bottom w:val="single" w:sz="4" w:space="0" w:color="000000"/>
              <w:right w:val="single" w:sz="4" w:space="0" w:color="000000"/>
            </w:tcBorders>
            <w:hideMark/>
          </w:tcPr>
          <w:p w:rsidR="000C2F8C" w:rsidRPr="00966FA8" w:rsidRDefault="000C2F8C"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2. Внутришкольная документация</w:t>
            </w:r>
          </w:p>
        </w:tc>
      </w:tr>
      <w:tr w:rsidR="000C2F8C" w:rsidRPr="00966FA8" w:rsidTr="00AD28B3">
        <w:trPr>
          <w:cantSplit/>
          <w:trHeight w:val="415"/>
        </w:trPr>
        <w:tc>
          <w:tcPr>
            <w:tcW w:w="544" w:type="dxa"/>
            <w:gridSpan w:val="2"/>
            <w:tcBorders>
              <w:top w:val="single" w:sz="4" w:space="0" w:color="000000"/>
              <w:left w:val="single" w:sz="4" w:space="0" w:color="000000"/>
              <w:bottom w:val="single" w:sz="4" w:space="0" w:color="000000"/>
              <w:right w:val="nil"/>
            </w:tcBorders>
            <w:hideMark/>
          </w:tcPr>
          <w:p w:rsidR="000C2F8C" w:rsidRPr="00966FA8" w:rsidRDefault="000C2F8C"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rPr>
            </w:pPr>
            <w:r w:rsidRPr="00966FA8">
              <w:rPr>
                <w:rFonts w:ascii="Times New Roman" w:eastAsia="Times New Roman" w:hAnsi="Times New Roman"/>
              </w:rPr>
              <w:t>Оборудование учебных кабинетов</w:t>
            </w:r>
          </w:p>
        </w:tc>
        <w:tc>
          <w:tcPr>
            <w:tcW w:w="2315" w:type="dxa"/>
            <w:gridSpan w:val="3"/>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rPr>
            </w:pPr>
            <w:r w:rsidRPr="00966FA8">
              <w:rPr>
                <w:rFonts w:ascii="Times New Roman" w:eastAsia="Times New Roman" w:hAnsi="Times New Roman"/>
              </w:rPr>
              <w:t>Соответствие оборудования кабинетов требованиям</w:t>
            </w:r>
          </w:p>
        </w:tc>
        <w:tc>
          <w:tcPr>
            <w:tcW w:w="1843" w:type="dxa"/>
            <w:gridSpan w:val="11"/>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rPr>
            </w:pPr>
            <w:r w:rsidRPr="00966FA8">
              <w:rPr>
                <w:rFonts w:ascii="Times New Roman" w:eastAsia="Times New Roman" w:hAnsi="Times New Roman"/>
              </w:rPr>
              <w:t>Персональный</w:t>
            </w:r>
          </w:p>
        </w:tc>
        <w:tc>
          <w:tcPr>
            <w:tcW w:w="2126" w:type="dxa"/>
            <w:gridSpan w:val="6"/>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rPr>
            </w:pPr>
            <w:r w:rsidRPr="00966FA8">
              <w:rPr>
                <w:rFonts w:ascii="Times New Roman" w:eastAsia="Times New Roman" w:hAnsi="Times New Roman"/>
              </w:rPr>
              <w:t>Прием заявок на мебель и оборудование</w:t>
            </w:r>
          </w:p>
        </w:tc>
        <w:tc>
          <w:tcPr>
            <w:tcW w:w="1559" w:type="dxa"/>
            <w:gridSpan w:val="7"/>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3 – 4 неделя</w:t>
            </w:r>
          </w:p>
        </w:tc>
        <w:tc>
          <w:tcPr>
            <w:tcW w:w="1909" w:type="dxa"/>
            <w:gridSpan w:val="5"/>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План оснащения учреждения </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0C2F8C" w:rsidRPr="00966FA8" w:rsidRDefault="000C2F8C" w:rsidP="00A71ABA">
            <w:pPr>
              <w:spacing w:after="0" w:line="240" w:lineRule="auto"/>
              <w:jc w:val="both"/>
              <w:rPr>
                <w:rFonts w:ascii="Times New Roman" w:hAnsi="Times New Roman" w:cs="Times New Roman"/>
              </w:rPr>
            </w:pPr>
            <w:r w:rsidRPr="00966FA8">
              <w:rPr>
                <w:rFonts w:ascii="Times New Roman" w:eastAsia="Times New Roman" w:hAnsi="Times New Roman" w:cs="Times New Roman"/>
              </w:rPr>
              <w:t>завхоз</w:t>
            </w:r>
          </w:p>
        </w:tc>
      </w:tr>
      <w:tr w:rsidR="000C2F8C" w:rsidRPr="00966FA8" w:rsidTr="00AD28B3">
        <w:trPr>
          <w:cantSplit/>
          <w:trHeight w:val="415"/>
        </w:trPr>
        <w:tc>
          <w:tcPr>
            <w:tcW w:w="544" w:type="dxa"/>
            <w:gridSpan w:val="2"/>
            <w:tcBorders>
              <w:top w:val="single" w:sz="4" w:space="0" w:color="000000"/>
              <w:left w:val="single" w:sz="4" w:space="0" w:color="000000"/>
              <w:bottom w:val="single" w:sz="4" w:space="0" w:color="000000"/>
              <w:right w:val="nil"/>
            </w:tcBorders>
            <w:hideMark/>
          </w:tcPr>
          <w:p w:rsidR="000C2F8C" w:rsidRPr="00966FA8" w:rsidRDefault="000C2F8C" w:rsidP="00A71ABA">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hideMark/>
          </w:tcPr>
          <w:p w:rsidR="000C2F8C" w:rsidRPr="00966FA8" w:rsidRDefault="000C2F8C" w:rsidP="00A71ABA">
            <w:pPr>
              <w:snapToGrid w:val="0"/>
              <w:spacing w:after="0" w:line="240" w:lineRule="auto"/>
              <w:jc w:val="both"/>
              <w:rPr>
                <w:rFonts w:ascii="Times New Roman" w:hAnsi="Times New Roman"/>
              </w:rPr>
            </w:pPr>
            <w:r w:rsidRPr="00966FA8">
              <w:rPr>
                <w:rFonts w:ascii="Times New Roman" w:hAnsi="Times New Roman"/>
              </w:rPr>
              <w:t>Ведение тетрадей для контрольных и лабораторных работ</w:t>
            </w:r>
          </w:p>
        </w:tc>
        <w:tc>
          <w:tcPr>
            <w:tcW w:w="2315" w:type="dxa"/>
            <w:gridSpan w:val="3"/>
            <w:tcBorders>
              <w:top w:val="single" w:sz="4" w:space="0" w:color="000000"/>
              <w:left w:val="single" w:sz="4" w:space="0" w:color="000000"/>
              <w:bottom w:val="single" w:sz="4" w:space="0" w:color="000000"/>
              <w:right w:val="nil"/>
            </w:tcBorders>
            <w:hideMark/>
          </w:tcPr>
          <w:p w:rsidR="000C2F8C" w:rsidRPr="00966FA8" w:rsidRDefault="000C2F8C" w:rsidP="00A71ABA">
            <w:pPr>
              <w:tabs>
                <w:tab w:val="left" w:pos="312"/>
              </w:tabs>
              <w:spacing w:after="0" w:line="240" w:lineRule="auto"/>
              <w:jc w:val="both"/>
              <w:rPr>
                <w:rFonts w:ascii="Times New Roman" w:hAnsi="Times New Roman"/>
              </w:rPr>
            </w:pPr>
            <w:r w:rsidRPr="00966FA8">
              <w:rPr>
                <w:rFonts w:ascii="Times New Roman" w:hAnsi="Times New Roman"/>
              </w:rPr>
              <w:t>Выполнение единого орфографического режима в оформлении и ведении тетрадей. Своевременность и качество проверки.</w:t>
            </w:r>
          </w:p>
        </w:tc>
        <w:tc>
          <w:tcPr>
            <w:tcW w:w="1843" w:type="dxa"/>
            <w:gridSpan w:val="11"/>
            <w:tcBorders>
              <w:top w:val="single" w:sz="4" w:space="0" w:color="000000"/>
              <w:left w:val="single" w:sz="4" w:space="0" w:color="000000"/>
              <w:bottom w:val="single" w:sz="4" w:space="0" w:color="000000"/>
              <w:right w:val="nil"/>
            </w:tcBorders>
            <w:hideMark/>
          </w:tcPr>
          <w:p w:rsidR="000C2F8C" w:rsidRPr="00966FA8" w:rsidRDefault="000C2F8C" w:rsidP="00A71ABA">
            <w:pPr>
              <w:snapToGrid w:val="0"/>
              <w:spacing w:after="0" w:line="240" w:lineRule="auto"/>
              <w:jc w:val="both"/>
              <w:rPr>
                <w:rFonts w:ascii="Times New Roman" w:hAnsi="Times New Roman"/>
              </w:rPr>
            </w:pPr>
            <w:r w:rsidRPr="00966FA8">
              <w:rPr>
                <w:rFonts w:ascii="Times New Roman" w:hAnsi="Times New Roman"/>
              </w:rPr>
              <w:t>Тематический</w:t>
            </w:r>
          </w:p>
        </w:tc>
        <w:tc>
          <w:tcPr>
            <w:tcW w:w="2126" w:type="dxa"/>
            <w:gridSpan w:val="6"/>
            <w:tcBorders>
              <w:top w:val="single" w:sz="4" w:space="0" w:color="000000"/>
              <w:left w:val="single" w:sz="4" w:space="0" w:color="000000"/>
              <w:bottom w:val="single" w:sz="4" w:space="0" w:color="000000"/>
              <w:right w:val="nil"/>
            </w:tcBorders>
            <w:hideMark/>
          </w:tcPr>
          <w:p w:rsidR="000C2F8C" w:rsidRPr="00966FA8" w:rsidRDefault="000C2F8C" w:rsidP="00A71ABA">
            <w:pPr>
              <w:snapToGrid w:val="0"/>
              <w:spacing w:after="0" w:line="240" w:lineRule="auto"/>
              <w:jc w:val="both"/>
              <w:rPr>
                <w:rFonts w:ascii="Times New Roman" w:hAnsi="Times New Roman"/>
              </w:rPr>
            </w:pPr>
            <w:r w:rsidRPr="00966FA8">
              <w:rPr>
                <w:rFonts w:ascii="Times New Roman" w:hAnsi="Times New Roman"/>
              </w:rPr>
              <w:t>Проверка тетрадей для контрольных и лабораторных работ</w:t>
            </w:r>
          </w:p>
        </w:tc>
        <w:tc>
          <w:tcPr>
            <w:tcW w:w="1559" w:type="dxa"/>
            <w:gridSpan w:val="7"/>
            <w:tcBorders>
              <w:top w:val="single" w:sz="4" w:space="0" w:color="000000"/>
              <w:left w:val="single" w:sz="4" w:space="0" w:color="000000"/>
              <w:bottom w:val="single" w:sz="4" w:space="0" w:color="000000"/>
              <w:right w:val="nil"/>
            </w:tcBorders>
            <w:hideMark/>
          </w:tcPr>
          <w:p w:rsidR="000C2F8C" w:rsidRPr="00966FA8" w:rsidRDefault="00DA708C" w:rsidP="00A71ABA">
            <w:pPr>
              <w:snapToGrid w:val="0"/>
              <w:spacing w:after="0" w:line="240" w:lineRule="auto"/>
              <w:jc w:val="center"/>
              <w:rPr>
                <w:rFonts w:ascii="Times New Roman" w:hAnsi="Times New Roman"/>
              </w:rPr>
            </w:pPr>
            <w:r w:rsidRPr="00966FA8">
              <w:rPr>
                <w:rFonts w:ascii="Times New Roman" w:hAnsi="Times New Roman"/>
              </w:rPr>
              <w:t>14.01.20</w:t>
            </w:r>
          </w:p>
          <w:p w:rsidR="000C2F8C" w:rsidRPr="00966FA8" w:rsidRDefault="00DA708C" w:rsidP="00A71ABA">
            <w:pPr>
              <w:snapToGrid w:val="0"/>
              <w:spacing w:after="0" w:line="240" w:lineRule="auto"/>
              <w:jc w:val="center"/>
              <w:rPr>
                <w:rFonts w:ascii="Times New Roman" w:hAnsi="Times New Roman"/>
              </w:rPr>
            </w:pPr>
            <w:r w:rsidRPr="00966FA8">
              <w:rPr>
                <w:rFonts w:ascii="Times New Roman" w:hAnsi="Times New Roman"/>
              </w:rPr>
              <w:t>21.01.20</w:t>
            </w:r>
          </w:p>
        </w:tc>
        <w:tc>
          <w:tcPr>
            <w:tcW w:w="1909" w:type="dxa"/>
            <w:gridSpan w:val="5"/>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Справка </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0C2F8C" w:rsidRPr="00966FA8" w:rsidRDefault="000C2F8C" w:rsidP="00A71ABA">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0C2F8C" w:rsidRPr="00966FA8" w:rsidRDefault="000C2F8C" w:rsidP="00A71ABA">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w:t>
            </w:r>
          </w:p>
          <w:p w:rsidR="000C2F8C" w:rsidRPr="00966FA8" w:rsidRDefault="000C2F8C" w:rsidP="00A71ABA">
            <w:pPr>
              <w:spacing w:after="0" w:line="240" w:lineRule="auto"/>
              <w:jc w:val="both"/>
              <w:rPr>
                <w:rFonts w:ascii="Times New Roman" w:hAnsi="Times New Roman" w:cs="Times New Roman"/>
              </w:rPr>
            </w:pPr>
          </w:p>
        </w:tc>
      </w:tr>
      <w:tr w:rsidR="000C2F8C" w:rsidRPr="00966FA8" w:rsidTr="00C95BEC">
        <w:trPr>
          <w:cantSplit/>
          <w:trHeight w:val="259"/>
        </w:trPr>
        <w:tc>
          <w:tcPr>
            <w:tcW w:w="15310" w:type="dxa"/>
            <w:gridSpan w:val="42"/>
            <w:tcBorders>
              <w:top w:val="single" w:sz="4" w:space="0" w:color="000000"/>
              <w:left w:val="single" w:sz="4" w:space="0" w:color="000000"/>
              <w:bottom w:val="single" w:sz="4" w:space="0" w:color="000000"/>
              <w:right w:val="single" w:sz="4" w:space="0" w:color="000000"/>
            </w:tcBorders>
            <w:hideMark/>
          </w:tcPr>
          <w:p w:rsidR="000C2F8C" w:rsidRPr="00966FA8" w:rsidRDefault="000C2F8C"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3. Образовательная деятельность</w:t>
            </w:r>
          </w:p>
        </w:tc>
      </w:tr>
      <w:tr w:rsidR="000C2F8C" w:rsidRPr="00966FA8" w:rsidTr="008417DC">
        <w:trPr>
          <w:cantSplit/>
          <w:trHeight w:val="415"/>
        </w:trPr>
        <w:tc>
          <w:tcPr>
            <w:tcW w:w="544" w:type="dxa"/>
            <w:gridSpan w:val="2"/>
            <w:tcBorders>
              <w:top w:val="single" w:sz="4" w:space="0" w:color="000000"/>
              <w:left w:val="single" w:sz="4" w:space="0" w:color="000000"/>
              <w:bottom w:val="single" w:sz="4" w:space="0" w:color="000000"/>
              <w:right w:val="nil"/>
            </w:tcBorders>
          </w:tcPr>
          <w:p w:rsidR="000C2F8C" w:rsidRPr="00966FA8" w:rsidRDefault="000C2F8C"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jc w:val="both"/>
              <w:rPr>
                <w:rFonts w:ascii="Times New Roman" w:hAnsi="Times New Roman"/>
              </w:rPr>
            </w:pPr>
            <w:r w:rsidRPr="00966FA8">
              <w:rPr>
                <w:rFonts w:ascii="Times New Roman" w:hAnsi="Times New Roman"/>
              </w:rPr>
              <w:t xml:space="preserve">Успеваемость </w:t>
            </w:r>
            <w:proofErr w:type="gramStart"/>
            <w:r w:rsidRPr="00966FA8">
              <w:rPr>
                <w:rFonts w:ascii="Times New Roman" w:hAnsi="Times New Roman"/>
              </w:rPr>
              <w:t>обучающихся</w:t>
            </w:r>
            <w:proofErr w:type="gramEnd"/>
            <w:r w:rsidRPr="00966FA8">
              <w:rPr>
                <w:rFonts w:ascii="Times New Roman" w:hAnsi="Times New Roman"/>
              </w:rPr>
              <w:t xml:space="preserve"> за 1-е полугодие</w:t>
            </w:r>
          </w:p>
        </w:tc>
        <w:tc>
          <w:tcPr>
            <w:tcW w:w="2315" w:type="dxa"/>
            <w:gridSpan w:val="3"/>
            <w:tcBorders>
              <w:top w:val="single" w:sz="4" w:space="0" w:color="000000"/>
              <w:left w:val="single" w:sz="4" w:space="0" w:color="000000"/>
              <w:bottom w:val="single" w:sz="4" w:space="0" w:color="000000"/>
              <w:right w:val="nil"/>
            </w:tcBorders>
          </w:tcPr>
          <w:p w:rsidR="000C2F8C" w:rsidRPr="00966FA8" w:rsidRDefault="000C2F8C"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Выявление качества знаний и успеваемости  учащихся  за 1-е полугодие</w:t>
            </w:r>
          </w:p>
        </w:tc>
        <w:tc>
          <w:tcPr>
            <w:tcW w:w="1843" w:type="dxa"/>
            <w:gridSpan w:val="11"/>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jc w:val="both"/>
              <w:rPr>
                <w:rFonts w:ascii="Times New Roman" w:hAnsi="Times New Roman"/>
              </w:rPr>
            </w:pPr>
            <w:r w:rsidRPr="00966FA8">
              <w:rPr>
                <w:rFonts w:ascii="Times New Roman" w:hAnsi="Times New Roman"/>
              </w:rPr>
              <w:t>Тематический</w:t>
            </w:r>
          </w:p>
        </w:tc>
        <w:tc>
          <w:tcPr>
            <w:tcW w:w="2126" w:type="dxa"/>
            <w:gridSpan w:val="6"/>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jc w:val="both"/>
              <w:rPr>
                <w:rFonts w:ascii="Times New Roman" w:hAnsi="Times New Roman"/>
              </w:rPr>
            </w:pPr>
            <w:r w:rsidRPr="00966FA8">
              <w:rPr>
                <w:rFonts w:ascii="Times New Roman" w:hAnsi="Times New Roman"/>
              </w:rPr>
              <w:t xml:space="preserve">1.  Проверка классных журналов;  </w:t>
            </w:r>
          </w:p>
          <w:p w:rsidR="000C2F8C" w:rsidRPr="00966FA8" w:rsidRDefault="000C2F8C" w:rsidP="008417DC">
            <w:pPr>
              <w:spacing w:after="0" w:line="240" w:lineRule="auto"/>
              <w:jc w:val="both"/>
              <w:rPr>
                <w:rFonts w:ascii="Times New Roman" w:hAnsi="Times New Roman"/>
              </w:rPr>
            </w:pPr>
            <w:r w:rsidRPr="00966FA8">
              <w:rPr>
                <w:rFonts w:ascii="Times New Roman" w:hAnsi="Times New Roman"/>
              </w:rPr>
              <w:t>2. Результаты контрольных работ.</w:t>
            </w:r>
          </w:p>
          <w:p w:rsidR="000C2F8C" w:rsidRPr="00966FA8" w:rsidRDefault="000C2F8C" w:rsidP="008417DC">
            <w:pPr>
              <w:spacing w:after="0" w:line="240" w:lineRule="auto"/>
              <w:jc w:val="both"/>
              <w:rPr>
                <w:rFonts w:ascii="Times New Roman" w:hAnsi="Times New Roman"/>
              </w:rPr>
            </w:pPr>
            <w:r w:rsidRPr="00966FA8">
              <w:rPr>
                <w:rFonts w:ascii="Times New Roman" w:hAnsi="Times New Roman"/>
              </w:rPr>
              <w:t>3. Отчеты классных руководителей.</w:t>
            </w:r>
          </w:p>
        </w:tc>
        <w:tc>
          <w:tcPr>
            <w:tcW w:w="1559" w:type="dxa"/>
            <w:gridSpan w:val="7"/>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jc w:val="both"/>
              <w:rPr>
                <w:rFonts w:ascii="Times New Roman" w:hAnsi="Times New Roman"/>
              </w:rPr>
            </w:pPr>
            <w:r w:rsidRPr="00966FA8">
              <w:rPr>
                <w:rFonts w:ascii="Times New Roman" w:hAnsi="Times New Roman"/>
              </w:rPr>
              <w:t>Январь</w:t>
            </w:r>
          </w:p>
        </w:tc>
        <w:tc>
          <w:tcPr>
            <w:tcW w:w="1909" w:type="dxa"/>
            <w:gridSpan w:val="5"/>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jc w:val="both"/>
              <w:rPr>
                <w:rFonts w:ascii="Times New Roman" w:hAnsi="Times New Roman"/>
              </w:rPr>
            </w:pPr>
            <w:r w:rsidRPr="00966FA8">
              <w:rPr>
                <w:rFonts w:ascii="Times New Roman" w:hAnsi="Times New Roman"/>
              </w:rPr>
              <w:t xml:space="preserve">Справка, </w:t>
            </w:r>
          </w:p>
          <w:p w:rsidR="000C2F8C" w:rsidRPr="00966FA8" w:rsidRDefault="000C2F8C" w:rsidP="008417DC">
            <w:pPr>
              <w:spacing w:after="0" w:line="240" w:lineRule="auto"/>
              <w:jc w:val="both"/>
              <w:rPr>
                <w:rFonts w:ascii="Times New Roman" w:hAnsi="Times New Roman"/>
              </w:rPr>
            </w:pPr>
            <w:r w:rsidRPr="00966FA8">
              <w:rPr>
                <w:rFonts w:ascii="Times New Roman" w:hAnsi="Times New Roman"/>
              </w:rPr>
              <w:t>педагогический совет</w:t>
            </w:r>
          </w:p>
        </w:tc>
        <w:tc>
          <w:tcPr>
            <w:tcW w:w="2344" w:type="dxa"/>
            <w:gridSpan w:val="5"/>
            <w:tcBorders>
              <w:top w:val="single" w:sz="4" w:space="0" w:color="000000"/>
              <w:left w:val="single" w:sz="4" w:space="0" w:color="000000"/>
              <w:bottom w:val="single" w:sz="4" w:space="0" w:color="000000"/>
              <w:right w:val="single" w:sz="4" w:space="0" w:color="000000"/>
            </w:tcBorders>
          </w:tcPr>
          <w:p w:rsidR="000C2F8C" w:rsidRPr="00966FA8" w:rsidRDefault="000C2F8C" w:rsidP="008417DC">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0C2F8C" w:rsidRPr="00966FA8" w:rsidRDefault="000C2F8C" w:rsidP="008417DC">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 классные руководители</w:t>
            </w:r>
          </w:p>
          <w:p w:rsidR="000C2F8C" w:rsidRPr="00966FA8" w:rsidRDefault="000C2F8C" w:rsidP="008417DC">
            <w:pPr>
              <w:spacing w:after="0" w:line="240" w:lineRule="auto"/>
              <w:jc w:val="both"/>
              <w:rPr>
                <w:rFonts w:ascii="Times New Roman" w:hAnsi="Times New Roman"/>
              </w:rPr>
            </w:pPr>
          </w:p>
        </w:tc>
      </w:tr>
      <w:tr w:rsidR="000C2F8C" w:rsidRPr="00966FA8" w:rsidTr="008417DC">
        <w:trPr>
          <w:cantSplit/>
          <w:trHeight w:val="415"/>
        </w:trPr>
        <w:tc>
          <w:tcPr>
            <w:tcW w:w="544" w:type="dxa"/>
            <w:gridSpan w:val="2"/>
            <w:tcBorders>
              <w:top w:val="single" w:sz="4" w:space="0" w:color="000000"/>
              <w:left w:val="single" w:sz="4" w:space="0" w:color="000000"/>
              <w:bottom w:val="single" w:sz="4" w:space="0" w:color="000000"/>
              <w:right w:val="nil"/>
            </w:tcBorders>
          </w:tcPr>
          <w:p w:rsidR="000C2F8C" w:rsidRPr="00966FA8" w:rsidRDefault="000C2F8C"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rPr>
                <w:rFonts w:ascii="Times New Roman" w:eastAsia="Times New Roman" w:hAnsi="Times New Roman" w:cs="Times New Roman"/>
              </w:rPr>
            </w:pPr>
            <w:r w:rsidRPr="00966FA8">
              <w:rPr>
                <w:rFonts w:ascii="Times New Roman" w:eastAsia="Times New Roman" w:hAnsi="Times New Roman"/>
              </w:rPr>
              <w:t xml:space="preserve">Работа со </w:t>
            </w:r>
            <w:proofErr w:type="gramStart"/>
            <w:r w:rsidRPr="00966FA8">
              <w:rPr>
                <w:rFonts w:ascii="Times New Roman" w:eastAsia="Times New Roman" w:hAnsi="Times New Roman"/>
              </w:rPr>
              <w:t>слабоуспевающими</w:t>
            </w:r>
            <w:proofErr w:type="gramEnd"/>
            <w:r w:rsidRPr="00966FA8">
              <w:rPr>
                <w:rFonts w:ascii="Times New Roman" w:eastAsia="Times New Roman" w:hAnsi="Times New Roman"/>
              </w:rPr>
              <w:t xml:space="preserve"> обучающимися, имеющими неудовлетворительные оценки по итогам  2 четверти</w:t>
            </w:r>
          </w:p>
        </w:tc>
        <w:tc>
          <w:tcPr>
            <w:tcW w:w="2315" w:type="dxa"/>
            <w:gridSpan w:val="3"/>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Проверка состояния работы </w:t>
            </w:r>
            <w:r w:rsidRPr="00966FA8">
              <w:rPr>
                <w:rFonts w:ascii="Times New Roman" w:eastAsia="Times New Roman" w:hAnsi="Times New Roman"/>
              </w:rPr>
              <w:t xml:space="preserve">со </w:t>
            </w:r>
            <w:proofErr w:type="gramStart"/>
            <w:r w:rsidRPr="00966FA8">
              <w:rPr>
                <w:rFonts w:ascii="Times New Roman" w:eastAsia="Times New Roman" w:hAnsi="Times New Roman"/>
              </w:rPr>
              <w:t>слабоуспевающими</w:t>
            </w:r>
            <w:proofErr w:type="gramEnd"/>
            <w:r w:rsidRPr="00966FA8">
              <w:rPr>
                <w:rFonts w:ascii="Times New Roman" w:eastAsia="Times New Roman" w:hAnsi="Times New Roman"/>
              </w:rPr>
              <w:t xml:space="preserve"> обучающимися</w:t>
            </w:r>
          </w:p>
        </w:tc>
        <w:tc>
          <w:tcPr>
            <w:tcW w:w="1843" w:type="dxa"/>
            <w:gridSpan w:val="11"/>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2126" w:type="dxa"/>
            <w:gridSpan w:val="6"/>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Посещение уроков, проверка журналов, проверка индивидуальных план</w:t>
            </w:r>
          </w:p>
        </w:tc>
        <w:tc>
          <w:tcPr>
            <w:tcW w:w="1559" w:type="dxa"/>
            <w:gridSpan w:val="7"/>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909" w:type="dxa"/>
            <w:gridSpan w:val="5"/>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Справка, совещание при директоре</w:t>
            </w:r>
          </w:p>
        </w:tc>
        <w:tc>
          <w:tcPr>
            <w:tcW w:w="2344" w:type="dxa"/>
            <w:gridSpan w:val="5"/>
            <w:tcBorders>
              <w:top w:val="single" w:sz="4" w:space="0" w:color="000000"/>
              <w:left w:val="single" w:sz="4" w:space="0" w:color="000000"/>
              <w:bottom w:val="single" w:sz="4" w:space="0" w:color="000000"/>
              <w:right w:val="single" w:sz="4" w:space="0" w:color="000000"/>
            </w:tcBorders>
          </w:tcPr>
          <w:p w:rsidR="000C2F8C" w:rsidRPr="00966FA8" w:rsidRDefault="000C2F8C" w:rsidP="008417DC">
            <w:pPr>
              <w:snapToGrid w:val="0"/>
              <w:spacing w:after="0" w:line="240" w:lineRule="auto"/>
              <w:jc w:val="both"/>
              <w:rPr>
                <w:rFonts w:ascii="Times New Roman" w:hAnsi="Times New Roman" w:cs="Times New Roman"/>
              </w:rPr>
            </w:pPr>
            <w:r w:rsidRPr="00966FA8">
              <w:rPr>
                <w:rFonts w:ascii="Times New Roman" w:hAnsi="Times New Roman" w:cs="Times New Roman"/>
              </w:rPr>
              <w:t>Руководители ШМО,</w:t>
            </w:r>
          </w:p>
          <w:p w:rsidR="000C2F8C" w:rsidRPr="00966FA8" w:rsidRDefault="000C2F8C" w:rsidP="008417DC">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0C2F8C" w:rsidRPr="00966FA8" w:rsidRDefault="000C2F8C" w:rsidP="008417DC">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w:t>
            </w:r>
          </w:p>
          <w:p w:rsidR="000C2F8C" w:rsidRPr="00966FA8" w:rsidRDefault="000C2F8C" w:rsidP="008417DC">
            <w:pPr>
              <w:spacing w:after="0" w:line="240" w:lineRule="auto"/>
              <w:rPr>
                <w:rFonts w:ascii="Times New Roman" w:hAnsi="Times New Roman" w:cs="Times New Roman"/>
              </w:rPr>
            </w:pPr>
          </w:p>
        </w:tc>
      </w:tr>
      <w:tr w:rsidR="000C2F8C" w:rsidRPr="00966FA8" w:rsidTr="008417DC">
        <w:trPr>
          <w:cantSplit/>
          <w:trHeight w:val="415"/>
        </w:trPr>
        <w:tc>
          <w:tcPr>
            <w:tcW w:w="544" w:type="dxa"/>
            <w:gridSpan w:val="2"/>
            <w:tcBorders>
              <w:top w:val="single" w:sz="4" w:space="0" w:color="000000"/>
              <w:left w:val="single" w:sz="4" w:space="0" w:color="000000"/>
              <w:bottom w:val="single" w:sz="4" w:space="0" w:color="000000"/>
              <w:right w:val="nil"/>
            </w:tcBorders>
          </w:tcPr>
          <w:p w:rsidR="000C2F8C" w:rsidRPr="00966FA8" w:rsidRDefault="000C2F8C"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3</w:t>
            </w:r>
          </w:p>
        </w:tc>
        <w:tc>
          <w:tcPr>
            <w:tcW w:w="2670" w:type="dxa"/>
            <w:gridSpan w:val="3"/>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jc w:val="both"/>
              <w:rPr>
                <w:rFonts w:ascii="Times New Roman" w:hAnsi="Times New Roman"/>
                <w:highlight w:val="yellow"/>
              </w:rPr>
            </w:pPr>
            <w:r w:rsidRPr="00966FA8">
              <w:rPr>
                <w:rFonts w:ascii="Times New Roman" w:hAnsi="Times New Roman"/>
              </w:rPr>
              <w:t>Подготовка учащихся 5-7 классов к ВПР</w:t>
            </w:r>
          </w:p>
        </w:tc>
        <w:tc>
          <w:tcPr>
            <w:tcW w:w="2315" w:type="dxa"/>
            <w:gridSpan w:val="3"/>
            <w:tcBorders>
              <w:top w:val="single" w:sz="4" w:space="0" w:color="000000"/>
              <w:left w:val="single" w:sz="4" w:space="0" w:color="000000"/>
              <w:bottom w:val="single" w:sz="4" w:space="0" w:color="000000"/>
              <w:right w:val="nil"/>
            </w:tcBorders>
          </w:tcPr>
          <w:p w:rsidR="000C2F8C" w:rsidRPr="00966FA8" w:rsidRDefault="000C2F8C" w:rsidP="008417DC">
            <w:pPr>
              <w:tabs>
                <w:tab w:val="left" w:pos="312"/>
              </w:tabs>
              <w:spacing w:after="0" w:line="240" w:lineRule="auto"/>
              <w:jc w:val="both"/>
              <w:rPr>
                <w:rFonts w:ascii="Times New Roman" w:hAnsi="Times New Roman"/>
              </w:rPr>
            </w:pPr>
            <w:r w:rsidRPr="00966FA8">
              <w:rPr>
                <w:rFonts w:ascii="Times New Roman" w:hAnsi="Times New Roman"/>
              </w:rPr>
              <w:t>Изучение уровня учебных достижений учащихся 5-7 класса по русскому языку, математике, истории и биологии</w:t>
            </w:r>
          </w:p>
        </w:tc>
        <w:tc>
          <w:tcPr>
            <w:tcW w:w="1843" w:type="dxa"/>
            <w:gridSpan w:val="11"/>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jc w:val="both"/>
              <w:rPr>
                <w:rFonts w:ascii="Times New Roman" w:hAnsi="Times New Roman"/>
              </w:rPr>
            </w:pPr>
            <w:r w:rsidRPr="00966FA8">
              <w:rPr>
                <w:rFonts w:ascii="Times New Roman" w:hAnsi="Times New Roman"/>
              </w:rPr>
              <w:t>Текущий,</w:t>
            </w:r>
          </w:p>
          <w:p w:rsidR="000C2F8C" w:rsidRPr="00966FA8" w:rsidRDefault="000C2F8C" w:rsidP="008417DC">
            <w:pPr>
              <w:spacing w:after="0" w:line="240" w:lineRule="auto"/>
              <w:jc w:val="both"/>
              <w:rPr>
                <w:rFonts w:ascii="Times New Roman" w:hAnsi="Times New Roman"/>
              </w:rPr>
            </w:pPr>
            <w:r w:rsidRPr="00966FA8">
              <w:rPr>
                <w:rFonts w:ascii="Times New Roman" w:hAnsi="Times New Roman"/>
              </w:rPr>
              <w:t>персональный</w:t>
            </w:r>
          </w:p>
        </w:tc>
        <w:tc>
          <w:tcPr>
            <w:tcW w:w="2126" w:type="dxa"/>
            <w:gridSpan w:val="6"/>
            <w:tcBorders>
              <w:top w:val="single" w:sz="4" w:space="0" w:color="000000"/>
              <w:left w:val="single" w:sz="4" w:space="0" w:color="000000"/>
              <w:bottom w:val="single" w:sz="4" w:space="0" w:color="000000"/>
              <w:right w:val="nil"/>
            </w:tcBorders>
          </w:tcPr>
          <w:p w:rsidR="000C2F8C" w:rsidRPr="00966FA8" w:rsidRDefault="000C2F8C" w:rsidP="008417DC">
            <w:pPr>
              <w:tabs>
                <w:tab w:val="left" w:pos="314"/>
              </w:tabs>
              <w:spacing w:after="0" w:line="240" w:lineRule="auto"/>
              <w:jc w:val="both"/>
              <w:rPr>
                <w:rFonts w:ascii="Times New Roman" w:hAnsi="Times New Roman"/>
              </w:rPr>
            </w:pPr>
            <w:r w:rsidRPr="00966FA8">
              <w:rPr>
                <w:rFonts w:ascii="Times New Roman" w:hAnsi="Times New Roman"/>
              </w:rPr>
              <w:t xml:space="preserve"> Посещение учебных занятий</w:t>
            </w:r>
          </w:p>
          <w:p w:rsidR="000C2F8C" w:rsidRPr="00966FA8" w:rsidRDefault="000C2F8C" w:rsidP="008417DC">
            <w:pPr>
              <w:tabs>
                <w:tab w:val="left" w:pos="274"/>
              </w:tabs>
              <w:spacing w:after="0" w:line="240" w:lineRule="auto"/>
              <w:jc w:val="both"/>
              <w:rPr>
                <w:rFonts w:ascii="Times New Roman" w:hAnsi="Times New Roman"/>
              </w:rPr>
            </w:pPr>
          </w:p>
        </w:tc>
        <w:tc>
          <w:tcPr>
            <w:tcW w:w="1559" w:type="dxa"/>
            <w:gridSpan w:val="7"/>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jc w:val="both"/>
              <w:rPr>
                <w:rFonts w:ascii="Times New Roman" w:hAnsi="Times New Roman"/>
              </w:rPr>
            </w:pPr>
            <w:r w:rsidRPr="00966FA8">
              <w:rPr>
                <w:rFonts w:ascii="Times New Roman" w:hAnsi="Times New Roman"/>
              </w:rPr>
              <w:t>Январь</w:t>
            </w:r>
          </w:p>
        </w:tc>
        <w:tc>
          <w:tcPr>
            <w:tcW w:w="1909" w:type="dxa"/>
            <w:gridSpan w:val="5"/>
            <w:tcBorders>
              <w:top w:val="single" w:sz="4" w:space="0" w:color="000000"/>
              <w:left w:val="single" w:sz="4" w:space="0" w:color="000000"/>
              <w:bottom w:val="single" w:sz="4" w:space="0" w:color="000000"/>
              <w:right w:val="nil"/>
            </w:tcBorders>
          </w:tcPr>
          <w:p w:rsidR="000C2F8C" w:rsidRPr="00966FA8" w:rsidRDefault="000C2F8C" w:rsidP="00F958B0">
            <w:pPr>
              <w:spacing w:after="0" w:line="240" w:lineRule="auto"/>
              <w:jc w:val="both"/>
              <w:rPr>
                <w:rFonts w:ascii="Times New Roman" w:hAnsi="Times New Roman"/>
              </w:rPr>
            </w:pPr>
            <w:r w:rsidRPr="00966FA8">
              <w:rPr>
                <w:rFonts w:ascii="Times New Roman" w:hAnsi="Times New Roman"/>
              </w:rPr>
              <w:t>Справка,</w:t>
            </w:r>
          </w:p>
          <w:p w:rsidR="000C2F8C" w:rsidRPr="00966FA8" w:rsidRDefault="000C2F8C" w:rsidP="00F958B0">
            <w:pPr>
              <w:spacing w:after="0" w:line="240" w:lineRule="auto"/>
              <w:jc w:val="both"/>
              <w:rPr>
                <w:rFonts w:ascii="Times New Roman" w:hAnsi="Times New Roman"/>
              </w:rPr>
            </w:pPr>
            <w:r w:rsidRPr="00966FA8">
              <w:rPr>
                <w:rFonts w:ascii="Times New Roman" w:hAnsi="Times New Roman"/>
              </w:rPr>
              <w:t xml:space="preserve">МО </w:t>
            </w:r>
          </w:p>
        </w:tc>
        <w:tc>
          <w:tcPr>
            <w:tcW w:w="2344" w:type="dxa"/>
            <w:gridSpan w:val="5"/>
            <w:tcBorders>
              <w:top w:val="single" w:sz="4" w:space="0" w:color="000000"/>
              <w:left w:val="single" w:sz="4" w:space="0" w:color="000000"/>
              <w:bottom w:val="single" w:sz="4" w:space="0" w:color="000000"/>
              <w:right w:val="single" w:sz="4" w:space="0" w:color="000000"/>
            </w:tcBorders>
          </w:tcPr>
          <w:p w:rsidR="000C2F8C" w:rsidRPr="00966FA8" w:rsidRDefault="000C2F8C" w:rsidP="00F958B0">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0C2F8C" w:rsidRPr="00966FA8" w:rsidRDefault="000C2F8C" w:rsidP="00F958B0">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w:t>
            </w:r>
          </w:p>
          <w:p w:rsidR="000C2F8C" w:rsidRPr="00966FA8" w:rsidRDefault="000C2F8C" w:rsidP="008417DC">
            <w:pPr>
              <w:spacing w:after="0" w:line="240" w:lineRule="auto"/>
              <w:jc w:val="both"/>
              <w:rPr>
                <w:rFonts w:ascii="Times New Roman" w:hAnsi="Times New Roman"/>
              </w:rPr>
            </w:pPr>
            <w:r w:rsidRPr="00966FA8">
              <w:rPr>
                <w:rFonts w:ascii="Times New Roman" w:hAnsi="Times New Roman"/>
              </w:rPr>
              <w:t>учителя-предметники</w:t>
            </w:r>
          </w:p>
        </w:tc>
      </w:tr>
      <w:tr w:rsidR="000C2F8C" w:rsidRPr="00966FA8" w:rsidTr="008417DC">
        <w:trPr>
          <w:cantSplit/>
          <w:trHeight w:val="415"/>
        </w:trPr>
        <w:tc>
          <w:tcPr>
            <w:tcW w:w="544" w:type="dxa"/>
            <w:gridSpan w:val="2"/>
            <w:tcBorders>
              <w:top w:val="single" w:sz="4" w:space="0" w:color="000000"/>
              <w:left w:val="single" w:sz="4" w:space="0" w:color="000000"/>
              <w:bottom w:val="single" w:sz="4" w:space="0" w:color="000000"/>
              <w:right w:val="nil"/>
            </w:tcBorders>
          </w:tcPr>
          <w:p w:rsidR="000C2F8C" w:rsidRPr="00966FA8" w:rsidRDefault="000C2F8C"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4</w:t>
            </w:r>
          </w:p>
        </w:tc>
        <w:tc>
          <w:tcPr>
            <w:tcW w:w="2670" w:type="dxa"/>
            <w:gridSpan w:val="3"/>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jc w:val="both"/>
              <w:rPr>
                <w:rFonts w:ascii="Times New Roman" w:hAnsi="Times New Roman"/>
              </w:rPr>
            </w:pPr>
            <w:r w:rsidRPr="00966FA8">
              <w:rPr>
                <w:rFonts w:ascii="Times New Roman" w:hAnsi="Times New Roman"/>
              </w:rPr>
              <w:t>Выполнение образовательной программы школы за 1 полугодие 2019-2020 учебного года</w:t>
            </w:r>
          </w:p>
        </w:tc>
        <w:tc>
          <w:tcPr>
            <w:tcW w:w="2315" w:type="dxa"/>
            <w:gridSpan w:val="3"/>
            <w:tcBorders>
              <w:top w:val="single" w:sz="4" w:space="0" w:color="000000"/>
              <w:left w:val="single" w:sz="4" w:space="0" w:color="000000"/>
              <w:bottom w:val="single" w:sz="4" w:space="0" w:color="000000"/>
              <w:right w:val="nil"/>
            </w:tcBorders>
          </w:tcPr>
          <w:p w:rsidR="000C2F8C" w:rsidRPr="00966FA8" w:rsidRDefault="000C2F8C"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Установление соответствия выполнения календарно-тематического планирования программе</w:t>
            </w:r>
          </w:p>
        </w:tc>
        <w:tc>
          <w:tcPr>
            <w:tcW w:w="1843" w:type="dxa"/>
            <w:gridSpan w:val="11"/>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jc w:val="both"/>
              <w:rPr>
                <w:rFonts w:ascii="Times New Roman" w:hAnsi="Times New Roman"/>
              </w:rPr>
            </w:pPr>
            <w:r w:rsidRPr="00966FA8">
              <w:rPr>
                <w:rFonts w:ascii="Times New Roman" w:hAnsi="Times New Roman"/>
              </w:rPr>
              <w:t>Тематический</w:t>
            </w:r>
          </w:p>
        </w:tc>
        <w:tc>
          <w:tcPr>
            <w:tcW w:w="2126" w:type="dxa"/>
            <w:gridSpan w:val="6"/>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jc w:val="both"/>
              <w:rPr>
                <w:rFonts w:ascii="Times New Roman" w:hAnsi="Times New Roman"/>
              </w:rPr>
            </w:pPr>
            <w:r w:rsidRPr="00966FA8">
              <w:rPr>
                <w:rFonts w:ascii="Times New Roman" w:hAnsi="Times New Roman"/>
              </w:rPr>
              <w:t xml:space="preserve">Проверка классных журналов, календарно-тематического планирования </w:t>
            </w:r>
          </w:p>
        </w:tc>
        <w:tc>
          <w:tcPr>
            <w:tcW w:w="1559" w:type="dxa"/>
            <w:gridSpan w:val="7"/>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jc w:val="both"/>
              <w:rPr>
                <w:rFonts w:ascii="Times New Roman" w:hAnsi="Times New Roman"/>
              </w:rPr>
            </w:pPr>
            <w:r w:rsidRPr="00966FA8">
              <w:rPr>
                <w:rFonts w:ascii="Times New Roman" w:hAnsi="Times New Roman"/>
              </w:rPr>
              <w:t>Январь</w:t>
            </w:r>
          </w:p>
          <w:p w:rsidR="000C2F8C" w:rsidRPr="00966FA8" w:rsidRDefault="000C2F8C" w:rsidP="00321D69">
            <w:pPr>
              <w:spacing w:after="0" w:line="240" w:lineRule="auto"/>
              <w:jc w:val="both"/>
              <w:rPr>
                <w:rFonts w:ascii="Times New Roman" w:hAnsi="Times New Roman"/>
              </w:rPr>
            </w:pPr>
          </w:p>
        </w:tc>
        <w:tc>
          <w:tcPr>
            <w:tcW w:w="1909" w:type="dxa"/>
            <w:gridSpan w:val="5"/>
            <w:tcBorders>
              <w:top w:val="single" w:sz="4" w:space="0" w:color="000000"/>
              <w:left w:val="single" w:sz="4" w:space="0" w:color="000000"/>
              <w:bottom w:val="single" w:sz="4" w:space="0" w:color="000000"/>
              <w:right w:val="nil"/>
            </w:tcBorders>
          </w:tcPr>
          <w:p w:rsidR="000C2F8C" w:rsidRPr="00966FA8" w:rsidRDefault="000C2F8C" w:rsidP="00F958B0">
            <w:pPr>
              <w:spacing w:after="0" w:line="240" w:lineRule="auto"/>
              <w:jc w:val="both"/>
              <w:rPr>
                <w:rFonts w:ascii="Times New Roman" w:hAnsi="Times New Roman"/>
              </w:rPr>
            </w:pPr>
            <w:r w:rsidRPr="00966FA8">
              <w:rPr>
                <w:rFonts w:ascii="Times New Roman" w:hAnsi="Times New Roman"/>
              </w:rPr>
              <w:t xml:space="preserve">Справка, </w:t>
            </w:r>
          </w:p>
          <w:p w:rsidR="000C2F8C" w:rsidRPr="00966FA8" w:rsidRDefault="000C2F8C" w:rsidP="00F958B0">
            <w:pPr>
              <w:spacing w:after="0" w:line="240" w:lineRule="auto"/>
              <w:jc w:val="both"/>
              <w:rPr>
                <w:rFonts w:ascii="Times New Roman" w:hAnsi="Times New Roman"/>
              </w:rPr>
            </w:pPr>
            <w:r w:rsidRPr="00966FA8">
              <w:rPr>
                <w:rFonts w:ascii="Times New Roman" w:hAnsi="Times New Roman"/>
              </w:rPr>
              <w:t>МС</w:t>
            </w:r>
          </w:p>
          <w:p w:rsidR="000C2F8C" w:rsidRPr="00966FA8" w:rsidRDefault="000C2F8C" w:rsidP="00321D69">
            <w:pPr>
              <w:spacing w:after="0" w:line="240" w:lineRule="auto"/>
              <w:jc w:val="both"/>
              <w:rPr>
                <w:rFonts w:ascii="Times New Roman" w:hAnsi="Times New Roman"/>
              </w:rPr>
            </w:pPr>
          </w:p>
        </w:tc>
        <w:tc>
          <w:tcPr>
            <w:tcW w:w="2344" w:type="dxa"/>
            <w:gridSpan w:val="5"/>
            <w:tcBorders>
              <w:top w:val="single" w:sz="4" w:space="0" w:color="000000"/>
              <w:left w:val="single" w:sz="4" w:space="0" w:color="000000"/>
              <w:bottom w:val="single" w:sz="4" w:space="0" w:color="000000"/>
              <w:right w:val="single" w:sz="4" w:space="0" w:color="000000"/>
            </w:tcBorders>
          </w:tcPr>
          <w:p w:rsidR="000C2F8C" w:rsidRPr="00966FA8" w:rsidRDefault="000C2F8C" w:rsidP="00F958B0">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0C2F8C" w:rsidRPr="00966FA8" w:rsidRDefault="000C2F8C" w:rsidP="00F958B0">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w:t>
            </w:r>
          </w:p>
          <w:p w:rsidR="000C2F8C" w:rsidRPr="00966FA8" w:rsidRDefault="000C2F8C" w:rsidP="00F958B0">
            <w:pPr>
              <w:spacing w:after="0" w:line="240" w:lineRule="auto"/>
              <w:jc w:val="both"/>
              <w:rPr>
                <w:rFonts w:ascii="Times New Roman" w:hAnsi="Times New Roman"/>
              </w:rPr>
            </w:pPr>
            <w:r w:rsidRPr="00966FA8">
              <w:rPr>
                <w:rFonts w:ascii="Times New Roman" w:hAnsi="Times New Roman"/>
              </w:rPr>
              <w:t>учителя-предметники</w:t>
            </w:r>
          </w:p>
        </w:tc>
      </w:tr>
      <w:tr w:rsidR="000C2F8C" w:rsidRPr="00966FA8" w:rsidTr="008417DC">
        <w:trPr>
          <w:cantSplit/>
          <w:trHeight w:val="415"/>
        </w:trPr>
        <w:tc>
          <w:tcPr>
            <w:tcW w:w="544" w:type="dxa"/>
            <w:gridSpan w:val="2"/>
            <w:tcBorders>
              <w:top w:val="single" w:sz="4" w:space="0" w:color="000000"/>
              <w:left w:val="single" w:sz="4" w:space="0" w:color="000000"/>
              <w:bottom w:val="single" w:sz="4" w:space="0" w:color="000000"/>
              <w:right w:val="nil"/>
            </w:tcBorders>
            <w:hideMark/>
          </w:tcPr>
          <w:p w:rsidR="000C2F8C" w:rsidRPr="00966FA8" w:rsidRDefault="000C2F8C"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5</w:t>
            </w:r>
          </w:p>
        </w:tc>
        <w:tc>
          <w:tcPr>
            <w:tcW w:w="2670" w:type="dxa"/>
            <w:gridSpan w:val="3"/>
            <w:tcBorders>
              <w:top w:val="single" w:sz="4" w:space="0" w:color="000000"/>
              <w:left w:val="single" w:sz="4" w:space="0" w:color="000000"/>
              <w:bottom w:val="single" w:sz="4" w:space="0" w:color="000000"/>
              <w:right w:val="nil"/>
            </w:tcBorders>
            <w:hideMark/>
          </w:tcPr>
          <w:p w:rsidR="000C2F8C" w:rsidRPr="00966FA8" w:rsidRDefault="000C2F8C" w:rsidP="008417DC">
            <w:pPr>
              <w:spacing w:after="0" w:line="240" w:lineRule="auto"/>
              <w:rPr>
                <w:rFonts w:ascii="Times New Roman" w:eastAsia="Times New Roman" w:hAnsi="Times New Roman"/>
              </w:rPr>
            </w:pPr>
            <w:r w:rsidRPr="00966FA8">
              <w:rPr>
                <w:rFonts w:ascii="Times New Roman" w:eastAsia="Times New Roman" w:hAnsi="Times New Roman"/>
              </w:rPr>
              <w:t>Проведение недели музыки, искусства, МХК</w:t>
            </w:r>
          </w:p>
        </w:tc>
        <w:tc>
          <w:tcPr>
            <w:tcW w:w="2315" w:type="dxa"/>
            <w:gridSpan w:val="3"/>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Качество проведения недели</w:t>
            </w:r>
          </w:p>
        </w:tc>
        <w:tc>
          <w:tcPr>
            <w:tcW w:w="1843" w:type="dxa"/>
            <w:gridSpan w:val="11"/>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2126" w:type="dxa"/>
            <w:gridSpan w:val="6"/>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Собеседование с учащимися, руководителем ШМО, посещение мероприятий</w:t>
            </w:r>
          </w:p>
        </w:tc>
        <w:tc>
          <w:tcPr>
            <w:tcW w:w="1559" w:type="dxa"/>
            <w:gridSpan w:val="7"/>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20.01-25.01</w:t>
            </w:r>
          </w:p>
        </w:tc>
        <w:tc>
          <w:tcPr>
            <w:tcW w:w="1909" w:type="dxa"/>
            <w:gridSpan w:val="5"/>
            <w:tcBorders>
              <w:top w:val="single" w:sz="4" w:space="0" w:color="000000"/>
              <w:left w:val="single" w:sz="4" w:space="0" w:color="000000"/>
              <w:bottom w:val="single" w:sz="4" w:space="0" w:color="000000"/>
              <w:right w:val="nil"/>
            </w:tcBorders>
            <w:hideMark/>
          </w:tcPr>
          <w:p w:rsidR="000C2F8C" w:rsidRPr="00966FA8" w:rsidRDefault="000C2F8C"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Приказы, </w:t>
            </w:r>
            <w:r w:rsidRPr="00966FA8">
              <w:rPr>
                <w:rFonts w:ascii="Times New Roman" w:eastAsia="Times New Roman" w:hAnsi="Times New Roman" w:cs="Times New Roman"/>
                <w:lang w:eastAsia="ar-SA"/>
              </w:rPr>
              <w:t xml:space="preserve">план проведения недели, отчёт о проведении недели, </w:t>
            </w:r>
            <w:r w:rsidRPr="00966FA8">
              <w:rPr>
                <w:rFonts w:ascii="Times New Roman" w:eastAsia="Times New Roman" w:hAnsi="Times New Roman" w:cs="Times New Roman"/>
              </w:rPr>
              <w:t>аналитическая справка</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0C2F8C" w:rsidRPr="00966FA8" w:rsidRDefault="000C2F8C"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Руководители ШМО, учителя-предметники</w:t>
            </w:r>
          </w:p>
        </w:tc>
      </w:tr>
      <w:tr w:rsidR="000C2F8C" w:rsidRPr="00966FA8" w:rsidTr="00C95BEC">
        <w:trPr>
          <w:cantSplit/>
          <w:trHeight w:val="265"/>
        </w:trPr>
        <w:tc>
          <w:tcPr>
            <w:tcW w:w="15310" w:type="dxa"/>
            <w:gridSpan w:val="42"/>
            <w:tcBorders>
              <w:top w:val="single" w:sz="4" w:space="0" w:color="000000"/>
              <w:left w:val="single" w:sz="4" w:space="0" w:color="000000"/>
              <w:bottom w:val="single" w:sz="4" w:space="0" w:color="000000"/>
              <w:right w:val="single" w:sz="4" w:space="0" w:color="000000"/>
            </w:tcBorders>
            <w:hideMark/>
          </w:tcPr>
          <w:p w:rsidR="000C2F8C" w:rsidRPr="00966FA8" w:rsidRDefault="000C2F8C"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4. Здоровье и здоровый образ жизни. Питание учащихся</w:t>
            </w:r>
          </w:p>
        </w:tc>
      </w:tr>
      <w:tr w:rsidR="000C2F8C" w:rsidRPr="00966FA8" w:rsidTr="00871895">
        <w:trPr>
          <w:cantSplit/>
          <w:trHeight w:val="415"/>
        </w:trPr>
        <w:tc>
          <w:tcPr>
            <w:tcW w:w="544" w:type="dxa"/>
            <w:gridSpan w:val="2"/>
            <w:tcBorders>
              <w:top w:val="single" w:sz="4" w:space="0" w:color="000000"/>
              <w:left w:val="single" w:sz="4" w:space="0" w:color="000000"/>
              <w:bottom w:val="single" w:sz="4" w:space="0" w:color="000000"/>
              <w:right w:val="nil"/>
            </w:tcBorders>
            <w:hideMark/>
          </w:tcPr>
          <w:p w:rsidR="000C2F8C" w:rsidRPr="00966FA8" w:rsidRDefault="000C2F8C"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hideMark/>
          </w:tcPr>
          <w:p w:rsidR="000C2F8C" w:rsidRPr="00966FA8" w:rsidRDefault="000C2F8C" w:rsidP="00175143">
            <w:pPr>
              <w:spacing w:after="0" w:line="240" w:lineRule="auto"/>
              <w:rPr>
                <w:rFonts w:ascii="Times New Roman" w:eastAsia="Times New Roman" w:hAnsi="Times New Roman"/>
              </w:rPr>
            </w:pPr>
            <w:r w:rsidRPr="00966FA8">
              <w:rPr>
                <w:rFonts w:ascii="Times New Roman" w:eastAsia="Times New Roman" w:hAnsi="Times New Roman"/>
              </w:rPr>
              <w:t>Организация горячего питания учащихся</w:t>
            </w:r>
          </w:p>
        </w:tc>
        <w:tc>
          <w:tcPr>
            <w:tcW w:w="2315" w:type="dxa"/>
            <w:gridSpan w:val="3"/>
            <w:tcBorders>
              <w:top w:val="single" w:sz="4" w:space="0" w:color="000000"/>
              <w:left w:val="single" w:sz="4" w:space="0" w:color="000000"/>
              <w:bottom w:val="single" w:sz="4" w:space="0" w:color="000000"/>
              <w:right w:val="nil"/>
            </w:tcBorders>
            <w:hideMark/>
          </w:tcPr>
          <w:p w:rsidR="000C2F8C" w:rsidRPr="00966FA8" w:rsidRDefault="000C2F8C" w:rsidP="00175143">
            <w:pPr>
              <w:spacing w:after="0" w:line="240" w:lineRule="auto"/>
              <w:rPr>
                <w:rFonts w:ascii="Times New Roman" w:eastAsia="Times New Roman" w:hAnsi="Times New Roman"/>
              </w:rPr>
            </w:pPr>
            <w:r w:rsidRPr="00966FA8">
              <w:rPr>
                <w:rFonts w:ascii="Times New Roman" w:eastAsia="Times New Roman" w:hAnsi="Times New Roman"/>
              </w:rPr>
              <w:t>Качество работы пищеблока</w:t>
            </w:r>
          </w:p>
        </w:tc>
        <w:tc>
          <w:tcPr>
            <w:tcW w:w="1843" w:type="dxa"/>
            <w:gridSpan w:val="11"/>
            <w:tcBorders>
              <w:top w:val="single" w:sz="4" w:space="0" w:color="000000"/>
              <w:left w:val="single" w:sz="4" w:space="0" w:color="000000"/>
              <w:bottom w:val="single" w:sz="4" w:space="0" w:color="000000"/>
              <w:right w:val="nil"/>
            </w:tcBorders>
            <w:hideMark/>
          </w:tcPr>
          <w:p w:rsidR="000C2F8C" w:rsidRPr="00966FA8" w:rsidRDefault="000C2F8C" w:rsidP="00175143">
            <w:pPr>
              <w:spacing w:after="0" w:line="240" w:lineRule="auto"/>
              <w:rPr>
                <w:rFonts w:ascii="Times New Roman" w:eastAsia="Times New Roman" w:hAnsi="Times New Roman"/>
              </w:rPr>
            </w:pPr>
            <w:r w:rsidRPr="00966FA8">
              <w:rPr>
                <w:rFonts w:ascii="Times New Roman" w:eastAsia="Times New Roman" w:hAnsi="Times New Roman"/>
              </w:rPr>
              <w:t>Персональный</w:t>
            </w:r>
          </w:p>
        </w:tc>
        <w:tc>
          <w:tcPr>
            <w:tcW w:w="2126" w:type="dxa"/>
            <w:gridSpan w:val="6"/>
            <w:tcBorders>
              <w:top w:val="single" w:sz="4" w:space="0" w:color="000000"/>
              <w:left w:val="single" w:sz="4" w:space="0" w:color="000000"/>
              <w:bottom w:val="single" w:sz="4" w:space="0" w:color="000000"/>
              <w:right w:val="nil"/>
            </w:tcBorders>
            <w:hideMark/>
          </w:tcPr>
          <w:p w:rsidR="000C2F8C" w:rsidRPr="00966FA8" w:rsidRDefault="000C2F8C" w:rsidP="00175143">
            <w:pPr>
              <w:spacing w:after="0" w:line="240" w:lineRule="auto"/>
              <w:rPr>
                <w:rFonts w:ascii="Times New Roman" w:eastAsia="Times New Roman" w:hAnsi="Times New Roman"/>
              </w:rPr>
            </w:pPr>
            <w:r w:rsidRPr="00966FA8">
              <w:rPr>
                <w:rFonts w:ascii="Times New Roman" w:eastAsia="Times New Roman" w:hAnsi="Times New Roman"/>
              </w:rPr>
              <w:t>Беседы, проверка документации</w:t>
            </w:r>
          </w:p>
        </w:tc>
        <w:tc>
          <w:tcPr>
            <w:tcW w:w="1559" w:type="dxa"/>
            <w:gridSpan w:val="7"/>
            <w:tcBorders>
              <w:top w:val="single" w:sz="4" w:space="0" w:color="000000"/>
              <w:left w:val="single" w:sz="4" w:space="0" w:color="000000"/>
              <w:bottom w:val="single" w:sz="4" w:space="0" w:color="000000"/>
              <w:right w:val="nil"/>
            </w:tcBorders>
            <w:hideMark/>
          </w:tcPr>
          <w:p w:rsidR="000C2F8C" w:rsidRPr="00966FA8" w:rsidRDefault="000C2F8C" w:rsidP="00175143">
            <w:pPr>
              <w:spacing w:after="0" w:line="240" w:lineRule="auto"/>
              <w:jc w:val="center"/>
              <w:rPr>
                <w:rFonts w:ascii="Times New Roman" w:eastAsia="Times New Roman" w:hAnsi="Times New Roman"/>
              </w:rPr>
            </w:pPr>
            <w:r w:rsidRPr="00966FA8">
              <w:rPr>
                <w:rFonts w:ascii="Times New Roman" w:eastAsia="Times New Roman" w:hAnsi="Times New Roman"/>
              </w:rPr>
              <w:t>В течение месяца</w:t>
            </w:r>
          </w:p>
        </w:tc>
        <w:tc>
          <w:tcPr>
            <w:tcW w:w="1909" w:type="dxa"/>
            <w:gridSpan w:val="5"/>
            <w:tcBorders>
              <w:top w:val="single" w:sz="4" w:space="0" w:color="000000"/>
              <w:left w:val="single" w:sz="4" w:space="0" w:color="000000"/>
              <w:bottom w:val="single" w:sz="4" w:space="0" w:color="000000"/>
              <w:right w:val="nil"/>
            </w:tcBorders>
            <w:hideMark/>
          </w:tcPr>
          <w:p w:rsidR="000C2F8C" w:rsidRPr="00966FA8" w:rsidRDefault="000C2F8C" w:rsidP="00175143">
            <w:pPr>
              <w:spacing w:after="0" w:line="240" w:lineRule="auto"/>
              <w:rPr>
                <w:rFonts w:ascii="Times New Roman" w:eastAsia="Times New Roman" w:hAnsi="Times New Roman"/>
              </w:rPr>
            </w:pPr>
            <w:r w:rsidRPr="00966FA8">
              <w:rPr>
                <w:rFonts w:ascii="Times New Roman" w:eastAsia="Times New Roman" w:hAnsi="Times New Roman"/>
              </w:rPr>
              <w:t xml:space="preserve">Отчет </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0C2F8C" w:rsidRPr="00966FA8" w:rsidRDefault="000C2F8C" w:rsidP="00175143">
            <w:pPr>
              <w:spacing w:after="0" w:line="240" w:lineRule="auto"/>
              <w:rPr>
                <w:rFonts w:ascii="Times New Roman" w:hAnsi="Times New Roman"/>
              </w:rPr>
            </w:pPr>
            <w:r w:rsidRPr="00966FA8">
              <w:rPr>
                <w:rFonts w:ascii="Times New Roman" w:eastAsia="Times New Roman" w:hAnsi="Times New Roman"/>
              </w:rPr>
              <w:t>Отв. за питание</w:t>
            </w:r>
          </w:p>
        </w:tc>
      </w:tr>
      <w:tr w:rsidR="000C2F8C" w:rsidRPr="00966FA8" w:rsidTr="00871895">
        <w:trPr>
          <w:cantSplit/>
          <w:trHeight w:val="415"/>
        </w:trPr>
        <w:tc>
          <w:tcPr>
            <w:tcW w:w="544" w:type="dxa"/>
            <w:gridSpan w:val="2"/>
            <w:tcBorders>
              <w:top w:val="single" w:sz="4" w:space="0" w:color="000000"/>
              <w:left w:val="single" w:sz="4" w:space="0" w:color="000000"/>
              <w:bottom w:val="single" w:sz="4" w:space="0" w:color="000000"/>
              <w:right w:val="nil"/>
            </w:tcBorders>
            <w:hideMark/>
          </w:tcPr>
          <w:p w:rsidR="000C2F8C" w:rsidRPr="00966FA8" w:rsidRDefault="000C2F8C"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hideMark/>
          </w:tcPr>
          <w:p w:rsidR="000C2F8C" w:rsidRPr="00966FA8" w:rsidRDefault="000C2F8C" w:rsidP="00175143">
            <w:pPr>
              <w:spacing w:after="0" w:line="240" w:lineRule="auto"/>
              <w:rPr>
                <w:rFonts w:ascii="Times New Roman" w:eastAsia="Times New Roman" w:hAnsi="Times New Roman"/>
              </w:rPr>
            </w:pPr>
            <w:r w:rsidRPr="00966FA8">
              <w:rPr>
                <w:rFonts w:ascii="Times New Roman" w:eastAsia="Times New Roman" w:hAnsi="Times New Roman"/>
              </w:rPr>
              <w:t>Деятельность профилактического совета  (по плану)</w:t>
            </w:r>
          </w:p>
        </w:tc>
        <w:tc>
          <w:tcPr>
            <w:tcW w:w="2315" w:type="dxa"/>
            <w:gridSpan w:val="3"/>
            <w:tcBorders>
              <w:top w:val="single" w:sz="4" w:space="0" w:color="000000"/>
              <w:left w:val="single" w:sz="4" w:space="0" w:color="000000"/>
              <w:bottom w:val="single" w:sz="4" w:space="0" w:color="000000"/>
              <w:right w:val="nil"/>
            </w:tcBorders>
            <w:hideMark/>
          </w:tcPr>
          <w:p w:rsidR="000C2F8C" w:rsidRPr="00966FA8" w:rsidRDefault="000C2F8C" w:rsidP="00175143">
            <w:pPr>
              <w:spacing w:after="0" w:line="240" w:lineRule="auto"/>
              <w:rPr>
                <w:rFonts w:ascii="Times New Roman" w:eastAsia="Times New Roman" w:hAnsi="Times New Roman"/>
              </w:rPr>
            </w:pPr>
            <w:r w:rsidRPr="00966FA8">
              <w:rPr>
                <w:rFonts w:ascii="Times New Roman" w:eastAsia="Times New Roman" w:hAnsi="Times New Roman"/>
              </w:rPr>
              <w:t xml:space="preserve">Эффективность работы </w:t>
            </w:r>
          </w:p>
        </w:tc>
        <w:tc>
          <w:tcPr>
            <w:tcW w:w="1843" w:type="dxa"/>
            <w:gridSpan w:val="11"/>
            <w:tcBorders>
              <w:top w:val="single" w:sz="4" w:space="0" w:color="000000"/>
              <w:left w:val="single" w:sz="4" w:space="0" w:color="000000"/>
              <w:bottom w:val="single" w:sz="4" w:space="0" w:color="000000"/>
              <w:right w:val="nil"/>
            </w:tcBorders>
            <w:hideMark/>
          </w:tcPr>
          <w:p w:rsidR="000C2F8C" w:rsidRPr="00966FA8" w:rsidRDefault="000C2F8C" w:rsidP="00175143">
            <w:pPr>
              <w:spacing w:after="0" w:line="240" w:lineRule="auto"/>
              <w:rPr>
                <w:rFonts w:ascii="Times New Roman" w:eastAsia="Times New Roman" w:hAnsi="Times New Roman"/>
              </w:rPr>
            </w:pPr>
            <w:r w:rsidRPr="00966FA8">
              <w:rPr>
                <w:rFonts w:ascii="Times New Roman" w:eastAsia="Times New Roman" w:hAnsi="Times New Roman"/>
              </w:rPr>
              <w:t>Тематический</w:t>
            </w:r>
          </w:p>
        </w:tc>
        <w:tc>
          <w:tcPr>
            <w:tcW w:w="2126" w:type="dxa"/>
            <w:gridSpan w:val="6"/>
            <w:tcBorders>
              <w:top w:val="single" w:sz="4" w:space="0" w:color="000000"/>
              <w:left w:val="single" w:sz="4" w:space="0" w:color="000000"/>
              <w:bottom w:val="single" w:sz="4" w:space="0" w:color="000000"/>
              <w:right w:val="nil"/>
            </w:tcBorders>
            <w:hideMark/>
          </w:tcPr>
          <w:p w:rsidR="000C2F8C" w:rsidRPr="00966FA8" w:rsidRDefault="000C2F8C" w:rsidP="00175143">
            <w:pPr>
              <w:spacing w:after="0" w:line="240" w:lineRule="auto"/>
              <w:rPr>
                <w:rFonts w:ascii="Times New Roman" w:eastAsia="Times New Roman" w:hAnsi="Times New Roman"/>
              </w:rPr>
            </w:pPr>
            <w:r w:rsidRPr="00966FA8">
              <w:rPr>
                <w:rFonts w:ascii="Times New Roman" w:eastAsia="Times New Roman" w:hAnsi="Times New Roman"/>
              </w:rPr>
              <w:t>Беседы с учащимися, проверка документации</w:t>
            </w:r>
          </w:p>
        </w:tc>
        <w:tc>
          <w:tcPr>
            <w:tcW w:w="1559" w:type="dxa"/>
            <w:gridSpan w:val="7"/>
            <w:tcBorders>
              <w:top w:val="single" w:sz="4" w:space="0" w:color="000000"/>
              <w:left w:val="single" w:sz="4" w:space="0" w:color="000000"/>
              <w:bottom w:val="single" w:sz="4" w:space="0" w:color="000000"/>
              <w:right w:val="nil"/>
            </w:tcBorders>
            <w:hideMark/>
          </w:tcPr>
          <w:p w:rsidR="000C2F8C" w:rsidRPr="00966FA8" w:rsidRDefault="000C2F8C" w:rsidP="00175143">
            <w:pPr>
              <w:spacing w:after="0" w:line="240" w:lineRule="auto"/>
              <w:jc w:val="center"/>
              <w:rPr>
                <w:rFonts w:ascii="Times New Roman" w:eastAsia="Times New Roman" w:hAnsi="Times New Roman"/>
              </w:rPr>
            </w:pPr>
            <w:r w:rsidRPr="00966FA8">
              <w:rPr>
                <w:rFonts w:ascii="Times New Roman" w:eastAsia="Times New Roman" w:hAnsi="Times New Roman"/>
              </w:rPr>
              <w:t>В течение месяца</w:t>
            </w:r>
          </w:p>
        </w:tc>
        <w:tc>
          <w:tcPr>
            <w:tcW w:w="1909" w:type="dxa"/>
            <w:gridSpan w:val="5"/>
            <w:tcBorders>
              <w:top w:val="single" w:sz="4" w:space="0" w:color="000000"/>
              <w:left w:val="single" w:sz="4" w:space="0" w:color="000000"/>
              <w:bottom w:val="single" w:sz="4" w:space="0" w:color="000000"/>
              <w:right w:val="nil"/>
            </w:tcBorders>
            <w:hideMark/>
          </w:tcPr>
          <w:p w:rsidR="000C2F8C" w:rsidRPr="00966FA8" w:rsidRDefault="000C2F8C" w:rsidP="00175143">
            <w:pPr>
              <w:spacing w:after="0" w:line="240" w:lineRule="auto"/>
              <w:rPr>
                <w:rFonts w:ascii="Times New Roman" w:eastAsia="Times New Roman" w:hAnsi="Times New Roman"/>
              </w:rPr>
            </w:pPr>
            <w:r w:rsidRPr="00966FA8">
              <w:rPr>
                <w:rFonts w:ascii="Times New Roman" w:eastAsia="Times New Roman" w:hAnsi="Times New Roman"/>
              </w:rPr>
              <w:t>План работы с учащимися «группы риска»</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0C2F8C" w:rsidRPr="00966FA8" w:rsidRDefault="000C2F8C" w:rsidP="00175143">
            <w:pPr>
              <w:snapToGrid w:val="0"/>
              <w:spacing w:after="0" w:line="240" w:lineRule="auto"/>
              <w:jc w:val="both"/>
              <w:rPr>
                <w:rFonts w:ascii="Times New Roman" w:hAnsi="Times New Roman"/>
              </w:rPr>
            </w:pPr>
            <w:r w:rsidRPr="00966FA8">
              <w:rPr>
                <w:rFonts w:ascii="Times New Roman" w:eastAsia="Times New Roman" w:hAnsi="Times New Roman"/>
              </w:rPr>
              <w:t xml:space="preserve">Твердохлебова С.Н., </w:t>
            </w:r>
          </w:p>
          <w:p w:rsidR="000C2F8C" w:rsidRPr="00966FA8" w:rsidRDefault="000C2F8C" w:rsidP="00175143">
            <w:pPr>
              <w:snapToGrid w:val="0"/>
              <w:spacing w:after="0" w:line="240" w:lineRule="auto"/>
              <w:jc w:val="both"/>
              <w:rPr>
                <w:rFonts w:ascii="Times New Roman" w:hAnsi="Times New Roman"/>
              </w:rPr>
            </w:pPr>
            <w:r w:rsidRPr="00966FA8">
              <w:rPr>
                <w:rFonts w:ascii="Times New Roman" w:hAnsi="Times New Roman"/>
              </w:rPr>
              <w:t xml:space="preserve"> заместитель директора</w:t>
            </w:r>
          </w:p>
        </w:tc>
      </w:tr>
      <w:tr w:rsidR="000C2F8C" w:rsidRPr="00966FA8" w:rsidTr="00321D69">
        <w:trPr>
          <w:cantSplit/>
          <w:trHeight w:val="415"/>
        </w:trPr>
        <w:tc>
          <w:tcPr>
            <w:tcW w:w="15310" w:type="dxa"/>
            <w:gridSpan w:val="42"/>
            <w:tcBorders>
              <w:top w:val="single" w:sz="4" w:space="0" w:color="000000"/>
              <w:left w:val="single" w:sz="4" w:space="0" w:color="000000"/>
              <w:bottom w:val="single" w:sz="4" w:space="0" w:color="000000"/>
              <w:right w:val="single" w:sz="4" w:space="0" w:color="000000"/>
            </w:tcBorders>
          </w:tcPr>
          <w:p w:rsidR="000C2F8C" w:rsidRPr="00966FA8" w:rsidRDefault="000C2F8C" w:rsidP="00175143">
            <w:pPr>
              <w:snapToGrid w:val="0"/>
              <w:spacing w:after="0" w:line="240" w:lineRule="auto"/>
              <w:jc w:val="both"/>
              <w:rPr>
                <w:rFonts w:ascii="Times New Roman" w:eastAsia="Times New Roman" w:hAnsi="Times New Roman"/>
              </w:rPr>
            </w:pPr>
            <w:r w:rsidRPr="00966FA8">
              <w:rPr>
                <w:rFonts w:ascii="Times New Roman" w:eastAsia="Times New Roman" w:hAnsi="Times New Roman" w:cs="Times New Roman"/>
                <w:b/>
                <w:lang w:eastAsia="ar-SA"/>
              </w:rPr>
              <w:t>Блок 5. Состояние преподавания учебных предметов</w:t>
            </w:r>
          </w:p>
        </w:tc>
      </w:tr>
      <w:tr w:rsidR="000C2F8C" w:rsidRPr="00966FA8" w:rsidTr="00560A60">
        <w:trPr>
          <w:cantSplit/>
          <w:trHeight w:val="415"/>
        </w:trPr>
        <w:tc>
          <w:tcPr>
            <w:tcW w:w="544" w:type="dxa"/>
            <w:gridSpan w:val="2"/>
            <w:tcBorders>
              <w:top w:val="single" w:sz="4" w:space="0" w:color="000000"/>
              <w:left w:val="single" w:sz="4" w:space="0" w:color="000000"/>
              <w:bottom w:val="single" w:sz="4" w:space="0" w:color="000000"/>
              <w:right w:val="nil"/>
            </w:tcBorders>
          </w:tcPr>
          <w:p w:rsidR="000C2F8C" w:rsidRPr="00966FA8" w:rsidRDefault="000C2F8C"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jc w:val="both"/>
              <w:rPr>
                <w:rFonts w:ascii="Times New Roman" w:hAnsi="Times New Roman"/>
              </w:rPr>
            </w:pPr>
            <w:r w:rsidRPr="00966FA8">
              <w:rPr>
                <w:rFonts w:ascii="Times New Roman" w:hAnsi="Times New Roman"/>
              </w:rPr>
              <w:t>Состояние преподавания математики в 5-11 классах</w:t>
            </w:r>
          </w:p>
        </w:tc>
        <w:tc>
          <w:tcPr>
            <w:tcW w:w="2315" w:type="dxa"/>
            <w:gridSpan w:val="3"/>
            <w:tcBorders>
              <w:top w:val="single" w:sz="4" w:space="0" w:color="000000"/>
              <w:left w:val="single" w:sz="4" w:space="0" w:color="000000"/>
              <w:bottom w:val="single" w:sz="4" w:space="0" w:color="000000"/>
              <w:right w:val="nil"/>
            </w:tcBorders>
          </w:tcPr>
          <w:p w:rsidR="000C2F8C" w:rsidRPr="00966FA8" w:rsidRDefault="000C2F8C" w:rsidP="00321D69">
            <w:pPr>
              <w:tabs>
                <w:tab w:val="left" w:pos="312"/>
              </w:tabs>
              <w:spacing w:after="0" w:line="240" w:lineRule="auto"/>
              <w:jc w:val="both"/>
              <w:rPr>
                <w:rFonts w:ascii="Times New Roman" w:hAnsi="Times New Roman"/>
              </w:rPr>
            </w:pPr>
            <w:r w:rsidRPr="00966FA8">
              <w:rPr>
                <w:rFonts w:ascii="Times New Roman" w:hAnsi="Times New Roman"/>
              </w:rPr>
              <w:t xml:space="preserve">Изучение: </w:t>
            </w:r>
          </w:p>
          <w:p w:rsidR="000C2F8C" w:rsidRPr="00966FA8" w:rsidRDefault="000C2F8C"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Качества ведения уроков математики;</w:t>
            </w:r>
          </w:p>
          <w:p w:rsidR="000C2F8C" w:rsidRPr="00966FA8" w:rsidRDefault="000C2F8C"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Результативности учащихся при проведении контрольных, срезовых работ</w:t>
            </w:r>
          </w:p>
        </w:tc>
        <w:tc>
          <w:tcPr>
            <w:tcW w:w="1843" w:type="dxa"/>
            <w:gridSpan w:val="11"/>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jc w:val="both"/>
              <w:rPr>
                <w:rFonts w:ascii="Times New Roman" w:hAnsi="Times New Roman"/>
              </w:rPr>
            </w:pPr>
            <w:r w:rsidRPr="00966FA8">
              <w:rPr>
                <w:rFonts w:ascii="Times New Roman" w:hAnsi="Times New Roman"/>
              </w:rPr>
              <w:t>Фронтальный</w:t>
            </w:r>
          </w:p>
        </w:tc>
        <w:tc>
          <w:tcPr>
            <w:tcW w:w="2126" w:type="dxa"/>
            <w:gridSpan w:val="6"/>
            <w:tcBorders>
              <w:top w:val="single" w:sz="4" w:space="0" w:color="000000"/>
              <w:left w:val="single" w:sz="4" w:space="0" w:color="000000"/>
              <w:bottom w:val="single" w:sz="4" w:space="0" w:color="000000"/>
              <w:right w:val="nil"/>
            </w:tcBorders>
          </w:tcPr>
          <w:p w:rsidR="000C2F8C" w:rsidRPr="00966FA8" w:rsidRDefault="000C2F8C" w:rsidP="00321D69">
            <w:pPr>
              <w:tabs>
                <w:tab w:val="left" w:pos="214"/>
                <w:tab w:val="left" w:pos="374"/>
              </w:tabs>
              <w:spacing w:after="0" w:line="240" w:lineRule="auto"/>
              <w:jc w:val="both"/>
              <w:rPr>
                <w:rFonts w:ascii="Times New Roman" w:hAnsi="Times New Roman"/>
              </w:rPr>
            </w:pPr>
            <w:r w:rsidRPr="00966FA8">
              <w:rPr>
                <w:rFonts w:ascii="Times New Roman" w:hAnsi="Times New Roman"/>
              </w:rPr>
              <w:t xml:space="preserve">1.Посещение учебных занятий.    </w:t>
            </w:r>
          </w:p>
          <w:p w:rsidR="000C2F8C" w:rsidRPr="00966FA8" w:rsidRDefault="000C2F8C" w:rsidP="00321D69">
            <w:pPr>
              <w:spacing w:after="0" w:line="240" w:lineRule="auto"/>
              <w:jc w:val="both"/>
              <w:rPr>
                <w:rFonts w:ascii="Times New Roman" w:hAnsi="Times New Roman"/>
              </w:rPr>
            </w:pPr>
            <w:r w:rsidRPr="00966FA8">
              <w:rPr>
                <w:rFonts w:ascii="Times New Roman" w:hAnsi="Times New Roman"/>
              </w:rPr>
              <w:t>2.Проверка документации: классных журналов, календарно-тематического планирования, рабочих тетрадей учеников;</w:t>
            </w:r>
          </w:p>
          <w:p w:rsidR="000C2F8C" w:rsidRPr="00966FA8" w:rsidRDefault="000C2F8C" w:rsidP="00321D69">
            <w:pPr>
              <w:spacing w:after="0" w:line="240" w:lineRule="auto"/>
              <w:jc w:val="both"/>
              <w:rPr>
                <w:rFonts w:ascii="Times New Roman" w:hAnsi="Times New Roman"/>
              </w:rPr>
            </w:pPr>
            <w:r w:rsidRPr="00966FA8">
              <w:rPr>
                <w:rFonts w:ascii="Times New Roman" w:hAnsi="Times New Roman"/>
              </w:rPr>
              <w:t xml:space="preserve">3. Отслеживание результативности учащихся </w:t>
            </w:r>
          </w:p>
        </w:tc>
        <w:tc>
          <w:tcPr>
            <w:tcW w:w="1559" w:type="dxa"/>
            <w:gridSpan w:val="7"/>
            <w:tcBorders>
              <w:top w:val="single" w:sz="4" w:space="0" w:color="000000"/>
              <w:left w:val="single" w:sz="4" w:space="0" w:color="000000"/>
              <w:bottom w:val="single" w:sz="4" w:space="0" w:color="000000"/>
              <w:right w:val="nil"/>
            </w:tcBorders>
          </w:tcPr>
          <w:p w:rsidR="000C2F8C" w:rsidRPr="00966FA8" w:rsidRDefault="000C2F8C" w:rsidP="00321D69">
            <w:pPr>
              <w:spacing w:after="0" w:line="240" w:lineRule="auto"/>
              <w:jc w:val="both"/>
              <w:rPr>
                <w:rFonts w:ascii="Times New Roman" w:hAnsi="Times New Roman"/>
              </w:rPr>
            </w:pPr>
            <w:r w:rsidRPr="00966FA8">
              <w:rPr>
                <w:rFonts w:ascii="Times New Roman" w:hAnsi="Times New Roman"/>
              </w:rPr>
              <w:t xml:space="preserve">Январь </w:t>
            </w:r>
          </w:p>
        </w:tc>
        <w:tc>
          <w:tcPr>
            <w:tcW w:w="1909" w:type="dxa"/>
            <w:gridSpan w:val="5"/>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jc w:val="both"/>
              <w:rPr>
                <w:rFonts w:ascii="Times New Roman" w:hAnsi="Times New Roman"/>
              </w:rPr>
            </w:pPr>
            <w:r w:rsidRPr="00966FA8">
              <w:rPr>
                <w:rFonts w:ascii="Times New Roman" w:hAnsi="Times New Roman"/>
              </w:rPr>
              <w:t xml:space="preserve">Справка, </w:t>
            </w:r>
          </w:p>
          <w:p w:rsidR="000C2F8C" w:rsidRPr="00966FA8" w:rsidRDefault="000C2F8C" w:rsidP="008417DC">
            <w:pPr>
              <w:spacing w:after="0" w:line="240" w:lineRule="auto"/>
              <w:jc w:val="both"/>
              <w:rPr>
                <w:rFonts w:ascii="Times New Roman" w:hAnsi="Times New Roman"/>
              </w:rPr>
            </w:pPr>
            <w:r w:rsidRPr="00966FA8">
              <w:rPr>
                <w:rFonts w:ascii="Times New Roman" w:hAnsi="Times New Roman"/>
              </w:rPr>
              <w:t>МС</w:t>
            </w:r>
          </w:p>
        </w:tc>
        <w:tc>
          <w:tcPr>
            <w:tcW w:w="2344" w:type="dxa"/>
            <w:gridSpan w:val="5"/>
            <w:tcBorders>
              <w:top w:val="single" w:sz="4" w:space="0" w:color="000000"/>
              <w:left w:val="single" w:sz="4" w:space="0" w:color="000000"/>
              <w:bottom w:val="single" w:sz="4" w:space="0" w:color="000000"/>
              <w:right w:val="single" w:sz="4" w:space="0" w:color="000000"/>
            </w:tcBorders>
          </w:tcPr>
          <w:p w:rsidR="000C2F8C" w:rsidRPr="00966FA8" w:rsidRDefault="000C2F8C" w:rsidP="008417DC">
            <w:pPr>
              <w:snapToGrid w:val="0"/>
              <w:spacing w:after="0" w:line="240" w:lineRule="auto"/>
              <w:jc w:val="both"/>
              <w:rPr>
                <w:rFonts w:ascii="Times New Roman" w:hAnsi="Times New Roman"/>
              </w:rPr>
            </w:pPr>
            <w:r w:rsidRPr="00966FA8">
              <w:rPr>
                <w:rFonts w:ascii="Times New Roman" w:hAnsi="Times New Roman"/>
              </w:rPr>
              <w:t xml:space="preserve">Желтобрюхова С.Н., директор </w:t>
            </w:r>
          </w:p>
          <w:p w:rsidR="000C2F8C" w:rsidRPr="00966FA8" w:rsidRDefault="000C2F8C" w:rsidP="008417DC">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0C2F8C" w:rsidRPr="00966FA8" w:rsidRDefault="000C2F8C" w:rsidP="008417DC">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w:t>
            </w:r>
          </w:p>
          <w:p w:rsidR="000C2F8C" w:rsidRPr="00966FA8" w:rsidRDefault="000C2F8C" w:rsidP="00321D69">
            <w:pPr>
              <w:spacing w:after="0" w:line="240" w:lineRule="auto"/>
              <w:jc w:val="both"/>
              <w:rPr>
                <w:rFonts w:ascii="Times New Roman" w:hAnsi="Times New Roman"/>
              </w:rPr>
            </w:pPr>
          </w:p>
        </w:tc>
      </w:tr>
      <w:tr w:rsidR="000C2F8C" w:rsidRPr="00966FA8" w:rsidTr="00560A60">
        <w:trPr>
          <w:cantSplit/>
          <w:trHeight w:val="415"/>
        </w:trPr>
        <w:tc>
          <w:tcPr>
            <w:tcW w:w="544" w:type="dxa"/>
            <w:gridSpan w:val="2"/>
            <w:tcBorders>
              <w:top w:val="single" w:sz="4" w:space="0" w:color="000000"/>
              <w:left w:val="single" w:sz="4" w:space="0" w:color="000000"/>
              <w:bottom w:val="single" w:sz="4" w:space="0" w:color="000000"/>
              <w:right w:val="nil"/>
            </w:tcBorders>
          </w:tcPr>
          <w:p w:rsidR="000C2F8C" w:rsidRPr="00966FA8" w:rsidRDefault="000C2F8C"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2</w:t>
            </w:r>
          </w:p>
        </w:tc>
        <w:tc>
          <w:tcPr>
            <w:tcW w:w="2670" w:type="dxa"/>
            <w:gridSpan w:val="3"/>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rPr>
                <w:rFonts w:ascii="Times New Roman" w:hAnsi="Times New Roman"/>
              </w:rPr>
            </w:pPr>
            <w:r w:rsidRPr="00966FA8">
              <w:rPr>
                <w:rFonts w:ascii="Times New Roman" w:hAnsi="Times New Roman"/>
              </w:rPr>
              <w:t xml:space="preserve">Проверка тетрадей учащихся 5-11 классов для письменных и контрольных работ по математике, русскому языку и литературе </w:t>
            </w:r>
          </w:p>
        </w:tc>
        <w:tc>
          <w:tcPr>
            <w:tcW w:w="2315" w:type="dxa"/>
            <w:gridSpan w:val="3"/>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rPr>
                <w:rFonts w:ascii="Times New Roman" w:hAnsi="Times New Roman"/>
              </w:rPr>
            </w:pPr>
            <w:r w:rsidRPr="00966FA8">
              <w:rPr>
                <w:rFonts w:ascii="Times New Roman" w:hAnsi="Times New Roman"/>
              </w:rPr>
              <w:t xml:space="preserve">- Качество и периодичность проверки рабочих тетрадей. </w:t>
            </w:r>
          </w:p>
          <w:p w:rsidR="000C2F8C" w:rsidRPr="00966FA8" w:rsidRDefault="000C2F8C" w:rsidP="008417DC">
            <w:pPr>
              <w:spacing w:after="0" w:line="240" w:lineRule="auto"/>
              <w:rPr>
                <w:rFonts w:ascii="Times New Roman" w:hAnsi="Times New Roman"/>
              </w:rPr>
            </w:pPr>
            <w:r w:rsidRPr="00966FA8">
              <w:rPr>
                <w:rFonts w:ascii="Times New Roman" w:hAnsi="Times New Roman"/>
              </w:rPr>
              <w:t>- Внешний вид тетрадей.</w:t>
            </w:r>
          </w:p>
          <w:p w:rsidR="000C2F8C" w:rsidRPr="00966FA8" w:rsidRDefault="000C2F8C" w:rsidP="008417DC">
            <w:pPr>
              <w:spacing w:after="0" w:line="240" w:lineRule="auto"/>
              <w:rPr>
                <w:rFonts w:ascii="Times New Roman" w:hAnsi="Times New Roman"/>
              </w:rPr>
            </w:pPr>
            <w:r w:rsidRPr="00966FA8">
              <w:rPr>
                <w:rFonts w:ascii="Times New Roman" w:hAnsi="Times New Roman"/>
              </w:rPr>
              <w:t>- Соблюдение единого орфографического режима и объективность выставления оценок, система работы над ошибками.</w:t>
            </w:r>
          </w:p>
        </w:tc>
        <w:tc>
          <w:tcPr>
            <w:tcW w:w="1843" w:type="dxa"/>
            <w:gridSpan w:val="11"/>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rPr>
                <w:rFonts w:ascii="Times New Roman" w:hAnsi="Times New Roman"/>
              </w:rPr>
            </w:pPr>
            <w:r w:rsidRPr="00966FA8">
              <w:rPr>
                <w:rFonts w:ascii="Times New Roman" w:hAnsi="Times New Roman"/>
              </w:rPr>
              <w:t>Тематический</w:t>
            </w:r>
          </w:p>
          <w:p w:rsidR="000C2F8C" w:rsidRPr="00966FA8" w:rsidRDefault="000C2F8C" w:rsidP="008417DC">
            <w:pPr>
              <w:spacing w:after="0" w:line="240" w:lineRule="auto"/>
              <w:rPr>
                <w:rFonts w:ascii="Times New Roman" w:hAnsi="Times New Roman"/>
              </w:rPr>
            </w:pPr>
            <w:r w:rsidRPr="00966FA8">
              <w:rPr>
                <w:rFonts w:ascii="Times New Roman" w:hAnsi="Times New Roman"/>
              </w:rPr>
              <w:t> </w:t>
            </w:r>
          </w:p>
          <w:p w:rsidR="000C2F8C" w:rsidRPr="00966FA8" w:rsidRDefault="000C2F8C" w:rsidP="008417DC">
            <w:pPr>
              <w:spacing w:after="0" w:line="240" w:lineRule="auto"/>
              <w:rPr>
                <w:rFonts w:ascii="Times New Roman" w:hAnsi="Times New Roman"/>
              </w:rPr>
            </w:pPr>
            <w:r w:rsidRPr="00966FA8">
              <w:rPr>
                <w:rFonts w:ascii="Times New Roman" w:hAnsi="Times New Roman"/>
              </w:rPr>
              <w:t>Классно-обобщающий</w:t>
            </w:r>
          </w:p>
        </w:tc>
        <w:tc>
          <w:tcPr>
            <w:tcW w:w="2126" w:type="dxa"/>
            <w:gridSpan w:val="6"/>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rPr>
                <w:rFonts w:ascii="Times New Roman" w:hAnsi="Times New Roman"/>
              </w:rPr>
            </w:pPr>
            <w:r w:rsidRPr="00966FA8">
              <w:rPr>
                <w:rFonts w:ascii="Times New Roman" w:hAnsi="Times New Roman"/>
              </w:rPr>
              <w:t>Наблюдение</w:t>
            </w:r>
          </w:p>
          <w:p w:rsidR="000C2F8C" w:rsidRPr="00966FA8" w:rsidRDefault="000C2F8C" w:rsidP="008417DC">
            <w:pPr>
              <w:spacing w:after="0" w:line="240" w:lineRule="auto"/>
              <w:rPr>
                <w:rFonts w:ascii="Times New Roman" w:hAnsi="Times New Roman"/>
              </w:rPr>
            </w:pPr>
            <w:r w:rsidRPr="00966FA8">
              <w:rPr>
                <w:rFonts w:ascii="Times New Roman" w:hAnsi="Times New Roman"/>
              </w:rPr>
              <w:t> </w:t>
            </w:r>
          </w:p>
          <w:p w:rsidR="000C2F8C" w:rsidRPr="00966FA8" w:rsidRDefault="000C2F8C" w:rsidP="008417DC">
            <w:pPr>
              <w:spacing w:after="0" w:line="240" w:lineRule="auto"/>
              <w:rPr>
                <w:rFonts w:ascii="Times New Roman" w:hAnsi="Times New Roman"/>
              </w:rPr>
            </w:pPr>
            <w:r w:rsidRPr="00966FA8">
              <w:rPr>
                <w:rFonts w:ascii="Times New Roman" w:hAnsi="Times New Roman"/>
              </w:rPr>
              <w:t>Анализ</w:t>
            </w:r>
          </w:p>
        </w:tc>
        <w:tc>
          <w:tcPr>
            <w:tcW w:w="1559" w:type="dxa"/>
            <w:gridSpan w:val="7"/>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rPr>
                <w:rFonts w:ascii="Times New Roman" w:hAnsi="Times New Roman"/>
              </w:rPr>
            </w:pPr>
            <w:r w:rsidRPr="00966FA8">
              <w:rPr>
                <w:rFonts w:ascii="Times New Roman" w:hAnsi="Times New Roman"/>
              </w:rPr>
              <w:t>Январь</w:t>
            </w:r>
          </w:p>
        </w:tc>
        <w:tc>
          <w:tcPr>
            <w:tcW w:w="1909" w:type="dxa"/>
            <w:gridSpan w:val="5"/>
            <w:tcBorders>
              <w:top w:val="single" w:sz="4" w:space="0" w:color="000000"/>
              <w:left w:val="single" w:sz="4" w:space="0" w:color="000000"/>
              <w:bottom w:val="single" w:sz="4" w:space="0" w:color="000000"/>
              <w:right w:val="nil"/>
            </w:tcBorders>
          </w:tcPr>
          <w:p w:rsidR="000C2F8C" w:rsidRPr="00966FA8" w:rsidRDefault="000C2F8C" w:rsidP="008417DC">
            <w:pPr>
              <w:spacing w:after="0" w:line="240" w:lineRule="auto"/>
              <w:rPr>
                <w:rFonts w:ascii="Times New Roman" w:hAnsi="Times New Roman"/>
              </w:rPr>
            </w:pPr>
            <w:r w:rsidRPr="00966FA8">
              <w:rPr>
                <w:rFonts w:ascii="Times New Roman" w:hAnsi="Times New Roman"/>
              </w:rPr>
              <w:t>Информационная справка</w:t>
            </w:r>
          </w:p>
          <w:p w:rsidR="000C2F8C" w:rsidRPr="00966FA8" w:rsidRDefault="000C2F8C" w:rsidP="008417DC">
            <w:pPr>
              <w:spacing w:after="0" w:line="240" w:lineRule="auto"/>
              <w:rPr>
                <w:rFonts w:ascii="Times New Roman" w:hAnsi="Times New Roman"/>
              </w:rPr>
            </w:pPr>
            <w:r w:rsidRPr="00966FA8">
              <w:rPr>
                <w:rFonts w:ascii="Times New Roman" w:hAnsi="Times New Roman"/>
              </w:rPr>
              <w:t>Индивидуальные беседы</w:t>
            </w:r>
          </w:p>
        </w:tc>
        <w:tc>
          <w:tcPr>
            <w:tcW w:w="2344" w:type="dxa"/>
            <w:gridSpan w:val="5"/>
            <w:tcBorders>
              <w:top w:val="single" w:sz="4" w:space="0" w:color="000000"/>
              <w:left w:val="single" w:sz="4" w:space="0" w:color="000000"/>
              <w:bottom w:val="single" w:sz="4" w:space="0" w:color="000000"/>
              <w:right w:val="single" w:sz="4" w:space="0" w:color="000000"/>
            </w:tcBorders>
          </w:tcPr>
          <w:p w:rsidR="000C2F8C" w:rsidRPr="00966FA8" w:rsidRDefault="000C2F8C" w:rsidP="008417DC">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0C2F8C" w:rsidRPr="00966FA8" w:rsidRDefault="000C2F8C" w:rsidP="008417DC">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w:t>
            </w:r>
          </w:p>
          <w:p w:rsidR="000C2F8C" w:rsidRPr="00966FA8" w:rsidRDefault="000C2F8C" w:rsidP="008417DC">
            <w:pPr>
              <w:spacing w:after="0" w:line="240" w:lineRule="auto"/>
              <w:rPr>
                <w:rFonts w:ascii="Times New Roman" w:hAnsi="Times New Roman"/>
              </w:rPr>
            </w:pPr>
          </w:p>
        </w:tc>
      </w:tr>
      <w:tr w:rsidR="00E462E5" w:rsidRPr="00966FA8" w:rsidTr="00560A60">
        <w:trPr>
          <w:cantSplit/>
          <w:trHeight w:val="415"/>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E462E5">
            <w:pPr>
              <w:spacing w:after="0" w:line="240" w:lineRule="auto"/>
              <w:jc w:val="both"/>
              <w:rPr>
                <w:rFonts w:ascii="Times New Roman" w:hAnsi="Times New Roman"/>
              </w:rPr>
            </w:pPr>
            <w:r w:rsidRPr="00966FA8">
              <w:rPr>
                <w:rFonts w:ascii="Times New Roman" w:hAnsi="Times New Roman"/>
              </w:rPr>
              <w:t>Состояние преподавания иностранного языка в 2-11 классах</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4C471D">
            <w:pPr>
              <w:tabs>
                <w:tab w:val="left" w:pos="312"/>
              </w:tabs>
              <w:spacing w:after="0" w:line="240" w:lineRule="auto"/>
              <w:jc w:val="both"/>
              <w:rPr>
                <w:rFonts w:ascii="Times New Roman" w:hAnsi="Times New Roman"/>
              </w:rPr>
            </w:pPr>
            <w:r w:rsidRPr="00966FA8">
              <w:rPr>
                <w:rFonts w:ascii="Times New Roman" w:hAnsi="Times New Roman"/>
              </w:rPr>
              <w:t xml:space="preserve">Изучение: </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Качества ведения уроков иностранного языка;</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Результативности учащихся при проведении контрольных, срезовых работ</w:t>
            </w:r>
          </w:p>
        </w:tc>
        <w:tc>
          <w:tcPr>
            <w:tcW w:w="1843" w:type="dxa"/>
            <w:gridSpan w:val="11"/>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Фронтальный</w:t>
            </w:r>
          </w:p>
        </w:tc>
        <w:tc>
          <w:tcPr>
            <w:tcW w:w="2126" w:type="dxa"/>
            <w:gridSpan w:val="6"/>
            <w:tcBorders>
              <w:top w:val="single" w:sz="4" w:space="0" w:color="000000"/>
              <w:left w:val="single" w:sz="4" w:space="0" w:color="000000"/>
              <w:bottom w:val="single" w:sz="4" w:space="0" w:color="000000"/>
              <w:right w:val="nil"/>
            </w:tcBorders>
          </w:tcPr>
          <w:p w:rsidR="00E462E5" w:rsidRPr="00966FA8" w:rsidRDefault="00E462E5" w:rsidP="004C471D">
            <w:pPr>
              <w:tabs>
                <w:tab w:val="left" w:pos="214"/>
                <w:tab w:val="left" w:pos="374"/>
              </w:tabs>
              <w:spacing w:after="0" w:line="240" w:lineRule="auto"/>
              <w:jc w:val="both"/>
              <w:rPr>
                <w:rFonts w:ascii="Times New Roman" w:hAnsi="Times New Roman"/>
              </w:rPr>
            </w:pPr>
            <w:r w:rsidRPr="00966FA8">
              <w:rPr>
                <w:rFonts w:ascii="Times New Roman" w:hAnsi="Times New Roman"/>
              </w:rPr>
              <w:t xml:space="preserve">1.Посещение учебных занятий.    </w:t>
            </w:r>
          </w:p>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2.Проверка документации: классных журналов, календарно-тематического планирования, рабочих тетрадей учеников;</w:t>
            </w:r>
          </w:p>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 xml:space="preserve">3. Отслеживание результативности учащихся </w:t>
            </w:r>
          </w:p>
        </w:tc>
        <w:tc>
          <w:tcPr>
            <w:tcW w:w="1559" w:type="dxa"/>
            <w:gridSpan w:val="7"/>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 xml:space="preserve">Январь </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 xml:space="preserve">Справка, </w:t>
            </w:r>
          </w:p>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МС</w:t>
            </w: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4C471D">
            <w:pPr>
              <w:snapToGrid w:val="0"/>
              <w:spacing w:after="0" w:line="240" w:lineRule="auto"/>
              <w:jc w:val="both"/>
              <w:rPr>
                <w:rFonts w:ascii="Times New Roman" w:hAnsi="Times New Roman"/>
              </w:rPr>
            </w:pPr>
            <w:r w:rsidRPr="00966FA8">
              <w:rPr>
                <w:rFonts w:ascii="Times New Roman" w:hAnsi="Times New Roman"/>
              </w:rPr>
              <w:t xml:space="preserve">Желтобрюхова С.Н., директор </w:t>
            </w:r>
          </w:p>
          <w:p w:rsidR="00E462E5" w:rsidRPr="00966FA8" w:rsidRDefault="00E462E5" w:rsidP="004C471D">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E462E5" w:rsidRPr="00966FA8" w:rsidRDefault="00E462E5" w:rsidP="004C471D">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 заместитель директора</w:t>
            </w:r>
          </w:p>
          <w:p w:rsidR="00E462E5" w:rsidRPr="00966FA8" w:rsidRDefault="00E462E5" w:rsidP="004C471D">
            <w:pPr>
              <w:spacing w:after="0" w:line="240" w:lineRule="auto"/>
              <w:jc w:val="both"/>
              <w:rPr>
                <w:rFonts w:ascii="Times New Roman" w:hAnsi="Times New Roman"/>
              </w:rPr>
            </w:pPr>
          </w:p>
        </w:tc>
      </w:tr>
      <w:tr w:rsidR="00E462E5" w:rsidRPr="00966FA8" w:rsidTr="00C95BEC">
        <w:trPr>
          <w:cantSplit/>
          <w:trHeight w:val="267"/>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6. Состояние учебно – методической работы</w:t>
            </w:r>
          </w:p>
        </w:tc>
      </w:tr>
      <w:tr w:rsidR="00E462E5" w:rsidRPr="00966FA8" w:rsidTr="00AD04CD">
        <w:trPr>
          <w:cantSplit/>
          <w:trHeight w:val="418"/>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rPr>
            </w:pPr>
            <w:r w:rsidRPr="00966FA8">
              <w:rPr>
                <w:rFonts w:ascii="Times New Roman" w:eastAsia="Times New Roman" w:hAnsi="Times New Roman"/>
              </w:rPr>
              <w:t xml:space="preserve"> Корректировка планов методической работы</w:t>
            </w:r>
          </w:p>
        </w:tc>
        <w:tc>
          <w:tcPr>
            <w:tcW w:w="2315" w:type="dxa"/>
            <w:gridSpan w:val="3"/>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rPr>
            </w:pPr>
            <w:r w:rsidRPr="00966FA8">
              <w:rPr>
                <w:rFonts w:ascii="Times New Roman" w:eastAsia="Times New Roman" w:hAnsi="Times New Roman"/>
              </w:rPr>
              <w:t>Учебно -  воспитательный</w:t>
            </w:r>
          </w:p>
          <w:p w:rsidR="00E462E5" w:rsidRPr="00966FA8" w:rsidRDefault="00E462E5" w:rsidP="00175143">
            <w:pPr>
              <w:spacing w:after="0" w:line="240" w:lineRule="auto"/>
              <w:rPr>
                <w:rFonts w:ascii="Times New Roman" w:eastAsia="Times New Roman" w:hAnsi="Times New Roman"/>
              </w:rPr>
            </w:pPr>
            <w:r w:rsidRPr="00966FA8">
              <w:rPr>
                <w:rFonts w:ascii="Times New Roman" w:eastAsia="Times New Roman" w:hAnsi="Times New Roman"/>
              </w:rPr>
              <w:t>процесс</w:t>
            </w:r>
          </w:p>
        </w:tc>
        <w:tc>
          <w:tcPr>
            <w:tcW w:w="1504" w:type="dxa"/>
            <w:gridSpan w:val="5"/>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rPr>
            </w:pPr>
            <w:r w:rsidRPr="00966FA8">
              <w:rPr>
                <w:rFonts w:ascii="Times New Roman" w:eastAsia="Times New Roman" w:hAnsi="Times New Roman"/>
              </w:rPr>
              <w:t>Оперативный</w:t>
            </w:r>
          </w:p>
        </w:tc>
        <w:tc>
          <w:tcPr>
            <w:tcW w:w="2465" w:type="dxa"/>
            <w:gridSpan w:val="12"/>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rPr>
            </w:pPr>
            <w:r w:rsidRPr="00966FA8">
              <w:rPr>
                <w:rFonts w:ascii="Times New Roman" w:eastAsia="Times New Roman" w:hAnsi="Times New Roman"/>
              </w:rPr>
              <w:t>Собеседование с руководителями ШМО</w:t>
            </w:r>
          </w:p>
        </w:tc>
        <w:tc>
          <w:tcPr>
            <w:tcW w:w="1559" w:type="dxa"/>
            <w:gridSpan w:val="7"/>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jc w:val="center"/>
              <w:rPr>
                <w:rFonts w:ascii="Times New Roman" w:eastAsia="Times New Roman" w:hAnsi="Times New Roman"/>
              </w:rPr>
            </w:pPr>
            <w:r w:rsidRPr="00966FA8">
              <w:rPr>
                <w:rFonts w:ascii="Times New Roman" w:eastAsia="Times New Roman" w:hAnsi="Times New Roman"/>
              </w:rPr>
              <w:t>Конец месяца</w:t>
            </w:r>
          </w:p>
        </w:tc>
        <w:tc>
          <w:tcPr>
            <w:tcW w:w="1909" w:type="dxa"/>
            <w:gridSpan w:val="5"/>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rPr>
            </w:pPr>
            <w:r w:rsidRPr="00966FA8">
              <w:rPr>
                <w:rFonts w:ascii="Times New Roman" w:eastAsia="Times New Roman" w:hAnsi="Times New Roman"/>
              </w:rPr>
              <w:t>Отчёты, справка</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E462E5" w:rsidRPr="00966FA8" w:rsidRDefault="00E462E5" w:rsidP="00175143">
            <w:pPr>
              <w:spacing w:after="0" w:line="240" w:lineRule="auto"/>
              <w:rPr>
                <w:rFonts w:ascii="Times New Roman" w:hAnsi="Times New Roman"/>
              </w:rPr>
            </w:pPr>
            <w:r w:rsidRPr="00966FA8">
              <w:rPr>
                <w:rFonts w:ascii="Times New Roman" w:eastAsia="Times New Roman" w:hAnsi="Times New Roman"/>
              </w:rPr>
              <w:t>Руководители ШМО</w:t>
            </w:r>
          </w:p>
        </w:tc>
      </w:tr>
      <w:tr w:rsidR="00E462E5" w:rsidRPr="00966FA8" w:rsidTr="00C95BEC">
        <w:trPr>
          <w:cantSplit/>
          <w:trHeight w:val="268"/>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7. Охрана труда</w:t>
            </w:r>
          </w:p>
        </w:tc>
      </w:tr>
      <w:tr w:rsidR="00E462E5" w:rsidRPr="00966FA8" w:rsidTr="00AD04CD">
        <w:trPr>
          <w:cantSplit/>
          <w:trHeight w:val="55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Работа по проведению объектовых тренировок</w:t>
            </w:r>
          </w:p>
        </w:tc>
        <w:tc>
          <w:tcPr>
            <w:tcW w:w="2315" w:type="dxa"/>
            <w:gridSpan w:val="3"/>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Действия сотрудников при проведении объектовой тренировки</w:t>
            </w:r>
          </w:p>
        </w:tc>
        <w:tc>
          <w:tcPr>
            <w:tcW w:w="1504" w:type="dxa"/>
            <w:gridSpan w:val="5"/>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2465" w:type="dxa"/>
            <w:gridSpan w:val="12"/>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Наблюдение</w:t>
            </w:r>
          </w:p>
        </w:tc>
        <w:tc>
          <w:tcPr>
            <w:tcW w:w="1559" w:type="dxa"/>
            <w:gridSpan w:val="7"/>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По графику</w:t>
            </w:r>
          </w:p>
        </w:tc>
        <w:tc>
          <w:tcPr>
            <w:tcW w:w="1909" w:type="dxa"/>
            <w:gridSpan w:val="5"/>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Справка</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E462E5" w:rsidRPr="00966FA8" w:rsidRDefault="00E462E5" w:rsidP="00175143">
            <w:pPr>
              <w:snapToGrid w:val="0"/>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Учитель ОБЖ</w:t>
            </w:r>
          </w:p>
        </w:tc>
      </w:tr>
      <w:tr w:rsidR="00E462E5" w:rsidRPr="00966FA8" w:rsidTr="00C95BEC">
        <w:trPr>
          <w:cantSplit/>
          <w:trHeight w:val="334"/>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8. Работа библиотеки</w:t>
            </w:r>
          </w:p>
        </w:tc>
      </w:tr>
      <w:tr w:rsidR="00E462E5" w:rsidRPr="00966FA8" w:rsidTr="00AD04CD">
        <w:trPr>
          <w:cantSplit/>
          <w:trHeight w:val="355"/>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1</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Состояние учебников и учебных пособий </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75143">
            <w:pPr>
              <w:snapToGrid w:val="0"/>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Состояние учебников и учебных пособий</w:t>
            </w:r>
          </w:p>
        </w:tc>
        <w:tc>
          <w:tcPr>
            <w:tcW w:w="1504" w:type="dxa"/>
            <w:gridSpan w:val="5"/>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Фронтальный</w:t>
            </w:r>
          </w:p>
        </w:tc>
        <w:tc>
          <w:tcPr>
            <w:tcW w:w="2465" w:type="dxa"/>
            <w:gridSpan w:val="12"/>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Рейд по проверке учебного фонда</w:t>
            </w:r>
          </w:p>
        </w:tc>
        <w:tc>
          <w:tcPr>
            <w:tcW w:w="1559" w:type="dxa"/>
            <w:gridSpan w:val="7"/>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909" w:type="dxa"/>
            <w:gridSpan w:val="5"/>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Совещание с учителями</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Педагог-библиотекарь</w:t>
            </w:r>
          </w:p>
        </w:tc>
      </w:tr>
      <w:tr w:rsidR="00E462E5" w:rsidRPr="00966FA8" w:rsidTr="00C95BEC">
        <w:trPr>
          <w:cantSplit/>
          <w:trHeight w:val="260"/>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9. Работа по подготовке к итоговой аттестации</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rPr>
            </w:pPr>
            <w:r w:rsidRPr="00966FA8">
              <w:rPr>
                <w:rFonts w:ascii="Times New Roman" w:eastAsia="Times New Roman" w:hAnsi="Times New Roman"/>
              </w:rPr>
              <w:t>Организация приема заявлений для участия в ЕГЭ, ОГЭ</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rPr>
            </w:pPr>
            <w:r w:rsidRPr="00966FA8">
              <w:rPr>
                <w:rFonts w:ascii="Times New Roman" w:eastAsia="Times New Roman" w:hAnsi="Times New Roman"/>
              </w:rPr>
              <w:t>Правильность оформления заявлений, согласий на обработку персональных данных</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rPr>
            </w:pPr>
            <w:r w:rsidRPr="00966FA8">
              <w:rPr>
                <w:rFonts w:ascii="Times New Roman" w:eastAsia="Times New Roman" w:hAnsi="Times New Roman"/>
              </w:rPr>
              <w:t>Персональный</w:t>
            </w:r>
          </w:p>
        </w:tc>
        <w:tc>
          <w:tcPr>
            <w:tcW w:w="2465" w:type="dxa"/>
            <w:gridSpan w:val="12"/>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rPr>
            </w:pPr>
            <w:r w:rsidRPr="00966FA8">
              <w:rPr>
                <w:rFonts w:ascii="Times New Roman" w:eastAsia="Times New Roman" w:hAnsi="Times New Roman"/>
              </w:rPr>
              <w:t>Сбор доку ментов</w:t>
            </w:r>
          </w:p>
        </w:tc>
        <w:tc>
          <w:tcPr>
            <w:tcW w:w="1559" w:type="dxa"/>
            <w:gridSpan w:val="7"/>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center"/>
              <w:rPr>
                <w:rFonts w:ascii="Times New Roman" w:eastAsia="Times New Roman" w:hAnsi="Times New Roman"/>
              </w:rPr>
            </w:pPr>
            <w:r w:rsidRPr="00966FA8">
              <w:rPr>
                <w:rFonts w:ascii="Times New Roman" w:eastAsia="Times New Roman" w:hAnsi="Times New Roman"/>
              </w:rPr>
              <w:t xml:space="preserve"> январь</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rPr>
            </w:pPr>
            <w:r w:rsidRPr="00966FA8">
              <w:rPr>
                <w:rFonts w:ascii="Times New Roman" w:eastAsia="Times New Roman" w:hAnsi="Times New Roman"/>
              </w:rPr>
              <w:t>Анализ выбора предметов</w:t>
            </w: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1041AC">
            <w:pPr>
              <w:snapToGrid w:val="0"/>
              <w:spacing w:after="0" w:line="240" w:lineRule="auto"/>
              <w:jc w:val="both"/>
              <w:rPr>
                <w:rFonts w:ascii="Times New Roman" w:hAnsi="Times New Roman"/>
              </w:rPr>
            </w:pPr>
            <w:r w:rsidRPr="00966FA8">
              <w:rPr>
                <w:rFonts w:ascii="Times New Roman" w:eastAsia="Times New Roman" w:hAnsi="Times New Roman"/>
              </w:rPr>
              <w:t xml:space="preserve">Брежнева Е. В., </w:t>
            </w:r>
            <w:r w:rsidRPr="00966FA8">
              <w:rPr>
                <w:rFonts w:ascii="Times New Roman" w:hAnsi="Times New Roman"/>
              </w:rPr>
              <w:t xml:space="preserve"> заместитель директора</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rPr>
            </w:pPr>
            <w:r w:rsidRPr="00966FA8">
              <w:rPr>
                <w:rFonts w:ascii="Times New Roman" w:eastAsia="Times New Roman" w:hAnsi="Times New Roman"/>
              </w:rPr>
              <w:t>Изучение нормативно-правовой базы  по  процедуре ЕГЭ, ОГЭ (с классными руководителями, учителями, выпускниками и их родителями).</w:t>
            </w:r>
          </w:p>
        </w:tc>
        <w:tc>
          <w:tcPr>
            <w:tcW w:w="2315" w:type="dxa"/>
            <w:gridSpan w:val="3"/>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rPr>
            </w:pPr>
            <w:r w:rsidRPr="00966FA8">
              <w:rPr>
                <w:rFonts w:ascii="Times New Roman" w:eastAsia="Times New Roman" w:hAnsi="Times New Roman"/>
              </w:rPr>
              <w:t>Знание учащимися, учителями</w:t>
            </w:r>
            <w:proofErr w:type="gramStart"/>
            <w:r w:rsidRPr="00966FA8">
              <w:rPr>
                <w:rFonts w:ascii="Times New Roman" w:eastAsia="Times New Roman" w:hAnsi="Times New Roman"/>
              </w:rPr>
              <w:t xml:space="preserve"> ,</w:t>
            </w:r>
            <w:proofErr w:type="gramEnd"/>
            <w:r w:rsidRPr="00966FA8">
              <w:rPr>
                <w:rFonts w:ascii="Times New Roman" w:eastAsia="Times New Roman" w:hAnsi="Times New Roman"/>
              </w:rPr>
              <w:t xml:space="preserve"> родителями обучающихся</w:t>
            </w:r>
          </w:p>
          <w:p w:rsidR="00E462E5" w:rsidRPr="00966FA8" w:rsidRDefault="00E462E5" w:rsidP="00175143">
            <w:pPr>
              <w:spacing w:after="0" w:line="240" w:lineRule="auto"/>
              <w:rPr>
                <w:rFonts w:ascii="Times New Roman" w:eastAsia="Times New Roman" w:hAnsi="Times New Roman"/>
              </w:rPr>
            </w:pPr>
            <w:r w:rsidRPr="00966FA8">
              <w:rPr>
                <w:rFonts w:ascii="Times New Roman" w:eastAsia="Times New Roman" w:hAnsi="Times New Roman"/>
              </w:rPr>
              <w:t>нормативно-правовой базы  по  процедуре ЕГЭ, ОГЭ</w:t>
            </w:r>
          </w:p>
        </w:tc>
        <w:tc>
          <w:tcPr>
            <w:tcW w:w="1504" w:type="dxa"/>
            <w:gridSpan w:val="5"/>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rPr>
            </w:pPr>
            <w:r w:rsidRPr="00966FA8">
              <w:rPr>
                <w:rFonts w:ascii="Times New Roman" w:eastAsia="Times New Roman" w:hAnsi="Times New Roman"/>
              </w:rPr>
              <w:t xml:space="preserve"> Текущий</w:t>
            </w:r>
          </w:p>
        </w:tc>
        <w:tc>
          <w:tcPr>
            <w:tcW w:w="2465" w:type="dxa"/>
            <w:gridSpan w:val="12"/>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rPr>
            </w:pPr>
            <w:r w:rsidRPr="00966FA8">
              <w:rPr>
                <w:rFonts w:ascii="Times New Roman" w:eastAsia="Times New Roman" w:hAnsi="Times New Roman"/>
              </w:rPr>
              <w:t xml:space="preserve">Собрания </w:t>
            </w:r>
            <w:proofErr w:type="gramStart"/>
            <w:r w:rsidRPr="00966FA8">
              <w:rPr>
                <w:rFonts w:ascii="Times New Roman" w:eastAsia="Times New Roman" w:hAnsi="Times New Roman"/>
              </w:rPr>
              <w:t>с</w:t>
            </w:r>
            <w:proofErr w:type="gramEnd"/>
          </w:p>
          <w:p w:rsidR="00E462E5" w:rsidRPr="00966FA8" w:rsidRDefault="00E462E5" w:rsidP="00175143">
            <w:pPr>
              <w:spacing w:after="0" w:line="240" w:lineRule="auto"/>
              <w:rPr>
                <w:rFonts w:ascii="Times New Roman" w:eastAsia="Times New Roman" w:hAnsi="Times New Roman"/>
              </w:rPr>
            </w:pPr>
            <w:r w:rsidRPr="00966FA8">
              <w:rPr>
                <w:rFonts w:ascii="Times New Roman" w:eastAsia="Times New Roman" w:hAnsi="Times New Roman"/>
              </w:rPr>
              <w:t>учащимися, родителями, учителями</w:t>
            </w:r>
          </w:p>
        </w:tc>
        <w:tc>
          <w:tcPr>
            <w:tcW w:w="1559" w:type="dxa"/>
            <w:gridSpan w:val="7"/>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jc w:val="center"/>
              <w:rPr>
                <w:rFonts w:ascii="Times New Roman" w:eastAsia="Times New Roman" w:hAnsi="Times New Roman"/>
              </w:rPr>
            </w:pPr>
            <w:r w:rsidRPr="00966FA8">
              <w:rPr>
                <w:rFonts w:ascii="Times New Roman" w:eastAsia="Times New Roman" w:hAnsi="Times New Roman"/>
              </w:rPr>
              <w:t>4 неделя</w:t>
            </w:r>
          </w:p>
        </w:tc>
        <w:tc>
          <w:tcPr>
            <w:tcW w:w="1909" w:type="dxa"/>
            <w:gridSpan w:val="5"/>
            <w:tcBorders>
              <w:top w:val="single" w:sz="4" w:space="0" w:color="000000"/>
              <w:left w:val="single" w:sz="4" w:space="0" w:color="000000"/>
              <w:bottom w:val="single" w:sz="4" w:space="0" w:color="000000"/>
              <w:right w:val="nil"/>
            </w:tcBorders>
            <w:hideMark/>
          </w:tcPr>
          <w:p w:rsidR="00E462E5" w:rsidRPr="00966FA8" w:rsidRDefault="00E462E5" w:rsidP="00175143">
            <w:pPr>
              <w:spacing w:after="0" w:line="240" w:lineRule="auto"/>
              <w:rPr>
                <w:rFonts w:ascii="Times New Roman" w:eastAsia="Times New Roman" w:hAnsi="Times New Roman"/>
              </w:rPr>
            </w:pPr>
            <w:r w:rsidRPr="00966FA8">
              <w:rPr>
                <w:rFonts w:ascii="Times New Roman" w:eastAsia="Times New Roman" w:hAnsi="Times New Roman"/>
              </w:rPr>
              <w:t>Выступление на собраниях протоколы собраний (совещаний)</w:t>
            </w:r>
          </w:p>
        </w:tc>
        <w:tc>
          <w:tcPr>
            <w:tcW w:w="2344" w:type="dxa"/>
            <w:gridSpan w:val="5"/>
            <w:tcBorders>
              <w:top w:val="single" w:sz="4" w:space="0" w:color="000000"/>
              <w:left w:val="single" w:sz="4" w:space="0" w:color="000000"/>
              <w:bottom w:val="single" w:sz="4" w:space="0" w:color="000000"/>
              <w:right w:val="single" w:sz="4" w:space="0" w:color="000000"/>
            </w:tcBorders>
            <w:hideMark/>
          </w:tcPr>
          <w:p w:rsidR="00E462E5" w:rsidRPr="00966FA8" w:rsidRDefault="00E462E5" w:rsidP="00175143">
            <w:pPr>
              <w:spacing w:after="0" w:line="240" w:lineRule="auto"/>
              <w:rPr>
                <w:rFonts w:ascii="Times New Roman" w:hAnsi="Times New Roman"/>
              </w:rPr>
            </w:pPr>
            <w:r w:rsidRPr="00966FA8">
              <w:rPr>
                <w:rFonts w:ascii="Times New Roman" w:eastAsia="Times New Roman" w:hAnsi="Times New Roman"/>
              </w:rPr>
              <w:t>Классные руководители</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3</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 xml:space="preserve">Апробация итогового собеседования для учащихся 9 класса </w:t>
            </w:r>
          </w:p>
          <w:p w:rsidR="00E462E5" w:rsidRPr="00966FA8" w:rsidRDefault="00E462E5" w:rsidP="00321D69">
            <w:pPr>
              <w:spacing w:after="0" w:line="240" w:lineRule="auto"/>
              <w:rPr>
                <w:rFonts w:ascii="Times New Roman" w:hAnsi="Times New Roman"/>
              </w:rPr>
            </w:pPr>
          </w:p>
          <w:p w:rsidR="00E462E5" w:rsidRPr="00966FA8" w:rsidRDefault="00E462E5" w:rsidP="00321D69">
            <w:pPr>
              <w:spacing w:after="0" w:line="240" w:lineRule="auto"/>
              <w:rPr>
                <w:rFonts w:ascii="Times New Roman" w:hAnsi="Times New Roman"/>
              </w:rPr>
            </w:pPr>
            <w:r w:rsidRPr="00966FA8">
              <w:rPr>
                <w:rFonts w:ascii="Times New Roman" w:hAnsi="Times New Roman"/>
              </w:rPr>
              <w:t>Пробное тестирование по географии для учащихся 9 класса (по выбору)</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Изучение результативности и качества обучения, уровня сформированности ЗУН.</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Промежуточный</w:t>
            </w:r>
          </w:p>
        </w:tc>
        <w:tc>
          <w:tcPr>
            <w:tcW w:w="2465" w:type="dxa"/>
            <w:gridSpan w:val="12"/>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Письменная проверка знаний</w:t>
            </w:r>
          </w:p>
          <w:p w:rsidR="00E462E5" w:rsidRPr="00966FA8" w:rsidRDefault="00E462E5" w:rsidP="00321D69">
            <w:pPr>
              <w:spacing w:after="0" w:line="240" w:lineRule="auto"/>
              <w:rPr>
                <w:rFonts w:ascii="Times New Roman" w:hAnsi="Times New Roman"/>
              </w:rPr>
            </w:pPr>
            <w:r w:rsidRPr="00966FA8">
              <w:rPr>
                <w:rFonts w:ascii="Times New Roman" w:hAnsi="Times New Roman"/>
              </w:rPr>
              <w:t>Анализ</w:t>
            </w:r>
          </w:p>
        </w:tc>
        <w:tc>
          <w:tcPr>
            <w:tcW w:w="1559" w:type="dxa"/>
            <w:gridSpan w:val="7"/>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21 января</w:t>
            </w:r>
          </w:p>
          <w:p w:rsidR="00E462E5" w:rsidRPr="00966FA8" w:rsidRDefault="00E462E5" w:rsidP="00321D69">
            <w:pPr>
              <w:spacing w:after="0" w:line="240" w:lineRule="auto"/>
              <w:rPr>
                <w:rFonts w:ascii="Times New Roman" w:hAnsi="Times New Roman"/>
              </w:rPr>
            </w:pPr>
          </w:p>
          <w:p w:rsidR="00E462E5" w:rsidRPr="00966FA8" w:rsidRDefault="00E462E5" w:rsidP="00321D69">
            <w:pPr>
              <w:spacing w:after="0" w:line="240" w:lineRule="auto"/>
              <w:rPr>
                <w:rFonts w:ascii="Times New Roman" w:hAnsi="Times New Roman"/>
              </w:rPr>
            </w:pPr>
          </w:p>
          <w:p w:rsidR="00E462E5" w:rsidRPr="00966FA8" w:rsidRDefault="00E462E5" w:rsidP="00321D69">
            <w:pPr>
              <w:spacing w:after="0" w:line="240" w:lineRule="auto"/>
              <w:rPr>
                <w:rFonts w:ascii="Times New Roman" w:hAnsi="Times New Roman"/>
              </w:rPr>
            </w:pPr>
          </w:p>
          <w:p w:rsidR="00E462E5" w:rsidRPr="00966FA8" w:rsidRDefault="00E462E5" w:rsidP="00321D69">
            <w:pPr>
              <w:spacing w:after="0" w:line="240" w:lineRule="auto"/>
              <w:rPr>
                <w:rFonts w:ascii="Times New Roman" w:hAnsi="Times New Roman"/>
              </w:rPr>
            </w:pPr>
          </w:p>
          <w:p w:rsidR="00E462E5" w:rsidRPr="00966FA8" w:rsidRDefault="00E462E5" w:rsidP="00321D69">
            <w:pPr>
              <w:spacing w:after="0" w:line="240" w:lineRule="auto"/>
              <w:rPr>
                <w:rFonts w:ascii="Times New Roman" w:hAnsi="Times New Roman"/>
              </w:rPr>
            </w:pPr>
          </w:p>
          <w:p w:rsidR="00E462E5" w:rsidRPr="00966FA8" w:rsidRDefault="00E462E5" w:rsidP="00321D69">
            <w:pPr>
              <w:spacing w:after="0" w:line="240" w:lineRule="auto"/>
              <w:rPr>
                <w:rFonts w:ascii="Times New Roman" w:hAnsi="Times New Roman"/>
              </w:rPr>
            </w:pPr>
            <w:r w:rsidRPr="00966FA8">
              <w:rPr>
                <w:rFonts w:ascii="Times New Roman" w:hAnsi="Times New Roman"/>
              </w:rPr>
              <w:t>28 января</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 xml:space="preserve">заместитель директора </w:t>
            </w:r>
          </w:p>
          <w:p w:rsidR="00E462E5" w:rsidRPr="00966FA8" w:rsidRDefault="00E462E5" w:rsidP="00321D69">
            <w:pPr>
              <w:spacing w:after="0" w:line="240" w:lineRule="auto"/>
              <w:rPr>
                <w:rFonts w:ascii="Times New Roman" w:hAnsi="Times New Roman"/>
              </w:rPr>
            </w:pP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Аналитические справки</w:t>
            </w:r>
          </w:p>
        </w:tc>
      </w:tr>
      <w:tr w:rsidR="00E462E5" w:rsidRPr="00966FA8" w:rsidTr="00C95BEC">
        <w:trPr>
          <w:cantSplit/>
          <w:trHeight w:val="406"/>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3A01F5">
            <w:pPr>
              <w:suppressAutoHyphens/>
              <w:autoSpaceDN w:val="0"/>
              <w:spacing w:after="0" w:line="240" w:lineRule="auto"/>
              <w:jc w:val="center"/>
              <w:rPr>
                <w:rFonts w:ascii="Times New Roman" w:hAnsi="Times New Roman" w:cs="Times New Roman"/>
                <w:lang w:eastAsia="ar-SA"/>
              </w:rPr>
            </w:pPr>
            <w:r w:rsidRPr="00966FA8">
              <w:rPr>
                <w:rFonts w:ascii="Times New Roman" w:eastAsia="Times New Roman" w:hAnsi="Times New Roman" w:cs="Times New Roman"/>
                <w:b/>
                <w:i/>
                <w:lang w:eastAsia="ar-SA"/>
              </w:rPr>
              <w:t>Февраль 2020 г.</w:t>
            </w:r>
          </w:p>
        </w:tc>
      </w:tr>
      <w:tr w:rsidR="00E462E5" w:rsidRPr="00966FA8" w:rsidTr="00C95BEC">
        <w:trPr>
          <w:cantSplit/>
          <w:trHeight w:val="289"/>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1. Реализация прав граждан на образование</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Организация деятельности по приему граждан в 1 класс</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Журнал приема заявлений о зачислении в 1 класс</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Тематический </w:t>
            </w:r>
          </w:p>
        </w:tc>
        <w:tc>
          <w:tcPr>
            <w:tcW w:w="2465" w:type="dxa"/>
            <w:gridSpan w:val="12"/>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Работа с нормативными документами, родителями </w:t>
            </w:r>
          </w:p>
        </w:tc>
        <w:tc>
          <w:tcPr>
            <w:tcW w:w="1559" w:type="dxa"/>
            <w:gridSpan w:val="7"/>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01.02. –29.02</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Пакет документов, необходимый для зачисления ребенка в 1 класс</w:t>
            </w: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A71ABA">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 заместитель директора</w:t>
            </w:r>
          </w:p>
          <w:p w:rsidR="00E462E5" w:rsidRPr="00966FA8" w:rsidRDefault="00E462E5" w:rsidP="00A71ABA">
            <w:pPr>
              <w:spacing w:after="0" w:line="240" w:lineRule="auto"/>
              <w:rPr>
                <w:rFonts w:ascii="Times New Roman" w:hAnsi="Times New Roman" w:cs="Times New Roman"/>
              </w:rPr>
            </w:pP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jc w:val="both"/>
              <w:rPr>
                <w:rFonts w:ascii="Times New Roman" w:hAnsi="Times New Roman"/>
              </w:rPr>
            </w:pPr>
            <w:r w:rsidRPr="00966FA8">
              <w:rPr>
                <w:rFonts w:ascii="Times New Roman" w:hAnsi="Times New Roman"/>
              </w:rPr>
              <w:t>Организация работы во второй половине дня</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321D69">
            <w:pPr>
              <w:tabs>
                <w:tab w:val="left" w:pos="312"/>
              </w:tabs>
              <w:spacing w:after="0" w:line="240" w:lineRule="auto"/>
              <w:jc w:val="both"/>
              <w:rPr>
                <w:rFonts w:ascii="Times New Roman" w:hAnsi="Times New Roman"/>
              </w:rPr>
            </w:pPr>
            <w:r w:rsidRPr="00966FA8">
              <w:rPr>
                <w:rFonts w:ascii="Times New Roman" w:hAnsi="Times New Roman"/>
              </w:rPr>
              <w:t>Проверка:</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Наполняемости кружков;</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Посещаемости учащимися кружковых занятий;</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Качества ведения кружковых занятий</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jc w:val="both"/>
              <w:rPr>
                <w:rFonts w:ascii="Times New Roman" w:hAnsi="Times New Roman"/>
              </w:rPr>
            </w:pPr>
            <w:r w:rsidRPr="00966FA8">
              <w:rPr>
                <w:rFonts w:ascii="Times New Roman" w:hAnsi="Times New Roman"/>
              </w:rPr>
              <w:t>Фронтальный</w:t>
            </w:r>
          </w:p>
        </w:tc>
        <w:tc>
          <w:tcPr>
            <w:tcW w:w="2465" w:type="dxa"/>
            <w:gridSpan w:val="12"/>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jc w:val="both"/>
              <w:rPr>
                <w:rFonts w:ascii="Times New Roman" w:hAnsi="Times New Roman"/>
              </w:rPr>
            </w:pPr>
            <w:r w:rsidRPr="00966FA8">
              <w:rPr>
                <w:rFonts w:ascii="Times New Roman" w:hAnsi="Times New Roman"/>
              </w:rPr>
              <w:t xml:space="preserve">1.  Посещение кружковых занятий;   </w:t>
            </w:r>
          </w:p>
          <w:p w:rsidR="00E462E5" w:rsidRPr="00966FA8" w:rsidRDefault="00E462E5" w:rsidP="00321D69">
            <w:pPr>
              <w:spacing w:after="0" w:line="240" w:lineRule="auto"/>
              <w:jc w:val="both"/>
              <w:rPr>
                <w:rFonts w:ascii="Times New Roman" w:hAnsi="Times New Roman"/>
              </w:rPr>
            </w:pPr>
            <w:r w:rsidRPr="00966FA8">
              <w:rPr>
                <w:rFonts w:ascii="Times New Roman" w:hAnsi="Times New Roman"/>
              </w:rPr>
              <w:t>2. Проверка документации руководителей кружков</w:t>
            </w:r>
          </w:p>
        </w:tc>
        <w:tc>
          <w:tcPr>
            <w:tcW w:w="1559" w:type="dxa"/>
            <w:gridSpan w:val="7"/>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jc w:val="both"/>
              <w:rPr>
                <w:rFonts w:ascii="Times New Roman" w:hAnsi="Times New Roman"/>
              </w:rPr>
            </w:pPr>
            <w:r w:rsidRPr="00966FA8">
              <w:rPr>
                <w:rFonts w:ascii="Times New Roman" w:hAnsi="Times New Roman"/>
              </w:rPr>
              <w:t>Февраль</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BF07C3">
            <w:pPr>
              <w:spacing w:after="0" w:line="240" w:lineRule="auto"/>
              <w:jc w:val="both"/>
              <w:rPr>
                <w:rFonts w:ascii="Times New Roman" w:hAnsi="Times New Roman"/>
              </w:rPr>
            </w:pPr>
            <w:r w:rsidRPr="00966FA8">
              <w:rPr>
                <w:rFonts w:ascii="Times New Roman" w:hAnsi="Times New Roman"/>
              </w:rPr>
              <w:t>МО классных  руководителей</w:t>
            </w:r>
          </w:p>
          <w:p w:rsidR="00E462E5" w:rsidRPr="00966FA8" w:rsidRDefault="00E462E5" w:rsidP="00BF07C3">
            <w:pPr>
              <w:spacing w:after="0" w:line="240" w:lineRule="auto"/>
              <w:jc w:val="both"/>
              <w:rPr>
                <w:rFonts w:ascii="Times New Roman" w:hAnsi="Times New Roman"/>
              </w:rPr>
            </w:pPr>
            <w:r w:rsidRPr="00966FA8">
              <w:rPr>
                <w:rFonts w:ascii="Times New Roman" w:hAnsi="Times New Roman"/>
              </w:rPr>
              <w:t>Сводная таблица занятости</w:t>
            </w: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BF07C3">
            <w:pPr>
              <w:snapToGrid w:val="0"/>
              <w:spacing w:after="0" w:line="240" w:lineRule="auto"/>
              <w:jc w:val="both"/>
              <w:rPr>
                <w:rFonts w:ascii="Times New Roman" w:hAnsi="Times New Roman" w:cs="Times New Roman"/>
              </w:rPr>
            </w:pPr>
            <w:r w:rsidRPr="00966FA8">
              <w:rPr>
                <w:rFonts w:ascii="Times New Roman" w:hAnsi="Times New Roman" w:cs="Times New Roman"/>
              </w:rPr>
              <w:t>Твердохлебова С.Н., заместитель директора</w:t>
            </w:r>
          </w:p>
          <w:p w:rsidR="00E462E5" w:rsidRPr="00966FA8" w:rsidRDefault="00E462E5" w:rsidP="00321D69">
            <w:pPr>
              <w:spacing w:after="0" w:line="240" w:lineRule="auto"/>
              <w:jc w:val="both"/>
              <w:rPr>
                <w:rFonts w:ascii="Times New Roman" w:hAnsi="Times New Roman"/>
              </w:rPr>
            </w:pP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hAnsi="Times New Roman" w:cs="Times New Roman"/>
              </w:rPr>
            </w:pPr>
            <w:r w:rsidRPr="00966FA8">
              <w:rPr>
                <w:rFonts w:ascii="Times New Roman" w:hAnsi="Times New Roman" w:cs="Times New Roman"/>
              </w:rPr>
              <w:t>Работа по предупреждению неуспеваемости, профилактики безнадзорности, правонарушений несовершеннолетних</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hAnsi="Times New Roman" w:cs="Times New Roman"/>
              </w:rPr>
            </w:pPr>
            <w:r w:rsidRPr="00966FA8">
              <w:rPr>
                <w:rFonts w:ascii="Times New Roman" w:hAnsi="Times New Roman" w:cs="Times New Roman"/>
              </w:rPr>
              <w:t>Проведение Совета профилактики школы</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hAnsi="Times New Roman" w:cs="Times New Roman"/>
              </w:rPr>
            </w:pPr>
            <w:r w:rsidRPr="00966FA8">
              <w:rPr>
                <w:rFonts w:ascii="Times New Roman" w:hAnsi="Times New Roman" w:cs="Times New Roman"/>
              </w:rPr>
              <w:t>Обзорный</w:t>
            </w:r>
          </w:p>
          <w:p w:rsidR="00E462E5" w:rsidRPr="00966FA8" w:rsidRDefault="00E462E5" w:rsidP="00A71ABA">
            <w:pPr>
              <w:spacing w:after="0" w:line="240" w:lineRule="auto"/>
              <w:rPr>
                <w:rFonts w:ascii="Times New Roman" w:hAnsi="Times New Roman" w:cs="Times New Roman"/>
              </w:rPr>
            </w:pPr>
          </w:p>
        </w:tc>
        <w:tc>
          <w:tcPr>
            <w:tcW w:w="2465" w:type="dxa"/>
            <w:gridSpan w:val="12"/>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hAnsi="Times New Roman" w:cs="Times New Roman"/>
              </w:rPr>
            </w:pPr>
            <w:proofErr w:type="gramStart"/>
            <w:r w:rsidRPr="00966FA8">
              <w:rPr>
                <w:rFonts w:ascii="Times New Roman" w:hAnsi="Times New Roman" w:cs="Times New Roman"/>
              </w:rPr>
              <w:t>Обучающиеся, стоящие на ВШУ, неуспевающие, находящиеся в трудной ситуации</w:t>
            </w:r>
            <w:proofErr w:type="gramEnd"/>
          </w:p>
        </w:tc>
        <w:tc>
          <w:tcPr>
            <w:tcW w:w="1559" w:type="dxa"/>
            <w:gridSpan w:val="7"/>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hAnsi="Times New Roman" w:cs="Times New Roman"/>
              </w:rPr>
            </w:pPr>
            <w:r w:rsidRPr="00966FA8">
              <w:rPr>
                <w:rFonts w:ascii="Times New Roman" w:hAnsi="Times New Roman" w:cs="Times New Roman"/>
              </w:rPr>
              <w:t>2 неделя</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hAnsi="Times New Roman" w:cs="Times New Roman"/>
              </w:rPr>
            </w:pPr>
            <w:r w:rsidRPr="00966FA8">
              <w:rPr>
                <w:rFonts w:ascii="Times New Roman" w:hAnsi="Times New Roman" w:cs="Times New Roman"/>
              </w:rPr>
              <w:t>Совет</w:t>
            </w:r>
          </w:p>
          <w:p w:rsidR="00E462E5" w:rsidRPr="00966FA8" w:rsidRDefault="00E462E5" w:rsidP="00A71ABA">
            <w:pPr>
              <w:spacing w:after="0" w:line="240" w:lineRule="auto"/>
              <w:rPr>
                <w:rFonts w:ascii="Times New Roman" w:hAnsi="Times New Roman" w:cs="Times New Roman"/>
              </w:rPr>
            </w:pPr>
            <w:r w:rsidRPr="00966FA8">
              <w:rPr>
                <w:rFonts w:ascii="Times New Roman" w:hAnsi="Times New Roman" w:cs="Times New Roman"/>
              </w:rPr>
              <w:t>профилактики школы, протокол</w:t>
            </w: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A71ABA">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Твердохлебова С.Н., заместитель директора, </w:t>
            </w:r>
          </w:p>
          <w:p w:rsidR="00E462E5" w:rsidRPr="00966FA8" w:rsidRDefault="00E462E5" w:rsidP="00A71ABA">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Ивахненко И.Ю., педагог-психолог, </w:t>
            </w:r>
          </w:p>
          <w:p w:rsidR="00E462E5" w:rsidRPr="00966FA8" w:rsidRDefault="00E462E5" w:rsidP="00A71ABA">
            <w:pPr>
              <w:snapToGrid w:val="0"/>
              <w:spacing w:after="0" w:line="240" w:lineRule="auto"/>
              <w:jc w:val="both"/>
              <w:rPr>
                <w:rFonts w:ascii="Times New Roman" w:hAnsi="Times New Roman" w:cs="Times New Roman"/>
              </w:rPr>
            </w:pPr>
            <w:r w:rsidRPr="00966FA8">
              <w:rPr>
                <w:rFonts w:ascii="Times New Roman" w:hAnsi="Times New Roman" w:cs="Times New Roman"/>
              </w:rPr>
              <w:t>социальный педагог</w:t>
            </w:r>
          </w:p>
        </w:tc>
      </w:tr>
      <w:tr w:rsidR="00E462E5" w:rsidRPr="00966FA8" w:rsidTr="00C95BEC">
        <w:trPr>
          <w:cantSplit/>
          <w:trHeight w:val="319"/>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2. Внутришкольная документация</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vAlign w:val="center"/>
          </w:tcPr>
          <w:p w:rsidR="00E462E5" w:rsidRPr="00966FA8" w:rsidRDefault="00E462E5" w:rsidP="00175143">
            <w:pPr>
              <w:spacing w:after="0" w:line="240" w:lineRule="auto"/>
              <w:rPr>
                <w:rFonts w:ascii="Times New Roman" w:hAnsi="Times New Roman" w:cs="Times New Roman"/>
                <w:lang w:eastAsia="ru-RU"/>
              </w:rPr>
            </w:pPr>
            <w:r w:rsidRPr="00966FA8">
              <w:rPr>
                <w:rFonts w:ascii="Times New Roman" w:hAnsi="Times New Roman" w:cs="Times New Roman"/>
                <w:lang w:eastAsia="ru-RU"/>
              </w:rPr>
              <w:t xml:space="preserve">Ведение электронных журналов 1-11 классов </w:t>
            </w:r>
          </w:p>
        </w:tc>
        <w:tc>
          <w:tcPr>
            <w:tcW w:w="2315" w:type="dxa"/>
            <w:gridSpan w:val="3"/>
            <w:tcBorders>
              <w:top w:val="single" w:sz="4" w:space="0" w:color="000000"/>
              <w:left w:val="single" w:sz="4" w:space="0" w:color="000000"/>
              <w:bottom w:val="single" w:sz="4" w:space="0" w:color="000000"/>
              <w:right w:val="nil"/>
            </w:tcBorders>
            <w:vAlign w:val="center"/>
          </w:tcPr>
          <w:p w:rsidR="00E462E5" w:rsidRPr="00966FA8" w:rsidRDefault="00E462E5" w:rsidP="00175143">
            <w:pPr>
              <w:spacing w:after="0" w:line="240" w:lineRule="auto"/>
              <w:rPr>
                <w:rFonts w:ascii="Times New Roman" w:hAnsi="Times New Roman" w:cs="Times New Roman"/>
                <w:lang w:eastAsia="ru-RU"/>
              </w:rPr>
            </w:pPr>
            <w:r w:rsidRPr="00966FA8">
              <w:rPr>
                <w:rFonts w:ascii="Times New Roman" w:hAnsi="Times New Roman" w:cs="Times New Roman"/>
                <w:lang w:eastAsia="ru-RU"/>
              </w:rPr>
              <w:t xml:space="preserve">Своевременность оформления, </w:t>
            </w:r>
          </w:p>
        </w:tc>
        <w:tc>
          <w:tcPr>
            <w:tcW w:w="1504" w:type="dxa"/>
            <w:gridSpan w:val="5"/>
            <w:tcBorders>
              <w:top w:val="single" w:sz="4" w:space="0" w:color="000000"/>
              <w:left w:val="single" w:sz="4" w:space="0" w:color="000000"/>
              <w:bottom w:val="single" w:sz="4" w:space="0" w:color="000000"/>
              <w:right w:val="nil"/>
            </w:tcBorders>
            <w:vAlign w:val="center"/>
          </w:tcPr>
          <w:p w:rsidR="00E462E5" w:rsidRPr="00966FA8" w:rsidRDefault="00E462E5" w:rsidP="00AD04CD">
            <w:pPr>
              <w:spacing w:after="0" w:line="240" w:lineRule="auto"/>
              <w:ind w:left="-108" w:right="-22"/>
              <w:rPr>
                <w:rFonts w:ascii="Times New Roman" w:hAnsi="Times New Roman" w:cs="Times New Roman"/>
                <w:lang w:eastAsia="ru-RU"/>
              </w:rPr>
            </w:pPr>
            <w:r w:rsidRPr="00966FA8">
              <w:rPr>
                <w:rFonts w:ascii="Times New Roman" w:hAnsi="Times New Roman" w:cs="Times New Roman"/>
                <w:lang w:eastAsia="ru-RU"/>
              </w:rPr>
              <w:t>Тематический</w:t>
            </w:r>
          </w:p>
        </w:tc>
        <w:tc>
          <w:tcPr>
            <w:tcW w:w="2465" w:type="dxa"/>
            <w:gridSpan w:val="12"/>
            <w:tcBorders>
              <w:top w:val="single" w:sz="4" w:space="0" w:color="000000"/>
              <w:left w:val="single" w:sz="4" w:space="0" w:color="000000"/>
              <w:bottom w:val="single" w:sz="4" w:space="0" w:color="000000"/>
              <w:right w:val="nil"/>
            </w:tcBorders>
            <w:vAlign w:val="center"/>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Анализ журналов</w:t>
            </w:r>
          </w:p>
          <w:p w:rsidR="00E462E5" w:rsidRPr="00966FA8" w:rsidRDefault="00E462E5" w:rsidP="00175143">
            <w:pPr>
              <w:spacing w:after="0" w:line="240" w:lineRule="auto"/>
              <w:rPr>
                <w:rFonts w:ascii="Times New Roman" w:hAnsi="Times New Roman" w:cs="Times New Roman"/>
                <w:lang w:eastAsia="ru-RU"/>
              </w:rPr>
            </w:pPr>
            <w:r w:rsidRPr="00966FA8">
              <w:rPr>
                <w:rFonts w:ascii="Times New Roman" w:eastAsia="Times New Roman" w:hAnsi="Times New Roman" w:cs="Times New Roman"/>
              </w:rPr>
              <w:t>1-11 классы</w:t>
            </w:r>
          </w:p>
        </w:tc>
        <w:tc>
          <w:tcPr>
            <w:tcW w:w="1559" w:type="dxa"/>
            <w:gridSpan w:val="7"/>
            <w:tcBorders>
              <w:top w:val="single" w:sz="4" w:space="0" w:color="000000"/>
              <w:left w:val="single" w:sz="4" w:space="0" w:color="000000"/>
              <w:bottom w:val="single" w:sz="4" w:space="0" w:color="000000"/>
              <w:right w:val="nil"/>
            </w:tcBorders>
            <w:vAlign w:val="center"/>
          </w:tcPr>
          <w:p w:rsidR="00E462E5" w:rsidRPr="00966FA8" w:rsidRDefault="00E462E5" w:rsidP="00175143">
            <w:pPr>
              <w:spacing w:after="0" w:line="240" w:lineRule="auto"/>
              <w:rPr>
                <w:rFonts w:ascii="Times New Roman" w:hAnsi="Times New Roman" w:cs="Times New Roman"/>
                <w:lang w:eastAsia="ru-RU"/>
              </w:rPr>
            </w:pPr>
            <w:r w:rsidRPr="00966FA8">
              <w:rPr>
                <w:rFonts w:ascii="Times New Roman" w:eastAsia="Times New Roman" w:hAnsi="Times New Roman" w:cs="Times New Roman"/>
              </w:rPr>
              <w:t>25.02.2020-29.02.2020</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bCs/>
                <w:lang w:eastAsia="ru-RU"/>
              </w:rPr>
              <w:t>Отметка о выполнении контроля в журнале</w:t>
            </w: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175143">
            <w:pPr>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Желтобрюхова С.Н., директор</w:t>
            </w:r>
          </w:p>
          <w:p w:rsidR="00E462E5" w:rsidRPr="00966FA8" w:rsidRDefault="00E462E5" w:rsidP="00175143">
            <w:pPr>
              <w:spacing w:after="0" w:line="240" w:lineRule="auto"/>
              <w:ind w:left="142"/>
              <w:rPr>
                <w:rFonts w:ascii="Times New Roman" w:eastAsia="Times New Roman" w:hAnsi="Times New Roman" w:cs="Times New Roman"/>
                <w:bCs/>
                <w:lang w:eastAsia="ru-RU"/>
              </w:rPr>
            </w:pPr>
          </w:p>
        </w:tc>
      </w:tr>
      <w:tr w:rsidR="00E462E5" w:rsidRPr="00966FA8" w:rsidTr="00C95BEC">
        <w:trPr>
          <w:cantSplit/>
          <w:trHeight w:val="200"/>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3. Образовательная деятельность</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jc w:val="both"/>
              <w:rPr>
                <w:rFonts w:ascii="Times New Roman" w:hAnsi="Times New Roman"/>
              </w:rPr>
            </w:pPr>
            <w:r w:rsidRPr="00966FA8">
              <w:rPr>
                <w:rFonts w:ascii="Times New Roman" w:hAnsi="Times New Roman"/>
              </w:rPr>
              <w:t>Уровень сформированности ученического коллектива</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321D69">
            <w:pPr>
              <w:tabs>
                <w:tab w:val="left" w:pos="312"/>
              </w:tabs>
              <w:spacing w:after="0" w:line="240" w:lineRule="auto"/>
              <w:jc w:val="both"/>
              <w:rPr>
                <w:rFonts w:ascii="Times New Roman" w:hAnsi="Times New Roman"/>
              </w:rPr>
            </w:pPr>
            <w:r w:rsidRPr="00966FA8">
              <w:rPr>
                <w:rFonts w:ascii="Times New Roman" w:hAnsi="Times New Roman"/>
              </w:rPr>
              <w:t>Изучение уровня сформированности ученического коллектива</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D04CD">
            <w:pPr>
              <w:spacing w:after="0" w:line="240" w:lineRule="auto"/>
              <w:ind w:right="-163"/>
              <w:jc w:val="both"/>
              <w:rPr>
                <w:rFonts w:ascii="Times New Roman" w:hAnsi="Times New Roman"/>
              </w:rPr>
            </w:pPr>
            <w:r w:rsidRPr="00966FA8">
              <w:rPr>
                <w:rFonts w:ascii="Times New Roman" w:hAnsi="Times New Roman"/>
              </w:rPr>
              <w:t>Тематический</w:t>
            </w:r>
          </w:p>
        </w:tc>
        <w:tc>
          <w:tcPr>
            <w:tcW w:w="2465" w:type="dxa"/>
            <w:gridSpan w:val="12"/>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jc w:val="both"/>
              <w:rPr>
                <w:rFonts w:ascii="Times New Roman" w:hAnsi="Times New Roman"/>
              </w:rPr>
            </w:pPr>
            <w:r w:rsidRPr="00966FA8">
              <w:rPr>
                <w:rFonts w:ascii="Times New Roman" w:hAnsi="Times New Roman"/>
              </w:rPr>
              <w:t xml:space="preserve">Методика А.И. </w:t>
            </w:r>
            <w:proofErr w:type="spellStart"/>
            <w:r w:rsidRPr="00966FA8">
              <w:rPr>
                <w:rFonts w:ascii="Times New Roman" w:hAnsi="Times New Roman"/>
              </w:rPr>
              <w:t>Лутушкина</w:t>
            </w:r>
            <w:proofErr w:type="spellEnd"/>
          </w:p>
        </w:tc>
        <w:tc>
          <w:tcPr>
            <w:tcW w:w="1559" w:type="dxa"/>
            <w:gridSpan w:val="7"/>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jc w:val="both"/>
              <w:rPr>
                <w:rFonts w:ascii="Times New Roman" w:hAnsi="Times New Roman"/>
              </w:rPr>
            </w:pPr>
            <w:r w:rsidRPr="00966FA8">
              <w:rPr>
                <w:rFonts w:ascii="Times New Roman" w:hAnsi="Times New Roman"/>
              </w:rPr>
              <w:t xml:space="preserve">Февраль </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BF07C3">
            <w:pPr>
              <w:spacing w:after="0" w:line="240" w:lineRule="auto"/>
              <w:jc w:val="both"/>
              <w:rPr>
                <w:rFonts w:ascii="Times New Roman" w:hAnsi="Times New Roman"/>
              </w:rPr>
            </w:pPr>
            <w:r w:rsidRPr="00966FA8">
              <w:rPr>
                <w:rFonts w:ascii="Times New Roman" w:hAnsi="Times New Roman"/>
              </w:rPr>
              <w:t>ШМО Справка</w:t>
            </w:r>
          </w:p>
          <w:p w:rsidR="00E462E5" w:rsidRPr="00966FA8" w:rsidRDefault="00E462E5" w:rsidP="00321D69">
            <w:pPr>
              <w:spacing w:after="0" w:line="240" w:lineRule="auto"/>
              <w:jc w:val="both"/>
              <w:rPr>
                <w:rFonts w:ascii="Times New Roman" w:hAnsi="Times New Roman"/>
              </w:rPr>
            </w:pP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BF07C3">
            <w:pPr>
              <w:snapToGrid w:val="0"/>
              <w:spacing w:after="0" w:line="240" w:lineRule="auto"/>
              <w:jc w:val="both"/>
              <w:rPr>
                <w:rFonts w:ascii="Times New Roman" w:hAnsi="Times New Roman" w:cs="Times New Roman"/>
              </w:rPr>
            </w:pPr>
            <w:r w:rsidRPr="00966FA8">
              <w:rPr>
                <w:rFonts w:ascii="Times New Roman" w:hAnsi="Times New Roman" w:cs="Times New Roman"/>
              </w:rPr>
              <w:t>Твердохлебова С.Н., заместитель директора</w:t>
            </w:r>
          </w:p>
          <w:p w:rsidR="00E462E5" w:rsidRPr="00966FA8" w:rsidRDefault="00E462E5" w:rsidP="00321D69">
            <w:pPr>
              <w:spacing w:after="0" w:line="240" w:lineRule="auto"/>
              <w:jc w:val="both"/>
              <w:rPr>
                <w:rFonts w:ascii="Times New Roman" w:hAnsi="Times New Roman"/>
              </w:rPr>
            </w:pPr>
            <w:r w:rsidRPr="00966FA8">
              <w:rPr>
                <w:rFonts w:ascii="Times New Roman" w:hAnsi="Times New Roman"/>
              </w:rPr>
              <w:t>Ивахненко И.Ю., педагог-психолог</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F1055B">
            <w:pPr>
              <w:spacing w:after="0" w:line="240" w:lineRule="auto"/>
              <w:rPr>
                <w:rFonts w:ascii="Times New Roman" w:hAnsi="Times New Roman" w:cs="Times New Roman"/>
              </w:rPr>
            </w:pPr>
            <w:r w:rsidRPr="00966FA8">
              <w:rPr>
                <w:rFonts w:ascii="Times New Roman" w:hAnsi="Times New Roman" w:cs="Times New Roman"/>
              </w:rPr>
              <w:t xml:space="preserve">Организация и проведение </w:t>
            </w:r>
            <w:r w:rsidR="00F1055B" w:rsidRPr="00966FA8">
              <w:rPr>
                <w:rFonts w:ascii="Times New Roman" w:hAnsi="Times New Roman" w:cs="Times New Roman"/>
              </w:rPr>
              <w:t xml:space="preserve">работы по проектной деятельности </w:t>
            </w:r>
            <w:proofErr w:type="gramStart"/>
            <w:r w:rsidR="00F1055B" w:rsidRPr="00966FA8">
              <w:rPr>
                <w:rFonts w:ascii="Times New Roman" w:hAnsi="Times New Roman" w:cs="Times New Roman"/>
              </w:rPr>
              <w:t>обучающихся</w:t>
            </w:r>
            <w:proofErr w:type="gramEnd"/>
            <w:r w:rsidR="00F1055B" w:rsidRPr="00966FA8">
              <w:rPr>
                <w:rFonts w:ascii="Times New Roman" w:hAnsi="Times New Roman" w:cs="Times New Roman"/>
              </w:rPr>
              <w:t xml:space="preserve"> 9 класса</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F1055B">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 xml:space="preserve">Работа </w:t>
            </w:r>
            <w:r w:rsidR="00F1055B" w:rsidRPr="00966FA8">
              <w:rPr>
                <w:rFonts w:ascii="Times New Roman" w:eastAsia="Times New Roman" w:hAnsi="Times New Roman" w:cs="Times New Roman"/>
                <w:lang w:eastAsia="ru-RU"/>
              </w:rPr>
              <w:t>учителей-предметников</w:t>
            </w:r>
            <w:r w:rsidRPr="00966FA8">
              <w:rPr>
                <w:rFonts w:ascii="Times New Roman" w:eastAsia="Times New Roman" w:hAnsi="Times New Roman" w:cs="Times New Roman"/>
                <w:lang w:eastAsia="ru-RU"/>
              </w:rPr>
              <w:t xml:space="preserve"> по </w:t>
            </w:r>
            <w:r w:rsidR="00F1055B" w:rsidRPr="00966FA8">
              <w:rPr>
                <w:rFonts w:ascii="Times New Roman" w:eastAsia="Times New Roman" w:hAnsi="Times New Roman" w:cs="Times New Roman"/>
                <w:lang w:eastAsia="ru-RU"/>
              </w:rPr>
              <w:t>созданию проектов учащимися 9 класса</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D04CD">
            <w:pPr>
              <w:spacing w:after="0" w:line="240" w:lineRule="auto"/>
              <w:ind w:right="-163"/>
              <w:rPr>
                <w:rFonts w:ascii="Times New Roman" w:hAnsi="Times New Roman" w:cs="Times New Roman"/>
              </w:rPr>
            </w:pPr>
            <w:r w:rsidRPr="00966FA8">
              <w:rPr>
                <w:rFonts w:ascii="Times New Roman" w:eastAsia="Times New Roman" w:hAnsi="Times New Roman" w:cs="Times New Roman"/>
                <w:lang w:eastAsia="ru-RU"/>
              </w:rPr>
              <w:t>Тематический</w:t>
            </w:r>
          </w:p>
        </w:tc>
        <w:tc>
          <w:tcPr>
            <w:tcW w:w="2465" w:type="dxa"/>
            <w:gridSpan w:val="12"/>
            <w:tcBorders>
              <w:top w:val="single" w:sz="4" w:space="0" w:color="000000"/>
              <w:left w:val="single" w:sz="4" w:space="0" w:color="000000"/>
              <w:bottom w:val="single" w:sz="4" w:space="0" w:color="000000"/>
              <w:right w:val="nil"/>
            </w:tcBorders>
          </w:tcPr>
          <w:p w:rsidR="00E462E5" w:rsidRPr="00966FA8" w:rsidRDefault="00F1055B" w:rsidP="00175143">
            <w:pPr>
              <w:spacing w:after="0" w:line="240" w:lineRule="auto"/>
              <w:rPr>
                <w:rFonts w:ascii="Times New Roman" w:hAnsi="Times New Roman" w:cs="Times New Roman"/>
              </w:rPr>
            </w:pPr>
            <w:r w:rsidRPr="00966FA8">
              <w:rPr>
                <w:rFonts w:ascii="Times New Roman" w:hAnsi="Times New Roman" w:cs="Times New Roman"/>
              </w:rPr>
              <w:t>Собеседование с учащимися, проверка документации по проектной деятельности</w:t>
            </w:r>
          </w:p>
        </w:tc>
        <w:tc>
          <w:tcPr>
            <w:tcW w:w="1559" w:type="dxa"/>
            <w:gridSpan w:val="7"/>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В течение месяца</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bCs/>
                <w:lang w:eastAsia="ru-RU"/>
              </w:rPr>
            </w:pPr>
            <w:r w:rsidRPr="00966FA8">
              <w:rPr>
                <w:rFonts w:ascii="Times New Roman" w:eastAsia="Times New Roman" w:hAnsi="Times New Roman" w:cs="Times New Roman"/>
                <w:bCs/>
                <w:lang w:eastAsia="ru-RU"/>
              </w:rPr>
              <w:t>справка, совещание при директоре,</w:t>
            </w:r>
          </w:p>
          <w:p w:rsidR="00E462E5" w:rsidRPr="00966FA8" w:rsidRDefault="00E462E5" w:rsidP="00175143">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bCs/>
                <w:lang w:eastAsia="ru-RU"/>
              </w:rPr>
              <w:t xml:space="preserve"> приказ</w:t>
            </w:r>
          </w:p>
        </w:tc>
        <w:tc>
          <w:tcPr>
            <w:tcW w:w="2344" w:type="dxa"/>
            <w:gridSpan w:val="5"/>
            <w:tcBorders>
              <w:top w:val="single" w:sz="4" w:space="0" w:color="000000"/>
              <w:left w:val="single" w:sz="4" w:space="0" w:color="000000"/>
              <w:bottom w:val="single" w:sz="4" w:space="0" w:color="000000"/>
              <w:right w:val="single" w:sz="4" w:space="0" w:color="000000"/>
            </w:tcBorders>
          </w:tcPr>
          <w:p w:rsidR="00F1055B" w:rsidRPr="00966FA8" w:rsidRDefault="00F1055B" w:rsidP="00F1055B">
            <w:pPr>
              <w:spacing w:after="0" w:line="240" w:lineRule="auto"/>
              <w:rPr>
                <w:rFonts w:ascii="Times New Roman" w:eastAsia="Times New Roman" w:hAnsi="Times New Roman" w:cs="Times New Roman"/>
                <w:bCs/>
              </w:rPr>
            </w:pPr>
            <w:r w:rsidRPr="00966FA8">
              <w:rPr>
                <w:rFonts w:ascii="Times New Roman" w:eastAsia="Times New Roman" w:hAnsi="Times New Roman" w:cs="Times New Roman"/>
                <w:bCs/>
              </w:rPr>
              <w:t xml:space="preserve">Брежнева Е.В., </w:t>
            </w:r>
          </w:p>
          <w:p w:rsidR="00F1055B" w:rsidRPr="00966FA8" w:rsidRDefault="00F1055B" w:rsidP="00F1055B">
            <w:pPr>
              <w:spacing w:after="0" w:line="240" w:lineRule="auto"/>
              <w:ind w:left="155"/>
              <w:jc w:val="both"/>
              <w:rPr>
                <w:rFonts w:ascii="Times New Roman" w:eastAsia="Times New Roman" w:hAnsi="Times New Roman" w:cs="Times New Roman"/>
              </w:rPr>
            </w:pPr>
            <w:r w:rsidRPr="00966FA8">
              <w:rPr>
                <w:rFonts w:ascii="Times New Roman" w:eastAsia="Times New Roman" w:hAnsi="Times New Roman" w:cs="Times New Roman"/>
              </w:rPr>
              <w:t>заместитель директора</w:t>
            </w:r>
          </w:p>
          <w:p w:rsidR="00E462E5" w:rsidRPr="00966FA8" w:rsidRDefault="00E462E5" w:rsidP="00175143">
            <w:pPr>
              <w:snapToGrid w:val="0"/>
              <w:spacing w:after="0" w:line="240" w:lineRule="auto"/>
              <w:jc w:val="both"/>
              <w:rPr>
                <w:rFonts w:ascii="Times New Roman" w:hAnsi="Times New Roman" w:cs="Times New Roman"/>
              </w:rPr>
            </w:pP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3.</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hAnsi="Times New Roman" w:cs="Times New Roman"/>
              </w:rPr>
            </w:pPr>
            <w:r w:rsidRPr="00966FA8">
              <w:rPr>
                <w:rFonts w:ascii="Times New Roman" w:hAnsi="Times New Roman" w:cs="Times New Roman"/>
              </w:rPr>
              <w:t xml:space="preserve">Организация работы с </w:t>
            </w:r>
            <w:proofErr w:type="gramStart"/>
            <w:r w:rsidRPr="00966FA8">
              <w:rPr>
                <w:rFonts w:ascii="Times New Roman" w:hAnsi="Times New Roman" w:cs="Times New Roman"/>
              </w:rPr>
              <w:t>обучающимися</w:t>
            </w:r>
            <w:proofErr w:type="gramEnd"/>
            <w:r w:rsidRPr="00966FA8">
              <w:rPr>
                <w:rFonts w:ascii="Times New Roman" w:hAnsi="Times New Roman" w:cs="Times New Roman"/>
              </w:rPr>
              <w:t xml:space="preserve"> 9 класса  по выбору профиля</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Учащиеся 9 класса</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D04CD">
            <w:pPr>
              <w:spacing w:after="0" w:line="240" w:lineRule="auto"/>
              <w:ind w:right="-163"/>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Тематический</w:t>
            </w:r>
          </w:p>
        </w:tc>
        <w:tc>
          <w:tcPr>
            <w:tcW w:w="2465" w:type="dxa"/>
            <w:gridSpan w:val="12"/>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hAnsi="Times New Roman" w:cs="Times New Roman"/>
              </w:rPr>
            </w:pPr>
            <w:r w:rsidRPr="00966FA8">
              <w:rPr>
                <w:rFonts w:ascii="Times New Roman" w:hAnsi="Times New Roman" w:cs="Times New Roman"/>
              </w:rPr>
              <w:t>Анкетирование, собрание учащихся  родителей</w:t>
            </w:r>
          </w:p>
        </w:tc>
        <w:tc>
          <w:tcPr>
            <w:tcW w:w="1559" w:type="dxa"/>
            <w:gridSpan w:val="7"/>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08.02.2019</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bCs/>
                <w:lang w:eastAsia="ru-RU"/>
              </w:rPr>
            </w:pPr>
            <w:r w:rsidRPr="00966FA8">
              <w:rPr>
                <w:rFonts w:ascii="Times New Roman" w:eastAsia="Times New Roman" w:hAnsi="Times New Roman" w:cs="Times New Roman"/>
                <w:bCs/>
                <w:lang w:eastAsia="ru-RU"/>
              </w:rPr>
              <w:t>Справка, протокол родительского собрания</w:t>
            </w: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175143">
            <w:pPr>
              <w:spacing w:after="0" w:line="240" w:lineRule="auto"/>
              <w:rPr>
                <w:rFonts w:ascii="Times New Roman" w:eastAsia="Times New Roman" w:hAnsi="Times New Roman" w:cs="Times New Roman"/>
                <w:bCs/>
              </w:rPr>
            </w:pPr>
            <w:r w:rsidRPr="00966FA8">
              <w:rPr>
                <w:rFonts w:ascii="Times New Roman" w:eastAsia="Times New Roman" w:hAnsi="Times New Roman" w:cs="Times New Roman"/>
                <w:bCs/>
              </w:rPr>
              <w:t xml:space="preserve">Брежнева Е.В., </w:t>
            </w:r>
          </w:p>
          <w:p w:rsidR="00E462E5" w:rsidRPr="00966FA8" w:rsidRDefault="00E462E5" w:rsidP="00175143">
            <w:pPr>
              <w:spacing w:after="0" w:line="240" w:lineRule="auto"/>
              <w:ind w:left="155"/>
              <w:jc w:val="both"/>
              <w:rPr>
                <w:rFonts w:ascii="Times New Roman" w:eastAsia="Times New Roman" w:hAnsi="Times New Roman" w:cs="Times New Roman"/>
              </w:rPr>
            </w:pPr>
            <w:r w:rsidRPr="00966FA8">
              <w:rPr>
                <w:rFonts w:ascii="Times New Roman" w:eastAsia="Times New Roman" w:hAnsi="Times New Roman" w:cs="Times New Roman"/>
              </w:rPr>
              <w:t>заместитель директора</w:t>
            </w:r>
          </w:p>
          <w:p w:rsidR="00E462E5" w:rsidRPr="00966FA8" w:rsidRDefault="00E462E5" w:rsidP="00175143">
            <w:pPr>
              <w:snapToGrid w:val="0"/>
              <w:spacing w:after="0" w:line="240" w:lineRule="auto"/>
              <w:jc w:val="both"/>
              <w:rPr>
                <w:rFonts w:ascii="Times New Roman" w:hAnsi="Times New Roman" w:cs="Times New Roman"/>
              </w:rPr>
            </w:pPr>
            <w:r w:rsidRPr="00966FA8">
              <w:rPr>
                <w:rFonts w:ascii="Times New Roman" w:eastAsia="Times New Roman" w:hAnsi="Times New Roman" w:cs="Times New Roman"/>
              </w:rPr>
              <w:t>Савенко О.П., классный руководитель 9 класса</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757C83">
            <w:pPr>
              <w:spacing w:after="0" w:line="240" w:lineRule="auto"/>
              <w:rPr>
                <w:rFonts w:ascii="Times New Roman" w:eastAsia="Times New Roman" w:hAnsi="Times New Roman"/>
              </w:rPr>
            </w:pPr>
            <w:r w:rsidRPr="00966FA8">
              <w:rPr>
                <w:rFonts w:ascii="Times New Roman" w:eastAsia="Times New Roman" w:hAnsi="Times New Roman"/>
              </w:rPr>
              <w:t>Проведение недели литературы и литературного чтения</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Качество проведения недели</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D04CD">
            <w:pPr>
              <w:spacing w:after="0" w:line="240" w:lineRule="auto"/>
              <w:ind w:right="-163"/>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2465" w:type="dxa"/>
            <w:gridSpan w:val="12"/>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Собеседование с учащимися, руководителем ШМО, посещение мероприятий</w:t>
            </w:r>
          </w:p>
        </w:tc>
        <w:tc>
          <w:tcPr>
            <w:tcW w:w="1559" w:type="dxa"/>
            <w:gridSpan w:val="7"/>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24.02-29 .02</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Приказы, </w:t>
            </w:r>
            <w:r w:rsidRPr="00966FA8">
              <w:rPr>
                <w:rFonts w:ascii="Times New Roman" w:eastAsia="Times New Roman" w:hAnsi="Times New Roman" w:cs="Times New Roman"/>
                <w:lang w:eastAsia="ar-SA"/>
              </w:rPr>
              <w:t xml:space="preserve">план проведения недели, отчёт о проведении недели, </w:t>
            </w:r>
            <w:r w:rsidRPr="00966FA8">
              <w:rPr>
                <w:rFonts w:ascii="Times New Roman" w:eastAsia="Times New Roman" w:hAnsi="Times New Roman" w:cs="Times New Roman"/>
              </w:rPr>
              <w:t>аналитическая справка</w:t>
            </w: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Руководители ШМО, учителя-предметники</w:t>
            </w:r>
          </w:p>
        </w:tc>
      </w:tr>
      <w:tr w:rsidR="00E462E5" w:rsidRPr="00966FA8" w:rsidTr="00C95BEC">
        <w:trPr>
          <w:cantSplit/>
          <w:trHeight w:val="162"/>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4. Здоровье и здоровый образ жизни. Питание учащихся</w:t>
            </w:r>
          </w:p>
        </w:tc>
      </w:tr>
      <w:tr w:rsidR="00E462E5" w:rsidRPr="00966FA8" w:rsidTr="001B765C">
        <w:trPr>
          <w:cantSplit/>
          <w:trHeight w:val="415"/>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Организация горячего питания учащихся</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Качество работы пищеблока</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D04CD">
            <w:pPr>
              <w:spacing w:after="0" w:line="240" w:lineRule="auto"/>
              <w:ind w:left="-108" w:right="-22"/>
              <w:rPr>
                <w:rFonts w:ascii="Times New Roman" w:eastAsia="Times New Roman" w:hAnsi="Times New Roman" w:cs="Times New Roman"/>
              </w:rPr>
            </w:pPr>
            <w:r w:rsidRPr="00966FA8">
              <w:rPr>
                <w:rFonts w:ascii="Times New Roman" w:eastAsia="Times New Roman" w:hAnsi="Times New Roman" w:cs="Times New Roman"/>
              </w:rPr>
              <w:t>Персональный</w:t>
            </w:r>
          </w:p>
        </w:tc>
        <w:tc>
          <w:tcPr>
            <w:tcW w:w="2607" w:type="dxa"/>
            <w:gridSpan w:val="15"/>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Беседы, проверка документации</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Отчет </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75143">
            <w:pPr>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Желтобрюхова С.Н., директор</w:t>
            </w:r>
          </w:p>
        </w:tc>
      </w:tr>
      <w:tr w:rsidR="00E462E5" w:rsidRPr="00966FA8" w:rsidTr="001B765C">
        <w:trPr>
          <w:cantSplit/>
          <w:trHeight w:val="415"/>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Контроль за санитарно-эпидемиологическим состоянием пищеблока и всех школьных помещений</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Санитарное состояние пищеблока и других помещений школы</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фронтальный</w:t>
            </w:r>
          </w:p>
        </w:tc>
        <w:tc>
          <w:tcPr>
            <w:tcW w:w="2607" w:type="dxa"/>
            <w:gridSpan w:val="15"/>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Наблюдение, собеседование</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февраль</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Акты обследования</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75143">
            <w:pPr>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Желтобрюхова С.Н., директор</w:t>
            </w:r>
          </w:p>
          <w:p w:rsidR="00E462E5" w:rsidRPr="00966FA8" w:rsidRDefault="00E462E5" w:rsidP="00175143">
            <w:pPr>
              <w:spacing w:after="0" w:line="240" w:lineRule="auto"/>
              <w:rPr>
                <w:rFonts w:ascii="Times New Roman" w:eastAsia="Times New Roman" w:hAnsi="Times New Roman" w:cs="Times New Roman"/>
              </w:rPr>
            </w:pPr>
          </w:p>
          <w:p w:rsidR="00E462E5" w:rsidRPr="00966FA8" w:rsidRDefault="00E462E5" w:rsidP="00175143">
            <w:pPr>
              <w:spacing w:after="0" w:line="240" w:lineRule="auto"/>
              <w:rPr>
                <w:rFonts w:ascii="Times New Roman" w:hAnsi="Times New Roman" w:cs="Times New Roman"/>
              </w:rPr>
            </w:pPr>
          </w:p>
        </w:tc>
      </w:tr>
      <w:tr w:rsidR="00E462E5" w:rsidRPr="00966FA8" w:rsidTr="00C95BEC">
        <w:trPr>
          <w:cantSplit/>
          <w:trHeight w:val="163"/>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 xml:space="preserve">Блок 5. Состояние преподавания учебных предметов </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hAnsi="Times New Roman" w:cs="Times New Roman"/>
              </w:rPr>
              <w:t>Результативность обучения учащихся 8 класса</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уровня обученности и воспитанности учащихся, корректировка</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Классно-обобщающий контроль</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Посещение уроков, классных часов, контрольные срезы по предметам</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Малый педсовет</w:t>
            </w: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175143">
            <w:pPr>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Желтобрюхова С.Н., директор</w:t>
            </w:r>
          </w:p>
          <w:p w:rsidR="00E462E5" w:rsidRPr="00966FA8" w:rsidRDefault="00E462E5" w:rsidP="00175143">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E462E5" w:rsidRPr="00966FA8" w:rsidRDefault="00E462E5" w:rsidP="00175143">
            <w:pPr>
              <w:snapToGrid w:val="0"/>
              <w:spacing w:after="0" w:line="240" w:lineRule="auto"/>
              <w:jc w:val="both"/>
              <w:rPr>
                <w:rFonts w:ascii="Times New Roman" w:hAnsi="Times New Roman" w:cs="Times New Roman"/>
              </w:rPr>
            </w:pPr>
            <w:r w:rsidRPr="00966FA8">
              <w:rPr>
                <w:rFonts w:ascii="Times New Roman" w:hAnsi="Times New Roman" w:cs="Times New Roman"/>
              </w:rPr>
              <w:t>Твердохлебова С.Н., заместители директора</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0C2F8C">
            <w:pPr>
              <w:spacing w:after="0" w:line="240" w:lineRule="auto"/>
              <w:jc w:val="both"/>
              <w:rPr>
                <w:rFonts w:ascii="Times New Roman" w:hAnsi="Times New Roman"/>
              </w:rPr>
            </w:pPr>
            <w:r w:rsidRPr="00966FA8">
              <w:rPr>
                <w:rFonts w:ascii="Times New Roman" w:hAnsi="Times New Roman"/>
              </w:rPr>
              <w:t>Состояние преподавания окружающего мира</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321D69">
            <w:pPr>
              <w:tabs>
                <w:tab w:val="left" w:pos="312"/>
              </w:tabs>
              <w:spacing w:after="0" w:line="240" w:lineRule="auto"/>
              <w:jc w:val="both"/>
              <w:rPr>
                <w:rFonts w:ascii="Times New Roman" w:hAnsi="Times New Roman"/>
              </w:rPr>
            </w:pPr>
            <w:r w:rsidRPr="00966FA8">
              <w:rPr>
                <w:rFonts w:ascii="Times New Roman" w:hAnsi="Times New Roman"/>
              </w:rPr>
              <w:t xml:space="preserve">Изучение: </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Качества ведения уроков биологии;</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Результативности учащихся при проведении контрольных, срезовых работ</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D04CD">
            <w:pPr>
              <w:spacing w:after="0" w:line="240" w:lineRule="auto"/>
              <w:ind w:left="-108"/>
              <w:jc w:val="both"/>
              <w:rPr>
                <w:rFonts w:ascii="Times New Roman" w:hAnsi="Times New Roman"/>
              </w:rPr>
            </w:pPr>
            <w:r w:rsidRPr="00966FA8">
              <w:rPr>
                <w:rFonts w:ascii="Times New Roman" w:hAnsi="Times New Roman"/>
              </w:rPr>
              <w:t>Фронтальный</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321D69">
            <w:pPr>
              <w:tabs>
                <w:tab w:val="left" w:pos="214"/>
                <w:tab w:val="left" w:pos="374"/>
              </w:tabs>
              <w:spacing w:after="0" w:line="240" w:lineRule="auto"/>
              <w:jc w:val="both"/>
              <w:rPr>
                <w:rFonts w:ascii="Times New Roman" w:hAnsi="Times New Roman"/>
              </w:rPr>
            </w:pPr>
            <w:r w:rsidRPr="00966FA8">
              <w:rPr>
                <w:rFonts w:ascii="Times New Roman" w:hAnsi="Times New Roman"/>
              </w:rPr>
              <w:t xml:space="preserve">1.Посещение учебных занятий.    </w:t>
            </w:r>
          </w:p>
          <w:p w:rsidR="00E462E5" w:rsidRPr="00966FA8" w:rsidRDefault="00E462E5" w:rsidP="00321D69">
            <w:pPr>
              <w:spacing w:after="0" w:line="240" w:lineRule="auto"/>
              <w:jc w:val="both"/>
              <w:rPr>
                <w:rFonts w:ascii="Times New Roman" w:hAnsi="Times New Roman"/>
              </w:rPr>
            </w:pPr>
            <w:r w:rsidRPr="00966FA8">
              <w:rPr>
                <w:rFonts w:ascii="Times New Roman" w:hAnsi="Times New Roman"/>
              </w:rPr>
              <w:t>2.Проверка документации: классных журналов, календарно-тематического планирования, рабочих тетрадей учеников;</w:t>
            </w:r>
          </w:p>
          <w:p w:rsidR="00E462E5" w:rsidRPr="00966FA8" w:rsidRDefault="00E462E5" w:rsidP="00321D69">
            <w:pPr>
              <w:spacing w:after="0" w:line="240" w:lineRule="auto"/>
              <w:jc w:val="both"/>
              <w:rPr>
                <w:rFonts w:ascii="Times New Roman" w:hAnsi="Times New Roman"/>
              </w:rPr>
            </w:pPr>
            <w:r w:rsidRPr="00966FA8">
              <w:rPr>
                <w:rFonts w:ascii="Times New Roman" w:hAnsi="Times New Roman"/>
              </w:rPr>
              <w:t xml:space="preserve">3. Отслеживание результативности учащихся </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jc w:val="both"/>
              <w:rPr>
                <w:rFonts w:ascii="Times New Roman" w:hAnsi="Times New Roman"/>
              </w:rPr>
            </w:pPr>
            <w:r w:rsidRPr="00966FA8">
              <w:rPr>
                <w:rFonts w:ascii="Times New Roman" w:hAnsi="Times New Roman"/>
              </w:rPr>
              <w:t>Февраль</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0C2F8C">
            <w:pPr>
              <w:spacing w:after="0" w:line="240" w:lineRule="auto"/>
              <w:jc w:val="both"/>
              <w:rPr>
                <w:rFonts w:ascii="Times New Roman" w:hAnsi="Times New Roman"/>
              </w:rPr>
            </w:pPr>
            <w:r w:rsidRPr="00966FA8">
              <w:rPr>
                <w:rFonts w:ascii="Times New Roman" w:hAnsi="Times New Roman"/>
              </w:rPr>
              <w:t xml:space="preserve">Справка, </w:t>
            </w:r>
          </w:p>
          <w:p w:rsidR="00E462E5" w:rsidRPr="00966FA8" w:rsidRDefault="00E462E5" w:rsidP="000C2F8C">
            <w:pPr>
              <w:spacing w:after="0" w:line="240" w:lineRule="auto"/>
              <w:jc w:val="both"/>
              <w:rPr>
                <w:rFonts w:ascii="Times New Roman" w:hAnsi="Times New Roman"/>
              </w:rPr>
            </w:pPr>
            <w:r w:rsidRPr="00966FA8">
              <w:rPr>
                <w:rFonts w:ascii="Times New Roman" w:hAnsi="Times New Roman"/>
              </w:rPr>
              <w:t>МС</w:t>
            </w: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757C83">
            <w:pPr>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Желтобрюхова С.Н., директор</w:t>
            </w:r>
          </w:p>
          <w:p w:rsidR="00E462E5" w:rsidRPr="00966FA8" w:rsidRDefault="00E462E5" w:rsidP="000C2F8C">
            <w:pPr>
              <w:spacing w:after="0" w:line="240" w:lineRule="auto"/>
              <w:jc w:val="both"/>
              <w:rPr>
                <w:rFonts w:ascii="Times New Roman" w:hAnsi="Times New Roman"/>
              </w:rPr>
            </w:pP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3</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Состояние преподавания биологии</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041AC">
            <w:pPr>
              <w:tabs>
                <w:tab w:val="left" w:pos="312"/>
              </w:tabs>
              <w:spacing w:after="0" w:line="240" w:lineRule="auto"/>
              <w:jc w:val="both"/>
              <w:rPr>
                <w:rFonts w:ascii="Times New Roman" w:hAnsi="Times New Roman"/>
              </w:rPr>
            </w:pPr>
            <w:r w:rsidRPr="00966FA8">
              <w:rPr>
                <w:rFonts w:ascii="Times New Roman" w:hAnsi="Times New Roman"/>
              </w:rPr>
              <w:t xml:space="preserve">Изучение: </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Качества ведения уроков биологии;</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Результативности учащихся при проведении контрольных, срезовых работ</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D04CD">
            <w:pPr>
              <w:spacing w:after="0" w:line="240" w:lineRule="auto"/>
              <w:ind w:left="-108"/>
              <w:jc w:val="both"/>
              <w:rPr>
                <w:rFonts w:ascii="Times New Roman" w:hAnsi="Times New Roman"/>
              </w:rPr>
            </w:pPr>
            <w:r w:rsidRPr="00966FA8">
              <w:rPr>
                <w:rFonts w:ascii="Times New Roman" w:hAnsi="Times New Roman"/>
              </w:rPr>
              <w:t>Фронтальный</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1041AC">
            <w:pPr>
              <w:tabs>
                <w:tab w:val="left" w:pos="214"/>
                <w:tab w:val="left" w:pos="374"/>
              </w:tabs>
              <w:spacing w:after="0" w:line="240" w:lineRule="auto"/>
              <w:jc w:val="both"/>
              <w:rPr>
                <w:rFonts w:ascii="Times New Roman" w:hAnsi="Times New Roman"/>
              </w:rPr>
            </w:pPr>
            <w:r w:rsidRPr="00966FA8">
              <w:rPr>
                <w:rFonts w:ascii="Times New Roman" w:hAnsi="Times New Roman"/>
              </w:rPr>
              <w:t xml:space="preserve">1.Посещение учебных занятий.    </w:t>
            </w:r>
          </w:p>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2.Проверка документации: классных журналов, календарно-тематического планирования, рабочих тетрадей учеников;</w:t>
            </w:r>
          </w:p>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3. Отслеживание результативности учащихся </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Февраль</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Справка, </w:t>
            </w:r>
          </w:p>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МС</w:t>
            </w: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757C83">
            <w:pPr>
              <w:spacing w:after="0" w:line="240" w:lineRule="auto"/>
              <w:rPr>
                <w:rFonts w:ascii="Times New Roman" w:eastAsia="Times New Roman" w:hAnsi="Times New Roman" w:cs="Times New Roman"/>
                <w:bCs/>
              </w:rPr>
            </w:pPr>
            <w:r w:rsidRPr="00966FA8">
              <w:rPr>
                <w:rFonts w:ascii="Times New Roman" w:eastAsia="Times New Roman" w:hAnsi="Times New Roman" w:cs="Times New Roman"/>
                <w:bCs/>
              </w:rPr>
              <w:t xml:space="preserve">Брежнева Е.В., </w:t>
            </w:r>
          </w:p>
          <w:p w:rsidR="00E462E5" w:rsidRPr="00966FA8" w:rsidRDefault="00E462E5" w:rsidP="00757C83">
            <w:pPr>
              <w:spacing w:after="0" w:line="240" w:lineRule="auto"/>
              <w:rPr>
                <w:rFonts w:ascii="Times New Roman" w:hAnsi="Times New Roman"/>
              </w:rPr>
            </w:pPr>
            <w:r w:rsidRPr="00966FA8">
              <w:rPr>
                <w:rFonts w:ascii="Times New Roman" w:eastAsia="Times New Roman" w:hAnsi="Times New Roman" w:cs="Times New Roman"/>
              </w:rPr>
              <w:t xml:space="preserve"> заместитель директора.</w:t>
            </w:r>
          </w:p>
        </w:tc>
      </w:tr>
      <w:tr w:rsidR="00E462E5" w:rsidRPr="00966FA8" w:rsidTr="00C95BEC">
        <w:trPr>
          <w:cantSplit/>
          <w:trHeight w:val="162"/>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6. Состояние учебно – методической работы</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hAnsi="Times New Roman" w:cs="Times New Roman"/>
              </w:rPr>
            </w:pPr>
            <w:r w:rsidRPr="00966FA8">
              <w:rPr>
                <w:rFonts w:ascii="Times New Roman" w:hAnsi="Times New Roman" w:cs="Times New Roman"/>
              </w:rPr>
              <w:t>Организация работы ПМПК общеобразовательного учреждения</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Качество реализации задач и мероприятий</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D04CD">
            <w:pPr>
              <w:spacing w:after="0" w:line="240" w:lineRule="auto"/>
              <w:ind w:right="-163"/>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Тематический</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hAnsi="Times New Roman" w:cs="Times New Roman"/>
              </w:rPr>
            </w:pPr>
            <w:r w:rsidRPr="00966FA8">
              <w:rPr>
                <w:rFonts w:ascii="Times New Roman" w:hAnsi="Times New Roman" w:cs="Times New Roman"/>
              </w:rPr>
              <w:t>Проверка документации, собеседование</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4 неделя</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bCs/>
                <w:lang w:eastAsia="ru-RU"/>
              </w:rPr>
            </w:pPr>
            <w:r w:rsidRPr="00966FA8">
              <w:rPr>
                <w:rFonts w:ascii="Times New Roman" w:eastAsia="Times New Roman" w:hAnsi="Times New Roman" w:cs="Times New Roman"/>
                <w:bCs/>
                <w:lang w:eastAsia="ru-RU"/>
              </w:rPr>
              <w:t>справка, совещание при директоре,</w:t>
            </w:r>
          </w:p>
          <w:p w:rsidR="00E462E5" w:rsidRPr="00966FA8" w:rsidRDefault="00E462E5" w:rsidP="00175143">
            <w:pPr>
              <w:spacing w:after="0" w:line="240" w:lineRule="auto"/>
              <w:rPr>
                <w:rFonts w:ascii="Times New Roman" w:eastAsia="Times New Roman" w:hAnsi="Times New Roman" w:cs="Times New Roman"/>
                <w:bCs/>
                <w:lang w:eastAsia="ru-RU"/>
              </w:rPr>
            </w:pP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175143">
            <w:pPr>
              <w:snapToGrid w:val="0"/>
              <w:spacing w:after="0" w:line="240" w:lineRule="auto"/>
              <w:jc w:val="both"/>
              <w:rPr>
                <w:rFonts w:ascii="Times New Roman" w:hAnsi="Times New Roman" w:cs="Times New Roman"/>
              </w:rPr>
            </w:pPr>
            <w:r w:rsidRPr="00966FA8">
              <w:rPr>
                <w:rFonts w:ascii="Times New Roman" w:eastAsia="Times New Roman" w:hAnsi="Times New Roman" w:cs="Times New Roman"/>
              </w:rPr>
              <w:t>Желтобрюхова С.Н., директор</w:t>
            </w:r>
          </w:p>
        </w:tc>
      </w:tr>
      <w:tr w:rsidR="00E462E5" w:rsidRPr="00966FA8" w:rsidTr="00C95BEC">
        <w:trPr>
          <w:cantSplit/>
          <w:trHeight w:val="198"/>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7. Охрана труда</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 Охрана труда и техника безопасности в школе (в т. ч. в предметных кабинетах)</w:t>
            </w:r>
          </w:p>
          <w:p w:rsidR="00E462E5" w:rsidRPr="00966FA8" w:rsidRDefault="00E462E5" w:rsidP="00175143">
            <w:pPr>
              <w:spacing w:after="0" w:line="240" w:lineRule="auto"/>
              <w:rPr>
                <w:rFonts w:ascii="Times New Roman" w:eastAsia="Times New Roman" w:hAnsi="Times New Roman" w:cs="Times New Roman"/>
              </w:rPr>
            </w:pP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Состояние документации </w:t>
            </w:r>
            <w:proofErr w:type="gramStart"/>
            <w:r w:rsidRPr="00966FA8">
              <w:rPr>
                <w:rFonts w:ascii="Times New Roman" w:eastAsia="Times New Roman" w:hAnsi="Times New Roman" w:cs="Times New Roman"/>
              </w:rPr>
              <w:t>по</w:t>
            </w:r>
            <w:proofErr w:type="gramEnd"/>
          </w:p>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охране труда и технике безопасности в школе</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D04CD">
            <w:pPr>
              <w:spacing w:after="0" w:line="240" w:lineRule="auto"/>
              <w:ind w:left="-108" w:right="-163" w:firstLine="108"/>
              <w:rPr>
                <w:rFonts w:ascii="Times New Roman" w:eastAsia="Times New Roman" w:hAnsi="Times New Roman" w:cs="Times New Roman"/>
              </w:rPr>
            </w:pPr>
            <w:r w:rsidRPr="00966FA8">
              <w:rPr>
                <w:rFonts w:ascii="Times New Roman" w:eastAsia="Times New Roman" w:hAnsi="Times New Roman" w:cs="Times New Roman"/>
              </w:rPr>
              <w:t>Фронтальный</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Анализ документации</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4 неделя</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справка</w:t>
            </w: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175143">
            <w:pPr>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Желтобрюхова С.Н., директор</w:t>
            </w:r>
          </w:p>
          <w:p w:rsidR="00E462E5" w:rsidRPr="00966FA8" w:rsidRDefault="00E462E5" w:rsidP="00175143">
            <w:pPr>
              <w:spacing w:after="0" w:line="240" w:lineRule="auto"/>
              <w:rPr>
                <w:rFonts w:ascii="Times New Roman" w:hAnsi="Times New Roman" w:cs="Times New Roman"/>
              </w:rPr>
            </w:pPr>
          </w:p>
        </w:tc>
      </w:tr>
      <w:tr w:rsidR="00E462E5" w:rsidRPr="00966FA8" w:rsidTr="00C95BEC">
        <w:trPr>
          <w:cantSplit/>
          <w:trHeight w:val="257"/>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AD04CD">
            <w:pPr>
              <w:suppressAutoHyphens/>
              <w:autoSpaceDN w:val="0"/>
              <w:spacing w:after="0" w:line="240" w:lineRule="auto"/>
              <w:ind w:left="-108" w:right="-163" w:firstLine="108"/>
              <w:rPr>
                <w:rFonts w:ascii="Times New Roman" w:hAnsi="Times New Roman" w:cs="Times New Roman"/>
                <w:lang w:eastAsia="ar-SA"/>
              </w:rPr>
            </w:pPr>
            <w:r w:rsidRPr="00966FA8">
              <w:rPr>
                <w:rFonts w:ascii="Times New Roman" w:eastAsia="Times New Roman" w:hAnsi="Times New Roman" w:cs="Times New Roman"/>
                <w:b/>
                <w:lang w:eastAsia="ar-SA"/>
              </w:rPr>
              <w:t>Блок 8. Работа библиотеки</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Мониторинг посещаемости библиотеки </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Анализ читательской активности школьников</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D04CD">
            <w:pPr>
              <w:spacing w:after="0" w:line="240" w:lineRule="auto"/>
              <w:ind w:left="-108" w:right="-163" w:firstLine="108"/>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библиотечных формуляров</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3 неделя</w:t>
            </w:r>
          </w:p>
        </w:tc>
        <w:tc>
          <w:tcPr>
            <w:tcW w:w="1909" w:type="dxa"/>
            <w:gridSpan w:val="5"/>
            <w:tcBorders>
              <w:top w:val="single" w:sz="4" w:space="0" w:color="000000"/>
              <w:left w:val="single" w:sz="4" w:space="0" w:color="000000"/>
              <w:bottom w:val="single" w:sz="4" w:space="0" w:color="000000"/>
              <w:right w:val="nil"/>
            </w:tcBorders>
          </w:tcPr>
          <w:p w:rsidR="00E462E5" w:rsidRPr="00966FA8" w:rsidRDefault="00E462E5" w:rsidP="00A71ABA">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Информационная справка</w:t>
            </w:r>
          </w:p>
        </w:tc>
        <w:tc>
          <w:tcPr>
            <w:tcW w:w="2344" w:type="dxa"/>
            <w:gridSpan w:val="5"/>
            <w:tcBorders>
              <w:top w:val="single" w:sz="4" w:space="0" w:color="000000"/>
              <w:left w:val="single" w:sz="4" w:space="0" w:color="000000"/>
              <w:bottom w:val="single" w:sz="4" w:space="0" w:color="000000"/>
              <w:right w:val="single" w:sz="4" w:space="0" w:color="000000"/>
            </w:tcBorders>
          </w:tcPr>
          <w:p w:rsidR="00E462E5" w:rsidRPr="00966FA8" w:rsidRDefault="00E462E5" w:rsidP="00A71ABA">
            <w:pPr>
              <w:spacing w:after="0" w:line="240" w:lineRule="auto"/>
              <w:rPr>
                <w:rFonts w:ascii="Times New Roman" w:hAnsi="Times New Roman" w:cs="Times New Roman"/>
              </w:rPr>
            </w:pPr>
            <w:r w:rsidRPr="00966FA8">
              <w:rPr>
                <w:rFonts w:ascii="Times New Roman" w:eastAsia="Times New Roman" w:hAnsi="Times New Roman" w:cs="Times New Roman"/>
              </w:rPr>
              <w:t>Педагог-библиотекарь, классные руководители</w:t>
            </w:r>
          </w:p>
        </w:tc>
      </w:tr>
      <w:tr w:rsidR="00E462E5" w:rsidRPr="00966FA8" w:rsidTr="00C95BEC">
        <w:trPr>
          <w:cantSplit/>
          <w:trHeight w:val="260"/>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AD04CD">
            <w:pPr>
              <w:suppressAutoHyphens/>
              <w:autoSpaceDN w:val="0"/>
              <w:spacing w:after="0" w:line="240" w:lineRule="auto"/>
              <w:ind w:left="-108" w:right="-163" w:firstLine="108"/>
              <w:rPr>
                <w:rFonts w:ascii="Times New Roman" w:hAnsi="Times New Roman" w:cs="Times New Roman"/>
                <w:lang w:eastAsia="ar-SA"/>
              </w:rPr>
            </w:pPr>
            <w:r w:rsidRPr="00966FA8">
              <w:rPr>
                <w:rFonts w:ascii="Times New Roman" w:eastAsia="Times New Roman" w:hAnsi="Times New Roman" w:cs="Times New Roman"/>
                <w:b/>
                <w:lang w:eastAsia="ar-SA"/>
              </w:rPr>
              <w:t>Блок 9. Работа по подготовке к итоговой аттестации</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Профориентационная работа</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Участие в профориентационной акции для выпускников 9, 11 классов</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D04CD">
            <w:pPr>
              <w:spacing w:after="0" w:line="240" w:lineRule="auto"/>
              <w:ind w:left="-108" w:right="-163" w:firstLine="108"/>
              <w:rPr>
                <w:rFonts w:ascii="Times New Roman" w:eastAsia="Times New Roman" w:hAnsi="Times New Roman" w:cs="Times New Roman"/>
              </w:rPr>
            </w:pPr>
            <w:r w:rsidRPr="00966FA8">
              <w:rPr>
                <w:rFonts w:ascii="Times New Roman" w:eastAsia="Times New Roman" w:hAnsi="Times New Roman" w:cs="Times New Roman"/>
              </w:rPr>
              <w:t>фронтальный</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Участие в акции</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по графику</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7514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Выбор ОУ для продолжения образования</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75143">
            <w:pPr>
              <w:spacing w:after="0" w:line="240" w:lineRule="auto"/>
              <w:rPr>
                <w:rFonts w:ascii="Times New Roman" w:hAnsi="Times New Roman" w:cs="Times New Roman"/>
              </w:rPr>
            </w:pPr>
            <w:r w:rsidRPr="00966FA8">
              <w:rPr>
                <w:rFonts w:ascii="Times New Roman" w:eastAsia="Times New Roman" w:hAnsi="Times New Roman" w:cs="Times New Roman"/>
              </w:rPr>
              <w:t>классные руководители</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rPr>
            </w:pPr>
            <w:r w:rsidRPr="00966FA8">
              <w:rPr>
                <w:rFonts w:ascii="Times New Roman" w:eastAsia="Times New Roman" w:hAnsi="Times New Roman"/>
              </w:rPr>
              <w:t>Посещение уроков по предметам, выбранным  в 9 классе для сдачи в форме ОГЭ.</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rPr>
            </w:pPr>
            <w:r w:rsidRPr="00966FA8">
              <w:rPr>
                <w:rFonts w:ascii="Times New Roman" w:eastAsia="Times New Roman" w:hAnsi="Times New Roman"/>
              </w:rPr>
              <w:t>Организация деятельности учащихся и учителя на уроке. Подготовка к ОГЭ</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D04CD">
            <w:pPr>
              <w:spacing w:after="0" w:line="240" w:lineRule="auto"/>
              <w:ind w:left="-108" w:right="-163" w:firstLine="108"/>
              <w:rPr>
                <w:rFonts w:ascii="Times New Roman" w:eastAsia="Times New Roman" w:hAnsi="Times New Roman"/>
              </w:rPr>
            </w:pPr>
            <w:r w:rsidRPr="00966FA8">
              <w:rPr>
                <w:rFonts w:ascii="Times New Roman" w:eastAsia="Times New Roman" w:hAnsi="Times New Roman"/>
              </w:rPr>
              <w:t>персональный</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rPr>
            </w:pPr>
            <w:r w:rsidRPr="00966FA8">
              <w:rPr>
                <w:rFonts w:ascii="Times New Roman" w:eastAsia="Times New Roman" w:hAnsi="Times New Roman"/>
              </w:rPr>
              <w:t>Наблюдение, собеседование с учителем, анализ посещенных уроков.</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center"/>
              <w:rPr>
                <w:rFonts w:ascii="Times New Roman" w:eastAsia="Times New Roman" w:hAnsi="Times New Roman"/>
              </w:rPr>
            </w:pPr>
            <w:r w:rsidRPr="00966FA8">
              <w:rPr>
                <w:rFonts w:ascii="Times New Roman" w:eastAsia="Times New Roman" w:hAnsi="Times New Roman"/>
              </w:rPr>
              <w:t>2-4 неделя января</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rPr>
            </w:pPr>
            <w:r w:rsidRPr="00966FA8">
              <w:rPr>
                <w:rFonts w:ascii="Times New Roman" w:eastAsia="Times New Roman" w:hAnsi="Times New Roman"/>
              </w:rPr>
              <w:t>Справка, совещание при директоре</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041AC">
            <w:pPr>
              <w:spacing w:after="0" w:line="240" w:lineRule="auto"/>
              <w:ind w:right="-108"/>
              <w:rPr>
                <w:rFonts w:ascii="Times New Roman" w:eastAsia="Times New Roman" w:hAnsi="Times New Roman"/>
              </w:rPr>
            </w:pPr>
            <w:r w:rsidRPr="00966FA8">
              <w:rPr>
                <w:rFonts w:ascii="Times New Roman" w:eastAsia="Times New Roman" w:hAnsi="Times New Roman"/>
              </w:rPr>
              <w:t>Желтобрюхова С.Н., директор</w:t>
            </w:r>
          </w:p>
          <w:p w:rsidR="00E462E5" w:rsidRPr="00966FA8" w:rsidRDefault="00E462E5" w:rsidP="001041AC">
            <w:pPr>
              <w:snapToGrid w:val="0"/>
              <w:spacing w:after="0" w:line="240" w:lineRule="auto"/>
              <w:jc w:val="both"/>
              <w:rPr>
                <w:rFonts w:ascii="Times New Roman" w:hAnsi="Times New Roman"/>
              </w:rPr>
            </w:pPr>
            <w:r w:rsidRPr="00966FA8">
              <w:rPr>
                <w:rFonts w:ascii="Times New Roman" w:hAnsi="Times New Roman"/>
              </w:rPr>
              <w:t>Брежнева Е. В., заместитель директора</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3</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Пробное тестирование по обществознанию для учащихся 11класса (по выбору)</w:t>
            </w:r>
          </w:p>
          <w:p w:rsidR="00E462E5" w:rsidRPr="00966FA8" w:rsidRDefault="00E462E5" w:rsidP="001041AC">
            <w:pPr>
              <w:spacing w:after="0" w:line="240" w:lineRule="auto"/>
              <w:rPr>
                <w:rFonts w:ascii="Times New Roman" w:hAnsi="Times New Roman"/>
              </w:rPr>
            </w:pPr>
            <w:r w:rsidRPr="00966FA8">
              <w:rPr>
                <w:rFonts w:ascii="Times New Roman" w:hAnsi="Times New Roman"/>
              </w:rPr>
              <w:t>Пробное тестирование по биологии для учащихся 9 класса (по выбору)</w:t>
            </w:r>
          </w:p>
          <w:p w:rsidR="00E462E5" w:rsidRPr="00966FA8" w:rsidRDefault="00E462E5" w:rsidP="001041AC">
            <w:pPr>
              <w:spacing w:after="0" w:line="240" w:lineRule="auto"/>
              <w:rPr>
                <w:rFonts w:ascii="Times New Roman" w:hAnsi="Times New Roman"/>
              </w:rPr>
            </w:pPr>
            <w:r w:rsidRPr="00966FA8">
              <w:rPr>
                <w:rFonts w:ascii="Times New Roman" w:hAnsi="Times New Roman"/>
              </w:rPr>
              <w:t>Пробное тестирование по физике для учащихся 9 класса (по выбору)</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Изучение результативности и качества обучения, уровня сформированности ЗУН.</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AD04CD">
            <w:pPr>
              <w:spacing w:after="0" w:line="240" w:lineRule="auto"/>
              <w:ind w:left="-108" w:right="-163" w:firstLine="108"/>
              <w:rPr>
                <w:rFonts w:ascii="Times New Roman" w:hAnsi="Times New Roman"/>
              </w:rPr>
            </w:pPr>
            <w:r w:rsidRPr="00966FA8">
              <w:rPr>
                <w:rFonts w:ascii="Times New Roman" w:hAnsi="Times New Roman"/>
              </w:rPr>
              <w:t>Промежуточный</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Письменная проверка знаний</w:t>
            </w:r>
          </w:p>
          <w:p w:rsidR="00E462E5" w:rsidRPr="00966FA8" w:rsidRDefault="00E462E5" w:rsidP="001041AC">
            <w:pPr>
              <w:spacing w:after="0" w:line="240" w:lineRule="auto"/>
              <w:rPr>
                <w:rFonts w:ascii="Times New Roman" w:hAnsi="Times New Roman"/>
              </w:rPr>
            </w:pPr>
            <w:r w:rsidRPr="00966FA8">
              <w:rPr>
                <w:rFonts w:ascii="Times New Roman" w:hAnsi="Times New Roman"/>
              </w:rPr>
              <w:t>Анализ</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6 февраля</w:t>
            </w: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r w:rsidRPr="00966FA8">
              <w:rPr>
                <w:rFonts w:ascii="Times New Roman" w:hAnsi="Times New Roman"/>
              </w:rPr>
              <w:t>13 февраля</w:t>
            </w: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r w:rsidRPr="00966FA8">
              <w:rPr>
                <w:rFonts w:ascii="Times New Roman" w:hAnsi="Times New Roman"/>
              </w:rPr>
              <w:t>13 февраля</w:t>
            </w: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hAnsi="Times New Roman"/>
              </w:rPr>
              <w:t>Брежнева Е. В., заместитель директора</w:t>
            </w:r>
          </w:p>
        </w:tc>
      </w:tr>
      <w:tr w:rsidR="00E462E5" w:rsidRPr="00966FA8" w:rsidTr="00321D69">
        <w:trPr>
          <w:cantSplit/>
          <w:trHeight w:val="406"/>
        </w:trPr>
        <w:tc>
          <w:tcPr>
            <w:tcW w:w="15310" w:type="dxa"/>
            <w:gridSpan w:val="42"/>
            <w:tcBorders>
              <w:top w:val="single" w:sz="4" w:space="0" w:color="000000"/>
              <w:left w:val="single" w:sz="4" w:space="0" w:color="000000"/>
              <w:bottom w:val="single" w:sz="4" w:space="0" w:color="000000"/>
              <w:right w:val="single" w:sz="4" w:space="0" w:color="000000"/>
            </w:tcBorders>
          </w:tcPr>
          <w:p w:rsidR="00E462E5" w:rsidRPr="00966FA8" w:rsidRDefault="00E462E5" w:rsidP="00175143">
            <w:pPr>
              <w:spacing w:after="0" w:line="240" w:lineRule="auto"/>
              <w:rPr>
                <w:rFonts w:ascii="Times New Roman" w:eastAsia="Times New Roman" w:hAnsi="Times New Roman" w:cs="Times New Roman"/>
                <w:bCs/>
              </w:rPr>
            </w:pPr>
            <w:r w:rsidRPr="00966FA8">
              <w:rPr>
                <w:rFonts w:ascii="Times New Roman" w:eastAsia="Times New Roman" w:hAnsi="Times New Roman" w:cs="Times New Roman"/>
                <w:b/>
                <w:lang w:eastAsia="ar-SA"/>
              </w:rPr>
              <w:t>Блок</w:t>
            </w:r>
            <w:r w:rsidRPr="00966FA8">
              <w:rPr>
                <w:rFonts w:ascii="Times New Roman" w:eastAsia="Times New Roman" w:hAnsi="Times New Roman" w:cs="Times New Roman"/>
                <w:b/>
              </w:rPr>
              <w:t xml:space="preserve"> 10. Контроль эффективности реализации ФГОС</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Использование современных образовательных технологий на уроках в 1-8 классах</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Оказание теоретической помощи учителю в овладении современными технологиями в учебно-воспитательном процессе</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46056F">
            <w:pPr>
              <w:spacing w:after="0" w:line="240" w:lineRule="auto"/>
              <w:ind w:left="-108"/>
              <w:rPr>
                <w:rFonts w:ascii="Times New Roman" w:hAnsi="Times New Roman"/>
              </w:rPr>
            </w:pPr>
            <w:r w:rsidRPr="00966FA8">
              <w:rPr>
                <w:rFonts w:ascii="Times New Roman" w:hAnsi="Times New Roman"/>
              </w:rPr>
              <w:t>персональный</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Изучение планов, посещение уроков</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В течение месяца</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eastAsia="Times New Roman" w:hAnsi="Times New Roman"/>
              </w:rPr>
              <w:t>Справка,  совещание при директоре</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321D69">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 заместитель директора</w:t>
            </w:r>
          </w:p>
          <w:p w:rsidR="00E462E5" w:rsidRPr="00966FA8" w:rsidRDefault="00E462E5" w:rsidP="00321D69">
            <w:pPr>
              <w:spacing w:after="0" w:line="240" w:lineRule="auto"/>
              <w:ind w:right="-108"/>
              <w:rPr>
                <w:rFonts w:ascii="Times New Roman" w:eastAsia="Times New Roman" w:hAnsi="Times New Roman"/>
              </w:rPr>
            </w:pP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75143">
            <w:pPr>
              <w:suppressAutoHyphens/>
              <w:autoSpaceDN w:val="0"/>
              <w:spacing w:after="0" w:line="240" w:lineRule="auto"/>
              <w:rPr>
                <w:rFonts w:ascii="Times New Roman" w:eastAsia="Times New Roman" w:hAnsi="Times New Roman" w:cs="Times New Roman"/>
                <w:lang w:eastAsia="ar-SA"/>
              </w:rPr>
            </w:pP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Анализ результатов образования в условиях реализации ФГОС НОО, ООО</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Выявление результатов образования в условиях реализации ФГОС НОО, ООО</w:t>
            </w:r>
          </w:p>
          <w:p w:rsidR="00E462E5" w:rsidRPr="00966FA8" w:rsidRDefault="00E462E5" w:rsidP="00321D69">
            <w:pPr>
              <w:spacing w:after="0" w:line="240" w:lineRule="auto"/>
              <w:rPr>
                <w:rFonts w:ascii="Times New Roman" w:hAnsi="Times New Roman"/>
              </w:rPr>
            </w:pP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46056F">
            <w:pPr>
              <w:spacing w:after="0" w:line="240" w:lineRule="auto"/>
              <w:ind w:left="-108"/>
              <w:rPr>
                <w:rFonts w:ascii="Times New Roman" w:hAnsi="Times New Roman"/>
              </w:rPr>
            </w:pPr>
            <w:r w:rsidRPr="00966FA8">
              <w:rPr>
                <w:rFonts w:ascii="Times New Roman" w:hAnsi="Times New Roman"/>
              </w:rPr>
              <w:t>Тематический</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Посещение занятий, анкетирование, собеседование, проверка документации, портфелей достижений</w:t>
            </w:r>
          </w:p>
          <w:p w:rsidR="00E462E5" w:rsidRPr="00966FA8" w:rsidRDefault="00E462E5" w:rsidP="00321D69">
            <w:pPr>
              <w:spacing w:after="0" w:line="240" w:lineRule="auto"/>
              <w:rPr>
                <w:rFonts w:ascii="Times New Roman" w:hAnsi="Times New Roman"/>
              </w:rPr>
            </w:pPr>
            <w:r w:rsidRPr="00966FA8">
              <w:rPr>
                <w:rFonts w:ascii="Times New Roman" w:hAnsi="Times New Roman"/>
              </w:rPr>
              <w:t>1-4 классы,</w:t>
            </w:r>
          </w:p>
          <w:p w:rsidR="00E462E5" w:rsidRPr="00966FA8" w:rsidRDefault="00E462E5" w:rsidP="00321D69">
            <w:pPr>
              <w:spacing w:after="0" w:line="240" w:lineRule="auto"/>
              <w:rPr>
                <w:rFonts w:ascii="Times New Roman" w:hAnsi="Times New Roman"/>
              </w:rPr>
            </w:pPr>
            <w:r w:rsidRPr="00966FA8">
              <w:rPr>
                <w:rFonts w:ascii="Times New Roman" w:hAnsi="Times New Roman"/>
              </w:rPr>
              <w:t>5-7  классы</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Февраль</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заместитель директора</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321D69">
            <w:pPr>
              <w:spacing w:after="0" w:line="240" w:lineRule="auto"/>
              <w:jc w:val="both"/>
              <w:rPr>
                <w:rFonts w:ascii="Times New Roman" w:hAnsi="Times New Roman"/>
              </w:rPr>
            </w:pPr>
            <w:r w:rsidRPr="00966FA8">
              <w:rPr>
                <w:rFonts w:ascii="Times New Roman" w:hAnsi="Times New Roman"/>
              </w:rPr>
              <w:t xml:space="preserve"> Справка, </w:t>
            </w:r>
          </w:p>
          <w:p w:rsidR="00E462E5" w:rsidRPr="00966FA8" w:rsidRDefault="00E462E5" w:rsidP="00321D69">
            <w:pPr>
              <w:spacing w:after="0" w:line="240" w:lineRule="auto"/>
              <w:rPr>
                <w:rFonts w:ascii="Times New Roman" w:hAnsi="Times New Roman"/>
              </w:rPr>
            </w:pPr>
            <w:r w:rsidRPr="00966FA8">
              <w:rPr>
                <w:rFonts w:ascii="Times New Roman" w:hAnsi="Times New Roman"/>
              </w:rPr>
              <w:t>педагогический совет</w:t>
            </w:r>
          </w:p>
        </w:tc>
      </w:tr>
      <w:tr w:rsidR="00E462E5" w:rsidRPr="00966FA8" w:rsidTr="00C95BEC">
        <w:trPr>
          <w:cantSplit/>
          <w:trHeight w:val="406"/>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AE193A">
            <w:pPr>
              <w:suppressAutoHyphens/>
              <w:autoSpaceDN w:val="0"/>
              <w:spacing w:after="0" w:line="240" w:lineRule="auto"/>
              <w:jc w:val="center"/>
              <w:rPr>
                <w:rFonts w:ascii="Times New Roman" w:hAnsi="Times New Roman" w:cs="Times New Roman"/>
                <w:lang w:eastAsia="ar-SA"/>
              </w:rPr>
            </w:pPr>
            <w:r w:rsidRPr="00966FA8">
              <w:rPr>
                <w:rFonts w:ascii="Times New Roman" w:eastAsia="Times New Roman" w:hAnsi="Times New Roman" w:cs="Times New Roman"/>
                <w:b/>
                <w:i/>
                <w:lang w:eastAsia="ar-SA"/>
              </w:rPr>
              <w:t>Март 2020  г.</w:t>
            </w:r>
          </w:p>
        </w:tc>
      </w:tr>
      <w:tr w:rsidR="00E462E5" w:rsidRPr="00966FA8" w:rsidTr="00C95BEC">
        <w:trPr>
          <w:cantSplit/>
          <w:trHeight w:val="226"/>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143137">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1. Реализация прав граждан на образование</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1</w:t>
            </w:r>
          </w:p>
        </w:tc>
        <w:tc>
          <w:tcPr>
            <w:tcW w:w="2670" w:type="dxa"/>
            <w:gridSpan w:val="3"/>
            <w:tcBorders>
              <w:top w:val="single" w:sz="4" w:space="0" w:color="000000"/>
              <w:left w:val="single" w:sz="4" w:space="0" w:color="000000"/>
              <w:bottom w:val="single" w:sz="4" w:space="0" w:color="000000"/>
              <w:right w:val="nil"/>
            </w:tcBorders>
            <w:vAlign w:val="center"/>
          </w:tcPr>
          <w:p w:rsidR="00E462E5" w:rsidRPr="00966FA8" w:rsidRDefault="00E462E5" w:rsidP="00143137">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Формирование базы по комплектованию</w:t>
            </w:r>
          </w:p>
          <w:p w:rsidR="00E462E5" w:rsidRPr="00966FA8" w:rsidRDefault="00E462E5" w:rsidP="00143137">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1 –го  класса</w:t>
            </w:r>
          </w:p>
        </w:tc>
        <w:tc>
          <w:tcPr>
            <w:tcW w:w="2315" w:type="dxa"/>
            <w:gridSpan w:val="3"/>
            <w:tcBorders>
              <w:top w:val="single" w:sz="4" w:space="0" w:color="000000"/>
              <w:left w:val="single" w:sz="4" w:space="0" w:color="000000"/>
              <w:bottom w:val="single" w:sz="4" w:space="0" w:color="000000"/>
              <w:right w:val="nil"/>
            </w:tcBorders>
            <w:vAlign w:val="center"/>
          </w:tcPr>
          <w:p w:rsidR="00E462E5" w:rsidRPr="00966FA8" w:rsidRDefault="00E462E5" w:rsidP="00143137">
            <w:pPr>
              <w:spacing w:after="0" w:line="240" w:lineRule="auto"/>
              <w:ind w:right="-159"/>
              <w:rPr>
                <w:rFonts w:ascii="Times New Roman" w:eastAsia="Calibri" w:hAnsi="Times New Roman" w:cs="Times New Roman"/>
                <w:lang w:eastAsia="ru-RU"/>
              </w:rPr>
            </w:pPr>
            <w:r w:rsidRPr="00966FA8">
              <w:rPr>
                <w:rFonts w:ascii="Times New Roman" w:eastAsia="Calibri" w:hAnsi="Times New Roman" w:cs="Times New Roman"/>
                <w:lang w:eastAsia="ru-RU"/>
              </w:rPr>
              <w:t>Своевременность проведения предварительного учета будущих первоклассников</w:t>
            </w:r>
          </w:p>
        </w:tc>
        <w:tc>
          <w:tcPr>
            <w:tcW w:w="1504" w:type="dxa"/>
            <w:gridSpan w:val="5"/>
            <w:tcBorders>
              <w:top w:val="single" w:sz="4" w:space="0" w:color="000000"/>
              <w:left w:val="single" w:sz="4" w:space="0" w:color="000000"/>
              <w:bottom w:val="single" w:sz="4" w:space="0" w:color="000000"/>
              <w:right w:val="nil"/>
            </w:tcBorders>
            <w:vAlign w:val="center"/>
          </w:tcPr>
          <w:p w:rsidR="00E462E5" w:rsidRPr="00966FA8" w:rsidRDefault="00E462E5" w:rsidP="0046056F">
            <w:pPr>
              <w:spacing w:after="0" w:line="240" w:lineRule="auto"/>
              <w:ind w:left="-108"/>
              <w:rPr>
                <w:rFonts w:ascii="Times New Roman" w:eastAsia="Calibri" w:hAnsi="Times New Roman" w:cs="Times New Roman"/>
                <w:lang w:eastAsia="ru-RU"/>
              </w:rPr>
            </w:pPr>
            <w:r w:rsidRPr="00966FA8">
              <w:rPr>
                <w:rFonts w:ascii="Times New Roman" w:eastAsia="Calibri" w:hAnsi="Times New Roman" w:cs="Times New Roman"/>
                <w:lang w:eastAsia="ru-RU"/>
              </w:rPr>
              <w:t>Тематический</w:t>
            </w:r>
          </w:p>
        </w:tc>
        <w:tc>
          <w:tcPr>
            <w:tcW w:w="2135" w:type="dxa"/>
            <w:gridSpan w:val="11"/>
            <w:tcBorders>
              <w:top w:val="single" w:sz="4" w:space="0" w:color="000000"/>
              <w:left w:val="single" w:sz="4" w:space="0" w:color="000000"/>
              <w:bottom w:val="single" w:sz="4" w:space="0" w:color="000000"/>
              <w:right w:val="nil"/>
            </w:tcBorders>
            <w:vAlign w:val="center"/>
          </w:tcPr>
          <w:p w:rsidR="00E462E5" w:rsidRPr="00966FA8" w:rsidRDefault="00E462E5" w:rsidP="00143137">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 xml:space="preserve">Работа с ДОУ, учет детей </w:t>
            </w:r>
            <w:proofErr w:type="gramStart"/>
            <w:r w:rsidRPr="00966FA8">
              <w:rPr>
                <w:rFonts w:ascii="Times New Roman" w:eastAsia="Calibri" w:hAnsi="Times New Roman" w:cs="Times New Roman"/>
                <w:lang w:eastAsia="ru-RU"/>
              </w:rPr>
              <w:t>на</w:t>
            </w:r>
            <w:proofErr w:type="gramEnd"/>
            <w:r w:rsidRPr="00966FA8">
              <w:rPr>
                <w:rFonts w:ascii="Times New Roman" w:eastAsia="Calibri" w:hAnsi="Times New Roman" w:cs="Times New Roman"/>
                <w:lang w:eastAsia="ru-RU"/>
              </w:rPr>
              <w:t xml:space="preserve"> закрепленной за школой территорией</w:t>
            </w:r>
          </w:p>
        </w:tc>
        <w:tc>
          <w:tcPr>
            <w:tcW w:w="1889" w:type="dxa"/>
            <w:gridSpan w:val="8"/>
            <w:tcBorders>
              <w:top w:val="single" w:sz="4" w:space="0" w:color="000000"/>
              <w:left w:val="single" w:sz="4" w:space="0" w:color="000000"/>
              <w:bottom w:val="single" w:sz="4" w:space="0" w:color="000000"/>
              <w:right w:val="nil"/>
            </w:tcBorders>
            <w:vAlign w:val="center"/>
          </w:tcPr>
          <w:p w:rsidR="00E462E5" w:rsidRPr="00966FA8" w:rsidRDefault="00E462E5" w:rsidP="00143137">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В течение месяца</w:t>
            </w:r>
          </w:p>
        </w:tc>
        <w:tc>
          <w:tcPr>
            <w:tcW w:w="1978" w:type="dxa"/>
            <w:gridSpan w:val="6"/>
            <w:tcBorders>
              <w:top w:val="single" w:sz="4" w:space="0" w:color="000000"/>
              <w:left w:val="single" w:sz="4" w:space="0" w:color="000000"/>
              <w:bottom w:val="single" w:sz="4" w:space="0" w:color="000000"/>
              <w:right w:val="nil"/>
            </w:tcBorders>
            <w:vAlign w:val="center"/>
          </w:tcPr>
          <w:p w:rsidR="00E462E5" w:rsidRPr="00966FA8" w:rsidRDefault="00E462E5" w:rsidP="00143137">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Приказы о зачислении</w:t>
            </w:r>
          </w:p>
        </w:tc>
        <w:tc>
          <w:tcPr>
            <w:tcW w:w="2275" w:type="dxa"/>
            <w:gridSpan w:val="4"/>
            <w:tcBorders>
              <w:top w:val="single" w:sz="4" w:space="0" w:color="000000"/>
              <w:left w:val="single" w:sz="4" w:space="0" w:color="000000"/>
              <w:bottom w:val="single" w:sz="4" w:space="0" w:color="000000"/>
              <w:right w:val="single" w:sz="4" w:space="0" w:color="000000"/>
            </w:tcBorders>
            <w:vAlign w:val="center"/>
          </w:tcPr>
          <w:p w:rsidR="00E462E5" w:rsidRPr="00966FA8" w:rsidRDefault="00E462E5" w:rsidP="00143137">
            <w:pPr>
              <w:spacing w:after="0" w:line="240" w:lineRule="auto"/>
              <w:rPr>
                <w:rFonts w:ascii="Times New Roman" w:eastAsia="Times New Roman" w:hAnsi="Times New Roman" w:cs="Times New Roman"/>
                <w:bCs/>
              </w:rPr>
            </w:pPr>
            <w:r w:rsidRPr="00966FA8">
              <w:rPr>
                <w:rFonts w:ascii="Times New Roman" w:eastAsia="Times New Roman" w:hAnsi="Times New Roman" w:cs="Times New Roman"/>
                <w:bCs/>
              </w:rPr>
              <w:t xml:space="preserve">Брежнева Е.В., </w:t>
            </w:r>
          </w:p>
          <w:p w:rsidR="00E462E5" w:rsidRPr="00966FA8" w:rsidRDefault="00E462E5" w:rsidP="00143137">
            <w:pPr>
              <w:spacing w:after="0" w:line="240" w:lineRule="auto"/>
              <w:rPr>
                <w:rFonts w:ascii="Times New Roman" w:eastAsia="Calibri" w:hAnsi="Times New Roman" w:cs="Times New Roman"/>
                <w:lang w:eastAsia="ru-RU"/>
              </w:rPr>
            </w:pPr>
            <w:r w:rsidRPr="00966FA8">
              <w:rPr>
                <w:rFonts w:ascii="Times New Roman" w:eastAsia="Times New Roman" w:hAnsi="Times New Roman" w:cs="Times New Roman"/>
              </w:rPr>
              <w:t>заместитель директора</w:t>
            </w:r>
          </w:p>
        </w:tc>
      </w:tr>
      <w:tr w:rsidR="00E462E5" w:rsidRPr="00966FA8" w:rsidTr="00AD04CD">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Организация работы по формированию учебного плана на 2019-2020 уч. г.</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Учебный план на следующий учебный год </w:t>
            </w:r>
          </w:p>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46056F">
            <w:pPr>
              <w:suppressAutoHyphens/>
              <w:autoSpaceDN w:val="0"/>
              <w:spacing w:after="0" w:line="240" w:lineRule="auto"/>
              <w:ind w:lef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Тематический </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анкетирование родителей и учащихся</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23.03. – 10.04</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проект Учебного плана на 2019-2020 учебный  год</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Администрация,</w:t>
            </w:r>
          </w:p>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руководители  ШМО</w:t>
            </w:r>
          </w:p>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p>
        </w:tc>
      </w:tr>
      <w:tr w:rsidR="00E462E5" w:rsidRPr="00966FA8" w:rsidTr="00C95BEC">
        <w:trPr>
          <w:cantSplit/>
          <w:trHeight w:val="197"/>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143137">
            <w:pPr>
              <w:suppressAutoHyphens/>
              <w:autoSpaceDN w:val="0"/>
              <w:spacing w:after="0" w:line="240" w:lineRule="auto"/>
              <w:rPr>
                <w:rFonts w:ascii="Times New Roman" w:hAnsi="Times New Roman" w:cs="Times New Roman"/>
                <w:highlight w:val="yellow"/>
                <w:lang w:eastAsia="ar-SA"/>
              </w:rPr>
            </w:pPr>
            <w:r w:rsidRPr="00966FA8">
              <w:rPr>
                <w:rFonts w:ascii="Times New Roman" w:eastAsia="Times New Roman" w:hAnsi="Times New Roman" w:cs="Times New Roman"/>
                <w:b/>
                <w:lang w:eastAsia="ar-SA"/>
              </w:rPr>
              <w:t>Блок 2. Внутришкольная документация</w:t>
            </w:r>
          </w:p>
        </w:tc>
      </w:tr>
      <w:tr w:rsidR="00E462E5" w:rsidRPr="00966FA8" w:rsidTr="0046056F">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041AC">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1041AC">
            <w:pPr>
              <w:snapToGrid w:val="0"/>
              <w:spacing w:after="0" w:line="240" w:lineRule="auto"/>
              <w:jc w:val="both"/>
              <w:rPr>
                <w:rFonts w:ascii="Times New Roman" w:hAnsi="Times New Roman" w:cs="Times New Roman"/>
              </w:rPr>
            </w:pPr>
            <w:r w:rsidRPr="00966FA8">
              <w:rPr>
                <w:rFonts w:ascii="Times New Roman" w:hAnsi="Times New Roman" w:cs="Times New Roman"/>
              </w:rPr>
              <w:t>Ведение рабочих тетрадей учащимися 1-11 классов</w:t>
            </w:r>
          </w:p>
        </w:tc>
        <w:tc>
          <w:tcPr>
            <w:tcW w:w="2315" w:type="dxa"/>
            <w:gridSpan w:val="3"/>
            <w:tcBorders>
              <w:top w:val="single" w:sz="4" w:space="0" w:color="000000"/>
              <w:left w:val="single" w:sz="4" w:space="0" w:color="000000"/>
              <w:bottom w:val="single" w:sz="4" w:space="0" w:color="000000"/>
              <w:right w:val="nil"/>
            </w:tcBorders>
            <w:hideMark/>
          </w:tcPr>
          <w:p w:rsidR="00E462E5" w:rsidRPr="00966FA8" w:rsidRDefault="00E462E5" w:rsidP="001041AC">
            <w:pPr>
              <w:tabs>
                <w:tab w:val="left" w:pos="312"/>
              </w:tabs>
              <w:spacing w:after="0" w:line="240" w:lineRule="auto"/>
              <w:jc w:val="both"/>
              <w:rPr>
                <w:rFonts w:ascii="Times New Roman" w:hAnsi="Times New Roman" w:cs="Times New Roman"/>
              </w:rPr>
            </w:pPr>
            <w:r w:rsidRPr="00966FA8">
              <w:rPr>
                <w:rFonts w:ascii="Times New Roman" w:hAnsi="Times New Roman" w:cs="Times New Roman"/>
              </w:rPr>
              <w:t>Выполнение единого орфографического режима в оформлении и ведении тетрадей. Своевременность и качество проверки.</w:t>
            </w:r>
          </w:p>
        </w:tc>
        <w:tc>
          <w:tcPr>
            <w:tcW w:w="1504" w:type="dxa"/>
            <w:gridSpan w:val="5"/>
            <w:tcBorders>
              <w:top w:val="single" w:sz="4" w:space="0" w:color="000000"/>
              <w:left w:val="single" w:sz="4" w:space="0" w:color="000000"/>
              <w:bottom w:val="single" w:sz="4" w:space="0" w:color="000000"/>
              <w:right w:val="nil"/>
            </w:tcBorders>
            <w:hideMark/>
          </w:tcPr>
          <w:p w:rsidR="00E462E5" w:rsidRPr="00966FA8" w:rsidRDefault="00E462E5" w:rsidP="0046056F">
            <w:pPr>
              <w:snapToGrid w:val="0"/>
              <w:spacing w:after="0" w:line="240" w:lineRule="auto"/>
              <w:ind w:left="-108"/>
              <w:jc w:val="both"/>
              <w:rPr>
                <w:rFonts w:ascii="Times New Roman" w:hAnsi="Times New Roman" w:cs="Times New Roman"/>
              </w:rPr>
            </w:pPr>
            <w:r w:rsidRPr="00966FA8">
              <w:rPr>
                <w:rFonts w:ascii="Times New Roman" w:hAnsi="Times New Roman" w:cs="Times New Roman"/>
              </w:rPr>
              <w:t>Тематический</w:t>
            </w:r>
          </w:p>
        </w:tc>
        <w:tc>
          <w:tcPr>
            <w:tcW w:w="2135" w:type="dxa"/>
            <w:gridSpan w:val="11"/>
            <w:tcBorders>
              <w:top w:val="single" w:sz="4" w:space="0" w:color="000000"/>
              <w:left w:val="single" w:sz="4" w:space="0" w:color="000000"/>
              <w:bottom w:val="single" w:sz="4" w:space="0" w:color="000000"/>
              <w:right w:val="nil"/>
            </w:tcBorders>
            <w:hideMark/>
          </w:tcPr>
          <w:p w:rsidR="00E462E5" w:rsidRPr="00966FA8" w:rsidRDefault="00E462E5" w:rsidP="001041AC">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Проверка рабочих тетрадей </w:t>
            </w:r>
          </w:p>
        </w:tc>
        <w:tc>
          <w:tcPr>
            <w:tcW w:w="1889" w:type="dxa"/>
            <w:gridSpan w:val="8"/>
            <w:tcBorders>
              <w:top w:val="single" w:sz="4" w:space="0" w:color="000000"/>
              <w:left w:val="single" w:sz="4" w:space="0" w:color="000000"/>
              <w:bottom w:val="single" w:sz="4" w:space="0" w:color="000000"/>
              <w:right w:val="nil"/>
            </w:tcBorders>
            <w:hideMark/>
          </w:tcPr>
          <w:p w:rsidR="00E462E5" w:rsidRPr="00966FA8" w:rsidRDefault="00E462E5" w:rsidP="001041AC">
            <w:pPr>
              <w:snapToGrid w:val="0"/>
              <w:spacing w:after="0" w:line="240" w:lineRule="auto"/>
              <w:jc w:val="center"/>
              <w:rPr>
                <w:rFonts w:ascii="Times New Roman" w:hAnsi="Times New Roman" w:cs="Times New Roman"/>
              </w:rPr>
            </w:pPr>
            <w:r w:rsidRPr="00966FA8">
              <w:rPr>
                <w:rFonts w:ascii="Times New Roman" w:hAnsi="Times New Roman" w:cs="Times New Roman"/>
              </w:rPr>
              <w:t>16.03.20</w:t>
            </w:r>
          </w:p>
          <w:p w:rsidR="00E462E5" w:rsidRPr="00966FA8" w:rsidRDefault="00E462E5" w:rsidP="001041AC">
            <w:pPr>
              <w:snapToGrid w:val="0"/>
              <w:spacing w:after="0" w:line="240" w:lineRule="auto"/>
              <w:jc w:val="center"/>
              <w:rPr>
                <w:rFonts w:ascii="Times New Roman" w:hAnsi="Times New Roman" w:cs="Times New Roman"/>
              </w:rPr>
            </w:pPr>
            <w:r w:rsidRPr="00966FA8">
              <w:rPr>
                <w:rFonts w:ascii="Times New Roman" w:hAnsi="Times New Roman" w:cs="Times New Roman"/>
              </w:rPr>
              <w:t>21.03.20</w:t>
            </w:r>
          </w:p>
        </w:tc>
        <w:tc>
          <w:tcPr>
            <w:tcW w:w="1978" w:type="dxa"/>
            <w:gridSpan w:val="6"/>
            <w:tcBorders>
              <w:top w:val="single" w:sz="4" w:space="0" w:color="000000"/>
              <w:left w:val="single" w:sz="4" w:space="0" w:color="000000"/>
              <w:bottom w:val="single" w:sz="4" w:space="0" w:color="000000"/>
              <w:right w:val="nil"/>
            </w:tcBorders>
            <w:hideMark/>
          </w:tcPr>
          <w:p w:rsidR="00E462E5" w:rsidRPr="00966FA8" w:rsidRDefault="00E462E5" w:rsidP="001041AC">
            <w:pPr>
              <w:snapToGrid w:val="0"/>
              <w:spacing w:after="0" w:line="240" w:lineRule="auto"/>
              <w:ind w:left="155"/>
              <w:jc w:val="both"/>
              <w:rPr>
                <w:rFonts w:ascii="Times New Roman" w:hAnsi="Times New Roman" w:cs="Times New Roman"/>
              </w:rPr>
            </w:pPr>
            <w:r w:rsidRPr="00966FA8">
              <w:rPr>
                <w:rFonts w:ascii="Times New Roman" w:hAnsi="Times New Roman" w:cs="Times New Roman"/>
              </w:rPr>
              <w:t xml:space="preserve">Справка, </w:t>
            </w:r>
          </w:p>
          <w:p w:rsidR="00E462E5" w:rsidRPr="00966FA8" w:rsidRDefault="00E462E5" w:rsidP="001041AC">
            <w:pPr>
              <w:snapToGrid w:val="0"/>
              <w:spacing w:after="0" w:line="240" w:lineRule="auto"/>
              <w:jc w:val="both"/>
              <w:rPr>
                <w:rFonts w:ascii="Times New Roman" w:hAnsi="Times New Roman" w:cs="Times New Roman"/>
              </w:rPr>
            </w:pPr>
            <w:r w:rsidRPr="00966FA8">
              <w:rPr>
                <w:rFonts w:ascii="Times New Roman" w:hAnsi="Times New Roman" w:cs="Times New Roman"/>
              </w:rPr>
              <w:t>ШМО, приказ</w:t>
            </w:r>
          </w:p>
        </w:tc>
        <w:tc>
          <w:tcPr>
            <w:tcW w:w="2275" w:type="dxa"/>
            <w:gridSpan w:val="4"/>
            <w:tcBorders>
              <w:top w:val="single" w:sz="4" w:space="0" w:color="000000"/>
              <w:left w:val="single" w:sz="4" w:space="0" w:color="000000"/>
              <w:bottom w:val="single" w:sz="4" w:space="0" w:color="000000"/>
              <w:right w:val="single" w:sz="4" w:space="0" w:color="000000"/>
            </w:tcBorders>
            <w:hideMark/>
          </w:tcPr>
          <w:p w:rsidR="00E462E5" w:rsidRPr="00966FA8" w:rsidRDefault="00E462E5" w:rsidP="001041AC">
            <w:pPr>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Желтобрюхова С.Н., директор</w:t>
            </w:r>
          </w:p>
          <w:p w:rsidR="00E462E5" w:rsidRPr="00966FA8" w:rsidRDefault="00E462E5" w:rsidP="001041AC">
            <w:pPr>
              <w:spacing w:after="0" w:line="240" w:lineRule="auto"/>
              <w:rPr>
                <w:rFonts w:ascii="Times New Roman" w:eastAsia="Times New Roman" w:hAnsi="Times New Roman" w:cs="Times New Roman"/>
                <w:bCs/>
              </w:rPr>
            </w:pPr>
            <w:r w:rsidRPr="00966FA8">
              <w:rPr>
                <w:rFonts w:ascii="Times New Roman" w:eastAsia="Times New Roman" w:hAnsi="Times New Roman" w:cs="Times New Roman"/>
                <w:bCs/>
              </w:rPr>
              <w:t xml:space="preserve">Брежнева Е.В., </w:t>
            </w:r>
          </w:p>
          <w:p w:rsidR="00E462E5" w:rsidRPr="00966FA8" w:rsidRDefault="00E462E5" w:rsidP="001041AC">
            <w:pPr>
              <w:spacing w:after="0" w:line="240" w:lineRule="auto"/>
              <w:ind w:left="155"/>
              <w:jc w:val="both"/>
              <w:rPr>
                <w:rFonts w:ascii="Times New Roman" w:eastAsia="Times New Roman" w:hAnsi="Times New Roman" w:cs="Times New Roman"/>
              </w:rPr>
            </w:pPr>
            <w:r w:rsidRPr="00966FA8">
              <w:rPr>
                <w:rFonts w:ascii="Times New Roman" w:eastAsia="Times New Roman" w:hAnsi="Times New Roman" w:cs="Times New Roman"/>
              </w:rPr>
              <w:t>заместитель директора</w:t>
            </w:r>
          </w:p>
          <w:p w:rsidR="00E462E5" w:rsidRPr="00966FA8" w:rsidRDefault="00E462E5" w:rsidP="001041AC">
            <w:pPr>
              <w:spacing w:after="0" w:line="240" w:lineRule="auto"/>
              <w:ind w:left="155"/>
              <w:jc w:val="both"/>
              <w:rPr>
                <w:rFonts w:ascii="Times New Roman" w:hAnsi="Times New Roman" w:cs="Times New Roman"/>
              </w:rPr>
            </w:pPr>
            <w:r w:rsidRPr="00966FA8">
              <w:rPr>
                <w:rFonts w:ascii="Times New Roman" w:eastAsia="Times New Roman" w:hAnsi="Times New Roman" w:cs="Times New Roman"/>
              </w:rPr>
              <w:t>Журавлёва Е.В., руководитель ШМО</w:t>
            </w:r>
          </w:p>
        </w:tc>
      </w:tr>
      <w:tr w:rsidR="00E462E5" w:rsidRPr="00966FA8" w:rsidTr="0046056F">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highlight w:val="yellow"/>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Работа с ЭКЖ и ЭД</w:t>
            </w:r>
          </w:p>
        </w:tc>
        <w:tc>
          <w:tcPr>
            <w:tcW w:w="2315" w:type="dxa"/>
            <w:gridSpan w:val="3"/>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Учебно – воспитательный процесс</w:t>
            </w:r>
          </w:p>
        </w:tc>
        <w:tc>
          <w:tcPr>
            <w:tcW w:w="1504" w:type="dxa"/>
            <w:gridSpan w:val="5"/>
            <w:tcBorders>
              <w:top w:val="single" w:sz="4" w:space="0" w:color="000000"/>
              <w:left w:val="single" w:sz="4" w:space="0" w:color="000000"/>
              <w:bottom w:val="single" w:sz="4" w:space="0" w:color="000000"/>
              <w:right w:val="nil"/>
            </w:tcBorders>
            <w:hideMark/>
          </w:tcPr>
          <w:p w:rsidR="00E462E5" w:rsidRPr="00966FA8" w:rsidRDefault="00E462E5" w:rsidP="0046056F">
            <w:pPr>
              <w:suppressAutoHyphens/>
              <w:autoSpaceDN w:val="0"/>
              <w:spacing w:after="0" w:line="240" w:lineRule="auto"/>
              <w:ind w:lef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Персональный</w:t>
            </w:r>
          </w:p>
        </w:tc>
        <w:tc>
          <w:tcPr>
            <w:tcW w:w="2135" w:type="dxa"/>
            <w:gridSpan w:val="11"/>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Проверка ЭКЖ, ЭД</w:t>
            </w:r>
          </w:p>
        </w:tc>
        <w:tc>
          <w:tcPr>
            <w:tcW w:w="1889" w:type="dxa"/>
            <w:gridSpan w:val="8"/>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4 неделя</w:t>
            </w:r>
          </w:p>
        </w:tc>
        <w:tc>
          <w:tcPr>
            <w:tcW w:w="1978" w:type="dxa"/>
            <w:gridSpan w:val="6"/>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Совещание при директоре</w:t>
            </w:r>
          </w:p>
        </w:tc>
        <w:tc>
          <w:tcPr>
            <w:tcW w:w="2275" w:type="dxa"/>
            <w:gridSpan w:val="4"/>
            <w:tcBorders>
              <w:top w:val="single" w:sz="4" w:space="0" w:color="000000"/>
              <w:left w:val="single" w:sz="4" w:space="0" w:color="000000"/>
              <w:bottom w:val="single" w:sz="4" w:space="0" w:color="000000"/>
              <w:right w:val="single" w:sz="4" w:space="0" w:color="000000"/>
            </w:tcBorders>
            <w:hideMark/>
          </w:tcPr>
          <w:p w:rsidR="00E462E5" w:rsidRPr="00966FA8" w:rsidRDefault="00E462E5" w:rsidP="00143137">
            <w:pPr>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Желтобрюхова С.Н., директор</w:t>
            </w:r>
          </w:p>
          <w:p w:rsidR="00E462E5" w:rsidRPr="00966FA8" w:rsidRDefault="00E462E5" w:rsidP="00143137">
            <w:pPr>
              <w:suppressAutoHyphens/>
              <w:autoSpaceDN w:val="0"/>
              <w:spacing w:after="0" w:line="240" w:lineRule="auto"/>
              <w:rPr>
                <w:rFonts w:ascii="Times New Roman" w:hAnsi="Times New Roman" w:cs="Times New Roman"/>
                <w:lang w:eastAsia="ar-SA"/>
              </w:rPr>
            </w:pPr>
          </w:p>
        </w:tc>
      </w:tr>
      <w:tr w:rsidR="00E462E5" w:rsidRPr="00966FA8" w:rsidTr="00C95BEC">
        <w:trPr>
          <w:cantSplit/>
          <w:trHeight w:val="227"/>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143137">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3. Образовательная деятельность</w:t>
            </w:r>
          </w:p>
        </w:tc>
      </w:tr>
      <w:tr w:rsidR="00E462E5" w:rsidRPr="00966FA8" w:rsidTr="0046056F">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vAlign w:val="center"/>
            <w:hideMark/>
          </w:tcPr>
          <w:p w:rsidR="00E462E5" w:rsidRPr="00966FA8" w:rsidRDefault="00E462E5" w:rsidP="00143137">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Состояние работы совета  школьного самоуправления</w:t>
            </w:r>
          </w:p>
        </w:tc>
        <w:tc>
          <w:tcPr>
            <w:tcW w:w="2315" w:type="dxa"/>
            <w:gridSpan w:val="3"/>
            <w:tcBorders>
              <w:top w:val="single" w:sz="4" w:space="0" w:color="000000"/>
              <w:left w:val="single" w:sz="4" w:space="0" w:color="000000"/>
              <w:bottom w:val="single" w:sz="4" w:space="0" w:color="000000"/>
              <w:right w:val="nil"/>
            </w:tcBorders>
            <w:vAlign w:val="center"/>
            <w:hideMark/>
          </w:tcPr>
          <w:p w:rsidR="00E462E5" w:rsidRPr="00966FA8" w:rsidRDefault="00E462E5" w:rsidP="00143137">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Эффективность работы школьного ученического самоуправления</w:t>
            </w:r>
          </w:p>
        </w:tc>
        <w:tc>
          <w:tcPr>
            <w:tcW w:w="1504" w:type="dxa"/>
            <w:gridSpan w:val="5"/>
            <w:tcBorders>
              <w:top w:val="single" w:sz="4" w:space="0" w:color="000000"/>
              <w:left w:val="single" w:sz="4" w:space="0" w:color="000000"/>
              <w:bottom w:val="single" w:sz="4" w:space="0" w:color="000000"/>
              <w:right w:val="nil"/>
            </w:tcBorders>
            <w:vAlign w:val="center"/>
            <w:hideMark/>
          </w:tcPr>
          <w:p w:rsidR="00E462E5" w:rsidRPr="00966FA8" w:rsidRDefault="00E462E5" w:rsidP="00143137">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фронтальный</w:t>
            </w:r>
          </w:p>
        </w:tc>
        <w:tc>
          <w:tcPr>
            <w:tcW w:w="2135" w:type="dxa"/>
            <w:gridSpan w:val="11"/>
            <w:tcBorders>
              <w:top w:val="single" w:sz="4" w:space="0" w:color="000000"/>
              <w:left w:val="single" w:sz="4" w:space="0" w:color="000000"/>
              <w:bottom w:val="single" w:sz="4" w:space="0" w:color="000000"/>
              <w:right w:val="nil"/>
            </w:tcBorders>
            <w:vAlign w:val="center"/>
            <w:hideMark/>
          </w:tcPr>
          <w:p w:rsidR="00E462E5" w:rsidRPr="00966FA8" w:rsidRDefault="00E462E5" w:rsidP="00143137">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Изучение документации, собеседование.</w:t>
            </w:r>
          </w:p>
        </w:tc>
        <w:tc>
          <w:tcPr>
            <w:tcW w:w="1889" w:type="dxa"/>
            <w:gridSpan w:val="8"/>
            <w:tcBorders>
              <w:top w:val="single" w:sz="4" w:space="0" w:color="000000"/>
              <w:left w:val="single" w:sz="4" w:space="0" w:color="000000"/>
              <w:bottom w:val="single" w:sz="4" w:space="0" w:color="000000"/>
              <w:right w:val="nil"/>
            </w:tcBorders>
            <w:vAlign w:val="center"/>
            <w:hideMark/>
          </w:tcPr>
          <w:p w:rsidR="00E462E5" w:rsidRPr="00966FA8" w:rsidRDefault="00E462E5" w:rsidP="00143137">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16.03-21.03</w:t>
            </w:r>
          </w:p>
        </w:tc>
        <w:tc>
          <w:tcPr>
            <w:tcW w:w="1978" w:type="dxa"/>
            <w:gridSpan w:val="6"/>
            <w:tcBorders>
              <w:top w:val="single" w:sz="4" w:space="0" w:color="000000"/>
              <w:left w:val="single" w:sz="4" w:space="0" w:color="000000"/>
              <w:bottom w:val="single" w:sz="4" w:space="0" w:color="000000"/>
              <w:right w:val="nil"/>
            </w:tcBorders>
            <w:vAlign w:val="center"/>
            <w:hideMark/>
          </w:tcPr>
          <w:p w:rsidR="00E462E5" w:rsidRPr="00966FA8" w:rsidRDefault="00E462E5" w:rsidP="00143137">
            <w:pPr>
              <w:spacing w:after="0" w:line="240" w:lineRule="auto"/>
              <w:jc w:val="center"/>
              <w:rPr>
                <w:rFonts w:ascii="Times New Roman" w:eastAsia="Calibri" w:hAnsi="Times New Roman" w:cs="Times New Roman"/>
                <w:lang w:eastAsia="ru-RU"/>
              </w:rPr>
            </w:pPr>
            <w:r w:rsidRPr="00966FA8">
              <w:rPr>
                <w:rFonts w:ascii="Times New Roman" w:eastAsia="Times New Roman" w:hAnsi="Times New Roman" w:cs="Times New Roman"/>
              </w:rPr>
              <w:t xml:space="preserve">Приказ, </w:t>
            </w:r>
            <w:r w:rsidRPr="00966FA8">
              <w:rPr>
                <w:rFonts w:ascii="Times New Roman" w:eastAsia="Calibri" w:hAnsi="Times New Roman" w:cs="Times New Roman"/>
                <w:lang w:eastAsia="ru-RU"/>
              </w:rPr>
              <w:t>справка</w:t>
            </w:r>
          </w:p>
        </w:tc>
        <w:tc>
          <w:tcPr>
            <w:tcW w:w="2275" w:type="dxa"/>
            <w:gridSpan w:val="4"/>
            <w:tcBorders>
              <w:top w:val="single" w:sz="4" w:space="0" w:color="000000"/>
              <w:left w:val="single" w:sz="4" w:space="0" w:color="000000"/>
              <w:bottom w:val="single" w:sz="4" w:space="0" w:color="000000"/>
              <w:right w:val="single" w:sz="4" w:space="0" w:color="000000"/>
            </w:tcBorders>
            <w:vAlign w:val="center"/>
            <w:hideMark/>
          </w:tcPr>
          <w:p w:rsidR="00E462E5" w:rsidRPr="00966FA8" w:rsidRDefault="00E462E5" w:rsidP="00143137">
            <w:pPr>
              <w:spacing w:after="0" w:line="240" w:lineRule="auto"/>
              <w:ind w:right="-108"/>
              <w:rPr>
                <w:rFonts w:ascii="Times New Roman" w:eastAsia="Calibri" w:hAnsi="Times New Roman" w:cs="Times New Roman"/>
                <w:lang w:eastAsia="ru-RU"/>
              </w:rPr>
            </w:pPr>
            <w:r w:rsidRPr="00966FA8">
              <w:rPr>
                <w:rFonts w:ascii="Times New Roman" w:eastAsia="Times New Roman" w:hAnsi="Times New Roman" w:cs="Times New Roman"/>
              </w:rPr>
              <w:t>Твердохлебова С.Н., заместитель директора</w:t>
            </w:r>
          </w:p>
        </w:tc>
      </w:tr>
      <w:tr w:rsidR="00E462E5" w:rsidRPr="00966FA8" w:rsidTr="0046056F">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rPr>
            </w:pPr>
            <w:r w:rsidRPr="00966FA8">
              <w:rPr>
                <w:rFonts w:ascii="Times New Roman" w:eastAsia="Times New Roman" w:hAnsi="Times New Roman"/>
              </w:rPr>
              <w:t xml:space="preserve">Проведение недели химии </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Качество проведения недели</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46056F">
            <w:pPr>
              <w:spacing w:after="0" w:line="240" w:lineRule="auto"/>
              <w:ind w:left="-108"/>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Собеседование с учащимися, руководителем ШМО, посещение мероприятий</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10.03-17.03</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Приказы, </w:t>
            </w:r>
            <w:r w:rsidRPr="00966FA8">
              <w:rPr>
                <w:rFonts w:ascii="Times New Roman" w:eastAsia="Times New Roman" w:hAnsi="Times New Roman" w:cs="Times New Roman"/>
                <w:lang w:eastAsia="ar-SA"/>
              </w:rPr>
              <w:t xml:space="preserve">план проведения недели, отчёт о проведении недели, </w:t>
            </w:r>
            <w:r w:rsidRPr="00966FA8">
              <w:rPr>
                <w:rFonts w:ascii="Times New Roman" w:eastAsia="Times New Roman" w:hAnsi="Times New Roman" w:cs="Times New Roman"/>
              </w:rPr>
              <w:t>аналитическая справка</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26AF9">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Руководители ШМО, учитель химии</w:t>
            </w:r>
          </w:p>
        </w:tc>
      </w:tr>
      <w:tr w:rsidR="00E462E5" w:rsidRPr="00966FA8" w:rsidTr="0046056F">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3</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pStyle w:val="ab"/>
              <w:spacing w:before="0" w:after="0"/>
              <w:rPr>
                <w:bCs/>
                <w:sz w:val="22"/>
                <w:szCs w:val="22"/>
              </w:rPr>
            </w:pPr>
            <w:r w:rsidRPr="00966FA8">
              <w:rPr>
                <w:bCs/>
                <w:sz w:val="22"/>
                <w:szCs w:val="22"/>
              </w:rPr>
              <w:t>Работа учителей-предметников</w:t>
            </w:r>
          </w:p>
          <w:p w:rsidR="00E462E5" w:rsidRPr="00966FA8" w:rsidRDefault="00E462E5" w:rsidP="001041AC">
            <w:pPr>
              <w:spacing w:after="0" w:line="240" w:lineRule="auto"/>
              <w:rPr>
                <w:rFonts w:ascii="Times New Roman" w:hAnsi="Times New Roman"/>
              </w:rPr>
            </w:pPr>
            <w:r w:rsidRPr="00966FA8">
              <w:rPr>
                <w:rFonts w:ascii="Times New Roman" w:hAnsi="Times New Roman"/>
                <w:bCs/>
              </w:rPr>
              <w:t xml:space="preserve"> по ликвидации пробелов в знаниях учащихся 5-11 классов</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 xml:space="preserve">организация работы с </w:t>
            </w:r>
            <w:proofErr w:type="gramStart"/>
            <w:r w:rsidRPr="00966FA8">
              <w:rPr>
                <w:rFonts w:ascii="Times New Roman" w:hAnsi="Times New Roman"/>
              </w:rPr>
              <w:t>отстающими</w:t>
            </w:r>
            <w:proofErr w:type="gramEnd"/>
            <w:r w:rsidRPr="00966FA8">
              <w:rPr>
                <w:rFonts w:ascii="Times New Roman" w:hAnsi="Times New Roman"/>
              </w:rPr>
              <w:t xml:space="preserve"> обучающимися в рамках неаудиторной занятости</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46056F">
            <w:pPr>
              <w:spacing w:after="0" w:line="240" w:lineRule="auto"/>
              <w:ind w:left="-108"/>
              <w:jc w:val="both"/>
              <w:rPr>
                <w:rFonts w:ascii="Times New Roman" w:hAnsi="Times New Roman"/>
              </w:rPr>
            </w:pPr>
            <w:r w:rsidRPr="00966FA8">
              <w:rPr>
                <w:rFonts w:ascii="Times New Roman" w:hAnsi="Times New Roman"/>
              </w:rPr>
              <w:t>Тематический</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bCs/>
              </w:rPr>
            </w:pPr>
            <w:r w:rsidRPr="00966FA8">
              <w:rPr>
                <w:rFonts w:ascii="Times New Roman" w:hAnsi="Times New Roman"/>
              </w:rPr>
              <w:t xml:space="preserve">Посещение неаудиторных занятий, проверка классных журналов с целью выявления неудовлетворительных отметок </w:t>
            </w:r>
            <w:proofErr w:type="gramStart"/>
            <w:r w:rsidRPr="00966FA8">
              <w:rPr>
                <w:rFonts w:ascii="Times New Roman" w:hAnsi="Times New Roman"/>
              </w:rPr>
              <w:t>у</w:t>
            </w:r>
            <w:proofErr w:type="gramEnd"/>
            <w:r w:rsidRPr="00966FA8">
              <w:rPr>
                <w:rFonts w:ascii="Times New Roman" w:hAnsi="Times New Roman"/>
              </w:rPr>
              <w:t xml:space="preserve"> обучающихся, собеседование с учителями-предметниками.</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Март</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044F69">
            <w:pPr>
              <w:spacing w:after="0" w:line="240" w:lineRule="auto"/>
              <w:jc w:val="both"/>
              <w:rPr>
                <w:rFonts w:ascii="Times New Roman" w:hAnsi="Times New Roman"/>
              </w:rPr>
            </w:pPr>
            <w:r w:rsidRPr="00966FA8">
              <w:rPr>
                <w:rFonts w:ascii="Times New Roman" w:hAnsi="Times New Roman"/>
              </w:rPr>
              <w:t xml:space="preserve">Справка, </w:t>
            </w:r>
          </w:p>
          <w:p w:rsidR="00E462E5" w:rsidRPr="00966FA8" w:rsidRDefault="00E462E5" w:rsidP="00044F69">
            <w:pPr>
              <w:spacing w:after="0" w:line="240" w:lineRule="auto"/>
              <w:jc w:val="both"/>
              <w:rPr>
                <w:rFonts w:ascii="Times New Roman" w:hAnsi="Times New Roman"/>
              </w:rPr>
            </w:pPr>
            <w:r w:rsidRPr="00966FA8">
              <w:rPr>
                <w:rFonts w:ascii="Times New Roman" w:hAnsi="Times New Roman"/>
              </w:rPr>
              <w:t>педагогический совет</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044F69">
            <w:pPr>
              <w:spacing w:after="0" w:line="240" w:lineRule="auto"/>
              <w:ind w:right="-108"/>
              <w:rPr>
                <w:rFonts w:ascii="Times New Roman" w:eastAsia="Times New Roman" w:hAnsi="Times New Roman" w:cs="Times New Roman"/>
                <w:bCs/>
              </w:rPr>
            </w:pPr>
            <w:r w:rsidRPr="00966FA8">
              <w:rPr>
                <w:rFonts w:ascii="Times New Roman" w:eastAsia="Times New Roman" w:hAnsi="Times New Roman" w:cs="Times New Roman"/>
                <w:bCs/>
              </w:rPr>
              <w:t xml:space="preserve">Брежнева Е.В., </w:t>
            </w:r>
          </w:p>
          <w:p w:rsidR="00E462E5" w:rsidRPr="00966FA8" w:rsidRDefault="00E462E5" w:rsidP="00044F69">
            <w:pPr>
              <w:spacing w:after="0" w:line="240" w:lineRule="auto"/>
              <w:jc w:val="both"/>
              <w:rPr>
                <w:rFonts w:ascii="Times New Roman" w:hAnsi="Times New Roman"/>
              </w:rPr>
            </w:pPr>
            <w:r w:rsidRPr="00966FA8">
              <w:rPr>
                <w:rFonts w:ascii="Times New Roman" w:eastAsia="Times New Roman" w:hAnsi="Times New Roman" w:cs="Times New Roman"/>
              </w:rPr>
              <w:t>заместитель директора</w:t>
            </w:r>
          </w:p>
        </w:tc>
      </w:tr>
      <w:tr w:rsidR="00E462E5" w:rsidRPr="00966FA8" w:rsidTr="0046056F">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4</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Выполнение образовательной программы школы за 3 четверть 2019-2020 учебного года</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FE1F86">
            <w:pPr>
              <w:tabs>
                <w:tab w:val="left" w:pos="312"/>
              </w:tabs>
              <w:spacing w:after="0" w:line="240" w:lineRule="auto"/>
              <w:jc w:val="both"/>
              <w:rPr>
                <w:rFonts w:ascii="Times New Roman" w:hAnsi="Times New Roman"/>
              </w:rPr>
            </w:pPr>
            <w:r w:rsidRPr="00966FA8">
              <w:rPr>
                <w:rFonts w:ascii="Times New Roman" w:hAnsi="Times New Roman"/>
              </w:rPr>
              <w:t>Установление соответствия выполнения календарно-тематического планирования программе</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46056F">
            <w:pPr>
              <w:spacing w:after="0" w:line="240" w:lineRule="auto"/>
              <w:ind w:left="-108"/>
              <w:jc w:val="both"/>
              <w:rPr>
                <w:rFonts w:ascii="Times New Roman" w:hAnsi="Times New Roman"/>
              </w:rPr>
            </w:pPr>
            <w:r w:rsidRPr="00966FA8">
              <w:rPr>
                <w:rFonts w:ascii="Times New Roman" w:hAnsi="Times New Roman"/>
              </w:rPr>
              <w:t>Тематический</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Проверка классных журналов, календарно-тематического планирования </w:t>
            </w: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Март</w:t>
            </w:r>
          </w:p>
          <w:p w:rsidR="00E462E5" w:rsidRPr="00966FA8" w:rsidRDefault="00E462E5" w:rsidP="001041AC">
            <w:pPr>
              <w:spacing w:after="0" w:line="240" w:lineRule="auto"/>
              <w:jc w:val="both"/>
              <w:rPr>
                <w:rFonts w:ascii="Times New Roman" w:hAnsi="Times New Roman"/>
              </w:rPr>
            </w:pP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Справка, </w:t>
            </w:r>
          </w:p>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МС</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FE1F86">
            <w:pPr>
              <w:spacing w:after="0" w:line="240" w:lineRule="auto"/>
              <w:ind w:right="-108"/>
              <w:rPr>
                <w:rFonts w:ascii="Times New Roman" w:eastAsia="Times New Roman" w:hAnsi="Times New Roman" w:cs="Times New Roman"/>
                <w:bCs/>
              </w:rPr>
            </w:pPr>
            <w:r w:rsidRPr="00966FA8">
              <w:rPr>
                <w:rFonts w:ascii="Times New Roman" w:eastAsia="Times New Roman" w:hAnsi="Times New Roman" w:cs="Times New Roman"/>
                <w:bCs/>
              </w:rPr>
              <w:t xml:space="preserve">Брежнева Е.В., </w:t>
            </w:r>
          </w:p>
          <w:p w:rsidR="00E462E5" w:rsidRPr="00966FA8" w:rsidRDefault="00E462E5" w:rsidP="00FE1F86">
            <w:pPr>
              <w:spacing w:after="0" w:line="240" w:lineRule="auto"/>
              <w:jc w:val="both"/>
              <w:rPr>
                <w:rFonts w:ascii="Times New Roman" w:hAnsi="Times New Roman"/>
              </w:rPr>
            </w:pPr>
            <w:r w:rsidRPr="00966FA8">
              <w:rPr>
                <w:rFonts w:ascii="Times New Roman" w:eastAsia="Times New Roman" w:hAnsi="Times New Roman" w:cs="Times New Roman"/>
              </w:rPr>
              <w:t>заместитель директора</w:t>
            </w:r>
          </w:p>
        </w:tc>
      </w:tr>
      <w:tr w:rsidR="00E462E5" w:rsidRPr="00966FA8" w:rsidTr="0046056F">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5</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pStyle w:val="ab"/>
              <w:spacing w:before="0" w:after="0"/>
              <w:rPr>
                <w:bCs/>
                <w:sz w:val="22"/>
                <w:szCs w:val="22"/>
              </w:rPr>
            </w:pPr>
            <w:r w:rsidRPr="00966FA8">
              <w:rPr>
                <w:bCs/>
                <w:sz w:val="22"/>
                <w:szCs w:val="22"/>
              </w:rPr>
              <w:t>Работа учителей-предметников</w:t>
            </w:r>
          </w:p>
          <w:p w:rsidR="00E462E5" w:rsidRPr="00966FA8" w:rsidRDefault="00E462E5" w:rsidP="001041AC">
            <w:pPr>
              <w:spacing w:after="0" w:line="240" w:lineRule="auto"/>
              <w:rPr>
                <w:rFonts w:ascii="Times New Roman" w:hAnsi="Times New Roman"/>
              </w:rPr>
            </w:pPr>
            <w:r w:rsidRPr="00966FA8">
              <w:rPr>
                <w:rFonts w:ascii="Times New Roman" w:hAnsi="Times New Roman"/>
                <w:bCs/>
              </w:rPr>
              <w:t xml:space="preserve"> по ликвидации пробелов в знаниях учащихся 5-11 классов</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FE1F86">
            <w:pPr>
              <w:tabs>
                <w:tab w:val="left" w:pos="312"/>
              </w:tabs>
              <w:spacing w:after="0" w:line="240" w:lineRule="auto"/>
              <w:jc w:val="both"/>
              <w:rPr>
                <w:rFonts w:ascii="Times New Roman" w:hAnsi="Times New Roman"/>
              </w:rPr>
            </w:pPr>
            <w:r w:rsidRPr="00966FA8">
              <w:rPr>
                <w:rFonts w:ascii="Times New Roman" w:hAnsi="Times New Roman"/>
              </w:rPr>
              <w:t xml:space="preserve">организация работы с </w:t>
            </w:r>
            <w:proofErr w:type="gramStart"/>
            <w:r w:rsidRPr="00966FA8">
              <w:rPr>
                <w:rFonts w:ascii="Times New Roman" w:hAnsi="Times New Roman"/>
              </w:rPr>
              <w:t>отстающими</w:t>
            </w:r>
            <w:proofErr w:type="gramEnd"/>
            <w:r w:rsidRPr="00966FA8">
              <w:rPr>
                <w:rFonts w:ascii="Times New Roman" w:hAnsi="Times New Roman"/>
              </w:rPr>
              <w:t xml:space="preserve"> обучающимися в рамках неаудиторной занятости</w:t>
            </w:r>
          </w:p>
        </w:tc>
        <w:tc>
          <w:tcPr>
            <w:tcW w:w="1504" w:type="dxa"/>
            <w:gridSpan w:val="5"/>
            <w:tcBorders>
              <w:top w:val="single" w:sz="4" w:space="0" w:color="000000"/>
              <w:left w:val="single" w:sz="4" w:space="0" w:color="000000"/>
              <w:bottom w:val="single" w:sz="4" w:space="0" w:color="000000"/>
              <w:right w:val="nil"/>
            </w:tcBorders>
          </w:tcPr>
          <w:p w:rsidR="00E462E5" w:rsidRPr="00966FA8" w:rsidRDefault="00E462E5" w:rsidP="0046056F">
            <w:pPr>
              <w:spacing w:after="0" w:line="240" w:lineRule="auto"/>
              <w:ind w:left="-108"/>
              <w:jc w:val="both"/>
              <w:rPr>
                <w:rFonts w:ascii="Times New Roman" w:hAnsi="Times New Roman"/>
              </w:rPr>
            </w:pPr>
            <w:r w:rsidRPr="00966FA8">
              <w:rPr>
                <w:rFonts w:ascii="Times New Roman" w:hAnsi="Times New Roman"/>
              </w:rPr>
              <w:t>Тематический</w:t>
            </w:r>
          </w:p>
        </w:tc>
        <w:tc>
          <w:tcPr>
            <w:tcW w:w="2135" w:type="dxa"/>
            <w:gridSpan w:val="11"/>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bCs/>
              </w:rPr>
            </w:pPr>
            <w:r w:rsidRPr="00966FA8">
              <w:rPr>
                <w:rFonts w:ascii="Times New Roman" w:hAnsi="Times New Roman"/>
              </w:rPr>
              <w:t xml:space="preserve">Посещение неаудиторных занятий, проверка классных журналов с целью выявления неудовлетворительных отметок </w:t>
            </w:r>
            <w:proofErr w:type="gramStart"/>
            <w:r w:rsidRPr="00966FA8">
              <w:rPr>
                <w:rFonts w:ascii="Times New Roman" w:hAnsi="Times New Roman"/>
              </w:rPr>
              <w:t>у</w:t>
            </w:r>
            <w:proofErr w:type="gramEnd"/>
            <w:r w:rsidRPr="00966FA8">
              <w:rPr>
                <w:rFonts w:ascii="Times New Roman" w:hAnsi="Times New Roman"/>
              </w:rPr>
              <w:t xml:space="preserve"> обучающихся, собеседование с учителями-предметниками.</w:t>
            </w:r>
          </w:p>
          <w:p w:rsidR="00E462E5" w:rsidRPr="00966FA8" w:rsidRDefault="00E462E5" w:rsidP="001041AC">
            <w:pPr>
              <w:spacing w:after="0" w:line="240" w:lineRule="auto"/>
              <w:jc w:val="both"/>
              <w:rPr>
                <w:rFonts w:ascii="Times New Roman" w:hAnsi="Times New Roman"/>
              </w:rPr>
            </w:pPr>
          </w:p>
        </w:tc>
        <w:tc>
          <w:tcPr>
            <w:tcW w:w="1889" w:type="dxa"/>
            <w:gridSpan w:val="8"/>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Март</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Справка, </w:t>
            </w:r>
          </w:p>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педагогический совет</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FE1F86">
            <w:pPr>
              <w:spacing w:after="0" w:line="240" w:lineRule="auto"/>
              <w:ind w:right="-108"/>
              <w:rPr>
                <w:rFonts w:ascii="Times New Roman" w:eastAsia="Times New Roman" w:hAnsi="Times New Roman" w:cs="Times New Roman"/>
                <w:bCs/>
              </w:rPr>
            </w:pPr>
            <w:r w:rsidRPr="00966FA8">
              <w:rPr>
                <w:rFonts w:ascii="Times New Roman" w:eastAsia="Times New Roman" w:hAnsi="Times New Roman" w:cs="Times New Roman"/>
                <w:bCs/>
              </w:rPr>
              <w:t xml:space="preserve">Брежнева Е.В., </w:t>
            </w:r>
          </w:p>
          <w:p w:rsidR="00E462E5" w:rsidRPr="00966FA8" w:rsidRDefault="00E462E5" w:rsidP="00FE1F86">
            <w:pPr>
              <w:spacing w:after="0" w:line="240" w:lineRule="auto"/>
              <w:jc w:val="both"/>
              <w:rPr>
                <w:rFonts w:ascii="Times New Roman" w:hAnsi="Times New Roman"/>
              </w:rPr>
            </w:pPr>
            <w:r w:rsidRPr="00966FA8">
              <w:rPr>
                <w:rFonts w:ascii="Times New Roman" w:eastAsia="Times New Roman" w:hAnsi="Times New Roman" w:cs="Times New Roman"/>
              </w:rPr>
              <w:t>заместитель директора</w:t>
            </w:r>
          </w:p>
        </w:tc>
      </w:tr>
      <w:tr w:rsidR="00E462E5" w:rsidRPr="00966FA8" w:rsidTr="00C95BEC">
        <w:trPr>
          <w:cantSplit/>
          <w:trHeight w:val="265"/>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143137">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4. Здоровье и здоровый образ жизни. Питание учащихся</w:t>
            </w:r>
          </w:p>
        </w:tc>
      </w:tr>
      <w:tr w:rsidR="00E462E5" w:rsidRPr="00966FA8" w:rsidTr="001B765C">
        <w:trPr>
          <w:cantSplit/>
          <w:trHeight w:val="415"/>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vAlign w:val="center"/>
          </w:tcPr>
          <w:p w:rsidR="00E462E5" w:rsidRPr="00966FA8" w:rsidRDefault="00E462E5" w:rsidP="00143137">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Проведение динамических пауз на уроках 1-4 классов</w:t>
            </w:r>
          </w:p>
        </w:tc>
        <w:tc>
          <w:tcPr>
            <w:tcW w:w="2315" w:type="dxa"/>
            <w:gridSpan w:val="3"/>
            <w:tcBorders>
              <w:top w:val="single" w:sz="4" w:space="0" w:color="000000"/>
              <w:left w:val="single" w:sz="4" w:space="0" w:color="000000"/>
              <w:bottom w:val="single" w:sz="4" w:space="0" w:color="000000"/>
              <w:right w:val="nil"/>
            </w:tcBorders>
            <w:vAlign w:val="center"/>
          </w:tcPr>
          <w:p w:rsidR="00E462E5" w:rsidRPr="00966FA8" w:rsidRDefault="00E462E5" w:rsidP="00143137">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Предупреждение утомляемости</w:t>
            </w:r>
          </w:p>
        </w:tc>
        <w:tc>
          <w:tcPr>
            <w:tcW w:w="1518" w:type="dxa"/>
            <w:gridSpan w:val="6"/>
            <w:tcBorders>
              <w:top w:val="single" w:sz="4" w:space="0" w:color="000000"/>
              <w:left w:val="single" w:sz="4" w:space="0" w:color="000000"/>
              <w:bottom w:val="single" w:sz="4" w:space="0" w:color="000000"/>
              <w:right w:val="nil"/>
            </w:tcBorders>
          </w:tcPr>
          <w:p w:rsidR="00E462E5" w:rsidRPr="00966FA8" w:rsidRDefault="00E462E5" w:rsidP="0046056F">
            <w:pPr>
              <w:suppressAutoHyphens/>
              <w:autoSpaceDN w:val="0"/>
              <w:spacing w:after="0" w:line="240" w:lineRule="auto"/>
              <w:ind w:lef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Персональный</w:t>
            </w:r>
          </w:p>
        </w:tc>
        <w:tc>
          <w:tcPr>
            <w:tcW w:w="2593" w:type="dxa"/>
            <w:gridSpan w:val="14"/>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Беседы, проверка документации</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В течение месяца</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Отчет </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43137">
            <w:pPr>
              <w:suppressAutoHyphens/>
              <w:autoSpaceDN w:val="0"/>
              <w:snapToGrid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rPr>
              <w:t>Твердохлебова С.Н., заместитель директора</w:t>
            </w:r>
          </w:p>
        </w:tc>
      </w:tr>
      <w:tr w:rsidR="00E462E5" w:rsidRPr="00966FA8" w:rsidTr="001B765C">
        <w:trPr>
          <w:cantSplit/>
          <w:trHeight w:val="415"/>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43137">
            <w:pPr>
              <w:autoSpaceDE w:val="0"/>
              <w:autoSpaceDN w:val="0"/>
              <w:adjustRightInd w:val="0"/>
              <w:spacing w:after="0" w:line="240" w:lineRule="auto"/>
              <w:rPr>
                <w:rFonts w:ascii="Times New Roman" w:eastAsia="TimesNewRomanPSMT" w:hAnsi="Times New Roman" w:cs="Times New Roman"/>
              </w:rPr>
            </w:pPr>
            <w:r w:rsidRPr="00966FA8">
              <w:rPr>
                <w:rFonts w:ascii="Times New Roman" w:eastAsia="TimesNewRomanPSMT" w:hAnsi="Times New Roman" w:cs="Times New Roman"/>
              </w:rPr>
              <w:t xml:space="preserve"> Организация работы</w:t>
            </w:r>
          </w:p>
          <w:p w:rsidR="00E462E5" w:rsidRPr="00966FA8" w:rsidRDefault="00E462E5" w:rsidP="00143137">
            <w:pPr>
              <w:autoSpaceDE w:val="0"/>
              <w:autoSpaceDN w:val="0"/>
              <w:adjustRightInd w:val="0"/>
              <w:spacing w:after="0" w:line="240" w:lineRule="auto"/>
              <w:rPr>
                <w:rFonts w:ascii="Times New Roman" w:eastAsia="TimesNewRomanPSMT" w:hAnsi="Times New Roman" w:cs="Times New Roman"/>
              </w:rPr>
            </w:pPr>
            <w:r w:rsidRPr="00966FA8">
              <w:rPr>
                <w:rFonts w:ascii="Times New Roman" w:eastAsia="TimesNewRomanPSMT" w:hAnsi="Times New Roman" w:cs="Times New Roman"/>
              </w:rPr>
              <w:t>по профилактике</w:t>
            </w:r>
          </w:p>
          <w:p w:rsidR="00E462E5" w:rsidRPr="00966FA8" w:rsidRDefault="00E462E5" w:rsidP="00143137">
            <w:pPr>
              <w:spacing w:after="0" w:line="240" w:lineRule="auto"/>
              <w:rPr>
                <w:rFonts w:ascii="Times New Roman" w:hAnsi="Times New Roman" w:cs="Times New Roman"/>
              </w:rPr>
            </w:pPr>
            <w:r w:rsidRPr="00966FA8">
              <w:rPr>
                <w:rFonts w:ascii="Times New Roman" w:eastAsia="TimesNewRomanPSMT" w:hAnsi="Times New Roman" w:cs="Times New Roman"/>
              </w:rPr>
              <w:t>дорожного травматизма</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43137">
            <w:pPr>
              <w:autoSpaceDE w:val="0"/>
              <w:autoSpaceDN w:val="0"/>
              <w:adjustRightInd w:val="0"/>
              <w:spacing w:after="0" w:line="240" w:lineRule="auto"/>
              <w:rPr>
                <w:rFonts w:ascii="Times New Roman" w:eastAsia="TimesNewRomanPSMT" w:hAnsi="Times New Roman" w:cs="Times New Roman"/>
              </w:rPr>
            </w:pPr>
            <w:r w:rsidRPr="00966FA8">
              <w:rPr>
                <w:rFonts w:ascii="Times New Roman" w:eastAsia="TimesNewRomanPSMT" w:hAnsi="Times New Roman" w:cs="Times New Roman"/>
              </w:rPr>
              <w:t xml:space="preserve">Работа классных руководителей по профилактике </w:t>
            </w:r>
            <w:proofErr w:type="gramStart"/>
            <w:r w:rsidRPr="00966FA8">
              <w:rPr>
                <w:rFonts w:ascii="Times New Roman" w:eastAsia="TimesNewRomanPSMT" w:hAnsi="Times New Roman" w:cs="Times New Roman"/>
              </w:rPr>
              <w:t>дорожного</w:t>
            </w:r>
            <w:proofErr w:type="gramEnd"/>
          </w:p>
          <w:p w:rsidR="00E462E5" w:rsidRPr="00966FA8" w:rsidRDefault="00E462E5" w:rsidP="00143137">
            <w:pPr>
              <w:autoSpaceDE w:val="0"/>
              <w:autoSpaceDN w:val="0"/>
              <w:adjustRightInd w:val="0"/>
              <w:spacing w:after="0" w:line="240" w:lineRule="auto"/>
              <w:rPr>
                <w:rFonts w:ascii="Times New Roman" w:hAnsi="Times New Roman" w:cs="Times New Roman"/>
              </w:rPr>
            </w:pPr>
            <w:r w:rsidRPr="00966FA8">
              <w:rPr>
                <w:rFonts w:ascii="Times New Roman" w:eastAsia="TimesNewRomanPSMT" w:hAnsi="Times New Roman" w:cs="Times New Roman"/>
              </w:rPr>
              <w:t>травматизма</w:t>
            </w:r>
          </w:p>
        </w:tc>
        <w:tc>
          <w:tcPr>
            <w:tcW w:w="1518" w:type="dxa"/>
            <w:gridSpan w:val="6"/>
            <w:tcBorders>
              <w:top w:val="single" w:sz="4" w:space="0" w:color="000000"/>
              <w:left w:val="single" w:sz="4" w:space="0" w:color="000000"/>
              <w:bottom w:val="single" w:sz="4" w:space="0" w:color="000000"/>
              <w:right w:val="nil"/>
            </w:tcBorders>
          </w:tcPr>
          <w:p w:rsidR="00E462E5" w:rsidRPr="00966FA8" w:rsidRDefault="00E462E5" w:rsidP="0046056F">
            <w:pPr>
              <w:autoSpaceDE w:val="0"/>
              <w:autoSpaceDN w:val="0"/>
              <w:adjustRightInd w:val="0"/>
              <w:spacing w:after="0" w:line="240" w:lineRule="auto"/>
              <w:ind w:left="-108"/>
              <w:rPr>
                <w:rFonts w:ascii="Times New Roman" w:hAnsi="Times New Roman" w:cs="Times New Roman"/>
              </w:rPr>
            </w:pPr>
            <w:r w:rsidRPr="00966FA8">
              <w:rPr>
                <w:rFonts w:ascii="Times New Roman" w:hAnsi="Times New Roman" w:cs="Times New Roman"/>
              </w:rPr>
              <w:t>Тематический</w:t>
            </w:r>
          </w:p>
        </w:tc>
        <w:tc>
          <w:tcPr>
            <w:tcW w:w="2593" w:type="dxa"/>
            <w:gridSpan w:val="14"/>
            <w:tcBorders>
              <w:top w:val="single" w:sz="4" w:space="0" w:color="000000"/>
              <w:left w:val="single" w:sz="4" w:space="0" w:color="000000"/>
              <w:bottom w:val="single" w:sz="4" w:space="0" w:color="000000"/>
              <w:right w:val="nil"/>
            </w:tcBorders>
          </w:tcPr>
          <w:p w:rsidR="00E462E5" w:rsidRPr="00966FA8" w:rsidRDefault="00E462E5" w:rsidP="00143137">
            <w:pPr>
              <w:autoSpaceDE w:val="0"/>
              <w:autoSpaceDN w:val="0"/>
              <w:adjustRightInd w:val="0"/>
              <w:spacing w:after="0" w:line="240" w:lineRule="auto"/>
              <w:rPr>
                <w:rFonts w:ascii="Times New Roman" w:eastAsia="TimesNewRomanPSMT" w:hAnsi="Times New Roman" w:cs="Times New Roman"/>
              </w:rPr>
            </w:pPr>
            <w:r w:rsidRPr="00966FA8">
              <w:rPr>
                <w:rFonts w:ascii="Times New Roman" w:eastAsia="TimesNewRomanPSMT" w:hAnsi="Times New Roman" w:cs="Times New Roman"/>
              </w:rPr>
              <w:t>Посещение</w:t>
            </w:r>
          </w:p>
          <w:p w:rsidR="00E462E5" w:rsidRPr="00966FA8" w:rsidRDefault="00E462E5" w:rsidP="00143137">
            <w:pPr>
              <w:autoSpaceDE w:val="0"/>
              <w:autoSpaceDN w:val="0"/>
              <w:adjustRightInd w:val="0"/>
              <w:spacing w:after="0" w:line="240" w:lineRule="auto"/>
              <w:rPr>
                <w:rFonts w:ascii="Times New Roman" w:eastAsia="TimesNewRomanPSMT" w:hAnsi="Times New Roman" w:cs="Times New Roman"/>
              </w:rPr>
            </w:pPr>
            <w:r w:rsidRPr="00966FA8">
              <w:rPr>
                <w:rFonts w:ascii="Times New Roman" w:eastAsia="TimesNewRomanPSMT" w:hAnsi="Times New Roman" w:cs="Times New Roman"/>
              </w:rPr>
              <w:t>классных часов</w:t>
            </w:r>
          </w:p>
          <w:p w:rsidR="00E462E5" w:rsidRPr="00966FA8" w:rsidRDefault="00E462E5" w:rsidP="00143137">
            <w:pPr>
              <w:autoSpaceDE w:val="0"/>
              <w:autoSpaceDN w:val="0"/>
              <w:adjustRightInd w:val="0"/>
              <w:spacing w:after="0" w:line="240" w:lineRule="auto"/>
              <w:rPr>
                <w:rFonts w:ascii="Times New Roman" w:hAnsi="Times New Roman" w:cs="Times New Roman"/>
              </w:rPr>
            </w:pPr>
            <w:r w:rsidRPr="00966FA8">
              <w:rPr>
                <w:rFonts w:ascii="Times New Roman" w:eastAsia="TimesNewRomanPSMT" w:hAnsi="Times New Roman" w:cs="Times New Roman"/>
              </w:rPr>
              <w:t>по правилам ДД</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43137">
            <w:pPr>
              <w:autoSpaceDE w:val="0"/>
              <w:autoSpaceDN w:val="0"/>
              <w:adjustRightInd w:val="0"/>
              <w:spacing w:after="0" w:line="240" w:lineRule="auto"/>
              <w:rPr>
                <w:rFonts w:ascii="Times New Roman" w:hAnsi="Times New Roman" w:cs="Times New Roman"/>
              </w:rPr>
            </w:pPr>
            <w:r w:rsidRPr="00966FA8">
              <w:rPr>
                <w:rFonts w:ascii="Times New Roman" w:hAnsi="Times New Roman" w:cs="Times New Roman"/>
              </w:rPr>
              <w:t>В течение месяца</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43137">
            <w:pPr>
              <w:snapToGrid w:val="0"/>
              <w:spacing w:after="0" w:line="240" w:lineRule="auto"/>
              <w:rPr>
                <w:rFonts w:ascii="Times New Roman" w:hAnsi="Times New Roman" w:cs="Times New Roman"/>
              </w:rPr>
            </w:pPr>
            <w:r w:rsidRPr="00966FA8">
              <w:rPr>
                <w:rFonts w:ascii="Times New Roman" w:hAnsi="Times New Roman" w:cs="Times New Roman"/>
              </w:rPr>
              <w:t xml:space="preserve">Справка, </w:t>
            </w:r>
          </w:p>
          <w:p w:rsidR="00E462E5" w:rsidRPr="00966FA8" w:rsidRDefault="00E462E5" w:rsidP="00143137">
            <w:pPr>
              <w:autoSpaceDE w:val="0"/>
              <w:autoSpaceDN w:val="0"/>
              <w:adjustRightInd w:val="0"/>
              <w:spacing w:after="0" w:line="240" w:lineRule="auto"/>
              <w:rPr>
                <w:rFonts w:ascii="Times New Roman" w:hAnsi="Times New Roman" w:cs="Times New Roman"/>
              </w:rPr>
            </w:pPr>
            <w:r w:rsidRPr="00966FA8">
              <w:rPr>
                <w:rFonts w:ascii="Times New Roman" w:hAnsi="Times New Roman" w:cs="Times New Roman"/>
              </w:rPr>
              <w:t>совещание при директоре, приказ</w:t>
            </w:r>
          </w:p>
          <w:p w:rsidR="00E462E5" w:rsidRPr="00966FA8" w:rsidRDefault="00E462E5" w:rsidP="00143137">
            <w:pPr>
              <w:autoSpaceDE w:val="0"/>
              <w:autoSpaceDN w:val="0"/>
              <w:adjustRightInd w:val="0"/>
              <w:spacing w:after="0" w:line="240" w:lineRule="auto"/>
              <w:ind w:right="-141"/>
              <w:rPr>
                <w:rFonts w:ascii="Times New Roman" w:hAnsi="Times New Roman" w:cs="Times New Roman"/>
              </w:rPr>
            </w:pP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43137">
            <w:pPr>
              <w:autoSpaceDE w:val="0"/>
              <w:autoSpaceDN w:val="0"/>
              <w:adjustRightInd w:val="0"/>
              <w:spacing w:after="0" w:line="240" w:lineRule="auto"/>
              <w:rPr>
                <w:rFonts w:ascii="Times New Roman" w:hAnsi="Times New Roman" w:cs="Times New Roman"/>
              </w:rPr>
            </w:pPr>
            <w:r w:rsidRPr="00966FA8">
              <w:rPr>
                <w:rFonts w:ascii="Times New Roman" w:eastAsia="Times New Roman" w:hAnsi="Times New Roman" w:cs="Times New Roman"/>
              </w:rPr>
              <w:t xml:space="preserve">Твердохлебова С.Н., </w:t>
            </w:r>
            <w:r w:rsidRPr="00966FA8">
              <w:rPr>
                <w:rFonts w:ascii="Times New Roman" w:hAnsi="Times New Roman" w:cs="Times New Roman"/>
              </w:rPr>
              <w:t>заместитель директора</w:t>
            </w:r>
          </w:p>
        </w:tc>
      </w:tr>
      <w:tr w:rsidR="00E462E5" w:rsidRPr="00966FA8" w:rsidTr="00C95BEC">
        <w:trPr>
          <w:cantSplit/>
          <w:trHeight w:val="392"/>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143137">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 xml:space="preserve">Блок 5. Состояние преподавания учебных предметов </w:t>
            </w:r>
          </w:p>
        </w:tc>
      </w:tr>
      <w:tr w:rsidR="00E462E5" w:rsidRPr="00966FA8" w:rsidTr="001B765C">
        <w:trPr>
          <w:cantSplit/>
          <w:trHeight w:val="433"/>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Состояние преподавания физической культуры</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041AC">
            <w:pPr>
              <w:tabs>
                <w:tab w:val="left" w:pos="312"/>
              </w:tabs>
              <w:spacing w:after="0" w:line="240" w:lineRule="auto"/>
              <w:jc w:val="both"/>
              <w:rPr>
                <w:rFonts w:ascii="Times New Roman" w:hAnsi="Times New Roman"/>
              </w:rPr>
            </w:pPr>
            <w:r w:rsidRPr="00966FA8">
              <w:rPr>
                <w:rFonts w:ascii="Times New Roman" w:hAnsi="Times New Roman"/>
              </w:rPr>
              <w:t xml:space="preserve">Изучение: </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Качества ведения уроков физической культуры;</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Результативности учащихся при проведении контрольных, срезовых работ</w:t>
            </w:r>
          </w:p>
        </w:tc>
        <w:tc>
          <w:tcPr>
            <w:tcW w:w="1524" w:type="dxa"/>
            <w:gridSpan w:val="7"/>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Фронтальный</w:t>
            </w:r>
          </w:p>
        </w:tc>
        <w:tc>
          <w:tcPr>
            <w:tcW w:w="2587" w:type="dxa"/>
            <w:gridSpan w:val="13"/>
            <w:tcBorders>
              <w:top w:val="single" w:sz="4" w:space="0" w:color="000000"/>
              <w:left w:val="single" w:sz="4" w:space="0" w:color="000000"/>
              <w:bottom w:val="single" w:sz="4" w:space="0" w:color="000000"/>
              <w:right w:val="nil"/>
            </w:tcBorders>
          </w:tcPr>
          <w:p w:rsidR="00E462E5" w:rsidRPr="00966FA8" w:rsidRDefault="00E462E5" w:rsidP="001041AC">
            <w:pPr>
              <w:tabs>
                <w:tab w:val="left" w:pos="214"/>
                <w:tab w:val="left" w:pos="374"/>
              </w:tabs>
              <w:spacing w:after="0" w:line="240" w:lineRule="auto"/>
              <w:jc w:val="both"/>
              <w:rPr>
                <w:rFonts w:ascii="Times New Roman" w:hAnsi="Times New Roman"/>
              </w:rPr>
            </w:pPr>
            <w:r w:rsidRPr="00966FA8">
              <w:rPr>
                <w:rFonts w:ascii="Times New Roman" w:hAnsi="Times New Roman"/>
              </w:rPr>
              <w:t xml:space="preserve">1.Посещение учебных занятий.    </w:t>
            </w:r>
          </w:p>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2.Проверка документации: классных журналов, календарно-тематического планирования;</w:t>
            </w:r>
          </w:p>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3. Отслеживание результативности учащихся </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Март</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Справка,</w:t>
            </w:r>
          </w:p>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Calibri" w:hAnsi="Times New Roman" w:cs="Times New Roman"/>
                <w:lang w:eastAsia="ru-RU"/>
              </w:rPr>
              <w:t>МС</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041AC">
            <w:pPr>
              <w:spacing w:after="0" w:line="240" w:lineRule="auto"/>
              <w:ind w:right="-108"/>
              <w:rPr>
                <w:rFonts w:ascii="Times New Roman" w:eastAsia="Times New Roman" w:hAnsi="Times New Roman" w:cs="Times New Roman"/>
                <w:bCs/>
              </w:rPr>
            </w:pPr>
            <w:r w:rsidRPr="00966FA8">
              <w:rPr>
                <w:rFonts w:ascii="Times New Roman" w:eastAsia="Times New Roman" w:hAnsi="Times New Roman" w:cs="Times New Roman"/>
                <w:bCs/>
              </w:rPr>
              <w:t xml:space="preserve">Брежнева Е.В., </w:t>
            </w:r>
          </w:p>
          <w:p w:rsidR="00E462E5" w:rsidRPr="00966FA8" w:rsidRDefault="00E462E5" w:rsidP="001041AC">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rPr>
              <w:t>Твердохлебова С.Н., заместители директора</w:t>
            </w:r>
          </w:p>
        </w:tc>
      </w:tr>
      <w:tr w:rsidR="00E462E5" w:rsidRPr="00966FA8" w:rsidTr="001B765C">
        <w:trPr>
          <w:cantSplit/>
          <w:trHeight w:val="433"/>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455E0D">
            <w:pPr>
              <w:spacing w:after="0" w:line="240" w:lineRule="auto"/>
              <w:jc w:val="both"/>
              <w:rPr>
                <w:rFonts w:ascii="Times New Roman" w:hAnsi="Times New Roman" w:cs="Times New Roman"/>
              </w:rPr>
            </w:pPr>
            <w:r w:rsidRPr="00966FA8">
              <w:rPr>
                <w:rFonts w:ascii="Times New Roman" w:eastAsia="Calibri" w:hAnsi="Times New Roman" w:cs="Times New Roman"/>
                <w:lang w:eastAsia="ru-RU"/>
              </w:rPr>
              <w:t>Состояние преподавания истории и обществознания</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43137">
            <w:pPr>
              <w:tabs>
                <w:tab w:val="left" w:pos="312"/>
              </w:tabs>
              <w:spacing w:after="0" w:line="240" w:lineRule="auto"/>
              <w:jc w:val="both"/>
              <w:rPr>
                <w:rFonts w:ascii="Times New Roman" w:hAnsi="Times New Roman" w:cs="Times New Roman"/>
              </w:rPr>
            </w:pPr>
            <w:r w:rsidRPr="00966FA8">
              <w:rPr>
                <w:rFonts w:ascii="Times New Roman" w:eastAsia="Times New Roman" w:hAnsi="Times New Roman" w:cs="Times New Roman"/>
              </w:rPr>
              <w:t>Качество ведения уроков, уровень подготовленности обучающихся</w:t>
            </w:r>
          </w:p>
        </w:tc>
        <w:tc>
          <w:tcPr>
            <w:tcW w:w="1524" w:type="dxa"/>
            <w:gridSpan w:val="7"/>
            <w:tcBorders>
              <w:top w:val="single" w:sz="4" w:space="0" w:color="000000"/>
              <w:left w:val="single" w:sz="4" w:space="0" w:color="000000"/>
              <w:bottom w:val="single" w:sz="4" w:space="0" w:color="000000"/>
              <w:right w:val="nil"/>
            </w:tcBorders>
          </w:tcPr>
          <w:p w:rsidR="00E462E5" w:rsidRPr="00966FA8" w:rsidRDefault="00E462E5" w:rsidP="00143137">
            <w:pPr>
              <w:spacing w:after="0" w:line="240" w:lineRule="auto"/>
              <w:jc w:val="both"/>
              <w:rPr>
                <w:rFonts w:ascii="Times New Roman" w:hAnsi="Times New Roman" w:cs="Times New Roman"/>
              </w:rPr>
            </w:pPr>
            <w:r w:rsidRPr="00966FA8">
              <w:rPr>
                <w:rFonts w:ascii="Times New Roman" w:eastAsia="Times New Roman" w:hAnsi="Times New Roman" w:cs="Times New Roman"/>
              </w:rPr>
              <w:t>Фронтальный</w:t>
            </w:r>
          </w:p>
        </w:tc>
        <w:tc>
          <w:tcPr>
            <w:tcW w:w="2587" w:type="dxa"/>
            <w:gridSpan w:val="13"/>
            <w:tcBorders>
              <w:top w:val="single" w:sz="4" w:space="0" w:color="000000"/>
              <w:left w:val="single" w:sz="4" w:space="0" w:color="000000"/>
              <w:bottom w:val="single" w:sz="4" w:space="0" w:color="000000"/>
              <w:right w:val="nil"/>
            </w:tcBorders>
          </w:tcPr>
          <w:p w:rsidR="00E462E5" w:rsidRPr="00966FA8" w:rsidRDefault="00E462E5" w:rsidP="00143137">
            <w:pPr>
              <w:tabs>
                <w:tab w:val="left" w:pos="274"/>
              </w:tabs>
              <w:spacing w:after="0" w:line="240" w:lineRule="auto"/>
              <w:jc w:val="both"/>
              <w:rPr>
                <w:rFonts w:ascii="Times New Roman" w:hAnsi="Times New Roman" w:cs="Times New Roman"/>
              </w:rPr>
            </w:pPr>
            <w:r w:rsidRPr="00966FA8">
              <w:rPr>
                <w:rFonts w:ascii="Times New Roman" w:eastAsia="Times New Roman" w:hAnsi="Times New Roman" w:cs="Times New Roman"/>
              </w:rPr>
              <w:t xml:space="preserve">Посещение уроков, проверка </w:t>
            </w:r>
            <w:r w:rsidRPr="00966FA8">
              <w:rPr>
                <w:rFonts w:ascii="Times New Roman" w:eastAsia="Calibri" w:hAnsi="Times New Roman" w:cs="Times New Roman"/>
                <w:lang w:eastAsia="ru-RU"/>
              </w:rPr>
              <w:t>документации учителя</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43137">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01.03-22.03</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43137">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Справка,</w:t>
            </w:r>
          </w:p>
          <w:p w:rsidR="00E462E5" w:rsidRPr="00966FA8" w:rsidRDefault="00E462E5" w:rsidP="00143137">
            <w:pPr>
              <w:spacing w:after="0" w:line="240" w:lineRule="auto"/>
              <w:rPr>
                <w:rFonts w:ascii="Times New Roman" w:eastAsia="Times New Roman" w:hAnsi="Times New Roman" w:cs="Times New Roman"/>
              </w:rPr>
            </w:pPr>
            <w:r w:rsidRPr="00966FA8">
              <w:rPr>
                <w:rFonts w:ascii="Times New Roman" w:eastAsia="Calibri" w:hAnsi="Times New Roman" w:cs="Times New Roman"/>
                <w:lang w:eastAsia="ru-RU"/>
              </w:rPr>
              <w:t>совещание при директоре</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43137">
            <w:pPr>
              <w:spacing w:after="0" w:line="240" w:lineRule="auto"/>
              <w:ind w:right="-108"/>
              <w:jc w:val="both"/>
              <w:rPr>
                <w:rFonts w:ascii="Times New Roman" w:eastAsia="Times New Roman" w:hAnsi="Times New Roman" w:cs="Times New Roman"/>
              </w:rPr>
            </w:pPr>
            <w:r w:rsidRPr="00966FA8">
              <w:rPr>
                <w:rFonts w:ascii="Times New Roman" w:eastAsia="Times New Roman" w:hAnsi="Times New Roman" w:cs="Times New Roman"/>
              </w:rPr>
              <w:t>Желтобрюхова С.Н., директор,</w:t>
            </w:r>
          </w:p>
          <w:p w:rsidR="00E462E5" w:rsidRPr="00966FA8" w:rsidRDefault="00E462E5" w:rsidP="00143137">
            <w:pPr>
              <w:spacing w:after="0" w:line="240" w:lineRule="auto"/>
              <w:rPr>
                <w:rFonts w:ascii="Times New Roman" w:eastAsia="Times New Roman" w:hAnsi="Times New Roman" w:cs="Times New Roman"/>
                <w:bCs/>
              </w:rPr>
            </w:pPr>
            <w:r w:rsidRPr="00966FA8">
              <w:rPr>
                <w:rFonts w:ascii="Times New Roman" w:eastAsia="Times New Roman" w:hAnsi="Times New Roman" w:cs="Times New Roman"/>
                <w:bCs/>
              </w:rPr>
              <w:t xml:space="preserve">Брежнева Е.В., </w:t>
            </w:r>
          </w:p>
          <w:p w:rsidR="00E462E5" w:rsidRPr="00966FA8" w:rsidRDefault="00E462E5" w:rsidP="00143137">
            <w:pPr>
              <w:spacing w:after="0" w:line="240" w:lineRule="auto"/>
              <w:jc w:val="both"/>
              <w:rPr>
                <w:rFonts w:ascii="Times New Roman" w:hAnsi="Times New Roman" w:cs="Times New Roman"/>
              </w:rPr>
            </w:pPr>
            <w:r w:rsidRPr="00966FA8">
              <w:rPr>
                <w:rFonts w:ascii="Times New Roman" w:hAnsi="Times New Roman" w:cs="Times New Roman"/>
              </w:rPr>
              <w:t>заместитель директора</w:t>
            </w:r>
          </w:p>
        </w:tc>
      </w:tr>
      <w:tr w:rsidR="00E462E5" w:rsidRPr="00966FA8" w:rsidTr="001B765C">
        <w:trPr>
          <w:cantSplit/>
          <w:trHeight w:val="433"/>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hAnsi="Times New Roman" w:cs="Times New Roman"/>
              </w:rPr>
              <w:t>Результативность обучения учащихся 7  класса</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уровня обученности и воспитанности учащихся, корректировка</w:t>
            </w:r>
          </w:p>
        </w:tc>
        <w:tc>
          <w:tcPr>
            <w:tcW w:w="1524" w:type="dxa"/>
            <w:gridSpan w:val="7"/>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Классно-обобщающий контроль</w:t>
            </w:r>
          </w:p>
        </w:tc>
        <w:tc>
          <w:tcPr>
            <w:tcW w:w="2587" w:type="dxa"/>
            <w:gridSpan w:val="1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Посещение уроков, классных часов, контрольные срезы по предметам</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Малый педсовет</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041AC">
            <w:pPr>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Желтобрюхова С.Н., директор</w:t>
            </w:r>
          </w:p>
          <w:p w:rsidR="00E462E5" w:rsidRPr="00966FA8" w:rsidRDefault="00E462E5" w:rsidP="001041AC">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E462E5" w:rsidRPr="00966FA8" w:rsidRDefault="00E462E5" w:rsidP="001041AC">
            <w:pPr>
              <w:snapToGrid w:val="0"/>
              <w:spacing w:after="0" w:line="240" w:lineRule="auto"/>
              <w:jc w:val="both"/>
              <w:rPr>
                <w:rFonts w:ascii="Times New Roman" w:hAnsi="Times New Roman" w:cs="Times New Roman"/>
              </w:rPr>
            </w:pPr>
            <w:r w:rsidRPr="00966FA8">
              <w:rPr>
                <w:rFonts w:ascii="Times New Roman" w:hAnsi="Times New Roman" w:cs="Times New Roman"/>
              </w:rPr>
              <w:t>Твердохлебова С.Н., заместители директора</w:t>
            </w:r>
          </w:p>
        </w:tc>
      </w:tr>
      <w:tr w:rsidR="00E462E5" w:rsidRPr="00966FA8" w:rsidTr="00C95BEC">
        <w:trPr>
          <w:cantSplit/>
          <w:trHeight w:val="268"/>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143137">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7. Охрана труда</w:t>
            </w:r>
          </w:p>
        </w:tc>
      </w:tr>
      <w:tr w:rsidR="00E462E5" w:rsidRPr="00966FA8" w:rsidTr="001B765C">
        <w:trPr>
          <w:cantSplit/>
          <w:trHeight w:val="423"/>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 Инструктажи по ТБ для сотрудников</w:t>
            </w:r>
          </w:p>
        </w:tc>
        <w:tc>
          <w:tcPr>
            <w:tcW w:w="2315" w:type="dxa"/>
            <w:gridSpan w:val="3"/>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Проведение инструктажей с сотрудниками</w:t>
            </w:r>
          </w:p>
        </w:tc>
        <w:tc>
          <w:tcPr>
            <w:tcW w:w="1540" w:type="dxa"/>
            <w:gridSpan w:val="8"/>
            <w:tcBorders>
              <w:top w:val="single" w:sz="4" w:space="0" w:color="000000"/>
              <w:left w:val="single" w:sz="4" w:space="0" w:color="000000"/>
              <w:bottom w:val="single" w:sz="4" w:space="0" w:color="000000"/>
              <w:right w:val="nil"/>
            </w:tcBorders>
            <w:hideMark/>
          </w:tcPr>
          <w:p w:rsidR="00E462E5" w:rsidRPr="00966FA8" w:rsidRDefault="00E462E5" w:rsidP="0046056F">
            <w:pPr>
              <w:spacing w:after="0" w:line="240" w:lineRule="auto"/>
              <w:ind w:left="-108"/>
              <w:rPr>
                <w:rFonts w:ascii="Times New Roman" w:eastAsia="Times New Roman" w:hAnsi="Times New Roman" w:cs="Times New Roman"/>
              </w:rPr>
            </w:pPr>
            <w:r w:rsidRPr="00966FA8">
              <w:rPr>
                <w:rFonts w:ascii="Times New Roman" w:eastAsia="Times New Roman" w:hAnsi="Times New Roman" w:cs="Times New Roman"/>
              </w:rPr>
              <w:t xml:space="preserve">Персональный </w:t>
            </w:r>
          </w:p>
        </w:tc>
        <w:tc>
          <w:tcPr>
            <w:tcW w:w="2571" w:type="dxa"/>
            <w:gridSpan w:val="12"/>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документации по охране труда</w:t>
            </w:r>
          </w:p>
        </w:tc>
        <w:tc>
          <w:tcPr>
            <w:tcW w:w="1417" w:type="dxa"/>
            <w:gridSpan w:val="4"/>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4 неделя</w:t>
            </w:r>
          </w:p>
        </w:tc>
        <w:tc>
          <w:tcPr>
            <w:tcW w:w="1978" w:type="dxa"/>
            <w:gridSpan w:val="6"/>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Совещание при директоре</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43137">
            <w:pPr>
              <w:suppressAutoHyphens/>
              <w:autoSpaceDN w:val="0"/>
              <w:snapToGrid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rPr>
              <w:t>Желтобрюхова С.Н., директор</w:t>
            </w:r>
          </w:p>
        </w:tc>
      </w:tr>
      <w:tr w:rsidR="00E462E5" w:rsidRPr="00966FA8" w:rsidTr="001B765C">
        <w:trPr>
          <w:cantSplit/>
          <w:trHeight w:val="423"/>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Проведение объектовых тренировок вывода учащихся из здания школы при ЧС</w:t>
            </w:r>
          </w:p>
        </w:tc>
        <w:tc>
          <w:tcPr>
            <w:tcW w:w="2315" w:type="dxa"/>
            <w:gridSpan w:val="3"/>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Учебно – воспитательный процесс</w:t>
            </w:r>
          </w:p>
        </w:tc>
        <w:tc>
          <w:tcPr>
            <w:tcW w:w="1540" w:type="dxa"/>
            <w:gridSpan w:val="8"/>
            <w:tcBorders>
              <w:top w:val="single" w:sz="4" w:space="0" w:color="000000"/>
              <w:left w:val="single" w:sz="4" w:space="0" w:color="000000"/>
              <w:bottom w:val="single" w:sz="4" w:space="0" w:color="000000"/>
              <w:right w:val="nil"/>
            </w:tcBorders>
            <w:hideMark/>
          </w:tcPr>
          <w:p w:rsidR="00E462E5" w:rsidRPr="00966FA8" w:rsidRDefault="00E462E5" w:rsidP="0046056F">
            <w:pPr>
              <w:spacing w:after="0" w:line="240" w:lineRule="auto"/>
              <w:ind w:left="-108"/>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2571" w:type="dxa"/>
            <w:gridSpan w:val="12"/>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документации</w:t>
            </w:r>
          </w:p>
        </w:tc>
        <w:tc>
          <w:tcPr>
            <w:tcW w:w="1417" w:type="dxa"/>
            <w:gridSpan w:val="4"/>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До 23.03.</w:t>
            </w:r>
          </w:p>
        </w:tc>
        <w:tc>
          <w:tcPr>
            <w:tcW w:w="1978" w:type="dxa"/>
            <w:gridSpan w:val="6"/>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Справка</w:t>
            </w:r>
          </w:p>
        </w:tc>
        <w:tc>
          <w:tcPr>
            <w:tcW w:w="2275" w:type="dxa"/>
            <w:gridSpan w:val="4"/>
            <w:tcBorders>
              <w:top w:val="single" w:sz="4" w:space="0" w:color="000000"/>
              <w:left w:val="single" w:sz="4" w:space="0" w:color="000000"/>
              <w:bottom w:val="single" w:sz="4" w:space="0" w:color="000000"/>
              <w:right w:val="single" w:sz="4" w:space="0" w:color="000000"/>
            </w:tcBorders>
            <w:hideMark/>
          </w:tcPr>
          <w:p w:rsidR="00E462E5" w:rsidRPr="00966FA8" w:rsidRDefault="00E462E5" w:rsidP="00143137">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lang w:eastAsia="ar-SA"/>
              </w:rPr>
              <w:t>Учитель  ОБЖ</w:t>
            </w:r>
          </w:p>
        </w:tc>
      </w:tr>
      <w:tr w:rsidR="00E462E5" w:rsidRPr="00966FA8" w:rsidTr="00C95BEC">
        <w:trPr>
          <w:cantSplit/>
          <w:trHeight w:val="334"/>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143137">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8. Работа библиотеки</w:t>
            </w:r>
          </w:p>
        </w:tc>
      </w:tr>
      <w:tr w:rsidR="00E462E5" w:rsidRPr="00966FA8" w:rsidTr="001B765C">
        <w:trPr>
          <w:cantSplit/>
          <w:trHeight w:val="355"/>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1</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Проведение недели детской книги</w:t>
            </w:r>
          </w:p>
        </w:tc>
        <w:tc>
          <w:tcPr>
            <w:tcW w:w="2315" w:type="dxa"/>
            <w:gridSpan w:val="3"/>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Деятельность библиотекаря</w:t>
            </w:r>
          </w:p>
        </w:tc>
        <w:tc>
          <w:tcPr>
            <w:tcW w:w="1540" w:type="dxa"/>
            <w:gridSpan w:val="8"/>
            <w:tcBorders>
              <w:top w:val="single" w:sz="4" w:space="0" w:color="000000"/>
              <w:left w:val="single" w:sz="4" w:space="0" w:color="000000"/>
              <w:bottom w:val="single" w:sz="4" w:space="0" w:color="000000"/>
              <w:right w:val="nil"/>
            </w:tcBorders>
            <w:hideMark/>
          </w:tcPr>
          <w:p w:rsidR="00E462E5" w:rsidRPr="00966FA8" w:rsidRDefault="00E462E5" w:rsidP="0046056F">
            <w:pPr>
              <w:suppressAutoHyphens/>
              <w:autoSpaceDN w:val="0"/>
              <w:spacing w:after="0" w:line="240" w:lineRule="auto"/>
              <w:ind w:lef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Персональный</w:t>
            </w:r>
          </w:p>
        </w:tc>
        <w:tc>
          <w:tcPr>
            <w:tcW w:w="2571" w:type="dxa"/>
            <w:gridSpan w:val="12"/>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Проверка документации, посещение мероприятий</w:t>
            </w:r>
          </w:p>
        </w:tc>
        <w:tc>
          <w:tcPr>
            <w:tcW w:w="1417" w:type="dxa"/>
            <w:gridSpan w:val="4"/>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3 – 4 неделя</w:t>
            </w:r>
          </w:p>
        </w:tc>
        <w:tc>
          <w:tcPr>
            <w:tcW w:w="1978" w:type="dxa"/>
            <w:gridSpan w:val="6"/>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План проведения недели, отчет</w:t>
            </w:r>
          </w:p>
        </w:tc>
        <w:tc>
          <w:tcPr>
            <w:tcW w:w="2275" w:type="dxa"/>
            <w:gridSpan w:val="4"/>
            <w:tcBorders>
              <w:top w:val="single" w:sz="4" w:space="0" w:color="000000"/>
              <w:left w:val="single" w:sz="4" w:space="0" w:color="000000"/>
              <w:bottom w:val="single" w:sz="4" w:space="0" w:color="000000"/>
              <w:right w:val="single" w:sz="4" w:space="0" w:color="000000"/>
            </w:tcBorders>
            <w:hideMark/>
          </w:tcPr>
          <w:p w:rsidR="00E462E5" w:rsidRPr="00966FA8" w:rsidRDefault="00E462E5" w:rsidP="00143137">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lang w:eastAsia="ar-SA"/>
              </w:rPr>
              <w:t>Педагог-библиотекарь</w:t>
            </w:r>
          </w:p>
        </w:tc>
      </w:tr>
      <w:tr w:rsidR="00E462E5" w:rsidRPr="00966FA8" w:rsidTr="00C95BEC">
        <w:trPr>
          <w:cantSplit/>
          <w:trHeight w:val="260"/>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143137">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9. Работа по подготовке к итоговой аттестации</w:t>
            </w:r>
          </w:p>
        </w:tc>
      </w:tr>
      <w:tr w:rsidR="00E462E5" w:rsidRPr="00966FA8" w:rsidTr="001B765C">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jc w:val="both"/>
              <w:rPr>
                <w:rFonts w:ascii="Times New Roman" w:hAnsi="Times New Roman" w:cs="Times New Roman"/>
              </w:rPr>
            </w:pPr>
            <w:r w:rsidRPr="00966FA8">
              <w:rPr>
                <w:rFonts w:ascii="Times New Roman" w:hAnsi="Times New Roman" w:cs="Times New Roman"/>
              </w:rPr>
              <w:t>Исследование эмоционального состояния в период подготовки к ГИА</w:t>
            </w:r>
          </w:p>
          <w:p w:rsidR="00E462E5" w:rsidRPr="00966FA8" w:rsidRDefault="00E462E5" w:rsidP="00143137">
            <w:pPr>
              <w:spacing w:after="0" w:line="240" w:lineRule="auto"/>
              <w:jc w:val="both"/>
              <w:rPr>
                <w:rFonts w:ascii="Times New Roman" w:hAnsi="Times New Roman" w:cs="Times New Roman"/>
              </w:rPr>
            </w:pPr>
          </w:p>
        </w:tc>
        <w:tc>
          <w:tcPr>
            <w:tcW w:w="2315" w:type="dxa"/>
            <w:gridSpan w:val="3"/>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rPr>
                <w:rFonts w:ascii="Times New Roman" w:hAnsi="Times New Roman" w:cs="Times New Roman"/>
              </w:rPr>
            </w:pPr>
            <w:r w:rsidRPr="00966FA8">
              <w:rPr>
                <w:rFonts w:ascii="Times New Roman" w:hAnsi="Times New Roman" w:cs="Times New Roman"/>
              </w:rPr>
              <w:t>Выявление развития эмоциональной сферы учащихся для более эффективной помощи к выбору предметов ГИА</w:t>
            </w:r>
          </w:p>
        </w:tc>
        <w:tc>
          <w:tcPr>
            <w:tcW w:w="1549" w:type="dxa"/>
            <w:gridSpan w:val="9"/>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rPr>
                <w:rFonts w:ascii="Times New Roman" w:hAnsi="Times New Roman" w:cs="Times New Roman"/>
              </w:rPr>
            </w:pPr>
            <w:proofErr w:type="gramStart"/>
            <w:r w:rsidRPr="00966FA8">
              <w:rPr>
                <w:rFonts w:ascii="Times New Roman" w:hAnsi="Times New Roman" w:cs="Times New Roman"/>
              </w:rPr>
              <w:t>Тематический</w:t>
            </w:r>
            <w:proofErr w:type="gramEnd"/>
            <w:r w:rsidRPr="00966FA8">
              <w:rPr>
                <w:rFonts w:ascii="Times New Roman" w:hAnsi="Times New Roman" w:cs="Times New Roman"/>
              </w:rPr>
              <w:t>, работа педагога-психолога, диагностирование эмоционального состояния</w:t>
            </w:r>
          </w:p>
        </w:tc>
        <w:tc>
          <w:tcPr>
            <w:tcW w:w="2562" w:type="dxa"/>
            <w:gridSpan w:val="11"/>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Проверка документации,</w:t>
            </w:r>
          </w:p>
          <w:p w:rsidR="00E462E5" w:rsidRPr="00966FA8" w:rsidRDefault="00E462E5" w:rsidP="00143137">
            <w:pPr>
              <w:spacing w:after="0" w:line="240" w:lineRule="auto"/>
              <w:rPr>
                <w:rFonts w:ascii="Times New Roman" w:hAnsi="Times New Roman" w:cs="Times New Roman"/>
              </w:rPr>
            </w:pPr>
            <w:r w:rsidRPr="00966FA8">
              <w:rPr>
                <w:rFonts w:ascii="Times New Roman" w:eastAsia="Times New Roman" w:hAnsi="Times New Roman" w:cs="Times New Roman"/>
                <w:lang w:eastAsia="ar-SA"/>
              </w:rPr>
              <w:t>мониторинг</w:t>
            </w:r>
          </w:p>
        </w:tc>
        <w:tc>
          <w:tcPr>
            <w:tcW w:w="1417" w:type="dxa"/>
            <w:gridSpan w:val="4"/>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jc w:val="both"/>
              <w:rPr>
                <w:rFonts w:ascii="Times New Roman" w:hAnsi="Times New Roman" w:cs="Times New Roman"/>
              </w:rPr>
            </w:pPr>
            <w:r w:rsidRPr="00966FA8">
              <w:rPr>
                <w:rFonts w:ascii="Times New Roman" w:eastAsia="Times New Roman" w:hAnsi="Times New Roman" w:cs="Times New Roman"/>
                <w:lang w:eastAsia="ar-SA"/>
              </w:rPr>
              <w:t>2 неделя</w:t>
            </w:r>
          </w:p>
        </w:tc>
        <w:tc>
          <w:tcPr>
            <w:tcW w:w="1978" w:type="dxa"/>
            <w:gridSpan w:val="6"/>
            <w:tcBorders>
              <w:top w:val="single" w:sz="4" w:space="0" w:color="000000"/>
              <w:left w:val="single" w:sz="4" w:space="0" w:color="000000"/>
              <w:bottom w:val="single" w:sz="4" w:space="0" w:color="000000"/>
              <w:right w:val="nil"/>
            </w:tcBorders>
            <w:hideMark/>
          </w:tcPr>
          <w:p w:rsidR="00E462E5" w:rsidRPr="00966FA8" w:rsidRDefault="00E462E5" w:rsidP="00143137">
            <w:pPr>
              <w:spacing w:after="0" w:line="240" w:lineRule="auto"/>
              <w:jc w:val="both"/>
              <w:rPr>
                <w:rFonts w:ascii="Times New Roman" w:hAnsi="Times New Roman" w:cs="Times New Roman"/>
              </w:rPr>
            </w:pPr>
            <w:r w:rsidRPr="00966FA8">
              <w:rPr>
                <w:rFonts w:ascii="Times New Roman" w:hAnsi="Times New Roman" w:cs="Times New Roman"/>
              </w:rPr>
              <w:t>Справка</w:t>
            </w:r>
          </w:p>
        </w:tc>
        <w:tc>
          <w:tcPr>
            <w:tcW w:w="2275" w:type="dxa"/>
            <w:gridSpan w:val="4"/>
            <w:tcBorders>
              <w:top w:val="single" w:sz="4" w:space="0" w:color="000000"/>
              <w:left w:val="single" w:sz="4" w:space="0" w:color="000000"/>
              <w:bottom w:val="single" w:sz="4" w:space="0" w:color="000000"/>
              <w:right w:val="single" w:sz="4" w:space="0" w:color="000000"/>
            </w:tcBorders>
            <w:hideMark/>
          </w:tcPr>
          <w:p w:rsidR="00E462E5" w:rsidRPr="00966FA8" w:rsidRDefault="00E462E5" w:rsidP="00143137">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lang w:eastAsia="ar-SA"/>
              </w:rPr>
              <w:t>Ивахненко И.Ю., педагог-психолог</w:t>
            </w:r>
          </w:p>
        </w:tc>
      </w:tr>
      <w:tr w:rsidR="00E462E5" w:rsidRPr="00966FA8" w:rsidTr="001B765C">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Пробное тестирование по обществознанию для учащихся 9 класса (по выбору)</w:t>
            </w: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r w:rsidRPr="00966FA8">
              <w:rPr>
                <w:rFonts w:ascii="Times New Roman" w:hAnsi="Times New Roman"/>
              </w:rPr>
              <w:t>Пробное тестирование по физике для учащихся 11 класса (по выбору)</w:t>
            </w:r>
          </w:p>
          <w:p w:rsidR="00E462E5" w:rsidRPr="00966FA8" w:rsidRDefault="00E462E5" w:rsidP="001041AC">
            <w:pPr>
              <w:spacing w:after="0" w:line="240" w:lineRule="auto"/>
              <w:rPr>
                <w:rFonts w:ascii="Times New Roman" w:hAnsi="Times New Roman"/>
              </w:rPr>
            </w:pP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Изучение результативности и качества обучения, уровня сформированности ЗУН.</w:t>
            </w: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tc>
        <w:tc>
          <w:tcPr>
            <w:tcW w:w="1549" w:type="dxa"/>
            <w:gridSpan w:val="9"/>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Промежуточный</w:t>
            </w:r>
          </w:p>
        </w:tc>
        <w:tc>
          <w:tcPr>
            <w:tcW w:w="2562" w:type="dxa"/>
            <w:gridSpan w:val="11"/>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Письменная проверка знаний</w:t>
            </w:r>
          </w:p>
          <w:p w:rsidR="00E462E5" w:rsidRPr="00966FA8" w:rsidRDefault="00E462E5" w:rsidP="001041AC">
            <w:pPr>
              <w:spacing w:after="0" w:line="240" w:lineRule="auto"/>
              <w:rPr>
                <w:rFonts w:ascii="Times New Roman" w:hAnsi="Times New Roman"/>
              </w:rPr>
            </w:pPr>
            <w:r w:rsidRPr="00966FA8">
              <w:rPr>
                <w:rFonts w:ascii="Times New Roman" w:hAnsi="Times New Roman"/>
              </w:rPr>
              <w:t>Анализ</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13 марта</w:t>
            </w: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r w:rsidRPr="00966FA8">
              <w:rPr>
                <w:rFonts w:ascii="Times New Roman" w:hAnsi="Times New Roman"/>
              </w:rPr>
              <w:t>21 марта</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 xml:space="preserve">Аналитические справки </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CB6545">
            <w:pPr>
              <w:spacing w:after="0" w:line="240" w:lineRule="auto"/>
              <w:rPr>
                <w:rFonts w:ascii="Times New Roman" w:eastAsia="Times New Roman" w:hAnsi="Times New Roman" w:cs="Times New Roman"/>
              </w:rPr>
            </w:pPr>
            <w:r w:rsidRPr="00966FA8">
              <w:rPr>
                <w:rFonts w:ascii="Times New Roman" w:eastAsia="Times New Roman" w:hAnsi="Times New Roman" w:cs="Times New Roman"/>
                <w:lang w:eastAsia="ar-SA"/>
              </w:rPr>
              <w:t>Брежнева Е. В.</w:t>
            </w:r>
            <w:r w:rsidRPr="00966FA8">
              <w:rPr>
                <w:rFonts w:ascii="Times New Roman" w:eastAsia="Times New Roman" w:hAnsi="Times New Roman" w:cs="Times New Roman"/>
                <w:bCs/>
              </w:rPr>
              <w:t>,</w:t>
            </w:r>
          </w:p>
          <w:p w:rsidR="00E462E5" w:rsidRPr="00966FA8" w:rsidRDefault="00E462E5" w:rsidP="00CB6545">
            <w:pPr>
              <w:spacing w:after="0" w:line="240" w:lineRule="auto"/>
              <w:rPr>
                <w:rFonts w:ascii="Times New Roman" w:hAnsi="Times New Roman"/>
              </w:rPr>
            </w:pPr>
            <w:r w:rsidRPr="00966FA8">
              <w:rPr>
                <w:rFonts w:ascii="Times New Roman" w:eastAsia="Times New Roman" w:hAnsi="Times New Roman" w:cs="Times New Roman"/>
              </w:rPr>
              <w:t>заместитель директора</w:t>
            </w:r>
          </w:p>
        </w:tc>
      </w:tr>
      <w:tr w:rsidR="00E462E5" w:rsidRPr="00966FA8" w:rsidTr="00321D69">
        <w:trPr>
          <w:cantSplit/>
          <w:trHeight w:val="406"/>
        </w:trPr>
        <w:tc>
          <w:tcPr>
            <w:tcW w:w="15310" w:type="dxa"/>
            <w:gridSpan w:val="42"/>
            <w:tcBorders>
              <w:top w:val="single" w:sz="4" w:space="0" w:color="000000"/>
              <w:left w:val="single" w:sz="4" w:space="0" w:color="000000"/>
              <w:bottom w:val="single" w:sz="4" w:space="0" w:color="000000"/>
              <w:right w:val="single" w:sz="4" w:space="0" w:color="000000"/>
            </w:tcBorders>
          </w:tcPr>
          <w:p w:rsidR="00E462E5" w:rsidRPr="00966FA8" w:rsidRDefault="00E462E5" w:rsidP="00143137">
            <w:pPr>
              <w:spacing w:after="0" w:line="240" w:lineRule="auto"/>
              <w:rPr>
                <w:rFonts w:ascii="Times New Roman" w:eastAsia="Times New Roman" w:hAnsi="Times New Roman" w:cs="Times New Roman"/>
                <w:bCs/>
              </w:rPr>
            </w:pPr>
            <w:r w:rsidRPr="00966FA8">
              <w:rPr>
                <w:rFonts w:ascii="Times New Roman" w:eastAsia="Times New Roman" w:hAnsi="Times New Roman" w:cs="Times New Roman"/>
                <w:b/>
                <w:lang w:eastAsia="ar-SA"/>
              </w:rPr>
              <w:t>Блок</w:t>
            </w:r>
            <w:r w:rsidRPr="00966FA8">
              <w:rPr>
                <w:rFonts w:ascii="Times New Roman" w:eastAsia="Times New Roman" w:hAnsi="Times New Roman" w:cs="Times New Roman"/>
                <w:b/>
              </w:rPr>
              <w:t xml:space="preserve"> 10. Контроль эффективности реализации ФГОС</w:t>
            </w:r>
          </w:p>
        </w:tc>
      </w:tr>
      <w:tr w:rsidR="00E462E5" w:rsidRPr="00966FA8" w:rsidTr="001B765C">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43137">
            <w:pPr>
              <w:suppressAutoHyphens/>
              <w:autoSpaceDN w:val="0"/>
              <w:spacing w:after="0" w:line="240" w:lineRule="auto"/>
              <w:rPr>
                <w:rFonts w:ascii="Times New Roman" w:eastAsia="Times New Roman" w:hAnsi="Times New Roman" w:cs="Times New Roman"/>
                <w:lang w:eastAsia="ar-SA"/>
              </w:rPr>
            </w:pP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 xml:space="preserve">Отработка механизма учета индивидуальных достижений обучающихся </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Оценка состояния работы по совершенствованию механизма учета индивидуальных достижений обучающихся</w:t>
            </w:r>
          </w:p>
        </w:tc>
        <w:tc>
          <w:tcPr>
            <w:tcW w:w="1549" w:type="dxa"/>
            <w:gridSpan w:val="9"/>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фронтальный</w:t>
            </w:r>
          </w:p>
        </w:tc>
        <w:tc>
          <w:tcPr>
            <w:tcW w:w="2562" w:type="dxa"/>
            <w:gridSpan w:val="11"/>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Анализ портфеля достижений,</w:t>
            </w:r>
          </w:p>
          <w:p w:rsidR="00E462E5" w:rsidRPr="00966FA8" w:rsidRDefault="00E462E5" w:rsidP="00321D69">
            <w:pPr>
              <w:spacing w:after="0" w:line="240" w:lineRule="auto"/>
              <w:rPr>
                <w:rFonts w:ascii="Times New Roman" w:hAnsi="Times New Roman"/>
              </w:rPr>
            </w:pPr>
            <w:r w:rsidRPr="00966FA8">
              <w:rPr>
                <w:rFonts w:ascii="Times New Roman" w:hAnsi="Times New Roman"/>
              </w:rPr>
              <w:t>собеседование</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eastAsia="Times New Roman" w:hAnsi="Times New Roman" w:cs="Times New Roman"/>
              </w:rPr>
              <w:t>В течение месяца</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321D69">
            <w:pPr>
              <w:spacing w:after="0" w:line="240" w:lineRule="auto"/>
              <w:rPr>
                <w:rFonts w:ascii="Times New Roman" w:hAnsi="Times New Roman"/>
              </w:rPr>
            </w:pPr>
            <w:r w:rsidRPr="00966FA8">
              <w:rPr>
                <w:rFonts w:ascii="Times New Roman" w:hAnsi="Times New Roman"/>
              </w:rPr>
              <w:t>Справка</w:t>
            </w:r>
          </w:p>
          <w:p w:rsidR="00E462E5" w:rsidRPr="00966FA8" w:rsidRDefault="00E462E5" w:rsidP="00321D69">
            <w:pPr>
              <w:spacing w:after="0" w:line="240" w:lineRule="auto"/>
              <w:rPr>
                <w:rFonts w:ascii="Times New Roman" w:hAnsi="Times New Roman"/>
              </w:rPr>
            </w:pPr>
            <w:r w:rsidRPr="00966FA8">
              <w:rPr>
                <w:rFonts w:ascii="Times New Roman" w:hAnsi="Times New Roman"/>
              </w:rPr>
              <w:t xml:space="preserve"> Совещание при зам. директора</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842F7C">
            <w:pPr>
              <w:spacing w:after="0" w:line="240" w:lineRule="auto"/>
              <w:ind w:right="-108"/>
              <w:rPr>
                <w:rFonts w:ascii="Times New Roman" w:eastAsia="Times New Roman" w:hAnsi="Times New Roman" w:cs="Times New Roman"/>
                <w:bCs/>
              </w:rPr>
            </w:pPr>
            <w:r w:rsidRPr="00966FA8">
              <w:rPr>
                <w:rFonts w:ascii="Times New Roman" w:eastAsia="Times New Roman" w:hAnsi="Times New Roman" w:cs="Times New Roman"/>
                <w:bCs/>
              </w:rPr>
              <w:t xml:space="preserve">Брежнева Е.В., </w:t>
            </w:r>
          </w:p>
          <w:p w:rsidR="00E462E5" w:rsidRPr="00966FA8" w:rsidRDefault="00E462E5" w:rsidP="00842F7C">
            <w:pPr>
              <w:snapToGrid w:val="0"/>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Твердохлебова С.Н.,</w:t>
            </w:r>
          </w:p>
          <w:p w:rsidR="00E462E5" w:rsidRPr="00966FA8" w:rsidRDefault="00E462E5" w:rsidP="00842F7C">
            <w:pPr>
              <w:spacing w:after="0" w:line="240" w:lineRule="auto"/>
              <w:rPr>
                <w:rFonts w:ascii="Times New Roman" w:eastAsia="Times New Roman" w:hAnsi="Times New Roman" w:cs="Times New Roman"/>
                <w:bCs/>
              </w:rPr>
            </w:pPr>
            <w:r w:rsidRPr="00966FA8">
              <w:rPr>
                <w:rFonts w:ascii="Times New Roman" w:eastAsia="Times New Roman" w:hAnsi="Times New Roman" w:cs="Times New Roman"/>
              </w:rPr>
              <w:t>заместители директора</w:t>
            </w:r>
          </w:p>
        </w:tc>
      </w:tr>
      <w:tr w:rsidR="00E462E5" w:rsidRPr="00966FA8" w:rsidTr="00C95BEC">
        <w:trPr>
          <w:cantSplit/>
          <w:trHeight w:val="406"/>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jc w:val="center"/>
              <w:rPr>
                <w:rFonts w:ascii="Times New Roman" w:hAnsi="Times New Roman" w:cs="Times New Roman"/>
                <w:lang w:eastAsia="ar-SA"/>
              </w:rPr>
            </w:pPr>
            <w:r w:rsidRPr="00966FA8">
              <w:rPr>
                <w:rFonts w:ascii="Times New Roman" w:eastAsia="Times New Roman" w:hAnsi="Times New Roman" w:cs="Times New Roman"/>
                <w:b/>
                <w:i/>
                <w:lang w:eastAsia="ar-SA"/>
              </w:rPr>
              <w:t>Апрель 2020  г.</w:t>
            </w:r>
          </w:p>
        </w:tc>
      </w:tr>
      <w:tr w:rsidR="00E462E5" w:rsidRPr="00966FA8" w:rsidTr="00C95BEC">
        <w:trPr>
          <w:cantSplit/>
          <w:trHeight w:val="279"/>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1. Реализация прав граждан на образование</w:t>
            </w:r>
          </w:p>
        </w:tc>
      </w:tr>
      <w:tr w:rsidR="00E462E5" w:rsidRPr="00966FA8" w:rsidTr="001B765C">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007FF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Организация деятельности по приему граждан в 1 класс</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Журнал приема заявлений о зачислении в 1 класс</w:t>
            </w:r>
          </w:p>
        </w:tc>
        <w:tc>
          <w:tcPr>
            <w:tcW w:w="1559" w:type="dxa"/>
            <w:gridSpan w:val="10"/>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Тематический </w:t>
            </w:r>
          </w:p>
        </w:tc>
        <w:tc>
          <w:tcPr>
            <w:tcW w:w="2552" w:type="dxa"/>
            <w:gridSpan w:val="10"/>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Работа с нормативными документами, родителями </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Пакет документов, необходимый для зачисления ребенка в 1 класс</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40A94">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 заместитель директора</w:t>
            </w:r>
          </w:p>
          <w:p w:rsidR="00E462E5" w:rsidRPr="00966FA8" w:rsidRDefault="00E462E5" w:rsidP="00140A94">
            <w:pPr>
              <w:spacing w:after="0" w:line="240" w:lineRule="auto"/>
              <w:rPr>
                <w:rFonts w:ascii="Times New Roman" w:hAnsi="Times New Roman" w:cs="Times New Roman"/>
              </w:rPr>
            </w:pPr>
          </w:p>
        </w:tc>
      </w:tr>
      <w:tr w:rsidR="00E462E5" w:rsidRPr="00966FA8" w:rsidTr="00C95BEC">
        <w:trPr>
          <w:cantSplit/>
          <w:trHeight w:val="255"/>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2.  Внутришкольная документация</w:t>
            </w:r>
          </w:p>
        </w:tc>
      </w:tr>
      <w:tr w:rsidR="00E462E5" w:rsidRPr="00966FA8" w:rsidTr="001B765C">
        <w:trPr>
          <w:cantSplit/>
          <w:trHeight w:val="1213"/>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1</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7D627E">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Организация работы с </w:t>
            </w:r>
            <w:proofErr w:type="spellStart"/>
            <w:r w:rsidRPr="00966FA8">
              <w:rPr>
                <w:rFonts w:ascii="Times New Roman" w:eastAsia="Times New Roman" w:hAnsi="Times New Roman" w:cs="Times New Roman"/>
              </w:rPr>
              <w:t>потртфолио</w:t>
            </w:r>
            <w:proofErr w:type="spellEnd"/>
            <w:r w:rsidRPr="00966FA8">
              <w:rPr>
                <w:rFonts w:ascii="Times New Roman" w:eastAsia="Times New Roman" w:hAnsi="Times New Roman" w:cs="Times New Roman"/>
              </w:rPr>
              <w:t xml:space="preserve"> ученика</w:t>
            </w:r>
          </w:p>
          <w:p w:rsidR="00E462E5" w:rsidRPr="00966FA8" w:rsidRDefault="00E462E5" w:rsidP="007D627E">
            <w:pPr>
              <w:spacing w:after="0" w:line="240" w:lineRule="auto"/>
              <w:rPr>
                <w:rFonts w:ascii="Times New Roman" w:eastAsia="Times New Roman" w:hAnsi="Times New Roman" w:cs="Times New Roman"/>
              </w:rPr>
            </w:pPr>
          </w:p>
        </w:tc>
        <w:tc>
          <w:tcPr>
            <w:tcW w:w="2315" w:type="dxa"/>
            <w:gridSpan w:val="3"/>
            <w:tcBorders>
              <w:top w:val="single" w:sz="4" w:space="0" w:color="000000"/>
              <w:left w:val="single" w:sz="4" w:space="0" w:color="000000"/>
              <w:bottom w:val="single" w:sz="4" w:space="0" w:color="000000"/>
              <w:right w:val="nil"/>
            </w:tcBorders>
            <w:hideMark/>
          </w:tcPr>
          <w:p w:rsidR="00E462E5" w:rsidRPr="00966FA8" w:rsidRDefault="00E462E5" w:rsidP="007D627E">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составления портфолио учащегося</w:t>
            </w:r>
          </w:p>
        </w:tc>
        <w:tc>
          <w:tcPr>
            <w:tcW w:w="1559" w:type="dxa"/>
            <w:gridSpan w:val="10"/>
            <w:tcBorders>
              <w:top w:val="single" w:sz="4" w:space="0" w:color="000000"/>
              <w:left w:val="single" w:sz="4" w:space="0" w:color="000000"/>
              <w:bottom w:val="single" w:sz="4" w:space="0" w:color="000000"/>
              <w:right w:val="nil"/>
            </w:tcBorders>
            <w:hideMark/>
          </w:tcPr>
          <w:p w:rsidR="00E462E5" w:rsidRPr="00966FA8" w:rsidRDefault="00E462E5" w:rsidP="007D627E">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Текущий</w:t>
            </w:r>
          </w:p>
        </w:tc>
        <w:tc>
          <w:tcPr>
            <w:tcW w:w="2552" w:type="dxa"/>
            <w:gridSpan w:val="10"/>
            <w:tcBorders>
              <w:top w:val="single" w:sz="4" w:space="0" w:color="000000"/>
              <w:left w:val="single" w:sz="4" w:space="0" w:color="000000"/>
              <w:bottom w:val="single" w:sz="4" w:space="0" w:color="000000"/>
              <w:right w:val="nil"/>
            </w:tcBorders>
          </w:tcPr>
          <w:p w:rsidR="00E462E5" w:rsidRPr="00966FA8" w:rsidRDefault="00E462E5" w:rsidP="007D627E">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Выборочный просмотр портфолио учащихся</w:t>
            </w:r>
          </w:p>
        </w:tc>
        <w:tc>
          <w:tcPr>
            <w:tcW w:w="1417" w:type="dxa"/>
            <w:gridSpan w:val="4"/>
            <w:tcBorders>
              <w:top w:val="single" w:sz="4" w:space="0" w:color="000000"/>
              <w:left w:val="single" w:sz="4" w:space="0" w:color="000000"/>
              <w:bottom w:val="single" w:sz="4" w:space="0" w:color="000000"/>
              <w:right w:val="nil"/>
            </w:tcBorders>
            <w:hideMark/>
          </w:tcPr>
          <w:p w:rsidR="00E462E5" w:rsidRPr="00966FA8" w:rsidRDefault="00E462E5" w:rsidP="007D627E">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978" w:type="dxa"/>
            <w:gridSpan w:val="6"/>
            <w:tcBorders>
              <w:top w:val="single" w:sz="4" w:space="0" w:color="000000"/>
              <w:left w:val="single" w:sz="4" w:space="0" w:color="000000"/>
              <w:bottom w:val="single" w:sz="4" w:space="0" w:color="000000"/>
              <w:right w:val="nil"/>
            </w:tcBorders>
            <w:hideMark/>
          </w:tcPr>
          <w:p w:rsidR="00E462E5" w:rsidRPr="00966FA8" w:rsidRDefault="00E462E5" w:rsidP="007D627E">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Совещание при директоре, справка</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007DEC">
            <w:pPr>
              <w:spacing w:after="0" w:line="240" w:lineRule="auto"/>
              <w:ind w:right="-108"/>
              <w:jc w:val="both"/>
              <w:rPr>
                <w:rFonts w:ascii="Times New Roman" w:eastAsia="Times New Roman" w:hAnsi="Times New Roman" w:cs="Times New Roman"/>
              </w:rPr>
            </w:pPr>
            <w:r w:rsidRPr="00966FA8">
              <w:rPr>
                <w:rFonts w:ascii="Times New Roman" w:eastAsia="Times New Roman" w:hAnsi="Times New Roman" w:cs="Times New Roman"/>
              </w:rPr>
              <w:t>Желтобрюхова С.Н., директор</w:t>
            </w:r>
          </w:p>
          <w:p w:rsidR="00E462E5" w:rsidRPr="00966FA8" w:rsidRDefault="00E462E5" w:rsidP="00007DEC">
            <w:pPr>
              <w:spacing w:after="0" w:line="240" w:lineRule="auto"/>
              <w:ind w:right="-108"/>
              <w:rPr>
                <w:rFonts w:ascii="Times New Roman" w:eastAsia="Times New Roman" w:hAnsi="Times New Roman" w:cs="Times New Roman"/>
                <w:bCs/>
              </w:rPr>
            </w:pPr>
            <w:r w:rsidRPr="00966FA8">
              <w:rPr>
                <w:rFonts w:ascii="Times New Roman" w:eastAsia="Times New Roman" w:hAnsi="Times New Roman" w:cs="Times New Roman"/>
                <w:bCs/>
              </w:rPr>
              <w:t xml:space="preserve">Брежнева Е.В., </w:t>
            </w:r>
          </w:p>
          <w:p w:rsidR="00E462E5" w:rsidRPr="00966FA8" w:rsidRDefault="00E462E5" w:rsidP="00007DEC">
            <w:pPr>
              <w:snapToGrid w:val="0"/>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Твердохлебова С.Н.,</w:t>
            </w:r>
          </w:p>
          <w:p w:rsidR="00E462E5" w:rsidRPr="00966FA8" w:rsidRDefault="00E462E5" w:rsidP="00007DEC">
            <w:pPr>
              <w:snapToGrid w:val="0"/>
              <w:spacing w:after="0" w:line="240" w:lineRule="auto"/>
              <w:ind w:right="-108"/>
              <w:rPr>
                <w:rFonts w:ascii="Times New Roman" w:hAnsi="Times New Roman" w:cs="Times New Roman"/>
              </w:rPr>
            </w:pPr>
            <w:r w:rsidRPr="00966FA8">
              <w:rPr>
                <w:rFonts w:ascii="Times New Roman" w:eastAsia="Times New Roman" w:hAnsi="Times New Roman" w:cs="Times New Roman"/>
              </w:rPr>
              <w:t>заместители директора руководители МО, ММО</w:t>
            </w:r>
          </w:p>
        </w:tc>
      </w:tr>
      <w:tr w:rsidR="00E462E5" w:rsidRPr="00966FA8" w:rsidTr="00C95BEC">
        <w:trPr>
          <w:cantSplit/>
          <w:trHeight w:val="321"/>
        </w:trPr>
        <w:tc>
          <w:tcPr>
            <w:tcW w:w="15310" w:type="dxa"/>
            <w:gridSpan w:val="42"/>
            <w:tcBorders>
              <w:top w:val="single" w:sz="4" w:space="0" w:color="000000"/>
              <w:left w:val="single" w:sz="4" w:space="0" w:color="000000"/>
              <w:bottom w:val="single" w:sz="4" w:space="0" w:color="000000"/>
              <w:right w:val="single" w:sz="4" w:space="0" w:color="000000"/>
            </w:tcBorders>
          </w:tcPr>
          <w:p w:rsidR="00E462E5" w:rsidRPr="00966FA8" w:rsidRDefault="00E462E5" w:rsidP="005F78F9">
            <w:pPr>
              <w:suppressAutoHyphens/>
              <w:autoSpaceDN w:val="0"/>
              <w:snapToGrid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b/>
                <w:lang w:eastAsia="ar-SA"/>
              </w:rPr>
              <w:t>Блок 3. Образовательная деятельность</w:t>
            </w:r>
          </w:p>
        </w:tc>
      </w:tr>
      <w:tr w:rsidR="00E462E5" w:rsidRPr="00966FA8" w:rsidTr="001B765C">
        <w:trPr>
          <w:cantSplit/>
          <w:trHeight w:val="1213"/>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455E0D">
            <w:pPr>
              <w:spacing w:after="0" w:line="240" w:lineRule="auto"/>
              <w:rPr>
                <w:rFonts w:ascii="Times New Roman" w:eastAsia="Times New Roman" w:hAnsi="Times New Roman"/>
              </w:rPr>
            </w:pPr>
            <w:r w:rsidRPr="00966FA8">
              <w:rPr>
                <w:rFonts w:ascii="Times New Roman" w:eastAsia="Times New Roman" w:hAnsi="Times New Roman"/>
              </w:rPr>
              <w:t xml:space="preserve">Проведение недели истории </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Качество проведения недели</w:t>
            </w:r>
          </w:p>
        </w:tc>
        <w:tc>
          <w:tcPr>
            <w:tcW w:w="1559"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2552"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Собеседование с учащимися, руководителем ШМО, посещение мероприятий</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13.04-18.04</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Приказы, </w:t>
            </w:r>
            <w:r w:rsidRPr="00966FA8">
              <w:rPr>
                <w:rFonts w:ascii="Times New Roman" w:eastAsia="Times New Roman" w:hAnsi="Times New Roman" w:cs="Times New Roman"/>
                <w:lang w:eastAsia="ar-SA"/>
              </w:rPr>
              <w:t xml:space="preserve">план проведения недели, отчёт о проведении недели, </w:t>
            </w:r>
            <w:r w:rsidRPr="00966FA8">
              <w:rPr>
                <w:rFonts w:ascii="Times New Roman" w:eastAsia="Times New Roman" w:hAnsi="Times New Roman" w:cs="Times New Roman"/>
              </w:rPr>
              <w:t>аналитическая справка</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455E0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Руководители ШМО, учитель истории</w:t>
            </w:r>
          </w:p>
        </w:tc>
      </w:tr>
      <w:tr w:rsidR="00E462E5" w:rsidRPr="00966FA8" w:rsidTr="001B765C">
        <w:trPr>
          <w:cantSplit/>
          <w:trHeight w:val="1467"/>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7D627E">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hAnsi="Times New Roman" w:cs="Times New Roman"/>
              </w:rPr>
              <w:t>Результативность обучения учащихся 4 класса</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уровня обученности и воспитанности учащихся, корректировка</w:t>
            </w:r>
          </w:p>
        </w:tc>
        <w:tc>
          <w:tcPr>
            <w:tcW w:w="1559"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Классно-обобщающий контроль</w:t>
            </w:r>
          </w:p>
        </w:tc>
        <w:tc>
          <w:tcPr>
            <w:tcW w:w="2552"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Посещение уроков, классных часов, контрольные срезы по предметам</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Совещание при директоре</w:t>
            </w:r>
          </w:p>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справка</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041AC">
            <w:pPr>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Желтобрюхова С.Н., директор</w:t>
            </w:r>
          </w:p>
          <w:p w:rsidR="00E462E5" w:rsidRPr="00966FA8" w:rsidRDefault="00E462E5" w:rsidP="001041AC">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E462E5" w:rsidRPr="00966FA8" w:rsidRDefault="00E462E5" w:rsidP="001041AC">
            <w:pPr>
              <w:snapToGrid w:val="0"/>
              <w:spacing w:after="0" w:line="240" w:lineRule="auto"/>
              <w:jc w:val="both"/>
              <w:rPr>
                <w:rFonts w:ascii="Times New Roman" w:hAnsi="Times New Roman" w:cs="Times New Roman"/>
              </w:rPr>
            </w:pPr>
            <w:r w:rsidRPr="00966FA8">
              <w:rPr>
                <w:rFonts w:ascii="Times New Roman" w:hAnsi="Times New Roman" w:cs="Times New Roman"/>
              </w:rPr>
              <w:t>Твердохлебова С.Н., заместители директора</w:t>
            </w:r>
          </w:p>
        </w:tc>
      </w:tr>
      <w:tr w:rsidR="00E462E5" w:rsidRPr="00966FA8" w:rsidTr="001B765C">
        <w:trPr>
          <w:cantSplit/>
          <w:trHeight w:val="1467"/>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7D627E">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3</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Диагностика личностного роста школьников</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ind w:firstLine="540"/>
              <w:jc w:val="both"/>
              <w:rPr>
                <w:rFonts w:ascii="Times New Roman" w:hAnsi="Times New Roman"/>
              </w:rPr>
            </w:pPr>
            <w:r w:rsidRPr="00966FA8">
              <w:rPr>
                <w:rFonts w:ascii="Times New Roman" w:hAnsi="Times New Roman"/>
              </w:rPr>
              <w:t>Изучить динамику развития позитивного отношения к базовым национальным ценностям</w:t>
            </w:r>
          </w:p>
        </w:tc>
        <w:tc>
          <w:tcPr>
            <w:tcW w:w="1559"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Тематический</w:t>
            </w:r>
          </w:p>
        </w:tc>
        <w:tc>
          <w:tcPr>
            <w:tcW w:w="2552"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Тестовая диагностика</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Апрель </w:t>
            </w:r>
          </w:p>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(3-я неделя)</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46056F">
            <w:pPr>
              <w:spacing w:after="0" w:line="240" w:lineRule="auto"/>
              <w:jc w:val="both"/>
              <w:rPr>
                <w:rFonts w:ascii="Times New Roman" w:hAnsi="Times New Roman"/>
              </w:rPr>
            </w:pPr>
            <w:r w:rsidRPr="00966FA8">
              <w:rPr>
                <w:rFonts w:ascii="Times New Roman" w:hAnsi="Times New Roman"/>
              </w:rPr>
              <w:t>МО классных  руководителей</w:t>
            </w:r>
          </w:p>
          <w:p w:rsidR="00E462E5" w:rsidRPr="00966FA8" w:rsidRDefault="00E462E5" w:rsidP="0046056F">
            <w:pPr>
              <w:spacing w:after="0" w:line="240" w:lineRule="auto"/>
              <w:jc w:val="both"/>
              <w:rPr>
                <w:rFonts w:ascii="Times New Roman" w:hAnsi="Times New Roman"/>
              </w:rPr>
            </w:pPr>
            <w:r w:rsidRPr="00966FA8">
              <w:rPr>
                <w:rFonts w:ascii="Times New Roman" w:hAnsi="Times New Roman"/>
              </w:rPr>
              <w:t>Справка</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cs="Times New Roman"/>
              </w:rPr>
              <w:t xml:space="preserve">Твердохлебова С.Н., заместитель директора, педагог-психолог, </w:t>
            </w:r>
            <w:proofErr w:type="spellStart"/>
            <w:r w:rsidRPr="00966FA8">
              <w:rPr>
                <w:rFonts w:ascii="Times New Roman" w:hAnsi="Times New Roman" w:cs="Times New Roman"/>
              </w:rPr>
              <w:t>классые</w:t>
            </w:r>
            <w:proofErr w:type="spellEnd"/>
            <w:r w:rsidRPr="00966FA8">
              <w:rPr>
                <w:rFonts w:ascii="Times New Roman" w:hAnsi="Times New Roman" w:cs="Times New Roman"/>
              </w:rPr>
              <w:t xml:space="preserve"> руководители</w:t>
            </w:r>
          </w:p>
        </w:tc>
      </w:tr>
      <w:tr w:rsidR="00E462E5" w:rsidRPr="00966FA8" w:rsidTr="001B765C">
        <w:trPr>
          <w:cantSplit/>
          <w:trHeight w:val="1467"/>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7D627E">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4</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Контроль за выполнением </w:t>
            </w:r>
            <w:proofErr w:type="gramStart"/>
            <w:r w:rsidRPr="00966FA8">
              <w:rPr>
                <w:rFonts w:ascii="Times New Roman" w:hAnsi="Times New Roman"/>
              </w:rPr>
              <w:t>обучающимися</w:t>
            </w:r>
            <w:proofErr w:type="gramEnd"/>
            <w:r w:rsidRPr="00966FA8">
              <w:rPr>
                <w:rFonts w:ascii="Times New Roman" w:hAnsi="Times New Roman"/>
              </w:rPr>
              <w:t xml:space="preserve"> практической части программ</w:t>
            </w:r>
          </w:p>
          <w:p w:rsidR="00E462E5" w:rsidRPr="00966FA8" w:rsidRDefault="00E462E5" w:rsidP="001041AC">
            <w:pPr>
              <w:spacing w:after="0" w:line="240" w:lineRule="auto"/>
              <w:jc w:val="both"/>
              <w:rPr>
                <w:rFonts w:ascii="Times New Roman" w:hAnsi="Times New Roman"/>
              </w:rPr>
            </w:pP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 xml:space="preserve">Выполнение практической части программного материала за год </w:t>
            </w:r>
          </w:p>
        </w:tc>
        <w:tc>
          <w:tcPr>
            <w:tcW w:w="1559"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Тематический</w:t>
            </w:r>
          </w:p>
        </w:tc>
        <w:tc>
          <w:tcPr>
            <w:tcW w:w="2552"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Проверка классных журналов, календарно-тематического планирования, тетрадей для контрольных</w:t>
            </w:r>
            <w:proofErr w:type="gramStart"/>
            <w:r w:rsidRPr="00966FA8">
              <w:rPr>
                <w:rFonts w:ascii="Times New Roman" w:hAnsi="Times New Roman"/>
              </w:rPr>
              <w:t>.п</w:t>
            </w:r>
            <w:proofErr w:type="gramEnd"/>
            <w:r w:rsidRPr="00966FA8">
              <w:rPr>
                <w:rFonts w:ascii="Times New Roman" w:hAnsi="Times New Roman"/>
              </w:rPr>
              <w:t>рактических и лабораторных работ, работ по развитию речи, творческих работ</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Апрель</w:t>
            </w:r>
          </w:p>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(3-я неделя)</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C03629">
            <w:pPr>
              <w:spacing w:after="0" w:line="240" w:lineRule="auto"/>
              <w:jc w:val="both"/>
              <w:rPr>
                <w:rFonts w:ascii="Times New Roman" w:hAnsi="Times New Roman"/>
              </w:rPr>
            </w:pPr>
            <w:r w:rsidRPr="00966FA8">
              <w:rPr>
                <w:rFonts w:ascii="Times New Roman" w:hAnsi="Times New Roman"/>
              </w:rPr>
              <w:t xml:space="preserve">Справка, </w:t>
            </w:r>
          </w:p>
          <w:p w:rsidR="00E462E5" w:rsidRPr="00966FA8" w:rsidRDefault="00E462E5" w:rsidP="00C03629">
            <w:pPr>
              <w:spacing w:after="0" w:line="240" w:lineRule="auto"/>
              <w:jc w:val="both"/>
              <w:rPr>
                <w:rFonts w:ascii="Times New Roman" w:hAnsi="Times New Roman"/>
              </w:rPr>
            </w:pPr>
            <w:r w:rsidRPr="00966FA8">
              <w:rPr>
                <w:rFonts w:ascii="Times New Roman" w:hAnsi="Times New Roman"/>
              </w:rPr>
              <w:t>МС</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C03629">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w:t>
            </w:r>
          </w:p>
          <w:p w:rsidR="00E462E5" w:rsidRPr="00966FA8" w:rsidRDefault="00E462E5" w:rsidP="00C03629">
            <w:pPr>
              <w:spacing w:after="0" w:line="240" w:lineRule="auto"/>
              <w:jc w:val="both"/>
              <w:rPr>
                <w:rFonts w:ascii="Times New Roman" w:hAnsi="Times New Roman"/>
              </w:rPr>
            </w:pPr>
            <w:r w:rsidRPr="00966FA8">
              <w:rPr>
                <w:rFonts w:ascii="Times New Roman" w:hAnsi="Times New Roman" w:cs="Times New Roman"/>
              </w:rPr>
              <w:t>заместитель директора</w:t>
            </w:r>
          </w:p>
        </w:tc>
      </w:tr>
      <w:tr w:rsidR="00E462E5" w:rsidRPr="00966FA8" w:rsidTr="001B765C">
        <w:trPr>
          <w:cantSplit/>
          <w:trHeight w:val="1467"/>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7D627E">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lastRenderedPageBreak/>
              <w:t>5</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Достижения </w:t>
            </w:r>
            <w:proofErr w:type="gramStart"/>
            <w:r w:rsidRPr="00966FA8">
              <w:rPr>
                <w:rFonts w:ascii="Times New Roman" w:hAnsi="Times New Roman"/>
              </w:rPr>
              <w:t>обучающихся</w:t>
            </w:r>
            <w:proofErr w:type="gramEnd"/>
            <w:r w:rsidRPr="00966FA8">
              <w:rPr>
                <w:rFonts w:ascii="Times New Roman" w:hAnsi="Times New Roman"/>
              </w:rPr>
              <w:t xml:space="preserve"> в воспитательной деятельности </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041AC">
            <w:pPr>
              <w:tabs>
                <w:tab w:val="left" w:pos="212"/>
              </w:tabs>
              <w:spacing w:after="0" w:line="240" w:lineRule="auto"/>
              <w:jc w:val="both"/>
              <w:rPr>
                <w:rFonts w:ascii="Times New Roman" w:hAnsi="Times New Roman"/>
              </w:rPr>
            </w:pPr>
            <w:r w:rsidRPr="00966FA8">
              <w:rPr>
                <w:rFonts w:ascii="Times New Roman" w:hAnsi="Times New Roman"/>
              </w:rPr>
              <w:t xml:space="preserve">Изучение участия и </w:t>
            </w:r>
            <w:proofErr w:type="gramStart"/>
            <w:r w:rsidRPr="00966FA8">
              <w:rPr>
                <w:rFonts w:ascii="Times New Roman" w:hAnsi="Times New Roman"/>
              </w:rPr>
              <w:t>побед</w:t>
            </w:r>
            <w:proofErr w:type="gramEnd"/>
            <w:r w:rsidRPr="00966FA8">
              <w:rPr>
                <w:rFonts w:ascii="Times New Roman" w:hAnsi="Times New Roman"/>
              </w:rPr>
              <w:t xml:space="preserve"> обучающихся в конкурсах школьного, муниципального и регионального уровней</w:t>
            </w:r>
          </w:p>
        </w:tc>
        <w:tc>
          <w:tcPr>
            <w:tcW w:w="1559"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Диагностический</w:t>
            </w:r>
          </w:p>
        </w:tc>
        <w:tc>
          <w:tcPr>
            <w:tcW w:w="2552" w:type="dxa"/>
            <w:gridSpan w:val="10"/>
            <w:tcBorders>
              <w:top w:val="single" w:sz="4" w:space="0" w:color="000000"/>
              <w:left w:val="single" w:sz="4" w:space="0" w:color="000000"/>
              <w:bottom w:val="single" w:sz="4" w:space="0" w:color="000000"/>
              <w:right w:val="nil"/>
            </w:tcBorders>
          </w:tcPr>
          <w:p w:rsidR="00E462E5" w:rsidRPr="00966FA8" w:rsidRDefault="00E462E5" w:rsidP="001041AC">
            <w:pPr>
              <w:tabs>
                <w:tab w:val="left" w:pos="274"/>
              </w:tabs>
              <w:spacing w:after="0" w:line="240" w:lineRule="auto"/>
              <w:jc w:val="both"/>
              <w:rPr>
                <w:rFonts w:ascii="Times New Roman" w:hAnsi="Times New Roman"/>
              </w:rPr>
            </w:pPr>
            <w:r w:rsidRPr="00966FA8">
              <w:rPr>
                <w:rFonts w:ascii="Times New Roman" w:hAnsi="Times New Roman"/>
              </w:rPr>
              <w:t>Портфолио</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Апрель </w:t>
            </w:r>
          </w:p>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(4-я неделя)</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Сводная таблица результативности</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cs="Times New Roman"/>
              </w:rPr>
              <w:t>Твердохлебова С.Н., заместитель директора</w:t>
            </w:r>
          </w:p>
        </w:tc>
      </w:tr>
      <w:tr w:rsidR="00E462E5" w:rsidRPr="00966FA8" w:rsidTr="00C95BEC">
        <w:trPr>
          <w:cantSplit/>
          <w:trHeight w:val="265"/>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4. Здоровье и здоровый образ жизни. Питание учащихся</w:t>
            </w:r>
          </w:p>
        </w:tc>
      </w:tr>
      <w:tr w:rsidR="00E462E5" w:rsidRPr="00966FA8" w:rsidTr="001B765C">
        <w:trPr>
          <w:cantSplit/>
          <w:trHeight w:val="415"/>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Организация горячего питания учащихся</w:t>
            </w:r>
          </w:p>
        </w:tc>
        <w:tc>
          <w:tcPr>
            <w:tcW w:w="2315"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Работа пищеблока</w:t>
            </w:r>
          </w:p>
        </w:tc>
        <w:tc>
          <w:tcPr>
            <w:tcW w:w="1559" w:type="dxa"/>
            <w:gridSpan w:val="10"/>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Персональный</w:t>
            </w:r>
          </w:p>
        </w:tc>
        <w:tc>
          <w:tcPr>
            <w:tcW w:w="2552" w:type="dxa"/>
            <w:gridSpan w:val="10"/>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Беседы, проверка документации</w:t>
            </w:r>
          </w:p>
        </w:tc>
        <w:tc>
          <w:tcPr>
            <w:tcW w:w="1417" w:type="dxa"/>
            <w:gridSpan w:val="4"/>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В течение месяца</w:t>
            </w:r>
          </w:p>
        </w:tc>
        <w:tc>
          <w:tcPr>
            <w:tcW w:w="1978" w:type="dxa"/>
            <w:gridSpan w:val="6"/>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Отчет </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E06E73">
            <w:pPr>
              <w:suppressAutoHyphens/>
              <w:autoSpaceDN w:val="0"/>
              <w:snapToGrid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462E5" w:rsidRPr="00966FA8" w:rsidRDefault="00E462E5" w:rsidP="005F78F9">
            <w:pPr>
              <w:suppressAutoHyphens/>
              <w:autoSpaceDN w:val="0"/>
              <w:snapToGrid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директор</w:t>
            </w:r>
          </w:p>
        </w:tc>
      </w:tr>
      <w:tr w:rsidR="00E462E5" w:rsidRPr="00966FA8" w:rsidTr="00C95BEC">
        <w:trPr>
          <w:cantSplit/>
          <w:trHeight w:val="280"/>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 xml:space="preserve">Блок 5. Состояние преподавания учебных предметов </w:t>
            </w:r>
          </w:p>
        </w:tc>
      </w:tr>
      <w:tr w:rsidR="00E462E5" w:rsidRPr="00966FA8" w:rsidTr="001B765C">
        <w:trPr>
          <w:cantSplit/>
          <w:trHeight w:val="433"/>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E06E7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Состояние преподавания физики  в 7-11 классах</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E06E7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Качество подготовки и проведения уроков</w:t>
            </w:r>
          </w:p>
        </w:tc>
        <w:tc>
          <w:tcPr>
            <w:tcW w:w="1559" w:type="dxa"/>
            <w:gridSpan w:val="10"/>
            <w:tcBorders>
              <w:top w:val="single" w:sz="4" w:space="0" w:color="000000"/>
              <w:left w:val="single" w:sz="4" w:space="0" w:color="000000"/>
              <w:bottom w:val="single" w:sz="4" w:space="0" w:color="000000"/>
              <w:right w:val="nil"/>
            </w:tcBorders>
          </w:tcPr>
          <w:p w:rsidR="00E462E5" w:rsidRPr="00966FA8" w:rsidRDefault="00E462E5" w:rsidP="00E06E7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Фронтальный</w:t>
            </w:r>
          </w:p>
        </w:tc>
        <w:tc>
          <w:tcPr>
            <w:tcW w:w="2552" w:type="dxa"/>
            <w:gridSpan w:val="10"/>
            <w:tcBorders>
              <w:top w:val="single" w:sz="4" w:space="0" w:color="000000"/>
              <w:left w:val="single" w:sz="4" w:space="0" w:color="000000"/>
              <w:bottom w:val="single" w:sz="4" w:space="0" w:color="000000"/>
              <w:right w:val="nil"/>
            </w:tcBorders>
          </w:tcPr>
          <w:p w:rsidR="00E462E5" w:rsidRPr="00966FA8" w:rsidRDefault="00E462E5" w:rsidP="00E06E7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Посещение уроков, контрольные срезы</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E06E73">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01.04-15.04</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E06E73">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Справка, совещание при директоре, приказ</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E06E73">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462E5" w:rsidRPr="00966FA8" w:rsidRDefault="00E462E5" w:rsidP="00E06E73">
            <w:pPr>
              <w:suppressAutoHyphens/>
              <w:autoSpaceDN w:val="0"/>
              <w:spacing w:after="0" w:line="240" w:lineRule="auto"/>
              <w:ind w:right="-108"/>
              <w:rPr>
                <w:rFonts w:ascii="Times New Roman" w:hAnsi="Times New Roman" w:cs="Times New Roman"/>
                <w:lang w:eastAsia="ar-SA"/>
              </w:rPr>
            </w:pPr>
            <w:r w:rsidRPr="00966FA8">
              <w:rPr>
                <w:rFonts w:ascii="Times New Roman" w:eastAsia="Times New Roman" w:hAnsi="Times New Roman" w:cs="Times New Roman"/>
              </w:rPr>
              <w:t>директор</w:t>
            </w:r>
          </w:p>
        </w:tc>
      </w:tr>
      <w:tr w:rsidR="00E462E5" w:rsidRPr="00966FA8" w:rsidTr="001B765C">
        <w:trPr>
          <w:cantSplit/>
          <w:trHeight w:val="433"/>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4C471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455E0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Состояние преподавания химии  в 8-11 классах</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Качество подготовки и проведения уроков</w:t>
            </w:r>
          </w:p>
        </w:tc>
        <w:tc>
          <w:tcPr>
            <w:tcW w:w="1559" w:type="dxa"/>
            <w:gridSpan w:val="10"/>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Фронтальный</w:t>
            </w:r>
          </w:p>
        </w:tc>
        <w:tc>
          <w:tcPr>
            <w:tcW w:w="2552" w:type="dxa"/>
            <w:gridSpan w:val="10"/>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Посещение уроков, контрольные срезы</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16.04-30.04</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Справка, совещание при директоре, приказ</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4C471D">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462E5" w:rsidRPr="00966FA8" w:rsidRDefault="00E462E5" w:rsidP="004C471D">
            <w:pPr>
              <w:suppressAutoHyphens/>
              <w:autoSpaceDN w:val="0"/>
              <w:spacing w:after="0" w:line="240" w:lineRule="auto"/>
              <w:ind w:right="-108"/>
              <w:rPr>
                <w:rFonts w:ascii="Times New Roman" w:hAnsi="Times New Roman" w:cs="Times New Roman"/>
                <w:lang w:eastAsia="ar-SA"/>
              </w:rPr>
            </w:pPr>
            <w:r w:rsidRPr="00966FA8">
              <w:rPr>
                <w:rFonts w:ascii="Times New Roman" w:eastAsia="Times New Roman" w:hAnsi="Times New Roman" w:cs="Times New Roman"/>
              </w:rPr>
              <w:t>директор</w:t>
            </w:r>
          </w:p>
        </w:tc>
      </w:tr>
      <w:tr w:rsidR="00E462E5" w:rsidRPr="00966FA8" w:rsidTr="001B765C">
        <w:trPr>
          <w:cantSplit/>
          <w:trHeight w:val="433"/>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1041AC">
            <w:pPr>
              <w:suppressAutoHyphens/>
              <w:autoSpaceDN w:val="0"/>
              <w:spacing w:after="0" w:line="240" w:lineRule="auto"/>
              <w:rPr>
                <w:rFonts w:ascii="Times New Roman" w:eastAsia="Times New Roman" w:hAnsi="Times New Roman" w:cs="Times New Roman"/>
                <w:highlight w:val="yellow"/>
                <w:lang w:eastAsia="ar-SA"/>
              </w:rPr>
            </w:pPr>
            <w:r w:rsidRPr="00966FA8">
              <w:rPr>
                <w:rFonts w:ascii="Times New Roman" w:eastAsia="Times New Roman" w:hAnsi="Times New Roman" w:cs="Times New Roman"/>
                <w:lang w:eastAsia="ar-SA"/>
              </w:rPr>
              <w:t>3</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Calibri" w:hAnsi="Times New Roman" w:cs="Times New Roman"/>
                <w:lang w:eastAsia="ru-RU"/>
              </w:rPr>
              <w:t>Состояние  освоения образовательных программ по русскому языку и математике, предметам, выбранных учащимися для сдачи ГИА в 9 и 11 классах</w:t>
            </w:r>
          </w:p>
        </w:tc>
        <w:tc>
          <w:tcPr>
            <w:tcW w:w="2315"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Calibri" w:hAnsi="Times New Roman" w:cs="Times New Roman"/>
                <w:lang w:eastAsia="ru-RU"/>
              </w:rPr>
              <w:t>Анализ уровня готовности учащихся к ГИА</w:t>
            </w:r>
          </w:p>
        </w:tc>
        <w:tc>
          <w:tcPr>
            <w:tcW w:w="1559"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Фронтальный</w:t>
            </w:r>
          </w:p>
        </w:tc>
        <w:tc>
          <w:tcPr>
            <w:tcW w:w="2552"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Посещение уроков, проверка </w:t>
            </w:r>
            <w:r w:rsidRPr="00966FA8">
              <w:rPr>
                <w:rFonts w:ascii="Times New Roman" w:eastAsia="Calibri" w:hAnsi="Times New Roman" w:cs="Times New Roman"/>
                <w:lang w:eastAsia="ru-RU"/>
              </w:rPr>
              <w:t>документации учителя</w:t>
            </w:r>
          </w:p>
        </w:tc>
        <w:tc>
          <w:tcPr>
            <w:tcW w:w="1417" w:type="dxa"/>
            <w:gridSpan w:val="4"/>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апрель</w:t>
            </w:r>
          </w:p>
        </w:tc>
        <w:tc>
          <w:tcPr>
            <w:tcW w:w="1978"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Calibri" w:hAnsi="Times New Roman" w:cs="Times New Roman"/>
                <w:lang w:eastAsia="ru-RU"/>
              </w:rPr>
            </w:pPr>
            <w:r w:rsidRPr="00966FA8">
              <w:rPr>
                <w:rFonts w:ascii="Times New Roman" w:eastAsia="Calibri" w:hAnsi="Times New Roman" w:cs="Times New Roman"/>
                <w:lang w:eastAsia="ru-RU"/>
              </w:rPr>
              <w:t>Справка,</w:t>
            </w:r>
          </w:p>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Calibri" w:hAnsi="Times New Roman" w:cs="Times New Roman"/>
                <w:lang w:eastAsia="ru-RU"/>
              </w:rPr>
              <w:t>МС</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041AC">
            <w:pPr>
              <w:spacing w:after="0" w:line="240" w:lineRule="auto"/>
              <w:ind w:right="-108"/>
              <w:rPr>
                <w:rFonts w:ascii="Times New Roman" w:eastAsia="Times New Roman" w:hAnsi="Times New Roman" w:cs="Times New Roman"/>
                <w:bCs/>
              </w:rPr>
            </w:pPr>
            <w:r w:rsidRPr="00966FA8">
              <w:rPr>
                <w:rFonts w:ascii="Times New Roman" w:eastAsia="Times New Roman" w:hAnsi="Times New Roman" w:cs="Times New Roman"/>
                <w:bCs/>
              </w:rPr>
              <w:t xml:space="preserve">Брежнева Е.В., </w:t>
            </w:r>
          </w:p>
          <w:p w:rsidR="00E462E5" w:rsidRPr="00966FA8" w:rsidRDefault="00E462E5" w:rsidP="001041AC">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rPr>
              <w:t>Твердохлебова С.Н., заместители директора</w:t>
            </w:r>
          </w:p>
        </w:tc>
      </w:tr>
      <w:tr w:rsidR="00E462E5" w:rsidRPr="00966FA8" w:rsidTr="00C95BEC">
        <w:trPr>
          <w:cantSplit/>
          <w:trHeight w:val="267"/>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6. Состояние учебно – методической работы</w:t>
            </w:r>
          </w:p>
        </w:tc>
      </w:tr>
      <w:tr w:rsidR="00E462E5" w:rsidRPr="00966FA8" w:rsidTr="001B765C">
        <w:trPr>
          <w:cantSplit/>
          <w:trHeight w:val="412"/>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Заседание ШМО по вопросу проведения промежуточной и итоговой аттестации</w:t>
            </w:r>
          </w:p>
        </w:tc>
        <w:tc>
          <w:tcPr>
            <w:tcW w:w="2315"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Учебно – воспитательный процесс</w:t>
            </w:r>
          </w:p>
        </w:tc>
        <w:tc>
          <w:tcPr>
            <w:tcW w:w="1559" w:type="dxa"/>
            <w:gridSpan w:val="10"/>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Тематический</w:t>
            </w:r>
          </w:p>
        </w:tc>
        <w:tc>
          <w:tcPr>
            <w:tcW w:w="2552" w:type="dxa"/>
            <w:gridSpan w:val="10"/>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Собеседование с руководителями ШМО</w:t>
            </w:r>
          </w:p>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p>
        </w:tc>
        <w:tc>
          <w:tcPr>
            <w:tcW w:w="1417" w:type="dxa"/>
            <w:gridSpan w:val="4"/>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25.04-30.04</w:t>
            </w:r>
          </w:p>
        </w:tc>
        <w:tc>
          <w:tcPr>
            <w:tcW w:w="2058" w:type="dxa"/>
            <w:gridSpan w:val="8"/>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Приказ о промежуточной аттестации</w:t>
            </w:r>
          </w:p>
        </w:tc>
        <w:tc>
          <w:tcPr>
            <w:tcW w:w="2195" w:type="dxa"/>
            <w:gridSpan w:val="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Брежнева Е. В.,</w:t>
            </w:r>
          </w:p>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rPr>
              <w:t>заместитель директора</w:t>
            </w:r>
          </w:p>
        </w:tc>
      </w:tr>
      <w:tr w:rsidR="00E462E5" w:rsidRPr="00966FA8" w:rsidTr="00C95BEC">
        <w:trPr>
          <w:cantSplit/>
          <w:trHeight w:val="268"/>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7. Охрана труда</w:t>
            </w:r>
          </w:p>
        </w:tc>
      </w:tr>
      <w:tr w:rsidR="00E462E5" w:rsidRPr="00966FA8" w:rsidTr="001B765C">
        <w:trPr>
          <w:cantSplit/>
          <w:trHeight w:val="423"/>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 Инструктажи по ТБ для педагогов в рамках месячника по благоустройству</w:t>
            </w:r>
          </w:p>
        </w:tc>
        <w:tc>
          <w:tcPr>
            <w:tcW w:w="2032" w:type="dxa"/>
            <w:gridSpan w:val="2"/>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Проведение инструктажей с педагогами</w:t>
            </w:r>
          </w:p>
        </w:tc>
        <w:tc>
          <w:tcPr>
            <w:tcW w:w="1842" w:type="dxa"/>
            <w:gridSpan w:val="11"/>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Персональный </w:t>
            </w:r>
          </w:p>
        </w:tc>
        <w:tc>
          <w:tcPr>
            <w:tcW w:w="2552" w:type="dxa"/>
            <w:gridSpan w:val="10"/>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Проверка документации по охране труда</w:t>
            </w:r>
          </w:p>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p>
        </w:tc>
        <w:tc>
          <w:tcPr>
            <w:tcW w:w="1417" w:type="dxa"/>
            <w:gridSpan w:val="4"/>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 неделя</w:t>
            </w:r>
          </w:p>
        </w:tc>
        <w:tc>
          <w:tcPr>
            <w:tcW w:w="2058" w:type="dxa"/>
            <w:gridSpan w:val="8"/>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Совещание при директоре</w:t>
            </w:r>
          </w:p>
        </w:tc>
        <w:tc>
          <w:tcPr>
            <w:tcW w:w="2195" w:type="dxa"/>
            <w:gridSpan w:val="2"/>
            <w:tcBorders>
              <w:top w:val="single" w:sz="4" w:space="0" w:color="000000"/>
              <w:left w:val="single" w:sz="4" w:space="0" w:color="000000"/>
              <w:bottom w:val="single" w:sz="4" w:space="0" w:color="000000"/>
              <w:right w:val="single" w:sz="4" w:space="0" w:color="000000"/>
            </w:tcBorders>
          </w:tcPr>
          <w:p w:rsidR="00E462E5" w:rsidRPr="00966FA8" w:rsidRDefault="00E462E5" w:rsidP="00841B78">
            <w:pPr>
              <w:suppressAutoHyphens/>
              <w:autoSpaceDN w:val="0"/>
              <w:spacing w:after="0" w:line="240" w:lineRule="auto"/>
              <w:ind w:left="-39"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462E5" w:rsidRPr="00966FA8" w:rsidRDefault="00E462E5" w:rsidP="00841B78">
            <w:pPr>
              <w:suppressAutoHyphens/>
              <w:autoSpaceDN w:val="0"/>
              <w:snapToGrid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rPr>
              <w:t>директор</w:t>
            </w:r>
          </w:p>
        </w:tc>
      </w:tr>
      <w:tr w:rsidR="00E462E5" w:rsidRPr="00966FA8" w:rsidTr="00C95BEC">
        <w:trPr>
          <w:cantSplit/>
          <w:trHeight w:val="334"/>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8. Работа библиотеки</w:t>
            </w:r>
          </w:p>
        </w:tc>
      </w:tr>
      <w:tr w:rsidR="00E462E5" w:rsidRPr="00966FA8" w:rsidTr="00E462E5">
        <w:trPr>
          <w:cantSplit/>
          <w:trHeight w:val="355"/>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1</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841B7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Работа библиотеки по профориентации учащихся 9-11 классов</w:t>
            </w:r>
          </w:p>
        </w:tc>
        <w:tc>
          <w:tcPr>
            <w:tcW w:w="2740" w:type="dxa"/>
            <w:gridSpan w:val="7"/>
            <w:tcBorders>
              <w:top w:val="single" w:sz="4" w:space="0" w:color="000000"/>
              <w:left w:val="single" w:sz="4" w:space="0" w:color="000000"/>
              <w:bottom w:val="single" w:sz="4" w:space="0" w:color="000000"/>
              <w:right w:val="nil"/>
            </w:tcBorders>
            <w:hideMark/>
          </w:tcPr>
          <w:p w:rsidR="00E462E5" w:rsidRPr="00966FA8" w:rsidRDefault="00E462E5" w:rsidP="00841B7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Работа библиотеки</w:t>
            </w:r>
          </w:p>
        </w:tc>
        <w:tc>
          <w:tcPr>
            <w:tcW w:w="1134" w:type="dxa"/>
            <w:gridSpan w:val="6"/>
            <w:tcBorders>
              <w:top w:val="single" w:sz="4" w:space="0" w:color="000000"/>
              <w:left w:val="single" w:sz="4" w:space="0" w:color="000000"/>
              <w:bottom w:val="single" w:sz="4" w:space="0" w:color="000000"/>
              <w:right w:val="nil"/>
            </w:tcBorders>
            <w:hideMark/>
          </w:tcPr>
          <w:p w:rsidR="00E462E5" w:rsidRPr="00966FA8" w:rsidRDefault="00E462E5" w:rsidP="00841B7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2552" w:type="dxa"/>
            <w:gridSpan w:val="10"/>
            <w:tcBorders>
              <w:top w:val="single" w:sz="4" w:space="0" w:color="000000"/>
              <w:left w:val="single" w:sz="4" w:space="0" w:color="000000"/>
              <w:bottom w:val="single" w:sz="4" w:space="0" w:color="000000"/>
              <w:right w:val="nil"/>
            </w:tcBorders>
            <w:hideMark/>
          </w:tcPr>
          <w:p w:rsidR="00E462E5" w:rsidRPr="00966FA8" w:rsidRDefault="00E462E5" w:rsidP="00841B7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Виртуальные экскурсии </w:t>
            </w:r>
          </w:p>
        </w:tc>
        <w:tc>
          <w:tcPr>
            <w:tcW w:w="1701" w:type="dxa"/>
            <w:gridSpan w:val="8"/>
            <w:tcBorders>
              <w:top w:val="single" w:sz="4" w:space="0" w:color="000000"/>
              <w:left w:val="single" w:sz="4" w:space="0" w:color="000000"/>
              <w:bottom w:val="single" w:sz="4" w:space="0" w:color="000000"/>
              <w:right w:val="nil"/>
            </w:tcBorders>
            <w:hideMark/>
          </w:tcPr>
          <w:p w:rsidR="00E462E5" w:rsidRPr="00966FA8" w:rsidRDefault="00E462E5" w:rsidP="00841B78">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 xml:space="preserve">Апрель </w:t>
            </w:r>
          </w:p>
        </w:tc>
        <w:tc>
          <w:tcPr>
            <w:tcW w:w="1774" w:type="dxa"/>
            <w:gridSpan w:val="4"/>
            <w:tcBorders>
              <w:top w:val="single" w:sz="4" w:space="0" w:color="000000"/>
              <w:left w:val="single" w:sz="4" w:space="0" w:color="000000"/>
              <w:bottom w:val="single" w:sz="4" w:space="0" w:color="000000"/>
              <w:right w:val="nil"/>
            </w:tcBorders>
            <w:hideMark/>
          </w:tcPr>
          <w:p w:rsidR="00E462E5" w:rsidRPr="00966FA8" w:rsidRDefault="00E462E5" w:rsidP="00841B7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Совещание при директоре</w:t>
            </w:r>
          </w:p>
        </w:tc>
        <w:tc>
          <w:tcPr>
            <w:tcW w:w="2195" w:type="dxa"/>
            <w:gridSpan w:val="2"/>
            <w:tcBorders>
              <w:top w:val="single" w:sz="4" w:space="0" w:color="000000"/>
              <w:left w:val="single" w:sz="4" w:space="0" w:color="000000"/>
              <w:bottom w:val="single" w:sz="4" w:space="0" w:color="000000"/>
              <w:right w:val="single" w:sz="4" w:space="0" w:color="000000"/>
            </w:tcBorders>
            <w:hideMark/>
          </w:tcPr>
          <w:p w:rsidR="00E462E5" w:rsidRPr="00966FA8" w:rsidRDefault="00E462E5" w:rsidP="00841B78">
            <w:pPr>
              <w:spacing w:after="0" w:line="240" w:lineRule="auto"/>
              <w:rPr>
                <w:rFonts w:ascii="Times New Roman" w:hAnsi="Times New Roman" w:cs="Times New Roman"/>
              </w:rPr>
            </w:pPr>
            <w:r w:rsidRPr="00966FA8">
              <w:rPr>
                <w:rFonts w:ascii="Times New Roman" w:eastAsia="Times New Roman" w:hAnsi="Times New Roman" w:cs="Times New Roman"/>
              </w:rPr>
              <w:t>Педагог-библиотекарь.</w:t>
            </w:r>
          </w:p>
        </w:tc>
      </w:tr>
      <w:tr w:rsidR="00E462E5" w:rsidRPr="00966FA8" w:rsidTr="00C95BEC">
        <w:trPr>
          <w:cantSplit/>
          <w:trHeight w:val="260"/>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9. Работа по подготовке к итоговой аттестации</w:t>
            </w:r>
          </w:p>
        </w:tc>
      </w:tr>
      <w:tr w:rsidR="00E462E5" w:rsidRPr="00966FA8" w:rsidTr="001B765C">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1041AC">
            <w:pPr>
              <w:spacing w:after="0" w:line="240" w:lineRule="auto"/>
              <w:rPr>
                <w:rFonts w:ascii="Times New Roman" w:hAnsi="Times New Roman"/>
              </w:rPr>
            </w:pPr>
            <w:r w:rsidRPr="00966FA8">
              <w:rPr>
                <w:rFonts w:ascii="Times New Roman" w:hAnsi="Times New Roman"/>
              </w:rPr>
              <w:t>Пробное тестирование по информатике и ИКТ для учащихся 9 класса (по выбору)</w:t>
            </w: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r w:rsidRPr="00966FA8">
              <w:rPr>
                <w:rFonts w:ascii="Times New Roman" w:hAnsi="Times New Roman"/>
              </w:rPr>
              <w:t>Пробное тестирование по биологии для учащихся 9 класса (по выбору)</w:t>
            </w: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r w:rsidRPr="00966FA8">
              <w:rPr>
                <w:rFonts w:ascii="Times New Roman" w:hAnsi="Times New Roman"/>
              </w:rPr>
              <w:t>Пробное тестирование по русскому языку для учащихся 9 класса</w:t>
            </w: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r w:rsidRPr="00966FA8">
              <w:rPr>
                <w:rFonts w:ascii="Times New Roman" w:hAnsi="Times New Roman"/>
              </w:rPr>
              <w:t>Пробное тестирование по химии для учащихся 11 класса (по выбору)</w:t>
            </w:r>
          </w:p>
        </w:tc>
        <w:tc>
          <w:tcPr>
            <w:tcW w:w="2740" w:type="dxa"/>
            <w:gridSpan w:val="7"/>
            <w:tcBorders>
              <w:top w:val="single" w:sz="4" w:space="0" w:color="000000"/>
              <w:left w:val="single" w:sz="4" w:space="0" w:color="000000"/>
              <w:bottom w:val="single" w:sz="4" w:space="0" w:color="000000"/>
              <w:right w:val="nil"/>
            </w:tcBorders>
            <w:hideMark/>
          </w:tcPr>
          <w:p w:rsidR="00E462E5" w:rsidRPr="00966FA8" w:rsidRDefault="00E462E5" w:rsidP="001041AC">
            <w:pPr>
              <w:spacing w:after="0" w:line="240" w:lineRule="auto"/>
              <w:rPr>
                <w:rFonts w:ascii="Times New Roman" w:hAnsi="Times New Roman"/>
              </w:rPr>
            </w:pPr>
            <w:r w:rsidRPr="00966FA8">
              <w:rPr>
                <w:rFonts w:ascii="Times New Roman" w:hAnsi="Times New Roman"/>
              </w:rPr>
              <w:t>Изучение результативности и качества обучения, уровня сформированности ЗУН.</w:t>
            </w:r>
          </w:p>
        </w:tc>
        <w:tc>
          <w:tcPr>
            <w:tcW w:w="1985" w:type="dxa"/>
            <w:gridSpan w:val="11"/>
            <w:tcBorders>
              <w:top w:val="single" w:sz="4" w:space="0" w:color="000000"/>
              <w:left w:val="single" w:sz="4" w:space="0" w:color="000000"/>
              <w:bottom w:val="single" w:sz="4" w:space="0" w:color="000000"/>
              <w:right w:val="nil"/>
            </w:tcBorders>
            <w:hideMark/>
          </w:tcPr>
          <w:p w:rsidR="00E462E5" w:rsidRPr="00966FA8" w:rsidRDefault="00E462E5" w:rsidP="001041AC">
            <w:pPr>
              <w:spacing w:after="0" w:line="240" w:lineRule="auto"/>
              <w:rPr>
                <w:rFonts w:ascii="Times New Roman" w:hAnsi="Times New Roman"/>
              </w:rPr>
            </w:pPr>
            <w:r w:rsidRPr="00966FA8">
              <w:rPr>
                <w:rFonts w:ascii="Times New Roman" w:hAnsi="Times New Roman"/>
              </w:rPr>
              <w:t>Промежуточный</w:t>
            </w:r>
          </w:p>
        </w:tc>
        <w:tc>
          <w:tcPr>
            <w:tcW w:w="1701" w:type="dxa"/>
            <w:gridSpan w:val="5"/>
            <w:tcBorders>
              <w:top w:val="single" w:sz="4" w:space="0" w:color="000000"/>
              <w:left w:val="single" w:sz="4" w:space="0" w:color="000000"/>
              <w:bottom w:val="single" w:sz="4" w:space="0" w:color="000000"/>
              <w:right w:val="nil"/>
            </w:tcBorders>
            <w:hideMark/>
          </w:tcPr>
          <w:p w:rsidR="00E462E5" w:rsidRPr="00966FA8" w:rsidRDefault="00E462E5" w:rsidP="001041AC">
            <w:pPr>
              <w:spacing w:after="0" w:line="240" w:lineRule="auto"/>
              <w:rPr>
                <w:rFonts w:ascii="Times New Roman" w:hAnsi="Times New Roman"/>
              </w:rPr>
            </w:pPr>
            <w:r w:rsidRPr="00966FA8">
              <w:rPr>
                <w:rFonts w:ascii="Times New Roman" w:hAnsi="Times New Roman"/>
              </w:rPr>
              <w:t>Письменная проверка знаний</w:t>
            </w:r>
          </w:p>
          <w:p w:rsidR="00E462E5" w:rsidRPr="00966FA8" w:rsidRDefault="00E462E5" w:rsidP="001041AC">
            <w:pPr>
              <w:spacing w:after="0" w:line="240" w:lineRule="auto"/>
              <w:rPr>
                <w:rFonts w:ascii="Times New Roman" w:hAnsi="Times New Roman"/>
              </w:rPr>
            </w:pPr>
            <w:r w:rsidRPr="00966FA8">
              <w:rPr>
                <w:rFonts w:ascii="Times New Roman" w:hAnsi="Times New Roman"/>
              </w:rPr>
              <w:t>Анализ</w:t>
            </w:r>
          </w:p>
        </w:tc>
        <w:tc>
          <w:tcPr>
            <w:tcW w:w="1701" w:type="dxa"/>
            <w:gridSpan w:val="8"/>
            <w:tcBorders>
              <w:top w:val="single" w:sz="4" w:space="0" w:color="000000"/>
              <w:left w:val="single" w:sz="4" w:space="0" w:color="000000"/>
              <w:bottom w:val="single" w:sz="4" w:space="0" w:color="000000"/>
              <w:right w:val="nil"/>
            </w:tcBorders>
            <w:hideMark/>
          </w:tcPr>
          <w:p w:rsidR="00E462E5" w:rsidRPr="00966FA8" w:rsidRDefault="00E462E5" w:rsidP="001041AC">
            <w:pPr>
              <w:spacing w:after="0" w:line="240" w:lineRule="auto"/>
              <w:rPr>
                <w:rFonts w:ascii="Times New Roman" w:hAnsi="Times New Roman"/>
              </w:rPr>
            </w:pPr>
            <w:r w:rsidRPr="00966FA8">
              <w:rPr>
                <w:rFonts w:ascii="Times New Roman" w:hAnsi="Times New Roman"/>
              </w:rPr>
              <w:t xml:space="preserve">9 апреля  </w:t>
            </w: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r w:rsidRPr="00966FA8">
              <w:rPr>
                <w:rFonts w:ascii="Times New Roman" w:hAnsi="Times New Roman"/>
              </w:rPr>
              <w:t xml:space="preserve">9 апреля  </w:t>
            </w: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r w:rsidRPr="00966FA8">
              <w:rPr>
                <w:rFonts w:ascii="Times New Roman" w:hAnsi="Times New Roman"/>
              </w:rPr>
              <w:t xml:space="preserve">16 апреля  </w:t>
            </w: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r w:rsidRPr="00966FA8">
              <w:rPr>
                <w:rFonts w:ascii="Times New Roman" w:hAnsi="Times New Roman"/>
              </w:rPr>
              <w:t xml:space="preserve">17 апреля  </w:t>
            </w:r>
          </w:p>
          <w:p w:rsidR="00E462E5" w:rsidRPr="00966FA8" w:rsidRDefault="00E462E5" w:rsidP="001041AC">
            <w:pPr>
              <w:spacing w:after="0" w:line="240" w:lineRule="auto"/>
              <w:rPr>
                <w:rFonts w:ascii="Times New Roman" w:hAnsi="Times New Roman"/>
              </w:rPr>
            </w:pPr>
          </w:p>
        </w:tc>
        <w:tc>
          <w:tcPr>
            <w:tcW w:w="1774" w:type="dxa"/>
            <w:gridSpan w:val="4"/>
            <w:tcBorders>
              <w:top w:val="single" w:sz="4" w:space="0" w:color="000000"/>
              <w:left w:val="single" w:sz="4" w:space="0" w:color="000000"/>
              <w:bottom w:val="single" w:sz="4" w:space="0" w:color="000000"/>
              <w:right w:val="nil"/>
            </w:tcBorders>
            <w:hideMark/>
          </w:tcPr>
          <w:p w:rsidR="00E462E5" w:rsidRPr="00966FA8" w:rsidRDefault="00E462E5" w:rsidP="001041AC">
            <w:pPr>
              <w:spacing w:after="0" w:line="240" w:lineRule="auto"/>
              <w:rPr>
                <w:rFonts w:ascii="Times New Roman" w:hAnsi="Times New Roman"/>
              </w:rPr>
            </w:pPr>
            <w:r w:rsidRPr="00966FA8">
              <w:rPr>
                <w:rFonts w:ascii="Times New Roman" w:hAnsi="Times New Roman"/>
              </w:rPr>
              <w:t xml:space="preserve">Аналитические справки </w:t>
            </w:r>
          </w:p>
        </w:tc>
        <w:tc>
          <w:tcPr>
            <w:tcW w:w="2195" w:type="dxa"/>
            <w:gridSpan w:val="2"/>
            <w:tcBorders>
              <w:top w:val="single" w:sz="4" w:space="0" w:color="000000"/>
              <w:left w:val="single" w:sz="4" w:space="0" w:color="000000"/>
              <w:bottom w:val="single" w:sz="4" w:space="0" w:color="000000"/>
              <w:right w:val="single" w:sz="4" w:space="0" w:color="000000"/>
            </w:tcBorders>
            <w:hideMark/>
          </w:tcPr>
          <w:p w:rsidR="00E462E5" w:rsidRPr="00966FA8" w:rsidRDefault="00E462E5" w:rsidP="00126A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Брежнева Е. В.,</w:t>
            </w:r>
          </w:p>
          <w:p w:rsidR="00E462E5" w:rsidRPr="00966FA8" w:rsidRDefault="00E462E5" w:rsidP="00126AF9">
            <w:pPr>
              <w:spacing w:after="0" w:line="240" w:lineRule="auto"/>
              <w:rPr>
                <w:rFonts w:ascii="Times New Roman" w:hAnsi="Times New Roman"/>
              </w:rPr>
            </w:pPr>
            <w:r w:rsidRPr="00966FA8">
              <w:rPr>
                <w:rFonts w:ascii="Times New Roman" w:eastAsia="Times New Roman" w:hAnsi="Times New Roman" w:cs="Times New Roman"/>
              </w:rPr>
              <w:t>заместитель директора</w:t>
            </w:r>
          </w:p>
        </w:tc>
      </w:tr>
      <w:tr w:rsidR="00E462E5" w:rsidRPr="00966FA8" w:rsidTr="00C95BEC">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p>
        </w:tc>
        <w:tc>
          <w:tcPr>
            <w:tcW w:w="14766" w:type="dxa"/>
            <w:gridSpan w:val="40"/>
            <w:tcBorders>
              <w:top w:val="single" w:sz="4" w:space="0" w:color="000000"/>
              <w:left w:val="single" w:sz="4" w:space="0" w:color="000000"/>
              <w:bottom w:val="single" w:sz="4" w:space="0" w:color="000000"/>
              <w:right w:val="single" w:sz="4" w:space="0" w:color="000000"/>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b/>
                <w:lang w:eastAsia="ar-SA"/>
              </w:rPr>
              <w:t>Блок 10</w:t>
            </w:r>
            <w:r w:rsidRPr="00966FA8">
              <w:rPr>
                <w:rFonts w:ascii="Times New Roman" w:hAnsi="Times New Roman" w:cs="Times New Roman"/>
                <w:b/>
              </w:rPr>
              <w:t>. Контроль эффективности реализации ФГОС</w:t>
            </w:r>
          </w:p>
        </w:tc>
      </w:tr>
      <w:tr w:rsidR="00E462E5" w:rsidRPr="00966FA8" w:rsidTr="001B765C">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841B7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40A94">
            <w:pPr>
              <w:snapToGrid w:val="0"/>
              <w:spacing w:after="0" w:line="240" w:lineRule="auto"/>
              <w:jc w:val="both"/>
              <w:rPr>
                <w:rFonts w:ascii="Times New Roman" w:hAnsi="Times New Roman" w:cs="Times New Roman"/>
              </w:rPr>
            </w:pPr>
            <w:r w:rsidRPr="00966FA8">
              <w:rPr>
                <w:rFonts w:ascii="Times New Roman" w:hAnsi="Times New Roman" w:cs="Times New Roman"/>
              </w:rPr>
              <w:t>Оценка предметных результатов обучающихся 1-4 классов</w:t>
            </w:r>
            <w:r w:rsidRPr="00966FA8">
              <w:rPr>
                <w:rFonts w:ascii="Times New Roman" w:hAnsi="Times New Roman" w:cs="Times New Roman"/>
                <w:bCs/>
                <w:kern w:val="2"/>
              </w:rPr>
              <w:t xml:space="preserve"> за 2019-2020 учебный год</w:t>
            </w:r>
          </w:p>
        </w:tc>
        <w:tc>
          <w:tcPr>
            <w:tcW w:w="2740" w:type="dxa"/>
            <w:gridSpan w:val="7"/>
            <w:tcBorders>
              <w:top w:val="single" w:sz="4" w:space="0" w:color="000000"/>
              <w:left w:val="single" w:sz="4" w:space="0" w:color="000000"/>
              <w:bottom w:val="single" w:sz="4" w:space="0" w:color="000000"/>
              <w:right w:val="nil"/>
            </w:tcBorders>
          </w:tcPr>
          <w:p w:rsidR="00E462E5" w:rsidRPr="00966FA8" w:rsidRDefault="00E462E5" w:rsidP="00140A94">
            <w:pPr>
              <w:tabs>
                <w:tab w:val="left" w:pos="312"/>
              </w:tabs>
              <w:spacing w:after="0" w:line="240" w:lineRule="auto"/>
              <w:jc w:val="both"/>
              <w:rPr>
                <w:rFonts w:ascii="Times New Roman" w:hAnsi="Times New Roman" w:cs="Times New Roman"/>
              </w:rPr>
            </w:pPr>
            <w:r w:rsidRPr="00966FA8">
              <w:rPr>
                <w:rFonts w:ascii="Times New Roman" w:hAnsi="Times New Roman" w:cs="Times New Roman"/>
                <w:bCs/>
                <w:kern w:val="2"/>
              </w:rPr>
              <w:t xml:space="preserve">Оценить  уровень овладения предметных аспектов обучения и </w:t>
            </w:r>
            <w:proofErr w:type="gramStart"/>
            <w:r w:rsidRPr="00966FA8">
              <w:rPr>
                <w:rFonts w:ascii="Times New Roman" w:hAnsi="Times New Roman" w:cs="Times New Roman"/>
                <w:bCs/>
                <w:kern w:val="2"/>
              </w:rPr>
              <w:t>компетентности</w:t>
            </w:r>
            <w:proofErr w:type="gramEnd"/>
            <w:r w:rsidRPr="00966FA8">
              <w:rPr>
                <w:rFonts w:ascii="Times New Roman" w:hAnsi="Times New Roman" w:cs="Times New Roman"/>
                <w:bCs/>
                <w:kern w:val="2"/>
              </w:rPr>
              <w:t xml:space="preserve"> обучающихся за 2018-2019 учебный год</w:t>
            </w:r>
          </w:p>
        </w:tc>
        <w:tc>
          <w:tcPr>
            <w:tcW w:w="1843" w:type="dxa"/>
            <w:gridSpan w:val="10"/>
            <w:tcBorders>
              <w:top w:val="single" w:sz="4" w:space="0" w:color="000000"/>
              <w:left w:val="single" w:sz="4" w:space="0" w:color="000000"/>
              <w:bottom w:val="single" w:sz="4" w:space="0" w:color="000000"/>
              <w:right w:val="nil"/>
            </w:tcBorders>
          </w:tcPr>
          <w:p w:rsidR="00E462E5" w:rsidRPr="00966FA8" w:rsidRDefault="00E462E5" w:rsidP="00140A94">
            <w:pPr>
              <w:snapToGrid w:val="0"/>
              <w:spacing w:after="0" w:line="240" w:lineRule="auto"/>
              <w:jc w:val="both"/>
              <w:rPr>
                <w:rFonts w:ascii="Times New Roman" w:hAnsi="Times New Roman" w:cs="Times New Roman"/>
              </w:rPr>
            </w:pPr>
            <w:r w:rsidRPr="00966FA8">
              <w:rPr>
                <w:rFonts w:ascii="Times New Roman" w:hAnsi="Times New Roman" w:cs="Times New Roman"/>
              </w:rPr>
              <w:t>итоговый</w:t>
            </w:r>
          </w:p>
        </w:tc>
        <w:tc>
          <w:tcPr>
            <w:tcW w:w="1782" w:type="dxa"/>
            <w:gridSpan w:val="4"/>
            <w:tcBorders>
              <w:top w:val="single" w:sz="4" w:space="0" w:color="000000"/>
              <w:left w:val="single" w:sz="4" w:space="0" w:color="000000"/>
              <w:bottom w:val="single" w:sz="4" w:space="0" w:color="000000"/>
              <w:right w:val="nil"/>
            </w:tcBorders>
          </w:tcPr>
          <w:p w:rsidR="00E462E5" w:rsidRPr="00966FA8" w:rsidRDefault="00E462E5" w:rsidP="00140A94">
            <w:pPr>
              <w:tabs>
                <w:tab w:val="center" w:pos="4677"/>
                <w:tab w:val="right" w:pos="9355"/>
              </w:tabs>
              <w:spacing w:after="0" w:line="240" w:lineRule="auto"/>
              <w:jc w:val="both"/>
              <w:rPr>
                <w:rFonts w:ascii="Times New Roman" w:hAnsi="Times New Roman" w:cs="Times New Roman"/>
              </w:rPr>
            </w:pPr>
            <w:r w:rsidRPr="00966FA8">
              <w:rPr>
                <w:rFonts w:ascii="Times New Roman" w:hAnsi="Times New Roman" w:cs="Times New Roman"/>
              </w:rPr>
              <w:t>Итоговые контрольные работы по предметам учебного плана</w:t>
            </w:r>
          </w:p>
        </w:tc>
        <w:tc>
          <w:tcPr>
            <w:tcW w:w="1558" w:type="dxa"/>
            <w:gridSpan w:val="7"/>
            <w:tcBorders>
              <w:top w:val="single" w:sz="4" w:space="0" w:color="000000"/>
              <w:left w:val="single" w:sz="4" w:space="0" w:color="000000"/>
              <w:bottom w:val="single" w:sz="4" w:space="0" w:color="000000"/>
              <w:right w:val="nil"/>
            </w:tcBorders>
          </w:tcPr>
          <w:p w:rsidR="00E462E5" w:rsidRPr="00966FA8" w:rsidRDefault="00E462E5" w:rsidP="00140A94">
            <w:pPr>
              <w:tabs>
                <w:tab w:val="center" w:pos="4677"/>
                <w:tab w:val="right" w:pos="9355"/>
              </w:tabs>
              <w:spacing w:after="0" w:line="240" w:lineRule="auto"/>
              <w:jc w:val="both"/>
              <w:rPr>
                <w:rFonts w:ascii="Times New Roman" w:hAnsi="Times New Roman" w:cs="Times New Roman"/>
              </w:rPr>
            </w:pPr>
            <w:r w:rsidRPr="00966FA8">
              <w:rPr>
                <w:rFonts w:ascii="Times New Roman" w:hAnsi="Times New Roman" w:cs="Times New Roman"/>
              </w:rPr>
              <w:t>Апрель-май</w:t>
            </w:r>
          </w:p>
          <w:p w:rsidR="00E462E5" w:rsidRPr="00966FA8" w:rsidRDefault="00E462E5" w:rsidP="00140A94">
            <w:pPr>
              <w:tabs>
                <w:tab w:val="center" w:pos="4677"/>
                <w:tab w:val="right" w:pos="9355"/>
              </w:tabs>
              <w:spacing w:after="0" w:line="240" w:lineRule="auto"/>
              <w:jc w:val="both"/>
              <w:rPr>
                <w:rFonts w:ascii="Times New Roman" w:hAnsi="Times New Roman" w:cs="Times New Roman"/>
              </w:rPr>
            </w:pPr>
          </w:p>
        </w:tc>
        <w:tc>
          <w:tcPr>
            <w:tcW w:w="1978" w:type="dxa"/>
            <w:gridSpan w:val="7"/>
            <w:tcBorders>
              <w:top w:val="single" w:sz="4" w:space="0" w:color="000000"/>
              <w:left w:val="single" w:sz="4" w:space="0" w:color="000000"/>
              <w:bottom w:val="single" w:sz="4" w:space="0" w:color="000000"/>
              <w:right w:val="nil"/>
            </w:tcBorders>
          </w:tcPr>
          <w:p w:rsidR="00E462E5" w:rsidRPr="00966FA8" w:rsidRDefault="00E462E5" w:rsidP="00140A94">
            <w:pPr>
              <w:tabs>
                <w:tab w:val="center" w:pos="4677"/>
                <w:tab w:val="right" w:pos="9355"/>
              </w:tabs>
              <w:spacing w:after="0" w:line="240" w:lineRule="auto"/>
              <w:jc w:val="both"/>
              <w:rPr>
                <w:rFonts w:ascii="Times New Roman" w:hAnsi="Times New Roman" w:cs="Times New Roman"/>
              </w:rPr>
            </w:pPr>
            <w:r w:rsidRPr="00966FA8">
              <w:rPr>
                <w:rFonts w:ascii="Times New Roman" w:hAnsi="Times New Roman" w:cs="Times New Roman"/>
              </w:rPr>
              <w:t>Справка, педагогический совет, приказ</w:t>
            </w:r>
          </w:p>
        </w:tc>
        <w:tc>
          <w:tcPr>
            <w:tcW w:w="2195" w:type="dxa"/>
            <w:gridSpan w:val="2"/>
            <w:tcBorders>
              <w:top w:val="single" w:sz="4" w:space="0" w:color="000000"/>
              <w:left w:val="single" w:sz="4" w:space="0" w:color="000000"/>
              <w:bottom w:val="single" w:sz="4" w:space="0" w:color="000000"/>
              <w:right w:val="single" w:sz="4" w:space="0" w:color="000000"/>
            </w:tcBorders>
          </w:tcPr>
          <w:p w:rsidR="00E462E5" w:rsidRPr="00966FA8" w:rsidRDefault="00E462E5" w:rsidP="00140A94">
            <w:pPr>
              <w:tabs>
                <w:tab w:val="center" w:pos="4677"/>
                <w:tab w:val="right" w:pos="9355"/>
              </w:tabs>
              <w:spacing w:after="0" w:line="240" w:lineRule="auto"/>
              <w:jc w:val="both"/>
              <w:rPr>
                <w:rFonts w:ascii="Times New Roman" w:hAnsi="Times New Roman" w:cs="Times New Roman"/>
              </w:rPr>
            </w:pPr>
            <w:r w:rsidRPr="00966FA8">
              <w:rPr>
                <w:rFonts w:ascii="Times New Roman" w:eastAsia="Times New Roman" w:hAnsi="Times New Roman" w:cs="Times New Roman"/>
              </w:rPr>
              <w:t>Брежнева Е. В., заместитель директора</w:t>
            </w:r>
          </w:p>
        </w:tc>
      </w:tr>
      <w:tr w:rsidR="00E462E5" w:rsidRPr="00966FA8" w:rsidTr="001B765C">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841B7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lastRenderedPageBreak/>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Оценка </w:t>
            </w:r>
            <w:proofErr w:type="spellStart"/>
            <w:r w:rsidRPr="00966FA8">
              <w:rPr>
                <w:rFonts w:ascii="Times New Roman" w:hAnsi="Times New Roman" w:cs="Times New Roman"/>
              </w:rPr>
              <w:t>метапредметных</w:t>
            </w:r>
            <w:proofErr w:type="spellEnd"/>
            <w:r w:rsidRPr="00966FA8">
              <w:rPr>
                <w:rFonts w:ascii="Times New Roman" w:hAnsi="Times New Roman" w:cs="Times New Roman"/>
              </w:rPr>
              <w:t xml:space="preserve"> результатов обучающихся 1-4 классов</w:t>
            </w:r>
            <w:r w:rsidRPr="00966FA8">
              <w:rPr>
                <w:rFonts w:ascii="Times New Roman" w:hAnsi="Times New Roman" w:cs="Times New Roman"/>
                <w:bCs/>
                <w:kern w:val="2"/>
              </w:rPr>
              <w:t xml:space="preserve"> за 2019-2020 учебный год</w:t>
            </w:r>
          </w:p>
        </w:tc>
        <w:tc>
          <w:tcPr>
            <w:tcW w:w="2740" w:type="dxa"/>
            <w:gridSpan w:val="7"/>
            <w:tcBorders>
              <w:top w:val="single" w:sz="4" w:space="0" w:color="000000"/>
              <w:left w:val="single" w:sz="4" w:space="0" w:color="000000"/>
              <w:bottom w:val="single" w:sz="4" w:space="0" w:color="000000"/>
              <w:right w:val="nil"/>
            </w:tcBorders>
          </w:tcPr>
          <w:p w:rsidR="00E462E5" w:rsidRPr="00966FA8" w:rsidRDefault="00E462E5" w:rsidP="001041AC">
            <w:pPr>
              <w:tabs>
                <w:tab w:val="left" w:pos="312"/>
              </w:tabs>
              <w:spacing w:after="0" w:line="240" w:lineRule="auto"/>
              <w:jc w:val="both"/>
              <w:rPr>
                <w:rFonts w:ascii="Times New Roman" w:hAnsi="Times New Roman" w:cs="Times New Roman"/>
              </w:rPr>
            </w:pPr>
            <w:r w:rsidRPr="00966FA8">
              <w:rPr>
                <w:rFonts w:ascii="Times New Roman" w:hAnsi="Times New Roman" w:cs="Times New Roman"/>
                <w:bCs/>
                <w:kern w:val="2"/>
              </w:rPr>
              <w:t xml:space="preserve">Выявить качество формирования у учащихся 1-4 классов </w:t>
            </w:r>
            <w:proofErr w:type="spellStart"/>
            <w:r w:rsidRPr="00966FA8">
              <w:rPr>
                <w:rFonts w:ascii="Times New Roman" w:hAnsi="Times New Roman" w:cs="Times New Roman"/>
                <w:bCs/>
                <w:kern w:val="2"/>
              </w:rPr>
              <w:t>метапредметных</w:t>
            </w:r>
            <w:proofErr w:type="spellEnd"/>
            <w:r w:rsidRPr="00966FA8">
              <w:rPr>
                <w:rFonts w:ascii="Times New Roman" w:hAnsi="Times New Roman" w:cs="Times New Roman"/>
                <w:bCs/>
                <w:kern w:val="2"/>
              </w:rPr>
              <w:t xml:space="preserve"> умений на </w:t>
            </w:r>
            <w:proofErr w:type="spellStart"/>
            <w:r w:rsidRPr="00966FA8">
              <w:rPr>
                <w:rFonts w:ascii="Times New Roman" w:hAnsi="Times New Roman" w:cs="Times New Roman"/>
                <w:bCs/>
                <w:kern w:val="2"/>
              </w:rPr>
              <w:t>межпредметной</w:t>
            </w:r>
            <w:proofErr w:type="spellEnd"/>
            <w:r w:rsidRPr="00966FA8">
              <w:rPr>
                <w:rFonts w:ascii="Times New Roman" w:hAnsi="Times New Roman" w:cs="Times New Roman"/>
                <w:bCs/>
                <w:kern w:val="2"/>
              </w:rPr>
              <w:t xml:space="preserve"> основе за 2019-2020 учебный год</w:t>
            </w:r>
          </w:p>
          <w:p w:rsidR="00E462E5" w:rsidRPr="00966FA8" w:rsidRDefault="00E462E5" w:rsidP="001041AC">
            <w:pPr>
              <w:tabs>
                <w:tab w:val="left" w:pos="312"/>
              </w:tabs>
              <w:spacing w:after="0" w:line="240" w:lineRule="auto"/>
              <w:rPr>
                <w:rFonts w:ascii="Times New Roman" w:hAnsi="Times New Roman" w:cs="Times New Roman"/>
              </w:rPr>
            </w:pPr>
            <w:r w:rsidRPr="00966FA8">
              <w:rPr>
                <w:rFonts w:ascii="Times New Roman" w:hAnsi="Times New Roman" w:cs="Times New Roman"/>
              </w:rPr>
              <w:t xml:space="preserve">а) уровень </w:t>
            </w:r>
            <w:proofErr w:type="spellStart"/>
            <w:r w:rsidRPr="00966FA8">
              <w:rPr>
                <w:rFonts w:ascii="Times New Roman" w:hAnsi="Times New Roman" w:cs="Times New Roman"/>
              </w:rPr>
              <w:t>сформированностирегулятивных</w:t>
            </w:r>
            <w:proofErr w:type="spellEnd"/>
            <w:r w:rsidRPr="00966FA8">
              <w:rPr>
                <w:rFonts w:ascii="Times New Roman" w:hAnsi="Times New Roman" w:cs="Times New Roman"/>
              </w:rPr>
              <w:t xml:space="preserve"> УУД;</w:t>
            </w:r>
          </w:p>
          <w:p w:rsidR="00E462E5" w:rsidRPr="00966FA8" w:rsidRDefault="00E462E5" w:rsidP="001041AC">
            <w:pPr>
              <w:tabs>
                <w:tab w:val="left" w:pos="312"/>
              </w:tabs>
              <w:spacing w:after="0" w:line="240" w:lineRule="auto"/>
              <w:rPr>
                <w:rFonts w:ascii="Times New Roman" w:hAnsi="Times New Roman" w:cs="Times New Roman"/>
              </w:rPr>
            </w:pPr>
            <w:r w:rsidRPr="00966FA8">
              <w:rPr>
                <w:rFonts w:ascii="Times New Roman" w:hAnsi="Times New Roman" w:cs="Times New Roman"/>
              </w:rPr>
              <w:t xml:space="preserve">б) уровень </w:t>
            </w:r>
            <w:proofErr w:type="spellStart"/>
            <w:r w:rsidRPr="00966FA8">
              <w:rPr>
                <w:rFonts w:ascii="Times New Roman" w:hAnsi="Times New Roman" w:cs="Times New Roman"/>
              </w:rPr>
              <w:t>сформированностикоммуникативных</w:t>
            </w:r>
            <w:proofErr w:type="spellEnd"/>
            <w:r w:rsidRPr="00966FA8">
              <w:rPr>
                <w:rFonts w:ascii="Times New Roman" w:hAnsi="Times New Roman" w:cs="Times New Roman"/>
              </w:rPr>
              <w:t xml:space="preserve"> УУД;</w:t>
            </w:r>
          </w:p>
          <w:p w:rsidR="00E462E5" w:rsidRPr="00966FA8" w:rsidRDefault="00E462E5" w:rsidP="001041AC">
            <w:pPr>
              <w:tabs>
                <w:tab w:val="left" w:pos="312"/>
              </w:tabs>
              <w:spacing w:after="0" w:line="240" w:lineRule="auto"/>
              <w:rPr>
                <w:rFonts w:ascii="Times New Roman" w:hAnsi="Times New Roman" w:cs="Times New Roman"/>
              </w:rPr>
            </w:pPr>
            <w:r w:rsidRPr="00966FA8">
              <w:rPr>
                <w:rFonts w:ascii="Times New Roman" w:hAnsi="Times New Roman" w:cs="Times New Roman"/>
              </w:rPr>
              <w:t xml:space="preserve">в) уровень </w:t>
            </w:r>
            <w:proofErr w:type="spellStart"/>
            <w:r w:rsidRPr="00966FA8">
              <w:rPr>
                <w:rFonts w:ascii="Times New Roman" w:hAnsi="Times New Roman" w:cs="Times New Roman"/>
              </w:rPr>
              <w:t>сформированностипознавательных</w:t>
            </w:r>
            <w:proofErr w:type="spellEnd"/>
            <w:r w:rsidRPr="00966FA8">
              <w:rPr>
                <w:rFonts w:ascii="Times New Roman" w:hAnsi="Times New Roman" w:cs="Times New Roman"/>
              </w:rPr>
              <w:t xml:space="preserve"> УУД;</w:t>
            </w:r>
          </w:p>
          <w:p w:rsidR="00E462E5" w:rsidRPr="00966FA8" w:rsidRDefault="00E462E5" w:rsidP="001041AC">
            <w:pPr>
              <w:tabs>
                <w:tab w:val="left" w:pos="312"/>
              </w:tabs>
              <w:spacing w:after="0" w:line="240" w:lineRule="auto"/>
              <w:rPr>
                <w:rFonts w:ascii="Times New Roman" w:hAnsi="Times New Roman" w:cs="Times New Roman"/>
              </w:rPr>
            </w:pPr>
            <w:r w:rsidRPr="00966FA8">
              <w:rPr>
                <w:rFonts w:ascii="Times New Roman" w:hAnsi="Times New Roman" w:cs="Times New Roman"/>
              </w:rPr>
              <w:t>г) уровень сформированности  ИКТ компетентности УУД</w:t>
            </w:r>
          </w:p>
        </w:tc>
        <w:tc>
          <w:tcPr>
            <w:tcW w:w="1843" w:type="dxa"/>
            <w:gridSpan w:val="10"/>
            <w:tcBorders>
              <w:top w:val="single" w:sz="4" w:space="0" w:color="000000"/>
              <w:left w:val="single" w:sz="4" w:space="0" w:color="000000"/>
              <w:bottom w:val="single" w:sz="4" w:space="0" w:color="000000"/>
              <w:right w:val="nil"/>
            </w:tcBorders>
          </w:tcPr>
          <w:p w:rsidR="00E462E5" w:rsidRPr="00966FA8" w:rsidRDefault="00E462E5" w:rsidP="001041AC">
            <w:pPr>
              <w:snapToGrid w:val="0"/>
              <w:spacing w:after="0" w:line="240" w:lineRule="auto"/>
              <w:jc w:val="both"/>
              <w:rPr>
                <w:rFonts w:ascii="Times New Roman" w:hAnsi="Times New Roman" w:cs="Times New Roman"/>
              </w:rPr>
            </w:pPr>
            <w:r w:rsidRPr="00966FA8">
              <w:rPr>
                <w:rFonts w:ascii="Times New Roman" w:hAnsi="Times New Roman" w:cs="Times New Roman"/>
              </w:rPr>
              <w:t>итоговый</w:t>
            </w:r>
          </w:p>
        </w:tc>
        <w:tc>
          <w:tcPr>
            <w:tcW w:w="1782" w:type="dxa"/>
            <w:gridSpan w:val="4"/>
            <w:tcBorders>
              <w:top w:val="single" w:sz="4" w:space="0" w:color="000000"/>
              <w:left w:val="single" w:sz="4" w:space="0" w:color="000000"/>
              <w:bottom w:val="single" w:sz="4" w:space="0" w:color="000000"/>
              <w:right w:val="nil"/>
            </w:tcBorders>
          </w:tcPr>
          <w:p w:rsidR="00E462E5" w:rsidRPr="00966FA8" w:rsidRDefault="00E462E5" w:rsidP="001041AC">
            <w:pPr>
              <w:tabs>
                <w:tab w:val="center" w:pos="4677"/>
                <w:tab w:val="right" w:pos="9355"/>
              </w:tabs>
              <w:spacing w:after="0" w:line="240" w:lineRule="auto"/>
              <w:jc w:val="both"/>
              <w:rPr>
                <w:rFonts w:ascii="Times New Roman" w:hAnsi="Times New Roman" w:cs="Times New Roman"/>
              </w:rPr>
            </w:pPr>
          </w:p>
          <w:p w:rsidR="00E462E5" w:rsidRPr="00966FA8" w:rsidRDefault="00E462E5" w:rsidP="001041AC">
            <w:pPr>
              <w:tabs>
                <w:tab w:val="center" w:pos="4677"/>
                <w:tab w:val="right" w:pos="9355"/>
              </w:tabs>
              <w:spacing w:after="0" w:line="240" w:lineRule="auto"/>
              <w:jc w:val="both"/>
              <w:rPr>
                <w:rFonts w:ascii="Times New Roman" w:hAnsi="Times New Roman" w:cs="Times New Roman"/>
              </w:rPr>
            </w:pPr>
            <w:r w:rsidRPr="00966FA8">
              <w:rPr>
                <w:rFonts w:ascii="Times New Roman" w:hAnsi="Times New Roman" w:cs="Times New Roman"/>
                <w:shd w:val="clear" w:color="auto" w:fill="FFFFFF"/>
              </w:rPr>
              <w:t xml:space="preserve">Комплексные работы на </w:t>
            </w:r>
            <w:proofErr w:type="spellStart"/>
            <w:r w:rsidRPr="00966FA8">
              <w:rPr>
                <w:rFonts w:ascii="Times New Roman" w:hAnsi="Times New Roman" w:cs="Times New Roman"/>
                <w:shd w:val="clear" w:color="auto" w:fill="FFFFFF"/>
              </w:rPr>
              <w:t>межпредметной</w:t>
            </w:r>
            <w:proofErr w:type="spellEnd"/>
            <w:r w:rsidRPr="00966FA8">
              <w:rPr>
                <w:rFonts w:ascii="Times New Roman" w:hAnsi="Times New Roman" w:cs="Times New Roman"/>
                <w:shd w:val="clear" w:color="auto" w:fill="FFFFFF"/>
              </w:rPr>
              <w:t xml:space="preserve"> основе</w:t>
            </w:r>
          </w:p>
        </w:tc>
        <w:tc>
          <w:tcPr>
            <w:tcW w:w="1558" w:type="dxa"/>
            <w:gridSpan w:val="7"/>
            <w:tcBorders>
              <w:top w:val="single" w:sz="4" w:space="0" w:color="000000"/>
              <w:left w:val="single" w:sz="4" w:space="0" w:color="000000"/>
              <w:bottom w:val="single" w:sz="4" w:space="0" w:color="000000"/>
              <w:right w:val="nil"/>
            </w:tcBorders>
          </w:tcPr>
          <w:p w:rsidR="00E462E5" w:rsidRPr="00966FA8" w:rsidRDefault="00E462E5" w:rsidP="001041AC">
            <w:pPr>
              <w:tabs>
                <w:tab w:val="center" w:pos="4677"/>
                <w:tab w:val="right" w:pos="9355"/>
              </w:tabs>
              <w:spacing w:after="0" w:line="240" w:lineRule="auto"/>
              <w:jc w:val="both"/>
              <w:rPr>
                <w:rFonts w:ascii="Times New Roman" w:hAnsi="Times New Roman" w:cs="Times New Roman"/>
              </w:rPr>
            </w:pPr>
          </w:p>
          <w:p w:rsidR="00E462E5" w:rsidRPr="00966FA8" w:rsidRDefault="00E462E5" w:rsidP="001041AC">
            <w:pPr>
              <w:tabs>
                <w:tab w:val="center" w:pos="4677"/>
                <w:tab w:val="right" w:pos="9355"/>
              </w:tabs>
              <w:spacing w:after="0" w:line="240" w:lineRule="auto"/>
              <w:jc w:val="both"/>
              <w:rPr>
                <w:rFonts w:ascii="Times New Roman" w:hAnsi="Times New Roman" w:cs="Times New Roman"/>
              </w:rPr>
            </w:pPr>
            <w:r w:rsidRPr="00966FA8">
              <w:rPr>
                <w:rFonts w:ascii="Times New Roman" w:hAnsi="Times New Roman" w:cs="Times New Roman"/>
              </w:rPr>
              <w:t>апрель</w:t>
            </w:r>
          </w:p>
          <w:p w:rsidR="00E462E5" w:rsidRPr="00966FA8" w:rsidRDefault="00E462E5" w:rsidP="001041AC">
            <w:pPr>
              <w:tabs>
                <w:tab w:val="center" w:pos="4677"/>
                <w:tab w:val="right" w:pos="9355"/>
              </w:tabs>
              <w:spacing w:after="0" w:line="240" w:lineRule="auto"/>
              <w:jc w:val="both"/>
              <w:rPr>
                <w:rFonts w:ascii="Times New Roman" w:hAnsi="Times New Roman" w:cs="Times New Roman"/>
              </w:rPr>
            </w:pPr>
          </w:p>
          <w:p w:rsidR="00E462E5" w:rsidRPr="00966FA8" w:rsidRDefault="00E462E5" w:rsidP="001041AC">
            <w:pPr>
              <w:tabs>
                <w:tab w:val="center" w:pos="4677"/>
                <w:tab w:val="right" w:pos="9355"/>
              </w:tabs>
              <w:spacing w:after="0" w:line="240" w:lineRule="auto"/>
              <w:jc w:val="both"/>
              <w:rPr>
                <w:rFonts w:ascii="Times New Roman" w:hAnsi="Times New Roman" w:cs="Times New Roman"/>
              </w:rPr>
            </w:pPr>
          </w:p>
          <w:p w:rsidR="00E462E5" w:rsidRPr="00966FA8" w:rsidRDefault="00E462E5" w:rsidP="001041AC">
            <w:pPr>
              <w:tabs>
                <w:tab w:val="center" w:pos="4677"/>
                <w:tab w:val="right" w:pos="9355"/>
              </w:tabs>
              <w:spacing w:after="0" w:line="240" w:lineRule="auto"/>
              <w:jc w:val="both"/>
              <w:rPr>
                <w:rFonts w:ascii="Times New Roman" w:hAnsi="Times New Roman" w:cs="Times New Roman"/>
              </w:rPr>
            </w:pPr>
          </w:p>
          <w:p w:rsidR="00E462E5" w:rsidRPr="00966FA8" w:rsidRDefault="00E462E5" w:rsidP="001041AC">
            <w:pPr>
              <w:tabs>
                <w:tab w:val="center" w:pos="4677"/>
                <w:tab w:val="right" w:pos="9355"/>
              </w:tabs>
              <w:spacing w:after="0" w:line="240" w:lineRule="auto"/>
              <w:jc w:val="both"/>
              <w:rPr>
                <w:rFonts w:ascii="Times New Roman" w:hAnsi="Times New Roman" w:cs="Times New Roman"/>
              </w:rPr>
            </w:pPr>
          </w:p>
          <w:p w:rsidR="00E462E5" w:rsidRPr="00966FA8" w:rsidRDefault="00E462E5" w:rsidP="001041AC">
            <w:pPr>
              <w:tabs>
                <w:tab w:val="center" w:pos="4677"/>
                <w:tab w:val="right" w:pos="9355"/>
              </w:tabs>
              <w:spacing w:after="0" w:line="240" w:lineRule="auto"/>
              <w:jc w:val="both"/>
              <w:rPr>
                <w:rFonts w:ascii="Times New Roman" w:hAnsi="Times New Roman" w:cs="Times New Roman"/>
              </w:rPr>
            </w:pPr>
          </w:p>
        </w:tc>
        <w:tc>
          <w:tcPr>
            <w:tcW w:w="1978" w:type="dxa"/>
            <w:gridSpan w:val="7"/>
            <w:tcBorders>
              <w:top w:val="single" w:sz="4" w:space="0" w:color="000000"/>
              <w:left w:val="single" w:sz="4" w:space="0" w:color="000000"/>
              <w:bottom w:val="single" w:sz="4" w:space="0" w:color="000000"/>
              <w:right w:val="nil"/>
            </w:tcBorders>
          </w:tcPr>
          <w:p w:rsidR="00E462E5" w:rsidRPr="00966FA8" w:rsidRDefault="00E462E5" w:rsidP="001041AC">
            <w:pPr>
              <w:tabs>
                <w:tab w:val="center" w:pos="4677"/>
                <w:tab w:val="right" w:pos="9355"/>
              </w:tabs>
              <w:spacing w:after="0" w:line="240" w:lineRule="auto"/>
              <w:jc w:val="both"/>
              <w:rPr>
                <w:rFonts w:ascii="Times New Roman" w:hAnsi="Times New Roman" w:cs="Times New Roman"/>
              </w:rPr>
            </w:pPr>
            <w:r w:rsidRPr="00966FA8">
              <w:rPr>
                <w:rFonts w:ascii="Times New Roman" w:hAnsi="Times New Roman" w:cs="Times New Roman"/>
              </w:rPr>
              <w:t>Справка, педагогический совет, приказ</w:t>
            </w:r>
          </w:p>
        </w:tc>
        <w:tc>
          <w:tcPr>
            <w:tcW w:w="2195" w:type="dxa"/>
            <w:gridSpan w:val="2"/>
            <w:tcBorders>
              <w:top w:val="single" w:sz="4" w:space="0" w:color="000000"/>
              <w:left w:val="single" w:sz="4" w:space="0" w:color="000000"/>
              <w:bottom w:val="single" w:sz="4" w:space="0" w:color="000000"/>
              <w:right w:val="single" w:sz="4" w:space="0" w:color="000000"/>
            </w:tcBorders>
          </w:tcPr>
          <w:p w:rsidR="00E462E5" w:rsidRPr="00966FA8" w:rsidRDefault="00E462E5" w:rsidP="001041AC">
            <w:pPr>
              <w:tabs>
                <w:tab w:val="center" w:pos="4677"/>
                <w:tab w:val="right" w:pos="9355"/>
              </w:tabs>
              <w:spacing w:after="0" w:line="240" w:lineRule="auto"/>
              <w:jc w:val="both"/>
              <w:rPr>
                <w:rFonts w:ascii="Times New Roman" w:hAnsi="Times New Roman" w:cs="Times New Roman"/>
              </w:rPr>
            </w:pPr>
            <w:r w:rsidRPr="00966FA8">
              <w:rPr>
                <w:rFonts w:ascii="Times New Roman" w:eastAsia="Times New Roman" w:hAnsi="Times New Roman" w:cs="Times New Roman"/>
              </w:rPr>
              <w:t>Брежнева Е. В., заместитель директора</w:t>
            </w:r>
          </w:p>
        </w:tc>
      </w:tr>
      <w:tr w:rsidR="00E462E5" w:rsidRPr="00966FA8" w:rsidTr="001B765C">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841B7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3</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40A94">
            <w:pPr>
              <w:snapToGrid w:val="0"/>
              <w:spacing w:after="0" w:line="240" w:lineRule="auto"/>
              <w:rPr>
                <w:rFonts w:ascii="Times New Roman" w:hAnsi="Times New Roman" w:cs="Times New Roman"/>
              </w:rPr>
            </w:pPr>
            <w:r w:rsidRPr="00966FA8">
              <w:rPr>
                <w:rFonts w:ascii="Times New Roman" w:hAnsi="Times New Roman" w:cs="Times New Roman"/>
              </w:rPr>
              <w:t xml:space="preserve">Диагностика сформированности </w:t>
            </w:r>
            <w:proofErr w:type="gramStart"/>
            <w:r w:rsidRPr="00966FA8">
              <w:rPr>
                <w:rFonts w:ascii="Times New Roman" w:hAnsi="Times New Roman" w:cs="Times New Roman"/>
              </w:rPr>
              <w:t>личностных</w:t>
            </w:r>
            <w:proofErr w:type="gramEnd"/>
            <w:r w:rsidRPr="00966FA8">
              <w:rPr>
                <w:rFonts w:ascii="Times New Roman" w:hAnsi="Times New Roman" w:cs="Times New Roman"/>
              </w:rPr>
              <w:t xml:space="preserve">  УУД у обучающихся 1-9  классов</w:t>
            </w:r>
          </w:p>
          <w:p w:rsidR="00E462E5" w:rsidRPr="00966FA8" w:rsidRDefault="00E462E5" w:rsidP="00140A94">
            <w:pPr>
              <w:snapToGrid w:val="0"/>
              <w:spacing w:after="0" w:line="240" w:lineRule="auto"/>
              <w:rPr>
                <w:rFonts w:ascii="Times New Roman" w:hAnsi="Times New Roman" w:cs="Times New Roman"/>
              </w:rPr>
            </w:pPr>
          </w:p>
        </w:tc>
        <w:tc>
          <w:tcPr>
            <w:tcW w:w="2740" w:type="dxa"/>
            <w:gridSpan w:val="7"/>
            <w:tcBorders>
              <w:top w:val="single" w:sz="4" w:space="0" w:color="000000"/>
              <w:left w:val="single" w:sz="4" w:space="0" w:color="000000"/>
              <w:bottom w:val="single" w:sz="4" w:space="0" w:color="000000"/>
              <w:right w:val="nil"/>
            </w:tcBorders>
          </w:tcPr>
          <w:p w:rsidR="00E462E5" w:rsidRPr="00966FA8" w:rsidRDefault="00E462E5" w:rsidP="00140A94">
            <w:pPr>
              <w:pStyle w:val="a9"/>
              <w:rPr>
                <w:sz w:val="22"/>
                <w:szCs w:val="22"/>
              </w:rPr>
            </w:pPr>
            <w:r w:rsidRPr="00966FA8">
              <w:rPr>
                <w:sz w:val="22"/>
                <w:szCs w:val="22"/>
              </w:rPr>
              <w:t>Выявление  основных показателей качества воспитания</w:t>
            </w:r>
          </w:p>
        </w:tc>
        <w:tc>
          <w:tcPr>
            <w:tcW w:w="1843" w:type="dxa"/>
            <w:gridSpan w:val="10"/>
            <w:tcBorders>
              <w:top w:val="single" w:sz="4" w:space="0" w:color="000000"/>
              <w:left w:val="single" w:sz="4" w:space="0" w:color="000000"/>
              <w:bottom w:val="single" w:sz="4" w:space="0" w:color="000000"/>
              <w:right w:val="nil"/>
            </w:tcBorders>
          </w:tcPr>
          <w:p w:rsidR="00E462E5" w:rsidRPr="00966FA8" w:rsidRDefault="00E462E5" w:rsidP="00140A94">
            <w:pPr>
              <w:snapToGrid w:val="0"/>
              <w:spacing w:after="0" w:line="240" w:lineRule="auto"/>
              <w:jc w:val="center"/>
              <w:rPr>
                <w:rFonts w:ascii="Times New Roman" w:hAnsi="Times New Roman" w:cs="Times New Roman"/>
              </w:rPr>
            </w:pPr>
            <w:r w:rsidRPr="00966FA8">
              <w:rPr>
                <w:rFonts w:ascii="Times New Roman" w:hAnsi="Times New Roman" w:cs="Times New Roman"/>
              </w:rPr>
              <w:t>тематический</w:t>
            </w:r>
          </w:p>
        </w:tc>
        <w:tc>
          <w:tcPr>
            <w:tcW w:w="1782" w:type="dxa"/>
            <w:gridSpan w:val="4"/>
            <w:tcBorders>
              <w:top w:val="single" w:sz="4" w:space="0" w:color="000000"/>
              <w:left w:val="single" w:sz="4" w:space="0" w:color="000000"/>
              <w:bottom w:val="single" w:sz="4" w:space="0" w:color="000000"/>
              <w:right w:val="nil"/>
            </w:tcBorders>
          </w:tcPr>
          <w:p w:rsidR="00E462E5" w:rsidRPr="00966FA8" w:rsidRDefault="00E462E5" w:rsidP="00140A94">
            <w:pPr>
              <w:pStyle w:val="a9"/>
              <w:jc w:val="both"/>
              <w:rPr>
                <w:sz w:val="22"/>
                <w:szCs w:val="22"/>
              </w:rPr>
            </w:pPr>
            <w:r w:rsidRPr="00966FA8">
              <w:rPr>
                <w:sz w:val="22"/>
                <w:szCs w:val="22"/>
              </w:rPr>
              <w:t xml:space="preserve">1.Тестовая диагностика личностного роста школьников </w:t>
            </w:r>
          </w:p>
          <w:p w:rsidR="00E462E5" w:rsidRPr="00966FA8" w:rsidRDefault="00E462E5" w:rsidP="00140A94">
            <w:pPr>
              <w:pStyle w:val="a9"/>
              <w:jc w:val="both"/>
              <w:rPr>
                <w:sz w:val="22"/>
                <w:szCs w:val="22"/>
              </w:rPr>
            </w:pPr>
            <w:proofErr w:type="gramStart"/>
            <w:r w:rsidRPr="00966FA8">
              <w:rPr>
                <w:sz w:val="22"/>
                <w:szCs w:val="22"/>
              </w:rPr>
              <w:t>( П.В. Степанов, Д.В.Григорьев, И.В.Кулешова</w:t>
            </w:r>
            <w:proofErr w:type="gramEnd"/>
          </w:p>
          <w:p w:rsidR="00E462E5" w:rsidRPr="00966FA8" w:rsidRDefault="00E462E5" w:rsidP="00140A94">
            <w:pPr>
              <w:pStyle w:val="a9"/>
              <w:jc w:val="both"/>
              <w:rPr>
                <w:sz w:val="22"/>
                <w:szCs w:val="22"/>
              </w:rPr>
            </w:pPr>
            <w:r w:rsidRPr="00966FA8">
              <w:rPr>
                <w:sz w:val="22"/>
                <w:szCs w:val="22"/>
              </w:rPr>
              <w:t xml:space="preserve">2.уровень воспитанности </w:t>
            </w:r>
            <w:proofErr w:type="gramStart"/>
            <w:r w:rsidRPr="00966FA8">
              <w:rPr>
                <w:sz w:val="22"/>
                <w:szCs w:val="22"/>
              </w:rPr>
              <w:t>обучающихся</w:t>
            </w:r>
            <w:proofErr w:type="gramEnd"/>
            <w:r w:rsidRPr="00966FA8">
              <w:rPr>
                <w:sz w:val="22"/>
                <w:szCs w:val="22"/>
              </w:rPr>
              <w:t xml:space="preserve"> 1-8 класса (Н.П.Капустин, М.И.Шилова)</w:t>
            </w:r>
          </w:p>
        </w:tc>
        <w:tc>
          <w:tcPr>
            <w:tcW w:w="1558" w:type="dxa"/>
            <w:gridSpan w:val="7"/>
            <w:tcBorders>
              <w:top w:val="single" w:sz="4" w:space="0" w:color="000000"/>
              <w:left w:val="single" w:sz="4" w:space="0" w:color="000000"/>
              <w:bottom w:val="single" w:sz="4" w:space="0" w:color="000000"/>
              <w:right w:val="nil"/>
            </w:tcBorders>
          </w:tcPr>
          <w:p w:rsidR="00E462E5" w:rsidRPr="00966FA8" w:rsidRDefault="00E462E5" w:rsidP="00140A94">
            <w:pPr>
              <w:snapToGrid w:val="0"/>
              <w:spacing w:after="0" w:line="240" w:lineRule="auto"/>
              <w:jc w:val="center"/>
              <w:rPr>
                <w:rFonts w:ascii="Times New Roman" w:hAnsi="Times New Roman" w:cs="Times New Roman"/>
              </w:rPr>
            </w:pPr>
            <w:r w:rsidRPr="00966FA8">
              <w:rPr>
                <w:rFonts w:ascii="Times New Roman" w:hAnsi="Times New Roman" w:cs="Times New Roman"/>
              </w:rPr>
              <w:t>22.04.20 -16. 05.20</w:t>
            </w:r>
          </w:p>
        </w:tc>
        <w:tc>
          <w:tcPr>
            <w:tcW w:w="1978" w:type="dxa"/>
            <w:gridSpan w:val="7"/>
            <w:tcBorders>
              <w:top w:val="single" w:sz="4" w:space="0" w:color="000000"/>
              <w:left w:val="single" w:sz="4" w:space="0" w:color="000000"/>
              <w:bottom w:val="single" w:sz="4" w:space="0" w:color="000000"/>
              <w:right w:val="nil"/>
            </w:tcBorders>
          </w:tcPr>
          <w:p w:rsidR="00E462E5" w:rsidRPr="00966FA8" w:rsidRDefault="00E462E5" w:rsidP="00140A94">
            <w:pPr>
              <w:snapToGrid w:val="0"/>
              <w:spacing w:after="0" w:line="240" w:lineRule="auto"/>
              <w:rPr>
                <w:rFonts w:ascii="Times New Roman" w:hAnsi="Times New Roman" w:cs="Times New Roman"/>
              </w:rPr>
            </w:pPr>
            <w:r w:rsidRPr="00966FA8">
              <w:rPr>
                <w:rFonts w:ascii="Times New Roman" w:hAnsi="Times New Roman" w:cs="Times New Roman"/>
              </w:rPr>
              <w:t xml:space="preserve"> Оценочные листы, справка,</w:t>
            </w:r>
          </w:p>
          <w:p w:rsidR="00E462E5" w:rsidRPr="00966FA8" w:rsidRDefault="00E462E5" w:rsidP="00140A94">
            <w:pPr>
              <w:spacing w:after="0" w:line="240" w:lineRule="auto"/>
              <w:rPr>
                <w:rFonts w:ascii="Times New Roman" w:hAnsi="Times New Roman" w:cs="Times New Roman"/>
              </w:rPr>
            </w:pPr>
            <w:r w:rsidRPr="00966FA8">
              <w:rPr>
                <w:rFonts w:ascii="Times New Roman" w:hAnsi="Times New Roman" w:cs="Times New Roman"/>
              </w:rPr>
              <w:t>совещание при директоре,  приказ</w:t>
            </w:r>
          </w:p>
        </w:tc>
        <w:tc>
          <w:tcPr>
            <w:tcW w:w="2195" w:type="dxa"/>
            <w:gridSpan w:val="2"/>
            <w:tcBorders>
              <w:top w:val="single" w:sz="4" w:space="0" w:color="000000"/>
              <w:left w:val="single" w:sz="4" w:space="0" w:color="000000"/>
              <w:bottom w:val="single" w:sz="4" w:space="0" w:color="000000"/>
              <w:right w:val="single" w:sz="4" w:space="0" w:color="000000"/>
            </w:tcBorders>
          </w:tcPr>
          <w:p w:rsidR="00E462E5" w:rsidRPr="00966FA8" w:rsidRDefault="00E462E5" w:rsidP="00140A94">
            <w:pPr>
              <w:snapToGrid w:val="0"/>
              <w:spacing w:after="0" w:line="240" w:lineRule="auto"/>
              <w:rPr>
                <w:rFonts w:ascii="Times New Roman" w:eastAsia="Times New Roman" w:hAnsi="Times New Roman" w:cs="Times New Roman"/>
                <w:lang w:eastAsia="ru-RU"/>
              </w:rPr>
            </w:pPr>
            <w:r w:rsidRPr="00966FA8">
              <w:rPr>
                <w:rFonts w:ascii="Times New Roman" w:eastAsia="Times New Roman" w:hAnsi="Times New Roman" w:cs="Times New Roman"/>
                <w:lang w:eastAsia="ru-RU"/>
              </w:rPr>
              <w:t>Твердохлебова С.Н.,</w:t>
            </w:r>
          </w:p>
          <w:p w:rsidR="00E462E5" w:rsidRPr="00966FA8" w:rsidRDefault="00E462E5" w:rsidP="00140A94">
            <w:pPr>
              <w:snapToGrid w:val="0"/>
              <w:spacing w:after="0" w:line="240" w:lineRule="auto"/>
              <w:rPr>
                <w:rFonts w:ascii="Times New Roman" w:hAnsi="Times New Roman" w:cs="Times New Roman"/>
              </w:rPr>
            </w:pPr>
            <w:r w:rsidRPr="00966FA8">
              <w:rPr>
                <w:rFonts w:ascii="Times New Roman" w:hAnsi="Times New Roman" w:cs="Times New Roman"/>
              </w:rPr>
              <w:t>заместитель директора,</w:t>
            </w:r>
          </w:p>
          <w:p w:rsidR="00E462E5" w:rsidRPr="00966FA8" w:rsidRDefault="00E462E5" w:rsidP="00140A94">
            <w:pPr>
              <w:snapToGrid w:val="0"/>
              <w:spacing w:after="0" w:line="240" w:lineRule="auto"/>
              <w:rPr>
                <w:rFonts w:ascii="Times New Roman" w:hAnsi="Times New Roman" w:cs="Times New Roman"/>
              </w:rPr>
            </w:pPr>
            <w:r w:rsidRPr="00966FA8">
              <w:rPr>
                <w:rFonts w:ascii="Times New Roman" w:hAnsi="Times New Roman" w:cs="Times New Roman"/>
              </w:rPr>
              <w:t>Ивахненко И. Ю., педаго</w:t>
            </w:r>
            <w:proofErr w:type="gramStart"/>
            <w:r w:rsidRPr="00966FA8">
              <w:rPr>
                <w:rFonts w:ascii="Times New Roman" w:hAnsi="Times New Roman" w:cs="Times New Roman"/>
              </w:rPr>
              <w:t>г-</w:t>
            </w:r>
            <w:proofErr w:type="gramEnd"/>
            <w:r w:rsidRPr="00966FA8">
              <w:rPr>
                <w:rFonts w:ascii="Times New Roman" w:hAnsi="Times New Roman" w:cs="Times New Roman"/>
              </w:rPr>
              <w:t xml:space="preserve"> психолог, Журавлёва Е.В., руководитель ШМО</w:t>
            </w:r>
          </w:p>
        </w:tc>
      </w:tr>
      <w:tr w:rsidR="00E462E5" w:rsidRPr="00966FA8" w:rsidTr="001B765C">
        <w:trPr>
          <w:cantSplit/>
          <w:trHeight w:val="4812"/>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547B57">
            <w:pPr>
              <w:spacing w:after="0" w:line="240" w:lineRule="auto"/>
              <w:jc w:val="both"/>
              <w:rPr>
                <w:rFonts w:ascii="Times New Roman" w:eastAsia="Times New Roman" w:hAnsi="Times New Roman" w:cs="Times New Roman"/>
              </w:rPr>
            </w:pPr>
            <w:r w:rsidRPr="00966FA8">
              <w:rPr>
                <w:rFonts w:ascii="Times New Roman" w:eastAsia="Times New Roman" w:hAnsi="Times New Roman" w:cs="Times New Roman"/>
              </w:rPr>
              <w:lastRenderedPageBreak/>
              <w:t>4</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40A94">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Оценка </w:t>
            </w:r>
            <w:proofErr w:type="spellStart"/>
            <w:r w:rsidRPr="00966FA8">
              <w:rPr>
                <w:rFonts w:ascii="Times New Roman" w:hAnsi="Times New Roman" w:cs="Times New Roman"/>
              </w:rPr>
              <w:t>метапредметных</w:t>
            </w:r>
            <w:proofErr w:type="spellEnd"/>
            <w:r w:rsidRPr="00966FA8">
              <w:rPr>
                <w:rFonts w:ascii="Times New Roman" w:hAnsi="Times New Roman" w:cs="Times New Roman"/>
              </w:rPr>
              <w:t xml:space="preserve"> результатов обучающихся 5-9 классов</w:t>
            </w:r>
            <w:r w:rsidRPr="00966FA8">
              <w:rPr>
                <w:rFonts w:ascii="Times New Roman" w:hAnsi="Times New Roman" w:cs="Times New Roman"/>
                <w:bCs/>
                <w:kern w:val="2"/>
              </w:rPr>
              <w:t xml:space="preserve"> за 2019-2020 учебный год</w:t>
            </w:r>
          </w:p>
        </w:tc>
        <w:tc>
          <w:tcPr>
            <w:tcW w:w="2740" w:type="dxa"/>
            <w:gridSpan w:val="7"/>
            <w:tcBorders>
              <w:top w:val="single" w:sz="4" w:space="0" w:color="000000"/>
              <w:left w:val="single" w:sz="4" w:space="0" w:color="000000"/>
              <w:bottom w:val="single" w:sz="4" w:space="0" w:color="000000"/>
              <w:right w:val="nil"/>
            </w:tcBorders>
          </w:tcPr>
          <w:p w:rsidR="00E462E5" w:rsidRPr="00966FA8" w:rsidRDefault="00E462E5" w:rsidP="00140A94">
            <w:pPr>
              <w:tabs>
                <w:tab w:val="left" w:pos="312"/>
              </w:tabs>
              <w:spacing w:after="0" w:line="240" w:lineRule="auto"/>
              <w:jc w:val="both"/>
              <w:rPr>
                <w:rFonts w:ascii="Times New Roman" w:hAnsi="Times New Roman" w:cs="Times New Roman"/>
              </w:rPr>
            </w:pPr>
            <w:r w:rsidRPr="00966FA8">
              <w:rPr>
                <w:rFonts w:ascii="Times New Roman" w:hAnsi="Times New Roman" w:cs="Times New Roman"/>
                <w:bCs/>
                <w:kern w:val="2"/>
              </w:rPr>
              <w:t xml:space="preserve">Выявить качество формирования у учащихся 5-9 классов </w:t>
            </w:r>
            <w:proofErr w:type="spellStart"/>
            <w:r w:rsidRPr="00966FA8">
              <w:rPr>
                <w:rFonts w:ascii="Times New Roman" w:hAnsi="Times New Roman" w:cs="Times New Roman"/>
                <w:bCs/>
                <w:kern w:val="2"/>
              </w:rPr>
              <w:t>метапредметных</w:t>
            </w:r>
            <w:proofErr w:type="spellEnd"/>
            <w:r w:rsidRPr="00966FA8">
              <w:rPr>
                <w:rFonts w:ascii="Times New Roman" w:hAnsi="Times New Roman" w:cs="Times New Roman"/>
                <w:bCs/>
                <w:kern w:val="2"/>
              </w:rPr>
              <w:t xml:space="preserve"> умений на </w:t>
            </w:r>
            <w:proofErr w:type="spellStart"/>
            <w:r w:rsidRPr="00966FA8">
              <w:rPr>
                <w:rFonts w:ascii="Times New Roman" w:hAnsi="Times New Roman" w:cs="Times New Roman"/>
                <w:bCs/>
                <w:kern w:val="2"/>
              </w:rPr>
              <w:t>межпредметной</w:t>
            </w:r>
            <w:proofErr w:type="spellEnd"/>
            <w:r w:rsidRPr="00966FA8">
              <w:rPr>
                <w:rFonts w:ascii="Times New Roman" w:hAnsi="Times New Roman" w:cs="Times New Roman"/>
                <w:bCs/>
                <w:kern w:val="2"/>
              </w:rPr>
              <w:t xml:space="preserve"> основе за 2019-2020 учебный год</w:t>
            </w:r>
          </w:p>
          <w:p w:rsidR="00E462E5" w:rsidRPr="00966FA8" w:rsidRDefault="00E462E5" w:rsidP="00140A94">
            <w:pPr>
              <w:tabs>
                <w:tab w:val="left" w:pos="312"/>
              </w:tabs>
              <w:spacing w:after="0" w:line="240" w:lineRule="auto"/>
              <w:rPr>
                <w:rFonts w:ascii="Times New Roman" w:hAnsi="Times New Roman" w:cs="Times New Roman"/>
              </w:rPr>
            </w:pPr>
            <w:r w:rsidRPr="00966FA8">
              <w:rPr>
                <w:rFonts w:ascii="Times New Roman" w:hAnsi="Times New Roman" w:cs="Times New Roman"/>
              </w:rPr>
              <w:t xml:space="preserve">а) уровень сформированности </w:t>
            </w:r>
            <w:proofErr w:type="gramStart"/>
            <w:r w:rsidRPr="00966FA8">
              <w:rPr>
                <w:rFonts w:ascii="Times New Roman" w:hAnsi="Times New Roman" w:cs="Times New Roman"/>
              </w:rPr>
              <w:t>регулятивных</w:t>
            </w:r>
            <w:proofErr w:type="gramEnd"/>
            <w:r w:rsidRPr="00966FA8">
              <w:rPr>
                <w:rFonts w:ascii="Times New Roman" w:hAnsi="Times New Roman" w:cs="Times New Roman"/>
              </w:rPr>
              <w:t xml:space="preserve"> УУД;</w:t>
            </w:r>
          </w:p>
          <w:p w:rsidR="00E462E5" w:rsidRPr="00966FA8" w:rsidRDefault="00E462E5" w:rsidP="00140A94">
            <w:pPr>
              <w:tabs>
                <w:tab w:val="left" w:pos="312"/>
              </w:tabs>
              <w:spacing w:after="0" w:line="240" w:lineRule="auto"/>
              <w:rPr>
                <w:rFonts w:ascii="Times New Roman" w:hAnsi="Times New Roman" w:cs="Times New Roman"/>
              </w:rPr>
            </w:pPr>
            <w:r w:rsidRPr="00966FA8">
              <w:rPr>
                <w:rFonts w:ascii="Times New Roman" w:hAnsi="Times New Roman" w:cs="Times New Roman"/>
              </w:rPr>
              <w:t xml:space="preserve">б) уровень сформированности </w:t>
            </w:r>
            <w:proofErr w:type="gramStart"/>
            <w:r w:rsidRPr="00966FA8">
              <w:rPr>
                <w:rFonts w:ascii="Times New Roman" w:hAnsi="Times New Roman" w:cs="Times New Roman"/>
              </w:rPr>
              <w:t>коммуникативных</w:t>
            </w:r>
            <w:proofErr w:type="gramEnd"/>
            <w:r w:rsidRPr="00966FA8">
              <w:rPr>
                <w:rFonts w:ascii="Times New Roman" w:hAnsi="Times New Roman" w:cs="Times New Roman"/>
              </w:rPr>
              <w:t xml:space="preserve"> УУД;</w:t>
            </w:r>
          </w:p>
          <w:p w:rsidR="00E462E5" w:rsidRPr="00966FA8" w:rsidRDefault="00E462E5" w:rsidP="00140A94">
            <w:pPr>
              <w:tabs>
                <w:tab w:val="left" w:pos="312"/>
              </w:tabs>
              <w:spacing w:after="0" w:line="240" w:lineRule="auto"/>
              <w:rPr>
                <w:rFonts w:ascii="Times New Roman" w:hAnsi="Times New Roman" w:cs="Times New Roman"/>
              </w:rPr>
            </w:pPr>
            <w:r w:rsidRPr="00966FA8">
              <w:rPr>
                <w:rFonts w:ascii="Times New Roman" w:hAnsi="Times New Roman" w:cs="Times New Roman"/>
              </w:rPr>
              <w:t xml:space="preserve">в) уровень сформированности </w:t>
            </w:r>
            <w:proofErr w:type="gramStart"/>
            <w:r w:rsidRPr="00966FA8">
              <w:rPr>
                <w:rFonts w:ascii="Times New Roman" w:hAnsi="Times New Roman" w:cs="Times New Roman"/>
              </w:rPr>
              <w:t>познавательных</w:t>
            </w:r>
            <w:proofErr w:type="gramEnd"/>
            <w:r w:rsidRPr="00966FA8">
              <w:rPr>
                <w:rFonts w:ascii="Times New Roman" w:hAnsi="Times New Roman" w:cs="Times New Roman"/>
              </w:rPr>
              <w:t xml:space="preserve"> УУД;</w:t>
            </w:r>
          </w:p>
          <w:p w:rsidR="00E462E5" w:rsidRPr="00966FA8" w:rsidRDefault="00E462E5" w:rsidP="00140A94">
            <w:pPr>
              <w:tabs>
                <w:tab w:val="left" w:pos="312"/>
              </w:tabs>
              <w:spacing w:after="0" w:line="240" w:lineRule="auto"/>
              <w:rPr>
                <w:rFonts w:ascii="Times New Roman" w:hAnsi="Times New Roman" w:cs="Times New Roman"/>
              </w:rPr>
            </w:pPr>
            <w:r w:rsidRPr="00966FA8">
              <w:rPr>
                <w:rFonts w:ascii="Times New Roman" w:hAnsi="Times New Roman" w:cs="Times New Roman"/>
              </w:rPr>
              <w:t>г) уровень сформированности  ИКТ компетентности УУД</w:t>
            </w:r>
          </w:p>
        </w:tc>
        <w:tc>
          <w:tcPr>
            <w:tcW w:w="1843" w:type="dxa"/>
            <w:gridSpan w:val="10"/>
            <w:tcBorders>
              <w:top w:val="single" w:sz="4" w:space="0" w:color="000000"/>
              <w:left w:val="single" w:sz="4" w:space="0" w:color="000000"/>
              <w:bottom w:val="single" w:sz="4" w:space="0" w:color="000000"/>
              <w:right w:val="nil"/>
            </w:tcBorders>
          </w:tcPr>
          <w:p w:rsidR="00E462E5" w:rsidRPr="00966FA8" w:rsidRDefault="00E462E5" w:rsidP="00140A94">
            <w:pPr>
              <w:snapToGrid w:val="0"/>
              <w:spacing w:after="0" w:line="240" w:lineRule="auto"/>
              <w:jc w:val="both"/>
              <w:rPr>
                <w:rFonts w:ascii="Times New Roman" w:hAnsi="Times New Roman" w:cs="Times New Roman"/>
              </w:rPr>
            </w:pPr>
            <w:r w:rsidRPr="00966FA8">
              <w:rPr>
                <w:rFonts w:ascii="Times New Roman" w:hAnsi="Times New Roman" w:cs="Times New Roman"/>
              </w:rPr>
              <w:t>итоговый</w:t>
            </w:r>
          </w:p>
        </w:tc>
        <w:tc>
          <w:tcPr>
            <w:tcW w:w="1782" w:type="dxa"/>
            <w:gridSpan w:val="4"/>
            <w:tcBorders>
              <w:top w:val="single" w:sz="4" w:space="0" w:color="000000"/>
              <w:left w:val="single" w:sz="4" w:space="0" w:color="000000"/>
              <w:bottom w:val="single" w:sz="4" w:space="0" w:color="000000"/>
              <w:right w:val="nil"/>
            </w:tcBorders>
          </w:tcPr>
          <w:p w:rsidR="00E462E5" w:rsidRPr="00966FA8" w:rsidRDefault="00E462E5" w:rsidP="00140A94">
            <w:pPr>
              <w:tabs>
                <w:tab w:val="center" w:pos="4677"/>
                <w:tab w:val="right" w:pos="9355"/>
              </w:tabs>
              <w:spacing w:after="0" w:line="240" w:lineRule="auto"/>
              <w:jc w:val="both"/>
              <w:rPr>
                <w:rFonts w:ascii="Times New Roman" w:hAnsi="Times New Roman" w:cs="Times New Roman"/>
              </w:rPr>
            </w:pPr>
          </w:p>
          <w:p w:rsidR="00E462E5" w:rsidRPr="00966FA8" w:rsidRDefault="00E462E5" w:rsidP="00140A94">
            <w:pPr>
              <w:tabs>
                <w:tab w:val="center" w:pos="4677"/>
                <w:tab w:val="right" w:pos="9355"/>
              </w:tabs>
              <w:spacing w:after="0" w:line="240" w:lineRule="auto"/>
              <w:jc w:val="both"/>
              <w:rPr>
                <w:rFonts w:ascii="Times New Roman" w:hAnsi="Times New Roman" w:cs="Times New Roman"/>
              </w:rPr>
            </w:pPr>
            <w:r w:rsidRPr="00966FA8">
              <w:rPr>
                <w:rFonts w:ascii="Times New Roman" w:hAnsi="Times New Roman" w:cs="Times New Roman"/>
                <w:shd w:val="clear" w:color="auto" w:fill="FFFFFF"/>
              </w:rPr>
              <w:t xml:space="preserve">Комплексные работы на </w:t>
            </w:r>
            <w:proofErr w:type="spellStart"/>
            <w:r w:rsidRPr="00966FA8">
              <w:rPr>
                <w:rFonts w:ascii="Times New Roman" w:hAnsi="Times New Roman" w:cs="Times New Roman"/>
                <w:shd w:val="clear" w:color="auto" w:fill="FFFFFF"/>
              </w:rPr>
              <w:t>межпредметной</w:t>
            </w:r>
            <w:proofErr w:type="spellEnd"/>
            <w:r w:rsidRPr="00966FA8">
              <w:rPr>
                <w:rFonts w:ascii="Times New Roman" w:hAnsi="Times New Roman" w:cs="Times New Roman"/>
                <w:shd w:val="clear" w:color="auto" w:fill="FFFFFF"/>
              </w:rPr>
              <w:t xml:space="preserve"> основе</w:t>
            </w:r>
          </w:p>
        </w:tc>
        <w:tc>
          <w:tcPr>
            <w:tcW w:w="1558" w:type="dxa"/>
            <w:gridSpan w:val="7"/>
            <w:tcBorders>
              <w:top w:val="single" w:sz="4" w:space="0" w:color="000000"/>
              <w:left w:val="single" w:sz="4" w:space="0" w:color="000000"/>
              <w:bottom w:val="single" w:sz="4" w:space="0" w:color="000000"/>
              <w:right w:val="nil"/>
            </w:tcBorders>
          </w:tcPr>
          <w:p w:rsidR="00E462E5" w:rsidRPr="00966FA8" w:rsidRDefault="00E462E5" w:rsidP="00140A94">
            <w:pPr>
              <w:tabs>
                <w:tab w:val="center" w:pos="4677"/>
                <w:tab w:val="right" w:pos="9355"/>
              </w:tabs>
              <w:spacing w:after="0" w:line="240" w:lineRule="auto"/>
              <w:jc w:val="both"/>
              <w:rPr>
                <w:rFonts w:ascii="Times New Roman" w:hAnsi="Times New Roman" w:cs="Times New Roman"/>
              </w:rPr>
            </w:pPr>
          </w:p>
          <w:p w:rsidR="00E462E5" w:rsidRPr="00966FA8" w:rsidRDefault="00E462E5" w:rsidP="00140A94">
            <w:pPr>
              <w:tabs>
                <w:tab w:val="center" w:pos="4677"/>
                <w:tab w:val="right" w:pos="9355"/>
              </w:tabs>
              <w:spacing w:after="0" w:line="240" w:lineRule="auto"/>
              <w:jc w:val="both"/>
              <w:rPr>
                <w:rFonts w:ascii="Times New Roman" w:hAnsi="Times New Roman" w:cs="Times New Roman"/>
              </w:rPr>
            </w:pPr>
            <w:r w:rsidRPr="00966FA8">
              <w:rPr>
                <w:rFonts w:ascii="Times New Roman" w:hAnsi="Times New Roman" w:cs="Times New Roman"/>
              </w:rPr>
              <w:t>апрель</w:t>
            </w:r>
          </w:p>
          <w:p w:rsidR="00E462E5" w:rsidRPr="00966FA8" w:rsidRDefault="00E462E5" w:rsidP="00140A94">
            <w:pPr>
              <w:tabs>
                <w:tab w:val="center" w:pos="4677"/>
                <w:tab w:val="right" w:pos="9355"/>
              </w:tabs>
              <w:spacing w:after="0" w:line="240" w:lineRule="auto"/>
              <w:jc w:val="both"/>
              <w:rPr>
                <w:rFonts w:ascii="Times New Roman" w:hAnsi="Times New Roman" w:cs="Times New Roman"/>
              </w:rPr>
            </w:pPr>
          </w:p>
          <w:p w:rsidR="00E462E5" w:rsidRPr="00966FA8" w:rsidRDefault="00E462E5" w:rsidP="00140A94">
            <w:pPr>
              <w:tabs>
                <w:tab w:val="center" w:pos="4677"/>
                <w:tab w:val="right" w:pos="9355"/>
              </w:tabs>
              <w:spacing w:after="0" w:line="240" w:lineRule="auto"/>
              <w:jc w:val="both"/>
              <w:rPr>
                <w:rFonts w:ascii="Times New Roman" w:hAnsi="Times New Roman" w:cs="Times New Roman"/>
              </w:rPr>
            </w:pPr>
          </w:p>
          <w:p w:rsidR="00E462E5" w:rsidRPr="00966FA8" w:rsidRDefault="00E462E5" w:rsidP="00140A94">
            <w:pPr>
              <w:tabs>
                <w:tab w:val="center" w:pos="4677"/>
                <w:tab w:val="right" w:pos="9355"/>
              </w:tabs>
              <w:spacing w:after="0" w:line="240" w:lineRule="auto"/>
              <w:jc w:val="both"/>
              <w:rPr>
                <w:rFonts w:ascii="Times New Roman" w:hAnsi="Times New Roman" w:cs="Times New Roman"/>
              </w:rPr>
            </w:pPr>
          </w:p>
          <w:p w:rsidR="00E462E5" w:rsidRPr="00966FA8" w:rsidRDefault="00E462E5" w:rsidP="00140A94">
            <w:pPr>
              <w:tabs>
                <w:tab w:val="center" w:pos="4677"/>
                <w:tab w:val="right" w:pos="9355"/>
              </w:tabs>
              <w:spacing w:after="0" w:line="240" w:lineRule="auto"/>
              <w:jc w:val="both"/>
              <w:rPr>
                <w:rFonts w:ascii="Times New Roman" w:hAnsi="Times New Roman" w:cs="Times New Roman"/>
              </w:rPr>
            </w:pPr>
          </w:p>
          <w:p w:rsidR="00E462E5" w:rsidRPr="00966FA8" w:rsidRDefault="00E462E5" w:rsidP="00140A94">
            <w:pPr>
              <w:tabs>
                <w:tab w:val="center" w:pos="4677"/>
                <w:tab w:val="right" w:pos="9355"/>
              </w:tabs>
              <w:spacing w:after="0" w:line="240" w:lineRule="auto"/>
              <w:jc w:val="both"/>
              <w:rPr>
                <w:rFonts w:ascii="Times New Roman" w:hAnsi="Times New Roman" w:cs="Times New Roman"/>
              </w:rPr>
            </w:pPr>
          </w:p>
        </w:tc>
        <w:tc>
          <w:tcPr>
            <w:tcW w:w="1978" w:type="dxa"/>
            <w:gridSpan w:val="7"/>
            <w:tcBorders>
              <w:top w:val="single" w:sz="4" w:space="0" w:color="000000"/>
              <w:left w:val="single" w:sz="4" w:space="0" w:color="000000"/>
              <w:bottom w:val="single" w:sz="4" w:space="0" w:color="000000"/>
              <w:right w:val="nil"/>
            </w:tcBorders>
          </w:tcPr>
          <w:p w:rsidR="00E462E5" w:rsidRPr="00966FA8" w:rsidRDefault="00E462E5" w:rsidP="00140A94">
            <w:pPr>
              <w:tabs>
                <w:tab w:val="center" w:pos="4677"/>
                <w:tab w:val="right" w:pos="9355"/>
              </w:tabs>
              <w:spacing w:after="0" w:line="240" w:lineRule="auto"/>
              <w:jc w:val="both"/>
              <w:rPr>
                <w:rFonts w:ascii="Times New Roman" w:hAnsi="Times New Roman" w:cs="Times New Roman"/>
              </w:rPr>
            </w:pPr>
            <w:r w:rsidRPr="00966FA8">
              <w:rPr>
                <w:rFonts w:ascii="Times New Roman" w:hAnsi="Times New Roman" w:cs="Times New Roman"/>
              </w:rPr>
              <w:t>Справка, педагогический совет, приказ</w:t>
            </w:r>
          </w:p>
        </w:tc>
        <w:tc>
          <w:tcPr>
            <w:tcW w:w="2195" w:type="dxa"/>
            <w:gridSpan w:val="2"/>
            <w:tcBorders>
              <w:top w:val="single" w:sz="4" w:space="0" w:color="000000"/>
              <w:left w:val="single" w:sz="4" w:space="0" w:color="000000"/>
              <w:bottom w:val="single" w:sz="4" w:space="0" w:color="000000"/>
              <w:right w:val="single" w:sz="4" w:space="0" w:color="000000"/>
            </w:tcBorders>
          </w:tcPr>
          <w:p w:rsidR="00E462E5" w:rsidRPr="00966FA8" w:rsidRDefault="00E462E5" w:rsidP="00140A94">
            <w:pPr>
              <w:tabs>
                <w:tab w:val="center" w:pos="4677"/>
                <w:tab w:val="right" w:pos="9355"/>
              </w:tabs>
              <w:spacing w:after="0" w:line="240" w:lineRule="auto"/>
              <w:jc w:val="both"/>
              <w:rPr>
                <w:rFonts w:ascii="Times New Roman" w:hAnsi="Times New Roman" w:cs="Times New Roman"/>
              </w:rPr>
            </w:pPr>
            <w:r w:rsidRPr="00966FA8">
              <w:rPr>
                <w:rFonts w:ascii="Times New Roman" w:eastAsia="Times New Roman" w:hAnsi="Times New Roman" w:cs="Times New Roman"/>
              </w:rPr>
              <w:t>Брежнева Е. В., заместитель директора</w:t>
            </w:r>
          </w:p>
        </w:tc>
      </w:tr>
      <w:tr w:rsidR="00E462E5" w:rsidRPr="00966FA8" w:rsidTr="001B765C">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547B57">
            <w:pPr>
              <w:spacing w:after="0" w:line="240" w:lineRule="auto"/>
              <w:jc w:val="both"/>
              <w:rPr>
                <w:rFonts w:ascii="Times New Roman" w:eastAsia="Times New Roman" w:hAnsi="Times New Roman" w:cs="Times New Roman"/>
              </w:rPr>
            </w:pPr>
            <w:r w:rsidRPr="00966FA8">
              <w:rPr>
                <w:rFonts w:ascii="Times New Roman" w:eastAsia="Times New Roman" w:hAnsi="Times New Roman" w:cs="Times New Roman"/>
              </w:rPr>
              <w:t>5</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890C96">
            <w:pPr>
              <w:snapToGrid w:val="0"/>
              <w:spacing w:after="0" w:line="240" w:lineRule="auto"/>
              <w:jc w:val="both"/>
              <w:rPr>
                <w:rFonts w:ascii="Times New Roman" w:hAnsi="Times New Roman" w:cs="Times New Roman"/>
              </w:rPr>
            </w:pPr>
            <w:r w:rsidRPr="00966FA8">
              <w:rPr>
                <w:rFonts w:ascii="Times New Roman" w:hAnsi="Times New Roman" w:cs="Times New Roman"/>
              </w:rPr>
              <w:t xml:space="preserve">Предметные результаты освоения </w:t>
            </w:r>
            <w:proofErr w:type="gramStart"/>
            <w:r w:rsidRPr="00966FA8">
              <w:rPr>
                <w:rFonts w:ascii="Times New Roman" w:hAnsi="Times New Roman" w:cs="Times New Roman"/>
              </w:rPr>
              <w:t>обучающимися</w:t>
            </w:r>
            <w:proofErr w:type="gramEnd"/>
            <w:r w:rsidRPr="00966FA8">
              <w:rPr>
                <w:rFonts w:ascii="Times New Roman" w:hAnsi="Times New Roman" w:cs="Times New Roman"/>
              </w:rPr>
              <w:t xml:space="preserve"> основной образовательной программы основного и среднего  общего образования</w:t>
            </w:r>
          </w:p>
        </w:tc>
        <w:tc>
          <w:tcPr>
            <w:tcW w:w="2740" w:type="dxa"/>
            <w:gridSpan w:val="7"/>
            <w:tcBorders>
              <w:top w:val="single" w:sz="4" w:space="0" w:color="000000"/>
              <w:left w:val="single" w:sz="4" w:space="0" w:color="000000"/>
              <w:bottom w:val="single" w:sz="4" w:space="0" w:color="000000"/>
              <w:right w:val="nil"/>
            </w:tcBorders>
          </w:tcPr>
          <w:p w:rsidR="00E462E5" w:rsidRPr="00966FA8" w:rsidRDefault="00E462E5" w:rsidP="00140A94">
            <w:pPr>
              <w:tabs>
                <w:tab w:val="left" w:pos="312"/>
              </w:tabs>
              <w:snapToGrid w:val="0"/>
              <w:spacing w:after="0" w:line="240" w:lineRule="auto"/>
              <w:jc w:val="both"/>
              <w:rPr>
                <w:rFonts w:ascii="Times New Roman" w:hAnsi="Times New Roman" w:cs="Times New Roman"/>
              </w:rPr>
            </w:pPr>
            <w:r w:rsidRPr="00966FA8">
              <w:rPr>
                <w:rFonts w:ascii="Times New Roman" w:hAnsi="Times New Roman" w:cs="Times New Roman"/>
              </w:rPr>
              <w:t xml:space="preserve">Изучение уровня усвоения </w:t>
            </w:r>
            <w:proofErr w:type="gramStart"/>
            <w:r w:rsidRPr="00966FA8">
              <w:rPr>
                <w:rFonts w:ascii="Times New Roman" w:hAnsi="Times New Roman" w:cs="Times New Roman"/>
              </w:rPr>
              <w:t>обучающимися</w:t>
            </w:r>
            <w:proofErr w:type="gramEnd"/>
            <w:r w:rsidRPr="00966FA8">
              <w:rPr>
                <w:rFonts w:ascii="Times New Roman" w:hAnsi="Times New Roman" w:cs="Times New Roman"/>
              </w:rPr>
              <w:t xml:space="preserve"> 5-8, 10 классов опорной (базовой) системы знаний по  всем предметам учебного плана</w:t>
            </w:r>
          </w:p>
        </w:tc>
        <w:tc>
          <w:tcPr>
            <w:tcW w:w="1843" w:type="dxa"/>
            <w:gridSpan w:val="10"/>
            <w:tcBorders>
              <w:top w:val="single" w:sz="4" w:space="0" w:color="000000"/>
              <w:left w:val="single" w:sz="4" w:space="0" w:color="000000"/>
              <w:bottom w:val="single" w:sz="4" w:space="0" w:color="000000"/>
              <w:right w:val="nil"/>
            </w:tcBorders>
          </w:tcPr>
          <w:p w:rsidR="00E462E5" w:rsidRPr="00966FA8" w:rsidRDefault="00E462E5" w:rsidP="00140A94">
            <w:pPr>
              <w:snapToGrid w:val="0"/>
              <w:spacing w:after="0" w:line="240" w:lineRule="auto"/>
              <w:jc w:val="both"/>
              <w:rPr>
                <w:rFonts w:ascii="Times New Roman" w:hAnsi="Times New Roman" w:cs="Times New Roman"/>
              </w:rPr>
            </w:pPr>
            <w:r w:rsidRPr="00966FA8">
              <w:rPr>
                <w:rFonts w:ascii="Times New Roman" w:hAnsi="Times New Roman" w:cs="Times New Roman"/>
              </w:rPr>
              <w:t>Тематический</w:t>
            </w:r>
          </w:p>
          <w:p w:rsidR="00E462E5" w:rsidRPr="00966FA8" w:rsidRDefault="00E462E5" w:rsidP="00140A94">
            <w:pPr>
              <w:snapToGrid w:val="0"/>
              <w:spacing w:after="0" w:line="240" w:lineRule="auto"/>
              <w:jc w:val="both"/>
              <w:rPr>
                <w:rFonts w:ascii="Times New Roman" w:hAnsi="Times New Roman" w:cs="Times New Roman"/>
              </w:rPr>
            </w:pPr>
            <w:r w:rsidRPr="00966FA8">
              <w:rPr>
                <w:rFonts w:ascii="Times New Roman" w:hAnsi="Times New Roman" w:cs="Times New Roman"/>
              </w:rPr>
              <w:t>тематическая диагностика (итоговая)</w:t>
            </w:r>
          </w:p>
        </w:tc>
        <w:tc>
          <w:tcPr>
            <w:tcW w:w="1782" w:type="dxa"/>
            <w:gridSpan w:val="4"/>
            <w:tcBorders>
              <w:top w:val="single" w:sz="4" w:space="0" w:color="000000"/>
              <w:left w:val="single" w:sz="4" w:space="0" w:color="000000"/>
              <w:bottom w:val="single" w:sz="4" w:space="0" w:color="000000"/>
              <w:right w:val="nil"/>
            </w:tcBorders>
          </w:tcPr>
          <w:p w:rsidR="00E462E5" w:rsidRPr="00966FA8" w:rsidRDefault="00E462E5" w:rsidP="00140A94">
            <w:pPr>
              <w:tabs>
                <w:tab w:val="left" w:pos="188"/>
              </w:tabs>
              <w:snapToGrid w:val="0"/>
              <w:spacing w:after="0" w:line="240" w:lineRule="auto"/>
              <w:ind w:left="-86"/>
              <w:jc w:val="both"/>
              <w:rPr>
                <w:rFonts w:ascii="Times New Roman" w:hAnsi="Times New Roman" w:cs="Times New Roman"/>
              </w:rPr>
            </w:pPr>
            <w:r w:rsidRPr="00966FA8">
              <w:rPr>
                <w:rFonts w:ascii="Times New Roman" w:hAnsi="Times New Roman" w:cs="Times New Roman"/>
              </w:rPr>
              <w:t>Посещение учебных занятий;</w:t>
            </w:r>
          </w:p>
          <w:p w:rsidR="00E462E5" w:rsidRPr="00966FA8" w:rsidRDefault="00E462E5" w:rsidP="00140A94">
            <w:pPr>
              <w:tabs>
                <w:tab w:val="left" w:pos="188"/>
              </w:tabs>
              <w:snapToGrid w:val="0"/>
              <w:spacing w:after="0" w:line="240" w:lineRule="auto"/>
              <w:ind w:left="-86"/>
              <w:jc w:val="both"/>
              <w:rPr>
                <w:rFonts w:ascii="Times New Roman" w:hAnsi="Times New Roman" w:cs="Times New Roman"/>
              </w:rPr>
            </w:pPr>
            <w:r w:rsidRPr="00966FA8">
              <w:rPr>
                <w:rFonts w:ascii="Times New Roman" w:hAnsi="Times New Roman" w:cs="Times New Roman"/>
              </w:rPr>
              <w:t>проведение контрольных работ</w:t>
            </w:r>
          </w:p>
        </w:tc>
        <w:tc>
          <w:tcPr>
            <w:tcW w:w="1558" w:type="dxa"/>
            <w:gridSpan w:val="7"/>
            <w:tcBorders>
              <w:top w:val="single" w:sz="4" w:space="0" w:color="000000"/>
              <w:left w:val="single" w:sz="4" w:space="0" w:color="000000"/>
              <w:bottom w:val="single" w:sz="4" w:space="0" w:color="000000"/>
              <w:right w:val="nil"/>
            </w:tcBorders>
          </w:tcPr>
          <w:p w:rsidR="00E462E5" w:rsidRPr="00966FA8" w:rsidRDefault="00E462E5" w:rsidP="00140A94">
            <w:pPr>
              <w:snapToGrid w:val="0"/>
              <w:spacing w:after="0" w:line="240" w:lineRule="auto"/>
              <w:jc w:val="center"/>
              <w:rPr>
                <w:rFonts w:ascii="Times New Roman" w:hAnsi="Times New Roman" w:cs="Times New Roman"/>
              </w:rPr>
            </w:pPr>
            <w:r w:rsidRPr="00966FA8">
              <w:rPr>
                <w:rFonts w:ascii="Times New Roman" w:hAnsi="Times New Roman" w:cs="Times New Roman"/>
              </w:rPr>
              <w:t xml:space="preserve">Апрель </w:t>
            </w:r>
            <w:proofErr w:type="gramStart"/>
            <w:r w:rsidRPr="00966FA8">
              <w:rPr>
                <w:rFonts w:ascii="Times New Roman" w:hAnsi="Times New Roman" w:cs="Times New Roman"/>
              </w:rPr>
              <w:t>-м</w:t>
            </w:r>
            <w:proofErr w:type="gramEnd"/>
            <w:r w:rsidRPr="00966FA8">
              <w:rPr>
                <w:rFonts w:ascii="Times New Roman" w:hAnsi="Times New Roman" w:cs="Times New Roman"/>
              </w:rPr>
              <w:t>ай</w:t>
            </w:r>
          </w:p>
        </w:tc>
        <w:tc>
          <w:tcPr>
            <w:tcW w:w="1978" w:type="dxa"/>
            <w:gridSpan w:val="7"/>
            <w:tcBorders>
              <w:top w:val="single" w:sz="4" w:space="0" w:color="000000"/>
              <w:left w:val="single" w:sz="4" w:space="0" w:color="000000"/>
              <w:bottom w:val="single" w:sz="4" w:space="0" w:color="000000"/>
              <w:right w:val="nil"/>
            </w:tcBorders>
          </w:tcPr>
          <w:p w:rsidR="00E462E5" w:rsidRPr="00966FA8" w:rsidRDefault="00E462E5" w:rsidP="00140A94">
            <w:pPr>
              <w:snapToGrid w:val="0"/>
              <w:spacing w:after="0" w:line="240" w:lineRule="auto"/>
              <w:jc w:val="both"/>
              <w:rPr>
                <w:rFonts w:ascii="Times New Roman" w:hAnsi="Times New Roman" w:cs="Times New Roman"/>
              </w:rPr>
            </w:pPr>
            <w:r w:rsidRPr="00966FA8">
              <w:rPr>
                <w:rFonts w:ascii="Times New Roman" w:hAnsi="Times New Roman" w:cs="Times New Roman"/>
              </w:rPr>
              <w:t>Справка,</w:t>
            </w:r>
          </w:p>
          <w:p w:rsidR="00E462E5" w:rsidRPr="00966FA8" w:rsidRDefault="00E462E5" w:rsidP="00140A94">
            <w:pPr>
              <w:snapToGrid w:val="0"/>
              <w:spacing w:after="0" w:line="240" w:lineRule="auto"/>
              <w:jc w:val="both"/>
              <w:rPr>
                <w:rFonts w:ascii="Times New Roman" w:hAnsi="Times New Roman" w:cs="Times New Roman"/>
              </w:rPr>
            </w:pPr>
            <w:r w:rsidRPr="00966FA8">
              <w:rPr>
                <w:rFonts w:ascii="Times New Roman" w:hAnsi="Times New Roman" w:cs="Times New Roman"/>
              </w:rPr>
              <w:t>педагогический совет, приказ</w:t>
            </w:r>
          </w:p>
        </w:tc>
        <w:tc>
          <w:tcPr>
            <w:tcW w:w="2195" w:type="dxa"/>
            <w:gridSpan w:val="2"/>
            <w:tcBorders>
              <w:top w:val="single" w:sz="4" w:space="0" w:color="000000"/>
              <w:left w:val="single" w:sz="4" w:space="0" w:color="000000"/>
              <w:bottom w:val="single" w:sz="4" w:space="0" w:color="000000"/>
              <w:right w:val="single" w:sz="4" w:space="0" w:color="000000"/>
            </w:tcBorders>
          </w:tcPr>
          <w:p w:rsidR="00E462E5" w:rsidRPr="00966FA8" w:rsidRDefault="00E462E5" w:rsidP="00140A94">
            <w:pPr>
              <w:suppressAutoHyphens/>
              <w:autoSpaceDN w:val="0"/>
              <w:spacing w:after="0" w:line="240" w:lineRule="auto"/>
              <w:jc w:val="both"/>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Брежнева Е. В.,</w:t>
            </w:r>
          </w:p>
          <w:p w:rsidR="00E462E5" w:rsidRPr="00966FA8" w:rsidRDefault="00E462E5" w:rsidP="00140A94">
            <w:pPr>
              <w:snapToGrid w:val="0"/>
              <w:spacing w:after="0" w:line="240" w:lineRule="auto"/>
              <w:jc w:val="both"/>
              <w:rPr>
                <w:rFonts w:ascii="Times New Roman" w:hAnsi="Times New Roman" w:cs="Times New Roman"/>
              </w:rPr>
            </w:pPr>
            <w:r w:rsidRPr="00966FA8">
              <w:rPr>
                <w:rFonts w:ascii="Times New Roman" w:eastAsia="Times New Roman" w:hAnsi="Times New Roman" w:cs="Times New Roman"/>
              </w:rPr>
              <w:t>заместитель директора</w:t>
            </w:r>
          </w:p>
        </w:tc>
      </w:tr>
      <w:tr w:rsidR="00E462E5" w:rsidRPr="00966FA8" w:rsidTr="00C95BEC">
        <w:trPr>
          <w:cantSplit/>
          <w:trHeight w:val="406"/>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jc w:val="center"/>
              <w:rPr>
                <w:rFonts w:ascii="Times New Roman" w:hAnsi="Times New Roman" w:cs="Times New Roman"/>
                <w:lang w:eastAsia="ar-SA"/>
              </w:rPr>
            </w:pPr>
            <w:r w:rsidRPr="00966FA8">
              <w:rPr>
                <w:rFonts w:ascii="Times New Roman" w:eastAsia="Times New Roman" w:hAnsi="Times New Roman" w:cs="Times New Roman"/>
                <w:b/>
                <w:i/>
                <w:lang w:eastAsia="ar-SA"/>
              </w:rPr>
              <w:t>Май 2020 г.</w:t>
            </w:r>
          </w:p>
        </w:tc>
      </w:tr>
      <w:tr w:rsidR="00E462E5" w:rsidRPr="00966FA8" w:rsidTr="00C95BEC">
        <w:trPr>
          <w:cantSplit/>
          <w:trHeight w:val="296"/>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1. Реализация прав граждан на образование</w:t>
            </w:r>
          </w:p>
        </w:tc>
      </w:tr>
      <w:tr w:rsidR="00E462E5" w:rsidRPr="00966FA8" w:rsidTr="005360A6">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Организация деятельности по приему граждан в 1 класс</w:t>
            </w:r>
          </w:p>
        </w:tc>
        <w:tc>
          <w:tcPr>
            <w:tcW w:w="2680" w:type="dxa"/>
            <w:gridSpan w:val="5"/>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Журнал приема заявлений о зачислении в 1 класс</w:t>
            </w:r>
          </w:p>
        </w:tc>
        <w:tc>
          <w:tcPr>
            <w:tcW w:w="1844" w:type="dxa"/>
            <w:gridSpan w:val="10"/>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Тематический </w:t>
            </w:r>
          </w:p>
        </w:tc>
        <w:tc>
          <w:tcPr>
            <w:tcW w:w="1983" w:type="dxa"/>
            <w:gridSpan w:val="9"/>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Работа с нормативными документами, родителями </w:t>
            </w:r>
          </w:p>
        </w:tc>
        <w:tc>
          <w:tcPr>
            <w:tcW w:w="1416" w:type="dxa"/>
            <w:gridSpan w:val="4"/>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978" w:type="dxa"/>
            <w:gridSpan w:val="7"/>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Пакет документов, необходимый для зачисления ребенка в 1 класс</w:t>
            </w:r>
          </w:p>
        </w:tc>
        <w:tc>
          <w:tcPr>
            <w:tcW w:w="2195" w:type="dxa"/>
            <w:gridSpan w:val="2"/>
            <w:tcBorders>
              <w:top w:val="single" w:sz="4" w:space="0" w:color="000000"/>
              <w:left w:val="single" w:sz="4" w:space="0" w:color="000000"/>
              <w:bottom w:val="single" w:sz="4" w:space="0" w:color="000000"/>
              <w:right w:val="single" w:sz="4" w:space="0" w:color="000000"/>
            </w:tcBorders>
          </w:tcPr>
          <w:p w:rsidR="00E462E5" w:rsidRPr="00966FA8" w:rsidRDefault="00E462E5" w:rsidP="00140A94">
            <w:pPr>
              <w:snapToGrid w:val="0"/>
              <w:spacing w:after="0" w:line="240" w:lineRule="auto"/>
              <w:jc w:val="both"/>
              <w:rPr>
                <w:rFonts w:ascii="Times New Roman" w:hAnsi="Times New Roman" w:cs="Times New Roman"/>
              </w:rPr>
            </w:pPr>
            <w:r w:rsidRPr="00966FA8">
              <w:rPr>
                <w:rFonts w:ascii="Times New Roman" w:hAnsi="Times New Roman" w:cs="Times New Roman"/>
              </w:rPr>
              <w:t>Брежнева Е. В., заместитель директора</w:t>
            </w:r>
          </w:p>
          <w:p w:rsidR="00E462E5" w:rsidRPr="00966FA8" w:rsidRDefault="00E462E5" w:rsidP="00140A94">
            <w:pPr>
              <w:spacing w:after="0" w:line="240" w:lineRule="auto"/>
              <w:rPr>
                <w:rFonts w:ascii="Times New Roman" w:hAnsi="Times New Roman" w:cs="Times New Roman"/>
              </w:rPr>
            </w:pPr>
          </w:p>
        </w:tc>
      </w:tr>
      <w:tr w:rsidR="00E462E5" w:rsidRPr="00966FA8" w:rsidTr="00C95BEC">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2</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40A94">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Анализ работы  педагогического коллектива в 2019/2020 учебном  году</w:t>
            </w:r>
          </w:p>
        </w:tc>
        <w:tc>
          <w:tcPr>
            <w:tcW w:w="2680" w:type="dxa"/>
            <w:gridSpan w:val="5"/>
            <w:tcBorders>
              <w:top w:val="single" w:sz="4" w:space="0" w:color="000000"/>
              <w:left w:val="single" w:sz="4" w:space="0" w:color="000000"/>
              <w:bottom w:val="single" w:sz="4" w:space="0" w:color="000000"/>
              <w:right w:val="nil"/>
            </w:tcBorders>
          </w:tcPr>
          <w:p w:rsidR="00E462E5" w:rsidRPr="00966FA8" w:rsidRDefault="00E462E5" w:rsidP="00140A94">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Учебно – воспитательный процесс</w:t>
            </w:r>
          </w:p>
        </w:tc>
        <w:tc>
          <w:tcPr>
            <w:tcW w:w="1844" w:type="dxa"/>
            <w:gridSpan w:val="10"/>
            <w:tcBorders>
              <w:top w:val="single" w:sz="4" w:space="0" w:color="000000"/>
              <w:left w:val="single" w:sz="4" w:space="0" w:color="000000"/>
              <w:bottom w:val="single" w:sz="4" w:space="0" w:color="000000"/>
              <w:right w:val="nil"/>
            </w:tcBorders>
          </w:tcPr>
          <w:p w:rsidR="00E462E5" w:rsidRPr="00966FA8" w:rsidRDefault="00E462E5" w:rsidP="00140A94">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Фронтальный</w:t>
            </w:r>
          </w:p>
        </w:tc>
        <w:tc>
          <w:tcPr>
            <w:tcW w:w="1983" w:type="dxa"/>
            <w:gridSpan w:val="9"/>
            <w:tcBorders>
              <w:top w:val="single" w:sz="4" w:space="0" w:color="000000"/>
              <w:left w:val="single" w:sz="4" w:space="0" w:color="000000"/>
              <w:bottom w:val="single" w:sz="4" w:space="0" w:color="000000"/>
              <w:right w:val="nil"/>
            </w:tcBorders>
          </w:tcPr>
          <w:p w:rsidR="00E462E5" w:rsidRPr="00966FA8" w:rsidRDefault="00E462E5" w:rsidP="00140A94">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Проверка отчетности педагогов, руководителей ШМО</w:t>
            </w:r>
          </w:p>
        </w:tc>
        <w:tc>
          <w:tcPr>
            <w:tcW w:w="1416" w:type="dxa"/>
            <w:gridSpan w:val="4"/>
            <w:tcBorders>
              <w:top w:val="single" w:sz="4" w:space="0" w:color="000000"/>
              <w:left w:val="single" w:sz="4" w:space="0" w:color="000000"/>
              <w:bottom w:val="single" w:sz="4" w:space="0" w:color="000000"/>
              <w:right w:val="nil"/>
            </w:tcBorders>
          </w:tcPr>
          <w:p w:rsidR="00E462E5" w:rsidRPr="00966FA8" w:rsidRDefault="00E462E5" w:rsidP="00140A94">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26.05.-31.05.</w:t>
            </w:r>
          </w:p>
        </w:tc>
        <w:tc>
          <w:tcPr>
            <w:tcW w:w="1978" w:type="dxa"/>
            <w:gridSpan w:val="7"/>
            <w:tcBorders>
              <w:top w:val="single" w:sz="4" w:space="0" w:color="000000"/>
              <w:left w:val="single" w:sz="4" w:space="0" w:color="000000"/>
              <w:bottom w:val="single" w:sz="4" w:space="0" w:color="000000"/>
              <w:right w:val="nil"/>
            </w:tcBorders>
          </w:tcPr>
          <w:p w:rsidR="00E462E5" w:rsidRPr="00966FA8" w:rsidRDefault="00E462E5" w:rsidP="00140A94">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Анализ</w:t>
            </w:r>
          </w:p>
        </w:tc>
        <w:tc>
          <w:tcPr>
            <w:tcW w:w="2195" w:type="dxa"/>
            <w:gridSpan w:val="2"/>
            <w:tcBorders>
              <w:top w:val="single" w:sz="4" w:space="0" w:color="000000"/>
              <w:left w:val="single" w:sz="4" w:space="0" w:color="000000"/>
              <w:bottom w:val="single" w:sz="4" w:space="0" w:color="000000"/>
              <w:right w:val="single" w:sz="4" w:space="0" w:color="000000"/>
            </w:tcBorders>
          </w:tcPr>
          <w:p w:rsidR="00E462E5" w:rsidRPr="00966FA8" w:rsidRDefault="00E462E5" w:rsidP="00140A94">
            <w:pPr>
              <w:suppressAutoHyphens/>
              <w:autoSpaceDN w:val="0"/>
              <w:spacing w:after="0" w:line="240" w:lineRule="auto"/>
              <w:ind w:left="-39"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Брежнева Е. В.</w:t>
            </w:r>
          </w:p>
          <w:p w:rsidR="00E462E5" w:rsidRPr="00966FA8" w:rsidRDefault="00E462E5" w:rsidP="00140A94">
            <w:pPr>
              <w:suppressAutoHyphens/>
              <w:autoSpaceDN w:val="0"/>
              <w:spacing w:after="0" w:line="240" w:lineRule="auto"/>
              <w:ind w:left="-39"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Твердохлебова С.Н., </w:t>
            </w:r>
          </w:p>
          <w:p w:rsidR="00E462E5" w:rsidRPr="00966FA8" w:rsidRDefault="00E462E5" w:rsidP="00140A94">
            <w:pPr>
              <w:suppressAutoHyphens/>
              <w:autoSpaceDN w:val="0"/>
              <w:spacing w:after="0" w:line="240" w:lineRule="auto"/>
              <w:ind w:left="-39" w:right="-108"/>
              <w:rPr>
                <w:rFonts w:ascii="Times New Roman" w:eastAsia="Times New Roman" w:hAnsi="Times New Roman" w:cs="Times New Roman"/>
              </w:rPr>
            </w:pPr>
            <w:r w:rsidRPr="00966FA8">
              <w:rPr>
                <w:rFonts w:ascii="Times New Roman" w:eastAsia="Times New Roman" w:hAnsi="Times New Roman" w:cs="Times New Roman"/>
              </w:rPr>
              <w:t>заместители директора,</w:t>
            </w:r>
          </w:p>
          <w:p w:rsidR="00E462E5" w:rsidRPr="00966FA8" w:rsidRDefault="00E462E5" w:rsidP="00140A94">
            <w:pPr>
              <w:suppressAutoHyphens/>
              <w:autoSpaceDN w:val="0"/>
              <w:spacing w:after="0" w:line="240" w:lineRule="auto"/>
              <w:ind w:left="-39" w:right="-108"/>
              <w:rPr>
                <w:rFonts w:ascii="Times New Roman" w:hAnsi="Times New Roman" w:cs="Times New Roman"/>
                <w:lang w:eastAsia="ar-SA"/>
              </w:rPr>
            </w:pPr>
            <w:r w:rsidRPr="00966FA8">
              <w:rPr>
                <w:rFonts w:ascii="Times New Roman" w:eastAsia="Times New Roman" w:hAnsi="Times New Roman" w:cs="Times New Roman"/>
              </w:rPr>
              <w:t>руководители МО</w:t>
            </w:r>
          </w:p>
        </w:tc>
      </w:tr>
      <w:tr w:rsidR="00E462E5" w:rsidRPr="00966FA8" w:rsidTr="00C95BEC">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3</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Планирование работы на 2020/2021 учебный год</w:t>
            </w:r>
          </w:p>
        </w:tc>
        <w:tc>
          <w:tcPr>
            <w:tcW w:w="2680" w:type="dxa"/>
            <w:gridSpan w:val="5"/>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Учебно – воспитательный процесс</w:t>
            </w:r>
          </w:p>
        </w:tc>
        <w:tc>
          <w:tcPr>
            <w:tcW w:w="1844" w:type="dxa"/>
            <w:gridSpan w:val="10"/>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Вводный</w:t>
            </w:r>
          </w:p>
        </w:tc>
        <w:tc>
          <w:tcPr>
            <w:tcW w:w="1983" w:type="dxa"/>
            <w:gridSpan w:val="9"/>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napToGrid w:val="0"/>
              <w:spacing w:after="0" w:line="240" w:lineRule="auto"/>
              <w:rPr>
                <w:rFonts w:ascii="Times New Roman" w:eastAsia="Times New Roman" w:hAnsi="Times New Roman" w:cs="Times New Roman"/>
                <w:lang w:eastAsia="ar-SA"/>
              </w:rPr>
            </w:pPr>
          </w:p>
        </w:tc>
        <w:tc>
          <w:tcPr>
            <w:tcW w:w="1416" w:type="dxa"/>
            <w:gridSpan w:val="4"/>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26.05.-31.05.</w:t>
            </w:r>
          </w:p>
        </w:tc>
        <w:tc>
          <w:tcPr>
            <w:tcW w:w="1978" w:type="dxa"/>
            <w:gridSpan w:val="7"/>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Проект плана</w:t>
            </w:r>
          </w:p>
        </w:tc>
        <w:tc>
          <w:tcPr>
            <w:tcW w:w="2195" w:type="dxa"/>
            <w:gridSpan w:val="2"/>
            <w:tcBorders>
              <w:top w:val="single" w:sz="4" w:space="0" w:color="000000"/>
              <w:left w:val="single" w:sz="4" w:space="0" w:color="000000"/>
              <w:bottom w:val="single" w:sz="4" w:space="0" w:color="000000"/>
              <w:right w:val="single" w:sz="4" w:space="0" w:color="000000"/>
            </w:tcBorders>
            <w:hideMark/>
          </w:tcPr>
          <w:p w:rsidR="00E462E5" w:rsidRPr="00966FA8" w:rsidRDefault="00E462E5" w:rsidP="00830C84">
            <w:pPr>
              <w:suppressAutoHyphens/>
              <w:autoSpaceDN w:val="0"/>
              <w:spacing w:after="0" w:line="240" w:lineRule="auto"/>
              <w:ind w:left="-39"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Брежнева Е. В.</w:t>
            </w:r>
          </w:p>
          <w:p w:rsidR="00E462E5" w:rsidRPr="00966FA8" w:rsidRDefault="00E462E5" w:rsidP="00830C84">
            <w:pPr>
              <w:suppressAutoHyphens/>
              <w:autoSpaceDN w:val="0"/>
              <w:spacing w:after="0" w:line="240" w:lineRule="auto"/>
              <w:ind w:left="-39"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Твердохлебова С.Н., </w:t>
            </w:r>
          </w:p>
          <w:p w:rsidR="00E462E5" w:rsidRPr="00966FA8" w:rsidRDefault="00E462E5" w:rsidP="00830C84">
            <w:pPr>
              <w:suppressAutoHyphens/>
              <w:autoSpaceDN w:val="0"/>
              <w:spacing w:after="0" w:line="240" w:lineRule="auto"/>
              <w:ind w:left="-39" w:right="-108"/>
              <w:rPr>
                <w:rFonts w:ascii="Times New Roman" w:eastAsia="Times New Roman" w:hAnsi="Times New Roman" w:cs="Times New Roman"/>
              </w:rPr>
            </w:pPr>
            <w:r w:rsidRPr="00966FA8">
              <w:rPr>
                <w:rFonts w:ascii="Times New Roman" w:eastAsia="Times New Roman" w:hAnsi="Times New Roman" w:cs="Times New Roman"/>
              </w:rPr>
              <w:t>заместители директора,</w:t>
            </w:r>
          </w:p>
          <w:p w:rsidR="00E462E5" w:rsidRPr="00966FA8" w:rsidRDefault="00E462E5" w:rsidP="00830C84">
            <w:pPr>
              <w:suppressAutoHyphens/>
              <w:autoSpaceDN w:val="0"/>
              <w:spacing w:after="0" w:line="240" w:lineRule="auto"/>
              <w:ind w:left="-39" w:right="-108"/>
              <w:rPr>
                <w:rFonts w:ascii="Times New Roman" w:hAnsi="Times New Roman" w:cs="Times New Roman"/>
                <w:lang w:eastAsia="ar-SA"/>
              </w:rPr>
            </w:pPr>
            <w:r w:rsidRPr="00966FA8">
              <w:rPr>
                <w:rFonts w:ascii="Times New Roman" w:eastAsia="Times New Roman" w:hAnsi="Times New Roman" w:cs="Times New Roman"/>
              </w:rPr>
              <w:t>руководители МО</w:t>
            </w:r>
          </w:p>
        </w:tc>
      </w:tr>
      <w:tr w:rsidR="00E462E5" w:rsidRPr="00966FA8" w:rsidTr="00C95BEC">
        <w:trPr>
          <w:cantSplit/>
          <w:trHeight w:val="301"/>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2.  Внутришкольная документация</w:t>
            </w:r>
          </w:p>
        </w:tc>
      </w:tr>
      <w:tr w:rsidR="00E462E5" w:rsidRPr="00966FA8" w:rsidTr="00C95BEC">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6E6F75">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Состояние работы по аттестации педагогических работников</w:t>
            </w:r>
          </w:p>
        </w:tc>
        <w:tc>
          <w:tcPr>
            <w:tcW w:w="2680" w:type="dxa"/>
            <w:gridSpan w:val="5"/>
            <w:tcBorders>
              <w:top w:val="single" w:sz="4" w:space="0" w:color="000000"/>
              <w:left w:val="single" w:sz="4" w:space="0" w:color="000000"/>
              <w:bottom w:val="single" w:sz="4" w:space="0" w:color="000000"/>
              <w:right w:val="nil"/>
            </w:tcBorders>
          </w:tcPr>
          <w:p w:rsidR="00E462E5" w:rsidRPr="00966FA8" w:rsidRDefault="00E462E5" w:rsidP="006E6F75">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Документация</w:t>
            </w:r>
          </w:p>
        </w:tc>
        <w:tc>
          <w:tcPr>
            <w:tcW w:w="1844" w:type="dxa"/>
            <w:gridSpan w:val="10"/>
            <w:tcBorders>
              <w:top w:val="single" w:sz="4" w:space="0" w:color="000000"/>
              <w:left w:val="single" w:sz="4" w:space="0" w:color="000000"/>
              <w:bottom w:val="single" w:sz="4" w:space="0" w:color="000000"/>
              <w:right w:val="nil"/>
            </w:tcBorders>
          </w:tcPr>
          <w:p w:rsidR="00E462E5" w:rsidRPr="00966FA8" w:rsidRDefault="00E462E5" w:rsidP="006E6F75">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Персональный</w:t>
            </w:r>
          </w:p>
        </w:tc>
        <w:tc>
          <w:tcPr>
            <w:tcW w:w="1841" w:type="dxa"/>
            <w:gridSpan w:val="6"/>
            <w:tcBorders>
              <w:top w:val="single" w:sz="4" w:space="0" w:color="000000"/>
              <w:left w:val="single" w:sz="4" w:space="0" w:color="000000"/>
              <w:bottom w:val="single" w:sz="4" w:space="0" w:color="000000"/>
              <w:right w:val="nil"/>
            </w:tcBorders>
          </w:tcPr>
          <w:p w:rsidR="00E462E5" w:rsidRPr="00966FA8" w:rsidRDefault="00E462E5" w:rsidP="006E6F75">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Представления, протоколы</w:t>
            </w:r>
          </w:p>
        </w:tc>
        <w:tc>
          <w:tcPr>
            <w:tcW w:w="1558" w:type="dxa"/>
            <w:gridSpan w:val="7"/>
            <w:tcBorders>
              <w:top w:val="single" w:sz="4" w:space="0" w:color="000000"/>
              <w:left w:val="single" w:sz="4" w:space="0" w:color="000000"/>
              <w:bottom w:val="single" w:sz="4" w:space="0" w:color="000000"/>
              <w:right w:val="nil"/>
            </w:tcBorders>
          </w:tcPr>
          <w:p w:rsidR="00E462E5" w:rsidRPr="00966FA8" w:rsidRDefault="00E462E5" w:rsidP="006E6F75">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2-3 неделя</w:t>
            </w:r>
          </w:p>
        </w:tc>
        <w:tc>
          <w:tcPr>
            <w:tcW w:w="1990" w:type="dxa"/>
            <w:gridSpan w:val="8"/>
            <w:tcBorders>
              <w:top w:val="single" w:sz="4" w:space="0" w:color="000000"/>
              <w:left w:val="single" w:sz="4" w:space="0" w:color="000000"/>
              <w:bottom w:val="single" w:sz="4" w:space="0" w:color="000000"/>
              <w:right w:val="nil"/>
            </w:tcBorders>
          </w:tcPr>
          <w:p w:rsidR="00E462E5" w:rsidRPr="00966FA8" w:rsidRDefault="00E462E5" w:rsidP="00830C8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Совещание при директоре, план на 2020-2021 уч. год</w:t>
            </w:r>
          </w:p>
        </w:tc>
        <w:tc>
          <w:tcPr>
            <w:tcW w:w="2183" w:type="dxa"/>
            <w:tcBorders>
              <w:top w:val="single" w:sz="4" w:space="0" w:color="000000"/>
              <w:left w:val="single" w:sz="4" w:space="0" w:color="000000"/>
              <w:bottom w:val="single" w:sz="4" w:space="0" w:color="000000"/>
              <w:right w:val="single" w:sz="4" w:space="0" w:color="000000"/>
            </w:tcBorders>
          </w:tcPr>
          <w:p w:rsidR="00E462E5" w:rsidRPr="00966FA8" w:rsidRDefault="00E462E5" w:rsidP="006E6F75">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Брежнева Е. В.,</w:t>
            </w:r>
          </w:p>
          <w:p w:rsidR="00E462E5" w:rsidRPr="00966FA8" w:rsidRDefault="00E462E5" w:rsidP="006E6F75">
            <w:pPr>
              <w:spacing w:after="0" w:line="240" w:lineRule="auto"/>
              <w:rPr>
                <w:rFonts w:ascii="Times New Roman" w:hAnsi="Times New Roman" w:cs="Times New Roman"/>
              </w:rPr>
            </w:pPr>
            <w:r w:rsidRPr="00966FA8">
              <w:rPr>
                <w:rFonts w:ascii="Times New Roman" w:eastAsia="Times New Roman" w:hAnsi="Times New Roman" w:cs="Times New Roman"/>
              </w:rPr>
              <w:t>заместитель директора</w:t>
            </w:r>
          </w:p>
        </w:tc>
      </w:tr>
      <w:tr w:rsidR="00E462E5" w:rsidRPr="00966FA8" w:rsidTr="00C95BEC">
        <w:trPr>
          <w:cantSplit/>
          <w:trHeight w:val="406"/>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796222">
            <w:pPr>
              <w:spacing w:after="0" w:line="240" w:lineRule="auto"/>
              <w:rPr>
                <w:rFonts w:ascii="Times New Roman" w:hAnsi="Times New Roman" w:cs="Times New Roman"/>
              </w:rPr>
            </w:pPr>
            <w:proofErr w:type="gramStart"/>
            <w:r w:rsidRPr="00966FA8">
              <w:rPr>
                <w:rFonts w:ascii="Times New Roman" w:hAnsi="Times New Roman" w:cs="Times New Roman"/>
              </w:rPr>
              <w:t>Контроль за</w:t>
            </w:r>
            <w:proofErr w:type="gramEnd"/>
            <w:r w:rsidRPr="00966FA8">
              <w:rPr>
                <w:rFonts w:ascii="Times New Roman" w:hAnsi="Times New Roman" w:cs="Times New Roman"/>
              </w:rPr>
              <w:t xml:space="preserve"> состоянием журналов внеурочной деятельности, неаудиторной занятости, кружковой работы</w:t>
            </w:r>
          </w:p>
        </w:tc>
        <w:tc>
          <w:tcPr>
            <w:tcW w:w="2680" w:type="dxa"/>
            <w:gridSpan w:val="5"/>
            <w:tcBorders>
              <w:top w:val="single" w:sz="4" w:space="0" w:color="000000"/>
              <w:left w:val="single" w:sz="4" w:space="0" w:color="000000"/>
              <w:bottom w:val="single" w:sz="4" w:space="0" w:color="000000"/>
              <w:right w:val="nil"/>
            </w:tcBorders>
            <w:hideMark/>
          </w:tcPr>
          <w:p w:rsidR="00E462E5" w:rsidRPr="00966FA8" w:rsidRDefault="00E462E5" w:rsidP="00796222">
            <w:pPr>
              <w:spacing w:after="0" w:line="240" w:lineRule="auto"/>
              <w:rPr>
                <w:rFonts w:ascii="Times New Roman" w:eastAsia="Times New Roman" w:hAnsi="Times New Roman" w:cs="Times New Roman"/>
              </w:rPr>
            </w:pPr>
            <w:r w:rsidRPr="00966FA8">
              <w:rPr>
                <w:rFonts w:ascii="Times New Roman" w:hAnsi="Times New Roman" w:cs="Times New Roman"/>
              </w:rPr>
              <w:t>Выполнение государственных программ, единых требований к оформлению,</w:t>
            </w:r>
          </w:p>
        </w:tc>
        <w:tc>
          <w:tcPr>
            <w:tcW w:w="1844" w:type="dxa"/>
            <w:gridSpan w:val="10"/>
            <w:tcBorders>
              <w:top w:val="single" w:sz="4" w:space="0" w:color="000000"/>
              <w:left w:val="single" w:sz="4" w:space="0" w:color="000000"/>
              <w:bottom w:val="single" w:sz="4" w:space="0" w:color="000000"/>
              <w:right w:val="nil"/>
            </w:tcBorders>
            <w:hideMark/>
          </w:tcPr>
          <w:p w:rsidR="00E462E5" w:rsidRPr="00966FA8" w:rsidRDefault="00E462E5" w:rsidP="002576D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Фронтальный</w:t>
            </w:r>
          </w:p>
        </w:tc>
        <w:tc>
          <w:tcPr>
            <w:tcW w:w="1841" w:type="dxa"/>
            <w:gridSpan w:val="6"/>
            <w:tcBorders>
              <w:top w:val="single" w:sz="4" w:space="0" w:color="000000"/>
              <w:left w:val="single" w:sz="4" w:space="0" w:color="000000"/>
              <w:bottom w:val="single" w:sz="4" w:space="0" w:color="000000"/>
              <w:right w:val="nil"/>
            </w:tcBorders>
            <w:hideMark/>
          </w:tcPr>
          <w:p w:rsidR="00E462E5" w:rsidRPr="00966FA8" w:rsidRDefault="00E462E5" w:rsidP="002576D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документации</w:t>
            </w:r>
          </w:p>
        </w:tc>
        <w:tc>
          <w:tcPr>
            <w:tcW w:w="1558" w:type="dxa"/>
            <w:gridSpan w:val="7"/>
            <w:tcBorders>
              <w:top w:val="single" w:sz="4" w:space="0" w:color="000000"/>
              <w:left w:val="single" w:sz="4" w:space="0" w:color="000000"/>
              <w:bottom w:val="single" w:sz="4" w:space="0" w:color="000000"/>
              <w:right w:val="nil"/>
            </w:tcBorders>
            <w:hideMark/>
          </w:tcPr>
          <w:p w:rsidR="00E462E5" w:rsidRPr="00966FA8" w:rsidRDefault="00E462E5" w:rsidP="002576D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23.05.-31.05</w:t>
            </w:r>
          </w:p>
        </w:tc>
        <w:tc>
          <w:tcPr>
            <w:tcW w:w="1990" w:type="dxa"/>
            <w:gridSpan w:val="8"/>
            <w:tcBorders>
              <w:top w:val="single" w:sz="4" w:space="0" w:color="000000"/>
              <w:left w:val="single" w:sz="4" w:space="0" w:color="000000"/>
              <w:bottom w:val="single" w:sz="4" w:space="0" w:color="000000"/>
              <w:right w:val="nil"/>
            </w:tcBorders>
            <w:hideMark/>
          </w:tcPr>
          <w:p w:rsidR="00E462E5" w:rsidRPr="00966FA8" w:rsidRDefault="00E462E5" w:rsidP="002576D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Справка, совещание при директоре, приказ</w:t>
            </w:r>
          </w:p>
        </w:tc>
        <w:tc>
          <w:tcPr>
            <w:tcW w:w="2183" w:type="dxa"/>
            <w:tcBorders>
              <w:top w:val="single" w:sz="4" w:space="0" w:color="000000"/>
              <w:left w:val="single" w:sz="4" w:space="0" w:color="000000"/>
              <w:bottom w:val="single" w:sz="4" w:space="0" w:color="000000"/>
              <w:right w:val="single" w:sz="4" w:space="0" w:color="000000"/>
            </w:tcBorders>
            <w:hideMark/>
          </w:tcPr>
          <w:p w:rsidR="00E462E5" w:rsidRPr="00966FA8" w:rsidRDefault="00E462E5" w:rsidP="00830C84">
            <w:pPr>
              <w:suppressAutoHyphens/>
              <w:autoSpaceDN w:val="0"/>
              <w:spacing w:after="0" w:line="240" w:lineRule="auto"/>
              <w:ind w:right="-250"/>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Брежнева Е. В.</w:t>
            </w:r>
          </w:p>
          <w:p w:rsidR="00E462E5" w:rsidRPr="00966FA8" w:rsidRDefault="00E462E5" w:rsidP="00830C84">
            <w:pPr>
              <w:suppressAutoHyphens/>
              <w:autoSpaceDN w:val="0"/>
              <w:spacing w:after="0" w:line="240" w:lineRule="auto"/>
              <w:ind w:right="-250"/>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Твердохлебова С.Н., </w:t>
            </w:r>
          </w:p>
          <w:p w:rsidR="00E462E5" w:rsidRPr="00966FA8" w:rsidRDefault="00E462E5" w:rsidP="00830C84">
            <w:pPr>
              <w:suppressAutoHyphens/>
              <w:autoSpaceDN w:val="0"/>
              <w:spacing w:after="0" w:line="240" w:lineRule="auto"/>
              <w:ind w:right="-250"/>
              <w:rPr>
                <w:rFonts w:ascii="Times New Roman" w:eastAsia="Times New Roman" w:hAnsi="Times New Roman" w:cs="Times New Roman"/>
              </w:rPr>
            </w:pPr>
            <w:r w:rsidRPr="00966FA8">
              <w:rPr>
                <w:rFonts w:ascii="Times New Roman" w:eastAsia="Times New Roman" w:hAnsi="Times New Roman" w:cs="Times New Roman"/>
              </w:rPr>
              <w:t>заместители директора</w:t>
            </w:r>
          </w:p>
          <w:p w:rsidR="00E462E5" w:rsidRPr="00966FA8" w:rsidRDefault="00E462E5" w:rsidP="002576DD">
            <w:pPr>
              <w:spacing w:after="0" w:line="240" w:lineRule="auto"/>
              <w:rPr>
                <w:rFonts w:ascii="Times New Roman" w:hAnsi="Times New Roman" w:cs="Times New Roman"/>
              </w:rPr>
            </w:pPr>
          </w:p>
        </w:tc>
      </w:tr>
      <w:tr w:rsidR="00E462E5" w:rsidRPr="00966FA8" w:rsidTr="00C95BEC">
        <w:trPr>
          <w:cantSplit/>
          <w:trHeight w:val="406"/>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3</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rPr>
            </w:pPr>
            <w:proofErr w:type="gramStart"/>
            <w:r w:rsidRPr="00966FA8">
              <w:rPr>
                <w:rFonts w:ascii="Times New Roman" w:eastAsia="Times New Roman" w:hAnsi="Times New Roman"/>
              </w:rPr>
              <w:t>Контроль за</w:t>
            </w:r>
            <w:proofErr w:type="gramEnd"/>
            <w:r w:rsidRPr="00966FA8">
              <w:rPr>
                <w:rFonts w:ascii="Times New Roman" w:eastAsia="Times New Roman" w:hAnsi="Times New Roman"/>
              </w:rPr>
              <w:t xml:space="preserve"> ведением электронных документов учителями-предметниками</w:t>
            </w:r>
          </w:p>
        </w:tc>
        <w:tc>
          <w:tcPr>
            <w:tcW w:w="2680" w:type="dxa"/>
            <w:gridSpan w:val="5"/>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rPr>
            </w:pPr>
            <w:r w:rsidRPr="00966FA8">
              <w:rPr>
                <w:rFonts w:ascii="Times New Roman" w:eastAsia="Times New Roman" w:hAnsi="Times New Roman"/>
              </w:rPr>
              <w:t>Система работы учителей-предметников с ЭКЖ</w:t>
            </w:r>
          </w:p>
        </w:tc>
        <w:tc>
          <w:tcPr>
            <w:tcW w:w="1844" w:type="dxa"/>
            <w:gridSpan w:val="10"/>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rPr>
            </w:pPr>
            <w:r w:rsidRPr="00966FA8">
              <w:rPr>
                <w:rFonts w:ascii="Times New Roman" w:eastAsia="Times New Roman" w:hAnsi="Times New Roman"/>
              </w:rPr>
              <w:t>Фронтальный</w:t>
            </w:r>
          </w:p>
        </w:tc>
        <w:tc>
          <w:tcPr>
            <w:tcW w:w="1841" w:type="dxa"/>
            <w:gridSpan w:val="6"/>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rPr>
            </w:pPr>
            <w:r w:rsidRPr="00966FA8">
              <w:rPr>
                <w:rFonts w:ascii="Times New Roman" w:eastAsia="Times New Roman" w:hAnsi="Times New Roman"/>
              </w:rPr>
              <w:t>Виртуальная школа</w:t>
            </w:r>
          </w:p>
        </w:tc>
        <w:tc>
          <w:tcPr>
            <w:tcW w:w="1558" w:type="dxa"/>
            <w:gridSpan w:val="7"/>
            <w:tcBorders>
              <w:top w:val="single" w:sz="4" w:space="0" w:color="000000"/>
              <w:left w:val="single" w:sz="4" w:space="0" w:color="000000"/>
              <w:bottom w:val="single" w:sz="4" w:space="0" w:color="000000"/>
              <w:right w:val="nil"/>
            </w:tcBorders>
          </w:tcPr>
          <w:p w:rsidR="00E462E5" w:rsidRPr="00966FA8" w:rsidRDefault="00E462E5" w:rsidP="005360A6">
            <w:pPr>
              <w:spacing w:after="0" w:line="240" w:lineRule="auto"/>
              <w:jc w:val="center"/>
              <w:rPr>
                <w:rFonts w:ascii="Times New Roman" w:eastAsia="Times New Roman" w:hAnsi="Times New Roman"/>
              </w:rPr>
            </w:pPr>
            <w:r w:rsidRPr="00966FA8">
              <w:rPr>
                <w:rFonts w:ascii="Times New Roman" w:eastAsia="Times New Roman" w:hAnsi="Times New Roman"/>
              </w:rPr>
              <w:t>До 27.05.19</w:t>
            </w:r>
          </w:p>
        </w:tc>
        <w:tc>
          <w:tcPr>
            <w:tcW w:w="1990" w:type="dxa"/>
            <w:gridSpan w:val="8"/>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rPr>
            </w:pPr>
            <w:r w:rsidRPr="00966FA8">
              <w:rPr>
                <w:rFonts w:ascii="Times New Roman" w:eastAsia="Times New Roman" w:hAnsi="Times New Roman"/>
              </w:rPr>
              <w:t>Справка, педагогический совет</w:t>
            </w:r>
          </w:p>
        </w:tc>
        <w:tc>
          <w:tcPr>
            <w:tcW w:w="2183" w:type="dxa"/>
            <w:tcBorders>
              <w:top w:val="single" w:sz="4" w:space="0" w:color="000000"/>
              <w:left w:val="single" w:sz="4" w:space="0" w:color="000000"/>
              <w:bottom w:val="single" w:sz="4" w:space="0" w:color="000000"/>
              <w:right w:val="single" w:sz="4" w:space="0" w:color="000000"/>
            </w:tcBorders>
          </w:tcPr>
          <w:p w:rsidR="00E462E5" w:rsidRPr="00966FA8" w:rsidRDefault="00E462E5" w:rsidP="00140A94">
            <w:pPr>
              <w:spacing w:after="0" w:line="240" w:lineRule="auto"/>
              <w:rPr>
                <w:rFonts w:ascii="Times New Roman" w:eastAsia="Times New Roman" w:hAnsi="Times New Roman"/>
              </w:rPr>
            </w:pPr>
            <w:r w:rsidRPr="00966FA8">
              <w:rPr>
                <w:rFonts w:ascii="Times New Roman" w:eastAsia="Times New Roman" w:hAnsi="Times New Roman"/>
              </w:rPr>
              <w:t>Желтобрюхова С.Н.,</w:t>
            </w:r>
          </w:p>
          <w:p w:rsidR="00E462E5" w:rsidRPr="00966FA8" w:rsidRDefault="00E462E5" w:rsidP="00140A94">
            <w:pPr>
              <w:spacing w:after="0" w:line="240" w:lineRule="auto"/>
              <w:rPr>
                <w:rFonts w:ascii="Times New Roman" w:hAnsi="Times New Roman"/>
              </w:rPr>
            </w:pPr>
            <w:r w:rsidRPr="00966FA8">
              <w:rPr>
                <w:rFonts w:ascii="Times New Roman" w:eastAsia="Times New Roman" w:hAnsi="Times New Roman"/>
              </w:rPr>
              <w:t xml:space="preserve"> директор</w:t>
            </w:r>
          </w:p>
        </w:tc>
      </w:tr>
      <w:tr w:rsidR="00E462E5" w:rsidRPr="00966FA8" w:rsidTr="00C95BEC">
        <w:trPr>
          <w:cantSplit/>
          <w:trHeight w:val="259"/>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3. Образовательная деятельность</w:t>
            </w:r>
          </w:p>
        </w:tc>
      </w:tr>
      <w:tr w:rsidR="00E462E5" w:rsidRPr="00966FA8" w:rsidTr="00C95BEC">
        <w:trPr>
          <w:cantSplit/>
          <w:trHeight w:val="415"/>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p>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5360A6">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Состояние  внеурочной деятельности в 1-9 классах и дополнительного образования в2-11 классах</w:t>
            </w:r>
          </w:p>
        </w:tc>
        <w:tc>
          <w:tcPr>
            <w:tcW w:w="2680" w:type="dxa"/>
            <w:gridSpan w:val="5"/>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Результативность и эффективность  внеурочной деятельности и дополнительного образования </w:t>
            </w:r>
          </w:p>
        </w:tc>
        <w:tc>
          <w:tcPr>
            <w:tcW w:w="1844" w:type="dxa"/>
            <w:gridSpan w:val="10"/>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1841" w:type="dxa"/>
            <w:gridSpan w:val="6"/>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документации,</w:t>
            </w:r>
          </w:p>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наблюдение, беседы с учащимися и учителями</w:t>
            </w:r>
          </w:p>
        </w:tc>
        <w:tc>
          <w:tcPr>
            <w:tcW w:w="1558" w:type="dxa"/>
            <w:gridSpan w:val="7"/>
            <w:tcBorders>
              <w:top w:val="single" w:sz="4" w:space="0" w:color="000000"/>
              <w:left w:val="single" w:sz="4" w:space="0" w:color="000000"/>
              <w:bottom w:val="single" w:sz="4" w:space="0" w:color="000000"/>
              <w:right w:val="nil"/>
            </w:tcBorders>
          </w:tcPr>
          <w:p w:rsidR="00E462E5" w:rsidRPr="00966FA8" w:rsidRDefault="00E462E5" w:rsidP="00B75573">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13.05-22.05</w:t>
            </w:r>
          </w:p>
        </w:tc>
        <w:tc>
          <w:tcPr>
            <w:tcW w:w="1898" w:type="dxa"/>
            <w:gridSpan w:val="5"/>
            <w:tcBorders>
              <w:top w:val="single" w:sz="4" w:space="0" w:color="000000"/>
              <w:left w:val="single" w:sz="4" w:space="0" w:color="000000"/>
              <w:bottom w:val="single" w:sz="4" w:space="0" w:color="000000"/>
              <w:right w:val="nil"/>
            </w:tcBorders>
          </w:tcPr>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Отчёт «Ярмарка достижений»</w:t>
            </w:r>
          </w:p>
          <w:p w:rsidR="00E462E5" w:rsidRPr="00966FA8" w:rsidRDefault="00E462E5" w:rsidP="00140A94">
            <w:pPr>
              <w:spacing w:after="0" w:line="240" w:lineRule="auto"/>
              <w:rPr>
                <w:rFonts w:ascii="Times New Roman" w:eastAsia="Times New Roman" w:hAnsi="Times New Roman" w:cs="Times New Roman"/>
              </w:rPr>
            </w:pPr>
          </w:p>
          <w:p w:rsidR="00E462E5" w:rsidRPr="00966FA8" w:rsidRDefault="00E462E5" w:rsidP="00140A94">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Справка,  совещание при директоре</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8E54BD">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Брежнева Е. В.</w:t>
            </w:r>
          </w:p>
          <w:p w:rsidR="00E462E5" w:rsidRPr="00966FA8" w:rsidRDefault="00E462E5" w:rsidP="008E54BD">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Твердохлебова С.Н., </w:t>
            </w:r>
          </w:p>
          <w:p w:rsidR="00E462E5" w:rsidRPr="00966FA8" w:rsidRDefault="00E462E5" w:rsidP="008E54BD">
            <w:pPr>
              <w:suppressAutoHyphens/>
              <w:autoSpaceDN w:val="0"/>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заместители директора</w:t>
            </w:r>
          </w:p>
          <w:p w:rsidR="00E462E5" w:rsidRPr="00966FA8" w:rsidRDefault="00E462E5" w:rsidP="00140A94">
            <w:pPr>
              <w:spacing w:after="0" w:line="240" w:lineRule="auto"/>
              <w:rPr>
                <w:rFonts w:ascii="Times New Roman" w:eastAsia="Calibri" w:hAnsi="Times New Roman" w:cs="Times New Roman"/>
              </w:rPr>
            </w:pPr>
          </w:p>
        </w:tc>
      </w:tr>
      <w:tr w:rsidR="00E462E5" w:rsidRPr="00966FA8" w:rsidTr="00C95BEC">
        <w:trPr>
          <w:cantSplit/>
          <w:trHeight w:val="415"/>
        </w:trPr>
        <w:tc>
          <w:tcPr>
            <w:tcW w:w="544" w:type="dxa"/>
            <w:gridSpan w:val="2"/>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2</w:t>
            </w:r>
          </w:p>
        </w:tc>
        <w:tc>
          <w:tcPr>
            <w:tcW w:w="2670" w:type="dxa"/>
            <w:gridSpan w:val="3"/>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Окончание учебного года, промежуточная и итоговая аттестация</w:t>
            </w:r>
          </w:p>
        </w:tc>
        <w:tc>
          <w:tcPr>
            <w:tcW w:w="2680" w:type="dxa"/>
            <w:gridSpan w:val="5"/>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Учебн</w:t>
            </w:r>
            <w:proofErr w:type="gramStart"/>
            <w:r w:rsidRPr="00966FA8">
              <w:rPr>
                <w:rFonts w:ascii="Times New Roman" w:eastAsia="Times New Roman" w:hAnsi="Times New Roman" w:cs="Times New Roman"/>
              </w:rPr>
              <w:t>о-</w:t>
            </w:r>
            <w:proofErr w:type="gramEnd"/>
            <w:r w:rsidRPr="00966FA8">
              <w:rPr>
                <w:rFonts w:ascii="Times New Roman" w:eastAsia="Times New Roman" w:hAnsi="Times New Roman" w:cs="Times New Roman"/>
              </w:rPr>
              <w:t xml:space="preserve">  воспитательный процесс</w:t>
            </w:r>
          </w:p>
        </w:tc>
        <w:tc>
          <w:tcPr>
            <w:tcW w:w="1844" w:type="dxa"/>
            <w:gridSpan w:val="10"/>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Фронтальный</w:t>
            </w:r>
          </w:p>
        </w:tc>
        <w:tc>
          <w:tcPr>
            <w:tcW w:w="1841" w:type="dxa"/>
            <w:gridSpan w:val="6"/>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документации, собеседование с педагогами</w:t>
            </w:r>
          </w:p>
        </w:tc>
        <w:tc>
          <w:tcPr>
            <w:tcW w:w="1558" w:type="dxa"/>
            <w:gridSpan w:val="7"/>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3,4 неделя</w:t>
            </w:r>
          </w:p>
        </w:tc>
        <w:tc>
          <w:tcPr>
            <w:tcW w:w="1898" w:type="dxa"/>
            <w:gridSpan w:val="5"/>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Педсоветы  «О допуске учащихся 9, 11 классов к государственной итоговой аттестации», «О переводе учащихся 1- 8, 10 классов»</w:t>
            </w:r>
          </w:p>
        </w:tc>
        <w:tc>
          <w:tcPr>
            <w:tcW w:w="2275" w:type="dxa"/>
            <w:gridSpan w:val="4"/>
            <w:tcBorders>
              <w:top w:val="single" w:sz="4" w:space="0" w:color="000000"/>
              <w:left w:val="single" w:sz="4" w:space="0" w:color="000000"/>
              <w:bottom w:val="single" w:sz="4" w:space="0" w:color="000000"/>
              <w:right w:val="single" w:sz="4" w:space="0" w:color="000000"/>
            </w:tcBorders>
            <w:hideMark/>
          </w:tcPr>
          <w:p w:rsidR="00E462E5" w:rsidRPr="00966FA8" w:rsidRDefault="00E462E5" w:rsidP="00830C84">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Брежнева Е. В.</w:t>
            </w:r>
          </w:p>
          <w:p w:rsidR="00E462E5" w:rsidRPr="00966FA8" w:rsidRDefault="00E462E5" w:rsidP="00830C84">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Твердохлебова С.Н., </w:t>
            </w:r>
          </w:p>
          <w:p w:rsidR="00E462E5" w:rsidRPr="00966FA8" w:rsidRDefault="00E462E5" w:rsidP="00830C84">
            <w:pPr>
              <w:suppressAutoHyphens/>
              <w:autoSpaceDN w:val="0"/>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заместители директора</w:t>
            </w:r>
          </w:p>
          <w:p w:rsidR="00E462E5" w:rsidRPr="00966FA8" w:rsidRDefault="00E462E5" w:rsidP="002576DD">
            <w:pPr>
              <w:suppressAutoHyphens/>
              <w:autoSpaceDN w:val="0"/>
              <w:spacing w:after="0" w:line="240" w:lineRule="auto"/>
              <w:rPr>
                <w:rFonts w:ascii="Times New Roman" w:hAnsi="Times New Roman" w:cs="Times New Roman"/>
                <w:lang w:eastAsia="ar-SA"/>
              </w:rPr>
            </w:pPr>
          </w:p>
        </w:tc>
      </w:tr>
      <w:tr w:rsidR="00E462E5" w:rsidRPr="00966FA8" w:rsidTr="00C95BEC">
        <w:trPr>
          <w:cantSplit/>
          <w:trHeight w:val="415"/>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3</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Состояние воспитательной работы</w:t>
            </w:r>
          </w:p>
        </w:tc>
        <w:tc>
          <w:tcPr>
            <w:tcW w:w="2680" w:type="dxa"/>
            <w:gridSpan w:val="5"/>
            <w:tcBorders>
              <w:top w:val="single" w:sz="4" w:space="0" w:color="000000"/>
              <w:left w:val="single" w:sz="4" w:space="0" w:color="000000"/>
              <w:bottom w:val="single" w:sz="4" w:space="0" w:color="000000"/>
              <w:right w:val="nil"/>
            </w:tcBorders>
          </w:tcPr>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Проверка выполнения индивидуальных планов воспитательной работы;</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Анализ уровня воспитанности учащихся</w:t>
            </w:r>
          </w:p>
        </w:tc>
        <w:tc>
          <w:tcPr>
            <w:tcW w:w="1844"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Фронтальный</w:t>
            </w:r>
          </w:p>
        </w:tc>
        <w:tc>
          <w:tcPr>
            <w:tcW w:w="1841" w:type="dxa"/>
            <w:gridSpan w:val="6"/>
            <w:tcBorders>
              <w:top w:val="single" w:sz="4" w:space="0" w:color="000000"/>
              <w:left w:val="single" w:sz="4" w:space="0" w:color="000000"/>
              <w:bottom w:val="single" w:sz="4" w:space="0" w:color="000000"/>
              <w:right w:val="nil"/>
            </w:tcBorders>
          </w:tcPr>
          <w:p w:rsidR="00E462E5" w:rsidRPr="00966FA8" w:rsidRDefault="00E462E5" w:rsidP="005F2B90">
            <w:pPr>
              <w:numPr>
                <w:ilvl w:val="0"/>
                <w:numId w:val="51"/>
              </w:numPr>
              <w:tabs>
                <w:tab w:val="clear" w:pos="994"/>
                <w:tab w:val="left" w:pos="139"/>
              </w:tabs>
              <w:spacing w:after="0" w:line="240" w:lineRule="auto"/>
              <w:ind w:left="0" w:firstLine="0"/>
              <w:jc w:val="both"/>
              <w:rPr>
                <w:rFonts w:ascii="Times New Roman" w:hAnsi="Times New Roman"/>
              </w:rPr>
            </w:pPr>
            <w:r w:rsidRPr="00966FA8">
              <w:rPr>
                <w:rFonts w:ascii="Times New Roman" w:hAnsi="Times New Roman"/>
              </w:rPr>
              <w:t>Проверка документации классных руководителей;</w:t>
            </w:r>
          </w:p>
          <w:p w:rsidR="00E462E5" w:rsidRPr="00966FA8" w:rsidRDefault="00E462E5" w:rsidP="005F2B90">
            <w:pPr>
              <w:numPr>
                <w:ilvl w:val="0"/>
                <w:numId w:val="51"/>
              </w:numPr>
              <w:tabs>
                <w:tab w:val="clear" w:pos="994"/>
                <w:tab w:val="left" w:pos="184"/>
              </w:tabs>
              <w:spacing w:after="0" w:line="240" w:lineRule="auto"/>
              <w:ind w:left="0" w:firstLine="0"/>
              <w:jc w:val="both"/>
              <w:rPr>
                <w:rFonts w:ascii="Times New Roman" w:hAnsi="Times New Roman"/>
              </w:rPr>
            </w:pPr>
            <w:r w:rsidRPr="00966FA8">
              <w:rPr>
                <w:rFonts w:ascii="Times New Roman" w:hAnsi="Times New Roman"/>
              </w:rPr>
              <w:t>Анкетирование;</w:t>
            </w:r>
          </w:p>
          <w:p w:rsidR="00E462E5" w:rsidRPr="00966FA8" w:rsidRDefault="00E462E5" w:rsidP="005F2B90">
            <w:pPr>
              <w:numPr>
                <w:ilvl w:val="0"/>
                <w:numId w:val="51"/>
              </w:numPr>
              <w:tabs>
                <w:tab w:val="clear" w:pos="994"/>
                <w:tab w:val="left" w:pos="184"/>
              </w:tabs>
              <w:spacing w:after="0" w:line="240" w:lineRule="auto"/>
              <w:ind w:left="0" w:firstLine="0"/>
              <w:jc w:val="both"/>
              <w:rPr>
                <w:rFonts w:ascii="Times New Roman" w:hAnsi="Times New Roman"/>
              </w:rPr>
            </w:pPr>
            <w:r w:rsidRPr="00966FA8">
              <w:rPr>
                <w:rFonts w:ascii="Times New Roman" w:hAnsi="Times New Roman"/>
              </w:rPr>
              <w:t>Социометрия;</w:t>
            </w:r>
          </w:p>
          <w:p w:rsidR="00E462E5" w:rsidRPr="00966FA8" w:rsidRDefault="00E462E5" w:rsidP="005F2B90">
            <w:pPr>
              <w:numPr>
                <w:ilvl w:val="0"/>
                <w:numId w:val="51"/>
              </w:numPr>
              <w:tabs>
                <w:tab w:val="clear" w:pos="994"/>
                <w:tab w:val="left" w:pos="184"/>
              </w:tabs>
              <w:spacing w:after="0" w:line="240" w:lineRule="auto"/>
              <w:ind w:left="0" w:firstLine="0"/>
              <w:jc w:val="both"/>
              <w:rPr>
                <w:rFonts w:ascii="Times New Roman" w:hAnsi="Times New Roman"/>
              </w:rPr>
            </w:pPr>
            <w:r w:rsidRPr="00966FA8">
              <w:rPr>
                <w:rFonts w:ascii="Times New Roman" w:hAnsi="Times New Roman"/>
              </w:rPr>
              <w:t>Обследование психолога</w:t>
            </w:r>
          </w:p>
        </w:tc>
        <w:tc>
          <w:tcPr>
            <w:tcW w:w="1558" w:type="dxa"/>
            <w:gridSpan w:val="7"/>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Май</w:t>
            </w:r>
          </w:p>
        </w:tc>
        <w:tc>
          <w:tcPr>
            <w:tcW w:w="1898" w:type="dxa"/>
            <w:gridSpan w:val="5"/>
            <w:tcBorders>
              <w:top w:val="single" w:sz="4" w:space="0" w:color="000000"/>
              <w:left w:val="single" w:sz="4" w:space="0" w:color="000000"/>
              <w:bottom w:val="single" w:sz="4" w:space="0" w:color="000000"/>
              <w:right w:val="nil"/>
            </w:tcBorders>
          </w:tcPr>
          <w:p w:rsidR="00E462E5" w:rsidRPr="00966FA8" w:rsidRDefault="00E462E5" w:rsidP="004D1E81">
            <w:pPr>
              <w:spacing w:after="0" w:line="240" w:lineRule="auto"/>
              <w:jc w:val="both"/>
              <w:rPr>
                <w:rFonts w:ascii="Times New Roman" w:hAnsi="Times New Roman"/>
              </w:rPr>
            </w:pPr>
            <w:r w:rsidRPr="00966FA8">
              <w:rPr>
                <w:rFonts w:ascii="Times New Roman" w:hAnsi="Times New Roman"/>
              </w:rPr>
              <w:t xml:space="preserve">Справка, </w:t>
            </w:r>
          </w:p>
          <w:p w:rsidR="00E462E5" w:rsidRPr="00966FA8" w:rsidRDefault="00E462E5" w:rsidP="004D1E81">
            <w:pPr>
              <w:spacing w:after="0" w:line="240" w:lineRule="auto"/>
              <w:jc w:val="both"/>
              <w:rPr>
                <w:rFonts w:ascii="Times New Roman" w:hAnsi="Times New Roman"/>
              </w:rPr>
            </w:pPr>
            <w:r w:rsidRPr="00966FA8">
              <w:rPr>
                <w:rFonts w:ascii="Times New Roman" w:hAnsi="Times New Roman"/>
              </w:rPr>
              <w:t>педагогический совет</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4D1E81">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Твердохлебова С.Н., </w:t>
            </w:r>
          </w:p>
          <w:p w:rsidR="00E462E5" w:rsidRPr="00966FA8" w:rsidRDefault="00E462E5" w:rsidP="004D1E81">
            <w:pPr>
              <w:suppressAutoHyphens/>
              <w:autoSpaceDN w:val="0"/>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заместитель директора</w:t>
            </w:r>
          </w:p>
          <w:p w:rsidR="00E462E5" w:rsidRPr="00966FA8" w:rsidRDefault="00E462E5" w:rsidP="001041AC">
            <w:pPr>
              <w:spacing w:after="0" w:line="240" w:lineRule="auto"/>
              <w:jc w:val="both"/>
              <w:rPr>
                <w:rFonts w:ascii="Times New Roman" w:hAnsi="Times New Roman"/>
              </w:rPr>
            </w:pPr>
          </w:p>
        </w:tc>
      </w:tr>
      <w:tr w:rsidR="00E462E5" w:rsidRPr="00966FA8" w:rsidTr="00C95BEC">
        <w:trPr>
          <w:cantSplit/>
          <w:trHeight w:val="415"/>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4</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Выполнение образовательной программы школы за учебный год</w:t>
            </w:r>
          </w:p>
        </w:tc>
        <w:tc>
          <w:tcPr>
            <w:tcW w:w="2680" w:type="dxa"/>
            <w:gridSpan w:val="5"/>
            <w:tcBorders>
              <w:top w:val="single" w:sz="4" w:space="0" w:color="000000"/>
              <w:left w:val="single" w:sz="4" w:space="0" w:color="000000"/>
              <w:bottom w:val="single" w:sz="4" w:space="0" w:color="000000"/>
              <w:right w:val="nil"/>
            </w:tcBorders>
          </w:tcPr>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Установление соответствия выполнения календарно-тематического планирования программе</w:t>
            </w:r>
          </w:p>
        </w:tc>
        <w:tc>
          <w:tcPr>
            <w:tcW w:w="1844"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Тематический</w:t>
            </w:r>
          </w:p>
        </w:tc>
        <w:tc>
          <w:tcPr>
            <w:tcW w:w="1841"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Проверка классных журналов, календарно-тематического планирования </w:t>
            </w:r>
          </w:p>
          <w:p w:rsidR="00E462E5" w:rsidRPr="00966FA8" w:rsidRDefault="00E462E5" w:rsidP="001041AC">
            <w:pPr>
              <w:spacing w:after="0" w:line="240" w:lineRule="auto"/>
              <w:jc w:val="both"/>
              <w:rPr>
                <w:rFonts w:ascii="Times New Roman" w:hAnsi="Times New Roman"/>
              </w:rPr>
            </w:pPr>
          </w:p>
        </w:tc>
        <w:tc>
          <w:tcPr>
            <w:tcW w:w="1558" w:type="dxa"/>
            <w:gridSpan w:val="7"/>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Май</w:t>
            </w:r>
          </w:p>
        </w:tc>
        <w:tc>
          <w:tcPr>
            <w:tcW w:w="1898" w:type="dxa"/>
            <w:gridSpan w:val="5"/>
            <w:tcBorders>
              <w:top w:val="single" w:sz="4" w:space="0" w:color="000000"/>
              <w:left w:val="single" w:sz="4" w:space="0" w:color="000000"/>
              <w:bottom w:val="single" w:sz="4" w:space="0" w:color="000000"/>
              <w:right w:val="nil"/>
            </w:tcBorders>
          </w:tcPr>
          <w:p w:rsidR="00E462E5" w:rsidRPr="00966FA8" w:rsidRDefault="00E462E5" w:rsidP="008C751A">
            <w:pPr>
              <w:spacing w:after="0" w:line="240" w:lineRule="auto"/>
              <w:jc w:val="both"/>
              <w:rPr>
                <w:rFonts w:ascii="Times New Roman" w:hAnsi="Times New Roman"/>
              </w:rPr>
            </w:pPr>
            <w:r w:rsidRPr="00966FA8">
              <w:rPr>
                <w:rFonts w:ascii="Times New Roman" w:hAnsi="Times New Roman"/>
              </w:rPr>
              <w:t xml:space="preserve">Справка, </w:t>
            </w:r>
          </w:p>
          <w:p w:rsidR="00E462E5" w:rsidRPr="00966FA8" w:rsidRDefault="00E462E5" w:rsidP="008C751A">
            <w:pPr>
              <w:spacing w:after="0" w:line="240" w:lineRule="auto"/>
              <w:jc w:val="both"/>
              <w:rPr>
                <w:rFonts w:ascii="Times New Roman" w:hAnsi="Times New Roman"/>
              </w:rPr>
            </w:pPr>
            <w:r w:rsidRPr="00966FA8">
              <w:rPr>
                <w:rFonts w:ascii="Times New Roman" w:hAnsi="Times New Roman"/>
              </w:rPr>
              <w:t>педагогический совет</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8C751A">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Брежнева Е. В.</w:t>
            </w:r>
          </w:p>
          <w:p w:rsidR="00E462E5" w:rsidRPr="00966FA8" w:rsidRDefault="00E462E5" w:rsidP="008C751A">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Твердохлебова С.Н., </w:t>
            </w:r>
          </w:p>
          <w:p w:rsidR="00E462E5" w:rsidRPr="00966FA8" w:rsidRDefault="00E462E5" w:rsidP="008C751A">
            <w:pPr>
              <w:suppressAutoHyphens/>
              <w:autoSpaceDN w:val="0"/>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заместители директора</w:t>
            </w:r>
          </w:p>
          <w:p w:rsidR="00E462E5" w:rsidRPr="00966FA8" w:rsidRDefault="00E462E5" w:rsidP="001041AC">
            <w:pPr>
              <w:spacing w:after="0" w:line="240" w:lineRule="auto"/>
              <w:jc w:val="both"/>
              <w:rPr>
                <w:rFonts w:ascii="Times New Roman" w:hAnsi="Times New Roman"/>
              </w:rPr>
            </w:pPr>
          </w:p>
        </w:tc>
      </w:tr>
      <w:tr w:rsidR="00E462E5" w:rsidRPr="00966FA8" w:rsidTr="00C95BEC">
        <w:trPr>
          <w:cantSplit/>
          <w:trHeight w:val="415"/>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5</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Итоговый контроль качества знаний обучающихся</w:t>
            </w:r>
          </w:p>
          <w:p w:rsidR="00E462E5" w:rsidRPr="00966FA8" w:rsidRDefault="00E462E5" w:rsidP="001041AC">
            <w:pPr>
              <w:tabs>
                <w:tab w:val="left" w:pos="212"/>
              </w:tabs>
              <w:spacing w:after="0" w:line="240" w:lineRule="auto"/>
              <w:jc w:val="both"/>
              <w:rPr>
                <w:rFonts w:ascii="Times New Roman" w:hAnsi="Times New Roman"/>
              </w:rPr>
            </w:pPr>
          </w:p>
        </w:tc>
        <w:tc>
          <w:tcPr>
            <w:tcW w:w="2680" w:type="dxa"/>
            <w:gridSpan w:val="5"/>
            <w:tcBorders>
              <w:top w:val="single" w:sz="4" w:space="0" w:color="000000"/>
              <w:left w:val="single" w:sz="4" w:space="0" w:color="000000"/>
              <w:bottom w:val="single" w:sz="4" w:space="0" w:color="000000"/>
              <w:right w:val="nil"/>
            </w:tcBorders>
          </w:tcPr>
          <w:p w:rsidR="00E462E5" w:rsidRPr="00966FA8" w:rsidRDefault="00E462E5" w:rsidP="005F2B90">
            <w:pPr>
              <w:numPr>
                <w:ilvl w:val="0"/>
                <w:numId w:val="50"/>
              </w:numPr>
              <w:tabs>
                <w:tab w:val="clear" w:pos="720"/>
                <w:tab w:val="left" w:pos="212"/>
              </w:tabs>
              <w:spacing w:after="0" w:line="240" w:lineRule="auto"/>
              <w:ind w:left="0" w:firstLine="0"/>
              <w:jc w:val="both"/>
              <w:rPr>
                <w:rFonts w:ascii="Times New Roman" w:hAnsi="Times New Roman"/>
              </w:rPr>
            </w:pPr>
            <w:r w:rsidRPr="00966FA8">
              <w:rPr>
                <w:rFonts w:ascii="Times New Roman" w:hAnsi="Times New Roman"/>
              </w:rPr>
              <w:t xml:space="preserve">Выявление практической грамотности, качества знаний учащихся </w:t>
            </w:r>
          </w:p>
        </w:tc>
        <w:tc>
          <w:tcPr>
            <w:tcW w:w="1844"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Тематический</w:t>
            </w:r>
          </w:p>
        </w:tc>
        <w:tc>
          <w:tcPr>
            <w:tcW w:w="1841"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Проведение контрольных, срезовых, тестовых работ</w:t>
            </w:r>
          </w:p>
          <w:p w:rsidR="00E462E5" w:rsidRPr="00966FA8" w:rsidRDefault="00E462E5" w:rsidP="001041AC">
            <w:pPr>
              <w:tabs>
                <w:tab w:val="left" w:pos="274"/>
              </w:tabs>
              <w:spacing w:after="0" w:line="240" w:lineRule="auto"/>
              <w:jc w:val="both"/>
              <w:rPr>
                <w:rFonts w:ascii="Times New Roman" w:hAnsi="Times New Roman"/>
              </w:rPr>
            </w:pPr>
          </w:p>
        </w:tc>
        <w:tc>
          <w:tcPr>
            <w:tcW w:w="1558" w:type="dxa"/>
            <w:gridSpan w:val="7"/>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Май </w:t>
            </w:r>
          </w:p>
          <w:p w:rsidR="00E462E5" w:rsidRPr="00966FA8" w:rsidRDefault="00E462E5" w:rsidP="001041AC">
            <w:pPr>
              <w:spacing w:after="0" w:line="240" w:lineRule="auto"/>
              <w:jc w:val="both"/>
              <w:rPr>
                <w:rFonts w:ascii="Times New Roman" w:hAnsi="Times New Roman"/>
              </w:rPr>
            </w:pPr>
          </w:p>
        </w:tc>
        <w:tc>
          <w:tcPr>
            <w:tcW w:w="1898" w:type="dxa"/>
            <w:gridSpan w:val="5"/>
            <w:tcBorders>
              <w:top w:val="single" w:sz="4" w:space="0" w:color="000000"/>
              <w:left w:val="single" w:sz="4" w:space="0" w:color="000000"/>
              <w:bottom w:val="single" w:sz="4" w:space="0" w:color="000000"/>
              <w:right w:val="nil"/>
            </w:tcBorders>
          </w:tcPr>
          <w:p w:rsidR="00E462E5" w:rsidRPr="00966FA8" w:rsidRDefault="00E462E5" w:rsidP="008C751A">
            <w:pPr>
              <w:spacing w:after="0" w:line="240" w:lineRule="auto"/>
              <w:jc w:val="both"/>
              <w:rPr>
                <w:rFonts w:ascii="Times New Roman" w:hAnsi="Times New Roman"/>
              </w:rPr>
            </w:pPr>
            <w:r w:rsidRPr="00966FA8">
              <w:rPr>
                <w:rFonts w:ascii="Times New Roman" w:hAnsi="Times New Roman"/>
              </w:rPr>
              <w:t xml:space="preserve">Справка, </w:t>
            </w:r>
          </w:p>
          <w:p w:rsidR="00E462E5" w:rsidRPr="00966FA8" w:rsidRDefault="00E462E5" w:rsidP="008C751A">
            <w:pPr>
              <w:spacing w:after="0" w:line="240" w:lineRule="auto"/>
              <w:jc w:val="both"/>
              <w:rPr>
                <w:rFonts w:ascii="Times New Roman" w:hAnsi="Times New Roman"/>
              </w:rPr>
            </w:pPr>
            <w:r w:rsidRPr="00966FA8">
              <w:rPr>
                <w:rFonts w:ascii="Times New Roman" w:hAnsi="Times New Roman"/>
              </w:rPr>
              <w:t>педагогический совет</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8C751A">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Брежнева Е. В.</w:t>
            </w:r>
          </w:p>
          <w:p w:rsidR="00E462E5" w:rsidRPr="00966FA8" w:rsidRDefault="00E462E5" w:rsidP="008C751A">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Твердохлебова С.Н., </w:t>
            </w:r>
          </w:p>
          <w:p w:rsidR="00E462E5" w:rsidRPr="00966FA8" w:rsidRDefault="00E462E5" w:rsidP="008C751A">
            <w:pPr>
              <w:suppressAutoHyphens/>
              <w:autoSpaceDN w:val="0"/>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заместители директора,</w:t>
            </w:r>
            <w:r w:rsidRPr="00966FA8">
              <w:rPr>
                <w:rFonts w:ascii="Times New Roman" w:hAnsi="Times New Roman"/>
              </w:rPr>
              <w:t xml:space="preserve"> учителя-предметники</w:t>
            </w:r>
          </w:p>
          <w:p w:rsidR="00E462E5" w:rsidRPr="00966FA8" w:rsidRDefault="00E462E5" w:rsidP="001041AC">
            <w:pPr>
              <w:spacing w:after="0" w:line="240" w:lineRule="auto"/>
              <w:jc w:val="both"/>
              <w:rPr>
                <w:rFonts w:ascii="Times New Roman" w:hAnsi="Times New Roman"/>
                <w:sz w:val="24"/>
                <w:szCs w:val="24"/>
              </w:rPr>
            </w:pPr>
          </w:p>
        </w:tc>
      </w:tr>
      <w:tr w:rsidR="00E462E5" w:rsidRPr="00966FA8" w:rsidTr="00C95BEC">
        <w:trPr>
          <w:cantSplit/>
          <w:trHeight w:val="415"/>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6</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Промежуточная аттестация обучающихся 1-8, 10 классов.</w:t>
            </w:r>
          </w:p>
        </w:tc>
        <w:tc>
          <w:tcPr>
            <w:tcW w:w="2680" w:type="dxa"/>
            <w:gridSpan w:val="5"/>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Анализ итогов успеваемости обучающихся</w:t>
            </w:r>
          </w:p>
        </w:tc>
        <w:tc>
          <w:tcPr>
            <w:tcW w:w="1844"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Тематический</w:t>
            </w:r>
          </w:p>
          <w:p w:rsidR="00E462E5" w:rsidRPr="00966FA8" w:rsidRDefault="00E462E5" w:rsidP="001041AC">
            <w:pPr>
              <w:spacing w:after="0" w:line="240" w:lineRule="auto"/>
              <w:rPr>
                <w:rFonts w:ascii="Times New Roman" w:hAnsi="Times New Roman"/>
              </w:rPr>
            </w:pPr>
            <w:r w:rsidRPr="00966FA8">
              <w:rPr>
                <w:rFonts w:ascii="Times New Roman" w:hAnsi="Times New Roman"/>
              </w:rPr>
              <w:t> Текущий</w:t>
            </w:r>
          </w:p>
        </w:tc>
        <w:tc>
          <w:tcPr>
            <w:tcW w:w="1841"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Письменная и устная проверка знаний.</w:t>
            </w:r>
          </w:p>
        </w:tc>
        <w:tc>
          <w:tcPr>
            <w:tcW w:w="1558" w:type="dxa"/>
            <w:gridSpan w:val="7"/>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Май </w:t>
            </w:r>
          </w:p>
          <w:p w:rsidR="00E462E5" w:rsidRPr="00966FA8" w:rsidRDefault="00E462E5" w:rsidP="001041AC">
            <w:pPr>
              <w:spacing w:after="0" w:line="240" w:lineRule="auto"/>
              <w:jc w:val="both"/>
              <w:rPr>
                <w:rFonts w:ascii="Times New Roman" w:hAnsi="Times New Roman"/>
              </w:rPr>
            </w:pPr>
          </w:p>
        </w:tc>
        <w:tc>
          <w:tcPr>
            <w:tcW w:w="1898" w:type="dxa"/>
            <w:gridSpan w:val="5"/>
            <w:tcBorders>
              <w:top w:val="single" w:sz="4" w:space="0" w:color="000000"/>
              <w:left w:val="single" w:sz="4" w:space="0" w:color="000000"/>
              <w:bottom w:val="single" w:sz="4" w:space="0" w:color="000000"/>
              <w:right w:val="nil"/>
            </w:tcBorders>
          </w:tcPr>
          <w:p w:rsidR="00E462E5" w:rsidRPr="00966FA8" w:rsidRDefault="00E462E5" w:rsidP="008C751A">
            <w:pPr>
              <w:spacing w:after="0" w:line="240" w:lineRule="auto"/>
              <w:rPr>
                <w:rFonts w:ascii="Times New Roman" w:hAnsi="Times New Roman"/>
              </w:rPr>
            </w:pPr>
            <w:r w:rsidRPr="00966FA8">
              <w:rPr>
                <w:rFonts w:ascii="Times New Roman" w:hAnsi="Times New Roman"/>
              </w:rPr>
              <w:t>Информационная справка.</w:t>
            </w:r>
          </w:p>
          <w:p w:rsidR="00E462E5" w:rsidRPr="00966FA8" w:rsidRDefault="00E462E5" w:rsidP="008C751A">
            <w:pPr>
              <w:spacing w:after="0" w:line="240" w:lineRule="auto"/>
              <w:jc w:val="both"/>
              <w:rPr>
                <w:rFonts w:ascii="Times New Roman" w:hAnsi="Times New Roman"/>
              </w:rPr>
            </w:pPr>
            <w:r w:rsidRPr="00966FA8">
              <w:rPr>
                <w:rFonts w:ascii="Times New Roman" w:hAnsi="Times New Roman"/>
              </w:rPr>
              <w:t> Педагогический совет</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8C751A">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Твердохлебова С.Н., </w:t>
            </w:r>
          </w:p>
          <w:p w:rsidR="00E462E5" w:rsidRPr="00966FA8" w:rsidRDefault="00E462E5" w:rsidP="008C751A">
            <w:pPr>
              <w:suppressAutoHyphens/>
              <w:autoSpaceDN w:val="0"/>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заместитель директора,</w:t>
            </w:r>
            <w:r w:rsidRPr="00966FA8">
              <w:rPr>
                <w:rFonts w:ascii="Times New Roman" w:hAnsi="Times New Roman"/>
              </w:rPr>
              <w:t xml:space="preserve"> учителя-предметники</w:t>
            </w:r>
          </w:p>
          <w:p w:rsidR="00E462E5" w:rsidRPr="00966FA8" w:rsidRDefault="00E462E5" w:rsidP="001041AC">
            <w:pPr>
              <w:spacing w:after="0" w:line="240" w:lineRule="auto"/>
              <w:rPr>
                <w:rFonts w:ascii="Times New Roman" w:hAnsi="Times New Roman"/>
              </w:rPr>
            </w:pPr>
          </w:p>
        </w:tc>
      </w:tr>
      <w:tr w:rsidR="00E462E5" w:rsidRPr="00966FA8" w:rsidTr="00C95BEC">
        <w:trPr>
          <w:cantSplit/>
          <w:trHeight w:val="415"/>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7</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Успеваемость </w:t>
            </w:r>
            <w:proofErr w:type="gramStart"/>
            <w:r w:rsidRPr="00966FA8">
              <w:rPr>
                <w:rFonts w:ascii="Times New Roman" w:hAnsi="Times New Roman"/>
              </w:rPr>
              <w:t>обучающихся</w:t>
            </w:r>
            <w:proofErr w:type="gramEnd"/>
            <w:r w:rsidRPr="00966FA8">
              <w:rPr>
                <w:rFonts w:ascii="Times New Roman" w:hAnsi="Times New Roman"/>
              </w:rPr>
              <w:t xml:space="preserve"> за учебный год</w:t>
            </w:r>
          </w:p>
        </w:tc>
        <w:tc>
          <w:tcPr>
            <w:tcW w:w="2680" w:type="dxa"/>
            <w:gridSpan w:val="5"/>
            <w:tcBorders>
              <w:top w:val="single" w:sz="4" w:space="0" w:color="000000"/>
              <w:left w:val="single" w:sz="4" w:space="0" w:color="000000"/>
              <w:bottom w:val="single" w:sz="4" w:space="0" w:color="000000"/>
              <w:right w:val="nil"/>
            </w:tcBorders>
          </w:tcPr>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Выявление качества знаний и успеваемости  учащихся  за учебный год</w:t>
            </w:r>
          </w:p>
        </w:tc>
        <w:tc>
          <w:tcPr>
            <w:tcW w:w="1844"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Тематический</w:t>
            </w:r>
          </w:p>
        </w:tc>
        <w:tc>
          <w:tcPr>
            <w:tcW w:w="1841"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 xml:space="preserve">1.  Проверка классных журналов;  </w:t>
            </w:r>
          </w:p>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2. Результаты контрольных работ.</w:t>
            </w:r>
          </w:p>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3. Отчеты классных руководителей.</w:t>
            </w:r>
          </w:p>
        </w:tc>
        <w:tc>
          <w:tcPr>
            <w:tcW w:w="1558" w:type="dxa"/>
            <w:gridSpan w:val="7"/>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both"/>
              <w:rPr>
                <w:rFonts w:ascii="Times New Roman" w:hAnsi="Times New Roman"/>
              </w:rPr>
            </w:pPr>
            <w:r w:rsidRPr="00966FA8">
              <w:rPr>
                <w:rFonts w:ascii="Times New Roman" w:hAnsi="Times New Roman"/>
              </w:rPr>
              <w:t>Май</w:t>
            </w:r>
          </w:p>
        </w:tc>
        <w:tc>
          <w:tcPr>
            <w:tcW w:w="1898" w:type="dxa"/>
            <w:gridSpan w:val="5"/>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 xml:space="preserve">Справка, </w:t>
            </w:r>
          </w:p>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педагогический совет</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8C751A">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Брежнева Е. В.</w:t>
            </w:r>
          </w:p>
          <w:p w:rsidR="00E462E5" w:rsidRPr="00966FA8" w:rsidRDefault="00E462E5" w:rsidP="008C751A">
            <w:pPr>
              <w:suppressAutoHyphens/>
              <w:autoSpaceDN w:val="0"/>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заместитель директора</w:t>
            </w:r>
          </w:p>
          <w:p w:rsidR="00E462E5" w:rsidRPr="00966FA8" w:rsidRDefault="00E462E5" w:rsidP="001041AC">
            <w:pPr>
              <w:spacing w:after="0" w:line="240" w:lineRule="auto"/>
              <w:jc w:val="both"/>
              <w:rPr>
                <w:rFonts w:ascii="Times New Roman" w:hAnsi="Times New Roman"/>
              </w:rPr>
            </w:pPr>
          </w:p>
        </w:tc>
      </w:tr>
      <w:tr w:rsidR="00E462E5" w:rsidRPr="00966FA8" w:rsidTr="00C95BEC">
        <w:trPr>
          <w:cantSplit/>
          <w:trHeight w:val="415"/>
        </w:trPr>
        <w:tc>
          <w:tcPr>
            <w:tcW w:w="544" w:type="dxa"/>
            <w:gridSpan w:val="2"/>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8</w:t>
            </w:r>
          </w:p>
        </w:tc>
        <w:tc>
          <w:tcPr>
            <w:tcW w:w="2670"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Анализ результатов образования в условиях реализации ФГОС НОО, ООО</w:t>
            </w:r>
          </w:p>
        </w:tc>
        <w:tc>
          <w:tcPr>
            <w:tcW w:w="2680" w:type="dxa"/>
            <w:gridSpan w:val="5"/>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Выявление результатов образования в условиях реализации ФГОС НОО, ООО</w:t>
            </w:r>
          </w:p>
          <w:p w:rsidR="00E462E5" w:rsidRPr="00966FA8" w:rsidRDefault="00E462E5" w:rsidP="001041AC">
            <w:pPr>
              <w:spacing w:after="0" w:line="240" w:lineRule="auto"/>
              <w:rPr>
                <w:rFonts w:ascii="Times New Roman" w:hAnsi="Times New Roman"/>
              </w:rPr>
            </w:pPr>
          </w:p>
        </w:tc>
        <w:tc>
          <w:tcPr>
            <w:tcW w:w="1844"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Тематический</w:t>
            </w:r>
          </w:p>
        </w:tc>
        <w:tc>
          <w:tcPr>
            <w:tcW w:w="1841"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Посещение занятий, анкетирование, собеседование, проверка документации, портфолио</w:t>
            </w:r>
          </w:p>
          <w:p w:rsidR="00E462E5" w:rsidRPr="00966FA8" w:rsidRDefault="00E462E5" w:rsidP="001041AC">
            <w:pPr>
              <w:spacing w:after="0" w:line="240" w:lineRule="auto"/>
              <w:rPr>
                <w:rFonts w:ascii="Times New Roman" w:hAnsi="Times New Roman"/>
              </w:rPr>
            </w:pPr>
            <w:r w:rsidRPr="00966FA8">
              <w:rPr>
                <w:rFonts w:ascii="Times New Roman" w:hAnsi="Times New Roman"/>
              </w:rPr>
              <w:t>1-4 классы,</w:t>
            </w:r>
          </w:p>
          <w:p w:rsidR="00E462E5" w:rsidRPr="00966FA8" w:rsidRDefault="00E462E5" w:rsidP="001041AC">
            <w:pPr>
              <w:spacing w:after="0" w:line="240" w:lineRule="auto"/>
              <w:rPr>
                <w:rFonts w:ascii="Times New Roman" w:hAnsi="Times New Roman"/>
              </w:rPr>
            </w:pPr>
            <w:r w:rsidRPr="00966FA8">
              <w:rPr>
                <w:rFonts w:ascii="Times New Roman" w:hAnsi="Times New Roman"/>
              </w:rPr>
              <w:t>5-6  классы</w:t>
            </w:r>
          </w:p>
        </w:tc>
        <w:tc>
          <w:tcPr>
            <w:tcW w:w="1558" w:type="dxa"/>
            <w:gridSpan w:val="7"/>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Май</w:t>
            </w:r>
          </w:p>
        </w:tc>
        <w:tc>
          <w:tcPr>
            <w:tcW w:w="1898" w:type="dxa"/>
            <w:gridSpan w:val="5"/>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 xml:space="preserve"> Справка, </w:t>
            </w:r>
          </w:p>
          <w:p w:rsidR="00E462E5" w:rsidRPr="00966FA8" w:rsidRDefault="00E462E5" w:rsidP="004C471D">
            <w:pPr>
              <w:spacing w:after="0" w:line="240" w:lineRule="auto"/>
              <w:rPr>
                <w:rFonts w:ascii="Times New Roman" w:hAnsi="Times New Roman"/>
              </w:rPr>
            </w:pPr>
            <w:r w:rsidRPr="00966FA8">
              <w:rPr>
                <w:rFonts w:ascii="Times New Roman" w:hAnsi="Times New Roman"/>
              </w:rPr>
              <w:t>педагогический совет</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8C751A">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Брежнева Е. В.</w:t>
            </w:r>
          </w:p>
          <w:p w:rsidR="00E462E5" w:rsidRPr="00966FA8" w:rsidRDefault="00E462E5" w:rsidP="008C751A">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Твердохлебова С.Н., </w:t>
            </w:r>
          </w:p>
          <w:p w:rsidR="00E462E5" w:rsidRPr="00966FA8" w:rsidRDefault="00E462E5" w:rsidP="008C751A">
            <w:pPr>
              <w:suppressAutoHyphens/>
              <w:autoSpaceDN w:val="0"/>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заместители директора</w:t>
            </w:r>
          </w:p>
          <w:p w:rsidR="00E462E5" w:rsidRPr="00966FA8" w:rsidRDefault="00E462E5" w:rsidP="001041AC">
            <w:pPr>
              <w:spacing w:after="0" w:line="240" w:lineRule="auto"/>
              <w:rPr>
                <w:rFonts w:ascii="Times New Roman" w:hAnsi="Times New Roman"/>
              </w:rPr>
            </w:pPr>
          </w:p>
        </w:tc>
      </w:tr>
      <w:tr w:rsidR="00E462E5" w:rsidRPr="00966FA8" w:rsidTr="00C95BEC">
        <w:trPr>
          <w:cantSplit/>
          <w:trHeight w:val="265"/>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Calibri" w:hAnsi="Times New Roman" w:cs="Times New Roman"/>
                <w:lang w:eastAsia="ar-SA"/>
              </w:rPr>
              <w:br w:type="page"/>
            </w:r>
            <w:r w:rsidRPr="00966FA8">
              <w:rPr>
                <w:rFonts w:ascii="Times New Roman" w:eastAsia="Times New Roman" w:hAnsi="Times New Roman" w:cs="Times New Roman"/>
                <w:b/>
                <w:lang w:eastAsia="ar-SA"/>
              </w:rPr>
              <w:t>Блок 4. Здоровье и здоровый образ жизни. Питание учащихся</w:t>
            </w:r>
          </w:p>
        </w:tc>
      </w:tr>
      <w:tr w:rsidR="00E462E5" w:rsidRPr="00966FA8" w:rsidTr="001B765C">
        <w:trPr>
          <w:cantSplit/>
          <w:trHeight w:val="415"/>
        </w:trPr>
        <w:tc>
          <w:tcPr>
            <w:tcW w:w="560" w:type="dxa"/>
            <w:gridSpan w:val="3"/>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Организация горячего питания учащихся</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Работа пищеблока</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Персональный</w:t>
            </w:r>
          </w:p>
        </w:tc>
        <w:tc>
          <w:tcPr>
            <w:tcW w:w="1859" w:type="dxa"/>
            <w:gridSpan w:val="7"/>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Беседы, проверка документации</w:t>
            </w:r>
          </w:p>
        </w:tc>
        <w:tc>
          <w:tcPr>
            <w:tcW w:w="1540" w:type="dxa"/>
            <w:gridSpan w:val="6"/>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855" w:type="dxa"/>
            <w:gridSpan w:val="4"/>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Отчет </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55754D">
            <w:pPr>
              <w:suppressAutoHyphens/>
              <w:autoSpaceDN w:val="0"/>
              <w:spacing w:after="0" w:line="240" w:lineRule="auto"/>
              <w:ind w:left="-39"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директор</w:t>
            </w:r>
          </w:p>
        </w:tc>
      </w:tr>
      <w:tr w:rsidR="00E462E5" w:rsidRPr="00966FA8" w:rsidTr="001B765C">
        <w:trPr>
          <w:cantSplit/>
          <w:trHeight w:val="415"/>
        </w:trPr>
        <w:tc>
          <w:tcPr>
            <w:tcW w:w="560" w:type="dxa"/>
            <w:gridSpan w:val="3"/>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39430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Анализ состояния                 ТБ в школе</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Учебн</w:t>
            </w:r>
            <w:proofErr w:type="gramStart"/>
            <w:r w:rsidRPr="00966FA8">
              <w:rPr>
                <w:rFonts w:ascii="Times New Roman" w:eastAsia="Times New Roman" w:hAnsi="Times New Roman" w:cs="Times New Roman"/>
              </w:rPr>
              <w:t>о-</w:t>
            </w:r>
            <w:proofErr w:type="gramEnd"/>
            <w:r w:rsidRPr="00966FA8">
              <w:rPr>
                <w:rFonts w:ascii="Times New Roman" w:eastAsia="Times New Roman" w:hAnsi="Times New Roman" w:cs="Times New Roman"/>
              </w:rPr>
              <w:t xml:space="preserve">  воспитательный процесс</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1859" w:type="dxa"/>
            <w:gridSpan w:val="7"/>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Анализ статистических данных</w:t>
            </w:r>
          </w:p>
        </w:tc>
        <w:tc>
          <w:tcPr>
            <w:tcW w:w="1540" w:type="dxa"/>
            <w:gridSpan w:val="6"/>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 xml:space="preserve">Май </w:t>
            </w:r>
          </w:p>
        </w:tc>
        <w:tc>
          <w:tcPr>
            <w:tcW w:w="1855" w:type="dxa"/>
            <w:gridSpan w:val="4"/>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Справка, совещание при директоре, приказ</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55754D">
            <w:pPr>
              <w:suppressAutoHyphens/>
              <w:autoSpaceDN w:val="0"/>
              <w:spacing w:after="0" w:line="240" w:lineRule="auto"/>
              <w:ind w:left="-39"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директор</w:t>
            </w:r>
          </w:p>
        </w:tc>
      </w:tr>
      <w:tr w:rsidR="00E462E5" w:rsidRPr="00966FA8" w:rsidTr="00C95BEC">
        <w:trPr>
          <w:cantSplit/>
          <w:trHeight w:val="412"/>
        </w:trPr>
        <w:tc>
          <w:tcPr>
            <w:tcW w:w="13035" w:type="dxa"/>
            <w:gridSpan w:val="38"/>
            <w:tcBorders>
              <w:top w:val="single" w:sz="4" w:space="0" w:color="000000"/>
              <w:left w:val="single" w:sz="4" w:space="0" w:color="000000"/>
              <w:bottom w:val="single" w:sz="4" w:space="0" w:color="000000"/>
              <w:right w:val="nil"/>
            </w:tcBorders>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b/>
              </w:rPr>
              <w:t>5. Состояние преподавания учебных предметов</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55754D">
            <w:pPr>
              <w:spacing w:after="0" w:line="240" w:lineRule="auto"/>
              <w:rPr>
                <w:rFonts w:ascii="Times New Roman" w:eastAsia="Times New Roman" w:hAnsi="Times New Roman" w:cs="Times New Roman"/>
              </w:rPr>
            </w:pPr>
          </w:p>
        </w:tc>
      </w:tr>
      <w:tr w:rsidR="00E462E5" w:rsidRPr="00966FA8" w:rsidTr="00C95BEC">
        <w:trPr>
          <w:cantSplit/>
          <w:trHeight w:val="412"/>
        </w:trPr>
        <w:tc>
          <w:tcPr>
            <w:tcW w:w="560" w:type="dxa"/>
            <w:gridSpan w:val="3"/>
            <w:tcBorders>
              <w:top w:val="single" w:sz="4" w:space="0" w:color="000000"/>
              <w:left w:val="single" w:sz="4" w:space="0" w:color="000000"/>
              <w:bottom w:val="single" w:sz="4" w:space="0" w:color="000000"/>
              <w:right w:val="nil"/>
            </w:tcBorders>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1</w:t>
            </w:r>
          </w:p>
        </w:tc>
        <w:tc>
          <w:tcPr>
            <w:tcW w:w="2688" w:type="dxa"/>
            <w:gridSpan w:val="3"/>
            <w:tcBorders>
              <w:top w:val="single" w:sz="4" w:space="0" w:color="000000"/>
              <w:left w:val="single" w:sz="4" w:space="0" w:color="000000"/>
              <w:bottom w:val="single" w:sz="4" w:space="0" w:color="000000"/>
              <w:right w:val="nil"/>
            </w:tcBorders>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Обученность учащихся школы.</w:t>
            </w:r>
          </w:p>
        </w:tc>
        <w:tc>
          <w:tcPr>
            <w:tcW w:w="2688" w:type="dxa"/>
            <w:gridSpan w:val="5"/>
            <w:tcBorders>
              <w:top w:val="single" w:sz="4" w:space="0" w:color="000000"/>
              <w:left w:val="single" w:sz="4" w:space="0" w:color="000000"/>
              <w:bottom w:val="single" w:sz="4" w:space="0" w:color="000000"/>
              <w:right w:val="nil"/>
            </w:tcBorders>
          </w:tcPr>
          <w:p w:rsidR="00E462E5" w:rsidRPr="00966FA8" w:rsidRDefault="00E462E5" w:rsidP="0039430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Итоги года и промежуточной аттестации</w:t>
            </w:r>
          </w:p>
        </w:tc>
        <w:tc>
          <w:tcPr>
            <w:tcW w:w="1845" w:type="dxa"/>
            <w:gridSpan w:val="10"/>
            <w:tcBorders>
              <w:top w:val="single" w:sz="4" w:space="0" w:color="000000"/>
              <w:left w:val="single" w:sz="4" w:space="0" w:color="000000"/>
              <w:bottom w:val="single" w:sz="4" w:space="0" w:color="000000"/>
              <w:right w:val="nil"/>
            </w:tcBorders>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1842" w:type="dxa"/>
            <w:gridSpan w:val="6"/>
            <w:tcBorders>
              <w:top w:val="single" w:sz="4" w:space="0" w:color="000000"/>
              <w:left w:val="single" w:sz="4" w:space="0" w:color="000000"/>
              <w:bottom w:val="single" w:sz="4" w:space="0" w:color="000000"/>
              <w:right w:val="nil"/>
            </w:tcBorders>
          </w:tcPr>
          <w:p w:rsidR="00E462E5" w:rsidRPr="00966FA8" w:rsidRDefault="00E462E5" w:rsidP="0039430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Анализ результатов промежуточной аттестации</w:t>
            </w:r>
          </w:p>
        </w:tc>
        <w:tc>
          <w:tcPr>
            <w:tcW w:w="1557" w:type="dxa"/>
            <w:gridSpan w:val="7"/>
            <w:tcBorders>
              <w:top w:val="single" w:sz="4" w:space="0" w:color="000000"/>
              <w:left w:val="single" w:sz="4" w:space="0" w:color="000000"/>
              <w:bottom w:val="single" w:sz="4" w:space="0" w:color="000000"/>
              <w:right w:val="nil"/>
            </w:tcBorders>
          </w:tcPr>
          <w:p w:rsidR="00E462E5" w:rsidRPr="00966FA8" w:rsidRDefault="00E462E5" w:rsidP="0055754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25.05-31.05</w:t>
            </w:r>
          </w:p>
        </w:tc>
        <w:tc>
          <w:tcPr>
            <w:tcW w:w="1855" w:type="dxa"/>
            <w:gridSpan w:val="4"/>
            <w:tcBorders>
              <w:top w:val="single" w:sz="4" w:space="0" w:color="000000"/>
              <w:left w:val="single" w:sz="4" w:space="0" w:color="000000"/>
              <w:bottom w:val="single" w:sz="4" w:space="0" w:color="000000"/>
              <w:right w:val="nil"/>
            </w:tcBorders>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Анализ успеваемости 2-11 классов за 2019/2020 учебный год</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830C84">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Брежнева Е. В.</w:t>
            </w:r>
          </w:p>
          <w:p w:rsidR="00E462E5" w:rsidRPr="00966FA8" w:rsidRDefault="00E462E5" w:rsidP="00830C84">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Твердохлебова С.Н., </w:t>
            </w:r>
          </w:p>
          <w:p w:rsidR="00E462E5" w:rsidRPr="00966FA8" w:rsidRDefault="00E462E5" w:rsidP="00830C84">
            <w:pPr>
              <w:suppressAutoHyphens/>
              <w:autoSpaceDN w:val="0"/>
              <w:spacing w:after="0" w:line="240" w:lineRule="auto"/>
              <w:ind w:right="-108"/>
              <w:rPr>
                <w:rFonts w:ascii="Times New Roman" w:eastAsia="Times New Roman" w:hAnsi="Times New Roman" w:cs="Times New Roman"/>
              </w:rPr>
            </w:pPr>
            <w:r w:rsidRPr="00966FA8">
              <w:rPr>
                <w:rFonts w:ascii="Times New Roman" w:eastAsia="Times New Roman" w:hAnsi="Times New Roman" w:cs="Times New Roman"/>
              </w:rPr>
              <w:t>заместители директора</w:t>
            </w:r>
          </w:p>
          <w:p w:rsidR="00E462E5" w:rsidRPr="00966FA8" w:rsidRDefault="00E462E5" w:rsidP="0055754D">
            <w:pPr>
              <w:spacing w:after="0" w:line="240" w:lineRule="auto"/>
              <w:rPr>
                <w:rFonts w:ascii="Times New Roman" w:eastAsia="Times New Roman" w:hAnsi="Times New Roman" w:cs="Times New Roman"/>
              </w:rPr>
            </w:pPr>
          </w:p>
        </w:tc>
      </w:tr>
      <w:tr w:rsidR="00E462E5" w:rsidRPr="00966FA8" w:rsidTr="001041AC">
        <w:trPr>
          <w:cantSplit/>
          <w:trHeight w:val="412"/>
        </w:trPr>
        <w:tc>
          <w:tcPr>
            <w:tcW w:w="15310" w:type="dxa"/>
            <w:gridSpan w:val="42"/>
            <w:tcBorders>
              <w:top w:val="single" w:sz="4" w:space="0" w:color="000000"/>
              <w:left w:val="single" w:sz="4" w:space="0" w:color="000000"/>
              <w:bottom w:val="single" w:sz="4" w:space="0" w:color="000000"/>
              <w:right w:val="single" w:sz="4" w:space="0" w:color="000000"/>
            </w:tcBorders>
          </w:tcPr>
          <w:p w:rsidR="00E462E5" w:rsidRPr="00966FA8" w:rsidRDefault="00E462E5" w:rsidP="00830C84">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b/>
                <w:lang w:eastAsia="ar-SA"/>
              </w:rPr>
              <w:t xml:space="preserve">Блок 6. Состояние </w:t>
            </w:r>
            <w:proofErr w:type="spellStart"/>
            <w:r w:rsidRPr="00966FA8">
              <w:rPr>
                <w:rFonts w:ascii="Times New Roman" w:eastAsia="Times New Roman" w:hAnsi="Times New Roman" w:cs="Times New Roman"/>
                <w:b/>
                <w:lang w:eastAsia="ar-SA"/>
              </w:rPr>
              <w:t>учебно</w:t>
            </w:r>
            <w:proofErr w:type="spellEnd"/>
            <w:r w:rsidRPr="00966FA8">
              <w:rPr>
                <w:rFonts w:ascii="Times New Roman" w:eastAsia="Times New Roman" w:hAnsi="Times New Roman" w:cs="Times New Roman"/>
                <w:b/>
                <w:lang w:eastAsia="ar-SA"/>
              </w:rPr>
              <w:t xml:space="preserve"> – методической работы</w:t>
            </w:r>
          </w:p>
        </w:tc>
      </w:tr>
      <w:tr w:rsidR="00E462E5" w:rsidRPr="00966FA8" w:rsidTr="00C95BEC">
        <w:trPr>
          <w:cantSplit/>
          <w:trHeight w:val="412"/>
        </w:trPr>
        <w:tc>
          <w:tcPr>
            <w:tcW w:w="560" w:type="dxa"/>
            <w:gridSpan w:val="3"/>
            <w:tcBorders>
              <w:top w:val="single" w:sz="4" w:space="0" w:color="000000"/>
              <w:left w:val="single" w:sz="4" w:space="0" w:color="000000"/>
              <w:bottom w:val="single" w:sz="4" w:space="0" w:color="000000"/>
              <w:right w:val="nil"/>
            </w:tcBorders>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lastRenderedPageBreak/>
              <w:t>1</w:t>
            </w:r>
          </w:p>
        </w:tc>
        <w:tc>
          <w:tcPr>
            <w:tcW w:w="2688"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Участие педагогов школы в творческих и профессиональных конкурсах</w:t>
            </w:r>
          </w:p>
        </w:tc>
        <w:tc>
          <w:tcPr>
            <w:tcW w:w="2688" w:type="dxa"/>
            <w:gridSpan w:val="5"/>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Анализ участия педагогов школы в творческих и профессиональных конкурсах</w:t>
            </w:r>
          </w:p>
        </w:tc>
        <w:tc>
          <w:tcPr>
            <w:tcW w:w="1845"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1842"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Изучение портфолио учителей</w:t>
            </w:r>
          </w:p>
        </w:tc>
        <w:tc>
          <w:tcPr>
            <w:tcW w:w="1557" w:type="dxa"/>
            <w:gridSpan w:val="7"/>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20.05-31.05</w:t>
            </w:r>
          </w:p>
        </w:tc>
        <w:tc>
          <w:tcPr>
            <w:tcW w:w="1855" w:type="dxa"/>
            <w:gridSpan w:val="4"/>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 Справка, совещание при директоре</w:t>
            </w:r>
          </w:p>
          <w:p w:rsidR="00E462E5" w:rsidRPr="00966FA8" w:rsidRDefault="00E462E5" w:rsidP="001041AC">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методические разработки уроков </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1041AC">
            <w:pPr>
              <w:spacing w:after="0" w:line="240" w:lineRule="auto"/>
              <w:rPr>
                <w:rFonts w:ascii="Times New Roman" w:eastAsia="Times New Roman" w:hAnsi="Times New Roman" w:cs="Times New Roman"/>
                <w:bCs/>
              </w:rPr>
            </w:pPr>
            <w:r w:rsidRPr="00966FA8">
              <w:rPr>
                <w:rFonts w:ascii="Times New Roman" w:eastAsia="Times New Roman" w:hAnsi="Times New Roman" w:cs="Times New Roman"/>
                <w:bCs/>
              </w:rPr>
              <w:t xml:space="preserve">Брежнева Е.В., </w:t>
            </w:r>
          </w:p>
          <w:p w:rsidR="00E462E5" w:rsidRPr="00966FA8" w:rsidRDefault="00E462E5" w:rsidP="001041AC">
            <w:pPr>
              <w:spacing w:after="0" w:line="240" w:lineRule="auto"/>
              <w:rPr>
                <w:rFonts w:ascii="Times New Roman" w:hAnsi="Times New Roman" w:cs="Times New Roman"/>
              </w:rPr>
            </w:pPr>
            <w:r w:rsidRPr="00966FA8">
              <w:rPr>
                <w:rFonts w:ascii="Times New Roman" w:eastAsia="Times New Roman" w:hAnsi="Times New Roman" w:cs="Times New Roman"/>
              </w:rPr>
              <w:t>Твердохлебова С.Н. заместители директора.</w:t>
            </w:r>
          </w:p>
        </w:tc>
      </w:tr>
      <w:tr w:rsidR="00E462E5" w:rsidRPr="00966FA8" w:rsidTr="00C95BEC">
        <w:trPr>
          <w:cantSplit/>
          <w:trHeight w:val="412"/>
        </w:trPr>
        <w:tc>
          <w:tcPr>
            <w:tcW w:w="560" w:type="dxa"/>
            <w:gridSpan w:val="3"/>
            <w:tcBorders>
              <w:top w:val="single" w:sz="4" w:space="0" w:color="000000"/>
              <w:left w:val="single" w:sz="4" w:space="0" w:color="000000"/>
              <w:bottom w:val="single" w:sz="4" w:space="0" w:color="000000"/>
              <w:right w:val="nil"/>
            </w:tcBorders>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2</w:t>
            </w:r>
          </w:p>
        </w:tc>
        <w:tc>
          <w:tcPr>
            <w:tcW w:w="2688" w:type="dxa"/>
            <w:gridSpan w:val="3"/>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Анализ работы методических структур школы. Планирование на 2020/2021 </w:t>
            </w:r>
            <w:proofErr w:type="spellStart"/>
            <w:r w:rsidRPr="00966FA8">
              <w:rPr>
                <w:rFonts w:ascii="Times New Roman" w:eastAsia="Times New Roman" w:hAnsi="Times New Roman" w:cs="Times New Roman"/>
              </w:rPr>
              <w:t>уч</w:t>
            </w:r>
            <w:proofErr w:type="gramStart"/>
            <w:r w:rsidRPr="00966FA8">
              <w:rPr>
                <w:rFonts w:ascii="Times New Roman" w:eastAsia="Times New Roman" w:hAnsi="Times New Roman" w:cs="Times New Roman"/>
              </w:rPr>
              <w:t>.г</w:t>
            </w:r>
            <w:proofErr w:type="gramEnd"/>
            <w:r w:rsidRPr="00966FA8">
              <w:rPr>
                <w:rFonts w:ascii="Times New Roman" w:eastAsia="Times New Roman" w:hAnsi="Times New Roman" w:cs="Times New Roman"/>
              </w:rPr>
              <w:t>од</w:t>
            </w:r>
            <w:proofErr w:type="spellEnd"/>
          </w:p>
        </w:tc>
        <w:tc>
          <w:tcPr>
            <w:tcW w:w="2688" w:type="dxa"/>
            <w:gridSpan w:val="5"/>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Документация методических структур</w:t>
            </w:r>
          </w:p>
        </w:tc>
        <w:tc>
          <w:tcPr>
            <w:tcW w:w="1845" w:type="dxa"/>
            <w:gridSpan w:val="10"/>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Оперативный</w:t>
            </w:r>
          </w:p>
        </w:tc>
        <w:tc>
          <w:tcPr>
            <w:tcW w:w="1842" w:type="dxa"/>
            <w:gridSpan w:val="6"/>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документации, анализ результатов</w:t>
            </w:r>
          </w:p>
        </w:tc>
        <w:tc>
          <w:tcPr>
            <w:tcW w:w="1557" w:type="dxa"/>
            <w:gridSpan w:val="7"/>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26.05.-31.05</w:t>
            </w:r>
          </w:p>
        </w:tc>
        <w:tc>
          <w:tcPr>
            <w:tcW w:w="1855" w:type="dxa"/>
            <w:gridSpan w:val="4"/>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Анализ, план М/О на 2019-2020 учебный год</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4C471D">
            <w:pPr>
              <w:snapToGrid w:val="0"/>
              <w:spacing w:after="0" w:line="240" w:lineRule="auto"/>
              <w:rPr>
                <w:rFonts w:ascii="Times New Roman" w:eastAsia="Times New Roman" w:hAnsi="Times New Roman" w:cs="Times New Roman"/>
              </w:rPr>
            </w:pPr>
          </w:p>
          <w:p w:rsidR="00E462E5" w:rsidRPr="00966FA8" w:rsidRDefault="00E462E5" w:rsidP="004C471D">
            <w:pPr>
              <w:spacing w:after="0" w:line="240" w:lineRule="auto"/>
              <w:rPr>
                <w:rFonts w:ascii="Times New Roman" w:hAnsi="Times New Roman" w:cs="Times New Roman"/>
              </w:rPr>
            </w:pPr>
            <w:r w:rsidRPr="00966FA8">
              <w:rPr>
                <w:rFonts w:ascii="Times New Roman" w:eastAsia="Times New Roman" w:hAnsi="Times New Roman" w:cs="Times New Roman"/>
              </w:rPr>
              <w:t>Руководители  ШМО</w:t>
            </w:r>
          </w:p>
        </w:tc>
      </w:tr>
      <w:tr w:rsidR="00E462E5" w:rsidRPr="00966FA8" w:rsidTr="00C95BEC">
        <w:trPr>
          <w:cantSplit/>
          <w:trHeight w:val="268"/>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7. Охрана труда</w:t>
            </w:r>
          </w:p>
        </w:tc>
      </w:tr>
      <w:tr w:rsidR="00E462E5" w:rsidRPr="00966FA8" w:rsidTr="00C95BEC">
        <w:trPr>
          <w:cantSplit/>
          <w:trHeight w:val="423"/>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 Инструктажи по ТБ для педагогов </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Проведение инструктажей с педагогами</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Персональный </w:t>
            </w:r>
          </w:p>
        </w:tc>
        <w:tc>
          <w:tcPr>
            <w:tcW w:w="1842" w:type="dxa"/>
            <w:gridSpan w:val="6"/>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Проверка документации по охране труда</w:t>
            </w:r>
          </w:p>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p>
        </w:tc>
        <w:tc>
          <w:tcPr>
            <w:tcW w:w="1557" w:type="dxa"/>
            <w:gridSpan w:val="7"/>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 неделя</w:t>
            </w:r>
          </w:p>
        </w:tc>
        <w:tc>
          <w:tcPr>
            <w:tcW w:w="1855" w:type="dxa"/>
            <w:gridSpan w:val="4"/>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Совещание при директоре</w:t>
            </w:r>
          </w:p>
        </w:tc>
        <w:tc>
          <w:tcPr>
            <w:tcW w:w="2275" w:type="dxa"/>
            <w:gridSpan w:val="4"/>
            <w:tcBorders>
              <w:top w:val="single" w:sz="4" w:space="0" w:color="000000"/>
              <w:left w:val="single" w:sz="4" w:space="0" w:color="000000"/>
              <w:bottom w:val="single" w:sz="4" w:space="0" w:color="000000"/>
              <w:right w:val="single" w:sz="4" w:space="0" w:color="000000"/>
            </w:tcBorders>
          </w:tcPr>
          <w:p w:rsidR="00E462E5" w:rsidRPr="00966FA8" w:rsidRDefault="00E462E5" w:rsidP="0055754D">
            <w:pPr>
              <w:suppressAutoHyphens/>
              <w:autoSpaceDN w:val="0"/>
              <w:spacing w:after="0" w:line="240" w:lineRule="auto"/>
              <w:ind w:left="-39"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462E5" w:rsidRPr="00966FA8" w:rsidRDefault="00E462E5" w:rsidP="0055754D">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rPr>
              <w:t>директор</w:t>
            </w:r>
          </w:p>
          <w:p w:rsidR="00E462E5" w:rsidRPr="00966FA8" w:rsidRDefault="00E462E5" w:rsidP="005F78F9">
            <w:pPr>
              <w:suppressAutoHyphens/>
              <w:autoSpaceDN w:val="0"/>
              <w:snapToGrid w:val="0"/>
              <w:spacing w:after="0" w:line="240" w:lineRule="auto"/>
              <w:rPr>
                <w:rFonts w:ascii="Times New Roman" w:eastAsia="Times New Roman" w:hAnsi="Times New Roman" w:cs="Times New Roman"/>
                <w:lang w:eastAsia="ar-SA"/>
              </w:rPr>
            </w:pPr>
          </w:p>
        </w:tc>
      </w:tr>
      <w:tr w:rsidR="00E462E5" w:rsidRPr="00966FA8" w:rsidTr="00C95BEC">
        <w:trPr>
          <w:cantSplit/>
          <w:trHeight w:val="423"/>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Проведение инструктажей для учащихся по правилам поведения на дорогах, водоёмах, в быту </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Учебно – воспитательный процесс</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Тематический</w:t>
            </w:r>
          </w:p>
        </w:tc>
        <w:tc>
          <w:tcPr>
            <w:tcW w:w="1842" w:type="dxa"/>
            <w:gridSpan w:val="6"/>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Проверка</w:t>
            </w:r>
          </w:p>
        </w:tc>
        <w:tc>
          <w:tcPr>
            <w:tcW w:w="1557" w:type="dxa"/>
            <w:gridSpan w:val="7"/>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До 25.05</w:t>
            </w:r>
          </w:p>
        </w:tc>
        <w:tc>
          <w:tcPr>
            <w:tcW w:w="1855" w:type="dxa"/>
            <w:gridSpan w:val="4"/>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журналы</w:t>
            </w:r>
          </w:p>
        </w:tc>
        <w:tc>
          <w:tcPr>
            <w:tcW w:w="2275" w:type="dxa"/>
            <w:gridSpan w:val="4"/>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lang w:eastAsia="ar-SA"/>
              </w:rPr>
              <w:t>Классные руководители</w:t>
            </w:r>
          </w:p>
        </w:tc>
      </w:tr>
      <w:tr w:rsidR="00E462E5" w:rsidRPr="00966FA8" w:rsidTr="00C95BEC">
        <w:trPr>
          <w:cantSplit/>
          <w:trHeight w:val="334"/>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Calibri" w:hAnsi="Times New Roman" w:cs="Times New Roman"/>
                <w:lang w:eastAsia="ar-SA"/>
              </w:rPr>
              <w:br w:type="page"/>
            </w:r>
            <w:r w:rsidRPr="00966FA8">
              <w:rPr>
                <w:rFonts w:ascii="Times New Roman" w:eastAsia="Times New Roman" w:hAnsi="Times New Roman" w:cs="Times New Roman"/>
                <w:b/>
                <w:lang w:eastAsia="ar-SA"/>
              </w:rPr>
              <w:t>Блок 8. Работа библиотеки</w:t>
            </w:r>
          </w:p>
        </w:tc>
      </w:tr>
      <w:tr w:rsidR="00E462E5" w:rsidRPr="00966FA8" w:rsidTr="00C95BEC">
        <w:trPr>
          <w:cantSplit/>
          <w:trHeight w:val="355"/>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Анализ работы библиотеки за 2019/2020 учебный год</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Работа библиотеки</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Персональный</w:t>
            </w:r>
          </w:p>
        </w:tc>
        <w:tc>
          <w:tcPr>
            <w:tcW w:w="1859" w:type="dxa"/>
            <w:gridSpan w:val="7"/>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документации, собеседование с педагогами и учащимися</w:t>
            </w:r>
          </w:p>
        </w:tc>
        <w:tc>
          <w:tcPr>
            <w:tcW w:w="1540" w:type="dxa"/>
            <w:gridSpan w:val="6"/>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До 23.05</w:t>
            </w:r>
          </w:p>
        </w:tc>
        <w:tc>
          <w:tcPr>
            <w:tcW w:w="1862" w:type="dxa"/>
            <w:gridSpan w:val="5"/>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Аналитическая справка</w:t>
            </w:r>
          </w:p>
        </w:tc>
        <w:tc>
          <w:tcPr>
            <w:tcW w:w="2268" w:type="dxa"/>
            <w:gridSpan w:val="3"/>
            <w:tcBorders>
              <w:top w:val="single" w:sz="4" w:space="0" w:color="000000"/>
              <w:left w:val="single" w:sz="4" w:space="0" w:color="000000"/>
              <w:bottom w:val="single" w:sz="4" w:space="0" w:color="000000"/>
              <w:right w:val="single" w:sz="4" w:space="0" w:color="000000"/>
            </w:tcBorders>
            <w:hideMark/>
          </w:tcPr>
          <w:p w:rsidR="00E462E5" w:rsidRPr="00966FA8" w:rsidRDefault="00E462E5" w:rsidP="0055754D">
            <w:pPr>
              <w:spacing w:after="0" w:line="240" w:lineRule="auto"/>
              <w:rPr>
                <w:rFonts w:ascii="Times New Roman" w:hAnsi="Times New Roman" w:cs="Times New Roman"/>
              </w:rPr>
            </w:pPr>
            <w:r w:rsidRPr="00966FA8">
              <w:rPr>
                <w:rFonts w:ascii="Times New Roman" w:eastAsia="Times New Roman" w:hAnsi="Times New Roman" w:cs="Times New Roman"/>
              </w:rPr>
              <w:t>Педагог-библиотекарь</w:t>
            </w:r>
          </w:p>
        </w:tc>
      </w:tr>
      <w:tr w:rsidR="00E462E5" w:rsidRPr="00966FA8" w:rsidTr="00C95BEC">
        <w:trPr>
          <w:cantSplit/>
          <w:trHeight w:val="355"/>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Сбор  учебников</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Библиотечный фонд</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Фронтальный</w:t>
            </w:r>
          </w:p>
        </w:tc>
        <w:tc>
          <w:tcPr>
            <w:tcW w:w="1859" w:type="dxa"/>
            <w:gridSpan w:val="7"/>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формуляров классов</w:t>
            </w:r>
          </w:p>
        </w:tc>
        <w:tc>
          <w:tcPr>
            <w:tcW w:w="1540" w:type="dxa"/>
            <w:gridSpan w:val="6"/>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До 30.05</w:t>
            </w:r>
          </w:p>
        </w:tc>
        <w:tc>
          <w:tcPr>
            <w:tcW w:w="1862" w:type="dxa"/>
            <w:gridSpan w:val="5"/>
            <w:tcBorders>
              <w:top w:val="single" w:sz="4" w:space="0" w:color="000000"/>
              <w:left w:val="single" w:sz="4" w:space="0" w:color="000000"/>
              <w:bottom w:val="single" w:sz="4" w:space="0" w:color="000000"/>
              <w:right w:val="nil"/>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Отчет</w:t>
            </w:r>
          </w:p>
        </w:tc>
        <w:tc>
          <w:tcPr>
            <w:tcW w:w="2268" w:type="dxa"/>
            <w:gridSpan w:val="3"/>
            <w:tcBorders>
              <w:top w:val="single" w:sz="4" w:space="0" w:color="000000"/>
              <w:left w:val="single" w:sz="4" w:space="0" w:color="000000"/>
              <w:bottom w:val="single" w:sz="4" w:space="0" w:color="000000"/>
              <w:right w:val="single" w:sz="4" w:space="0" w:color="000000"/>
            </w:tcBorders>
            <w:hideMark/>
          </w:tcPr>
          <w:p w:rsidR="00E462E5" w:rsidRPr="00966FA8" w:rsidRDefault="00E462E5" w:rsidP="0055754D">
            <w:pPr>
              <w:spacing w:after="0" w:line="240" w:lineRule="auto"/>
              <w:rPr>
                <w:rFonts w:ascii="Times New Roman" w:hAnsi="Times New Roman" w:cs="Times New Roman"/>
              </w:rPr>
            </w:pPr>
            <w:r w:rsidRPr="00966FA8">
              <w:rPr>
                <w:rFonts w:ascii="Times New Roman" w:eastAsia="Times New Roman" w:hAnsi="Times New Roman" w:cs="Times New Roman"/>
              </w:rPr>
              <w:t>Педагог-библиотекарь</w:t>
            </w:r>
          </w:p>
        </w:tc>
      </w:tr>
      <w:tr w:rsidR="00E462E5" w:rsidRPr="00966FA8" w:rsidTr="00C95BEC">
        <w:trPr>
          <w:cantSplit/>
          <w:trHeight w:val="260"/>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9. Работа по подготовке к итоговой аттестации</w:t>
            </w:r>
          </w:p>
        </w:tc>
      </w:tr>
      <w:tr w:rsidR="00E462E5" w:rsidRPr="00966FA8" w:rsidTr="00C95BEC">
        <w:trPr>
          <w:cantSplit/>
          <w:trHeight w:val="406"/>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 xml:space="preserve"> Подготовка уведомлений  на ППЭ, выдача уведомлений </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Подготовка к ЕГЭ</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Оперативный</w:t>
            </w:r>
          </w:p>
        </w:tc>
        <w:tc>
          <w:tcPr>
            <w:tcW w:w="1859" w:type="dxa"/>
            <w:gridSpan w:val="7"/>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proofErr w:type="gramStart"/>
            <w:r w:rsidRPr="00966FA8">
              <w:rPr>
                <w:rFonts w:ascii="Times New Roman" w:eastAsia="Times New Roman" w:hAnsi="Times New Roman" w:cs="Times New Roman"/>
                <w:lang w:eastAsia="ar-SA"/>
              </w:rPr>
              <w:t>Контроль за</w:t>
            </w:r>
            <w:proofErr w:type="gramEnd"/>
            <w:r w:rsidRPr="00966FA8">
              <w:rPr>
                <w:rFonts w:ascii="Times New Roman" w:eastAsia="Times New Roman" w:hAnsi="Times New Roman" w:cs="Times New Roman"/>
                <w:lang w:eastAsia="ar-SA"/>
              </w:rPr>
              <w:t xml:space="preserve"> выдачей уведомлений учащимся 9, 11 классов</w:t>
            </w:r>
          </w:p>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p>
        </w:tc>
        <w:tc>
          <w:tcPr>
            <w:tcW w:w="1540" w:type="dxa"/>
            <w:gridSpan w:val="6"/>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До 10 мая</w:t>
            </w:r>
          </w:p>
        </w:tc>
        <w:tc>
          <w:tcPr>
            <w:tcW w:w="1862" w:type="dxa"/>
            <w:gridSpan w:val="5"/>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Совещание при директоре</w:t>
            </w:r>
          </w:p>
        </w:tc>
        <w:tc>
          <w:tcPr>
            <w:tcW w:w="2268" w:type="dxa"/>
            <w:gridSpan w:val="3"/>
            <w:tcBorders>
              <w:top w:val="single" w:sz="4" w:space="0" w:color="000000"/>
              <w:left w:val="single" w:sz="4" w:space="0" w:color="000000"/>
              <w:bottom w:val="single" w:sz="4" w:space="0" w:color="000000"/>
              <w:right w:val="single" w:sz="4" w:space="0" w:color="000000"/>
            </w:tcBorders>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Брежнева Е. В.,</w:t>
            </w:r>
          </w:p>
          <w:p w:rsidR="00E462E5" w:rsidRPr="00966FA8" w:rsidRDefault="00E462E5" w:rsidP="0055754D">
            <w:pPr>
              <w:suppressAutoHyphens/>
              <w:autoSpaceDN w:val="0"/>
              <w:snapToGrid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rPr>
              <w:t>заместитель директора</w:t>
            </w:r>
          </w:p>
        </w:tc>
      </w:tr>
      <w:tr w:rsidR="00E462E5" w:rsidRPr="00966FA8" w:rsidTr="00C95BEC">
        <w:trPr>
          <w:cantSplit/>
          <w:trHeight w:val="406"/>
        </w:trPr>
        <w:tc>
          <w:tcPr>
            <w:tcW w:w="560" w:type="dxa"/>
            <w:gridSpan w:val="3"/>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2</w:t>
            </w:r>
          </w:p>
        </w:tc>
        <w:tc>
          <w:tcPr>
            <w:tcW w:w="2688" w:type="dxa"/>
            <w:gridSpan w:val="3"/>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 xml:space="preserve">Пробное тестирование по математике для учащихся 9 класса </w:t>
            </w:r>
          </w:p>
        </w:tc>
        <w:tc>
          <w:tcPr>
            <w:tcW w:w="2688" w:type="dxa"/>
            <w:gridSpan w:val="5"/>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Изучение результативности и качества обучения, уровня сформированности ЗУН.</w:t>
            </w:r>
          </w:p>
        </w:tc>
        <w:tc>
          <w:tcPr>
            <w:tcW w:w="1845" w:type="dxa"/>
            <w:gridSpan w:val="10"/>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Промежуточный</w:t>
            </w:r>
          </w:p>
        </w:tc>
        <w:tc>
          <w:tcPr>
            <w:tcW w:w="1859" w:type="dxa"/>
            <w:gridSpan w:val="7"/>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Письменная проверка знаний</w:t>
            </w:r>
          </w:p>
          <w:p w:rsidR="00E462E5" w:rsidRPr="00966FA8" w:rsidRDefault="00E462E5" w:rsidP="001041AC">
            <w:pPr>
              <w:spacing w:after="0" w:line="240" w:lineRule="auto"/>
              <w:rPr>
                <w:rFonts w:ascii="Times New Roman" w:hAnsi="Times New Roman"/>
              </w:rPr>
            </w:pPr>
            <w:r w:rsidRPr="00966FA8">
              <w:rPr>
                <w:rFonts w:ascii="Times New Roman" w:hAnsi="Times New Roman"/>
              </w:rPr>
              <w:t>Анализ</w:t>
            </w:r>
          </w:p>
        </w:tc>
        <w:tc>
          <w:tcPr>
            <w:tcW w:w="1540" w:type="dxa"/>
            <w:gridSpan w:val="6"/>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7 мая</w:t>
            </w: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p w:rsidR="00E462E5" w:rsidRPr="00966FA8" w:rsidRDefault="00E462E5" w:rsidP="001041AC">
            <w:pPr>
              <w:spacing w:after="0" w:line="240" w:lineRule="auto"/>
              <w:rPr>
                <w:rFonts w:ascii="Times New Roman" w:hAnsi="Times New Roman"/>
              </w:rPr>
            </w:pPr>
          </w:p>
        </w:tc>
        <w:tc>
          <w:tcPr>
            <w:tcW w:w="1862" w:type="dxa"/>
            <w:gridSpan w:val="5"/>
            <w:tcBorders>
              <w:top w:val="single" w:sz="4" w:space="0" w:color="000000"/>
              <w:left w:val="single" w:sz="4" w:space="0" w:color="000000"/>
              <w:bottom w:val="single" w:sz="4" w:space="0" w:color="000000"/>
              <w:right w:val="nil"/>
            </w:tcBorders>
          </w:tcPr>
          <w:p w:rsidR="00E462E5" w:rsidRPr="00966FA8" w:rsidRDefault="00E462E5" w:rsidP="001041AC">
            <w:pPr>
              <w:spacing w:after="0" w:line="240" w:lineRule="auto"/>
              <w:rPr>
                <w:rFonts w:ascii="Times New Roman" w:hAnsi="Times New Roman"/>
              </w:rPr>
            </w:pPr>
            <w:r w:rsidRPr="00966FA8">
              <w:rPr>
                <w:rFonts w:ascii="Times New Roman" w:hAnsi="Times New Roman"/>
              </w:rPr>
              <w:t>Аналитические справки</w:t>
            </w:r>
          </w:p>
        </w:tc>
        <w:tc>
          <w:tcPr>
            <w:tcW w:w="2268" w:type="dxa"/>
            <w:gridSpan w:val="3"/>
            <w:tcBorders>
              <w:top w:val="single" w:sz="4" w:space="0" w:color="000000"/>
              <w:left w:val="single" w:sz="4" w:space="0" w:color="000000"/>
              <w:bottom w:val="single" w:sz="4" w:space="0" w:color="000000"/>
              <w:right w:val="single" w:sz="4" w:space="0" w:color="000000"/>
            </w:tcBorders>
          </w:tcPr>
          <w:p w:rsidR="00E462E5" w:rsidRPr="00966FA8" w:rsidRDefault="00E462E5" w:rsidP="00745537">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Брежнева Е. В.,</w:t>
            </w:r>
          </w:p>
          <w:p w:rsidR="00E462E5" w:rsidRPr="00966FA8" w:rsidRDefault="00E462E5" w:rsidP="00745537">
            <w:pPr>
              <w:spacing w:after="0" w:line="240" w:lineRule="auto"/>
              <w:rPr>
                <w:rFonts w:ascii="Times New Roman" w:hAnsi="Times New Roman"/>
              </w:rPr>
            </w:pPr>
            <w:r w:rsidRPr="00966FA8">
              <w:rPr>
                <w:rFonts w:ascii="Times New Roman" w:eastAsia="Times New Roman" w:hAnsi="Times New Roman" w:cs="Times New Roman"/>
              </w:rPr>
              <w:t>заместитель директора</w:t>
            </w:r>
          </w:p>
        </w:tc>
      </w:tr>
      <w:tr w:rsidR="00E462E5" w:rsidRPr="00966FA8" w:rsidTr="00C95BEC">
        <w:trPr>
          <w:cantSplit/>
          <w:trHeight w:val="406"/>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3</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Проведение педсовета по допуску  учащихся 9, 11 класса к государственной (итоговой) аттестации</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Учебно-воспитательный процесс</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оперативный</w:t>
            </w:r>
          </w:p>
        </w:tc>
        <w:tc>
          <w:tcPr>
            <w:tcW w:w="1859" w:type="dxa"/>
            <w:gridSpan w:val="7"/>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Анализ итогов окончания учебного года учащимися 9, 11 классов</w:t>
            </w:r>
          </w:p>
        </w:tc>
        <w:tc>
          <w:tcPr>
            <w:tcW w:w="1540" w:type="dxa"/>
            <w:gridSpan w:val="6"/>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23 мая</w:t>
            </w:r>
          </w:p>
        </w:tc>
        <w:tc>
          <w:tcPr>
            <w:tcW w:w="1862" w:type="dxa"/>
            <w:gridSpan w:val="5"/>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Протокол педсовета</w:t>
            </w:r>
          </w:p>
        </w:tc>
        <w:tc>
          <w:tcPr>
            <w:tcW w:w="2268" w:type="dxa"/>
            <w:gridSpan w:val="3"/>
            <w:tcBorders>
              <w:top w:val="single" w:sz="4" w:space="0" w:color="000000"/>
              <w:left w:val="single" w:sz="4" w:space="0" w:color="000000"/>
              <w:bottom w:val="single" w:sz="4" w:space="0" w:color="000000"/>
              <w:right w:val="single" w:sz="4" w:space="0" w:color="000000"/>
            </w:tcBorders>
            <w:hideMark/>
          </w:tcPr>
          <w:p w:rsidR="00E462E5" w:rsidRPr="00966FA8" w:rsidRDefault="00E462E5" w:rsidP="0055754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Брежнева Е. В.,</w:t>
            </w:r>
          </w:p>
          <w:p w:rsidR="00E462E5" w:rsidRPr="00966FA8" w:rsidRDefault="00E462E5" w:rsidP="0055754D">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rPr>
              <w:t>заместитель директора</w:t>
            </w:r>
          </w:p>
        </w:tc>
      </w:tr>
      <w:tr w:rsidR="00E462E5" w:rsidRPr="00966FA8" w:rsidTr="00C95BEC">
        <w:trPr>
          <w:cantSplit/>
          <w:trHeight w:val="415"/>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jc w:val="center"/>
              <w:rPr>
                <w:rFonts w:ascii="Times New Roman" w:hAnsi="Times New Roman" w:cs="Times New Roman"/>
                <w:lang w:eastAsia="ar-SA"/>
              </w:rPr>
            </w:pPr>
            <w:r w:rsidRPr="00966FA8">
              <w:rPr>
                <w:rFonts w:ascii="Times New Roman" w:eastAsia="Times New Roman" w:hAnsi="Times New Roman" w:cs="Times New Roman"/>
                <w:b/>
                <w:i/>
                <w:lang w:eastAsia="ar-SA"/>
              </w:rPr>
              <w:t>Июнь 2020 г.</w:t>
            </w:r>
          </w:p>
        </w:tc>
      </w:tr>
      <w:tr w:rsidR="00E462E5" w:rsidRPr="00966FA8" w:rsidTr="00C95BEC">
        <w:trPr>
          <w:cantSplit/>
          <w:trHeight w:val="273"/>
        </w:trPr>
        <w:tc>
          <w:tcPr>
            <w:tcW w:w="13042" w:type="dxa"/>
            <w:gridSpan w:val="39"/>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b/>
                <w:lang w:eastAsia="ar-SA"/>
              </w:rPr>
              <w:t>Блок 1. Реализация прав граждан на образование</w:t>
            </w:r>
          </w:p>
        </w:tc>
        <w:tc>
          <w:tcPr>
            <w:tcW w:w="2268" w:type="dxa"/>
            <w:gridSpan w:val="3"/>
            <w:tcBorders>
              <w:top w:val="single" w:sz="4" w:space="0" w:color="000000"/>
              <w:left w:val="single" w:sz="4" w:space="0" w:color="000000"/>
              <w:bottom w:val="single" w:sz="4" w:space="0" w:color="000000"/>
              <w:right w:val="single" w:sz="4" w:space="0" w:color="000000"/>
            </w:tcBorders>
          </w:tcPr>
          <w:p w:rsidR="00E462E5" w:rsidRPr="00966FA8" w:rsidRDefault="00E462E5" w:rsidP="005F78F9">
            <w:pPr>
              <w:suppressAutoHyphens/>
              <w:autoSpaceDN w:val="0"/>
              <w:snapToGrid w:val="0"/>
              <w:spacing w:after="0" w:line="240" w:lineRule="auto"/>
              <w:rPr>
                <w:rFonts w:ascii="Times New Roman" w:eastAsia="Times New Roman" w:hAnsi="Times New Roman" w:cs="Times New Roman"/>
                <w:lang w:eastAsia="ar-SA"/>
              </w:rPr>
            </w:pPr>
          </w:p>
        </w:tc>
      </w:tr>
      <w:tr w:rsidR="00E462E5" w:rsidRPr="00966FA8" w:rsidTr="00C95BEC">
        <w:trPr>
          <w:cantSplit/>
          <w:trHeight w:val="415"/>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hAnsi="Times New Roman" w:cs="Times New Roman"/>
              </w:rPr>
            </w:pPr>
            <w:r w:rsidRPr="00966FA8">
              <w:rPr>
                <w:rFonts w:ascii="Times New Roman" w:hAnsi="Times New Roman" w:cs="Times New Roman"/>
              </w:rPr>
              <w:t>Государственная итоговая аттестация выпускников 9, 11 классов</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hAnsi="Times New Roman" w:cs="Times New Roman"/>
              </w:rPr>
              <w:t>Анализ уровня обученности выпускников за курс основной и средней школы</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Фронтальный</w:t>
            </w:r>
          </w:p>
        </w:tc>
        <w:tc>
          <w:tcPr>
            <w:tcW w:w="1984" w:type="dxa"/>
            <w:gridSpan w:val="9"/>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Наблюдение за прохождением итоговой аттестации </w:t>
            </w:r>
            <w:proofErr w:type="spellStart"/>
            <w:proofErr w:type="gramStart"/>
            <w:r w:rsidRPr="00966FA8">
              <w:rPr>
                <w:rFonts w:ascii="Times New Roman" w:eastAsia="Times New Roman" w:hAnsi="Times New Roman" w:cs="Times New Roman"/>
              </w:rPr>
              <w:t>уч</w:t>
            </w:r>
            <w:proofErr w:type="spellEnd"/>
            <w:r w:rsidRPr="00966FA8">
              <w:rPr>
                <w:rFonts w:ascii="Times New Roman" w:eastAsia="Times New Roman" w:hAnsi="Times New Roman" w:cs="Times New Roman"/>
              </w:rPr>
              <w:t xml:space="preserve"> - </w:t>
            </w:r>
            <w:proofErr w:type="spellStart"/>
            <w:r w:rsidRPr="00966FA8">
              <w:rPr>
                <w:rFonts w:ascii="Times New Roman" w:eastAsia="Times New Roman" w:hAnsi="Times New Roman" w:cs="Times New Roman"/>
              </w:rPr>
              <w:t>ся</w:t>
            </w:r>
            <w:proofErr w:type="spellEnd"/>
            <w:proofErr w:type="gramEnd"/>
          </w:p>
        </w:tc>
        <w:tc>
          <w:tcPr>
            <w:tcW w:w="1434" w:type="dxa"/>
            <w:gridSpan w:val="5"/>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Аттестационный период</w:t>
            </w:r>
          </w:p>
        </w:tc>
        <w:tc>
          <w:tcPr>
            <w:tcW w:w="1843" w:type="dxa"/>
            <w:gridSpan w:val="4"/>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Аналитическая справка</w:t>
            </w:r>
          </w:p>
        </w:tc>
        <w:tc>
          <w:tcPr>
            <w:tcW w:w="2268" w:type="dxa"/>
            <w:gridSpan w:val="3"/>
            <w:tcBorders>
              <w:top w:val="single" w:sz="4" w:space="0" w:color="000000"/>
              <w:left w:val="single" w:sz="4" w:space="0" w:color="000000"/>
              <w:bottom w:val="single" w:sz="4" w:space="0" w:color="000000"/>
              <w:right w:val="single" w:sz="4" w:space="0" w:color="000000"/>
            </w:tcBorders>
            <w:hideMark/>
          </w:tcPr>
          <w:p w:rsidR="00E462E5" w:rsidRPr="00966FA8" w:rsidRDefault="00E462E5" w:rsidP="00026308">
            <w:pPr>
              <w:suppressAutoHyphens/>
              <w:autoSpaceDN w:val="0"/>
              <w:spacing w:after="0" w:line="240" w:lineRule="auto"/>
              <w:ind w:left="-39"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462E5" w:rsidRPr="00966FA8" w:rsidRDefault="00E462E5" w:rsidP="00026308">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rPr>
              <w:t>директор</w:t>
            </w:r>
          </w:p>
          <w:p w:rsidR="00E462E5" w:rsidRPr="00966FA8" w:rsidRDefault="00E462E5" w:rsidP="005F78F9">
            <w:pPr>
              <w:suppressAutoHyphens/>
              <w:autoSpaceDN w:val="0"/>
              <w:spacing w:after="0" w:line="240" w:lineRule="auto"/>
              <w:rPr>
                <w:rFonts w:ascii="Times New Roman" w:hAnsi="Times New Roman" w:cs="Times New Roman"/>
                <w:lang w:eastAsia="ar-SA"/>
              </w:rPr>
            </w:pPr>
          </w:p>
        </w:tc>
      </w:tr>
      <w:tr w:rsidR="00E462E5" w:rsidRPr="00966FA8" w:rsidTr="00C95BEC">
        <w:trPr>
          <w:cantSplit/>
          <w:trHeight w:val="415"/>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Работа </w:t>
            </w:r>
            <w:proofErr w:type="spellStart"/>
            <w:r w:rsidRPr="00966FA8">
              <w:rPr>
                <w:rFonts w:ascii="Times New Roman" w:eastAsia="Times New Roman" w:hAnsi="Times New Roman" w:cs="Times New Roman"/>
              </w:rPr>
              <w:t>педколлектива</w:t>
            </w:r>
            <w:proofErr w:type="spellEnd"/>
            <w:r w:rsidRPr="00966FA8">
              <w:rPr>
                <w:rFonts w:ascii="Times New Roman" w:eastAsia="Times New Roman" w:hAnsi="Times New Roman" w:cs="Times New Roman"/>
              </w:rPr>
              <w:t xml:space="preserve"> МБОУ «Айдарская средняя общеобразовательная школа им. Б. Г. Кандыбина» в 2019 – 2020 учебном году</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Анализ работы </w:t>
            </w:r>
            <w:proofErr w:type="spellStart"/>
            <w:r w:rsidRPr="00966FA8">
              <w:rPr>
                <w:rFonts w:ascii="Times New Roman" w:eastAsia="Times New Roman" w:hAnsi="Times New Roman" w:cs="Times New Roman"/>
              </w:rPr>
              <w:t>педколлектива</w:t>
            </w:r>
            <w:proofErr w:type="spellEnd"/>
            <w:r w:rsidRPr="00966FA8">
              <w:rPr>
                <w:rFonts w:ascii="Times New Roman" w:eastAsia="Times New Roman" w:hAnsi="Times New Roman" w:cs="Times New Roman"/>
              </w:rPr>
              <w:t xml:space="preserve"> МБОУ «Айдарская средняя общеобразовательная школа им. Б. Г. Кандыбина» в 2019 – 2020 учебном году</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Фронтальный</w:t>
            </w:r>
          </w:p>
        </w:tc>
        <w:tc>
          <w:tcPr>
            <w:tcW w:w="1984" w:type="dxa"/>
            <w:gridSpan w:val="9"/>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Организация деятельности рабочей группы по работе с аналитическими материалами</w:t>
            </w:r>
          </w:p>
        </w:tc>
        <w:tc>
          <w:tcPr>
            <w:tcW w:w="1434" w:type="dxa"/>
            <w:gridSpan w:val="5"/>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843" w:type="dxa"/>
            <w:gridSpan w:val="4"/>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Проект плана на 2020/2021 учебный год </w:t>
            </w:r>
          </w:p>
        </w:tc>
        <w:tc>
          <w:tcPr>
            <w:tcW w:w="2268" w:type="dxa"/>
            <w:gridSpan w:val="3"/>
            <w:tcBorders>
              <w:top w:val="single" w:sz="4" w:space="0" w:color="000000"/>
              <w:left w:val="single" w:sz="4" w:space="0" w:color="000000"/>
              <w:bottom w:val="single" w:sz="4" w:space="0" w:color="000000"/>
              <w:right w:val="single" w:sz="4" w:space="0" w:color="000000"/>
            </w:tcBorders>
            <w:hideMark/>
          </w:tcPr>
          <w:p w:rsidR="00E462E5" w:rsidRPr="00966FA8" w:rsidRDefault="00E462E5" w:rsidP="00026308">
            <w:pPr>
              <w:suppressAutoHyphens/>
              <w:autoSpaceDN w:val="0"/>
              <w:spacing w:after="0" w:line="240" w:lineRule="auto"/>
              <w:ind w:left="-39"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462E5" w:rsidRPr="00966FA8" w:rsidRDefault="00E462E5" w:rsidP="00026308">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rPr>
              <w:t>директор</w:t>
            </w:r>
          </w:p>
        </w:tc>
      </w:tr>
      <w:tr w:rsidR="00E462E5" w:rsidRPr="00966FA8" w:rsidTr="00C95BEC">
        <w:trPr>
          <w:cantSplit/>
          <w:trHeight w:val="260"/>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2. Внутришкольная документация</w:t>
            </w:r>
          </w:p>
        </w:tc>
      </w:tr>
      <w:tr w:rsidR="00E462E5" w:rsidRPr="00966FA8" w:rsidTr="00C95BEC">
        <w:trPr>
          <w:cantSplit/>
          <w:trHeight w:val="415"/>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Книги учета  записи и выдачи  аттестатов, личных дел 1-11 классы</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Контроль заполнения аттестатов, книги учета  записи и выдачи  аттестатов, личных дел 1-11 классы</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Персональный</w:t>
            </w:r>
          </w:p>
        </w:tc>
        <w:tc>
          <w:tcPr>
            <w:tcW w:w="2001" w:type="dxa"/>
            <w:gridSpan w:val="10"/>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документации</w:t>
            </w:r>
          </w:p>
        </w:tc>
        <w:tc>
          <w:tcPr>
            <w:tcW w:w="1398" w:type="dxa"/>
            <w:gridSpan w:val="3"/>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3 - 4 неделя</w:t>
            </w:r>
          </w:p>
        </w:tc>
        <w:tc>
          <w:tcPr>
            <w:tcW w:w="1862" w:type="dxa"/>
            <w:gridSpan w:val="5"/>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Совещание при директоре</w:t>
            </w:r>
          </w:p>
        </w:tc>
        <w:tc>
          <w:tcPr>
            <w:tcW w:w="2268" w:type="dxa"/>
            <w:gridSpan w:val="3"/>
            <w:tcBorders>
              <w:top w:val="single" w:sz="4" w:space="0" w:color="000000"/>
              <w:left w:val="single" w:sz="4" w:space="0" w:color="000000"/>
              <w:bottom w:val="single" w:sz="4" w:space="0" w:color="000000"/>
              <w:right w:val="single" w:sz="4" w:space="0" w:color="000000"/>
            </w:tcBorders>
            <w:hideMark/>
          </w:tcPr>
          <w:p w:rsidR="00E462E5" w:rsidRPr="00966FA8" w:rsidRDefault="00E462E5" w:rsidP="00026308">
            <w:pPr>
              <w:suppressAutoHyphens/>
              <w:autoSpaceDN w:val="0"/>
              <w:spacing w:after="0" w:line="240" w:lineRule="auto"/>
              <w:ind w:left="-39"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462E5" w:rsidRPr="00966FA8" w:rsidRDefault="00E462E5" w:rsidP="00026308">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rPr>
              <w:t>директор</w:t>
            </w:r>
          </w:p>
        </w:tc>
      </w:tr>
      <w:tr w:rsidR="00E462E5" w:rsidRPr="00966FA8" w:rsidTr="00C95BEC">
        <w:trPr>
          <w:cantSplit/>
          <w:trHeight w:val="415"/>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Планирование учебной нагрузки на 2019/2020 учебный год</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Анализ укомплектованностью </w:t>
            </w:r>
            <w:proofErr w:type="spellStart"/>
            <w:r w:rsidRPr="00966FA8">
              <w:rPr>
                <w:rFonts w:ascii="Times New Roman" w:eastAsia="Times New Roman" w:hAnsi="Times New Roman" w:cs="Times New Roman"/>
              </w:rPr>
              <w:t>педкадрами</w:t>
            </w:r>
            <w:proofErr w:type="spellEnd"/>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Фронтальный</w:t>
            </w:r>
          </w:p>
        </w:tc>
        <w:tc>
          <w:tcPr>
            <w:tcW w:w="2001" w:type="dxa"/>
            <w:gridSpan w:val="10"/>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Распределение учебной нагрузки</w:t>
            </w:r>
          </w:p>
        </w:tc>
        <w:tc>
          <w:tcPr>
            <w:tcW w:w="1398" w:type="dxa"/>
            <w:gridSpan w:val="3"/>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1 – 2 неделя</w:t>
            </w:r>
          </w:p>
        </w:tc>
        <w:tc>
          <w:tcPr>
            <w:tcW w:w="1862" w:type="dxa"/>
            <w:gridSpan w:val="5"/>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Прием согласий на учебную нагрузку</w:t>
            </w:r>
          </w:p>
        </w:tc>
        <w:tc>
          <w:tcPr>
            <w:tcW w:w="2268" w:type="dxa"/>
            <w:gridSpan w:val="3"/>
            <w:tcBorders>
              <w:top w:val="single" w:sz="4" w:space="0" w:color="000000"/>
              <w:left w:val="single" w:sz="4" w:space="0" w:color="000000"/>
              <w:bottom w:val="single" w:sz="4" w:space="0" w:color="000000"/>
              <w:right w:val="single" w:sz="4" w:space="0" w:color="000000"/>
            </w:tcBorders>
            <w:hideMark/>
          </w:tcPr>
          <w:p w:rsidR="00E462E5" w:rsidRPr="00966FA8" w:rsidRDefault="00E462E5" w:rsidP="00026308">
            <w:pPr>
              <w:suppressAutoHyphens/>
              <w:autoSpaceDN w:val="0"/>
              <w:spacing w:after="0" w:line="240" w:lineRule="auto"/>
              <w:ind w:left="-39"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462E5" w:rsidRPr="00966FA8" w:rsidRDefault="00E462E5" w:rsidP="00026308">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rPr>
              <w:t>директор</w:t>
            </w:r>
          </w:p>
        </w:tc>
      </w:tr>
      <w:tr w:rsidR="00E462E5" w:rsidRPr="00966FA8" w:rsidTr="00C95BEC">
        <w:trPr>
          <w:cantSplit/>
          <w:trHeight w:val="415"/>
        </w:trPr>
        <w:tc>
          <w:tcPr>
            <w:tcW w:w="560" w:type="dxa"/>
            <w:gridSpan w:val="3"/>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3</w:t>
            </w:r>
          </w:p>
        </w:tc>
        <w:tc>
          <w:tcPr>
            <w:tcW w:w="2688" w:type="dxa"/>
            <w:gridSpan w:val="3"/>
            <w:tcBorders>
              <w:top w:val="single" w:sz="4" w:space="0" w:color="000000"/>
              <w:left w:val="single" w:sz="4" w:space="0" w:color="000000"/>
              <w:bottom w:val="single" w:sz="4" w:space="0" w:color="000000"/>
              <w:right w:val="nil"/>
            </w:tcBorders>
          </w:tcPr>
          <w:p w:rsidR="00E462E5" w:rsidRPr="00966FA8" w:rsidRDefault="00E462E5" w:rsidP="00026308">
            <w:pPr>
              <w:spacing w:after="0" w:line="240" w:lineRule="auto"/>
              <w:rPr>
                <w:rFonts w:ascii="Times New Roman" w:hAnsi="Times New Roman" w:cs="Times New Roman"/>
              </w:rPr>
            </w:pPr>
            <w:proofErr w:type="gramStart"/>
            <w:r w:rsidRPr="00966FA8">
              <w:rPr>
                <w:rFonts w:ascii="Times New Roman" w:hAnsi="Times New Roman" w:cs="Times New Roman"/>
              </w:rPr>
              <w:t>Контроль за</w:t>
            </w:r>
            <w:proofErr w:type="gramEnd"/>
            <w:r w:rsidRPr="00966FA8">
              <w:rPr>
                <w:rFonts w:ascii="Times New Roman" w:hAnsi="Times New Roman" w:cs="Times New Roman"/>
              </w:rPr>
              <w:t xml:space="preserve"> состоянием личных дел обучающихся</w:t>
            </w:r>
          </w:p>
        </w:tc>
        <w:tc>
          <w:tcPr>
            <w:tcW w:w="2688" w:type="dxa"/>
            <w:gridSpan w:val="5"/>
            <w:tcBorders>
              <w:top w:val="single" w:sz="4" w:space="0" w:color="000000"/>
              <w:left w:val="single" w:sz="4" w:space="0" w:color="000000"/>
              <w:bottom w:val="single" w:sz="4" w:space="0" w:color="000000"/>
              <w:right w:val="nil"/>
            </w:tcBorders>
          </w:tcPr>
          <w:p w:rsidR="00E462E5" w:rsidRPr="00966FA8" w:rsidRDefault="00E462E5" w:rsidP="00026308">
            <w:pPr>
              <w:spacing w:after="0" w:line="240" w:lineRule="auto"/>
              <w:rPr>
                <w:rFonts w:ascii="Times New Roman" w:hAnsi="Times New Roman" w:cs="Times New Roman"/>
              </w:rPr>
            </w:pPr>
            <w:r w:rsidRPr="00966FA8">
              <w:rPr>
                <w:rFonts w:ascii="Times New Roman" w:hAnsi="Times New Roman" w:cs="Times New Roman"/>
              </w:rPr>
              <w:t>Своевременное и правильное оформление документации</w:t>
            </w:r>
          </w:p>
        </w:tc>
        <w:tc>
          <w:tcPr>
            <w:tcW w:w="1845" w:type="dxa"/>
            <w:gridSpan w:val="10"/>
            <w:tcBorders>
              <w:top w:val="single" w:sz="4" w:space="0" w:color="000000"/>
              <w:left w:val="single" w:sz="4" w:space="0" w:color="000000"/>
              <w:bottom w:val="single" w:sz="4" w:space="0" w:color="000000"/>
              <w:right w:val="nil"/>
            </w:tcBorders>
          </w:tcPr>
          <w:p w:rsidR="00E462E5" w:rsidRPr="00966FA8" w:rsidRDefault="00E462E5" w:rsidP="00026308">
            <w:pPr>
              <w:spacing w:after="0" w:line="240" w:lineRule="auto"/>
              <w:rPr>
                <w:rFonts w:ascii="Times New Roman" w:hAnsi="Times New Roman" w:cs="Times New Roman"/>
              </w:rPr>
            </w:pPr>
            <w:r w:rsidRPr="00966FA8">
              <w:rPr>
                <w:rFonts w:ascii="Times New Roman" w:hAnsi="Times New Roman" w:cs="Times New Roman"/>
              </w:rPr>
              <w:t xml:space="preserve">Тематический </w:t>
            </w:r>
          </w:p>
        </w:tc>
        <w:tc>
          <w:tcPr>
            <w:tcW w:w="2001" w:type="dxa"/>
            <w:gridSpan w:val="10"/>
            <w:tcBorders>
              <w:top w:val="single" w:sz="4" w:space="0" w:color="000000"/>
              <w:left w:val="single" w:sz="4" w:space="0" w:color="000000"/>
              <w:bottom w:val="single" w:sz="4" w:space="0" w:color="000000"/>
              <w:right w:val="nil"/>
            </w:tcBorders>
          </w:tcPr>
          <w:p w:rsidR="00E462E5" w:rsidRPr="00966FA8" w:rsidRDefault="00E462E5" w:rsidP="00026308">
            <w:pPr>
              <w:spacing w:after="0" w:line="240" w:lineRule="auto"/>
              <w:rPr>
                <w:rFonts w:ascii="Times New Roman" w:hAnsi="Times New Roman" w:cs="Times New Roman"/>
              </w:rPr>
            </w:pPr>
            <w:r w:rsidRPr="00966FA8">
              <w:rPr>
                <w:rFonts w:ascii="Times New Roman" w:hAnsi="Times New Roman" w:cs="Times New Roman"/>
              </w:rPr>
              <w:t>Личные дела 1-11 классов</w:t>
            </w:r>
          </w:p>
        </w:tc>
        <w:tc>
          <w:tcPr>
            <w:tcW w:w="1398" w:type="dxa"/>
            <w:gridSpan w:val="3"/>
            <w:tcBorders>
              <w:top w:val="single" w:sz="4" w:space="0" w:color="000000"/>
              <w:left w:val="single" w:sz="4" w:space="0" w:color="000000"/>
              <w:bottom w:val="single" w:sz="4" w:space="0" w:color="000000"/>
              <w:right w:val="nil"/>
            </w:tcBorders>
          </w:tcPr>
          <w:p w:rsidR="00E462E5" w:rsidRPr="00966FA8" w:rsidRDefault="00E462E5" w:rsidP="00026308">
            <w:pPr>
              <w:spacing w:after="0" w:line="240" w:lineRule="auto"/>
              <w:rPr>
                <w:rFonts w:ascii="Times New Roman" w:hAnsi="Times New Roman" w:cs="Times New Roman"/>
              </w:rPr>
            </w:pPr>
            <w:r w:rsidRPr="00966FA8">
              <w:rPr>
                <w:rFonts w:ascii="Times New Roman" w:hAnsi="Times New Roman" w:cs="Times New Roman"/>
              </w:rPr>
              <w:t>Последняя неделя июня</w:t>
            </w:r>
          </w:p>
        </w:tc>
        <w:tc>
          <w:tcPr>
            <w:tcW w:w="1862" w:type="dxa"/>
            <w:gridSpan w:val="5"/>
            <w:tcBorders>
              <w:top w:val="single" w:sz="4" w:space="0" w:color="000000"/>
              <w:left w:val="single" w:sz="4" w:space="0" w:color="000000"/>
              <w:bottom w:val="single" w:sz="4" w:space="0" w:color="000000"/>
              <w:right w:val="nil"/>
            </w:tcBorders>
          </w:tcPr>
          <w:p w:rsidR="00E462E5" w:rsidRPr="00966FA8" w:rsidRDefault="00E462E5" w:rsidP="00026308">
            <w:pPr>
              <w:spacing w:after="0" w:line="240" w:lineRule="auto"/>
              <w:rPr>
                <w:rFonts w:ascii="Times New Roman" w:hAnsi="Times New Roman" w:cs="Times New Roman"/>
              </w:rPr>
            </w:pPr>
            <w:r w:rsidRPr="00966FA8">
              <w:rPr>
                <w:rFonts w:ascii="Times New Roman" w:hAnsi="Times New Roman" w:cs="Times New Roman"/>
              </w:rPr>
              <w:t>Справка</w:t>
            </w:r>
          </w:p>
          <w:p w:rsidR="00E462E5" w:rsidRPr="00966FA8" w:rsidRDefault="00E462E5" w:rsidP="00026308">
            <w:pPr>
              <w:spacing w:after="0" w:line="240" w:lineRule="auto"/>
              <w:rPr>
                <w:rFonts w:ascii="Times New Roman" w:hAnsi="Times New Roman" w:cs="Times New Roman"/>
              </w:rPr>
            </w:pPr>
          </w:p>
        </w:tc>
        <w:tc>
          <w:tcPr>
            <w:tcW w:w="2268" w:type="dxa"/>
            <w:gridSpan w:val="3"/>
            <w:tcBorders>
              <w:top w:val="single" w:sz="4" w:space="0" w:color="000000"/>
              <w:left w:val="single" w:sz="4" w:space="0" w:color="000000"/>
              <w:bottom w:val="single" w:sz="4" w:space="0" w:color="000000"/>
              <w:right w:val="single" w:sz="4" w:space="0" w:color="000000"/>
            </w:tcBorders>
          </w:tcPr>
          <w:p w:rsidR="00E462E5" w:rsidRPr="00966FA8" w:rsidRDefault="00E462E5" w:rsidP="005F78F9">
            <w:pPr>
              <w:spacing w:after="0" w:line="240" w:lineRule="auto"/>
              <w:rPr>
                <w:rFonts w:ascii="Times New Roman" w:hAnsi="Times New Roman" w:cs="Times New Roman"/>
              </w:rPr>
            </w:pPr>
          </w:p>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Брежнева Е. В.,</w:t>
            </w:r>
          </w:p>
          <w:p w:rsidR="00E462E5" w:rsidRPr="00966FA8" w:rsidRDefault="00E462E5" w:rsidP="00026308">
            <w:pPr>
              <w:spacing w:after="0" w:line="240" w:lineRule="auto"/>
              <w:rPr>
                <w:rFonts w:ascii="Times New Roman" w:hAnsi="Times New Roman" w:cs="Times New Roman"/>
              </w:rPr>
            </w:pPr>
            <w:r w:rsidRPr="00966FA8">
              <w:rPr>
                <w:rFonts w:ascii="Times New Roman" w:eastAsia="Times New Roman" w:hAnsi="Times New Roman" w:cs="Times New Roman"/>
              </w:rPr>
              <w:t>заместитель директора</w:t>
            </w:r>
          </w:p>
        </w:tc>
      </w:tr>
      <w:tr w:rsidR="00E462E5" w:rsidRPr="00966FA8" w:rsidTr="00C95BEC">
        <w:trPr>
          <w:cantSplit/>
          <w:trHeight w:val="259"/>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3. Образовательная деятельность</w:t>
            </w:r>
          </w:p>
        </w:tc>
      </w:tr>
      <w:tr w:rsidR="00E462E5" w:rsidRPr="00966FA8" w:rsidTr="00C95BEC">
        <w:trPr>
          <w:cantSplit/>
          <w:trHeight w:val="415"/>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Организация консультаций перед экзаменами</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026308">
            <w:pPr>
              <w:snapToGrid w:val="0"/>
              <w:spacing w:after="0" w:line="240" w:lineRule="auto"/>
              <w:rPr>
                <w:rFonts w:ascii="Times New Roman" w:eastAsia="Times New Roman" w:hAnsi="Times New Roman" w:cs="Times New Roman"/>
              </w:rPr>
            </w:pP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Персональный</w:t>
            </w:r>
          </w:p>
        </w:tc>
        <w:tc>
          <w:tcPr>
            <w:tcW w:w="2001" w:type="dxa"/>
            <w:gridSpan w:val="10"/>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Проверка работы педагогов</w:t>
            </w:r>
          </w:p>
        </w:tc>
        <w:tc>
          <w:tcPr>
            <w:tcW w:w="1398" w:type="dxa"/>
            <w:gridSpan w:val="3"/>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На аттестационный период</w:t>
            </w:r>
          </w:p>
        </w:tc>
        <w:tc>
          <w:tcPr>
            <w:tcW w:w="1862" w:type="dxa"/>
            <w:gridSpan w:val="5"/>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Расписание, протоколы  экзаменов </w:t>
            </w:r>
          </w:p>
        </w:tc>
        <w:tc>
          <w:tcPr>
            <w:tcW w:w="2268" w:type="dxa"/>
            <w:gridSpan w:val="3"/>
            <w:tcBorders>
              <w:top w:val="single" w:sz="4" w:space="0" w:color="000000"/>
              <w:left w:val="single" w:sz="4" w:space="0" w:color="000000"/>
              <w:bottom w:val="single" w:sz="4" w:space="0" w:color="000000"/>
              <w:right w:val="single" w:sz="4" w:space="0" w:color="000000"/>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Брежнева Е. В.,</w:t>
            </w:r>
          </w:p>
          <w:p w:rsidR="00E462E5" w:rsidRPr="00966FA8" w:rsidRDefault="00E462E5" w:rsidP="00026308">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rPr>
              <w:t>заместитель директора</w:t>
            </w:r>
          </w:p>
        </w:tc>
      </w:tr>
      <w:tr w:rsidR="00E462E5" w:rsidRPr="00966FA8" w:rsidTr="00C95BEC">
        <w:trPr>
          <w:cantSplit/>
          <w:trHeight w:val="415"/>
        </w:trPr>
        <w:tc>
          <w:tcPr>
            <w:tcW w:w="560" w:type="dxa"/>
            <w:gridSpan w:val="3"/>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88" w:type="dxa"/>
            <w:gridSpan w:val="3"/>
            <w:tcBorders>
              <w:top w:val="single" w:sz="4" w:space="0" w:color="000000"/>
              <w:left w:val="single" w:sz="4" w:space="0" w:color="000000"/>
              <w:bottom w:val="single" w:sz="4" w:space="0" w:color="000000"/>
              <w:right w:val="nil"/>
            </w:tcBorders>
          </w:tcPr>
          <w:p w:rsidR="00E462E5" w:rsidRPr="00966FA8" w:rsidRDefault="00E462E5" w:rsidP="00026308">
            <w:pPr>
              <w:autoSpaceDE w:val="0"/>
              <w:autoSpaceDN w:val="0"/>
              <w:adjustRightInd w:val="0"/>
              <w:spacing w:after="0" w:line="240" w:lineRule="auto"/>
              <w:rPr>
                <w:rFonts w:ascii="Times New Roman" w:hAnsi="Times New Roman" w:cs="Times New Roman"/>
              </w:rPr>
            </w:pPr>
            <w:r w:rsidRPr="00966FA8">
              <w:rPr>
                <w:rFonts w:ascii="Times New Roman" w:hAnsi="Times New Roman" w:cs="Times New Roman"/>
              </w:rPr>
              <w:t>Диагностика профессиональных затруднений в работе  учителей школы</w:t>
            </w:r>
          </w:p>
        </w:tc>
        <w:tc>
          <w:tcPr>
            <w:tcW w:w="2688" w:type="dxa"/>
            <w:gridSpan w:val="5"/>
            <w:tcBorders>
              <w:top w:val="single" w:sz="4" w:space="0" w:color="000000"/>
              <w:left w:val="single" w:sz="4" w:space="0" w:color="000000"/>
              <w:bottom w:val="single" w:sz="4" w:space="0" w:color="000000"/>
              <w:right w:val="nil"/>
            </w:tcBorders>
          </w:tcPr>
          <w:p w:rsidR="00E462E5" w:rsidRPr="00966FA8" w:rsidRDefault="00E462E5" w:rsidP="00026308">
            <w:pPr>
              <w:autoSpaceDE w:val="0"/>
              <w:autoSpaceDN w:val="0"/>
              <w:adjustRightInd w:val="0"/>
              <w:spacing w:after="0" w:line="240" w:lineRule="auto"/>
              <w:rPr>
                <w:rFonts w:ascii="Times New Roman" w:hAnsi="Times New Roman" w:cs="Times New Roman"/>
              </w:rPr>
            </w:pPr>
            <w:r w:rsidRPr="00966FA8">
              <w:rPr>
                <w:rFonts w:ascii="Times New Roman" w:hAnsi="Times New Roman" w:cs="Times New Roman"/>
              </w:rPr>
              <w:t>Выявление профессиональных качеств учителя и затруднений в работе</w:t>
            </w:r>
            <w:proofErr w:type="gramStart"/>
            <w:r w:rsidRPr="00966FA8">
              <w:rPr>
                <w:rFonts w:ascii="Times New Roman" w:hAnsi="Times New Roman" w:cs="Times New Roman"/>
              </w:rPr>
              <w:t xml:space="preserve"> ,</w:t>
            </w:r>
            <w:proofErr w:type="gramEnd"/>
            <w:r w:rsidRPr="00966FA8">
              <w:rPr>
                <w:rFonts w:ascii="Times New Roman" w:hAnsi="Times New Roman" w:cs="Times New Roman"/>
              </w:rPr>
              <w:t xml:space="preserve"> уровня профессионального мастерства учителя</w:t>
            </w:r>
          </w:p>
        </w:tc>
        <w:tc>
          <w:tcPr>
            <w:tcW w:w="1845" w:type="dxa"/>
            <w:gridSpan w:val="10"/>
            <w:tcBorders>
              <w:top w:val="single" w:sz="4" w:space="0" w:color="000000"/>
              <w:left w:val="single" w:sz="4" w:space="0" w:color="000000"/>
              <w:bottom w:val="single" w:sz="4" w:space="0" w:color="000000"/>
              <w:right w:val="nil"/>
            </w:tcBorders>
          </w:tcPr>
          <w:p w:rsidR="00E462E5" w:rsidRPr="00966FA8" w:rsidRDefault="00E462E5" w:rsidP="00026308">
            <w:pPr>
              <w:autoSpaceDE w:val="0"/>
              <w:autoSpaceDN w:val="0"/>
              <w:adjustRightInd w:val="0"/>
              <w:spacing w:after="0" w:line="240" w:lineRule="auto"/>
              <w:rPr>
                <w:rFonts w:ascii="Times New Roman" w:hAnsi="Times New Roman" w:cs="Times New Roman"/>
              </w:rPr>
            </w:pPr>
            <w:r w:rsidRPr="00966FA8">
              <w:rPr>
                <w:rFonts w:ascii="Times New Roman" w:hAnsi="Times New Roman" w:cs="Times New Roman"/>
              </w:rPr>
              <w:t>Тематический</w:t>
            </w:r>
          </w:p>
        </w:tc>
        <w:tc>
          <w:tcPr>
            <w:tcW w:w="2001" w:type="dxa"/>
            <w:gridSpan w:val="10"/>
            <w:tcBorders>
              <w:top w:val="single" w:sz="4" w:space="0" w:color="000000"/>
              <w:left w:val="single" w:sz="4" w:space="0" w:color="000000"/>
              <w:bottom w:val="single" w:sz="4" w:space="0" w:color="000000"/>
              <w:right w:val="nil"/>
            </w:tcBorders>
          </w:tcPr>
          <w:p w:rsidR="00E462E5" w:rsidRPr="00966FA8" w:rsidRDefault="00E462E5" w:rsidP="00026308">
            <w:pPr>
              <w:autoSpaceDE w:val="0"/>
              <w:autoSpaceDN w:val="0"/>
              <w:adjustRightInd w:val="0"/>
              <w:spacing w:after="0" w:line="240" w:lineRule="auto"/>
              <w:rPr>
                <w:rFonts w:ascii="Times New Roman" w:hAnsi="Times New Roman" w:cs="Times New Roman"/>
              </w:rPr>
            </w:pPr>
            <w:r w:rsidRPr="00966FA8">
              <w:rPr>
                <w:rFonts w:ascii="Times New Roman" w:hAnsi="Times New Roman" w:cs="Times New Roman"/>
              </w:rPr>
              <w:t>Анкетирование, наблюдение, собеседование</w:t>
            </w:r>
          </w:p>
        </w:tc>
        <w:tc>
          <w:tcPr>
            <w:tcW w:w="1398" w:type="dxa"/>
            <w:gridSpan w:val="3"/>
            <w:tcBorders>
              <w:top w:val="single" w:sz="4" w:space="0" w:color="000000"/>
              <w:left w:val="single" w:sz="4" w:space="0" w:color="000000"/>
              <w:bottom w:val="single" w:sz="4" w:space="0" w:color="000000"/>
              <w:right w:val="nil"/>
            </w:tcBorders>
          </w:tcPr>
          <w:p w:rsidR="00E462E5" w:rsidRPr="00966FA8" w:rsidRDefault="00E462E5" w:rsidP="00830C84">
            <w:pPr>
              <w:autoSpaceDE w:val="0"/>
              <w:autoSpaceDN w:val="0"/>
              <w:adjustRightInd w:val="0"/>
              <w:spacing w:after="0" w:line="240" w:lineRule="auto"/>
              <w:rPr>
                <w:rFonts w:ascii="Times New Roman" w:hAnsi="Times New Roman" w:cs="Times New Roman"/>
              </w:rPr>
            </w:pPr>
            <w:r w:rsidRPr="00966FA8">
              <w:rPr>
                <w:rFonts w:ascii="Times New Roman" w:hAnsi="Times New Roman" w:cs="Times New Roman"/>
              </w:rPr>
              <w:t>19.06.20</w:t>
            </w:r>
          </w:p>
        </w:tc>
        <w:tc>
          <w:tcPr>
            <w:tcW w:w="1862" w:type="dxa"/>
            <w:gridSpan w:val="5"/>
            <w:tcBorders>
              <w:top w:val="single" w:sz="4" w:space="0" w:color="000000"/>
              <w:left w:val="single" w:sz="4" w:space="0" w:color="000000"/>
              <w:bottom w:val="single" w:sz="4" w:space="0" w:color="000000"/>
              <w:right w:val="nil"/>
            </w:tcBorders>
          </w:tcPr>
          <w:p w:rsidR="00E462E5" w:rsidRPr="00966FA8" w:rsidRDefault="00E462E5" w:rsidP="00026308">
            <w:pPr>
              <w:snapToGrid w:val="0"/>
              <w:spacing w:after="0" w:line="240" w:lineRule="auto"/>
              <w:rPr>
                <w:rFonts w:ascii="Times New Roman" w:hAnsi="Times New Roman" w:cs="Times New Roman"/>
              </w:rPr>
            </w:pPr>
            <w:r w:rsidRPr="00966FA8">
              <w:rPr>
                <w:rFonts w:ascii="Times New Roman" w:hAnsi="Times New Roman" w:cs="Times New Roman"/>
              </w:rPr>
              <w:t>Справка,</w:t>
            </w:r>
          </w:p>
          <w:p w:rsidR="00E462E5" w:rsidRPr="00966FA8" w:rsidRDefault="00E462E5" w:rsidP="00026308">
            <w:pPr>
              <w:autoSpaceDE w:val="0"/>
              <w:autoSpaceDN w:val="0"/>
              <w:adjustRightInd w:val="0"/>
              <w:spacing w:after="0" w:line="240" w:lineRule="auto"/>
              <w:rPr>
                <w:rFonts w:ascii="Times New Roman" w:hAnsi="Times New Roman" w:cs="Times New Roman"/>
              </w:rPr>
            </w:pPr>
            <w:r w:rsidRPr="00966FA8">
              <w:rPr>
                <w:rFonts w:ascii="Times New Roman" w:hAnsi="Times New Roman" w:cs="Times New Roman"/>
              </w:rPr>
              <w:t>заседание МО учителей-предметников</w:t>
            </w:r>
          </w:p>
        </w:tc>
        <w:tc>
          <w:tcPr>
            <w:tcW w:w="2268" w:type="dxa"/>
            <w:gridSpan w:val="3"/>
            <w:tcBorders>
              <w:top w:val="single" w:sz="4" w:space="0" w:color="000000"/>
              <w:left w:val="single" w:sz="4" w:space="0" w:color="000000"/>
              <w:bottom w:val="single" w:sz="4" w:space="0" w:color="000000"/>
              <w:right w:val="single" w:sz="4" w:space="0" w:color="000000"/>
            </w:tcBorders>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Брежнева Е. В.,</w:t>
            </w:r>
          </w:p>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заместитель директора</w:t>
            </w:r>
          </w:p>
        </w:tc>
      </w:tr>
      <w:tr w:rsidR="00E462E5" w:rsidRPr="00966FA8" w:rsidTr="00C95BEC">
        <w:trPr>
          <w:cantSplit/>
          <w:trHeight w:val="265"/>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hAnsi="Times New Roman" w:cs="Times New Roman"/>
              </w:rPr>
              <w:br w:type="page"/>
            </w:r>
            <w:r w:rsidRPr="00966FA8">
              <w:rPr>
                <w:rFonts w:ascii="Times New Roman" w:eastAsia="Times New Roman" w:hAnsi="Times New Roman" w:cs="Times New Roman"/>
                <w:b/>
                <w:lang w:eastAsia="ar-SA"/>
              </w:rPr>
              <w:t>Блок 4. Здоровье и здоровый образ жизни. Питание учащихся</w:t>
            </w:r>
          </w:p>
        </w:tc>
      </w:tr>
      <w:tr w:rsidR="00E462E5" w:rsidRPr="00966FA8" w:rsidTr="00C95BEC">
        <w:trPr>
          <w:cantSplit/>
          <w:trHeight w:val="415"/>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Организация летнего отдыха учащихся</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hAnsi="Times New Roman"/>
              </w:rPr>
              <w:t>Занятость школьников  в летний период, организация работы летней площадки, лагеря труда и отдыха</w:t>
            </w:r>
          </w:p>
        </w:tc>
        <w:tc>
          <w:tcPr>
            <w:tcW w:w="1845" w:type="dxa"/>
            <w:gridSpan w:val="10"/>
            <w:tcBorders>
              <w:top w:val="single" w:sz="4" w:space="0" w:color="000000"/>
              <w:left w:val="single" w:sz="4" w:space="0" w:color="000000"/>
              <w:bottom w:val="single" w:sz="4" w:space="0" w:color="000000"/>
              <w:right w:val="nil"/>
            </w:tcBorders>
          </w:tcPr>
          <w:p w:rsidR="00E462E5" w:rsidRPr="00966FA8" w:rsidRDefault="00E462E5" w:rsidP="00026308">
            <w:pPr>
              <w:snapToGrid w:val="0"/>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2001" w:type="dxa"/>
            <w:gridSpan w:val="10"/>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планы, проверка документации</w:t>
            </w:r>
          </w:p>
        </w:tc>
        <w:tc>
          <w:tcPr>
            <w:tcW w:w="1398" w:type="dxa"/>
            <w:gridSpan w:val="3"/>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До 03.06.</w:t>
            </w:r>
          </w:p>
        </w:tc>
        <w:tc>
          <w:tcPr>
            <w:tcW w:w="1862" w:type="dxa"/>
            <w:gridSpan w:val="5"/>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Отчет, совещание при директоре</w:t>
            </w:r>
          </w:p>
        </w:tc>
        <w:tc>
          <w:tcPr>
            <w:tcW w:w="2268" w:type="dxa"/>
            <w:gridSpan w:val="3"/>
            <w:tcBorders>
              <w:top w:val="single" w:sz="4" w:space="0" w:color="000000"/>
              <w:left w:val="single" w:sz="4" w:space="0" w:color="000000"/>
              <w:bottom w:val="single" w:sz="4" w:space="0" w:color="000000"/>
              <w:right w:val="single" w:sz="4" w:space="0" w:color="000000"/>
            </w:tcBorders>
            <w:hideMark/>
          </w:tcPr>
          <w:p w:rsidR="00E462E5" w:rsidRPr="00966FA8" w:rsidRDefault="00E462E5" w:rsidP="00026308">
            <w:pPr>
              <w:suppressAutoHyphens/>
              <w:autoSpaceDN w:val="0"/>
              <w:spacing w:after="0" w:line="240" w:lineRule="auto"/>
              <w:ind w:left="-39"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Желтобрюхова С.Н.,</w:t>
            </w:r>
          </w:p>
          <w:p w:rsidR="00E462E5" w:rsidRPr="00966FA8" w:rsidRDefault="00E462E5" w:rsidP="00026308">
            <w:pPr>
              <w:suppressAutoHyphens/>
              <w:autoSpaceDN w:val="0"/>
              <w:snapToGrid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rPr>
              <w:t>директор</w:t>
            </w:r>
          </w:p>
        </w:tc>
      </w:tr>
      <w:tr w:rsidR="00E462E5" w:rsidRPr="00966FA8" w:rsidTr="00C95BEC">
        <w:trPr>
          <w:cantSplit/>
          <w:trHeight w:val="854"/>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88" w:type="dxa"/>
            <w:gridSpan w:val="3"/>
            <w:tcBorders>
              <w:top w:val="single" w:sz="4" w:space="0" w:color="000000"/>
              <w:left w:val="single" w:sz="4" w:space="0" w:color="000000"/>
              <w:bottom w:val="single" w:sz="4" w:space="0" w:color="000000"/>
              <w:right w:val="nil"/>
            </w:tcBorders>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Деятельность профилактического совета</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Документация</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2001" w:type="dxa"/>
            <w:gridSpan w:val="10"/>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Беседы с </w:t>
            </w:r>
            <w:proofErr w:type="spellStart"/>
            <w:proofErr w:type="gramStart"/>
            <w:r w:rsidRPr="00966FA8">
              <w:rPr>
                <w:rFonts w:ascii="Times New Roman" w:eastAsia="Times New Roman" w:hAnsi="Times New Roman" w:cs="Times New Roman"/>
              </w:rPr>
              <w:t>учащи-мися</w:t>
            </w:r>
            <w:proofErr w:type="spellEnd"/>
            <w:proofErr w:type="gramEnd"/>
            <w:r w:rsidRPr="00966FA8">
              <w:rPr>
                <w:rFonts w:ascii="Times New Roman" w:eastAsia="Times New Roman" w:hAnsi="Times New Roman" w:cs="Times New Roman"/>
              </w:rPr>
              <w:t>, проверка документации</w:t>
            </w:r>
          </w:p>
        </w:tc>
        <w:tc>
          <w:tcPr>
            <w:tcW w:w="1398" w:type="dxa"/>
            <w:gridSpan w:val="3"/>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В течение месяца</w:t>
            </w:r>
          </w:p>
        </w:tc>
        <w:tc>
          <w:tcPr>
            <w:tcW w:w="1862" w:type="dxa"/>
            <w:gridSpan w:val="5"/>
            <w:tcBorders>
              <w:top w:val="single" w:sz="4" w:space="0" w:color="000000"/>
              <w:left w:val="single" w:sz="4" w:space="0" w:color="000000"/>
              <w:bottom w:val="single" w:sz="4" w:space="0" w:color="000000"/>
              <w:right w:val="nil"/>
            </w:tcBorders>
            <w:hideMark/>
          </w:tcPr>
          <w:p w:rsidR="00E462E5" w:rsidRPr="00966FA8" w:rsidRDefault="00E462E5" w:rsidP="00026308">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Анализ работы, совещание при директоре</w:t>
            </w:r>
          </w:p>
        </w:tc>
        <w:tc>
          <w:tcPr>
            <w:tcW w:w="2268" w:type="dxa"/>
            <w:gridSpan w:val="3"/>
            <w:tcBorders>
              <w:top w:val="single" w:sz="4" w:space="0" w:color="000000"/>
              <w:left w:val="single" w:sz="4" w:space="0" w:color="000000"/>
              <w:bottom w:val="single" w:sz="4" w:space="0" w:color="000000"/>
              <w:right w:val="single" w:sz="4" w:space="0" w:color="000000"/>
            </w:tcBorders>
            <w:hideMark/>
          </w:tcPr>
          <w:p w:rsidR="00E462E5" w:rsidRPr="00966FA8" w:rsidRDefault="00E462E5" w:rsidP="00830C84">
            <w:pPr>
              <w:suppressAutoHyphens/>
              <w:autoSpaceDN w:val="0"/>
              <w:spacing w:after="0" w:line="240" w:lineRule="auto"/>
              <w:ind w:right="-108"/>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Твердохлебова С.Н.,</w:t>
            </w:r>
          </w:p>
          <w:p w:rsidR="00E462E5" w:rsidRPr="00966FA8" w:rsidRDefault="00E462E5" w:rsidP="00830C84">
            <w:pPr>
              <w:suppressAutoHyphens/>
              <w:autoSpaceDN w:val="0"/>
              <w:spacing w:after="0" w:line="240" w:lineRule="auto"/>
              <w:ind w:right="-108"/>
              <w:rPr>
                <w:rFonts w:ascii="Times New Roman" w:hAnsi="Times New Roman" w:cs="Times New Roman"/>
                <w:lang w:eastAsia="ar-SA"/>
              </w:rPr>
            </w:pPr>
            <w:r w:rsidRPr="00966FA8">
              <w:rPr>
                <w:rFonts w:ascii="Times New Roman" w:eastAsia="Times New Roman" w:hAnsi="Times New Roman" w:cs="Times New Roman"/>
              </w:rPr>
              <w:t>заместитель директора</w:t>
            </w:r>
          </w:p>
        </w:tc>
      </w:tr>
      <w:tr w:rsidR="00E462E5" w:rsidRPr="00966FA8" w:rsidTr="00C95BEC">
        <w:trPr>
          <w:cantSplit/>
          <w:trHeight w:val="267"/>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5. Состояние учебно – методической работы</w:t>
            </w:r>
          </w:p>
        </w:tc>
      </w:tr>
      <w:tr w:rsidR="00E462E5" w:rsidRPr="00966FA8" w:rsidTr="00455E0D">
        <w:trPr>
          <w:cantSplit/>
          <w:trHeight w:val="412"/>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 xml:space="preserve">Результативность методической учебы педагогов в межкурсовой период  </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4C471D">
            <w:pPr>
              <w:tabs>
                <w:tab w:val="left" w:pos="312"/>
              </w:tabs>
              <w:spacing w:after="0" w:line="240" w:lineRule="auto"/>
              <w:jc w:val="both"/>
              <w:rPr>
                <w:rFonts w:ascii="Times New Roman" w:hAnsi="Times New Roman"/>
              </w:rPr>
            </w:pPr>
            <w:r w:rsidRPr="00966FA8">
              <w:rPr>
                <w:rFonts w:ascii="Times New Roman" w:hAnsi="Times New Roman"/>
              </w:rPr>
              <w:t>Выявление:</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Продуктивности работы методических объединений;</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Эффективности обучающих семинаров;</w:t>
            </w:r>
          </w:p>
          <w:p w:rsidR="00E462E5" w:rsidRPr="00966FA8" w:rsidRDefault="00E462E5" w:rsidP="005F2B90">
            <w:pPr>
              <w:numPr>
                <w:ilvl w:val="0"/>
                <w:numId w:val="50"/>
              </w:numPr>
              <w:tabs>
                <w:tab w:val="clear" w:pos="720"/>
                <w:tab w:val="left" w:pos="252"/>
              </w:tabs>
              <w:spacing w:after="0" w:line="240" w:lineRule="auto"/>
              <w:ind w:left="0" w:firstLine="0"/>
              <w:jc w:val="both"/>
              <w:rPr>
                <w:rFonts w:ascii="Times New Roman" w:hAnsi="Times New Roman"/>
              </w:rPr>
            </w:pPr>
            <w:r w:rsidRPr="00966FA8">
              <w:rPr>
                <w:rFonts w:ascii="Times New Roman" w:hAnsi="Times New Roman"/>
              </w:rPr>
              <w:t xml:space="preserve">Результативности участия в деятельности </w:t>
            </w:r>
          </w:p>
          <w:p w:rsidR="00E462E5" w:rsidRPr="00966FA8" w:rsidRDefault="00E462E5" w:rsidP="004C471D">
            <w:pPr>
              <w:tabs>
                <w:tab w:val="left" w:pos="312"/>
              </w:tabs>
              <w:spacing w:after="0" w:line="240" w:lineRule="auto"/>
              <w:jc w:val="both"/>
              <w:rPr>
                <w:rFonts w:ascii="Times New Roman" w:hAnsi="Times New Roman"/>
              </w:rPr>
            </w:pPr>
            <w:r w:rsidRPr="00966FA8">
              <w:rPr>
                <w:rFonts w:ascii="Times New Roman" w:hAnsi="Times New Roman"/>
              </w:rPr>
              <w:t>ТОМОШ;</w:t>
            </w:r>
          </w:p>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Системы работы по теме самообразования</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Фронтальный</w:t>
            </w:r>
          </w:p>
        </w:tc>
        <w:tc>
          <w:tcPr>
            <w:tcW w:w="2001" w:type="dxa"/>
            <w:gridSpan w:val="10"/>
            <w:tcBorders>
              <w:top w:val="single" w:sz="4" w:space="0" w:color="000000"/>
              <w:left w:val="single" w:sz="4" w:space="0" w:color="000000"/>
              <w:bottom w:val="single" w:sz="4" w:space="0" w:color="000000"/>
              <w:right w:val="nil"/>
            </w:tcBorders>
            <w:hideMark/>
          </w:tcPr>
          <w:p w:rsidR="00E462E5" w:rsidRPr="00966FA8" w:rsidRDefault="00E462E5" w:rsidP="004C471D">
            <w:pPr>
              <w:tabs>
                <w:tab w:val="left" w:pos="274"/>
              </w:tabs>
              <w:spacing w:after="0" w:line="240" w:lineRule="auto"/>
              <w:jc w:val="both"/>
              <w:rPr>
                <w:rFonts w:ascii="Times New Roman" w:hAnsi="Times New Roman"/>
              </w:rPr>
            </w:pPr>
            <w:r w:rsidRPr="00966FA8">
              <w:rPr>
                <w:rFonts w:ascii="Times New Roman" w:hAnsi="Times New Roman"/>
              </w:rPr>
              <w:t>1. Экспертиза документации;</w:t>
            </w:r>
          </w:p>
          <w:p w:rsidR="00E462E5" w:rsidRPr="00966FA8" w:rsidRDefault="00E462E5" w:rsidP="004C471D">
            <w:pPr>
              <w:tabs>
                <w:tab w:val="left" w:pos="274"/>
              </w:tabs>
              <w:spacing w:after="0" w:line="240" w:lineRule="auto"/>
              <w:jc w:val="both"/>
              <w:rPr>
                <w:rFonts w:ascii="Times New Roman" w:hAnsi="Times New Roman"/>
              </w:rPr>
            </w:pPr>
            <w:r w:rsidRPr="00966FA8">
              <w:rPr>
                <w:rFonts w:ascii="Times New Roman" w:hAnsi="Times New Roman"/>
              </w:rPr>
              <w:t>2. Ознакомление с продуктами деятельности профессиональных объединений педагогов;</w:t>
            </w:r>
          </w:p>
          <w:p w:rsidR="00E462E5" w:rsidRPr="00966FA8" w:rsidRDefault="00E462E5" w:rsidP="004C471D">
            <w:pPr>
              <w:tabs>
                <w:tab w:val="left" w:pos="274"/>
              </w:tabs>
              <w:spacing w:after="0" w:line="240" w:lineRule="auto"/>
              <w:jc w:val="both"/>
              <w:rPr>
                <w:rFonts w:ascii="Times New Roman" w:hAnsi="Times New Roman"/>
              </w:rPr>
            </w:pPr>
            <w:r w:rsidRPr="00966FA8">
              <w:rPr>
                <w:rFonts w:ascii="Times New Roman" w:hAnsi="Times New Roman"/>
              </w:rPr>
              <w:t>3. Анкетирование</w:t>
            </w:r>
          </w:p>
        </w:tc>
        <w:tc>
          <w:tcPr>
            <w:tcW w:w="1398" w:type="dxa"/>
            <w:gridSpan w:val="3"/>
            <w:tcBorders>
              <w:top w:val="single" w:sz="4" w:space="0" w:color="000000"/>
              <w:left w:val="single" w:sz="4" w:space="0" w:color="000000"/>
              <w:bottom w:val="single" w:sz="4" w:space="0" w:color="000000"/>
              <w:right w:val="nil"/>
            </w:tcBorders>
            <w:hideMark/>
          </w:tcPr>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 xml:space="preserve">2-3 неделя июня  </w:t>
            </w:r>
          </w:p>
        </w:tc>
        <w:tc>
          <w:tcPr>
            <w:tcW w:w="1862" w:type="dxa"/>
            <w:gridSpan w:val="5"/>
            <w:tcBorders>
              <w:top w:val="single" w:sz="4" w:space="0" w:color="000000"/>
              <w:left w:val="single" w:sz="4" w:space="0" w:color="000000"/>
              <w:bottom w:val="single" w:sz="4" w:space="0" w:color="000000"/>
              <w:right w:val="nil"/>
            </w:tcBorders>
          </w:tcPr>
          <w:p w:rsidR="00E462E5" w:rsidRPr="00966FA8" w:rsidRDefault="00E462E5" w:rsidP="00455E0D">
            <w:pPr>
              <w:tabs>
                <w:tab w:val="left" w:pos="312"/>
              </w:tabs>
              <w:spacing w:after="0" w:line="240" w:lineRule="auto"/>
              <w:jc w:val="both"/>
              <w:rPr>
                <w:rFonts w:ascii="Times New Roman" w:hAnsi="Times New Roman"/>
              </w:rPr>
            </w:pPr>
            <w:r w:rsidRPr="00966FA8">
              <w:rPr>
                <w:rFonts w:ascii="Times New Roman" w:eastAsia="Times New Roman" w:hAnsi="Times New Roman" w:cs="Times New Roman"/>
              </w:rPr>
              <w:t>Анализ работы</w:t>
            </w:r>
          </w:p>
        </w:tc>
        <w:tc>
          <w:tcPr>
            <w:tcW w:w="2268" w:type="dxa"/>
            <w:gridSpan w:val="3"/>
            <w:tcBorders>
              <w:top w:val="single" w:sz="4" w:space="0" w:color="000000"/>
              <w:left w:val="single" w:sz="4" w:space="0" w:color="000000"/>
              <w:bottom w:val="single" w:sz="4" w:space="0" w:color="000000"/>
              <w:right w:val="single" w:sz="4" w:space="0" w:color="000000"/>
            </w:tcBorders>
          </w:tcPr>
          <w:p w:rsidR="00E462E5" w:rsidRPr="00966FA8" w:rsidRDefault="00E462E5" w:rsidP="00455E0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Брежнева Е.В.,</w:t>
            </w:r>
          </w:p>
          <w:p w:rsidR="00E462E5" w:rsidRPr="00966FA8" w:rsidRDefault="00E462E5" w:rsidP="00455E0D">
            <w:pPr>
              <w:spacing w:after="0" w:line="240" w:lineRule="auto"/>
              <w:jc w:val="both"/>
              <w:rPr>
                <w:rFonts w:ascii="Times New Roman" w:hAnsi="Times New Roman"/>
              </w:rPr>
            </w:pPr>
            <w:r w:rsidRPr="00966FA8">
              <w:rPr>
                <w:rFonts w:ascii="Times New Roman" w:eastAsia="Times New Roman" w:hAnsi="Times New Roman" w:cs="Times New Roman"/>
              </w:rPr>
              <w:t>заместитель директора, руководители ШМО, ММО</w:t>
            </w:r>
          </w:p>
        </w:tc>
      </w:tr>
      <w:tr w:rsidR="00E462E5" w:rsidRPr="00966FA8" w:rsidTr="00C95BEC">
        <w:trPr>
          <w:cantSplit/>
          <w:trHeight w:val="334"/>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7. Работа библиотеки</w:t>
            </w:r>
          </w:p>
        </w:tc>
      </w:tr>
      <w:tr w:rsidR="00E462E5" w:rsidRPr="00966FA8" w:rsidTr="00C95BEC">
        <w:trPr>
          <w:cantSplit/>
          <w:trHeight w:val="355"/>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lastRenderedPageBreak/>
              <w:t>1</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Обеспеченность учебного плана УМК</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Книжный фонд, учебный фонд</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Персональный</w:t>
            </w:r>
          </w:p>
        </w:tc>
        <w:tc>
          <w:tcPr>
            <w:tcW w:w="1842" w:type="dxa"/>
            <w:gridSpan w:val="6"/>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Инвентаризация книжного фонда</w:t>
            </w:r>
          </w:p>
        </w:tc>
        <w:tc>
          <w:tcPr>
            <w:tcW w:w="1557" w:type="dxa"/>
            <w:gridSpan w:val="7"/>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jc w:val="center"/>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В течение месяца</w:t>
            </w:r>
          </w:p>
        </w:tc>
        <w:tc>
          <w:tcPr>
            <w:tcW w:w="1862" w:type="dxa"/>
            <w:gridSpan w:val="5"/>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Совещание при директоре</w:t>
            </w:r>
          </w:p>
        </w:tc>
        <w:tc>
          <w:tcPr>
            <w:tcW w:w="2268" w:type="dxa"/>
            <w:gridSpan w:val="3"/>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lang w:eastAsia="ar-SA"/>
              </w:rPr>
              <w:t>Педагог-библиотекарь</w:t>
            </w:r>
          </w:p>
        </w:tc>
      </w:tr>
      <w:tr w:rsidR="00E462E5" w:rsidRPr="00966FA8" w:rsidTr="00C95BEC">
        <w:trPr>
          <w:cantSplit/>
          <w:trHeight w:val="260"/>
        </w:trPr>
        <w:tc>
          <w:tcPr>
            <w:tcW w:w="15310" w:type="dxa"/>
            <w:gridSpan w:val="42"/>
            <w:tcBorders>
              <w:top w:val="single" w:sz="4" w:space="0" w:color="000000"/>
              <w:left w:val="single" w:sz="4" w:space="0" w:color="000000"/>
              <w:bottom w:val="single" w:sz="4" w:space="0" w:color="000000"/>
              <w:right w:val="single" w:sz="4" w:space="0" w:color="000000"/>
            </w:tcBorders>
            <w:hideMark/>
          </w:tcPr>
          <w:p w:rsidR="00E462E5" w:rsidRPr="00966FA8" w:rsidRDefault="00E462E5" w:rsidP="005F78F9">
            <w:pPr>
              <w:suppressAutoHyphens/>
              <w:autoSpaceDN w:val="0"/>
              <w:spacing w:after="0" w:line="240" w:lineRule="auto"/>
              <w:rPr>
                <w:rFonts w:ascii="Times New Roman" w:hAnsi="Times New Roman" w:cs="Times New Roman"/>
                <w:lang w:eastAsia="ar-SA"/>
              </w:rPr>
            </w:pPr>
            <w:r w:rsidRPr="00966FA8">
              <w:rPr>
                <w:rFonts w:ascii="Times New Roman" w:eastAsia="Times New Roman" w:hAnsi="Times New Roman" w:cs="Times New Roman"/>
                <w:b/>
                <w:lang w:eastAsia="ar-SA"/>
              </w:rPr>
              <w:t>Блок 8. Работа по подготовке к итоговой аттестации</w:t>
            </w:r>
          </w:p>
        </w:tc>
      </w:tr>
      <w:tr w:rsidR="00E462E5" w:rsidRPr="00966FA8" w:rsidTr="00C95BEC">
        <w:trPr>
          <w:cantSplit/>
          <w:trHeight w:val="406"/>
        </w:trPr>
        <w:tc>
          <w:tcPr>
            <w:tcW w:w="560" w:type="dxa"/>
            <w:gridSpan w:val="3"/>
            <w:tcBorders>
              <w:top w:val="single" w:sz="4" w:space="0" w:color="000000"/>
              <w:left w:val="single" w:sz="4" w:space="0" w:color="000000"/>
              <w:bottom w:val="single" w:sz="4" w:space="0" w:color="000000"/>
              <w:right w:val="nil"/>
            </w:tcBorders>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1</w:t>
            </w:r>
          </w:p>
        </w:tc>
        <w:tc>
          <w:tcPr>
            <w:tcW w:w="2688" w:type="dxa"/>
            <w:gridSpan w:val="3"/>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 xml:space="preserve">Уровень и качество подготовки выпускников </w:t>
            </w:r>
          </w:p>
        </w:tc>
        <w:tc>
          <w:tcPr>
            <w:tcW w:w="2688" w:type="dxa"/>
            <w:gridSpan w:val="5"/>
            <w:tcBorders>
              <w:top w:val="single" w:sz="4" w:space="0" w:color="000000"/>
              <w:left w:val="single" w:sz="4" w:space="0" w:color="000000"/>
              <w:bottom w:val="single" w:sz="4" w:space="0" w:color="000000"/>
              <w:right w:val="nil"/>
            </w:tcBorders>
          </w:tcPr>
          <w:p w:rsidR="00E462E5" w:rsidRPr="00966FA8" w:rsidRDefault="00E462E5" w:rsidP="005F2B90">
            <w:pPr>
              <w:numPr>
                <w:ilvl w:val="0"/>
                <w:numId w:val="50"/>
              </w:numPr>
              <w:tabs>
                <w:tab w:val="clear" w:pos="720"/>
                <w:tab w:val="left" w:pos="312"/>
              </w:tabs>
              <w:spacing w:after="0" w:line="240" w:lineRule="auto"/>
              <w:ind w:left="0" w:firstLine="0"/>
              <w:jc w:val="both"/>
              <w:rPr>
                <w:rFonts w:ascii="Times New Roman" w:hAnsi="Times New Roman"/>
              </w:rPr>
            </w:pPr>
            <w:r w:rsidRPr="00966FA8">
              <w:rPr>
                <w:rFonts w:ascii="Times New Roman" w:hAnsi="Times New Roman"/>
              </w:rPr>
              <w:t>Соответствие уровня и качества подготовки выпускников требованиям образовательных стандартов</w:t>
            </w:r>
          </w:p>
        </w:tc>
        <w:tc>
          <w:tcPr>
            <w:tcW w:w="1845" w:type="dxa"/>
            <w:gridSpan w:val="10"/>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Тематический</w:t>
            </w:r>
          </w:p>
        </w:tc>
        <w:tc>
          <w:tcPr>
            <w:tcW w:w="1842" w:type="dxa"/>
            <w:gridSpan w:val="6"/>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jc w:val="both"/>
              <w:rPr>
                <w:rFonts w:ascii="Times New Roman" w:hAnsi="Times New Roman"/>
              </w:rPr>
            </w:pPr>
            <w:r w:rsidRPr="00966FA8">
              <w:rPr>
                <w:rFonts w:ascii="Times New Roman" w:hAnsi="Times New Roman"/>
              </w:rPr>
              <w:t>Протоколы сдачи экзаменов</w:t>
            </w:r>
          </w:p>
        </w:tc>
        <w:tc>
          <w:tcPr>
            <w:tcW w:w="1557" w:type="dxa"/>
            <w:gridSpan w:val="7"/>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До 22.06.</w:t>
            </w:r>
          </w:p>
        </w:tc>
        <w:tc>
          <w:tcPr>
            <w:tcW w:w="1862" w:type="dxa"/>
            <w:gridSpan w:val="5"/>
            <w:tcBorders>
              <w:top w:val="single" w:sz="4" w:space="0" w:color="000000"/>
              <w:left w:val="single" w:sz="4" w:space="0" w:color="000000"/>
              <w:bottom w:val="single" w:sz="4" w:space="0" w:color="000000"/>
              <w:right w:val="nil"/>
            </w:tcBorders>
          </w:tcPr>
          <w:p w:rsidR="00E462E5" w:rsidRPr="00966FA8" w:rsidRDefault="00E462E5" w:rsidP="004C471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Анализ сдачи ГИА</w:t>
            </w:r>
          </w:p>
        </w:tc>
        <w:tc>
          <w:tcPr>
            <w:tcW w:w="2268" w:type="dxa"/>
            <w:gridSpan w:val="3"/>
            <w:tcBorders>
              <w:top w:val="single" w:sz="4" w:space="0" w:color="000000"/>
              <w:left w:val="single" w:sz="4" w:space="0" w:color="000000"/>
              <w:bottom w:val="single" w:sz="4" w:space="0" w:color="000000"/>
              <w:right w:val="single" w:sz="4" w:space="0" w:color="000000"/>
            </w:tcBorders>
          </w:tcPr>
          <w:p w:rsidR="00E462E5" w:rsidRPr="00966FA8" w:rsidRDefault="00E462E5" w:rsidP="004C471D">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Брежнева Е.В.,</w:t>
            </w:r>
          </w:p>
          <w:p w:rsidR="00E462E5" w:rsidRPr="00966FA8" w:rsidRDefault="00E462E5" w:rsidP="004C471D">
            <w:pPr>
              <w:spacing w:after="0" w:line="240" w:lineRule="auto"/>
              <w:rPr>
                <w:rFonts w:ascii="Times New Roman" w:hAnsi="Times New Roman" w:cs="Times New Roman"/>
              </w:rPr>
            </w:pPr>
            <w:r w:rsidRPr="00966FA8">
              <w:rPr>
                <w:rFonts w:ascii="Times New Roman" w:eastAsia="Times New Roman" w:hAnsi="Times New Roman" w:cs="Times New Roman"/>
              </w:rPr>
              <w:t>заместитель директора</w:t>
            </w:r>
          </w:p>
        </w:tc>
      </w:tr>
      <w:tr w:rsidR="00E462E5" w:rsidRPr="00966FA8" w:rsidTr="00C95BEC">
        <w:trPr>
          <w:cantSplit/>
          <w:trHeight w:val="406"/>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2</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3647F1">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Подготовка информации  для заполнения бланков аттестатов</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3647F1">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Результаты окончания основной общей школы, средней общей школы</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3647F1">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1842" w:type="dxa"/>
            <w:gridSpan w:val="6"/>
            <w:tcBorders>
              <w:top w:val="single" w:sz="4" w:space="0" w:color="000000"/>
              <w:left w:val="single" w:sz="4" w:space="0" w:color="000000"/>
              <w:bottom w:val="single" w:sz="4" w:space="0" w:color="000000"/>
              <w:right w:val="nil"/>
            </w:tcBorders>
            <w:hideMark/>
          </w:tcPr>
          <w:p w:rsidR="00E462E5" w:rsidRPr="00966FA8" w:rsidRDefault="00E462E5" w:rsidP="003647F1">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Классные журналы, личные дела</w:t>
            </w:r>
          </w:p>
        </w:tc>
        <w:tc>
          <w:tcPr>
            <w:tcW w:w="1557" w:type="dxa"/>
            <w:gridSpan w:val="7"/>
            <w:tcBorders>
              <w:top w:val="single" w:sz="4" w:space="0" w:color="000000"/>
              <w:left w:val="single" w:sz="4" w:space="0" w:color="000000"/>
              <w:bottom w:val="single" w:sz="4" w:space="0" w:color="000000"/>
              <w:right w:val="nil"/>
            </w:tcBorders>
            <w:hideMark/>
          </w:tcPr>
          <w:p w:rsidR="00E462E5" w:rsidRPr="00966FA8" w:rsidRDefault="00E462E5" w:rsidP="003647F1">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До 26.06</w:t>
            </w:r>
          </w:p>
        </w:tc>
        <w:tc>
          <w:tcPr>
            <w:tcW w:w="1862" w:type="dxa"/>
            <w:gridSpan w:val="5"/>
            <w:tcBorders>
              <w:top w:val="single" w:sz="4" w:space="0" w:color="000000"/>
              <w:left w:val="single" w:sz="4" w:space="0" w:color="000000"/>
              <w:bottom w:val="single" w:sz="4" w:space="0" w:color="000000"/>
              <w:right w:val="nil"/>
            </w:tcBorders>
            <w:hideMark/>
          </w:tcPr>
          <w:p w:rsidR="00E462E5" w:rsidRPr="00966FA8" w:rsidRDefault="00E462E5" w:rsidP="003647F1">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Заполнение бланков аттестатов об уровне образования</w:t>
            </w:r>
          </w:p>
        </w:tc>
        <w:tc>
          <w:tcPr>
            <w:tcW w:w="2268" w:type="dxa"/>
            <w:gridSpan w:val="3"/>
            <w:tcBorders>
              <w:top w:val="single" w:sz="4" w:space="0" w:color="000000"/>
              <w:left w:val="single" w:sz="4" w:space="0" w:color="000000"/>
              <w:bottom w:val="single" w:sz="4" w:space="0" w:color="000000"/>
              <w:right w:val="single" w:sz="4" w:space="0" w:color="000000"/>
            </w:tcBorders>
            <w:hideMark/>
          </w:tcPr>
          <w:p w:rsidR="00E462E5" w:rsidRPr="00966FA8" w:rsidRDefault="00E462E5" w:rsidP="003647F1">
            <w:pPr>
              <w:spacing w:after="0" w:line="240" w:lineRule="auto"/>
              <w:rPr>
                <w:rFonts w:ascii="Times New Roman" w:hAnsi="Times New Roman" w:cs="Times New Roman"/>
              </w:rPr>
            </w:pPr>
            <w:r w:rsidRPr="00966FA8">
              <w:rPr>
                <w:rFonts w:ascii="Times New Roman" w:eastAsia="Times New Roman" w:hAnsi="Times New Roman" w:cs="Times New Roman"/>
              </w:rPr>
              <w:t>Классные руководители</w:t>
            </w:r>
          </w:p>
        </w:tc>
      </w:tr>
      <w:tr w:rsidR="00E462E5" w:rsidRPr="00966FA8" w:rsidTr="00C95BEC">
        <w:trPr>
          <w:cantSplit/>
          <w:trHeight w:val="406"/>
        </w:trPr>
        <w:tc>
          <w:tcPr>
            <w:tcW w:w="560" w:type="dxa"/>
            <w:gridSpan w:val="3"/>
            <w:tcBorders>
              <w:top w:val="single" w:sz="4" w:space="0" w:color="000000"/>
              <w:left w:val="single" w:sz="4" w:space="0" w:color="000000"/>
              <w:bottom w:val="single" w:sz="4" w:space="0" w:color="000000"/>
              <w:right w:val="nil"/>
            </w:tcBorders>
            <w:hideMark/>
          </w:tcPr>
          <w:p w:rsidR="00E462E5" w:rsidRPr="00966FA8" w:rsidRDefault="00E462E5" w:rsidP="005F78F9">
            <w:pPr>
              <w:suppressAutoHyphens/>
              <w:autoSpaceDN w:val="0"/>
              <w:spacing w:after="0" w:line="240" w:lineRule="auto"/>
              <w:rPr>
                <w:rFonts w:ascii="Times New Roman" w:eastAsia="Times New Roman" w:hAnsi="Times New Roman" w:cs="Times New Roman"/>
                <w:lang w:eastAsia="ar-SA"/>
              </w:rPr>
            </w:pPr>
            <w:r w:rsidRPr="00966FA8">
              <w:rPr>
                <w:rFonts w:ascii="Times New Roman" w:eastAsia="Times New Roman" w:hAnsi="Times New Roman" w:cs="Times New Roman"/>
                <w:lang w:eastAsia="ar-SA"/>
              </w:rPr>
              <w:t>3</w:t>
            </w:r>
          </w:p>
        </w:tc>
        <w:tc>
          <w:tcPr>
            <w:tcW w:w="2688" w:type="dxa"/>
            <w:gridSpan w:val="3"/>
            <w:tcBorders>
              <w:top w:val="single" w:sz="4" w:space="0" w:color="000000"/>
              <w:left w:val="single" w:sz="4" w:space="0" w:color="000000"/>
              <w:bottom w:val="single" w:sz="4" w:space="0" w:color="000000"/>
              <w:right w:val="nil"/>
            </w:tcBorders>
            <w:hideMark/>
          </w:tcPr>
          <w:p w:rsidR="00E462E5" w:rsidRPr="00966FA8" w:rsidRDefault="00E462E5" w:rsidP="003647F1">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 xml:space="preserve">Сверка отметок в классных журналах, книге учета и записи выданных аттестатов и в аттестатах </w:t>
            </w:r>
          </w:p>
        </w:tc>
        <w:tc>
          <w:tcPr>
            <w:tcW w:w="2688" w:type="dxa"/>
            <w:gridSpan w:val="5"/>
            <w:tcBorders>
              <w:top w:val="single" w:sz="4" w:space="0" w:color="000000"/>
              <w:left w:val="single" w:sz="4" w:space="0" w:color="000000"/>
              <w:bottom w:val="single" w:sz="4" w:space="0" w:color="000000"/>
              <w:right w:val="nil"/>
            </w:tcBorders>
            <w:hideMark/>
          </w:tcPr>
          <w:p w:rsidR="00E462E5" w:rsidRPr="00966FA8" w:rsidRDefault="00E462E5" w:rsidP="003647F1">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Соответствие отметок в классных журналах, книге учета и записи выданных аттестатов и в аттестатах</w:t>
            </w:r>
          </w:p>
        </w:tc>
        <w:tc>
          <w:tcPr>
            <w:tcW w:w="1845" w:type="dxa"/>
            <w:gridSpan w:val="10"/>
            <w:tcBorders>
              <w:top w:val="single" w:sz="4" w:space="0" w:color="000000"/>
              <w:left w:val="single" w:sz="4" w:space="0" w:color="000000"/>
              <w:bottom w:val="single" w:sz="4" w:space="0" w:color="000000"/>
              <w:right w:val="nil"/>
            </w:tcBorders>
            <w:hideMark/>
          </w:tcPr>
          <w:p w:rsidR="00E462E5" w:rsidRPr="00966FA8" w:rsidRDefault="00E462E5" w:rsidP="003647F1">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тематический</w:t>
            </w:r>
          </w:p>
        </w:tc>
        <w:tc>
          <w:tcPr>
            <w:tcW w:w="1842" w:type="dxa"/>
            <w:gridSpan w:val="6"/>
            <w:tcBorders>
              <w:top w:val="single" w:sz="4" w:space="0" w:color="000000"/>
              <w:left w:val="single" w:sz="4" w:space="0" w:color="000000"/>
              <w:bottom w:val="single" w:sz="4" w:space="0" w:color="000000"/>
              <w:right w:val="nil"/>
            </w:tcBorders>
            <w:hideMark/>
          </w:tcPr>
          <w:p w:rsidR="00E462E5" w:rsidRPr="00966FA8" w:rsidRDefault="00E462E5" w:rsidP="003647F1">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Классные журналы, книга учета и записи выданных аттестатов, аттестаты</w:t>
            </w:r>
          </w:p>
        </w:tc>
        <w:tc>
          <w:tcPr>
            <w:tcW w:w="1557" w:type="dxa"/>
            <w:gridSpan w:val="7"/>
            <w:tcBorders>
              <w:top w:val="single" w:sz="4" w:space="0" w:color="000000"/>
              <w:left w:val="single" w:sz="4" w:space="0" w:color="000000"/>
              <w:bottom w:val="single" w:sz="4" w:space="0" w:color="000000"/>
              <w:right w:val="nil"/>
            </w:tcBorders>
            <w:hideMark/>
          </w:tcPr>
          <w:p w:rsidR="00E462E5" w:rsidRPr="00966FA8" w:rsidRDefault="00E462E5" w:rsidP="003647F1">
            <w:pPr>
              <w:spacing w:after="0" w:line="240" w:lineRule="auto"/>
              <w:jc w:val="center"/>
              <w:rPr>
                <w:rFonts w:ascii="Times New Roman" w:eastAsia="Times New Roman" w:hAnsi="Times New Roman" w:cs="Times New Roman"/>
              </w:rPr>
            </w:pPr>
            <w:r w:rsidRPr="00966FA8">
              <w:rPr>
                <w:rFonts w:ascii="Times New Roman" w:eastAsia="Times New Roman" w:hAnsi="Times New Roman" w:cs="Times New Roman"/>
              </w:rPr>
              <w:t>До 26.06</w:t>
            </w:r>
          </w:p>
        </w:tc>
        <w:tc>
          <w:tcPr>
            <w:tcW w:w="1862" w:type="dxa"/>
            <w:gridSpan w:val="5"/>
            <w:tcBorders>
              <w:top w:val="single" w:sz="4" w:space="0" w:color="000000"/>
              <w:left w:val="single" w:sz="4" w:space="0" w:color="000000"/>
              <w:bottom w:val="single" w:sz="4" w:space="0" w:color="000000"/>
              <w:right w:val="nil"/>
            </w:tcBorders>
            <w:hideMark/>
          </w:tcPr>
          <w:p w:rsidR="00E462E5" w:rsidRPr="00966FA8" w:rsidRDefault="00E462E5" w:rsidP="003647F1">
            <w:pPr>
              <w:spacing w:after="0" w:line="240" w:lineRule="auto"/>
              <w:rPr>
                <w:rFonts w:ascii="Times New Roman" w:eastAsia="Times New Roman" w:hAnsi="Times New Roman" w:cs="Times New Roman"/>
              </w:rPr>
            </w:pPr>
            <w:r w:rsidRPr="00966FA8">
              <w:rPr>
                <w:rFonts w:ascii="Times New Roman" w:eastAsia="Times New Roman" w:hAnsi="Times New Roman" w:cs="Times New Roman"/>
              </w:rPr>
              <w:t>Акт сверки отметок в классных журналах, книге учета и записи выданных аттестатов и в аттестатах</w:t>
            </w:r>
          </w:p>
        </w:tc>
        <w:tc>
          <w:tcPr>
            <w:tcW w:w="2268" w:type="dxa"/>
            <w:gridSpan w:val="3"/>
            <w:tcBorders>
              <w:top w:val="single" w:sz="4" w:space="0" w:color="000000"/>
              <w:left w:val="single" w:sz="4" w:space="0" w:color="000000"/>
              <w:bottom w:val="single" w:sz="4" w:space="0" w:color="000000"/>
              <w:right w:val="single" w:sz="4" w:space="0" w:color="000000"/>
            </w:tcBorders>
            <w:hideMark/>
          </w:tcPr>
          <w:p w:rsidR="00E462E5" w:rsidRPr="00966FA8" w:rsidRDefault="00E462E5" w:rsidP="003647F1">
            <w:pPr>
              <w:spacing w:after="0" w:line="240" w:lineRule="auto"/>
              <w:rPr>
                <w:rFonts w:ascii="Times New Roman" w:hAnsi="Times New Roman" w:cs="Times New Roman"/>
              </w:rPr>
            </w:pPr>
            <w:r w:rsidRPr="00966FA8">
              <w:rPr>
                <w:rFonts w:ascii="Times New Roman" w:eastAsia="Times New Roman" w:hAnsi="Times New Roman" w:cs="Times New Roman"/>
              </w:rPr>
              <w:t>комиссия</w:t>
            </w:r>
          </w:p>
        </w:tc>
      </w:tr>
    </w:tbl>
    <w:p w:rsidR="00C7640F" w:rsidRPr="00966FA8" w:rsidRDefault="00C7640F" w:rsidP="00C7640F">
      <w:pPr>
        <w:suppressAutoHyphens/>
        <w:spacing w:after="0" w:line="240" w:lineRule="auto"/>
        <w:ind w:right="536"/>
        <w:jc w:val="both"/>
        <w:rPr>
          <w:rFonts w:ascii="Times New Roman" w:eastAsia="Times New Roman" w:hAnsi="Times New Roman" w:cs="Times New Roman"/>
          <w:b/>
          <w:bCs/>
          <w:lang w:eastAsia="ru-RU"/>
        </w:rPr>
      </w:pPr>
    </w:p>
    <w:p w:rsidR="00455E0D" w:rsidRPr="00966FA8" w:rsidRDefault="00455E0D" w:rsidP="006D41BA">
      <w:pPr>
        <w:spacing w:after="0" w:line="240" w:lineRule="auto"/>
        <w:jc w:val="center"/>
        <w:rPr>
          <w:rFonts w:ascii="Times New Roman" w:hAnsi="Times New Roman" w:cs="Times New Roman"/>
          <w:b/>
        </w:rPr>
      </w:pPr>
    </w:p>
    <w:p w:rsidR="00C7640F" w:rsidRPr="00966FA8" w:rsidRDefault="00C7640F" w:rsidP="00C458F3">
      <w:pPr>
        <w:widowControl w:val="0"/>
        <w:jc w:val="center"/>
        <w:rPr>
          <w:rFonts w:ascii="Times New Roman" w:hAnsi="Times New Roman" w:cs="Times New Roman"/>
          <w:b/>
          <w:sz w:val="28"/>
          <w:szCs w:val="28"/>
        </w:rPr>
      </w:pPr>
      <w:r w:rsidRPr="00966FA8">
        <w:rPr>
          <w:rFonts w:ascii="Times New Roman" w:hAnsi="Times New Roman" w:cs="Times New Roman"/>
          <w:b/>
          <w:sz w:val="28"/>
          <w:szCs w:val="28"/>
          <w:lang w:val="en-US"/>
        </w:rPr>
        <w:t>VIII</w:t>
      </w:r>
      <w:r w:rsidRPr="00966FA8">
        <w:rPr>
          <w:rFonts w:ascii="Times New Roman" w:hAnsi="Times New Roman" w:cs="Times New Roman"/>
          <w:b/>
          <w:sz w:val="28"/>
          <w:szCs w:val="28"/>
        </w:rPr>
        <w:t>. Развитие учебно-материальной базы школы</w:t>
      </w:r>
    </w:p>
    <w:tbl>
      <w:tblPr>
        <w:tblStyle w:val="23"/>
        <w:tblW w:w="0" w:type="auto"/>
        <w:tblLook w:val="04A0"/>
      </w:tblPr>
      <w:tblGrid>
        <w:gridCol w:w="817"/>
        <w:gridCol w:w="3260"/>
        <w:gridCol w:w="5954"/>
        <w:gridCol w:w="1797"/>
        <w:gridCol w:w="2958"/>
      </w:tblGrid>
      <w:tr w:rsidR="00C7640F" w:rsidRPr="00966FA8" w:rsidTr="005F78F9">
        <w:tc>
          <w:tcPr>
            <w:tcW w:w="817" w:type="dxa"/>
          </w:tcPr>
          <w:p w:rsidR="00C7640F" w:rsidRPr="00966FA8" w:rsidRDefault="00C7640F" w:rsidP="005F78F9">
            <w:pPr>
              <w:jc w:val="cente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 </w:t>
            </w:r>
            <w:proofErr w:type="gramStart"/>
            <w:r w:rsidRPr="00966FA8">
              <w:rPr>
                <w:rFonts w:ascii="Times New Roman" w:eastAsia="Times New Roman" w:hAnsi="Times New Roman" w:cs="Times New Roman"/>
                <w:b/>
                <w:bCs/>
                <w:sz w:val="24"/>
                <w:szCs w:val="24"/>
                <w:lang w:eastAsia="ru-RU"/>
              </w:rPr>
              <w:t>п</w:t>
            </w:r>
            <w:proofErr w:type="gramEnd"/>
            <w:r w:rsidRPr="00966FA8">
              <w:rPr>
                <w:rFonts w:ascii="Times New Roman" w:eastAsia="Times New Roman" w:hAnsi="Times New Roman" w:cs="Times New Roman"/>
                <w:b/>
                <w:bCs/>
                <w:sz w:val="24"/>
                <w:szCs w:val="24"/>
                <w:lang w:eastAsia="ru-RU"/>
              </w:rPr>
              <w:t>/п</w:t>
            </w:r>
          </w:p>
        </w:tc>
        <w:tc>
          <w:tcPr>
            <w:tcW w:w="3260" w:type="dxa"/>
          </w:tcPr>
          <w:p w:rsidR="00C7640F" w:rsidRPr="00966FA8" w:rsidRDefault="00C7640F" w:rsidP="005F78F9">
            <w:pPr>
              <w:jc w:val="center"/>
              <w:rPr>
                <w:rFonts w:ascii="Times New Roman" w:eastAsia="Times New Roman" w:hAnsi="Times New Roman" w:cs="Times New Roman"/>
                <w:sz w:val="24"/>
                <w:szCs w:val="24"/>
                <w:lang w:eastAsia="ru-RU"/>
              </w:rPr>
            </w:pPr>
            <w:r w:rsidRPr="00966FA8">
              <w:rPr>
                <w:rFonts w:ascii="Times New Roman" w:eastAsia="Times New Roman" w:hAnsi="Times New Roman" w:cs="Times New Roman"/>
                <w:b/>
                <w:bCs/>
                <w:sz w:val="24"/>
                <w:szCs w:val="24"/>
                <w:lang w:eastAsia="ru-RU"/>
              </w:rPr>
              <w:t>Направления деятельности</w:t>
            </w:r>
          </w:p>
        </w:tc>
        <w:tc>
          <w:tcPr>
            <w:tcW w:w="5954" w:type="dxa"/>
          </w:tcPr>
          <w:p w:rsidR="00C7640F" w:rsidRPr="00966FA8" w:rsidRDefault="00C7640F" w:rsidP="005F78F9">
            <w:pPr>
              <w:jc w:val="center"/>
              <w:rPr>
                <w:rFonts w:ascii="Times New Roman" w:eastAsia="Times New Roman" w:hAnsi="Times New Roman" w:cs="Times New Roman"/>
                <w:sz w:val="24"/>
                <w:szCs w:val="24"/>
                <w:lang w:eastAsia="ru-RU"/>
              </w:rPr>
            </w:pPr>
            <w:r w:rsidRPr="00966FA8">
              <w:rPr>
                <w:rFonts w:ascii="Times New Roman" w:eastAsia="Times New Roman" w:hAnsi="Times New Roman" w:cs="Times New Roman"/>
                <w:b/>
                <w:bCs/>
                <w:sz w:val="24"/>
                <w:szCs w:val="24"/>
                <w:lang w:eastAsia="ru-RU"/>
              </w:rPr>
              <w:t>Содержание работы</w:t>
            </w:r>
          </w:p>
        </w:tc>
        <w:tc>
          <w:tcPr>
            <w:tcW w:w="1797" w:type="dxa"/>
          </w:tcPr>
          <w:p w:rsidR="00C7640F" w:rsidRPr="00966FA8" w:rsidRDefault="00C7640F" w:rsidP="005F78F9">
            <w:pPr>
              <w:jc w:val="center"/>
              <w:rPr>
                <w:rFonts w:ascii="Times New Roman" w:eastAsia="Times New Roman" w:hAnsi="Times New Roman" w:cs="Times New Roman"/>
                <w:sz w:val="24"/>
                <w:szCs w:val="24"/>
                <w:lang w:eastAsia="ru-RU"/>
              </w:rPr>
            </w:pPr>
            <w:r w:rsidRPr="00966FA8">
              <w:rPr>
                <w:rFonts w:ascii="Times New Roman" w:eastAsia="Times New Roman" w:hAnsi="Times New Roman" w:cs="Times New Roman"/>
                <w:b/>
                <w:bCs/>
                <w:sz w:val="24"/>
                <w:szCs w:val="24"/>
                <w:lang w:eastAsia="ru-RU"/>
              </w:rPr>
              <w:t>Сроки</w:t>
            </w:r>
          </w:p>
        </w:tc>
        <w:tc>
          <w:tcPr>
            <w:tcW w:w="2958" w:type="dxa"/>
          </w:tcPr>
          <w:p w:rsidR="00C7640F" w:rsidRPr="00966FA8" w:rsidRDefault="00C7640F" w:rsidP="005F78F9">
            <w:pPr>
              <w:jc w:val="center"/>
              <w:rPr>
                <w:rFonts w:ascii="Times New Roman" w:eastAsia="Times New Roman" w:hAnsi="Times New Roman" w:cs="Times New Roman"/>
                <w:sz w:val="24"/>
                <w:szCs w:val="24"/>
                <w:lang w:eastAsia="ru-RU"/>
              </w:rPr>
            </w:pPr>
            <w:proofErr w:type="gramStart"/>
            <w:r w:rsidRPr="00966FA8">
              <w:rPr>
                <w:rFonts w:ascii="Times New Roman" w:eastAsia="Times New Roman" w:hAnsi="Times New Roman" w:cs="Times New Roman"/>
                <w:b/>
                <w:bCs/>
                <w:sz w:val="24"/>
                <w:szCs w:val="24"/>
                <w:lang w:eastAsia="ru-RU"/>
              </w:rPr>
              <w:t>Ответственные</w:t>
            </w:r>
            <w:proofErr w:type="gramEnd"/>
            <w:r w:rsidRPr="00966FA8">
              <w:rPr>
                <w:rFonts w:ascii="Times New Roman" w:eastAsia="Times New Roman" w:hAnsi="Times New Roman" w:cs="Times New Roman"/>
                <w:b/>
                <w:bCs/>
                <w:sz w:val="24"/>
                <w:szCs w:val="24"/>
                <w:lang w:eastAsia="ru-RU"/>
              </w:rPr>
              <w:t xml:space="preserve"> за выполнение</w:t>
            </w:r>
          </w:p>
        </w:tc>
      </w:tr>
      <w:tr w:rsidR="00C7640F" w:rsidRPr="00966FA8" w:rsidTr="005F78F9">
        <w:tc>
          <w:tcPr>
            <w:tcW w:w="817" w:type="dxa"/>
          </w:tcPr>
          <w:p w:rsidR="00C7640F" w:rsidRPr="00966FA8" w:rsidRDefault="00C7640F" w:rsidP="005F78F9">
            <w:pPr>
              <w:widowControl w:val="0"/>
              <w:jc w:val="center"/>
              <w:rPr>
                <w:rFonts w:ascii="Times New Roman" w:hAnsi="Times New Roman" w:cs="Times New Roman"/>
                <w:sz w:val="24"/>
                <w:szCs w:val="24"/>
              </w:rPr>
            </w:pPr>
            <w:r w:rsidRPr="00966FA8">
              <w:rPr>
                <w:rFonts w:ascii="Times New Roman" w:hAnsi="Times New Roman" w:cs="Times New Roman"/>
                <w:sz w:val="24"/>
                <w:szCs w:val="24"/>
              </w:rPr>
              <w:t>1.</w:t>
            </w:r>
          </w:p>
        </w:tc>
        <w:tc>
          <w:tcPr>
            <w:tcW w:w="3260" w:type="dxa"/>
          </w:tcPr>
          <w:p w:rsidR="00C7640F" w:rsidRPr="00966FA8" w:rsidRDefault="00C7640F"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Мероприятия по сохранению школьного имущества</w:t>
            </w:r>
          </w:p>
        </w:tc>
        <w:tc>
          <w:tcPr>
            <w:tcW w:w="5954" w:type="dxa"/>
          </w:tcPr>
          <w:p w:rsidR="00C7640F" w:rsidRPr="00966FA8" w:rsidRDefault="00C7640F"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 Провести инвентаризацию школьного имущества.</w:t>
            </w:r>
          </w:p>
          <w:p w:rsidR="00C7640F" w:rsidRPr="00966FA8" w:rsidRDefault="00C7640F" w:rsidP="005F78F9">
            <w:pPr>
              <w:widowControl w:val="0"/>
              <w:jc w:val="both"/>
              <w:rPr>
                <w:rFonts w:ascii="Times New Roman" w:hAnsi="Times New Roman" w:cs="Times New Roman"/>
                <w:b/>
                <w:sz w:val="28"/>
                <w:szCs w:val="28"/>
              </w:rPr>
            </w:pPr>
          </w:p>
        </w:tc>
        <w:tc>
          <w:tcPr>
            <w:tcW w:w="1797" w:type="dxa"/>
          </w:tcPr>
          <w:p w:rsidR="00C7640F" w:rsidRPr="00966FA8" w:rsidRDefault="00C7640F"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Ноябрь</w:t>
            </w:r>
          </w:p>
          <w:p w:rsidR="00C7640F" w:rsidRPr="00966FA8" w:rsidRDefault="00C7640F" w:rsidP="005F78F9">
            <w:pPr>
              <w:widowControl w:val="0"/>
              <w:rPr>
                <w:rFonts w:ascii="Times New Roman" w:hAnsi="Times New Roman" w:cs="Times New Roman"/>
                <w:b/>
                <w:sz w:val="28"/>
                <w:szCs w:val="28"/>
              </w:rPr>
            </w:pPr>
          </w:p>
        </w:tc>
        <w:tc>
          <w:tcPr>
            <w:tcW w:w="2958" w:type="dxa"/>
          </w:tcPr>
          <w:p w:rsidR="00C7640F" w:rsidRPr="00966FA8" w:rsidRDefault="00C7640F"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Комиссия</w:t>
            </w:r>
          </w:p>
          <w:p w:rsidR="00C7640F" w:rsidRPr="00966FA8" w:rsidRDefault="00C7640F" w:rsidP="005F78F9">
            <w:pPr>
              <w:widowControl w:val="0"/>
              <w:rPr>
                <w:rFonts w:ascii="Times New Roman" w:hAnsi="Times New Roman" w:cs="Times New Roman"/>
                <w:b/>
                <w:sz w:val="28"/>
                <w:szCs w:val="28"/>
              </w:rPr>
            </w:pPr>
          </w:p>
        </w:tc>
      </w:tr>
      <w:tr w:rsidR="00C7640F" w:rsidRPr="00966FA8" w:rsidTr="005F78F9">
        <w:tc>
          <w:tcPr>
            <w:tcW w:w="817" w:type="dxa"/>
          </w:tcPr>
          <w:p w:rsidR="00C7640F" w:rsidRPr="00966FA8" w:rsidRDefault="00C7640F" w:rsidP="005F78F9">
            <w:pPr>
              <w:widowControl w:val="0"/>
              <w:jc w:val="center"/>
              <w:rPr>
                <w:rFonts w:ascii="Times New Roman" w:hAnsi="Times New Roman" w:cs="Times New Roman"/>
                <w:sz w:val="24"/>
                <w:szCs w:val="24"/>
              </w:rPr>
            </w:pPr>
            <w:r w:rsidRPr="00966FA8">
              <w:rPr>
                <w:rFonts w:ascii="Times New Roman" w:hAnsi="Times New Roman" w:cs="Times New Roman"/>
                <w:sz w:val="24"/>
                <w:szCs w:val="24"/>
              </w:rPr>
              <w:t>2.</w:t>
            </w:r>
          </w:p>
        </w:tc>
        <w:tc>
          <w:tcPr>
            <w:tcW w:w="3260" w:type="dxa"/>
          </w:tcPr>
          <w:p w:rsidR="00C7640F" w:rsidRPr="00966FA8" w:rsidRDefault="00C7640F"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Работа по приобретению школьного оборудования, оснащению лабораторий</w:t>
            </w:r>
          </w:p>
        </w:tc>
        <w:tc>
          <w:tcPr>
            <w:tcW w:w="5954" w:type="dxa"/>
          </w:tcPr>
          <w:p w:rsidR="00C7640F" w:rsidRPr="00966FA8" w:rsidRDefault="00C7640F"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Приобрести наглядных пособий на сумму 30 000 рублей.</w:t>
            </w:r>
          </w:p>
          <w:p w:rsidR="00C7640F" w:rsidRPr="00966FA8" w:rsidRDefault="00C7640F" w:rsidP="005F78F9">
            <w:pPr>
              <w:widowControl w:val="0"/>
              <w:jc w:val="both"/>
              <w:rPr>
                <w:rFonts w:ascii="Times New Roman" w:hAnsi="Times New Roman" w:cs="Times New Roman"/>
                <w:b/>
                <w:sz w:val="28"/>
                <w:szCs w:val="28"/>
              </w:rPr>
            </w:pPr>
          </w:p>
        </w:tc>
        <w:tc>
          <w:tcPr>
            <w:tcW w:w="1797" w:type="dxa"/>
          </w:tcPr>
          <w:p w:rsidR="00C7640F" w:rsidRPr="00966FA8" w:rsidRDefault="00C7640F"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В течение года</w:t>
            </w:r>
          </w:p>
          <w:p w:rsidR="00C7640F" w:rsidRPr="00966FA8" w:rsidRDefault="00C7640F" w:rsidP="005F78F9">
            <w:pPr>
              <w:widowControl w:val="0"/>
              <w:rPr>
                <w:rFonts w:ascii="Times New Roman" w:hAnsi="Times New Roman" w:cs="Times New Roman"/>
                <w:b/>
                <w:sz w:val="28"/>
                <w:szCs w:val="28"/>
              </w:rPr>
            </w:pPr>
          </w:p>
        </w:tc>
        <w:tc>
          <w:tcPr>
            <w:tcW w:w="2958" w:type="dxa"/>
          </w:tcPr>
          <w:p w:rsidR="00C7640F" w:rsidRPr="00966FA8" w:rsidRDefault="00C7640F"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зав. кабинетами</w:t>
            </w:r>
          </w:p>
          <w:p w:rsidR="00C7640F" w:rsidRPr="00966FA8" w:rsidRDefault="00C7640F" w:rsidP="005F78F9">
            <w:pPr>
              <w:widowControl w:val="0"/>
              <w:rPr>
                <w:rFonts w:ascii="Times New Roman" w:hAnsi="Times New Roman" w:cs="Times New Roman"/>
                <w:b/>
                <w:sz w:val="28"/>
                <w:szCs w:val="28"/>
              </w:rPr>
            </w:pPr>
          </w:p>
        </w:tc>
      </w:tr>
      <w:tr w:rsidR="00C7640F" w:rsidRPr="00966FA8" w:rsidTr="005F78F9">
        <w:tc>
          <w:tcPr>
            <w:tcW w:w="817" w:type="dxa"/>
          </w:tcPr>
          <w:p w:rsidR="00C7640F" w:rsidRPr="00966FA8" w:rsidRDefault="00C7640F" w:rsidP="005F78F9">
            <w:pPr>
              <w:widowControl w:val="0"/>
              <w:jc w:val="center"/>
              <w:rPr>
                <w:rFonts w:ascii="Times New Roman" w:hAnsi="Times New Roman" w:cs="Times New Roman"/>
                <w:sz w:val="24"/>
                <w:szCs w:val="24"/>
              </w:rPr>
            </w:pPr>
            <w:r w:rsidRPr="00966FA8">
              <w:rPr>
                <w:rFonts w:ascii="Times New Roman" w:hAnsi="Times New Roman" w:cs="Times New Roman"/>
                <w:sz w:val="24"/>
                <w:szCs w:val="24"/>
              </w:rPr>
              <w:t>3.</w:t>
            </w:r>
          </w:p>
        </w:tc>
        <w:tc>
          <w:tcPr>
            <w:tcW w:w="3260" w:type="dxa"/>
          </w:tcPr>
          <w:p w:rsidR="00C7640F" w:rsidRPr="00966FA8" w:rsidRDefault="00C7640F"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Оснащение спортзала, мастерских</w:t>
            </w:r>
            <w:r w:rsidR="00D87793" w:rsidRPr="00966FA8">
              <w:rPr>
                <w:rFonts w:ascii="Times New Roman" w:eastAsia="Times New Roman" w:hAnsi="Times New Roman" w:cs="Times New Roman"/>
                <w:sz w:val="24"/>
                <w:szCs w:val="24"/>
                <w:lang w:eastAsia="ru-RU"/>
              </w:rPr>
              <w:t xml:space="preserve">, кабинета технологии </w:t>
            </w:r>
          </w:p>
          <w:p w:rsidR="00C7640F" w:rsidRPr="00966FA8" w:rsidRDefault="00C7640F" w:rsidP="005F78F9">
            <w:pPr>
              <w:widowControl w:val="0"/>
              <w:jc w:val="both"/>
              <w:rPr>
                <w:rFonts w:ascii="Times New Roman" w:hAnsi="Times New Roman" w:cs="Times New Roman"/>
                <w:b/>
                <w:sz w:val="28"/>
                <w:szCs w:val="28"/>
              </w:rPr>
            </w:pPr>
          </w:p>
        </w:tc>
        <w:tc>
          <w:tcPr>
            <w:tcW w:w="5954" w:type="dxa"/>
          </w:tcPr>
          <w:p w:rsidR="00C7640F" w:rsidRPr="00966FA8" w:rsidRDefault="00C7640F"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lastRenderedPageBreak/>
              <w:t xml:space="preserve">1. Сделать разметку спортивной площадки. </w:t>
            </w:r>
          </w:p>
          <w:p w:rsidR="00C7640F" w:rsidRPr="00966FA8" w:rsidRDefault="00C7640F" w:rsidP="005F78F9">
            <w:pPr>
              <w:jc w:val="both"/>
              <w:rPr>
                <w:rFonts w:ascii="Times New Roman" w:eastAsia="Times New Roman" w:hAnsi="Times New Roman" w:cs="Times New Roman"/>
                <w:sz w:val="24"/>
                <w:szCs w:val="24"/>
                <w:lang w:eastAsia="ru-RU"/>
              </w:rPr>
            </w:pPr>
          </w:p>
          <w:p w:rsidR="00C7640F" w:rsidRPr="00966FA8" w:rsidRDefault="00C7640F"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2. Приобрести у</w:t>
            </w:r>
            <w:r w:rsidR="00D87793" w:rsidRPr="00966FA8">
              <w:rPr>
                <w:rFonts w:ascii="Times New Roman" w:eastAsia="Times New Roman" w:hAnsi="Times New Roman" w:cs="Times New Roman"/>
                <w:sz w:val="24"/>
                <w:szCs w:val="24"/>
                <w:lang w:eastAsia="ru-RU"/>
              </w:rPr>
              <w:t>чебного оборудования на сумму 4</w:t>
            </w:r>
            <w:r w:rsidRPr="00966FA8">
              <w:rPr>
                <w:rFonts w:ascii="Times New Roman" w:eastAsia="Times New Roman" w:hAnsi="Times New Roman" w:cs="Times New Roman"/>
                <w:sz w:val="24"/>
                <w:szCs w:val="24"/>
                <w:lang w:eastAsia="ru-RU"/>
              </w:rPr>
              <w:t xml:space="preserve">0 000 </w:t>
            </w:r>
            <w:r w:rsidRPr="00966FA8">
              <w:rPr>
                <w:rFonts w:ascii="Times New Roman" w:eastAsia="Times New Roman" w:hAnsi="Times New Roman" w:cs="Times New Roman"/>
                <w:sz w:val="24"/>
                <w:szCs w:val="24"/>
                <w:lang w:eastAsia="ru-RU"/>
              </w:rPr>
              <w:lastRenderedPageBreak/>
              <w:t>рублей.</w:t>
            </w:r>
          </w:p>
        </w:tc>
        <w:tc>
          <w:tcPr>
            <w:tcW w:w="1797" w:type="dxa"/>
          </w:tcPr>
          <w:p w:rsidR="00C7640F" w:rsidRPr="00966FA8" w:rsidRDefault="00C7640F"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lastRenderedPageBreak/>
              <w:t>До 15 августа</w:t>
            </w:r>
          </w:p>
          <w:p w:rsidR="00C7640F" w:rsidRPr="00966FA8" w:rsidRDefault="00C7640F" w:rsidP="005F78F9">
            <w:pPr>
              <w:rPr>
                <w:rFonts w:ascii="Times New Roman" w:eastAsia="Times New Roman" w:hAnsi="Times New Roman" w:cs="Times New Roman"/>
                <w:sz w:val="24"/>
                <w:szCs w:val="24"/>
                <w:lang w:eastAsia="ru-RU"/>
              </w:rPr>
            </w:pPr>
          </w:p>
          <w:p w:rsidR="00C7640F" w:rsidRPr="00966FA8" w:rsidRDefault="00C7640F"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В течение года</w:t>
            </w:r>
          </w:p>
          <w:p w:rsidR="00C7640F" w:rsidRPr="00966FA8" w:rsidRDefault="00C7640F" w:rsidP="005F78F9">
            <w:pPr>
              <w:widowControl w:val="0"/>
              <w:rPr>
                <w:rFonts w:ascii="Times New Roman" w:hAnsi="Times New Roman" w:cs="Times New Roman"/>
                <w:b/>
                <w:sz w:val="28"/>
                <w:szCs w:val="28"/>
              </w:rPr>
            </w:pPr>
          </w:p>
        </w:tc>
        <w:tc>
          <w:tcPr>
            <w:tcW w:w="2958" w:type="dxa"/>
          </w:tcPr>
          <w:p w:rsidR="00C7640F" w:rsidRPr="00966FA8" w:rsidRDefault="00C7640F"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lastRenderedPageBreak/>
              <w:t>Учитель физической культуры</w:t>
            </w:r>
          </w:p>
          <w:p w:rsidR="00C7640F" w:rsidRPr="00966FA8" w:rsidRDefault="00C7640F"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Директор </w:t>
            </w:r>
          </w:p>
        </w:tc>
      </w:tr>
      <w:tr w:rsidR="00C7640F" w:rsidRPr="00966FA8" w:rsidTr="005F78F9">
        <w:tc>
          <w:tcPr>
            <w:tcW w:w="817" w:type="dxa"/>
          </w:tcPr>
          <w:p w:rsidR="00C7640F" w:rsidRPr="00966FA8" w:rsidRDefault="00C7640F" w:rsidP="005F78F9">
            <w:pPr>
              <w:widowControl w:val="0"/>
              <w:jc w:val="center"/>
              <w:rPr>
                <w:rFonts w:ascii="Times New Roman" w:hAnsi="Times New Roman" w:cs="Times New Roman"/>
                <w:sz w:val="24"/>
                <w:szCs w:val="24"/>
              </w:rPr>
            </w:pPr>
            <w:r w:rsidRPr="00966FA8">
              <w:rPr>
                <w:rFonts w:ascii="Times New Roman" w:hAnsi="Times New Roman" w:cs="Times New Roman"/>
                <w:sz w:val="24"/>
                <w:szCs w:val="24"/>
              </w:rPr>
              <w:lastRenderedPageBreak/>
              <w:t>4.</w:t>
            </w:r>
          </w:p>
        </w:tc>
        <w:tc>
          <w:tcPr>
            <w:tcW w:w="3260" w:type="dxa"/>
          </w:tcPr>
          <w:p w:rsidR="00C7640F" w:rsidRPr="00966FA8" w:rsidRDefault="00C7640F"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Пополнение школьной библиотеки</w:t>
            </w:r>
          </w:p>
          <w:p w:rsidR="00C7640F" w:rsidRPr="00966FA8" w:rsidRDefault="00C7640F" w:rsidP="005F78F9">
            <w:pPr>
              <w:jc w:val="both"/>
              <w:rPr>
                <w:rFonts w:ascii="Times New Roman" w:eastAsia="Times New Roman" w:hAnsi="Times New Roman" w:cs="Times New Roman"/>
                <w:sz w:val="24"/>
                <w:szCs w:val="24"/>
                <w:lang w:eastAsia="ru-RU"/>
              </w:rPr>
            </w:pPr>
          </w:p>
        </w:tc>
        <w:tc>
          <w:tcPr>
            <w:tcW w:w="5954" w:type="dxa"/>
          </w:tcPr>
          <w:p w:rsidR="00C7640F" w:rsidRPr="00966FA8" w:rsidRDefault="00C7640F"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Пополнить библиотечный фонд православной литературой, учебниками и периодическими изданиями.</w:t>
            </w:r>
          </w:p>
        </w:tc>
        <w:tc>
          <w:tcPr>
            <w:tcW w:w="1797" w:type="dxa"/>
          </w:tcPr>
          <w:p w:rsidR="00C7640F" w:rsidRPr="00966FA8" w:rsidRDefault="00C7640F"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В течение года</w:t>
            </w:r>
          </w:p>
          <w:p w:rsidR="00C7640F" w:rsidRPr="00966FA8" w:rsidRDefault="00C7640F" w:rsidP="005F78F9">
            <w:pPr>
              <w:widowControl w:val="0"/>
              <w:rPr>
                <w:rFonts w:ascii="Times New Roman" w:hAnsi="Times New Roman" w:cs="Times New Roman"/>
                <w:b/>
                <w:sz w:val="28"/>
                <w:szCs w:val="28"/>
              </w:rPr>
            </w:pPr>
          </w:p>
        </w:tc>
        <w:tc>
          <w:tcPr>
            <w:tcW w:w="2958" w:type="dxa"/>
          </w:tcPr>
          <w:p w:rsidR="00C7640F" w:rsidRPr="00966FA8" w:rsidRDefault="00C7640F"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Педаго</w:t>
            </w:r>
            <w:proofErr w:type="gramStart"/>
            <w:r w:rsidRPr="00966FA8">
              <w:rPr>
                <w:rFonts w:ascii="Times New Roman" w:eastAsia="Times New Roman" w:hAnsi="Times New Roman" w:cs="Times New Roman"/>
                <w:sz w:val="24"/>
                <w:szCs w:val="24"/>
                <w:lang w:eastAsia="ru-RU"/>
              </w:rPr>
              <w:t>г-</w:t>
            </w:r>
            <w:proofErr w:type="gramEnd"/>
            <w:r w:rsidRPr="00966FA8">
              <w:rPr>
                <w:rFonts w:ascii="Times New Roman" w:eastAsia="Times New Roman" w:hAnsi="Times New Roman" w:cs="Times New Roman"/>
                <w:sz w:val="24"/>
                <w:szCs w:val="24"/>
                <w:lang w:eastAsia="ru-RU"/>
              </w:rPr>
              <w:t xml:space="preserve"> библиотекарь</w:t>
            </w:r>
          </w:p>
          <w:p w:rsidR="00C7640F" w:rsidRPr="00966FA8" w:rsidRDefault="00C7640F" w:rsidP="005F78F9">
            <w:pPr>
              <w:widowControl w:val="0"/>
              <w:rPr>
                <w:rFonts w:ascii="Times New Roman" w:hAnsi="Times New Roman" w:cs="Times New Roman"/>
                <w:b/>
                <w:sz w:val="28"/>
                <w:szCs w:val="28"/>
              </w:rPr>
            </w:pPr>
          </w:p>
        </w:tc>
      </w:tr>
      <w:tr w:rsidR="00781BF8" w:rsidRPr="00966FA8" w:rsidTr="005F78F9">
        <w:tc>
          <w:tcPr>
            <w:tcW w:w="817" w:type="dxa"/>
          </w:tcPr>
          <w:p w:rsidR="00781BF8" w:rsidRPr="00966FA8" w:rsidRDefault="00781BF8" w:rsidP="00D87793">
            <w:pPr>
              <w:widowControl w:val="0"/>
              <w:jc w:val="center"/>
              <w:rPr>
                <w:rFonts w:ascii="Times New Roman" w:hAnsi="Times New Roman" w:cs="Times New Roman"/>
                <w:sz w:val="24"/>
                <w:szCs w:val="24"/>
              </w:rPr>
            </w:pPr>
            <w:r w:rsidRPr="00966FA8">
              <w:rPr>
                <w:rFonts w:ascii="Times New Roman" w:hAnsi="Times New Roman" w:cs="Times New Roman"/>
                <w:sz w:val="24"/>
                <w:szCs w:val="24"/>
              </w:rPr>
              <w:t>5.</w:t>
            </w:r>
          </w:p>
        </w:tc>
        <w:tc>
          <w:tcPr>
            <w:tcW w:w="3260" w:type="dxa"/>
          </w:tcPr>
          <w:p w:rsidR="00781BF8" w:rsidRPr="00966FA8" w:rsidRDefault="00781BF8"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Работа по приобретению оргтехники</w:t>
            </w:r>
          </w:p>
        </w:tc>
        <w:tc>
          <w:tcPr>
            <w:tcW w:w="5954" w:type="dxa"/>
          </w:tcPr>
          <w:p w:rsidR="00781BF8" w:rsidRPr="00966FA8" w:rsidRDefault="00781BF8" w:rsidP="00781BF8">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Приобрести принтер, ксерокс, ноутбук на сумму 35 000 рублей.</w:t>
            </w:r>
          </w:p>
        </w:tc>
        <w:tc>
          <w:tcPr>
            <w:tcW w:w="1797" w:type="dxa"/>
          </w:tcPr>
          <w:p w:rsidR="00781BF8" w:rsidRPr="00966FA8" w:rsidRDefault="00781BF8" w:rsidP="00781BF8">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В течение года</w:t>
            </w:r>
          </w:p>
          <w:p w:rsidR="00781BF8" w:rsidRPr="00966FA8" w:rsidRDefault="00781BF8" w:rsidP="005F78F9">
            <w:pPr>
              <w:rPr>
                <w:rFonts w:ascii="Times New Roman" w:eastAsia="Times New Roman" w:hAnsi="Times New Roman" w:cs="Times New Roman"/>
                <w:sz w:val="24"/>
                <w:szCs w:val="24"/>
                <w:lang w:eastAsia="ru-RU"/>
              </w:rPr>
            </w:pPr>
          </w:p>
        </w:tc>
        <w:tc>
          <w:tcPr>
            <w:tcW w:w="2958" w:type="dxa"/>
          </w:tcPr>
          <w:p w:rsidR="00781BF8" w:rsidRPr="00966FA8" w:rsidRDefault="00781BF8" w:rsidP="00D87793">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w:t>
            </w:r>
          </w:p>
          <w:p w:rsidR="00781BF8" w:rsidRPr="00966FA8" w:rsidRDefault="00781BF8" w:rsidP="005F78F9">
            <w:pPr>
              <w:rPr>
                <w:rFonts w:ascii="Times New Roman" w:eastAsia="Times New Roman" w:hAnsi="Times New Roman" w:cs="Times New Roman"/>
                <w:sz w:val="24"/>
                <w:szCs w:val="24"/>
                <w:lang w:eastAsia="ru-RU"/>
              </w:rPr>
            </w:pPr>
          </w:p>
        </w:tc>
      </w:tr>
      <w:tr w:rsidR="00781BF8" w:rsidRPr="00966FA8" w:rsidTr="005F78F9">
        <w:tc>
          <w:tcPr>
            <w:tcW w:w="817" w:type="dxa"/>
          </w:tcPr>
          <w:p w:rsidR="00781BF8" w:rsidRPr="00966FA8" w:rsidRDefault="00781BF8" w:rsidP="00D87793">
            <w:pPr>
              <w:widowControl w:val="0"/>
              <w:jc w:val="center"/>
              <w:rPr>
                <w:rFonts w:ascii="Times New Roman" w:hAnsi="Times New Roman" w:cs="Times New Roman"/>
                <w:sz w:val="24"/>
                <w:szCs w:val="24"/>
              </w:rPr>
            </w:pPr>
            <w:r w:rsidRPr="00966FA8">
              <w:rPr>
                <w:rFonts w:ascii="Times New Roman" w:hAnsi="Times New Roman" w:cs="Times New Roman"/>
                <w:sz w:val="24"/>
                <w:szCs w:val="24"/>
              </w:rPr>
              <w:t xml:space="preserve">6. </w:t>
            </w:r>
          </w:p>
        </w:tc>
        <w:tc>
          <w:tcPr>
            <w:tcW w:w="3260" w:type="dxa"/>
          </w:tcPr>
          <w:p w:rsidR="00781BF8" w:rsidRPr="00966FA8" w:rsidRDefault="00BF05DD"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Оформление кабинетов, </w:t>
            </w:r>
            <w:proofErr w:type="spellStart"/>
            <w:r w:rsidRPr="00966FA8">
              <w:rPr>
                <w:rFonts w:ascii="Times New Roman" w:eastAsia="Times New Roman" w:hAnsi="Times New Roman" w:cs="Times New Roman"/>
                <w:sz w:val="24"/>
                <w:szCs w:val="24"/>
                <w:lang w:eastAsia="ru-RU"/>
              </w:rPr>
              <w:t>рекриаций</w:t>
            </w:r>
            <w:proofErr w:type="spellEnd"/>
          </w:p>
        </w:tc>
        <w:tc>
          <w:tcPr>
            <w:tcW w:w="5954" w:type="dxa"/>
          </w:tcPr>
          <w:p w:rsidR="00781BF8" w:rsidRPr="00966FA8" w:rsidRDefault="00781BF8" w:rsidP="00781BF8">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Обновление и приобретение стендов</w:t>
            </w:r>
          </w:p>
        </w:tc>
        <w:tc>
          <w:tcPr>
            <w:tcW w:w="1797" w:type="dxa"/>
          </w:tcPr>
          <w:p w:rsidR="00781BF8" w:rsidRPr="00966FA8" w:rsidRDefault="00781BF8" w:rsidP="00781BF8">
            <w:pPr>
              <w:rPr>
                <w:rFonts w:ascii="Times New Roman" w:eastAsia="Times New Roman" w:hAnsi="Times New Roman" w:cs="Times New Roman"/>
                <w:sz w:val="24"/>
                <w:szCs w:val="24"/>
                <w:lang w:eastAsia="ru-RU"/>
              </w:rPr>
            </w:pPr>
          </w:p>
        </w:tc>
        <w:tc>
          <w:tcPr>
            <w:tcW w:w="2958" w:type="dxa"/>
          </w:tcPr>
          <w:p w:rsidR="00781BF8" w:rsidRPr="00966FA8" w:rsidRDefault="00781BF8" w:rsidP="00D87793">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Администрация</w:t>
            </w:r>
            <w:r w:rsidR="00BF05DD" w:rsidRPr="00966FA8">
              <w:rPr>
                <w:rFonts w:ascii="Times New Roman" w:eastAsia="Times New Roman" w:hAnsi="Times New Roman" w:cs="Times New Roman"/>
                <w:sz w:val="24"/>
                <w:szCs w:val="24"/>
                <w:lang w:eastAsia="ru-RU"/>
              </w:rPr>
              <w:t>, заведующие кабинеты</w:t>
            </w:r>
          </w:p>
        </w:tc>
      </w:tr>
      <w:tr w:rsidR="00781BF8" w:rsidRPr="00966FA8" w:rsidTr="005F78F9">
        <w:tc>
          <w:tcPr>
            <w:tcW w:w="817" w:type="dxa"/>
          </w:tcPr>
          <w:p w:rsidR="00781BF8" w:rsidRPr="00966FA8" w:rsidRDefault="00781BF8" w:rsidP="00D87793">
            <w:pPr>
              <w:widowControl w:val="0"/>
              <w:jc w:val="center"/>
              <w:rPr>
                <w:rFonts w:ascii="Times New Roman" w:hAnsi="Times New Roman" w:cs="Times New Roman"/>
                <w:sz w:val="24"/>
                <w:szCs w:val="24"/>
              </w:rPr>
            </w:pPr>
            <w:r w:rsidRPr="00966FA8">
              <w:rPr>
                <w:rFonts w:ascii="Times New Roman" w:hAnsi="Times New Roman" w:cs="Times New Roman"/>
                <w:sz w:val="24"/>
                <w:szCs w:val="24"/>
              </w:rPr>
              <w:t>7.</w:t>
            </w:r>
          </w:p>
        </w:tc>
        <w:tc>
          <w:tcPr>
            <w:tcW w:w="3260" w:type="dxa"/>
          </w:tcPr>
          <w:p w:rsidR="00781BF8" w:rsidRPr="00966FA8" w:rsidRDefault="00781BF8"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Создание логопедического кабинета</w:t>
            </w:r>
          </w:p>
        </w:tc>
        <w:tc>
          <w:tcPr>
            <w:tcW w:w="5954" w:type="dxa"/>
          </w:tcPr>
          <w:p w:rsidR="00781BF8" w:rsidRPr="00966FA8" w:rsidRDefault="00781BF8" w:rsidP="00781BF8">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1. Оснащение кабинета оборудованием и мебелью.</w:t>
            </w:r>
          </w:p>
          <w:p w:rsidR="00781BF8" w:rsidRPr="00966FA8" w:rsidRDefault="00781BF8" w:rsidP="00781BF8">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2. Приобрести наглядных пособий на сумму 7000 рублей.</w:t>
            </w:r>
          </w:p>
        </w:tc>
        <w:tc>
          <w:tcPr>
            <w:tcW w:w="1797" w:type="dxa"/>
          </w:tcPr>
          <w:p w:rsidR="00781BF8" w:rsidRPr="00966FA8" w:rsidRDefault="00781BF8" w:rsidP="00781BF8">
            <w:pPr>
              <w:rPr>
                <w:rFonts w:ascii="Times New Roman" w:eastAsia="Times New Roman" w:hAnsi="Times New Roman" w:cs="Times New Roman"/>
                <w:sz w:val="24"/>
                <w:szCs w:val="24"/>
                <w:lang w:eastAsia="ru-RU"/>
              </w:rPr>
            </w:pPr>
          </w:p>
        </w:tc>
        <w:tc>
          <w:tcPr>
            <w:tcW w:w="2958" w:type="dxa"/>
          </w:tcPr>
          <w:p w:rsidR="00BF05DD" w:rsidRPr="00966FA8" w:rsidRDefault="00BF05DD" w:rsidP="00BF05DD">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w:t>
            </w:r>
          </w:p>
          <w:p w:rsidR="00781BF8" w:rsidRPr="00966FA8" w:rsidRDefault="00781BF8" w:rsidP="00D87793">
            <w:pPr>
              <w:rPr>
                <w:rFonts w:ascii="Times New Roman" w:eastAsia="Times New Roman" w:hAnsi="Times New Roman" w:cs="Times New Roman"/>
                <w:sz w:val="24"/>
                <w:szCs w:val="24"/>
                <w:lang w:eastAsia="ru-RU"/>
              </w:rPr>
            </w:pPr>
          </w:p>
        </w:tc>
      </w:tr>
      <w:tr w:rsidR="00781BF8" w:rsidRPr="00966FA8" w:rsidTr="005F78F9">
        <w:tc>
          <w:tcPr>
            <w:tcW w:w="817" w:type="dxa"/>
          </w:tcPr>
          <w:p w:rsidR="00781BF8" w:rsidRPr="00966FA8" w:rsidRDefault="00781BF8" w:rsidP="005F78F9">
            <w:pPr>
              <w:widowControl w:val="0"/>
              <w:jc w:val="center"/>
              <w:rPr>
                <w:rFonts w:ascii="Times New Roman" w:hAnsi="Times New Roman" w:cs="Times New Roman"/>
                <w:sz w:val="24"/>
                <w:szCs w:val="24"/>
              </w:rPr>
            </w:pPr>
            <w:r w:rsidRPr="00966FA8">
              <w:rPr>
                <w:rFonts w:ascii="Times New Roman" w:hAnsi="Times New Roman" w:cs="Times New Roman"/>
                <w:sz w:val="24"/>
                <w:szCs w:val="24"/>
              </w:rPr>
              <w:t>8.</w:t>
            </w:r>
          </w:p>
        </w:tc>
        <w:tc>
          <w:tcPr>
            <w:tcW w:w="3260" w:type="dxa"/>
          </w:tcPr>
          <w:p w:rsidR="00781BF8" w:rsidRPr="00966FA8" w:rsidRDefault="00781BF8"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Соблюдение светового, теплового режимов, пожарной безопасности</w:t>
            </w:r>
          </w:p>
          <w:p w:rsidR="00781BF8" w:rsidRPr="00966FA8" w:rsidRDefault="00781BF8" w:rsidP="005F78F9">
            <w:pPr>
              <w:jc w:val="both"/>
              <w:rPr>
                <w:rFonts w:ascii="Times New Roman" w:eastAsia="Times New Roman" w:hAnsi="Times New Roman" w:cs="Times New Roman"/>
                <w:sz w:val="24"/>
                <w:szCs w:val="24"/>
                <w:lang w:eastAsia="ru-RU"/>
              </w:rPr>
            </w:pPr>
          </w:p>
        </w:tc>
        <w:tc>
          <w:tcPr>
            <w:tcW w:w="5954" w:type="dxa"/>
          </w:tcPr>
          <w:p w:rsidR="00781BF8" w:rsidRPr="00966FA8" w:rsidRDefault="00781BF8"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Своевременно производить замену ламп освещения.</w:t>
            </w:r>
          </w:p>
          <w:p w:rsidR="00781BF8" w:rsidRPr="00966FA8" w:rsidRDefault="00781BF8"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Своевременно производить обслуживание пожарной сигнализации</w:t>
            </w:r>
          </w:p>
        </w:tc>
        <w:tc>
          <w:tcPr>
            <w:tcW w:w="1797" w:type="dxa"/>
          </w:tcPr>
          <w:p w:rsidR="00781BF8" w:rsidRPr="00966FA8" w:rsidRDefault="00781BF8"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Октябрь </w:t>
            </w:r>
          </w:p>
          <w:p w:rsidR="00781BF8" w:rsidRPr="00966FA8" w:rsidRDefault="00781BF8"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постоянно</w:t>
            </w:r>
          </w:p>
          <w:p w:rsidR="00781BF8" w:rsidRPr="00966FA8" w:rsidRDefault="00781BF8" w:rsidP="005F78F9">
            <w:pPr>
              <w:widowControl w:val="0"/>
              <w:rPr>
                <w:rFonts w:ascii="Times New Roman" w:hAnsi="Times New Roman" w:cs="Times New Roman"/>
                <w:b/>
                <w:sz w:val="28"/>
                <w:szCs w:val="28"/>
              </w:rPr>
            </w:pPr>
          </w:p>
        </w:tc>
        <w:tc>
          <w:tcPr>
            <w:tcW w:w="2958" w:type="dxa"/>
          </w:tcPr>
          <w:p w:rsidR="00781BF8" w:rsidRPr="00966FA8" w:rsidRDefault="00781BF8"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Завхоз</w:t>
            </w:r>
          </w:p>
          <w:p w:rsidR="00781BF8" w:rsidRPr="00966FA8" w:rsidRDefault="00781BF8" w:rsidP="005F78F9">
            <w:pPr>
              <w:rPr>
                <w:rFonts w:ascii="Times New Roman" w:eastAsia="Times New Roman" w:hAnsi="Times New Roman" w:cs="Times New Roman"/>
                <w:sz w:val="24"/>
                <w:szCs w:val="24"/>
                <w:lang w:eastAsia="ru-RU"/>
              </w:rPr>
            </w:pPr>
          </w:p>
          <w:p w:rsidR="00781BF8" w:rsidRPr="00966FA8" w:rsidRDefault="00781BF8"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w:t>
            </w:r>
          </w:p>
          <w:p w:rsidR="00781BF8" w:rsidRPr="00966FA8" w:rsidRDefault="00781BF8" w:rsidP="005F78F9">
            <w:pPr>
              <w:widowControl w:val="0"/>
              <w:rPr>
                <w:rFonts w:ascii="Times New Roman" w:hAnsi="Times New Roman" w:cs="Times New Roman"/>
                <w:b/>
                <w:sz w:val="28"/>
                <w:szCs w:val="28"/>
              </w:rPr>
            </w:pPr>
          </w:p>
        </w:tc>
      </w:tr>
      <w:tr w:rsidR="00781BF8" w:rsidRPr="00966FA8" w:rsidTr="005F78F9">
        <w:tc>
          <w:tcPr>
            <w:tcW w:w="817" w:type="dxa"/>
          </w:tcPr>
          <w:p w:rsidR="00781BF8" w:rsidRPr="00966FA8" w:rsidRDefault="00781BF8" w:rsidP="005F78F9">
            <w:pPr>
              <w:widowControl w:val="0"/>
              <w:jc w:val="center"/>
              <w:rPr>
                <w:rFonts w:ascii="Times New Roman" w:hAnsi="Times New Roman" w:cs="Times New Roman"/>
                <w:sz w:val="24"/>
                <w:szCs w:val="24"/>
              </w:rPr>
            </w:pPr>
            <w:r w:rsidRPr="00966FA8">
              <w:rPr>
                <w:rFonts w:ascii="Times New Roman" w:hAnsi="Times New Roman" w:cs="Times New Roman"/>
                <w:sz w:val="24"/>
                <w:szCs w:val="24"/>
              </w:rPr>
              <w:t>9.</w:t>
            </w:r>
          </w:p>
        </w:tc>
        <w:tc>
          <w:tcPr>
            <w:tcW w:w="3260" w:type="dxa"/>
          </w:tcPr>
          <w:p w:rsidR="00781BF8" w:rsidRPr="00966FA8" w:rsidRDefault="00781BF8" w:rsidP="005F78F9">
            <w:pPr>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Работа по капитальному и текущему ремонту</w:t>
            </w:r>
          </w:p>
        </w:tc>
        <w:tc>
          <w:tcPr>
            <w:tcW w:w="5954" w:type="dxa"/>
          </w:tcPr>
          <w:p w:rsidR="00781BF8" w:rsidRPr="00966FA8" w:rsidRDefault="00781BF8" w:rsidP="005F78F9">
            <w:pPr>
              <w:widowControl w:val="0"/>
              <w:jc w:val="both"/>
              <w:rPr>
                <w:rFonts w:ascii="Times New Roman" w:hAnsi="Times New Roman" w:cs="Times New Roman"/>
                <w:sz w:val="24"/>
                <w:szCs w:val="24"/>
              </w:rPr>
            </w:pPr>
            <w:r w:rsidRPr="00966FA8">
              <w:rPr>
                <w:rFonts w:ascii="Times New Roman" w:hAnsi="Times New Roman" w:cs="Times New Roman"/>
                <w:sz w:val="24"/>
                <w:szCs w:val="24"/>
              </w:rPr>
              <w:t>Производить косметический ремонт по мере необходимости</w:t>
            </w:r>
          </w:p>
        </w:tc>
        <w:tc>
          <w:tcPr>
            <w:tcW w:w="1797" w:type="dxa"/>
          </w:tcPr>
          <w:p w:rsidR="00781BF8" w:rsidRPr="00966FA8" w:rsidRDefault="00781BF8"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В течение года</w:t>
            </w:r>
          </w:p>
          <w:p w:rsidR="00781BF8" w:rsidRPr="00966FA8" w:rsidRDefault="00781BF8" w:rsidP="005F78F9">
            <w:pPr>
              <w:widowControl w:val="0"/>
              <w:rPr>
                <w:rFonts w:ascii="Times New Roman" w:hAnsi="Times New Roman" w:cs="Times New Roman"/>
                <w:b/>
                <w:sz w:val="28"/>
                <w:szCs w:val="28"/>
              </w:rPr>
            </w:pPr>
          </w:p>
        </w:tc>
        <w:tc>
          <w:tcPr>
            <w:tcW w:w="2958" w:type="dxa"/>
          </w:tcPr>
          <w:p w:rsidR="00781BF8" w:rsidRPr="00966FA8" w:rsidRDefault="00781BF8" w:rsidP="005F78F9">
            <w:pPr>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Директор, завхоз</w:t>
            </w:r>
          </w:p>
          <w:p w:rsidR="00781BF8" w:rsidRPr="00966FA8" w:rsidRDefault="00781BF8" w:rsidP="005F78F9">
            <w:pPr>
              <w:widowControl w:val="0"/>
              <w:rPr>
                <w:rFonts w:ascii="Times New Roman" w:hAnsi="Times New Roman" w:cs="Times New Roman"/>
                <w:b/>
                <w:sz w:val="28"/>
                <w:szCs w:val="28"/>
              </w:rPr>
            </w:pPr>
          </w:p>
        </w:tc>
      </w:tr>
    </w:tbl>
    <w:p w:rsidR="007F74C8" w:rsidRPr="00966FA8" w:rsidRDefault="007F74C8">
      <w:pPr>
        <w:sectPr w:rsidR="007F74C8" w:rsidRPr="00966FA8" w:rsidSect="00501F47">
          <w:pgSz w:w="16838" w:h="11906" w:orient="landscape"/>
          <w:pgMar w:top="851" w:right="1134" w:bottom="426" w:left="1134" w:header="709" w:footer="709" w:gutter="0"/>
          <w:cols w:space="708"/>
          <w:docGrid w:linePitch="360"/>
        </w:sectPr>
      </w:pPr>
      <w:bookmarkStart w:id="5" w:name="_GoBack"/>
      <w:bookmarkEnd w:id="5"/>
    </w:p>
    <w:p w:rsidR="00536017" w:rsidRPr="00966FA8" w:rsidRDefault="00536017" w:rsidP="00536017">
      <w:pPr>
        <w:spacing w:after="0" w:line="240" w:lineRule="auto"/>
        <w:ind w:firstLine="426"/>
        <w:jc w:val="right"/>
        <w:rPr>
          <w:rFonts w:ascii="Times New Roman" w:hAnsi="Times New Roman" w:cs="Times New Roman"/>
          <w:b/>
          <w:sz w:val="24"/>
          <w:szCs w:val="24"/>
          <w:lang w:eastAsia="ru-RU"/>
        </w:rPr>
      </w:pPr>
      <w:r w:rsidRPr="00966FA8">
        <w:rPr>
          <w:rFonts w:ascii="Times New Roman" w:hAnsi="Times New Roman" w:cs="Times New Roman"/>
          <w:b/>
          <w:sz w:val="24"/>
          <w:szCs w:val="24"/>
          <w:lang w:eastAsia="ru-RU"/>
        </w:rPr>
        <w:lastRenderedPageBreak/>
        <w:t>Приложение 1</w:t>
      </w:r>
    </w:p>
    <w:p w:rsidR="00B961D8" w:rsidRPr="00966FA8" w:rsidRDefault="00B961D8" w:rsidP="00536017">
      <w:pPr>
        <w:spacing w:after="0" w:line="240" w:lineRule="auto"/>
        <w:ind w:firstLine="426"/>
        <w:jc w:val="center"/>
        <w:rPr>
          <w:rFonts w:ascii="Times New Roman" w:hAnsi="Times New Roman" w:cs="Times New Roman"/>
          <w:b/>
          <w:sz w:val="24"/>
          <w:szCs w:val="24"/>
          <w:lang w:eastAsia="ru-RU"/>
        </w:rPr>
      </w:pPr>
      <w:r w:rsidRPr="00966FA8">
        <w:rPr>
          <w:rFonts w:ascii="Times New Roman" w:hAnsi="Times New Roman" w:cs="Times New Roman"/>
          <w:b/>
          <w:sz w:val="24"/>
          <w:szCs w:val="24"/>
          <w:lang w:eastAsia="ru-RU"/>
        </w:rPr>
        <w:t>План работы</w:t>
      </w:r>
    </w:p>
    <w:p w:rsidR="00B961D8" w:rsidRPr="00966FA8" w:rsidRDefault="002B4ECC" w:rsidP="00536017">
      <w:pPr>
        <w:spacing w:after="0" w:line="240" w:lineRule="auto"/>
        <w:ind w:firstLine="426"/>
        <w:jc w:val="center"/>
        <w:rPr>
          <w:rFonts w:ascii="Times New Roman" w:hAnsi="Times New Roman" w:cs="Times New Roman"/>
          <w:b/>
          <w:sz w:val="24"/>
          <w:szCs w:val="24"/>
          <w:lang w:eastAsia="ru-RU"/>
        </w:rPr>
      </w:pPr>
      <w:proofErr w:type="gramStart"/>
      <w:r w:rsidRPr="00966FA8">
        <w:rPr>
          <w:rFonts w:ascii="Times New Roman" w:hAnsi="Times New Roman" w:cs="Times New Roman"/>
          <w:b/>
          <w:sz w:val="24"/>
          <w:szCs w:val="24"/>
          <w:lang w:eastAsia="ru-RU"/>
        </w:rPr>
        <w:t>Ш</w:t>
      </w:r>
      <w:r w:rsidR="00C275C2" w:rsidRPr="00966FA8">
        <w:rPr>
          <w:rFonts w:ascii="Times New Roman" w:hAnsi="Times New Roman" w:cs="Times New Roman"/>
          <w:b/>
          <w:sz w:val="24"/>
          <w:szCs w:val="24"/>
          <w:lang w:eastAsia="ru-RU"/>
        </w:rPr>
        <w:t>кольного</w:t>
      </w:r>
      <w:proofErr w:type="gramEnd"/>
      <w:r>
        <w:rPr>
          <w:rFonts w:ascii="Times New Roman" w:hAnsi="Times New Roman" w:cs="Times New Roman"/>
          <w:b/>
          <w:sz w:val="24"/>
          <w:szCs w:val="24"/>
          <w:lang w:eastAsia="ru-RU"/>
        </w:rPr>
        <w:t xml:space="preserve"> </w:t>
      </w:r>
      <w:r w:rsidR="00C275C2" w:rsidRPr="00966FA8">
        <w:rPr>
          <w:rFonts w:ascii="Times New Roman" w:hAnsi="Times New Roman" w:cs="Times New Roman"/>
          <w:b/>
          <w:sz w:val="24"/>
          <w:szCs w:val="24"/>
          <w:lang w:eastAsia="ru-RU"/>
        </w:rPr>
        <w:t>ПМПк на 2019 – 2020</w:t>
      </w:r>
      <w:r w:rsidR="00B961D8" w:rsidRPr="00966FA8">
        <w:rPr>
          <w:rFonts w:ascii="Times New Roman" w:hAnsi="Times New Roman" w:cs="Times New Roman"/>
          <w:b/>
          <w:sz w:val="24"/>
          <w:szCs w:val="24"/>
          <w:lang w:eastAsia="ru-RU"/>
        </w:rPr>
        <w:t xml:space="preserve"> учебный год</w:t>
      </w:r>
    </w:p>
    <w:p w:rsidR="00B961D8" w:rsidRPr="00966FA8" w:rsidRDefault="00B961D8" w:rsidP="00B961D8">
      <w:pPr>
        <w:spacing w:after="0" w:line="240" w:lineRule="auto"/>
        <w:ind w:firstLine="426"/>
        <w:jc w:val="both"/>
        <w:rPr>
          <w:rFonts w:ascii="Times New Roman" w:hAnsi="Times New Roman" w:cs="Times New Roman"/>
          <w:b/>
          <w:sz w:val="24"/>
          <w:szCs w:val="24"/>
          <w:lang w:eastAsia="ru-RU"/>
        </w:rPr>
      </w:pPr>
    </w:p>
    <w:p w:rsidR="00B961D8" w:rsidRPr="00966FA8" w:rsidRDefault="00B961D8" w:rsidP="00B961D8">
      <w:pPr>
        <w:spacing w:after="0" w:line="240" w:lineRule="auto"/>
        <w:ind w:firstLine="426"/>
        <w:jc w:val="both"/>
        <w:rPr>
          <w:rFonts w:ascii="Times New Roman" w:hAnsi="Times New Roman" w:cs="Times New Roman"/>
          <w:sz w:val="24"/>
          <w:szCs w:val="24"/>
          <w:lang w:eastAsia="ru-RU"/>
        </w:rPr>
      </w:pPr>
      <w:r w:rsidRPr="00966FA8">
        <w:rPr>
          <w:rFonts w:ascii="Times New Roman" w:hAnsi="Times New Roman" w:cs="Times New Roman"/>
          <w:i/>
          <w:iCs/>
          <w:sz w:val="24"/>
          <w:szCs w:val="24"/>
          <w:lang w:eastAsia="ru-RU"/>
        </w:rPr>
        <w:t>Цель:</w:t>
      </w:r>
      <w:r w:rsidRPr="00966FA8">
        <w:rPr>
          <w:rFonts w:ascii="Times New Roman" w:hAnsi="Times New Roman" w:cs="Times New Roman"/>
          <w:sz w:val="24"/>
          <w:szCs w:val="24"/>
          <w:lang w:eastAsia="ru-RU"/>
        </w:rPr>
        <w:t> создание целостной системы сопровождения, обеспечивающей оптимальные условия для обучения детей с ограниченными возможностями здоровья в соответствии с их возрастными и индивидуальными особенностями, уровнем актуального развития, состоянием физического и психического здоровья.</w:t>
      </w:r>
    </w:p>
    <w:p w:rsidR="00B961D8" w:rsidRPr="00966FA8" w:rsidRDefault="00B961D8" w:rsidP="00B961D8">
      <w:pPr>
        <w:spacing w:after="0" w:line="240" w:lineRule="auto"/>
        <w:ind w:firstLine="426"/>
        <w:jc w:val="both"/>
        <w:rPr>
          <w:rFonts w:ascii="Times New Roman" w:hAnsi="Times New Roman" w:cs="Times New Roman"/>
          <w:sz w:val="24"/>
          <w:szCs w:val="24"/>
          <w:lang w:eastAsia="ru-RU"/>
        </w:rPr>
      </w:pPr>
      <w:r w:rsidRPr="00966FA8">
        <w:rPr>
          <w:rFonts w:ascii="Times New Roman" w:hAnsi="Times New Roman" w:cs="Times New Roman"/>
          <w:i/>
          <w:iCs/>
          <w:sz w:val="24"/>
          <w:szCs w:val="24"/>
          <w:lang w:eastAsia="ru-RU"/>
        </w:rPr>
        <w:t>Задачи:</w:t>
      </w:r>
    </w:p>
    <w:p w:rsidR="00B961D8" w:rsidRPr="00966FA8" w:rsidRDefault="00B961D8" w:rsidP="005F2B90">
      <w:pPr>
        <w:numPr>
          <w:ilvl w:val="0"/>
          <w:numId w:val="34"/>
        </w:numPr>
        <w:shd w:val="clear" w:color="auto" w:fill="FFFFFF"/>
        <w:spacing w:after="0" w:line="240" w:lineRule="auto"/>
        <w:ind w:left="0" w:firstLine="42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Осуществление психолого-педагогической диагностики для раннего выявления различного рода проблем у обучающихся, определения причин их возникновения и поиска наиболее эффективных способов их профилактики и преодоления. Выявление резервных возможностей развития.</w:t>
      </w:r>
    </w:p>
    <w:p w:rsidR="00B961D8" w:rsidRPr="00966FA8" w:rsidRDefault="00B961D8" w:rsidP="005F2B90">
      <w:pPr>
        <w:numPr>
          <w:ilvl w:val="0"/>
          <w:numId w:val="34"/>
        </w:numPr>
        <w:shd w:val="clear" w:color="auto" w:fill="FFFFFF"/>
        <w:spacing w:after="0" w:line="240" w:lineRule="auto"/>
        <w:ind w:left="0" w:firstLine="42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Осуществление в разнообразных формах индивидуального сопровождения развития ребёнка, направленного на преодоление проблем, возникающих у него в процессе обучения и воспитания</w:t>
      </w:r>
      <w:proofErr w:type="gramStart"/>
      <w:r w:rsidRPr="00966FA8">
        <w:rPr>
          <w:rFonts w:ascii="Times New Roman" w:eastAsia="Times New Roman" w:hAnsi="Times New Roman" w:cs="Times New Roman"/>
          <w:sz w:val="24"/>
          <w:szCs w:val="24"/>
          <w:lang w:eastAsia="ru-RU"/>
        </w:rPr>
        <w:t>..</w:t>
      </w:r>
      <w:proofErr w:type="gramEnd"/>
    </w:p>
    <w:p w:rsidR="00B961D8" w:rsidRPr="00966FA8" w:rsidRDefault="00B961D8" w:rsidP="005F2B90">
      <w:pPr>
        <w:numPr>
          <w:ilvl w:val="0"/>
          <w:numId w:val="34"/>
        </w:numPr>
        <w:shd w:val="clear" w:color="auto" w:fill="FFFFFF"/>
        <w:spacing w:after="0" w:line="240" w:lineRule="auto"/>
        <w:ind w:left="0" w:firstLine="42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 xml:space="preserve">Оценка  динамики  в  развитии  </w:t>
      </w:r>
      <w:proofErr w:type="gramStart"/>
      <w:r w:rsidRPr="00966FA8">
        <w:rPr>
          <w:rFonts w:ascii="Times New Roman" w:eastAsia="Times New Roman" w:hAnsi="Times New Roman" w:cs="Times New Roman"/>
          <w:sz w:val="24"/>
          <w:szCs w:val="24"/>
          <w:lang w:eastAsia="ru-RU"/>
        </w:rPr>
        <w:t>обучающихся</w:t>
      </w:r>
      <w:proofErr w:type="gramEnd"/>
      <w:r w:rsidRPr="00966FA8">
        <w:rPr>
          <w:rFonts w:ascii="Times New Roman" w:eastAsia="Times New Roman" w:hAnsi="Times New Roman" w:cs="Times New Roman"/>
          <w:sz w:val="24"/>
          <w:szCs w:val="24"/>
          <w:lang w:eastAsia="ru-RU"/>
        </w:rPr>
        <w:t>.</w:t>
      </w:r>
    </w:p>
    <w:p w:rsidR="00B961D8" w:rsidRPr="00966FA8" w:rsidRDefault="00B961D8" w:rsidP="005F2B90">
      <w:pPr>
        <w:numPr>
          <w:ilvl w:val="0"/>
          <w:numId w:val="34"/>
        </w:numPr>
        <w:shd w:val="clear" w:color="auto" w:fill="FFFFFF"/>
        <w:spacing w:after="0" w:line="240" w:lineRule="auto"/>
        <w:ind w:left="0" w:firstLine="42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Обеспечение преемственности в процессе обучения и сопровождения обучающегося.</w:t>
      </w:r>
    </w:p>
    <w:p w:rsidR="00B961D8" w:rsidRPr="00966FA8" w:rsidRDefault="00B961D8" w:rsidP="005F2B90">
      <w:pPr>
        <w:numPr>
          <w:ilvl w:val="0"/>
          <w:numId w:val="34"/>
        </w:numPr>
        <w:shd w:val="clear" w:color="auto" w:fill="FFFFFF"/>
        <w:spacing w:after="0" w:line="240" w:lineRule="auto"/>
        <w:ind w:left="0" w:firstLine="426"/>
        <w:jc w:val="both"/>
        <w:rPr>
          <w:rFonts w:ascii="Times New Roman" w:eastAsia="Times New Roman" w:hAnsi="Times New Roman" w:cs="Times New Roman"/>
          <w:sz w:val="24"/>
          <w:szCs w:val="24"/>
          <w:lang w:eastAsia="ru-RU"/>
        </w:rPr>
      </w:pPr>
      <w:r w:rsidRPr="00966FA8">
        <w:rPr>
          <w:rFonts w:ascii="Times New Roman" w:eastAsia="Times New Roman" w:hAnsi="Times New Roman" w:cs="Times New Roman"/>
          <w:sz w:val="24"/>
          <w:szCs w:val="24"/>
          <w:lang w:eastAsia="ru-RU"/>
        </w:rPr>
        <w:t>Реализация индивидуально-ориентированных программ сопровождения, направленных на профилактику проблем в учебной, социальной и эмоционально-волевой сферах, сохранение здоровья обучающихся.</w:t>
      </w:r>
    </w:p>
    <w:p w:rsidR="00B961D8" w:rsidRPr="00966FA8" w:rsidRDefault="00B961D8" w:rsidP="005F2B90">
      <w:pPr>
        <w:numPr>
          <w:ilvl w:val="0"/>
          <w:numId w:val="34"/>
        </w:numPr>
        <w:shd w:val="clear" w:color="auto" w:fill="FFFFFF"/>
        <w:spacing w:after="0" w:line="240" w:lineRule="auto"/>
        <w:ind w:left="0" w:firstLine="426"/>
        <w:jc w:val="both"/>
        <w:rPr>
          <w:rFonts w:ascii="Times New Roman" w:eastAsia="Times New Roman" w:hAnsi="Times New Roman" w:cs="Times New Roman"/>
          <w:sz w:val="24"/>
          <w:szCs w:val="24"/>
          <w:lang w:eastAsia="ru-RU"/>
        </w:rPr>
      </w:pPr>
      <w:proofErr w:type="gramStart"/>
      <w:r w:rsidRPr="00966FA8">
        <w:rPr>
          <w:rFonts w:ascii="Times New Roman" w:eastAsia="Times New Roman" w:hAnsi="Times New Roman" w:cs="Times New Roman"/>
          <w:sz w:val="24"/>
          <w:szCs w:val="24"/>
          <w:lang w:eastAsia="ru-RU"/>
        </w:rPr>
        <w:t>Осуществление информационной поддержки обучающихся, учителей и родителей по проблемам в учебной, социальной и эмоциональной сферах.</w:t>
      </w:r>
      <w:proofErr w:type="gramEnd"/>
    </w:p>
    <w:p w:rsidR="00B961D8" w:rsidRPr="00966FA8" w:rsidRDefault="00B961D8" w:rsidP="00B961D8">
      <w:pPr>
        <w:shd w:val="clear" w:color="auto" w:fill="FFFFFF"/>
        <w:spacing w:after="0" w:line="240" w:lineRule="auto"/>
        <w:ind w:left="426"/>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0"/>
        <w:gridCol w:w="5516"/>
        <w:gridCol w:w="1213"/>
        <w:gridCol w:w="2042"/>
      </w:tblGrid>
      <w:tr w:rsidR="00B961D8" w:rsidRPr="00966FA8" w:rsidTr="00B961D8">
        <w:tc>
          <w:tcPr>
            <w:tcW w:w="560" w:type="dxa"/>
            <w:shd w:val="clear" w:color="auto" w:fill="auto"/>
          </w:tcPr>
          <w:p w:rsidR="00B961D8" w:rsidRPr="00966FA8" w:rsidRDefault="00B961D8" w:rsidP="00B961D8">
            <w:pPr>
              <w:pStyle w:val="a9"/>
              <w:jc w:val="center"/>
              <w:rPr>
                <w:b/>
              </w:rPr>
            </w:pPr>
            <w:r w:rsidRPr="00966FA8">
              <w:rPr>
                <w:b/>
              </w:rPr>
              <w:t xml:space="preserve">№ </w:t>
            </w:r>
            <w:proofErr w:type="gramStart"/>
            <w:r w:rsidRPr="00966FA8">
              <w:rPr>
                <w:b/>
              </w:rPr>
              <w:t>п</w:t>
            </w:r>
            <w:proofErr w:type="gramEnd"/>
            <w:r w:rsidRPr="00966FA8">
              <w:rPr>
                <w:b/>
              </w:rPr>
              <w:t>/п</w:t>
            </w:r>
          </w:p>
        </w:tc>
        <w:tc>
          <w:tcPr>
            <w:tcW w:w="5516" w:type="dxa"/>
            <w:shd w:val="clear" w:color="auto" w:fill="auto"/>
          </w:tcPr>
          <w:p w:rsidR="00B961D8" w:rsidRPr="00966FA8" w:rsidRDefault="00B961D8" w:rsidP="00B961D8">
            <w:pPr>
              <w:pStyle w:val="a9"/>
              <w:jc w:val="center"/>
              <w:rPr>
                <w:b/>
              </w:rPr>
            </w:pPr>
            <w:r w:rsidRPr="00966FA8">
              <w:rPr>
                <w:b/>
              </w:rPr>
              <w:t>Тематика заседаний</w:t>
            </w:r>
          </w:p>
        </w:tc>
        <w:tc>
          <w:tcPr>
            <w:tcW w:w="1213" w:type="dxa"/>
            <w:shd w:val="clear" w:color="auto" w:fill="auto"/>
          </w:tcPr>
          <w:p w:rsidR="00B961D8" w:rsidRPr="00966FA8" w:rsidRDefault="00B961D8" w:rsidP="00B961D8">
            <w:pPr>
              <w:pStyle w:val="a9"/>
              <w:jc w:val="center"/>
              <w:rPr>
                <w:b/>
              </w:rPr>
            </w:pPr>
            <w:r w:rsidRPr="00966FA8">
              <w:rPr>
                <w:b/>
              </w:rPr>
              <w:t>Срок</w:t>
            </w:r>
          </w:p>
        </w:tc>
        <w:tc>
          <w:tcPr>
            <w:tcW w:w="2042" w:type="dxa"/>
            <w:shd w:val="clear" w:color="auto" w:fill="auto"/>
          </w:tcPr>
          <w:p w:rsidR="00B961D8" w:rsidRPr="00966FA8" w:rsidRDefault="00B961D8" w:rsidP="00B961D8">
            <w:pPr>
              <w:pStyle w:val="a9"/>
              <w:jc w:val="center"/>
              <w:rPr>
                <w:b/>
              </w:rPr>
            </w:pPr>
            <w:r w:rsidRPr="00966FA8">
              <w:rPr>
                <w:b/>
              </w:rPr>
              <w:t>Ответственные</w:t>
            </w:r>
          </w:p>
        </w:tc>
      </w:tr>
      <w:tr w:rsidR="00B961D8" w:rsidRPr="00966FA8" w:rsidTr="00B961D8">
        <w:tc>
          <w:tcPr>
            <w:tcW w:w="560" w:type="dxa"/>
            <w:shd w:val="clear" w:color="auto" w:fill="auto"/>
          </w:tcPr>
          <w:p w:rsidR="00B961D8" w:rsidRPr="00966FA8" w:rsidRDefault="00B961D8" w:rsidP="00B961D8">
            <w:pPr>
              <w:pStyle w:val="a9"/>
            </w:pPr>
            <w:r w:rsidRPr="00966FA8">
              <w:t>1.</w:t>
            </w:r>
          </w:p>
        </w:tc>
        <w:tc>
          <w:tcPr>
            <w:tcW w:w="5516" w:type="dxa"/>
            <w:shd w:val="clear" w:color="auto" w:fill="auto"/>
          </w:tcPr>
          <w:p w:rsidR="00B961D8" w:rsidRPr="00966FA8" w:rsidRDefault="00B961D8" w:rsidP="005F2B90">
            <w:pPr>
              <w:numPr>
                <w:ilvl w:val="0"/>
                <w:numId w:val="35"/>
              </w:numPr>
              <w:spacing w:after="0" w:line="240" w:lineRule="auto"/>
              <w:ind w:left="0" w:right="190" w:firstLine="0"/>
              <w:jc w:val="both"/>
              <w:rPr>
                <w:rFonts w:ascii="Times New Roman" w:hAnsi="Times New Roman" w:cs="Times New Roman"/>
                <w:sz w:val="24"/>
                <w:szCs w:val="24"/>
                <w:lang w:eastAsia="ru-RU"/>
              </w:rPr>
            </w:pPr>
            <w:r w:rsidRPr="00966FA8">
              <w:rPr>
                <w:rFonts w:ascii="Times New Roman" w:hAnsi="Times New Roman" w:cs="Times New Roman"/>
                <w:sz w:val="24"/>
                <w:szCs w:val="24"/>
              </w:rPr>
              <w:t>Утвержде</w:t>
            </w:r>
            <w:r w:rsidR="00C275C2" w:rsidRPr="00966FA8">
              <w:rPr>
                <w:rFonts w:ascii="Times New Roman" w:hAnsi="Times New Roman" w:cs="Times New Roman"/>
                <w:sz w:val="24"/>
                <w:szCs w:val="24"/>
              </w:rPr>
              <w:t>ние состава и плана ПМПк на 2019-2020</w:t>
            </w:r>
            <w:r w:rsidRPr="00966FA8">
              <w:rPr>
                <w:rFonts w:ascii="Times New Roman" w:hAnsi="Times New Roman" w:cs="Times New Roman"/>
                <w:sz w:val="24"/>
                <w:szCs w:val="24"/>
              </w:rPr>
              <w:t xml:space="preserve"> учебный год.</w:t>
            </w:r>
          </w:p>
          <w:p w:rsidR="00B961D8" w:rsidRPr="00966FA8" w:rsidRDefault="00B961D8" w:rsidP="005F2B90">
            <w:pPr>
              <w:numPr>
                <w:ilvl w:val="0"/>
                <w:numId w:val="35"/>
              </w:numPr>
              <w:spacing w:after="0" w:line="240" w:lineRule="auto"/>
              <w:ind w:left="0" w:right="190" w:firstLine="0"/>
              <w:jc w:val="both"/>
              <w:rPr>
                <w:rFonts w:ascii="Times New Roman" w:hAnsi="Times New Roman" w:cs="Times New Roman"/>
                <w:sz w:val="24"/>
                <w:szCs w:val="24"/>
                <w:lang w:eastAsia="ru-RU"/>
              </w:rPr>
            </w:pPr>
            <w:r w:rsidRPr="00966FA8">
              <w:rPr>
                <w:rFonts w:ascii="Times New Roman" w:hAnsi="Times New Roman" w:cs="Times New Roman"/>
                <w:sz w:val="24"/>
                <w:szCs w:val="24"/>
              </w:rPr>
              <w:t xml:space="preserve">Инструктаж по выполнению функциональных обязанностей членов </w:t>
            </w:r>
            <w:proofErr w:type="spellStart"/>
            <w:r w:rsidRPr="00966FA8">
              <w:rPr>
                <w:rFonts w:ascii="Times New Roman" w:hAnsi="Times New Roman" w:cs="Times New Roman"/>
                <w:sz w:val="24"/>
                <w:szCs w:val="24"/>
              </w:rPr>
              <w:t>школьногоПМПк</w:t>
            </w:r>
            <w:proofErr w:type="spellEnd"/>
            <w:r w:rsidRPr="00966FA8">
              <w:rPr>
                <w:rFonts w:ascii="Times New Roman" w:hAnsi="Times New Roman" w:cs="Times New Roman"/>
                <w:sz w:val="24"/>
                <w:szCs w:val="24"/>
              </w:rPr>
              <w:t>.</w:t>
            </w:r>
          </w:p>
          <w:p w:rsidR="00B961D8" w:rsidRPr="00966FA8" w:rsidRDefault="00B961D8" w:rsidP="00EB43D5">
            <w:pPr>
              <w:spacing w:after="0" w:line="240" w:lineRule="auto"/>
              <w:ind w:right="190"/>
              <w:jc w:val="both"/>
              <w:rPr>
                <w:rFonts w:ascii="Times New Roman" w:hAnsi="Times New Roman" w:cs="Times New Roman"/>
                <w:sz w:val="24"/>
                <w:szCs w:val="24"/>
                <w:lang w:eastAsia="ru-RU"/>
              </w:rPr>
            </w:pPr>
            <w:r w:rsidRPr="00966FA8">
              <w:rPr>
                <w:rFonts w:ascii="Times New Roman" w:hAnsi="Times New Roman" w:cs="Times New Roman"/>
                <w:sz w:val="24"/>
                <w:szCs w:val="24"/>
                <w:lang w:eastAsia="ru-RU"/>
              </w:rPr>
              <w:t xml:space="preserve"> 3.Организация деятельности  педагога-психолога, учителя-логопеда по  коррекционной работе с </w:t>
            </w:r>
            <w:proofErr w:type="gramStart"/>
            <w:r w:rsidRPr="00966FA8">
              <w:rPr>
                <w:rFonts w:ascii="Times New Roman" w:hAnsi="Times New Roman" w:cs="Times New Roman"/>
                <w:sz w:val="24"/>
                <w:szCs w:val="24"/>
                <w:lang w:eastAsia="ru-RU"/>
              </w:rPr>
              <w:t>обучающимися</w:t>
            </w:r>
            <w:proofErr w:type="gramEnd"/>
            <w:r w:rsidRPr="00966FA8">
              <w:rPr>
                <w:rFonts w:ascii="Times New Roman" w:hAnsi="Times New Roman" w:cs="Times New Roman"/>
                <w:sz w:val="24"/>
                <w:szCs w:val="24"/>
                <w:lang w:eastAsia="ru-RU"/>
              </w:rPr>
              <w:t xml:space="preserve">. </w:t>
            </w:r>
          </w:p>
          <w:p w:rsidR="00B961D8" w:rsidRPr="00966FA8" w:rsidRDefault="00B961D8" w:rsidP="00EB43D5">
            <w:pPr>
              <w:spacing w:after="0" w:line="240" w:lineRule="auto"/>
              <w:ind w:right="190"/>
              <w:jc w:val="both"/>
              <w:rPr>
                <w:rFonts w:ascii="Times New Roman" w:hAnsi="Times New Roman" w:cs="Times New Roman"/>
                <w:sz w:val="24"/>
                <w:szCs w:val="24"/>
                <w:lang w:eastAsia="ru-RU"/>
              </w:rPr>
            </w:pPr>
            <w:r w:rsidRPr="00966FA8">
              <w:rPr>
                <w:rFonts w:ascii="Times New Roman" w:hAnsi="Times New Roman" w:cs="Times New Roman"/>
                <w:sz w:val="24"/>
                <w:szCs w:val="24"/>
                <w:lang w:eastAsia="ru-RU"/>
              </w:rPr>
              <w:t xml:space="preserve">4.Обследование учащихся, нуждающихся в </w:t>
            </w:r>
            <w:r w:rsidR="00C275C2" w:rsidRPr="00966FA8">
              <w:rPr>
                <w:rFonts w:ascii="Times New Roman" w:hAnsi="Times New Roman" w:cs="Times New Roman"/>
                <w:sz w:val="24"/>
                <w:szCs w:val="24"/>
                <w:lang w:eastAsia="ru-RU"/>
              </w:rPr>
              <w:t xml:space="preserve">психолого-медико-педагогическом  </w:t>
            </w:r>
            <w:r w:rsidRPr="00966FA8">
              <w:rPr>
                <w:rFonts w:ascii="Times New Roman" w:hAnsi="Times New Roman" w:cs="Times New Roman"/>
                <w:sz w:val="24"/>
                <w:szCs w:val="24"/>
                <w:lang w:eastAsia="ru-RU"/>
              </w:rPr>
              <w:t>сопровождении, работе по сниженной программеобучения.</w:t>
            </w:r>
          </w:p>
        </w:tc>
        <w:tc>
          <w:tcPr>
            <w:tcW w:w="1213" w:type="dxa"/>
            <w:shd w:val="clear" w:color="auto" w:fill="auto"/>
          </w:tcPr>
          <w:p w:rsidR="00B961D8" w:rsidRPr="00966FA8" w:rsidRDefault="00B961D8" w:rsidP="00B961D8">
            <w:pPr>
              <w:pStyle w:val="a9"/>
              <w:jc w:val="center"/>
            </w:pPr>
            <w:r w:rsidRPr="00966FA8">
              <w:t>сентябрь</w:t>
            </w:r>
          </w:p>
        </w:tc>
        <w:tc>
          <w:tcPr>
            <w:tcW w:w="2042" w:type="dxa"/>
            <w:shd w:val="clear" w:color="auto" w:fill="auto"/>
          </w:tcPr>
          <w:p w:rsidR="00B961D8" w:rsidRPr="00966FA8" w:rsidRDefault="00B961D8" w:rsidP="00B961D8">
            <w:pPr>
              <w:pStyle w:val="a9"/>
            </w:pPr>
            <w:r w:rsidRPr="00966FA8">
              <w:t>Председатель ПМПк</w:t>
            </w:r>
          </w:p>
          <w:p w:rsidR="00B961D8" w:rsidRPr="00966FA8" w:rsidRDefault="00B961D8" w:rsidP="00B961D8">
            <w:pPr>
              <w:pStyle w:val="a9"/>
            </w:pPr>
            <w:r w:rsidRPr="00966FA8">
              <w:t>Члены ПМПк</w:t>
            </w:r>
          </w:p>
        </w:tc>
      </w:tr>
      <w:tr w:rsidR="00B961D8" w:rsidRPr="00966FA8" w:rsidTr="00B961D8">
        <w:tc>
          <w:tcPr>
            <w:tcW w:w="560" w:type="dxa"/>
            <w:shd w:val="clear" w:color="auto" w:fill="auto"/>
          </w:tcPr>
          <w:p w:rsidR="00B961D8" w:rsidRPr="00966FA8" w:rsidRDefault="00EB43D5" w:rsidP="00B961D8">
            <w:pPr>
              <w:pStyle w:val="a9"/>
            </w:pPr>
            <w:r w:rsidRPr="00966FA8">
              <w:t>2</w:t>
            </w:r>
          </w:p>
        </w:tc>
        <w:tc>
          <w:tcPr>
            <w:tcW w:w="5516" w:type="dxa"/>
            <w:shd w:val="clear" w:color="auto" w:fill="auto"/>
          </w:tcPr>
          <w:p w:rsidR="00B961D8" w:rsidRPr="00966FA8" w:rsidRDefault="00B961D8" w:rsidP="00B961D8">
            <w:pPr>
              <w:spacing w:after="0" w:line="240" w:lineRule="auto"/>
              <w:rPr>
                <w:rFonts w:ascii="Times New Roman" w:hAnsi="Times New Roman" w:cs="Times New Roman"/>
                <w:sz w:val="24"/>
                <w:szCs w:val="24"/>
              </w:rPr>
            </w:pPr>
            <w:r w:rsidRPr="00966FA8">
              <w:rPr>
                <w:rFonts w:ascii="Times New Roman" w:hAnsi="Times New Roman" w:cs="Times New Roman"/>
                <w:sz w:val="24"/>
                <w:szCs w:val="24"/>
              </w:rPr>
              <w:t>1. Проблемы адаптации обучающихся 1-х, 5-х, 10-х  классов.</w:t>
            </w:r>
          </w:p>
          <w:p w:rsidR="00B961D8" w:rsidRPr="00966FA8" w:rsidRDefault="00B961D8" w:rsidP="00B961D8">
            <w:pPr>
              <w:pStyle w:val="ab"/>
              <w:spacing w:before="0" w:after="0" w:line="240" w:lineRule="auto"/>
              <w:rPr>
                <w:rFonts w:eastAsia="Times New Roman"/>
                <w:kern w:val="0"/>
                <w:lang w:eastAsia="ru-RU"/>
              </w:rPr>
            </w:pPr>
            <w:r w:rsidRPr="00966FA8">
              <w:t xml:space="preserve"> 2.</w:t>
            </w:r>
            <w:r w:rsidRPr="00966FA8">
              <w:rPr>
                <w:rFonts w:eastAsia="Times New Roman"/>
              </w:rPr>
              <w:t xml:space="preserve"> Выработка рекомендаций по работе с особо трудными детьми.</w:t>
            </w:r>
          </w:p>
        </w:tc>
        <w:tc>
          <w:tcPr>
            <w:tcW w:w="1213" w:type="dxa"/>
            <w:shd w:val="clear" w:color="auto" w:fill="auto"/>
          </w:tcPr>
          <w:p w:rsidR="00B961D8" w:rsidRPr="00966FA8" w:rsidRDefault="00B961D8" w:rsidP="00B961D8">
            <w:pPr>
              <w:pStyle w:val="a9"/>
              <w:jc w:val="center"/>
            </w:pPr>
            <w:r w:rsidRPr="00966FA8">
              <w:t>октябрь</w:t>
            </w:r>
          </w:p>
        </w:tc>
        <w:tc>
          <w:tcPr>
            <w:tcW w:w="2042" w:type="dxa"/>
            <w:shd w:val="clear" w:color="auto" w:fill="auto"/>
          </w:tcPr>
          <w:p w:rsidR="00B961D8" w:rsidRPr="00966FA8" w:rsidRDefault="00B961D8" w:rsidP="00B961D8">
            <w:pPr>
              <w:pStyle w:val="a9"/>
            </w:pPr>
            <w:r w:rsidRPr="00966FA8">
              <w:t>Председатель ПМПк</w:t>
            </w:r>
          </w:p>
          <w:p w:rsidR="00B961D8" w:rsidRPr="00966FA8" w:rsidRDefault="00B961D8" w:rsidP="00B961D8">
            <w:pPr>
              <w:pStyle w:val="a9"/>
            </w:pPr>
            <w:r w:rsidRPr="00966FA8">
              <w:t>Педагог-психолог</w:t>
            </w:r>
          </w:p>
        </w:tc>
      </w:tr>
      <w:tr w:rsidR="00B961D8" w:rsidRPr="00966FA8" w:rsidTr="00B961D8">
        <w:tc>
          <w:tcPr>
            <w:tcW w:w="560" w:type="dxa"/>
            <w:shd w:val="clear" w:color="auto" w:fill="auto"/>
          </w:tcPr>
          <w:p w:rsidR="00B961D8" w:rsidRPr="00966FA8" w:rsidRDefault="00EB43D5" w:rsidP="00B961D8">
            <w:pPr>
              <w:pStyle w:val="a9"/>
            </w:pPr>
            <w:r w:rsidRPr="00966FA8">
              <w:t>3</w:t>
            </w:r>
          </w:p>
        </w:tc>
        <w:tc>
          <w:tcPr>
            <w:tcW w:w="5516" w:type="dxa"/>
            <w:shd w:val="clear" w:color="auto" w:fill="auto"/>
          </w:tcPr>
          <w:p w:rsidR="00B961D8" w:rsidRPr="00966FA8" w:rsidRDefault="00B961D8" w:rsidP="00B961D8">
            <w:pPr>
              <w:spacing w:after="0" w:line="240" w:lineRule="auto"/>
              <w:rPr>
                <w:rFonts w:ascii="Times New Roman" w:hAnsi="Times New Roman" w:cs="Times New Roman"/>
                <w:sz w:val="24"/>
                <w:szCs w:val="24"/>
              </w:rPr>
            </w:pPr>
            <w:r w:rsidRPr="00966FA8">
              <w:rPr>
                <w:rFonts w:ascii="Times New Roman" w:hAnsi="Times New Roman" w:cs="Times New Roman"/>
                <w:sz w:val="24"/>
                <w:szCs w:val="24"/>
              </w:rPr>
              <w:t>1.</w:t>
            </w:r>
            <w:r w:rsidRPr="00966FA8">
              <w:rPr>
                <w:rFonts w:ascii="Times New Roman" w:hAnsi="Times New Roman" w:cs="Times New Roman"/>
                <w:sz w:val="24"/>
                <w:szCs w:val="24"/>
              </w:rPr>
              <w:tab/>
              <w:t>Обсуждение итогов адаптации детей к условиям обучения.</w:t>
            </w:r>
          </w:p>
          <w:p w:rsidR="00B961D8" w:rsidRPr="00966FA8" w:rsidRDefault="00B961D8" w:rsidP="00B961D8">
            <w:pPr>
              <w:spacing w:after="0" w:line="240" w:lineRule="auto"/>
              <w:rPr>
                <w:rFonts w:ascii="Times New Roman" w:hAnsi="Times New Roman" w:cs="Times New Roman"/>
                <w:sz w:val="24"/>
                <w:szCs w:val="24"/>
              </w:rPr>
            </w:pPr>
            <w:r w:rsidRPr="00966FA8">
              <w:rPr>
                <w:rFonts w:ascii="Times New Roman" w:hAnsi="Times New Roman" w:cs="Times New Roman"/>
                <w:sz w:val="24"/>
                <w:szCs w:val="24"/>
              </w:rPr>
              <w:t>2. Консультация для педагогов, родителей. «Проблемы адаптации учащихся 1, 5 классов. Пути их устранения».</w:t>
            </w:r>
          </w:p>
        </w:tc>
        <w:tc>
          <w:tcPr>
            <w:tcW w:w="1213" w:type="dxa"/>
            <w:shd w:val="clear" w:color="auto" w:fill="auto"/>
          </w:tcPr>
          <w:p w:rsidR="00B961D8" w:rsidRPr="00966FA8" w:rsidRDefault="00B961D8" w:rsidP="00B961D8">
            <w:pPr>
              <w:pStyle w:val="a9"/>
              <w:jc w:val="center"/>
            </w:pPr>
            <w:r w:rsidRPr="00966FA8">
              <w:t>ноябрь</w:t>
            </w:r>
          </w:p>
        </w:tc>
        <w:tc>
          <w:tcPr>
            <w:tcW w:w="2042" w:type="dxa"/>
            <w:shd w:val="clear" w:color="auto" w:fill="auto"/>
          </w:tcPr>
          <w:p w:rsidR="00B961D8" w:rsidRPr="00966FA8" w:rsidRDefault="00B961D8" w:rsidP="00B961D8">
            <w:pPr>
              <w:pStyle w:val="a9"/>
            </w:pPr>
            <w:r w:rsidRPr="00966FA8">
              <w:t>Председатель ПМПк</w:t>
            </w:r>
          </w:p>
          <w:p w:rsidR="00B961D8" w:rsidRPr="00966FA8" w:rsidRDefault="00B961D8" w:rsidP="00B961D8">
            <w:pPr>
              <w:pStyle w:val="a9"/>
            </w:pPr>
            <w:r w:rsidRPr="00966FA8">
              <w:t>Члены ПМПк</w:t>
            </w:r>
          </w:p>
        </w:tc>
      </w:tr>
      <w:tr w:rsidR="00B961D8" w:rsidRPr="00966FA8" w:rsidTr="00B961D8">
        <w:tc>
          <w:tcPr>
            <w:tcW w:w="560" w:type="dxa"/>
            <w:shd w:val="clear" w:color="auto" w:fill="auto"/>
          </w:tcPr>
          <w:p w:rsidR="00B961D8" w:rsidRPr="00966FA8" w:rsidRDefault="00EB43D5" w:rsidP="00B961D8">
            <w:pPr>
              <w:pStyle w:val="a9"/>
            </w:pPr>
            <w:r w:rsidRPr="00966FA8">
              <w:t>4</w:t>
            </w:r>
          </w:p>
        </w:tc>
        <w:tc>
          <w:tcPr>
            <w:tcW w:w="5516" w:type="dxa"/>
            <w:shd w:val="clear" w:color="auto" w:fill="auto"/>
          </w:tcPr>
          <w:p w:rsidR="00EB43D5" w:rsidRPr="00966FA8" w:rsidRDefault="00B961D8" w:rsidP="00EB43D5">
            <w:pPr>
              <w:pStyle w:val="a9"/>
            </w:pPr>
            <w:r w:rsidRPr="00966FA8">
              <w:t xml:space="preserve">1.Оценка эффективности и анализ </w:t>
            </w:r>
            <w:proofErr w:type="spellStart"/>
            <w:r w:rsidRPr="00966FA8">
              <w:t>коррекционно</w:t>
            </w:r>
            <w:proofErr w:type="spellEnd"/>
            <w:r w:rsidRPr="00966FA8">
              <w:t xml:space="preserve"> – развивающей работы с </w:t>
            </w:r>
            <w:proofErr w:type="gramStart"/>
            <w:r w:rsidRPr="00966FA8">
              <w:t>обучающимися</w:t>
            </w:r>
            <w:proofErr w:type="gramEnd"/>
            <w:r w:rsidRPr="00966FA8">
              <w:t xml:space="preserve"> с ОВЗ за 1 полугодие</w:t>
            </w:r>
            <w:r w:rsidR="00EB43D5" w:rsidRPr="00966FA8">
              <w:t>.</w:t>
            </w:r>
          </w:p>
          <w:p w:rsidR="00B961D8" w:rsidRPr="00966FA8" w:rsidRDefault="00B961D8" w:rsidP="00EB43D5">
            <w:pPr>
              <w:pStyle w:val="a9"/>
            </w:pPr>
            <w:r w:rsidRPr="00966FA8">
              <w:t xml:space="preserve">2. Динамика развития </w:t>
            </w:r>
            <w:proofErr w:type="gramStart"/>
            <w:r w:rsidRPr="00966FA8">
              <w:t>обучающихся</w:t>
            </w:r>
            <w:proofErr w:type="gramEnd"/>
            <w:r w:rsidRPr="00966FA8">
              <w:t xml:space="preserve"> с ОВЗ и </w:t>
            </w:r>
            <w:r w:rsidRPr="00966FA8">
              <w:lastRenderedPageBreak/>
              <w:t>инвалидностью в процессе обучения и воспитания</w:t>
            </w:r>
          </w:p>
        </w:tc>
        <w:tc>
          <w:tcPr>
            <w:tcW w:w="1213" w:type="dxa"/>
            <w:shd w:val="clear" w:color="auto" w:fill="auto"/>
          </w:tcPr>
          <w:p w:rsidR="00B961D8" w:rsidRPr="00966FA8" w:rsidRDefault="00B961D8" w:rsidP="00B961D8">
            <w:pPr>
              <w:pStyle w:val="a9"/>
              <w:jc w:val="center"/>
            </w:pPr>
            <w:r w:rsidRPr="00966FA8">
              <w:lastRenderedPageBreak/>
              <w:t>декабрь</w:t>
            </w:r>
          </w:p>
        </w:tc>
        <w:tc>
          <w:tcPr>
            <w:tcW w:w="2042" w:type="dxa"/>
            <w:shd w:val="clear" w:color="auto" w:fill="auto"/>
          </w:tcPr>
          <w:p w:rsidR="00B961D8" w:rsidRPr="00966FA8" w:rsidRDefault="00B961D8" w:rsidP="00B961D8">
            <w:pPr>
              <w:pStyle w:val="a9"/>
            </w:pPr>
            <w:r w:rsidRPr="00966FA8">
              <w:t>Председатель ПМПк</w:t>
            </w:r>
          </w:p>
        </w:tc>
      </w:tr>
      <w:tr w:rsidR="00B961D8" w:rsidRPr="00966FA8" w:rsidTr="00B961D8">
        <w:tc>
          <w:tcPr>
            <w:tcW w:w="560" w:type="dxa"/>
            <w:shd w:val="clear" w:color="auto" w:fill="auto"/>
          </w:tcPr>
          <w:p w:rsidR="00B961D8" w:rsidRPr="00966FA8" w:rsidRDefault="00EB43D5" w:rsidP="00B961D8">
            <w:pPr>
              <w:pStyle w:val="a9"/>
            </w:pPr>
            <w:r w:rsidRPr="00966FA8">
              <w:lastRenderedPageBreak/>
              <w:t>5</w:t>
            </w:r>
          </w:p>
        </w:tc>
        <w:tc>
          <w:tcPr>
            <w:tcW w:w="5516" w:type="dxa"/>
            <w:shd w:val="clear" w:color="auto" w:fill="auto"/>
          </w:tcPr>
          <w:p w:rsidR="00B961D8" w:rsidRPr="00966FA8" w:rsidRDefault="00B961D8" w:rsidP="00B961D8">
            <w:pPr>
              <w:pStyle w:val="a9"/>
            </w:pPr>
            <w:r w:rsidRPr="00966FA8">
              <w:t xml:space="preserve">1.Подготовка документов для </w:t>
            </w:r>
            <w:proofErr w:type="gramStart"/>
            <w:r w:rsidRPr="00966FA8">
              <w:t>территориальной</w:t>
            </w:r>
            <w:proofErr w:type="gramEnd"/>
            <w:r w:rsidRPr="00966FA8">
              <w:t xml:space="preserve"> ПМПк для обучающихся, требующих создания специальных условий для обучения</w:t>
            </w:r>
          </w:p>
        </w:tc>
        <w:tc>
          <w:tcPr>
            <w:tcW w:w="1213" w:type="dxa"/>
            <w:shd w:val="clear" w:color="auto" w:fill="auto"/>
          </w:tcPr>
          <w:p w:rsidR="00B961D8" w:rsidRPr="00966FA8" w:rsidRDefault="00B961D8" w:rsidP="00B961D8">
            <w:pPr>
              <w:pStyle w:val="a9"/>
              <w:jc w:val="center"/>
            </w:pPr>
            <w:r w:rsidRPr="00966FA8">
              <w:t>апрель</w:t>
            </w:r>
          </w:p>
        </w:tc>
        <w:tc>
          <w:tcPr>
            <w:tcW w:w="2042" w:type="dxa"/>
            <w:shd w:val="clear" w:color="auto" w:fill="auto"/>
          </w:tcPr>
          <w:p w:rsidR="00B961D8" w:rsidRPr="00966FA8" w:rsidRDefault="00B961D8" w:rsidP="00B961D8">
            <w:pPr>
              <w:pStyle w:val="a9"/>
            </w:pPr>
            <w:r w:rsidRPr="00966FA8">
              <w:t>Председатель ПМПк</w:t>
            </w:r>
          </w:p>
          <w:p w:rsidR="00B961D8" w:rsidRPr="00966FA8" w:rsidRDefault="00B961D8" w:rsidP="00B961D8">
            <w:pPr>
              <w:pStyle w:val="a9"/>
            </w:pPr>
            <w:r w:rsidRPr="00966FA8">
              <w:t>Члены ПМПк</w:t>
            </w:r>
          </w:p>
        </w:tc>
      </w:tr>
      <w:tr w:rsidR="00B961D8" w:rsidRPr="00966FA8" w:rsidTr="00B961D8">
        <w:tc>
          <w:tcPr>
            <w:tcW w:w="560" w:type="dxa"/>
            <w:shd w:val="clear" w:color="auto" w:fill="auto"/>
          </w:tcPr>
          <w:p w:rsidR="00B961D8" w:rsidRPr="00966FA8" w:rsidRDefault="00EB43D5" w:rsidP="00B961D8">
            <w:pPr>
              <w:pStyle w:val="a9"/>
            </w:pPr>
            <w:r w:rsidRPr="00966FA8">
              <w:t>6</w:t>
            </w:r>
          </w:p>
        </w:tc>
        <w:tc>
          <w:tcPr>
            <w:tcW w:w="5516" w:type="dxa"/>
            <w:shd w:val="clear" w:color="auto" w:fill="auto"/>
          </w:tcPr>
          <w:p w:rsidR="00B961D8" w:rsidRPr="00966FA8" w:rsidRDefault="00B961D8" w:rsidP="00B961D8">
            <w:pPr>
              <w:pStyle w:val="a9"/>
            </w:pPr>
            <w:r w:rsidRPr="00966FA8">
              <w:t>1. Подведение итогов работы за истёкший учебный год.</w:t>
            </w:r>
          </w:p>
          <w:p w:rsidR="00B961D8" w:rsidRPr="00966FA8" w:rsidRDefault="00B961D8" w:rsidP="00B961D8">
            <w:pPr>
              <w:pStyle w:val="a9"/>
            </w:pPr>
            <w:r w:rsidRPr="00966FA8">
              <w:t>2.Отчёты психолога и учителя - логопеда по коррекционно-развивающей работе.</w:t>
            </w:r>
          </w:p>
          <w:p w:rsidR="00B961D8" w:rsidRPr="00966FA8" w:rsidRDefault="00B961D8" w:rsidP="00B961D8">
            <w:pPr>
              <w:pStyle w:val="a9"/>
            </w:pPr>
            <w:r w:rsidRPr="00966FA8">
              <w:t>3. Разработка рекомендаций по дальнейшей психолого-педагогической поддержке обучающихся с учётом их физиологических особенностей.</w:t>
            </w:r>
          </w:p>
          <w:p w:rsidR="00B961D8" w:rsidRPr="00966FA8" w:rsidRDefault="00B961D8" w:rsidP="00B961D8">
            <w:pPr>
              <w:pStyle w:val="a9"/>
            </w:pPr>
            <w:r w:rsidRPr="00966FA8">
              <w:t xml:space="preserve">4. Представление документов обучающихся на </w:t>
            </w:r>
            <w:proofErr w:type="gramStart"/>
            <w:r w:rsidRPr="00966FA8">
              <w:t>территориальную</w:t>
            </w:r>
            <w:proofErr w:type="gramEnd"/>
            <w:r w:rsidRPr="00966FA8">
              <w:t xml:space="preserve">   ПМПК</w:t>
            </w:r>
          </w:p>
        </w:tc>
        <w:tc>
          <w:tcPr>
            <w:tcW w:w="1213" w:type="dxa"/>
            <w:shd w:val="clear" w:color="auto" w:fill="auto"/>
          </w:tcPr>
          <w:p w:rsidR="00B961D8" w:rsidRPr="00966FA8" w:rsidRDefault="00B961D8" w:rsidP="00B961D8">
            <w:pPr>
              <w:pStyle w:val="a9"/>
              <w:jc w:val="center"/>
            </w:pPr>
            <w:r w:rsidRPr="00966FA8">
              <w:t>май</w:t>
            </w:r>
          </w:p>
        </w:tc>
        <w:tc>
          <w:tcPr>
            <w:tcW w:w="2042" w:type="dxa"/>
            <w:shd w:val="clear" w:color="auto" w:fill="auto"/>
          </w:tcPr>
          <w:p w:rsidR="00B961D8" w:rsidRPr="00966FA8" w:rsidRDefault="00B961D8" w:rsidP="00B961D8">
            <w:pPr>
              <w:pStyle w:val="a9"/>
            </w:pPr>
            <w:r w:rsidRPr="00966FA8">
              <w:t>Председатель ПМПк</w:t>
            </w:r>
          </w:p>
          <w:p w:rsidR="00B961D8" w:rsidRPr="00966FA8" w:rsidRDefault="00B961D8" w:rsidP="00B961D8">
            <w:pPr>
              <w:pStyle w:val="a9"/>
            </w:pPr>
            <w:r w:rsidRPr="00966FA8">
              <w:t>Члены ПМПк</w:t>
            </w:r>
          </w:p>
        </w:tc>
      </w:tr>
    </w:tbl>
    <w:p w:rsidR="007E32F9" w:rsidRPr="00966FA8" w:rsidRDefault="007E32F9" w:rsidP="00B961D8">
      <w:pPr>
        <w:spacing w:after="0" w:line="240" w:lineRule="auto"/>
        <w:rPr>
          <w:rFonts w:ascii="Times New Roman" w:hAnsi="Times New Roman" w:cs="Times New Roman"/>
          <w:sz w:val="24"/>
          <w:szCs w:val="24"/>
        </w:rPr>
      </w:pPr>
    </w:p>
    <w:p w:rsidR="00536017" w:rsidRPr="00966FA8" w:rsidRDefault="00536017" w:rsidP="00B961D8">
      <w:pPr>
        <w:spacing w:after="0" w:line="240" w:lineRule="auto"/>
        <w:rPr>
          <w:rFonts w:ascii="Times New Roman" w:hAnsi="Times New Roman" w:cs="Times New Roman"/>
          <w:sz w:val="24"/>
          <w:szCs w:val="24"/>
        </w:rPr>
      </w:pPr>
    </w:p>
    <w:p w:rsidR="00536017" w:rsidRPr="00966FA8" w:rsidRDefault="00536017" w:rsidP="00B961D8">
      <w:pPr>
        <w:spacing w:after="0" w:line="240" w:lineRule="auto"/>
        <w:rPr>
          <w:rFonts w:ascii="Times New Roman" w:hAnsi="Times New Roman" w:cs="Times New Roman"/>
          <w:sz w:val="24"/>
          <w:szCs w:val="24"/>
        </w:rPr>
      </w:pPr>
    </w:p>
    <w:p w:rsidR="00536017" w:rsidRPr="00966FA8" w:rsidRDefault="00536017" w:rsidP="00B961D8">
      <w:pPr>
        <w:spacing w:after="0" w:line="240" w:lineRule="auto"/>
        <w:rPr>
          <w:rFonts w:ascii="Times New Roman" w:hAnsi="Times New Roman" w:cs="Times New Roman"/>
          <w:sz w:val="24"/>
          <w:szCs w:val="24"/>
        </w:rPr>
      </w:pPr>
    </w:p>
    <w:p w:rsidR="00536017" w:rsidRPr="00966FA8" w:rsidRDefault="00536017">
      <w:pPr>
        <w:rPr>
          <w:rFonts w:ascii="Times New Roman" w:hAnsi="Times New Roman" w:cs="Times New Roman"/>
          <w:b/>
          <w:sz w:val="24"/>
          <w:szCs w:val="24"/>
          <w:lang w:eastAsia="ru-RU"/>
        </w:rPr>
      </w:pPr>
      <w:r w:rsidRPr="00966FA8">
        <w:rPr>
          <w:rFonts w:ascii="Times New Roman" w:hAnsi="Times New Roman" w:cs="Times New Roman"/>
          <w:b/>
          <w:sz w:val="24"/>
          <w:szCs w:val="24"/>
          <w:lang w:eastAsia="ru-RU"/>
        </w:rPr>
        <w:br w:type="page"/>
      </w:r>
    </w:p>
    <w:p w:rsidR="00536017" w:rsidRPr="00966FA8" w:rsidRDefault="00536017" w:rsidP="00536017">
      <w:pPr>
        <w:spacing w:after="0" w:line="240" w:lineRule="auto"/>
        <w:ind w:firstLine="426"/>
        <w:jc w:val="right"/>
        <w:rPr>
          <w:rFonts w:ascii="Times New Roman" w:hAnsi="Times New Roman" w:cs="Times New Roman"/>
          <w:b/>
          <w:sz w:val="24"/>
          <w:szCs w:val="24"/>
          <w:lang w:eastAsia="ru-RU"/>
        </w:rPr>
      </w:pPr>
      <w:r w:rsidRPr="00966FA8">
        <w:rPr>
          <w:rFonts w:ascii="Times New Roman" w:hAnsi="Times New Roman" w:cs="Times New Roman"/>
          <w:b/>
          <w:sz w:val="24"/>
          <w:szCs w:val="24"/>
          <w:lang w:eastAsia="ru-RU"/>
        </w:rPr>
        <w:lastRenderedPageBreak/>
        <w:t>Приложение 2</w:t>
      </w:r>
    </w:p>
    <w:p w:rsidR="00536017" w:rsidRPr="00966FA8" w:rsidRDefault="00536017" w:rsidP="00B961D8">
      <w:pPr>
        <w:spacing w:after="0" w:line="240" w:lineRule="auto"/>
        <w:rPr>
          <w:rFonts w:ascii="Times New Roman" w:hAnsi="Times New Roman" w:cs="Times New Roman"/>
          <w:sz w:val="24"/>
          <w:szCs w:val="24"/>
        </w:rPr>
      </w:pPr>
    </w:p>
    <w:p w:rsidR="00536017" w:rsidRPr="00966FA8" w:rsidRDefault="00536017" w:rsidP="00536017">
      <w:pPr>
        <w:spacing w:after="0" w:line="240" w:lineRule="auto"/>
        <w:jc w:val="center"/>
        <w:rPr>
          <w:rFonts w:ascii="Times New Roman" w:hAnsi="Times New Roman" w:cs="Times New Roman"/>
          <w:b/>
          <w:sz w:val="24"/>
          <w:szCs w:val="24"/>
        </w:rPr>
      </w:pPr>
      <w:r w:rsidRPr="00966FA8">
        <w:rPr>
          <w:rFonts w:ascii="Times New Roman" w:hAnsi="Times New Roman" w:cs="Times New Roman"/>
          <w:b/>
          <w:sz w:val="24"/>
          <w:szCs w:val="24"/>
        </w:rPr>
        <w:t xml:space="preserve">План проведение пробных экзаменов </w:t>
      </w:r>
    </w:p>
    <w:p w:rsidR="00536017" w:rsidRPr="00966FA8" w:rsidRDefault="00536017" w:rsidP="00536017">
      <w:pPr>
        <w:spacing w:after="0" w:line="240" w:lineRule="auto"/>
        <w:jc w:val="center"/>
        <w:rPr>
          <w:rFonts w:ascii="Times New Roman" w:hAnsi="Times New Roman" w:cs="Times New Roman"/>
          <w:b/>
          <w:sz w:val="24"/>
          <w:szCs w:val="24"/>
        </w:rPr>
      </w:pPr>
      <w:r w:rsidRPr="00966FA8">
        <w:rPr>
          <w:rFonts w:ascii="Times New Roman" w:hAnsi="Times New Roman" w:cs="Times New Roman"/>
          <w:b/>
          <w:sz w:val="24"/>
          <w:szCs w:val="24"/>
        </w:rPr>
        <w:t>в формате ОГЭ / ЕГЭ на школьном уровне</w:t>
      </w:r>
    </w:p>
    <w:p w:rsidR="00536017" w:rsidRPr="00966FA8" w:rsidRDefault="00536017" w:rsidP="00536017">
      <w:pPr>
        <w:spacing w:after="0" w:line="240" w:lineRule="auto"/>
        <w:jc w:val="center"/>
        <w:rPr>
          <w:rFonts w:ascii="Times New Roman" w:hAnsi="Times New Roman" w:cs="Times New Roman"/>
          <w:b/>
          <w:sz w:val="24"/>
          <w:szCs w:val="24"/>
        </w:rPr>
      </w:pPr>
      <w:r w:rsidRPr="00966FA8">
        <w:rPr>
          <w:rFonts w:ascii="Times New Roman" w:hAnsi="Times New Roman" w:cs="Times New Roman"/>
          <w:b/>
          <w:sz w:val="24"/>
          <w:szCs w:val="24"/>
        </w:rPr>
        <w:t xml:space="preserve">в МБОУ «Айдарская средняя общеобразовательная </w:t>
      </w:r>
      <w:r w:rsidR="00C275C2" w:rsidRPr="00966FA8">
        <w:rPr>
          <w:rFonts w:ascii="Times New Roman" w:hAnsi="Times New Roman" w:cs="Times New Roman"/>
          <w:b/>
          <w:sz w:val="24"/>
          <w:szCs w:val="24"/>
        </w:rPr>
        <w:t>школа им.Б. Г. Кандыбина» в 2019-2020</w:t>
      </w:r>
      <w:r w:rsidRPr="00966FA8">
        <w:rPr>
          <w:rFonts w:ascii="Times New Roman" w:hAnsi="Times New Roman" w:cs="Times New Roman"/>
          <w:b/>
          <w:sz w:val="24"/>
          <w:szCs w:val="24"/>
        </w:rPr>
        <w:t xml:space="preserve"> учебном году</w:t>
      </w:r>
    </w:p>
    <w:p w:rsidR="00C275C2" w:rsidRPr="00966FA8" w:rsidRDefault="00C275C2" w:rsidP="00536017">
      <w:pPr>
        <w:spacing w:after="0" w:line="240" w:lineRule="auto"/>
        <w:jc w:val="center"/>
        <w:rPr>
          <w:rFonts w:ascii="Times New Roman" w:hAnsi="Times New Roman" w:cs="Times New Roman"/>
          <w:b/>
          <w:sz w:val="24"/>
          <w:szCs w:val="24"/>
        </w:rPr>
      </w:pPr>
    </w:p>
    <w:tbl>
      <w:tblPr>
        <w:tblStyle w:val="a6"/>
        <w:tblW w:w="0" w:type="auto"/>
        <w:tblLook w:val="04A0"/>
      </w:tblPr>
      <w:tblGrid>
        <w:gridCol w:w="675"/>
        <w:gridCol w:w="5705"/>
        <w:gridCol w:w="3191"/>
      </w:tblGrid>
      <w:tr w:rsidR="00966FA8" w:rsidRPr="00966FA8" w:rsidTr="00751B54">
        <w:tc>
          <w:tcPr>
            <w:tcW w:w="675" w:type="dxa"/>
            <w:vAlign w:val="center"/>
          </w:tcPr>
          <w:p w:rsidR="00751B54" w:rsidRPr="00966FA8" w:rsidRDefault="00751B54" w:rsidP="00751B54">
            <w:pPr>
              <w:jc w:val="center"/>
              <w:rPr>
                <w:rFonts w:ascii="Times New Roman" w:hAnsi="Times New Roman" w:cs="Times New Roman"/>
                <w:b/>
                <w:sz w:val="24"/>
                <w:szCs w:val="24"/>
              </w:rPr>
            </w:pPr>
            <w:r w:rsidRPr="00966FA8">
              <w:rPr>
                <w:rFonts w:ascii="Times New Roman" w:hAnsi="Times New Roman" w:cs="Times New Roman"/>
                <w:b/>
                <w:sz w:val="24"/>
                <w:szCs w:val="24"/>
              </w:rPr>
              <w:t xml:space="preserve">№ </w:t>
            </w:r>
            <w:proofErr w:type="gramStart"/>
            <w:r w:rsidRPr="00966FA8">
              <w:rPr>
                <w:rFonts w:ascii="Times New Roman" w:hAnsi="Times New Roman" w:cs="Times New Roman"/>
                <w:b/>
                <w:sz w:val="24"/>
                <w:szCs w:val="24"/>
              </w:rPr>
              <w:t>п</w:t>
            </w:r>
            <w:proofErr w:type="gramEnd"/>
            <w:r w:rsidRPr="00966FA8">
              <w:rPr>
                <w:rFonts w:ascii="Times New Roman" w:hAnsi="Times New Roman" w:cs="Times New Roman"/>
                <w:b/>
                <w:sz w:val="24"/>
                <w:szCs w:val="24"/>
              </w:rPr>
              <w:t>/п</w:t>
            </w:r>
          </w:p>
        </w:tc>
        <w:tc>
          <w:tcPr>
            <w:tcW w:w="5705" w:type="dxa"/>
            <w:vAlign w:val="center"/>
          </w:tcPr>
          <w:p w:rsidR="00751B54" w:rsidRPr="00966FA8" w:rsidRDefault="00751B54" w:rsidP="00751B54">
            <w:pPr>
              <w:jc w:val="center"/>
              <w:rPr>
                <w:rFonts w:ascii="Times New Roman" w:hAnsi="Times New Roman" w:cs="Times New Roman"/>
                <w:b/>
                <w:sz w:val="24"/>
                <w:szCs w:val="24"/>
              </w:rPr>
            </w:pPr>
            <w:r w:rsidRPr="00966FA8">
              <w:rPr>
                <w:rFonts w:ascii="Times New Roman" w:hAnsi="Times New Roman" w:cs="Times New Roman"/>
                <w:b/>
                <w:sz w:val="24"/>
                <w:szCs w:val="24"/>
              </w:rPr>
              <w:t>Общеобразовательный предмет, по которому проводится пробный ОГЭ</w:t>
            </w:r>
          </w:p>
          <w:p w:rsidR="00751B54" w:rsidRPr="00966FA8" w:rsidRDefault="00751B54" w:rsidP="00751B54">
            <w:pPr>
              <w:jc w:val="center"/>
              <w:rPr>
                <w:rFonts w:ascii="Times New Roman" w:hAnsi="Times New Roman" w:cs="Times New Roman"/>
                <w:b/>
                <w:sz w:val="24"/>
                <w:szCs w:val="24"/>
              </w:rPr>
            </w:pPr>
          </w:p>
        </w:tc>
        <w:tc>
          <w:tcPr>
            <w:tcW w:w="3191" w:type="dxa"/>
            <w:vAlign w:val="center"/>
          </w:tcPr>
          <w:p w:rsidR="00751B54" w:rsidRPr="00966FA8" w:rsidRDefault="00751B54" w:rsidP="00751B54">
            <w:pPr>
              <w:jc w:val="center"/>
              <w:rPr>
                <w:rFonts w:ascii="Times New Roman" w:hAnsi="Times New Roman" w:cs="Times New Roman"/>
                <w:b/>
                <w:sz w:val="24"/>
                <w:szCs w:val="24"/>
              </w:rPr>
            </w:pPr>
            <w:r w:rsidRPr="00966FA8">
              <w:rPr>
                <w:rFonts w:ascii="Times New Roman" w:hAnsi="Times New Roman" w:cs="Times New Roman"/>
                <w:b/>
                <w:sz w:val="24"/>
                <w:szCs w:val="24"/>
              </w:rPr>
              <w:t xml:space="preserve">Дата проведения </w:t>
            </w:r>
          </w:p>
          <w:p w:rsidR="00751B54" w:rsidRPr="00966FA8" w:rsidRDefault="00751B54" w:rsidP="00751B54">
            <w:pPr>
              <w:jc w:val="center"/>
              <w:rPr>
                <w:rFonts w:ascii="Times New Roman" w:hAnsi="Times New Roman" w:cs="Times New Roman"/>
                <w:b/>
                <w:sz w:val="24"/>
                <w:szCs w:val="24"/>
              </w:rPr>
            </w:pPr>
            <w:r w:rsidRPr="00966FA8">
              <w:rPr>
                <w:rFonts w:ascii="Times New Roman" w:hAnsi="Times New Roman" w:cs="Times New Roman"/>
                <w:b/>
                <w:sz w:val="24"/>
                <w:szCs w:val="24"/>
              </w:rPr>
              <w:t>пробного ОГЭ</w:t>
            </w:r>
          </w:p>
        </w:tc>
      </w:tr>
      <w:tr w:rsidR="00966FA8" w:rsidRPr="00966FA8" w:rsidTr="00751B54">
        <w:tc>
          <w:tcPr>
            <w:tcW w:w="675" w:type="dxa"/>
          </w:tcPr>
          <w:p w:rsidR="00751B54" w:rsidRPr="00966FA8" w:rsidRDefault="00751B54" w:rsidP="00751B54">
            <w:pPr>
              <w:numPr>
                <w:ilvl w:val="0"/>
                <w:numId w:val="53"/>
              </w:numPr>
              <w:ind w:hanging="786"/>
              <w:jc w:val="center"/>
              <w:rPr>
                <w:rFonts w:ascii="Times New Roman" w:hAnsi="Times New Roman" w:cs="Times New Roman"/>
                <w:sz w:val="24"/>
                <w:szCs w:val="24"/>
              </w:rPr>
            </w:pP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Английский язык</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31.10.2019</w:t>
            </w:r>
          </w:p>
        </w:tc>
      </w:tr>
      <w:tr w:rsidR="00966FA8" w:rsidRPr="00966FA8" w:rsidTr="00751B54">
        <w:tc>
          <w:tcPr>
            <w:tcW w:w="675" w:type="dxa"/>
          </w:tcPr>
          <w:p w:rsidR="00751B54" w:rsidRPr="00966FA8" w:rsidRDefault="00751B54" w:rsidP="00751B54">
            <w:pPr>
              <w:numPr>
                <w:ilvl w:val="0"/>
                <w:numId w:val="53"/>
              </w:numPr>
              <w:ind w:hanging="786"/>
              <w:jc w:val="center"/>
              <w:rPr>
                <w:rFonts w:ascii="Times New Roman" w:hAnsi="Times New Roman" w:cs="Times New Roman"/>
                <w:sz w:val="24"/>
                <w:szCs w:val="24"/>
              </w:rPr>
            </w:pP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Русский язык</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16.11.2019</w:t>
            </w:r>
          </w:p>
        </w:tc>
      </w:tr>
      <w:tr w:rsidR="00966FA8" w:rsidRPr="00966FA8" w:rsidTr="00751B54">
        <w:tc>
          <w:tcPr>
            <w:tcW w:w="675" w:type="dxa"/>
          </w:tcPr>
          <w:p w:rsidR="00751B54" w:rsidRPr="00966FA8" w:rsidRDefault="00751B54" w:rsidP="00751B54">
            <w:pPr>
              <w:numPr>
                <w:ilvl w:val="0"/>
                <w:numId w:val="53"/>
              </w:numPr>
              <w:ind w:hanging="786"/>
              <w:jc w:val="center"/>
              <w:rPr>
                <w:rFonts w:ascii="Times New Roman" w:hAnsi="Times New Roman" w:cs="Times New Roman"/>
                <w:sz w:val="24"/>
                <w:szCs w:val="24"/>
              </w:rPr>
            </w:pP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География, информатика</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30.11.2019</w:t>
            </w:r>
          </w:p>
        </w:tc>
      </w:tr>
      <w:tr w:rsidR="00966FA8" w:rsidRPr="00966FA8" w:rsidTr="00751B54">
        <w:tc>
          <w:tcPr>
            <w:tcW w:w="675" w:type="dxa"/>
          </w:tcPr>
          <w:p w:rsidR="00751B54" w:rsidRPr="00966FA8" w:rsidRDefault="00751B54" w:rsidP="00751B54">
            <w:pPr>
              <w:numPr>
                <w:ilvl w:val="0"/>
                <w:numId w:val="53"/>
              </w:numPr>
              <w:ind w:hanging="786"/>
              <w:jc w:val="center"/>
              <w:rPr>
                <w:rFonts w:ascii="Times New Roman" w:hAnsi="Times New Roman" w:cs="Times New Roman"/>
                <w:sz w:val="24"/>
                <w:szCs w:val="24"/>
              </w:rPr>
            </w:pP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Математика</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07.12.2019</w:t>
            </w:r>
          </w:p>
        </w:tc>
      </w:tr>
      <w:tr w:rsidR="00966FA8" w:rsidRPr="00966FA8" w:rsidTr="00751B54">
        <w:tc>
          <w:tcPr>
            <w:tcW w:w="675" w:type="dxa"/>
          </w:tcPr>
          <w:p w:rsidR="00751B54" w:rsidRPr="00966FA8" w:rsidRDefault="00751B54" w:rsidP="00751B54">
            <w:pPr>
              <w:numPr>
                <w:ilvl w:val="0"/>
                <w:numId w:val="53"/>
              </w:numPr>
              <w:ind w:hanging="786"/>
              <w:jc w:val="center"/>
              <w:rPr>
                <w:rFonts w:ascii="Times New Roman" w:hAnsi="Times New Roman" w:cs="Times New Roman"/>
                <w:sz w:val="24"/>
                <w:szCs w:val="24"/>
              </w:rPr>
            </w:pP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Русский язык (ИС)</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21.12.2019</w:t>
            </w:r>
          </w:p>
        </w:tc>
      </w:tr>
      <w:tr w:rsidR="00966FA8" w:rsidRPr="00966FA8" w:rsidTr="00751B54">
        <w:tc>
          <w:tcPr>
            <w:tcW w:w="675" w:type="dxa"/>
          </w:tcPr>
          <w:p w:rsidR="00751B54" w:rsidRPr="00966FA8" w:rsidRDefault="00751B54" w:rsidP="00751B54">
            <w:pPr>
              <w:numPr>
                <w:ilvl w:val="0"/>
                <w:numId w:val="53"/>
              </w:numPr>
              <w:ind w:hanging="786"/>
              <w:jc w:val="center"/>
              <w:rPr>
                <w:rFonts w:ascii="Times New Roman" w:hAnsi="Times New Roman" w:cs="Times New Roman"/>
                <w:sz w:val="24"/>
                <w:szCs w:val="24"/>
              </w:rPr>
            </w:pP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Обществознание/история/биология</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19.01.2020</w:t>
            </w:r>
          </w:p>
        </w:tc>
      </w:tr>
      <w:tr w:rsidR="00966FA8" w:rsidRPr="00966FA8" w:rsidTr="00751B54">
        <w:tc>
          <w:tcPr>
            <w:tcW w:w="675" w:type="dxa"/>
          </w:tcPr>
          <w:p w:rsidR="00751B54" w:rsidRPr="00966FA8" w:rsidRDefault="00751B54" w:rsidP="00751B54">
            <w:pPr>
              <w:numPr>
                <w:ilvl w:val="0"/>
                <w:numId w:val="53"/>
              </w:numPr>
              <w:ind w:hanging="786"/>
              <w:jc w:val="center"/>
              <w:rPr>
                <w:rFonts w:ascii="Times New Roman" w:hAnsi="Times New Roman" w:cs="Times New Roman"/>
                <w:sz w:val="24"/>
                <w:szCs w:val="24"/>
              </w:rPr>
            </w:pP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Химия</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26.01.2020</w:t>
            </w:r>
          </w:p>
        </w:tc>
      </w:tr>
      <w:tr w:rsidR="00966FA8" w:rsidRPr="00966FA8" w:rsidTr="00751B54">
        <w:tc>
          <w:tcPr>
            <w:tcW w:w="675" w:type="dxa"/>
          </w:tcPr>
          <w:p w:rsidR="00751B54" w:rsidRPr="00966FA8" w:rsidRDefault="00751B54" w:rsidP="00751B54">
            <w:pPr>
              <w:numPr>
                <w:ilvl w:val="0"/>
                <w:numId w:val="53"/>
              </w:numPr>
              <w:ind w:hanging="786"/>
              <w:jc w:val="center"/>
              <w:rPr>
                <w:rFonts w:ascii="Times New Roman" w:hAnsi="Times New Roman" w:cs="Times New Roman"/>
                <w:sz w:val="24"/>
                <w:szCs w:val="24"/>
              </w:rPr>
            </w:pP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Математика</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16.02.2020</w:t>
            </w:r>
          </w:p>
        </w:tc>
      </w:tr>
      <w:tr w:rsidR="00966FA8" w:rsidRPr="00966FA8" w:rsidTr="00751B54">
        <w:tc>
          <w:tcPr>
            <w:tcW w:w="675" w:type="dxa"/>
          </w:tcPr>
          <w:p w:rsidR="00751B54" w:rsidRPr="00966FA8" w:rsidRDefault="00751B54" w:rsidP="00751B54">
            <w:pPr>
              <w:numPr>
                <w:ilvl w:val="0"/>
                <w:numId w:val="53"/>
              </w:numPr>
              <w:ind w:hanging="786"/>
              <w:jc w:val="center"/>
              <w:rPr>
                <w:rFonts w:ascii="Times New Roman" w:hAnsi="Times New Roman" w:cs="Times New Roman"/>
                <w:sz w:val="24"/>
                <w:szCs w:val="24"/>
              </w:rPr>
            </w:pP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География/информатика/</w:t>
            </w:r>
          </w:p>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английский язык</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29.02.2020</w:t>
            </w:r>
          </w:p>
        </w:tc>
      </w:tr>
    </w:tbl>
    <w:p w:rsidR="00C275C2" w:rsidRPr="00966FA8" w:rsidRDefault="00C275C2" w:rsidP="00536017">
      <w:pPr>
        <w:spacing w:after="0" w:line="240" w:lineRule="auto"/>
        <w:jc w:val="center"/>
        <w:rPr>
          <w:rFonts w:ascii="Times New Roman" w:hAnsi="Times New Roman" w:cs="Times New Roman"/>
          <w:b/>
          <w:sz w:val="24"/>
          <w:szCs w:val="24"/>
        </w:rPr>
      </w:pPr>
    </w:p>
    <w:p w:rsidR="00C275C2" w:rsidRPr="00966FA8" w:rsidRDefault="00C275C2" w:rsidP="00536017">
      <w:pPr>
        <w:spacing w:after="0" w:line="240" w:lineRule="auto"/>
        <w:jc w:val="center"/>
        <w:rPr>
          <w:rFonts w:ascii="Times New Roman" w:hAnsi="Times New Roman" w:cs="Times New Roman"/>
          <w:b/>
          <w:sz w:val="24"/>
          <w:szCs w:val="24"/>
        </w:rPr>
      </w:pPr>
    </w:p>
    <w:p w:rsidR="00C275C2" w:rsidRPr="00966FA8" w:rsidRDefault="00C275C2" w:rsidP="00536017">
      <w:pPr>
        <w:spacing w:after="0" w:line="240" w:lineRule="auto"/>
        <w:jc w:val="center"/>
        <w:rPr>
          <w:rFonts w:ascii="Times New Roman" w:hAnsi="Times New Roman" w:cs="Times New Roman"/>
          <w:b/>
          <w:sz w:val="24"/>
          <w:szCs w:val="24"/>
        </w:rPr>
      </w:pPr>
    </w:p>
    <w:p w:rsidR="00C275C2" w:rsidRPr="00966FA8" w:rsidRDefault="00C275C2" w:rsidP="00536017">
      <w:pPr>
        <w:spacing w:after="0" w:line="240" w:lineRule="auto"/>
        <w:jc w:val="center"/>
        <w:rPr>
          <w:rFonts w:ascii="Times New Roman" w:hAnsi="Times New Roman" w:cs="Times New Roman"/>
          <w:b/>
          <w:sz w:val="24"/>
          <w:szCs w:val="24"/>
        </w:rPr>
      </w:pPr>
    </w:p>
    <w:tbl>
      <w:tblPr>
        <w:tblStyle w:val="a6"/>
        <w:tblW w:w="0" w:type="auto"/>
        <w:tblLook w:val="04A0"/>
      </w:tblPr>
      <w:tblGrid>
        <w:gridCol w:w="675"/>
        <w:gridCol w:w="5705"/>
        <w:gridCol w:w="3191"/>
      </w:tblGrid>
      <w:tr w:rsidR="00966FA8" w:rsidRPr="00966FA8" w:rsidTr="00E200DC">
        <w:tc>
          <w:tcPr>
            <w:tcW w:w="675" w:type="dxa"/>
            <w:vAlign w:val="center"/>
          </w:tcPr>
          <w:p w:rsidR="00751B54" w:rsidRPr="00966FA8" w:rsidRDefault="00751B54" w:rsidP="00751B54">
            <w:pPr>
              <w:jc w:val="center"/>
              <w:rPr>
                <w:rFonts w:ascii="Times New Roman" w:hAnsi="Times New Roman" w:cs="Times New Roman"/>
                <w:b/>
                <w:sz w:val="24"/>
                <w:szCs w:val="24"/>
              </w:rPr>
            </w:pPr>
            <w:r w:rsidRPr="00966FA8">
              <w:rPr>
                <w:rFonts w:ascii="Times New Roman" w:hAnsi="Times New Roman" w:cs="Times New Roman"/>
                <w:b/>
                <w:sz w:val="24"/>
                <w:szCs w:val="24"/>
              </w:rPr>
              <w:t xml:space="preserve">№ </w:t>
            </w:r>
            <w:proofErr w:type="gramStart"/>
            <w:r w:rsidRPr="00966FA8">
              <w:rPr>
                <w:rFonts w:ascii="Times New Roman" w:hAnsi="Times New Roman" w:cs="Times New Roman"/>
                <w:b/>
                <w:sz w:val="24"/>
                <w:szCs w:val="24"/>
              </w:rPr>
              <w:t>п</w:t>
            </w:r>
            <w:proofErr w:type="gramEnd"/>
            <w:r w:rsidRPr="00966FA8">
              <w:rPr>
                <w:rFonts w:ascii="Times New Roman" w:hAnsi="Times New Roman" w:cs="Times New Roman"/>
                <w:b/>
                <w:sz w:val="24"/>
                <w:szCs w:val="24"/>
              </w:rPr>
              <w:t>/п</w:t>
            </w:r>
          </w:p>
        </w:tc>
        <w:tc>
          <w:tcPr>
            <w:tcW w:w="5705" w:type="dxa"/>
            <w:vAlign w:val="center"/>
          </w:tcPr>
          <w:p w:rsidR="00751B54" w:rsidRPr="00966FA8" w:rsidRDefault="00751B54" w:rsidP="00751B54">
            <w:pPr>
              <w:jc w:val="center"/>
              <w:rPr>
                <w:rFonts w:ascii="Times New Roman" w:hAnsi="Times New Roman" w:cs="Times New Roman"/>
                <w:b/>
                <w:sz w:val="24"/>
                <w:szCs w:val="24"/>
              </w:rPr>
            </w:pPr>
            <w:r w:rsidRPr="00966FA8">
              <w:rPr>
                <w:rFonts w:ascii="Times New Roman" w:hAnsi="Times New Roman" w:cs="Times New Roman"/>
                <w:b/>
                <w:sz w:val="24"/>
                <w:szCs w:val="24"/>
              </w:rPr>
              <w:t>Общеобразовательный предмет, по которому проводится пробный ЕГЭ</w:t>
            </w:r>
          </w:p>
          <w:p w:rsidR="00751B54" w:rsidRPr="00966FA8" w:rsidRDefault="00751B54" w:rsidP="00751B54">
            <w:pPr>
              <w:jc w:val="center"/>
              <w:rPr>
                <w:rFonts w:ascii="Times New Roman" w:hAnsi="Times New Roman" w:cs="Times New Roman"/>
                <w:b/>
                <w:sz w:val="24"/>
                <w:szCs w:val="24"/>
              </w:rPr>
            </w:pPr>
          </w:p>
        </w:tc>
        <w:tc>
          <w:tcPr>
            <w:tcW w:w="3191" w:type="dxa"/>
            <w:vAlign w:val="center"/>
          </w:tcPr>
          <w:p w:rsidR="00751B54" w:rsidRPr="00966FA8" w:rsidRDefault="00751B54" w:rsidP="00751B54">
            <w:pPr>
              <w:jc w:val="center"/>
              <w:rPr>
                <w:rFonts w:ascii="Times New Roman" w:hAnsi="Times New Roman" w:cs="Times New Roman"/>
                <w:b/>
                <w:sz w:val="24"/>
                <w:szCs w:val="24"/>
              </w:rPr>
            </w:pPr>
            <w:r w:rsidRPr="00966FA8">
              <w:rPr>
                <w:rFonts w:ascii="Times New Roman" w:hAnsi="Times New Roman" w:cs="Times New Roman"/>
                <w:b/>
                <w:sz w:val="24"/>
                <w:szCs w:val="24"/>
              </w:rPr>
              <w:t xml:space="preserve">Дата проведения </w:t>
            </w:r>
          </w:p>
          <w:p w:rsidR="00751B54" w:rsidRPr="00966FA8" w:rsidRDefault="00751B54" w:rsidP="00751B54">
            <w:pPr>
              <w:jc w:val="center"/>
              <w:rPr>
                <w:rFonts w:ascii="Times New Roman" w:hAnsi="Times New Roman" w:cs="Times New Roman"/>
                <w:b/>
                <w:sz w:val="24"/>
                <w:szCs w:val="24"/>
              </w:rPr>
            </w:pPr>
            <w:r w:rsidRPr="00966FA8">
              <w:rPr>
                <w:rFonts w:ascii="Times New Roman" w:hAnsi="Times New Roman" w:cs="Times New Roman"/>
                <w:b/>
                <w:sz w:val="24"/>
                <w:szCs w:val="24"/>
              </w:rPr>
              <w:t>пробного ЕГЭ</w:t>
            </w:r>
          </w:p>
        </w:tc>
      </w:tr>
      <w:tr w:rsidR="00966FA8" w:rsidRPr="00966FA8" w:rsidTr="00751B54">
        <w:tc>
          <w:tcPr>
            <w:tcW w:w="675" w:type="dxa"/>
          </w:tcPr>
          <w:p w:rsidR="00751B54" w:rsidRPr="00966FA8" w:rsidRDefault="00751B54" w:rsidP="00751B54">
            <w:pPr>
              <w:ind w:left="34"/>
              <w:jc w:val="center"/>
              <w:rPr>
                <w:rFonts w:ascii="Times New Roman" w:hAnsi="Times New Roman" w:cs="Times New Roman"/>
                <w:sz w:val="24"/>
                <w:szCs w:val="24"/>
              </w:rPr>
            </w:pPr>
            <w:r w:rsidRPr="00966FA8">
              <w:rPr>
                <w:rFonts w:ascii="Times New Roman" w:hAnsi="Times New Roman" w:cs="Times New Roman"/>
                <w:sz w:val="24"/>
                <w:szCs w:val="24"/>
              </w:rPr>
              <w:t>1.</w:t>
            </w: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Русский язык (ИС)</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16.11.2019</w:t>
            </w:r>
          </w:p>
        </w:tc>
      </w:tr>
      <w:tr w:rsidR="00966FA8" w:rsidRPr="00966FA8" w:rsidTr="00751B54">
        <w:tc>
          <w:tcPr>
            <w:tcW w:w="675" w:type="dxa"/>
          </w:tcPr>
          <w:p w:rsidR="00751B54" w:rsidRPr="00966FA8" w:rsidRDefault="00751B54" w:rsidP="00751B54">
            <w:pPr>
              <w:ind w:left="34"/>
              <w:jc w:val="center"/>
              <w:rPr>
                <w:rFonts w:ascii="Times New Roman" w:hAnsi="Times New Roman" w:cs="Times New Roman"/>
                <w:sz w:val="24"/>
                <w:szCs w:val="24"/>
              </w:rPr>
            </w:pPr>
            <w:r w:rsidRPr="00966FA8">
              <w:rPr>
                <w:rFonts w:ascii="Times New Roman" w:hAnsi="Times New Roman" w:cs="Times New Roman"/>
                <w:sz w:val="24"/>
                <w:szCs w:val="24"/>
              </w:rPr>
              <w:t>2.</w:t>
            </w: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Физика/Химия/История</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30.11.2019</w:t>
            </w:r>
          </w:p>
        </w:tc>
      </w:tr>
      <w:tr w:rsidR="00966FA8" w:rsidRPr="00966FA8" w:rsidTr="00751B54">
        <w:tc>
          <w:tcPr>
            <w:tcW w:w="675" w:type="dxa"/>
          </w:tcPr>
          <w:p w:rsidR="00751B54" w:rsidRPr="00966FA8" w:rsidRDefault="00751B54" w:rsidP="00751B54">
            <w:pPr>
              <w:rPr>
                <w:rFonts w:ascii="Times New Roman" w:hAnsi="Times New Roman" w:cs="Times New Roman"/>
                <w:sz w:val="24"/>
                <w:szCs w:val="24"/>
              </w:rPr>
            </w:pPr>
            <w:r w:rsidRPr="00966FA8">
              <w:rPr>
                <w:rFonts w:ascii="Times New Roman" w:hAnsi="Times New Roman" w:cs="Times New Roman"/>
                <w:sz w:val="24"/>
                <w:szCs w:val="24"/>
              </w:rPr>
              <w:t>3.</w:t>
            </w: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Математика (</w:t>
            </w:r>
            <w:proofErr w:type="spellStart"/>
            <w:r w:rsidRPr="00966FA8">
              <w:rPr>
                <w:rFonts w:ascii="Times New Roman" w:hAnsi="Times New Roman" w:cs="Times New Roman"/>
                <w:sz w:val="24"/>
                <w:szCs w:val="24"/>
              </w:rPr>
              <w:t>ПиБ</w:t>
            </w:r>
            <w:proofErr w:type="spellEnd"/>
            <w:r w:rsidRPr="00966FA8">
              <w:rPr>
                <w:rFonts w:ascii="Times New Roman" w:hAnsi="Times New Roman" w:cs="Times New Roman"/>
                <w:sz w:val="24"/>
                <w:szCs w:val="24"/>
              </w:rPr>
              <w:t>)</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21.12.2019</w:t>
            </w:r>
          </w:p>
        </w:tc>
      </w:tr>
      <w:tr w:rsidR="00966FA8" w:rsidRPr="00966FA8" w:rsidTr="00751B54">
        <w:tc>
          <w:tcPr>
            <w:tcW w:w="675" w:type="dxa"/>
          </w:tcPr>
          <w:p w:rsidR="00751B54" w:rsidRPr="00966FA8" w:rsidRDefault="00751B54" w:rsidP="00751B54">
            <w:pPr>
              <w:rPr>
                <w:rFonts w:ascii="Times New Roman" w:hAnsi="Times New Roman" w:cs="Times New Roman"/>
                <w:sz w:val="24"/>
                <w:szCs w:val="24"/>
              </w:rPr>
            </w:pPr>
            <w:r w:rsidRPr="00966FA8">
              <w:rPr>
                <w:rFonts w:ascii="Times New Roman" w:hAnsi="Times New Roman" w:cs="Times New Roman"/>
                <w:sz w:val="24"/>
                <w:szCs w:val="24"/>
              </w:rPr>
              <w:t>4</w:t>
            </w: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 xml:space="preserve">Русский язык </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19.01.2020</w:t>
            </w:r>
          </w:p>
        </w:tc>
      </w:tr>
      <w:tr w:rsidR="00966FA8" w:rsidRPr="00966FA8" w:rsidTr="00751B54">
        <w:tc>
          <w:tcPr>
            <w:tcW w:w="675" w:type="dxa"/>
          </w:tcPr>
          <w:p w:rsidR="00751B54" w:rsidRPr="00966FA8" w:rsidRDefault="00751B54" w:rsidP="00751B54">
            <w:pPr>
              <w:rPr>
                <w:rFonts w:ascii="Times New Roman" w:hAnsi="Times New Roman" w:cs="Times New Roman"/>
                <w:sz w:val="24"/>
                <w:szCs w:val="24"/>
              </w:rPr>
            </w:pPr>
            <w:r w:rsidRPr="00966FA8">
              <w:rPr>
                <w:rFonts w:ascii="Times New Roman" w:hAnsi="Times New Roman" w:cs="Times New Roman"/>
                <w:sz w:val="24"/>
                <w:szCs w:val="24"/>
              </w:rPr>
              <w:t>5</w:t>
            </w: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Биология/Обществознание</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26.01.2020</w:t>
            </w:r>
          </w:p>
        </w:tc>
      </w:tr>
      <w:tr w:rsidR="00966FA8" w:rsidRPr="00966FA8" w:rsidTr="00751B54">
        <w:tc>
          <w:tcPr>
            <w:tcW w:w="675" w:type="dxa"/>
          </w:tcPr>
          <w:p w:rsidR="00751B54" w:rsidRPr="00966FA8" w:rsidRDefault="00751B54" w:rsidP="00751B54">
            <w:pPr>
              <w:rPr>
                <w:rFonts w:ascii="Times New Roman" w:hAnsi="Times New Roman" w:cs="Times New Roman"/>
                <w:sz w:val="24"/>
                <w:szCs w:val="24"/>
              </w:rPr>
            </w:pPr>
            <w:r w:rsidRPr="00966FA8">
              <w:rPr>
                <w:rFonts w:ascii="Times New Roman" w:hAnsi="Times New Roman" w:cs="Times New Roman"/>
                <w:sz w:val="24"/>
                <w:szCs w:val="24"/>
              </w:rPr>
              <w:t>6.</w:t>
            </w: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Физика/ Химия/История</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16.02.2020</w:t>
            </w:r>
          </w:p>
        </w:tc>
      </w:tr>
      <w:tr w:rsidR="00966FA8" w:rsidRPr="00966FA8" w:rsidTr="00751B54">
        <w:tc>
          <w:tcPr>
            <w:tcW w:w="675" w:type="dxa"/>
          </w:tcPr>
          <w:p w:rsidR="00751B54" w:rsidRPr="00966FA8" w:rsidRDefault="00751B54" w:rsidP="00751B54">
            <w:pPr>
              <w:rPr>
                <w:rFonts w:ascii="Times New Roman" w:hAnsi="Times New Roman" w:cs="Times New Roman"/>
                <w:sz w:val="24"/>
                <w:szCs w:val="24"/>
              </w:rPr>
            </w:pPr>
            <w:r w:rsidRPr="00966FA8">
              <w:rPr>
                <w:rFonts w:ascii="Times New Roman" w:hAnsi="Times New Roman" w:cs="Times New Roman"/>
                <w:sz w:val="24"/>
                <w:szCs w:val="24"/>
              </w:rPr>
              <w:t>7</w:t>
            </w: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Математика (</w:t>
            </w:r>
            <w:proofErr w:type="spellStart"/>
            <w:r w:rsidRPr="00966FA8">
              <w:rPr>
                <w:rFonts w:ascii="Times New Roman" w:hAnsi="Times New Roman" w:cs="Times New Roman"/>
                <w:sz w:val="24"/>
                <w:szCs w:val="24"/>
              </w:rPr>
              <w:t>ПиБ</w:t>
            </w:r>
            <w:proofErr w:type="spellEnd"/>
            <w:r w:rsidRPr="00966FA8">
              <w:rPr>
                <w:rFonts w:ascii="Times New Roman" w:hAnsi="Times New Roman" w:cs="Times New Roman"/>
                <w:sz w:val="24"/>
                <w:szCs w:val="24"/>
              </w:rPr>
              <w:t>)</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29.02.2020</w:t>
            </w:r>
          </w:p>
        </w:tc>
      </w:tr>
      <w:tr w:rsidR="00966FA8" w:rsidRPr="00966FA8" w:rsidTr="00751B54">
        <w:tc>
          <w:tcPr>
            <w:tcW w:w="675" w:type="dxa"/>
          </w:tcPr>
          <w:p w:rsidR="00751B54" w:rsidRPr="00966FA8" w:rsidRDefault="00751B54" w:rsidP="00751B54">
            <w:pPr>
              <w:rPr>
                <w:rFonts w:ascii="Times New Roman" w:hAnsi="Times New Roman" w:cs="Times New Roman"/>
                <w:sz w:val="24"/>
                <w:szCs w:val="24"/>
              </w:rPr>
            </w:pPr>
            <w:r w:rsidRPr="00966FA8">
              <w:rPr>
                <w:rFonts w:ascii="Times New Roman" w:hAnsi="Times New Roman" w:cs="Times New Roman"/>
                <w:sz w:val="24"/>
                <w:szCs w:val="24"/>
              </w:rPr>
              <w:t>8</w:t>
            </w: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Русский язык</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14.03.2020</w:t>
            </w:r>
          </w:p>
        </w:tc>
      </w:tr>
      <w:tr w:rsidR="00966FA8" w:rsidRPr="00966FA8" w:rsidTr="00751B54">
        <w:tc>
          <w:tcPr>
            <w:tcW w:w="675" w:type="dxa"/>
          </w:tcPr>
          <w:p w:rsidR="00751B54" w:rsidRPr="00966FA8" w:rsidRDefault="00751B54" w:rsidP="00751B54">
            <w:pPr>
              <w:rPr>
                <w:rFonts w:ascii="Times New Roman" w:hAnsi="Times New Roman" w:cs="Times New Roman"/>
                <w:sz w:val="24"/>
                <w:szCs w:val="24"/>
              </w:rPr>
            </w:pPr>
            <w:r w:rsidRPr="00966FA8">
              <w:rPr>
                <w:rFonts w:ascii="Times New Roman" w:hAnsi="Times New Roman" w:cs="Times New Roman"/>
                <w:sz w:val="24"/>
                <w:szCs w:val="24"/>
              </w:rPr>
              <w:t>9</w:t>
            </w: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Биология/Обществознание</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21.03.2020</w:t>
            </w:r>
          </w:p>
        </w:tc>
      </w:tr>
      <w:tr w:rsidR="00966FA8" w:rsidRPr="00966FA8" w:rsidTr="00751B54">
        <w:tc>
          <w:tcPr>
            <w:tcW w:w="675" w:type="dxa"/>
          </w:tcPr>
          <w:p w:rsidR="00751B54" w:rsidRPr="00966FA8" w:rsidRDefault="00751B54" w:rsidP="00751B54">
            <w:pPr>
              <w:rPr>
                <w:rFonts w:ascii="Times New Roman" w:hAnsi="Times New Roman" w:cs="Times New Roman"/>
                <w:sz w:val="24"/>
                <w:szCs w:val="24"/>
              </w:rPr>
            </w:pPr>
            <w:r w:rsidRPr="00966FA8">
              <w:rPr>
                <w:rFonts w:ascii="Times New Roman" w:hAnsi="Times New Roman" w:cs="Times New Roman"/>
                <w:sz w:val="24"/>
                <w:szCs w:val="24"/>
              </w:rPr>
              <w:t>10</w:t>
            </w:r>
          </w:p>
        </w:tc>
        <w:tc>
          <w:tcPr>
            <w:tcW w:w="5705" w:type="dxa"/>
          </w:tcPr>
          <w:p w:rsidR="00751B54" w:rsidRPr="00966FA8" w:rsidRDefault="00751B54" w:rsidP="00751B54">
            <w:pPr>
              <w:ind w:hanging="786"/>
              <w:jc w:val="center"/>
              <w:rPr>
                <w:rFonts w:ascii="Times New Roman" w:hAnsi="Times New Roman" w:cs="Times New Roman"/>
                <w:sz w:val="24"/>
                <w:szCs w:val="24"/>
              </w:rPr>
            </w:pPr>
            <w:r w:rsidRPr="00966FA8">
              <w:rPr>
                <w:rFonts w:ascii="Times New Roman" w:hAnsi="Times New Roman" w:cs="Times New Roman"/>
                <w:sz w:val="24"/>
                <w:szCs w:val="24"/>
              </w:rPr>
              <w:t>Математика (</w:t>
            </w:r>
            <w:proofErr w:type="gramStart"/>
            <w:r w:rsidRPr="00966FA8">
              <w:rPr>
                <w:rFonts w:ascii="Times New Roman" w:hAnsi="Times New Roman" w:cs="Times New Roman"/>
                <w:sz w:val="24"/>
                <w:szCs w:val="24"/>
              </w:rPr>
              <w:t>П</w:t>
            </w:r>
            <w:proofErr w:type="gramEnd"/>
            <w:r w:rsidRPr="00966FA8">
              <w:rPr>
                <w:rFonts w:ascii="Times New Roman" w:hAnsi="Times New Roman" w:cs="Times New Roman"/>
                <w:sz w:val="24"/>
                <w:szCs w:val="24"/>
              </w:rPr>
              <w:t xml:space="preserve"> и Б)</w:t>
            </w:r>
          </w:p>
        </w:tc>
        <w:tc>
          <w:tcPr>
            <w:tcW w:w="3191" w:type="dxa"/>
          </w:tcPr>
          <w:p w:rsidR="00751B54" w:rsidRPr="00966FA8" w:rsidRDefault="00751B54" w:rsidP="00751B54">
            <w:pPr>
              <w:jc w:val="center"/>
              <w:rPr>
                <w:rFonts w:ascii="Times New Roman" w:hAnsi="Times New Roman" w:cs="Times New Roman"/>
                <w:sz w:val="24"/>
                <w:szCs w:val="24"/>
              </w:rPr>
            </w:pPr>
            <w:r w:rsidRPr="00966FA8">
              <w:rPr>
                <w:rFonts w:ascii="Times New Roman" w:hAnsi="Times New Roman" w:cs="Times New Roman"/>
                <w:sz w:val="24"/>
                <w:szCs w:val="24"/>
              </w:rPr>
              <w:t>04.04.2020</w:t>
            </w:r>
          </w:p>
        </w:tc>
      </w:tr>
    </w:tbl>
    <w:p w:rsidR="00C275C2" w:rsidRPr="00966FA8" w:rsidRDefault="00C275C2" w:rsidP="00536017">
      <w:pPr>
        <w:spacing w:after="0" w:line="240" w:lineRule="auto"/>
        <w:jc w:val="center"/>
        <w:rPr>
          <w:rFonts w:ascii="Times New Roman" w:hAnsi="Times New Roman" w:cs="Times New Roman"/>
          <w:b/>
          <w:sz w:val="24"/>
          <w:szCs w:val="24"/>
        </w:rPr>
      </w:pPr>
    </w:p>
    <w:p w:rsidR="00C275C2" w:rsidRPr="00966FA8" w:rsidRDefault="00C275C2" w:rsidP="00536017">
      <w:pPr>
        <w:spacing w:after="0" w:line="240" w:lineRule="auto"/>
        <w:jc w:val="center"/>
        <w:rPr>
          <w:rFonts w:ascii="Times New Roman" w:hAnsi="Times New Roman" w:cs="Times New Roman"/>
          <w:b/>
          <w:sz w:val="24"/>
          <w:szCs w:val="24"/>
        </w:rPr>
      </w:pPr>
    </w:p>
    <w:p w:rsidR="00C275C2" w:rsidRPr="00966FA8" w:rsidRDefault="00C275C2" w:rsidP="00536017">
      <w:pPr>
        <w:spacing w:after="0" w:line="240" w:lineRule="auto"/>
        <w:jc w:val="center"/>
        <w:rPr>
          <w:rFonts w:ascii="Times New Roman" w:hAnsi="Times New Roman" w:cs="Times New Roman"/>
          <w:b/>
          <w:sz w:val="24"/>
          <w:szCs w:val="24"/>
        </w:rPr>
      </w:pPr>
    </w:p>
    <w:p w:rsidR="00C275C2" w:rsidRPr="00966FA8" w:rsidRDefault="00C275C2" w:rsidP="00536017">
      <w:pPr>
        <w:spacing w:after="0" w:line="240" w:lineRule="auto"/>
        <w:jc w:val="center"/>
        <w:rPr>
          <w:rFonts w:ascii="Times New Roman" w:hAnsi="Times New Roman" w:cs="Times New Roman"/>
          <w:b/>
          <w:sz w:val="24"/>
          <w:szCs w:val="24"/>
        </w:rPr>
      </w:pPr>
    </w:p>
    <w:p w:rsidR="00C275C2" w:rsidRPr="00966FA8" w:rsidRDefault="00C275C2" w:rsidP="00536017">
      <w:pPr>
        <w:spacing w:after="0" w:line="240" w:lineRule="auto"/>
        <w:jc w:val="center"/>
        <w:rPr>
          <w:rFonts w:ascii="Times New Roman" w:hAnsi="Times New Roman" w:cs="Times New Roman"/>
          <w:b/>
          <w:sz w:val="24"/>
          <w:szCs w:val="24"/>
        </w:rPr>
      </w:pPr>
    </w:p>
    <w:p w:rsidR="00161BE9" w:rsidRPr="00966FA8" w:rsidRDefault="00161BE9" w:rsidP="00536017">
      <w:pPr>
        <w:spacing w:after="0" w:line="240" w:lineRule="auto"/>
        <w:ind w:firstLine="426"/>
        <w:jc w:val="right"/>
        <w:rPr>
          <w:rFonts w:ascii="Times New Roman" w:hAnsi="Times New Roman" w:cs="Times New Roman"/>
          <w:b/>
          <w:sz w:val="24"/>
          <w:szCs w:val="24"/>
          <w:lang w:eastAsia="ru-RU"/>
        </w:rPr>
      </w:pPr>
    </w:p>
    <w:p w:rsidR="00161BE9" w:rsidRPr="00966FA8" w:rsidRDefault="00161BE9" w:rsidP="00536017">
      <w:pPr>
        <w:spacing w:after="0" w:line="240" w:lineRule="auto"/>
        <w:ind w:firstLine="426"/>
        <w:jc w:val="right"/>
        <w:rPr>
          <w:rFonts w:ascii="Times New Roman" w:hAnsi="Times New Roman" w:cs="Times New Roman"/>
          <w:b/>
          <w:sz w:val="24"/>
          <w:szCs w:val="24"/>
          <w:lang w:eastAsia="ru-RU"/>
        </w:rPr>
      </w:pPr>
    </w:p>
    <w:p w:rsidR="00161BE9" w:rsidRPr="00966FA8" w:rsidRDefault="00161BE9" w:rsidP="00536017">
      <w:pPr>
        <w:spacing w:after="0" w:line="240" w:lineRule="auto"/>
        <w:ind w:firstLine="426"/>
        <w:jc w:val="right"/>
        <w:rPr>
          <w:rFonts w:ascii="Times New Roman" w:hAnsi="Times New Roman" w:cs="Times New Roman"/>
          <w:b/>
          <w:sz w:val="24"/>
          <w:szCs w:val="24"/>
          <w:lang w:eastAsia="ru-RU"/>
        </w:rPr>
      </w:pPr>
    </w:p>
    <w:p w:rsidR="00161BE9" w:rsidRPr="00966FA8" w:rsidRDefault="00161BE9" w:rsidP="00536017">
      <w:pPr>
        <w:spacing w:after="0" w:line="240" w:lineRule="auto"/>
        <w:ind w:firstLine="426"/>
        <w:jc w:val="right"/>
        <w:rPr>
          <w:rFonts w:ascii="Times New Roman" w:hAnsi="Times New Roman" w:cs="Times New Roman"/>
          <w:b/>
          <w:sz w:val="24"/>
          <w:szCs w:val="24"/>
          <w:lang w:eastAsia="ru-RU"/>
        </w:rPr>
      </w:pPr>
    </w:p>
    <w:p w:rsidR="00161BE9" w:rsidRPr="00966FA8" w:rsidRDefault="00161BE9" w:rsidP="00536017">
      <w:pPr>
        <w:spacing w:after="0" w:line="240" w:lineRule="auto"/>
        <w:ind w:firstLine="426"/>
        <w:jc w:val="right"/>
        <w:rPr>
          <w:rFonts w:ascii="Times New Roman" w:hAnsi="Times New Roman" w:cs="Times New Roman"/>
          <w:b/>
          <w:sz w:val="24"/>
          <w:szCs w:val="24"/>
          <w:lang w:eastAsia="ru-RU"/>
        </w:rPr>
      </w:pPr>
    </w:p>
    <w:p w:rsidR="00161BE9" w:rsidRPr="00966FA8" w:rsidRDefault="00161BE9" w:rsidP="00536017">
      <w:pPr>
        <w:spacing w:after="0" w:line="240" w:lineRule="auto"/>
        <w:ind w:firstLine="426"/>
        <w:jc w:val="right"/>
        <w:rPr>
          <w:rFonts w:ascii="Times New Roman" w:hAnsi="Times New Roman" w:cs="Times New Roman"/>
          <w:b/>
          <w:sz w:val="24"/>
          <w:szCs w:val="24"/>
          <w:lang w:eastAsia="ru-RU"/>
        </w:rPr>
      </w:pPr>
    </w:p>
    <w:p w:rsidR="00161BE9" w:rsidRPr="00966FA8" w:rsidRDefault="00161BE9" w:rsidP="00536017">
      <w:pPr>
        <w:spacing w:after="0" w:line="240" w:lineRule="auto"/>
        <w:ind w:firstLine="426"/>
        <w:jc w:val="right"/>
        <w:rPr>
          <w:rFonts w:ascii="Times New Roman" w:hAnsi="Times New Roman" w:cs="Times New Roman"/>
          <w:b/>
          <w:sz w:val="24"/>
          <w:szCs w:val="24"/>
          <w:lang w:eastAsia="ru-RU"/>
        </w:rPr>
      </w:pPr>
    </w:p>
    <w:p w:rsidR="00161BE9" w:rsidRPr="00966FA8" w:rsidRDefault="00161BE9" w:rsidP="00536017">
      <w:pPr>
        <w:spacing w:after="0" w:line="240" w:lineRule="auto"/>
        <w:ind w:firstLine="426"/>
        <w:jc w:val="right"/>
        <w:rPr>
          <w:rFonts w:ascii="Times New Roman" w:hAnsi="Times New Roman" w:cs="Times New Roman"/>
          <w:b/>
          <w:sz w:val="24"/>
          <w:szCs w:val="24"/>
          <w:lang w:eastAsia="ru-RU"/>
        </w:rPr>
      </w:pPr>
    </w:p>
    <w:p w:rsidR="00161BE9" w:rsidRPr="00966FA8" w:rsidRDefault="00161BE9" w:rsidP="00536017">
      <w:pPr>
        <w:spacing w:after="0" w:line="240" w:lineRule="auto"/>
        <w:ind w:firstLine="426"/>
        <w:jc w:val="right"/>
        <w:rPr>
          <w:rFonts w:ascii="Times New Roman" w:hAnsi="Times New Roman" w:cs="Times New Roman"/>
          <w:b/>
          <w:sz w:val="24"/>
          <w:szCs w:val="24"/>
          <w:lang w:eastAsia="ru-RU"/>
        </w:rPr>
      </w:pPr>
    </w:p>
    <w:p w:rsidR="00536017" w:rsidRPr="00966FA8" w:rsidRDefault="00536017" w:rsidP="00536017">
      <w:pPr>
        <w:spacing w:after="0" w:line="240" w:lineRule="auto"/>
        <w:ind w:firstLine="426"/>
        <w:jc w:val="right"/>
        <w:rPr>
          <w:rFonts w:ascii="Times New Roman" w:hAnsi="Times New Roman" w:cs="Times New Roman"/>
          <w:b/>
          <w:sz w:val="24"/>
          <w:szCs w:val="24"/>
          <w:lang w:eastAsia="ru-RU"/>
        </w:rPr>
      </w:pPr>
      <w:r w:rsidRPr="00966FA8">
        <w:rPr>
          <w:rFonts w:ascii="Times New Roman" w:hAnsi="Times New Roman" w:cs="Times New Roman"/>
          <w:b/>
          <w:sz w:val="24"/>
          <w:szCs w:val="24"/>
          <w:lang w:eastAsia="ru-RU"/>
        </w:rPr>
        <w:lastRenderedPageBreak/>
        <w:t>Приложение 3</w:t>
      </w:r>
    </w:p>
    <w:p w:rsidR="00536017" w:rsidRPr="00966FA8" w:rsidRDefault="00536017" w:rsidP="00536017">
      <w:pPr>
        <w:spacing w:after="0" w:line="240" w:lineRule="auto"/>
        <w:rPr>
          <w:rFonts w:ascii="Times New Roman" w:hAnsi="Times New Roman" w:cs="Times New Roman"/>
          <w:sz w:val="24"/>
          <w:szCs w:val="24"/>
        </w:rPr>
      </w:pPr>
    </w:p>
    <w:p w:rsidR="00536017" w:rsidRPr="00966FA8" w:rsidRDefault="00536017" w:rsidP="00536017">
      <w:pPr>
        <w:spacing w:after="0" w:line="240" w:lineRule="auto"/>
        <w:jc w:val="center"/>
        <w:rPr>
          <w:rFonts w:ascii="Times New Roman" w:hAnsi="Times New Roman" w:cs="Times New Roman"/>
          <w:b/>
          <w:sz w:val="24"/>
          <w:szCs w:val="24"/>
        </w:rPr>
      </w:pPr>
      <w:r w:rsidRPr="00966FA8">
        <w:rPr>
          <w:rFonts w:ascii="Times New Roman" w:hAnsi="Times New Roman" w:cs="Times New Roman"/>
          <w:b/>
          <w:sz w:val="24"/>
          <w:szCs w:val="24"/>
        </w:rPr>
        <w:t xml:space="preserve">План проведение предметных недель </w:t>
      </w:r>
    </w:p>
    <w:p w:rsidR="00536017" w:rsidRPr="00966FA8" w:rsidRDefault="00536017" w:rsidP="00536017">
      <w:pPr>
        <w:spacing w:after="0" w:line="240" w:lineRule="auto"/>
        <w:jc w:val="center"/>
        <w:rPr>
          <w:rFonts w:ascii="Times New Roman" w:hAnsi="Times New Roman" w:cs="Times New Roman"/>
          <w:b/>
          <w:sz w:val="24"/>
          <w:szCs w:val="24"/>
        </w:rPr>
      </w:pPr>
      <w:r w:rsidRPr="00966FA8">
        <w:rPr>
          <w:rFonts w:ascii="Times New Roman" w:hAnsi="Times New Roman" w:cs="Times New Roman"/>
          <w:b/>
          <w:sz w:val="24"/>
          <w:szCs w:val="24"/>
        </w:rPr>
        <w:t>в МБОУ «Айдарская средняя общеобразовательная школа им.Б. Г. Кандыбина» в 2</w:t>
      </w:r>
      <w:r w:rsidR="00E367D8" w:rsidRPr="00966FA8">
        <w:rPr>
          <w:rFonts w:ascii="Times New Roman" w:hAnsi="Times New Roman" w:cs="Times New Roman"/>
          <w:b/>
          <w:sz w:val="24"/>
          <w:szCs w:val="24"/>
        </w:rPr>
        <w:t>019-2020</w:t>
      </w:r>
      <w:r w:rsidRPr="00966FA8">
        <w:rPr>
          <w:rFonts w:ascii="Times New Roman" w:hAnsi="Times New Roman" w:cs="Times New Roman"/>
          <w:b/>
          <w:sz w:val="24"/>
          <w:szCs w:val="24"/>
        </w:rPr>
        <w:t xml:space="preserve"> учебном году</w:t>
      </w:r>
    </w:p>
    <w:p w:rsidR="007A444C" w:rsidRPr="00966FA8" w:rsidRDefault="007A444C" w:rsidP="00536017">
      <w:pPr>
        <w:spacing w:after="0" w:line="240" w:lineRule="auto"/>
        <w:jc w:val="center"/>
        <w:rPr>
          <w:rFonts w:ascii="Times New Roman" w:hAnsi="Times New Roman" w:cs="Times New Roman"/>
          <w:b/>
          <w:sz w:val="24"/>
          <w:szCs w:val="24"/>
        </w:rPr>
      </w:pPr>
    </w:p>
    <w:tbl>
      <w:tblPr>
        <w:tblStyle w:val="a6"/>
        <w:tblW w:w="0" w:type="auto"/>
        <w:tblLook w:val="04A0"/>
      </w:tblPr>
      <w:tblGrid>
        <w:gridCol w:w="817"/>
        <w:gridCol w:w="3544"/>
        <w:gridCol w:w="2410"/>
        <w:gridCol w:w="2800"/>
      </w:tblGrid>
      <w:tr w:rsidR="00536017" w:rsidRPr="00966FA8" w:rsidTr="007A444C">
        <w:tc>
          <w:tcPr>
            <w:tcW w:w="817" w:type="dxa"/>
          </w:tcPr>
          <w:p w:rsidR="00536017" w:rsidRPr="00966FA8" w:rsidRDefault="00536017" w:rsidP="00536017">
            <w:pPr>
              <w:jc w:val="center"/>
              <w:rPr>
                <w:rFonts w:ascii="Times New Roman" w:hAnsi="Times New Roman" w:cs="Times New Roman"/>
                <w:sz w:val="24"/>
                <w:szCs w:val="24"/>
              </w:rPr>
            </w:pPr>
            <w:r w:rsidRPr="00966FA8">
              <w:rPr>
                <w:rFonts w:ascii="Times New Roman" w:hAnsi="Times New Roman" w:cs="Times New Roman"/>
                <w:sz w:val="24"/>
                <w:szCs w:val="24"/>
              </w:rPr>
              <w:t>№</w:t>
            </w:r>
            <w:proofErr w:type="gramStart"/>
            <w:r w:rsidRPr="00966FA8">
              <w:rPr>
                <w:rFonts w:ascii="Times New Roman" w:hAnsi="Times New Roman" w:cs="Times New Roman"/>
                <w:sz w:val="24"/>
                <w:szCs w:val="24"/>
              </w:rPr>
              <w:t>п</w:t>
            </w:r>
            <w:proofErr w:type="gramEnd"/>
            <w:r w:rsidRPr="00966FA8">
              <w:rPr>
                <w:rFonts w:ascii="Times New Roman" w:hAnsi="Times New Roman" w:cs="Times New Roman"/>
                <w:sz w:val="24"/>
                <w:szCs w:val="24"/>
              </w:rPr>
              <w:t>/п</w:t>
            </w:r>
          </w:p>
        </w:tc>
        <w:tc>
          <w:tcPr>
            <w:tcW w:w="3544" w:type="dxa"/>
          </w:tcPr>
          <w:p w:rsidR="00536017" w:rsidRPr="00966FA8" w:rsidRDefault="00536017" w:rsidP="00536017">
            <w:pPr>
              <w:jc w:val="center"/>
              <w:rPr>
                <w:rFonts w:ascii="Times New Roman" w:hAnsi="Times New Roman" w:cs="Times New Roman"/>
                <w:sz w:val="24"/>
                <w:szCs w:val="24"/>
              </w:rPr>
            </w:pPr>
            <w:r w:rsidRPr="00966FA8">
              <w:rPr>
                <w:rFonts w:ascii="Times New Roman" w:hAnsi="Times New Roman" w:cs="Times New Roman"/>
                <w:sz w:val="24"/>
                <w:szCs w:val="24"/>
              </w:rPr>
              <w:t>Предметная неделя</w:t>
            </w:r>
          </w:p>
          <w:p w:rsidR="007A444C" w:rsidRPr="00966FA8" w:rsidRDefault="007A444C" w:rsidP="00536017">
            <w:pPr>
              <w:jc w:val="center"/>
              <w:rPr>
                <w:rFonts w:ascii="Times New Roman" w:hAnsi="Times New Roman" w:cs="Times New Roman"/>
                <w:sz w:val="24"/>
                <w:szCs w:val="24"/>
              </w:rPr>
            </w:pPr>
          </w:p>
        </w:tc>
        <w:tc>
          <w:tcPr>
            <w:tcW w:w="2410" w:type="dxa"/>
          </w:tcPr>
          <w:p w:rsidR="00536017" w:rsidRPr="00966FA8" w:rsidRDefault="00536017" w:rsidP="00536017">
            <w:pPr>
              <w:jc w:val="center"/>
              <w:rPr>
                <w:rFonts w:ascii="Times New Roman" w:hAnsi="Times New Roman" w:cs="Times New Roman"/>
                <w:sz w:val="24"/>
                <w:szCs w:val="24"/>
              </w:rPr>
            </w:pPr>
            <w:r w:rsidRPr="00966FA8">
              <w:rPr>
                <w:rFonts w:ascii="Times New Roman" w:hAnsi="Times New Roman" w:cs="Times New Roman"/>
                <w:sz w:val="24"/>
                <w:szCs w:val="24"/>
              </w:rPr>
              <w:t>Сроки</w:t>
            </w:r>
          </w:p>
        </w:tc>
        <w:tc>
          <w:tcPr>
            <w:tcW w:w="2800" w:type="dxa"/>
          </w:tcPr>
          <w:p w:rsidR="00536017" w:rsidRPr="00966FA8" w:rsidRDefault="00536017" w:rsidP="00536017">
            <w:pPr>
              <w:jc w:val="center"/>
              <w:rPr>
                <w:rFonts w:ascii="Times New Roman" w:hAnsi="Times New Roman" w:cs="Times New Roman"/>
                <w:sz w:val="24"/>
                <w:szCs w:val="24"/>
              </w:rPr>
            </w:pPr>
            <w:r w:rsidRPr="00966FA8">
              <w:rPr>
                <w:rFonts w:ascii="Times New Roman" w:hAnsi="Times New Roman" w:cs="Times New Roman"/>
                <w:sz w:val="24"/>
                <w:szCs w:val="24"/>
              </w:rPr>
              <w:t>Ответственный</w:t>
            </w:r>
          </w:p>
        </w:tc>
      </w:tr>
      <w:tr w:rsidR="00536017" w:rsidRPr="00966FA8" w:rsidTr="007A444C">
        <w:tc>
          <w:tcPr>
            <w:tcW w:w="817" w:type="dxa"/>
          </w:tcPr>
          <w:p w:rsidR="00536017" w:rsidRPr="00966FA8" w:rsidRDefault="00536017" w:rsidP="00536017">
            <w:pPr>
              <w:jc w:val="center"/>
              <w:rPr>
                <w:rFonts w:ascii="Times New Roman" w:hAnsi="Times New Roman" w:cs="Times New Roman"/>
                <w:sz w:val="24"/>
                <w:szCs w:val="24"/>
              </w:rPr>
            </w:pPr>
            <w:r w:rsidRPr="00966FA8">
              <w:rPr>
                <w:rFonts w:ascii="Times New Roman" w:hAnsi="Times New Roman" w:cs="Times New Roman"/>
                <w:sz w:val="24"/>
                <w:szCs w:val="24"/>
              </w:rPr>
              <w:t>1</w:t>
            </w:r>
          </w:p>
        </w:tc>
        <w:tc>
          <w:tcPr>
            <w:tcW w:w="3544" w:type="dxa"/>
          </w:tcPr>
          <w:p w:rsidR="00536017" w:rsidRPr="00966FA8" w:rsidRDefault="00536017" w:rsidP="00E367D8">
            <w:pPr>
              <w:jc w:val="center"/>
              <w:rPr>
                <w:rFonts w:ascii="Times New Roman" w:hAnsi="Times New Roman" w:cs="Times New Roman"/>
                <w:sz w:val="24"/>
                <w:szCs w:val="24"/>
              </w:rPr>
            </w:pPr>
            <w:r w:rsidRPr="00966FA8">
              <w:rPr>
                <w:rFonts w:ascii="Times New Roman" w:eastAsia="Times New Roman" w:hAnsi="Times New Roman" w:cs="Times New Roman"/>
                <w:sz w:val="24"/>
                <w:szCs w:val="24"/>
              </w:rPr>
              <w:t xml:space="preserve">Неделя </w:t>
            </w:r>
            <w:r w:rsidR="00E367D8" w:rsidRPr="00966FA8">
              <w:rPr>
                <w:rFonts w:ascii="Times New Roman" w:eastAsia="Times New Roman" w:hAnsi="Times New Roman" w:cs="Times New Roman"/>
                <w:sz w:val="24"/>
                <w:szCs w:val="24"/>
              </w:rPr>
              <w:t>русского языка</w:t>
            </w:r>
          </w:p>
        </w:tc>
        <w:tc>
          <w:tcPr>
            <w:tcW w:w="2410" w:type="dxa"/>
          </w:tcPr>
          <w:p w:rsidR="00536017" w:rsidRPr="00966FA8" w:rsidRDefault="00E367D8" w:rsidP="007A444C">
            <w:pPr>
              <w:jc w:val="center"/>
              <w:rPr>
                <w:rFonts w:ascii="Times New Roman" w:hAnsi="Times New Roman" w:cs="Times New Roman"/>
                <w:sz w:val="24"/>
                <w:szCs w:val="24"/>
              </w:rPr>
            </w:pPr>
            <w:r w:rsidRPr="00966FA8">
              <w:rPr>
                <w:rFonts w:ascii="Times New Roman" w:hAnsi="Times New Roman" w:cs="Times New Roman"/>
                <w:sz w:val="24"/>
                <w:szCs w:val="24"/>
              </w:rPr>
              <w:t>11.11.19 -18.11.19</w:t>
            </w:r>
          </w:p>
        </w:tc>
        <w:tc>
          <w:tcPr>
            <w:tcW w:w="2800" w:type="dxa"/>
          </w:tcPr>
          <w:p w:rsidR="00536017" w:rsidRPr="00966FA8" w:rsidRDefault="007E5833" w:rsidP="00536017">
            <w:pPr>
              <w:jc w:val="center"/>
              <w:rPr>
                <w:rFonts w:ascii="Times New Roman" w:hAnsi="Times New Roman" w:cs="Times New Roman"/>
                <w:sz w:val="24"/>
                <w:szCs w:val="24"/>
              </w:rPr>
            </w:pPr>
            <w:r w:rsidRPr="00966FA8">
              <w:rPr>
                <w:rFonts w:ascii="Times New Roman" w:eastAsia="Times New Roman" w:hAnsi="Times New Roman" w:cs="Times New Roman"/>
                <w:sz w:val="24"/>
                <w:szCs w:val="24"/>
                <w:lang w:eastAsia="ar-SA"/>
              </w:rPr>
              <w:t>Журавлёва В.Н., Савенко О.П., учителя русского языка и литературы</w:t>
            </w:r>
          </w:p>
        </w:tc>
      </w:tr>
      <w:tr w:rsidR="00536017" w:rsidRPr="00966FA8" w:rsidTr="007A444C">
        <w:tc>
          <w:tcPr>
            <w:tcW w:w="817" w:type="dxa"/>
          </w:tcPr>
          <w:p w:rsidR="00536017" w:rsidRPr="00966FA8" w:rsidRDefault="00536017" w:rsidP="00536017">
            <w:pPr>
              <w:jc w:val="center"/>
              <w:rPr>
                <w:rFonts w:ascii="Times New Roman" w:hAnsi="Times New Roman" w:cs="Times New Roman"/>
                <w:sz w:val="24"/>
                <w:szCs w:val="24"/>
              </w:rPr>
            </w:pPr>
            <w:r w:rsidRPr="00966FA8">
              <w:rPr>
                <w:rFonts w:ascii="Times New Roman" w:hAnsi="Times New Roman" w:cs="Times New Roman"/>
                <w:sz w:val="24"/>
                <w:szCs w:val="24"/>
              </w:rPr>
              <w:t>2</w:t>
            </w:r>
          </w:p>
        </w:tc>
        <w:tc>
          <w:tcPr>
            <w:tcW w:w="3544" w:type="dxa"/>
          </w:tcPr>
          <w:p w:rsidR="00536017" w:rsidRPr="00966FA8" w:rsidRDefault="007A444C" w:rsidP="00E367D8">
            <w:pPr>
              <w:jc w:val="center"/>
              <w:rPr>
                <w:rFonts w:ascii="Times New Roman" w:hAnsi="Times New Roman" w:cs="Times New Roman"/>
                <w:sz w:val="24"/>
                <w:szCs w:val="24"/>
              </w:rPr>
            </w:pPr>
            <w:r w:rsidRPr="00966FA8">
              <w:rPr>
                <w:rFonts w:ascii="Times New Roman" w:hAnsi="Times New Roman" w:cs="Times New Roman"/>
                <w:sz w:val="24"/>
                <w:szCs w:val="24"/>
              </w:rPr>
              <w:t xml:space="preserve">Неделя </w:t>
            </w:r>
            <w:r w:rsidR="00E367D8" w:rsidRPr="00966FA8">
              <w:rPr>
                <w:rFonts w:ascii="Times New Roman" w:hAnsi="Times New Roman" w:cs="Times New Roman"/>
                <w:sz w:val="24"/>
                <w:szCs w:val="24"/>
              </w:rPr>
              <w:t>физики</w:t>
            </w:r>
          </w:p>
        </w:tc>
        <w:tc>
          <w:tcPr>
            <w:tcW w:w="2410" w:type="dxa"/>
          </w:tcPr>
          <w:p w:rsidR="00536017" w:rsidRPr="00966FA8" w:rsidRDefault="00E367D8" w:rsidP="007A444C">
            <w:pPr>
              <w:jc w:val="center"/>
              <w:rPr>
                <w:rFonts w:ascii="Times New Roman" w:hAnsi="Times New Roman" w:cs="Times New Roman"/>
                <w:sz w:val="24"/>
                <w:szCs w:val="24"/>
              </w:rPr>
            </w:pPr>
            <w:r w:rsidRPr="00966FA8">
              <w:rPr>
                <w:rFonts w:ascii="Times New Roman" w:hAnsi="Times New Roman" w:cs="Times New Roman"/>
                <w:sz w:val="24"/>
                <w:szCs w:val="24"/>
              </w:rPr>
              <w:t>10.12.19-17.12.19</w:t>
            </w:r>
          </w:p>
        </w:tc>
        <w:tc>
          <w:tcPr>
            <w:tcW w:w="2800" w:type="dxa"/>
          </w:tcPr>
          <w:p w:rsidR="00E367D8" w:rsidRPr="00966FA8" w:rsidRDefault="00E367D8" w:rsidP="00E367D8">
            <w:pPr>
              <w:jc w:val="center"/>
              <w:rPr>
                <w:rFonts w:ascii="Times New Roman" w:hAnsi="Times New Roman" w:cs="Times New Roman"/>
                <w:sz w:val="24"/>
                <w:szCs w:val="24"/>
              </w:rPr>
            </w:pPr>
            <w:r w:rsidRPr="00966FA8">
              <w:rPr>
                <w:rFonts w:ascii="Times New Roman" w:hAnsi="Times New Roman" w:cs="Times New Roman"/>
                <w:sz w:val="24"/>
                <w:szCs w:val="24"/>
              </w:rPr>
              <w:t>Переверзева Т.М</w:t>
            </w:r>
            <w:r w:rsidR="007A444C" w:rsidRPr="00966FA8">
              <w:rPr>
                <w:rFonts w:ascii="Times New Roman" w:hAnsi="Times New Roman" w:cs="Times New Roman"/>
                <w:sz w:val="24"/>
                <w:szCs w:val="24"/>
              </w:rPr>
              <w:t xml:space="preserve">., учитель </w:t>
            </w:r>
            <w:r w:rsidRPr="00966FA8">
              <w:rPr>
                <w:rFonts w:ascii="Times New Roman" w:hAnsi="Times New Roman" w:cs="Times New Roman"/>
                <w:sz w:val="24"/>
                <w:szCs w:val="24"/>
              </w:rPr>
              <w:t>физики</w:t>
            </w:r>
          </w:p>
          <w:p w:rsidR="007E5833" w:rsidRPr="00966FA8" w:rsidRDefault="00E367D8" w:rsidP="00E367D8">
            <w:pPr>
              <w:jc w:val="center"/>
              <w:rPr>
                <w:rFonts w:ascii="Times New Roman" w:hAnsi="Times New Roman" w:cs="Times New Roman"/>
                <w:sz w:val="24"/>
                <w:szCs w:val="24"/>
              </w:rPr>
            </w:pPr>
            <w:r w:rsidRPr="00966FA8">
              <w:rPr>
                <w:rFonts w:ascii="Times New Roman" w:hAnsi="Times New Roman" w:cs="Times New Roman"/>
                <w:sz w:val="24"/>
                <w:szCs w:val="24"/>
              </w:rPr>
              <w:t>Куликова А.И.,</w:t>
            </w:r>
          </w:p>
          <w:p w:rsidR="00536017" w:rsidRPr="00966FA8" w:rsidRDefault="007A444C" w:rsidP="00E367D8">
            <w:pPr>
              <w:jc w:val="center"/>
              <w:rPr>
                <w:rFonts w:ascii="Times New Roman" w:hAnsi="Times New Roman" w:cs="Times New Roman"/>
                <w:sz w:val="24"/>
                <w:szCs w:val="24"/>
              </w:rPr>
            </w:pPr>
            <w:r w:rsidRPr="00966FA8">
              <w:rPr>
                <w:rFonts w:ascii="Times New Roman" w:hAnsi="Times New Roman" w:cs="Times New Roman"/>
                <w:sz w:val="24"/>
                <w:szCs w:val="24"/>
              </w:rPr>
              <w:t xml:space="preserve"> учитель </w:t>
            </w:r>
            <w:r w:rsidR="00E367D8" w:rsidRPr="00966FA8">
              <w:rPr>
                <w:rFonts w:ascii="Times New Roman" w:hAnsi="Times New Roman" w:cs="Times New Roman"/>
                <w:sz w:val="24"/>
                <w:szCs w:val="24"/>
              </w:rPr>
              <w:t>физики</w:t>
            </w:r>
          </w:p>
        </w:tc>
      </w:tr>
      <w:tr w:rsidR="00536017" w:rsidRPr="00966FA8" w:rsidTr="007A444C">
        <w:tc>
          <w:tcPr>
            <w:tcW w:w="817" w:type="dxa"/>
          </w:tcPr>
          <w:p w:rsidR="00536017" w:rsidRPr="00966FA8" w:rsidRDefault="00536017" w:rsidP="00536017">
            <w:pPr>
              <w:jc w:val="center"/>
              <w:rPr>
                <w:rFonts w:ascii="Times New Roman" w:hAnsi="Times New Roman" w:cs="Times New Roman"/>
                <w:sz w:val="24"/>
                <w:szCs w:val="24"/>
              </w:rPr>
            </w:pPr>
            <w:r w:rsidRPr="00966FA8">
              <w:rPr>
                <w:rFonts w:ascii="Times New Roman" w:hAnsi="Times New Roman" w:cs="Times New Roman"/>
                <w:sz w:val="24"/>
                <w:szCs w:val="24"/>
              </w:rPr>
              <w:t>3</w:t>
            </w:r>
          </w:p>
        </w:tc>
        <w:tc>
          <w:tcPr>
            <w:tcW w:w="3544" w:type="dxa"/>
          </w:tcPr>
          <w:p w:rsidR="00536017" w:rsidRPr="00966FA8" w:rsidRDefault="007A444C" w:rsidP="00E367D8">
            <w:pPr>
              <w:jc w:val="center"/>
              <w:rPr>
                <w:rFonts w:ascii="Times New Roman" w:hAnsi="Times New Roman" w:cs="Times New Roman"/>
                <w:sz w:val="24"/>
                <w:szCs w:val="24"/>
              </w:rPr>
            </w:pPr>
            <w:r w:rsidRPr="00966FA8">
              <w:rPr>
                <w:rFonts w:ascii="Times New Roman" w:hAnsi="Times New Roman" w:cs="Times New Roman"/>
                <w:sz w:val="24"/>
                <w:szCs w:val="24"/>
              </w:rPr>
              <w:t xml:space="preserve">Неделя </w:t>
            </w:r>
            <w:r w:rsidR="00E367D8" w:rsidRPr="00966FA8">
              <w:rPr>
                <w:rFonts w:ascii="Times New Roman" w:hAnsi="Times New Roman" w:cs="Times New Roman"/>
                <w:sz w:val="24"/>
                <w:szCs w:val="24"/>
              </w:rPr>
              <w:t>музыки, искусства</w:t>
            </w:r>
          </w:p>
        </w:tc>
        <w:tc>
          <w:tcPr>
            <w:tcW w:w="2410" w:type="dxa"/>
          </w:tcPr>
          <w:p w:rsidR="00536017" w:rsidRPr="00966FA8" w:rsidRDefault="007A444C" w:rsidP="007A444C">
            <w:pPr>
              <w:jc w:val="center"/>
              <w:rPr>
                <w:rFonts w:ascii="Times New Roman" w:hAnsi="Times New Roman" w:cs="Times New Roman"/>
                <w:sz w:val="24"/>
                <w:szCs w:val="24"/>
              </w:rPr>
            </w:pPr>
            <w:r w:rsidRPr="00966FA8">
              <w:rPr>
                <w:rFonts w:ascii="Times New Roman" w:hAnsi="Times New Roman" w:cs="Times New Roman"/>
                <w:sz w:val="24"/>
                <w:szCs w:val="24"/>
              </w:rPr>
              <w:t>14..01.19 - 19.01.19</w:t>
            </w:r>
          </w:p>
        </w:tc>
        <w:tc>
          <w:tcPr>
            <w:tcW w:w="2800" w:type="dxa"/>
          </w:tcPr>
          <w:p w:rsidR="00536017" w:rsidRPr="00966FA8" w:rsidRDefault="00E367D8" w:rsidP="00E367D8">
            <w:pPr>
              <w:jc w:val="center"/>
              <w:rPr>
                <w:rFonts w:ascii="Times New Roman" w:hAnsi="Times New Roman" w:cs="Times New Roman"/>
                <w:sz w:val="24"/>
                <w:szCs w:val="24"/>
              </w:rPr>
            </w:pPr>
            <w:proofErr w:type="spellStart"/>
            <w:r w:rsidRPr="00966FA8">
              <w:rPr>
                <w:rFonts w:ascii="Times New Roman" w:hAnsi="Times New Roman" w:cs="Times New Roman"/>
                <w:sz w:val="24"/>
                <w:szCs w:val="24"/>
              </w:rPr>
              <w:t>Худобина</w:t>
            </w:r>
            <w:proofErr w:type="spellEnd"/>
            <w:r w:rsidRPr="00966FA8">
              <w:rPr>
                <w:rFonts w:ascii="Times New Roman" w:hAnsi="Times New Roman" w:cs="Times New Roman"/>
                <w:sz w:val="24"/>
                <w:szCs w:val="24"/>
              </w:rPr>
              <w:t xml:space="preserve"> М.А.,</w:t>
            </w:r>
            <w:r w:rsidR="007A444C" w:rsidRPr="00966FA8">
              <w:rPr>
                <w:rFonts w:ascii="Times New Roman" w:hAnsi="Times New Roman" w:cs="Times New Roman"/>
                <w:sz w:val="24"/>
                <w:szCs w:val="24"/>
              </w:rPr>
              <w:t xml:space="preserve"> учитель </w:t>
            </w:r>
            <w:r w:rsidRPr="00966FA8">
              <w:rPr>
                <w:rFonts w:ascii="Times New Roman" w:hAnsi="Times New Roman" w:cs="Times New Roman"/>
                <w:sz w:val="24"/>
                <w:szCs w:val="24"/>
              </w:rPr>
              <w:t xml:space="preserve">музыки и </w:t>
            </w:r>
            <w:proofErr w:type="gramStart"/>
            <w:r w:rsidRPr="00966FA8">
              <w:rPr>
                <w:rFonts w:ascii="Times New Roman" w:hAnsi="Times New Roman" w:cs="Times New Roman"/>
                <w:sz w:val="24"/>
                <w:szCs w:val="24"/>
              </w:rPr>
              <w:t>ИЗО</w:t>
            </w:r>
            <w:proofErr w:type="gramEnd"/>
          </w:p>
        </w:tc>
      </w:tr>
      <w:tr w:rsidR="00536017" w:rsidRPr="00966FA8" w:rsidTr="007A444C">
        <w:tc>
          <w:tcPr>
            <w:tcW w:w="817" w:type="dxa"/>
          </w:tcPr>
          <w:p w:rsidR="00536017" w:rsidRPr="00966FA8" w:rsidRDefault="00536017" w:rsidP="00536017">
            <w:pPr>
              <w:jc w:val="center"/>
              <w:rPr>
                <w:rFonts w:ascii="Times New Roman" w:hAnsi="Times New Roman" w:cs="Times New Roman"/>
                <w:sz w:val="24"/>
                <w:szCs w:val="24"/>
              </w:rPr>
            </w:pPr>
            <w:r w:rsidRPr="00966FA8">
              <w:rPr>
                <w:rFonts w:ascii="Times New Roman" w:hAnsi="Times New Roman" w:cs="Times New Roman"/>
                <w:sz w:val="24"/>
                <w:szCs w:val="24"/>
              </w:rPr>
              <w:t>4</w:t>
            </w:r>
          </w:p>
        </w:tc>
        <w:tc>
          <w:tcPr>
            <w:tcW w:w="3544" w:type="dxa"/>
          </w:tcPr>
          <w:p w:rsidR="00536017" w:rsidRPr="00966FA8" w:rsidRDefault="007A444C" w:rsidP="00E367D8">
            <w:pPr>
              <w:jc w:val="center"/>
              <w:rPr>
                <w:rFonts w:ascii="Times New Roman" w:hAnsi="Times New Roman" w:cs="Times New Roman"/>
                <w:sz w:val="24"/>
                <w:szCs w:val="24"/>
              </w:rPr>
            </w:pPr>
            <w:r w:rsidRPr="00966FA8">
              <w:rPr>
                <w:rFonts w:ascii="Times New Roman" w:hAnsi="Times New Roman" w:cs="Times New Roman"/>
                <w:sz w:val="24"/>
                <w:szCs w:val="24"/>
              </w:rPr>
              <w:t xml:space="preserve">Неделя </w:t>
            </w:r>
            <w:r w:rsidR="00E367D8" w:rsidRPr="00966FA8">
              <w:rPr>
                <w:rFonts w:ascii="Times New Roman" w:hAnsi="Times New Roman" w:cs="Times New Roman"/>
                <w:sz w:val="24"/>
                <w:szCs w:val="24"/>
              </w:rPr>
              <w:t>литературы и литературного чтения</w:t>
            </w:r>
          </w:p>
        </w:tc>
        <w:tc>
          <w:tcPr>
            <w:tcW w:w="2410" w:type="dxa"/>
          </w:tcPr>
          <w:p w:rsidR="00536017" w:rsidRPr="00966FA8" w:rsidRDefault="00E367D8" w:rsidP="007A444C">
            <w:pPr>
              <w:jc w:val="center"/>
              <w:rPr>
                <w:rFonts w:ascii="Times New Roman" w:hAnsi="Times New Roman" w:cs="Times New Roman"/>
                <w:sz w:val="24"/>
                <w:szCs w:val="24"/>
              </w:rPr>
            </w:pPr>
            <w:r w:rsidRPr="00966FA8">
              <w:rPr>
                <w:rFonts w:ascii="Times New Roman" w:hAnsi="Times New Roman" w:cs="Times New Roman"/>
                <w:sz w:val="24"/>
                <w:szCs w:val="24"/>
              </w:rPr>
              <w:t>24.02.20 – 29.02.20</w:t>
            </w:r>
          </w:p>
        </w:tc>
        <w:tc>
          <w:tcPr>
            <w:tcW w:w="2800" w:type="dxa"/>
          </w:tcPr>
          <w:p w:rsidR="007A444C" w:rsidRPr="00966FA8" w:rsidRDefault="007A444C" w:rsidP="007A444C">
            <w:pPr>
              <w:suppressAutoHyphens/>
              <w:autoSpaceDN w:val="0"/>
              <w:snapToGrid w:val="0"/>
              <w:rPr>
                <w:rFonts w:ascii="Times New Roman" w:eastAsia="Times New Roman" w:hAnsi="Times New Roman" w:cs="Times New Roman"/>
                <w:sz w:val="24"/>
                <w:szCs w:val="24"/>
                <w:lang w:eastAsia="ar-SA"/>
              </w:rPr>
            </w:pPr>
            <w:r w:rsidRPr="00966FA8">
              <w:rPr>
                <w:rFonts w:ascii="Times New Roman" w:eastAsia="Times New Roman" w:hAnsi="Times New Roman" w:cs="Times New Roman"/>
                <w:sz w:val="24"/>
                <w:szCs w:val="24"/>
                <w:lang w:eastAsia="ar-SA"/>
              </w:rPr>
              <w:t>Учителя нач. классов,</w:t>
            </w:r>
          </w:p>
          <w:p w:rsidR="00536017" w:rsidRPr="00966FA8" w:rsidRDefault="00E367D8" w:rsidP="007A444C">
            <w:pPr>
              <w:jc w:val="center"/>
              <w:rPr>
                <w:rFonts w:ascii="Times New Roman" w:hAnsi="Times New Roman" w:cs="Times New Roman"/>
                <w:sz w:val="24"/>
                <w:szCs w:val="24"/>
              </w:rPr>
            </w:pPr>
            <w:r w:rsidRPr="00966FA8">
              <w:rPr>
                <w:rFonts w:ascii="Times New Roman" w:eastAsia="Times New Roman" w:hAnsi="Times New Roman" w:cs="Times New Roman"/>
                <w:sz w:val="24"/>
                <w:szCs w:val="24"/>
                <w:lang w:eastAsia="ar-SA"/>
              </w:rPr>
              <w:t>Журавлёва В.Н., Савенко О.П., учителя русского языка и литературы</w:t>
            </w:r>
          </w:p>
        </w:tc>
      </w:tr>
      <w:tr w:rsidR="00E367D8" w:rsidRPr="00966FA8" w:rsidTr="007A444C">
        <w:tc>
          <w:tcPr>
            <w:tcW w:w="817" w:type="dxa"/>
          </w:tcPr>
          <w:p w:rsidR="00E367D8" w:rsidRPr="00966FA8" w:rsidRDefault="00E367D8" w:rsidP="00536017">
            <w:pPr>
              <w:jc w:val="center"/>
              <w:rPr>
                <w:rFonts w:ascii="Times New Roman" w:hAnsi="Times New Roman" w:cs="Times New Roman"/>
                <w:sz w:val="24"/>
                <w:szCs w:val="24"/>
              </w:rPr>
            </w:pPr>
            <w:r w:rsidRPr="00966FA8">
              <w:rPr>
                <w:rFonts w:ascii="Times New Roman" w:hAnsi="Times New Roman" w:cs="Times New Roman"/>
                <w:sz w:val="24"/>
                <w:szCs w:val="24"/>
              </w:rPr>
              <w:t>5</w:t>
            </w:r>
          </w:p>
        </w:tc>
        <w:tc>
          <w:tcPr>
            <w:tcW w:w="3544" w:type="dxa"/>
          </w:tcPr>
          <w:p w:rsidR="00E367D8" w:rsidRPr="00966FA8" w:rsidRDefault="00E367D8" w:rsidP="00E367D8">
            <w:pPr>
              <w:jc w:val="center"/>
              <w:rPr>
                <w:rFonts w:ascii="Times New Roman" w:hAnsi="Times New Roman" w:cs="Times New Roman"/>
                <w:sz w:val="24"/>
                <w:szCs w:val="24"/>
              </w:rPr>
            </w:pPr>
            <w:r w:rsidRPr="00966FA8">
              <w:rPr>
                <w:rFonts w:ascii="Times New Roman" w:hAnsi="Times New Roman" w:cs="Times New Roman"/>
                <w:sz w:val="24"/>
                <w:szCs w:val="24"/>
              </w:rPr>
              <w:t>Неделя химии</w:t>
            </w:r>
          </w:p>
        </w:tc>
        <w:tc>
          <w:tcPr>
            <w:tcW w:w="2410" w:type="dxa"/>
          </w:tcPr>
          <w:p w:rsidR="00E367D8" w:rsidRPr="00966FA8" w:rsidRDefault="00E367D8" w:rsidP="007A444C">
            <w:pPr>
              <w:jc w:val="center"/>
              <w:rPr>
                <w:rFonts w:ascii="Times New Roman" w:hAnsi="Times New Roman" w:cs="Times New Roman"/>
                <w:sz w:val="24"/>
                <w:szCs w:val="24"/>
              </w:rPr>
            </w:pPr>
            <w:r w:rsidRPr="00966FA8">
              <w:rPr>
                <w:rFonts w:ascii="Times New Roman" w:hAnsi="Times New Roman" w:cs="Times New Roman"/>
                <w:sz w:val="24"/>
                <w:szCs w:val="24"/>
              </w:rPr>
              <w:t>10.03.20 – 17.03.20</w:t>
            </w:r>
          </w:p>
        </w:tc>
        <w:tc>
          <w:tcPr>
            <w:tcW w:w="2800" w:type="dxa"/>
          </w:tcPr>
          <w:p w:rsidR="00E367D8" w:rsidRPr="00966FA8" w:rsidRDefault="00E367D8" w:rsidP="007A444C">
            <w:pPr>
              <w:suppressAutoHyphens/>
              <w:autoSpaceDN w:val="0"/>
              <w:snapToGrid w:val="0"/>
              <w:rPr>
                <w:rFonts w:ascii="Times New Roman" w:eastAsia="Times New Roman" w:hAnsi="Times New Roman" w:cs="Times New Roman"/>
                <w:sz w:val="24"/>
                <w:szCs w:val="24"/>
                <w:lang w:eastAsia="ar-SA"/>
              </w:rPr>
            </w:pPr>
            <w:r w:rsidRPr="00966FA8">
              <w:rPr>
                <w:rFonts w:ascii="Times New Roman" w:eastAsia="Times New Roman" w:hAnsi="Times New Roman" w:cs="Times New Roman"/>
                <w:sz w:val="24"/>
                <w:szCs w:val="24"/>
                <w:lang w:eastAsia="ar-SA"/>
              </w:rPr>
              <w:t>Твердохлебова С.Н., учитель химии</w:t>
            </w:r>
          </w:p>
        </w:tc>
      </w:tr>
      <w:tr w:rsidR="00E367D8" w:rsidRPr="00966FA8" w:rsidTr="007A444C">
        <w:tc>
          <w:tcPr>
            <w:tcW w:w="817" w:type="dxa"/>
          </w:tcPr>
          <w:p w:rsidR="00E367D8" w:rsidRPr="00966FA8" w:rsidRDefault="00E367D8" w:rsidP="00536017">
            <w:pPr>
              <w:jc w:val="center"/>
              <w:rPr>
                <w:rFonts w:ascii="Times New Roman" w:hAnsi="Times New Roman" w:cs="Times New Roman"/>
                <w:sz w:val="24"/>
                <w:szCs w:val="24"/>
              </w:rPr>
            </w:pPr>
            <w:r w:rsidRPr="00966FA8">
              <w:rPr>
                <w:rFonts w:ascii="Times New Roman" w:hAnsi="Times New Roman" w:cs="Times New Roman"/>
                <w:sz w:val="24"/>
                <w:szCs w:val="24"/>
              </w:rPr>
              <w:t>6</w:t>
            </w:r>
          </w:p>
        </w:tc>
        <w:tc>
          <w:tcPr>
            <w:tcW w:w="3544" w:type="dxa"/>
          </w:tcPr>
          <w:p w:rsidR="00E367D8" w:rsidRPr="00966FA8" w:rsidRDefault="00E367D8" w:rsidP="00E367D8">
            <w:pPr>
              <w:jc w:val="center"/>
              <w:rPr>
                <w:rFonts w:ascii="Times New Roman" w:hAnsi="Times New Roman" w:cs="Times New Roman"/>
                <w:sz w:val="24"/>
                <w:szCs w:val="24"/>
              </w:rPr>
            </w:pPr>
            <w:r w:rsidRPr="00966FA8">
              <w:rPr>
                <w:rFonts w:ascii="Times New Roman" w:hAnsi="Times New Roman" w:cs="Times New Roman"/>
                <w:sz w:val="24"/>
                <w:szCs w:val="24"/>
              </w:rPr>
              <w:t>Неделя истории</w:t>
            </w:r>
          </w:p>
        </w:tc>
        <w:tc>
          <w:tcPr>
            <w:tcW w:w="2410" w:type="dxa"/>
          </w:tcPr>
          <w:p w:rsidR="00E367D8" w:rsidRPr="00966FA8" w:rsidRDefault="00E367D8" w:rsidP="007A444C">
            <w:pPr>
              <w:jc w:val="center"/>
              <w:rPr>
                <w:rFonts w:ascii="Times New Roman" w:hAnsi="Times New Roman" w:cs="Times New Roman"/>
                <w:sz w:val="24"/>
                <w:szCs w:val="24"/>
              </w:rPr>
            </w:pPr>
            <w:r w:rsidRPr="00966FA8">
              <w:rPr>
                <w:rFonts w:ascii="Times New Roman" w:hAnsi="Times New Roman" w:cs="Times New Roman"/>
                <w:sz w:val="24"/>
                <w:szCs w:val="24"/>
              </w:rPr>
              <w:t>13.04.20 – 18.04.20</w:t>
            </w:r>
          </w:p>
        </w:tc>
        <w:tc>
          <w:tcPr>
            <w:tcW w:w="2800" w:type="dxa"/>
          </w:tcPr>
          <w:p w:rsidR="00E367D8" w:rsidRPr="00966FA8" w:rsidRDefault="00E367D8" w:rsidP="007A444C">
            <w:pPr>
              <w:suppressAutoHyphens/>
              <w:autoSpaceDN w:val="0"/>
              <w:snapToGrid w:val="0"/>
              <w:rPr>
                <w:rFonts w:ascii="Times New Roman" w:eastAsia="Times New Roman" w:hAnsi="Times New Roman" w:cs="Times New Roman"/>
                <w:sz w:val="24"/>
                <w:szCs w:val="24"/>
                <w:lang w:eastAsia="ar-SA"/>
              </w:rPr>
            </w:pPr>
            <w:r w:rsidRPr="00966FA8">
              <w:rPr>
                <w:rFonts w:ascii="Times New Roman" w:eastAsia="Times New Roman" w:hAnsi="Times New Roman" w:cs="Times New Roman"/>
                <w:sz w:val="24"/>
                <w:szCs w:val="24"/>
                <w:lang w:eastAsia="ar-SA"/>
              </w:rPr>
              <w:t>Масловская Н.А., учитель истории и обществознания</w:t>
            </w:r>
          </w:p>
        </w:tc>
      </w:tr>
    </w:tbl>
    <w:p w:rsidR="00536017" w:rsidRPr="00966FA8" w:rsidRDefault="00536017" w:rsidP="00536017">
      <w:pPr>
        <w:spacing w:after="0" w:line="240" w:lineRule="auto"/>
        <w:jc w:val="center"/>
        <w:rPr>
          <w:rFonts w:ascii="Times New Roman" w:hAnsi="Times New Roman" w:cs="Times New Roman"/>
          <w:sz w:val="24"/>
          <w:szCs w:val="24"/>
        </w:rPr>
      </w:pPr>
    </w:p>
    <w:sectPr w:rsidR="00536017" w:rsidRPr="00966FA8" w:rsidSect="00890C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00DC" w:rsidRDefault="00E200DC" w:rsidP="00D24AE8">
      <w:pPr>
        <w:spacing w:after="0" w:line="240" w:lineRule="auto"/>
      </w:pPr>
      <w:r>
        <w:separator/>
      </w:r>
    </w:p>
  </w:endnote>
  <w:endnote w:type="continuationSeparator" w:id="1">
    <w:p w:rsidR="00E200DC" w:rsidRDefault="00E200DC" w:rsidP="00D24A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Droid Sans Fallback">
    <w:panose1 w:val="00000000000000000000"/>
    <w:charset w:val="0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DejaVu Sans">
    <w:altName w:val="Arial"/>
    <w:panose1 w:val="020B0603030804020204"/>
    <w:charset w:val="CC"/>
    <w:family w:val="swiss"/>
    <w:pitch w:val="variable"/>
    <w:sig w:usb0="E7002EFF" w:usb1="D200FDFF" w:usb2="0A246029" w:usb3="00000000" w:csb0="000001FF" w:csb1="00000000"/>
  </w:font>
  <w:font w:name="Verdana">
    <w:panose1 w:val="020B0604030504040204"/>
    <w:charset w:val="CC"/>
    <w:family w:val="swiss"/>
    <w:pitch w:val="variable"/>
    <w:sig w:usb0="A10006FF" w:usb1="4000205B" w:usb2="00000010" w:usb3="00000000" w:csb0="0000019F" w:csb1="00000000"/>
  </w:font>
  <w:font w:name="Sylfaen">
    <w:panose1 w:val="010A0502050306030303"/>
    <w:charset w:val="CC"/>
    <w:family w:val="roman"/>
    <w:pitch w:val="variable"/>
    <w:sig w:usb0="04000687" w:usb1="000000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Garamond">
    <w:panose1 w:val="02020404030301010803"/>
    <w:charset w:val="CC"/>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Times-Roman">
    <w:charset w:val="00"/>
    <w:family w:val="auto"/>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Andale Sans UI">
    <w:altName w:val="Arial Unicode MS"/>
    <w:panose1 w:val="00000000000000000000"/>
    <w:charset w:val="CC"/>
    <w:family w:val="auto"/>
    <w:notTrueType/>
    <w:pitch w:val="variable"/>
    <w:sig w:usb0="00000201" w:usb1="00000000" w:usb2="00000000" w:usb3="00000000" w:csb0="00000004" w:csb1="00000000"/>
  </w:font>
  <w:font w:name="Times New Roman CYR">
    <w:panose1 w:val="02020603050405020304"/>
    <w:charset w:val="CC"/>
    <w:family w:val="roman"/>
    <w:pitch w:val="variable"/>
    <w:sig w:usb0="20002A87" w:usb1="80000000" w:usb2="00000008" w:usb3="00000000" w:csb0="000001FF" w:csb1="00000000"/>
  </w:font>
  <w:font w:name="TTE2005760t00">
    <w:altName w:val="Times New Roman"/>
    <w:charset w:val="CC"/>
    <w:family w:val="auto"/>
    <w:pitch w:val="default"/>
    <w:sig w:usb0="00000000" w:usb1="00000000" w:usb2="00000000" w:usb3="00000000" w:csb0="00040001" w:csb1="00000000"/>
  </w:font>
  <w:font w:name="TimesNewRoman">
    <w:altName w:val="Times New Roman"/>
    <w:charset w:val="CC"/>
    <w:family w:val="auto"/>
    <w:pitch w:val="default"/>
    <w:sig w:usb0="00000000" w:usb1="00000000" w:usb2="00000000" w:usb3="00000000" w:csb0="00040001" w:csb1="00000000"/>
  </w:font>
  <w:font w:name="TimesNewRomanPSMT">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7976644"/>
      <w:docPartObj>
        <w:docPartGallery w:val="Page Numbers (Bottom of Page)"/>
        <w:docPartUnique/>
      </w:docPartObj>
    </w:sdtPr>
    <w:sdtContent>
      <w:p w:rsidR="00E200DC" w:rsidRDefault="00E200DC">
        <w:pPr>
          <w:pStyle w:val="af7"/>
          <w:jc w:val="right"/>
        </w:pPr>
        <w:fldSimple w:instr="PAGE   \* MERGEFORMAT">
          <w:r w:rsidR="006B0512">
            <w:rPr>
              <w:noProof/>
            </w:rPr>
            <w:t>2</w:t>
          </w:r>
        </w:fldSimple>
      </w:p>
    </w:sdtContent>
  </w:sdt>
  <w:p w:rsidR="00E200DC" w:rsidRDefault="00E200DC">
    <w:pPr>
      <w:pStyle w:val="af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00DC" w:rsidRDefault="00E200DC" w:rsidP="00D24AE8">
      <w:pPr>
        <w:spacing w:after="0" w:line="240" w:lineRule="auto"/>
      </w:pPr>
      <w:r>
        <w:separator/>
      </w:r>
    </w:p>
  </w:footnote>
  <w:footnote w:type="continuationSeparator" w:id="1">
    <w:p w:rsidR="00E200DC" w:rsidRDefault="00E200DC" w:rsidP="00D24A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D60378C"/>
    <w:lvl w:ilvl="0">
      <w:start w:val="1"/>
      <w:numFmt w:val="decimal"/>
      <w:pStyle w:val="a"/>
      <w:lvlText w:val="%1."/>
      <w:lvlJc w:val="left"/>
      <w:pPr>
        <w:tabs>
          <w:tab w:val="num" w:pos="360"/>
        </w:tabs>
        <w:ind w:left="360" w:hanging="360"/>
      </w:pPr>
    </w:lvl>
  </w:abstractNum>
  <w:abstractNum w:abstractNumId="1">
    <w:nsid w:val="FFFFFFFE"/>
    <w:multiLevelType w:val="singleLevel"/>
    <w:tmpl w:val="15B639E0"/>
    <w:lvl w:ilvl="0">
      <w:numFmt w:val="bullet"/>
      <w:lvlText w:val="*"/>
      <w:lvlJc w:val="left"/>
      <w:pPr>
        <w:ind w:left="0" w:firstLine="0"/>
      </w:pPr>
    </w:lvl>
  </w:abstractNum>
  <w:abstractNum w:abstractNumId="2">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0000002"/>
    <w:multiLevelType w:val="singleLevel"/>
    <w:tmpl w:val="00000002"/>
    <w:name w:val="WW8Num2"/>
    <w:lvl w:ilvl="0">
      <w:start w:val="1"/>
      <w:numFmt w:val="bullet"/>
      <w:lvlText w:val=""/>
      <w:lvlJc w:val="left"/>
      <w:pPr>
        <w:tabs>
          <w:tab w:val="num" w:pos="1260"/>
        </w:tabs>
        <w:ind w:left="1260" w:hanging="360"/>
      </w:pPr>
      <w:rPr>
        <w:rFonts w:ascii="Symbol" w:hAnsi="Symbol"/>
        <w:color w:val="auto"/>
      </w:rPr>
    </w:lvl>
  </w:abstractNum>
  <w:abstractNum w:abstractNumId="4">
    <w:nsid w:val="00000003"/>
    <w:multiLevelType w:val="singleLevel"/>
    <w:tmpl w:val="00000003"/>
    <w:name w:val="WW8Num3"/>
    <w:lvl w:ilvl="0">
      <w:start w:val="1"/>
      <w:numFmt w:val="bullet"/>
      <w:lvlText w:val=""/>
      <w:lvlJc w:val="left"/>
      <w:pPr>
        <w:tabs>
          <w:tab w:val="num" w:pos="900"/>
        </w:tabs>
        <w:ind w:left="900" w:hanging="360"/>
      </w:pPr>
      <w:rPr>
        <w:rFonts w:ascii="Symbol" w:hAnsi="Symbol" w:cs="Times New Roman"/>
      </w:rPr>
    </w:lvl>
  </w:abstractNum>
  <w:abstractNum w:abstractNumId="5">
    <w:nsid w:val="00000004"/>
    <w:multiLevelType w:val="singleLevel"/>
    <w:tmpl w:val="00000004"/>
    <w:name w:val="WW8Num4"/>
    <w:lvl w:ilvl="0">
      <w:start w:val="1"/>
      <w:numFmt w:val="bullet"/>
      <w:lvlText w:val=""/>
      <w:lvlJc w:val="left"/>
      <w:pPr>
        <w:tabs>
          <w:tab w:val="num" w:pos="720"/>
        </w:tabs>
        <w:ind w:left="720" w:hanging="360"/>
      </w:pPr>
      <w:rPr>
        <w:rFonts w:ascii="Symbol" w:hAnsi="Symbol"/>
        <w:b w:val="0"/>
        <w:bCs w:val="0"/>
        <w:sz w:val="24"/>
        <w:szCs w:val="24"/>
      </w:rPr>
    </w:lvl>
  </w:abstractNum>
  <w:abstractNum w:abstractNumId="6">
    <w:nsid w:val="00000005"/>
    <w:multiLevelType w:val="singleLevel"/>
    <w:tmpl w:val="00000005"/>
    <w:name w:val="WW8Num5"/>
    <w:lvl w:ilvl="0">
      <w:start w:val="1"/>
      <w:numFmt w:val="bullet"/>
      <w:lvlText w:val=""/>
      <w:lvlJc w:val="left"/>
      <w:pPr>
        <w:tabs>
          <w:tab w:val="num" w:pos="0"/>
        </w:tabs>
        <w:ind w:left="1440" w:hanging="360"/>
      </w:pPr>
      <w:rPr>
        <w:rFonts w:ascii="Symbol" w:hAnsi="Symbol" w:cs="Symbol"/>
      </w:rPr>
    </w:lvl>
  </w:abstractNum>
  <w:abstractNum w:abstractNumId="7">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rPr>
    </w:lvl>
  </w:abstractNum>
  <w:abstractNum w:abstractNumId="8">
    <w:nsid w:val="00000010"/>
    <w:multiLevelType w:val="singleLevel"/>
    <w:tmpl w:val="00000010"/>
    <w:name w:val="WW8Num15"/>
    <w:lvl w:ilvl="0">
      <w:start w:val="1"/>
      <w:numFmt w:val="bullet"/>
      <w:lvlText w:val=""/>
      <w:lvlJc w:val="left"/>
      <w:pPr>
        <w:tabs>
          <w:tab w:val="num" w:pos="1287"/>
        </w:tabs>
        <w:ind w:left="1287" w:hanging="360"/>
      </w:pPr>
      <w:rPr>
        <w:rFonts w:ascii="Symbol" w:hAnsi="Symbol"/>
      </w:rPr>
    </w:lvl>
  </w:abstractNum>
  <w:abstractNum w:abstractNumId="9">
    <w:nsid w:val="00000013"/>
    <w:multiLevelType w:val="multilevel"/>
    <w:tmpl w:val="0000001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0">
    <w:nsid w:val="00000014"/>
    <w:multiLevelType w:val="multilevel"/>
    <w:tmpl w:val="00000014"/>
    <w:name w:val="WW8Num26"/>
    <w:lvl w:ilvl="0">
      <w:start w:val="1"/>
      <w:numFmt w:val="bullet"/>
      <w:lvlText w:val=""/>
      <w:lvlJc w:val="left"/>
      <w:pPr>
        <w:tabs>
          <w:tab w:val="num" w:pos="720"/>
        </w:tabs>
        <w:ind w:left="720" w:hanging="360"/>
      </w:pPr>
      <w:rPr>
        <w:rFonts w:ascii="Symbol" w:hAnsi="Symbol" w:cs="Symbol"/>
        <w:sz w:val="20"/>
        <w:szCs w:val="20"/>
      </w:rPr>
    </w:lvl>
    <w:lvl w:ilvl="1">
      <w:start w:val="1"/>
      <w:numFmt w:val="bullet"/>
      <w:lvlText w:val="o"/>
      <w:lvlJc w:val="left"/>
      <w:pPr>
        <w:tabs>
          <w:tab w:val="num" w:pos="1440"/>
        </w:tabs>
        <w:ind w:left="1440" w:hanging="360"/>
      </w:pPr>
      <w:rPr>
        <w:rFonts w:ascii="Courier New" w:hAnsi="Courier New" w:cs="Courier New"/>
        <w:sz w:val="20"/>
        <w:szCs w:val="20"/>
      </w:rPr>
    </w:lvl>
    <w:lvl w:ilvl="2">
      <w:start w:val="1"/>
      <w:numFmt w:val="bullet"/>
      <w:lvlText w:val=""/>
      <w:lvlJc w:val="left"/>
      <w:pPr>
        <w:tabs>
          <w:tab w:val="num" w:pos="2160"/>
        </w:tabs>
        <w:ind w:left="2160" w:hanging="360"/>
      </w:pPr>
      <w:rPr>
        <w:rFonts w:ascii="Wingdings" w:hAnsi="Wingdings" w:cs="Wingdings"/>
        <w:sz w:val="20"/>
        <w:szCs w:val="20"/>
      </w:rPr>
    </w:lvl>
    <w:lvl w:ilvl="3">
      <w:start w:val="1"/>
      <w:numFmt w:val="bullet"/>
      <w:lvlText w:val=""/>
      <w:lvlJc w:val="left"/>
      <w:pPr>
        <w:tabs>
          <w:tab w:val="num" w:pos="2880"/>
        </w:tabs>
        <w:ind w:left="2880" w:hanging="360"/>
      </w:pPr>
      <w:rPr>
        <w:rFonts w:ascii="Wingdings" w:hAnsi="Wingdings" w:cs="Wingdings"/>
        <w:sz w:val="20"/>
        <w:szCs w:val="20"/>
      </w:rPr>
    </w:lvl>
    <w:lvl w:ilvl="4">
      <w:start w:val="1"/>
      <w:numFmt w:val="bullet"/>
      <w:lvlText w:val=""/>
      <w:lvlJc w:val="left"/>
      <w:pPr>
        <w:tabs>
          <w:tab w:val="num" w:pos="3600"/>
        </w:tabs>
        <w:ind w:left="3600" w:hanging="360"/>
      </w:pPr>
      <w:rPr>
        <w:rFonts w:ascii="Wingdings" w:hAnsi="Wingdings" w:cs="Wingdings"/>
        <w:sz w:val="20"/>
        <w:szCs w:val="20"/>
      </w:rPr>
    </w:lvl>
    <w:lvl w:ilvl="5">
      <w:start w:val="1"/>
      <w:numFmt w:val="bullet"/>
      <w:lvlText w:val=""/>
      <w:lvlJc w:val="left"/>
      <w:pPr>
        <w:tabs>
          <w:tab w:val="num" w:pos="4320"/>
        </w:tabs>
        <w:ind w:left="4320" w:hanging="360"/>
      </w:pPr>
      <w:rPr>
        <w:rFonts w:ascii="Wingdings" w:hAnsi="Wingdings" w:cs="Wingdings"/>
        <w:sz w:val="20"/>
        <w:szCs w:val="20"/>
      </w:rPr>
    </w:lvl>
    <w:lvl w:ilvl="6">
      <w:start w:val="1"/>
      <w:numFmt w:val="bullet"/>
      <w:lvlText w:val=""/>
      <w:lvlJc w:val="left"/>
      <w:pPr>
        <w:tabs>
          <w:tab w:val="num" w:pos="5040"/>
        </w:tabs>
        <w:ind w:left="5040" w:hanging="360"/>
      </w:pPr>
      <w:rPr>
        <w:rFonts w:ascii="Wingdings" w:hAnsi="Wingdings" w:cs="Wingdings"/>
        <w:sz w:val="20"/>
        <w:szCs w:val="20"/>
      </w:rPr>
    </w:lvl>
    <w:lvl w:ilvl="7">
      <w:start w:val="1"/>
      <w:numFmt w:val="bullet"/>
      <w:lvlText w:val=""/>
      <w:lvlJc w:val="left"/>
      <w:pPr>
        <w:tabs>
          <w:tab w:val="num" w:pos="5760"/>
        </w:tabs>
        <w:ind w:left="5760" w:hanging="360"/>
      </w:pPr>
      <w:rPr>
        <w:rFonts w:ascii="Wingdings" w:hAnsi="Wingdings" w:cs="Wingdings"/>
        <w:sz w:val="20"/>
        <w:szCs w:val="20"/>
      </w:rPr>
    </w:lvl>
    <w:lvl w:ilvl="8">
      <w:start w:val="1"/>
      <w:numFmt w:val="bullet"/>
      <w:lvlText w:val=""/>
      <w:lvlJc w:val="left"/>
      <w:pPr>
        <w:tabs>
          <w:tab w:val="num" w:pos="6480"/>
        </w:tabs>
        <w:ind w:left="6480" w:hanging="360"/>
      </w:pPr>
      <w:rPr>
        <w:rFonts w:ascii="Wingdings" w:hAnsi="Wingdings" w:cs="Wingdings"/>
        <w:sz w:val="20"/>
        <w:szCs w:val="20"/>
      </w:rPr>
    </w:lvl>
  </w:abstractNum>
  <w:abstractNum w:abstractNumId="11">
    <w:nsid w:val="00000015"/>
    <w:multiLevelType w:val="multilevel"/>
    <w:tmpl w:val="00000014"/>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2">
    <w:nsid w:val="00000017"/>
    <w:multiLevelType w:val="multilevel"/>
    <w:tmpl w:val="00000017"/>
    <w:name w:val="WW8Num23"/>
    <w:lvl w:ilvl="0">
      <w:start w:val="1"/>
      <w:numFmt w:val="bullet"/>
      <w:lvlText w:val=""/>
      <w:lvlJc w:val="left"/>
      <w:pPr>
        <w:tabs>
          <w:tab w:val="num" w:pos="1260"/>
        </w:tabs>
        <w:ind w:left="1260" w:hanging="360"/>
      </w:pPr>
      <w:rPr>
        <w:rFonts w:ascii="Symbol" w:hAnsi="Symbol"/>
      </w:rPr>
    </w:lvl>
    <w:lvl w:ilvl="1">
      <w:start w:val="1"/>
      <w:numFmt w:val="decimal"/>
      <w:lvlText w:val="%2."/>
      <w:lvlJc w:val="left"/>
      <w:pPr>
        <w:tabs>
          <w:tab w:val="num" w:pos="1211"/>
        </w:tabs>
        <w:ind w:left="1211"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8"/>
    <w:multiLevelType w:val="multilevel"/>
    <w:tmpl w:val="00000018"/>
    <w:name w:val="WW8Num24"/>
    <w:lvl w:ilvl="0">
      <w:start w:val="1"/>
      <w:numFmt w:val="bullet"/>
      <w:lvlText w:val=""/>
      <w:lvlJc w:val="left"/>
      <w:pPr>
        <w:tabs>
          <w:tab w:val="num" w:pos="900"/>
        </w:tabs>
        <w:ind w:left="9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9"/>
    <w:multiLevelType w:val="multilevel"/>
    <w:tmpl w:val="00000018"/>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5">
    <w:nsid w:val="0000001B"/>
    <w:multiLevelType w:val="multilevel"/>
    <w:tmpl w:val="0000001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6">
    <w:nsid w:val="0000001D"/>
    <w:multiLevelType w:val="multilevel"/>
    <w:tmpl w:val="0000001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7">
    <w:nsid w:val="00000022"/>
    <w:multiLevelType w:val="singleLevel"/>
    <w:tmpl w:val="00000022"/>
    <w:name w:val="WW8Num35"/>
    <w:lvl w:ilvl="0">
      <w:start w:val="1"/>
      <w:numFmt w:val="bullet"/>
      <w:lvlText w:val=""/>
      <w:lvlJc w:val="left"/>
      <w:pPr>
        <w:tabs>
          <w:tab w:val="num" w:pos="900"/>
        </w:tabs>
        <w:ind w:left="900" w:hanging="360"/>
      </w:pPr>
      <w:rPr>
        <w:rFonts w:ascii="Symbol" w:hAnsi="Symbol" w:cs="Symbol"/>
      </w:rPr>
    </w:lvl>
  </w:abstractNum>
  <w:abstractNum w:abstractNumId="18">
    <w:nsid w:val="00000026"/>
    <w:multiLevelType w:val="singleLevel"/>
    <w:tmpl w:val="00000026"/>
    <w:name w:val="WW8Num40"/>
    <w:lvl w:ilvl="0">
      <w:start w:val="1"/>
      <w:numFmt w:val="bullet"/>
      <w:lvlText w:val=""/>
      <w:lvlJc w:val="left"/>
      <w:pPr>
        <w:tabs>
          <w:tab w:val="num" w:pos="0"/>
        </w:tabs>
        <w:ind w:left="1980" w:hanging="360"/>
      </w:pPr>
      <w:rPr>
        <w:rFonts w:ascii="Symbol" w:hAnsi="Symbol" w:cs="Symbol"/>
      </w:rPr>
    </w:lvl>
  </w:abstractNum>
  <w:abstractNum w:abstractNumId="19">
    <w:nsid w:val="0000002A"/>
    <w:multiLevelType w:val="singleLevel"/>
    <w:tmpl w:val="0000002A"/>
    <w:name w:val="WW8Num45"/>
    <w:lvl w:ilvl="0">
      <w:start w:val="1"/>
      <w:numFmt w:val="bullet"/>
      <w:lvlText w:val=""/>
      <w:lvlJc w:val="left"/>
      <w:pPr>
        <w:tabs>
          <w:tab w:val="num" w:pos="900"/>
        </w:tabs>
        <w:ind w:left="900" w:hanging="360"/>
      </w:pPr>
      <w:rPr>
        <w:rFonts w:ascii="Symbol" w:hAnsi="Symbol" w:cs="Symbol"/>
      </w:rPr>
    </w:lvl>
  </w:abstractNum>
  <w:abstractNum w:abstractNumId="20">
    <w:nsid w:val="0000002E"/>
    <w:multiLevelType w:val="singleLevel"/>
    <w:tmpl w:val="0000002E"/>
    <w:name w:val="WW8Num49"/>
    <w:lvl w:ilvl="0">
      <w:start w:val="1"/>
      <w:numFmt w:val="bullet"/>
      <w:lvlText w:val=""/>
      <w:lvlJc w:val="left"/>
      <w:pPr>
        <w:tabs>
          <w:tab w:val="num" w:pos="0"/>
        </w:tabs>
        <w:ind w:left="720" w:hanging="360"/>
      </w:pPr>
      <w:rPr>
        <w:rFonts w:ascii="Symbol" w:hAnsi="Symbol" w:cs="Symbol"/>
      </w:rPr>
    </w:lvl>
  </w:abstractNum>
  <w:abstractNum w:abstractNumId="21">
    <w:nsid w:val="00000034"/>
    <w:multiLevelType w:val="singleLevel"/>
    <w:tmpl w:val="00000034"/>
    <w:name w:val="WW8Num55"/>
    <w:lvl w:ilvl="0">
      <w:start w:val="1"/>
      <w:numFmt w:val="bullet"/>
      <w:lvlText w:val=""/>
      <w:lvlJc w:val="left"/>
      <w:pPr>
        <w:tabs>
          <w:tab w:val="num" w:pos="720"/>
        </w:tabs>
        <w:ind w:left="720" w:hanging="360"/>
      </w:pPr>
      <w:rPr>
        <w:rFonts w:ascii="Symbol" w:hAnsi="Symbol" w:cs="Symbol"/>
      </w:rPr>
    </w:lvl>
  </w:abstractNum>
  <w:abstractNum w:abstractNumId="22">
    <w:nsid w:val="00000042"/>
    <w:multiLevelType w:val="singleLevel"/>
    <w:tmpl w:val="00000042"/>
    <w:name w:val="WW8Num70"/>
    <w:lvl w:ilvl="0">
      <w:start w:val="1"/>
      <w:numFmt w:val="bullet"/>
      <w:lvlText w:val=""/>
      <w:lvlJc w:val="left"/>
      <w:pPr>
        <w:tabs>
          <w:tab w:val="num" w:pos="0"/>
        </w:tabs>
        <w:ind w:left="1440" w:hanging="360"/>
      </w:pPr>
      <w:rPr>
        <w:rFonts w:ascii="Symbol" w:hAnsi="Symbol" w:cs="Symbol"/>
      </w:rPr>
    </w:lvl>
  </w:abstractNum>
  <w:abstractNum w:abstractNumId="23">
    <w:nsid w:val="0000004F"/>
    <w:multiLevelType w:val="singleLevel"/>
    <w:tmpl w:val="0000004F"/>
    <w:name w:val="WW8Num84"/>
    <w:lvl w:ilvl="0">
      <w:start w:val="1"/>
      <w:numFmt w:val="bullet"/>
      <w:lvlText w:val=""/>
      <w:lvlJc w:val="left"/>
      <w:pPr>
        <w:tabs>
          <w:tab w:val="num" w:pos="720"/>
        </w:tabs>
        <w:ind w:left="720" w:hanging="360"/>
      </w:pPr>
      <w:rPr>
        <w:rFonts w:ascii="Symbol" w:hAnsi="Symbol" w:cs="Symbol"/>
      </w:rPr>
    </w:lvl>
  </w:abstractNum>
  <w:abstractNum w:abstractNumId="24">
    <w:nsid w:val="000039B3"/>
    <w:multiLevelType w:val="hybridMultilevel"/>
    <w:tmpl w:val="F9F00172"/>
    <w:lvl w:ilvl="0" w:tplc="D414C064">
      <w:start w:val="1"/>
      <w:numFmt w:val="bullet"/>
      <w:lvlText w:val="В"/>
      <w:lvlJc w:val="left"/>
    </w:lvl>
    <w:lvl w:ilvl="1" w:tplc="72F6DE72">
      <w:numFmt w:val="decimal"/>
      <w:lvlText w:val=""/>
      <w:lvlJc w:val="left"/>
    </w:lvl>
    <w:lvl w:ilvl="2" w:tplc="4FFA963C">
      <w:numFmt w:val="decimal"/>
      <w:lvlText w:val=""/>
      <w:lvlJc w:val="left"/>
    </w:lvl>
    <w:lvl w:ilvl="3" w:tplc="FF2A84A6">
      <w:numFmt w:val="decimal"/>
      <w:lvlText w:val=""/>
      <w:lvlJc w:val="left"/>
    </w:lvl>
    <w:lvl w:ilvl="4" w:tplc="7BCA976E">
      <w:numFmt w:val="decimal"/>
      <w:lvlText w:val=""/>
      <w:lvlJc w:val="left"/>
    </w:lvl>
    <w:lvl w:ilvl="5" w:tplc="035C2F3A">
      <w:numFmt w:val="decimal"/>
      <w:lvlText w:val=""/>
      <w:lvlJc w:val="left"/>
    </w:lvl>
    <w:lvl w:ilvl="6" w:tplc="234C613E">
      <w:numFmt w:val="decimal"/>
      <w:lvlText w:val=""/>
      <w:lvlJc w:val="left"/>
    </w:lvl>
    <w:lvl w:ilvl="7" w:tplc="05DAC7EC">
      <w:numFmt w:val="decimal"/>
      <w:lvlText w:val=""/>
      <w:lvlJc w:val="left"/>
    </w:lvl>
    <w:lvl w:ilvl="8" w:tplc="4C20DEE0">
      <w:numFmt w:val="decimal"/>
      <w:lvlText w:val=""/>
      <w:lvlJc w:val="left"/>
    </w:lvl>
  </w:abstractNum>
  <w:abstractNum w:abstractNumId="25">
    <w:nsid w:val="000054DE"/>
    <w:multiLevelType w:val="hybridMultilevel"/>
    <w:tmpl w:val="2304A302"/>
    <w:lvl w:ilvl="0" w:tplc="12B06626">
      <w:start w:val="1"/>
      <w:numFmt w:val="bullet"/>
      <w:lvlText w:val="В"/>
      <w:lvlJc w:val="left"/>
    </w:lvl>
    <w:lvl w:ilvl="1" w:tplc="479A53CE">
      <w:start w:val="1"/>
      <w:numFmt w:val="bullet"/>
      <w:lvlText w:val="В"/>
      <w:lvlJc w:val="left"/>
    </w:lvl>
    <w:lvl w:ilvl="2" w:tplc="7304FC76">
      <w:numFmt w:val="decimal"/>
      <w:lvlText w:val=""/>
      <w:lvlJc w:val="left"/>
    </w:lvl>
    <w:lvl w:ilvl="3" w:tplc="C1C674F4">
      <w:numFmt w:val="decimal"/>
      <w:lvlText w:val=""/>
      <w:lvlJc w:val="left"/>
    </w:lvl>
    <w:lvl w:ilvl="4" w:tplc="23943A64">
      <w:numFmt w:val="decimal"/>
      <w:lvlText w:val=""/>
      <w:lvlJc w:val="left"/>
    </w:lvl>
    <w:lvl w:ilvl="5" w:tplc="9DA09672">
      <w:numFmt w:val="decimal"/>
      <w:lvlText w:val=""/>
      <w:lvlJc w:val="left"/>
    </w:lvl>
    <w:lvl w:ilvl="6" w:tplc="38EE4E12">
      <w:numFmt w:val="decimal"/>
      <w:lvlText w:val=""/>
      <w:lvlJc w:val="left"/>
    </w:lvl>
    <w:lvl w:ilvl="7" w:tplc="91DC0730">
      <w:numFmt w:val="decimal"/>
      <w:lvlText w:val=""/>
      <w:lvlJc w:val="left"/>
    </w:lvl>
    <w:lvl w:ilvl="8" w:tplc="14767960">
      <w:numFmt w:val="decimal"/>
      <w:lvlText w:val=""/>
      <w:lvlJc w:val="left"/>
    </w:lvl>
  </w:abstractNum>
  <w:abstractNum w:abstractNumId="26">
    <w:nsid w:val="0203634D"/>
    <w:multiLevelType w:val="hybridMultilevel"/>
    <w:tmpl w:val="1CF64C34"/>
    <w:lvl w:ilvl="0" w:tplc="FFFFFFF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0305149B"/>
    <w:multiLevelType w:val="multilevel"/>
    <w:tmpl w:val="78805DC6"/>
    <w:lvl w:ilvl="0">
      <w:start w:val="1"/>
      <w:numFmt w:val="decimal"/>
      <w:lvlText w:val="%1."/>
      <w:lvlJc w:val="left"/>
      <w:pPr>
        <w:tabs>
          <w:tab w:val="num" w:pos="751"/>
        </w:tabs>
        <w:ind w:left="75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056C23A7"/>
    <w:multiLevelType w:val="hybridMultilevel"/>
    <w:tmpl w:val="015A34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0DA70077"/>
    <w:multiLevelType w:val="hybridMultilevel"/>
    <w:tmpl w:val="298EA6CC"/>
    <w:lvl w:ilvl="0" w:tplc="9B1ADFDC">
      <w:numFmt w:val="bullet"/>
      <w:lvlText w:val=""/>
      <w:lvlJc w:val="left"/>
      <w:pPr>
        <w:tabs>
          <w:tab w:val="num" w:pos="4233"/>
        </w:tabs>
        <w:ind w:left="4233" w:hanging="360"/>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0FC11B38"/>
    <w:multiLevelType w:val="multilevel"/>
    <w:tmpl w:val="C838C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11AB0CFF"/>
    <w:multiLevelType w:val="hybridMultilevel"/>
    <w:tmpl w:val="8D740360"/>
    <w:lvl w:ilvl="0" w:tplc="D80CC084">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1D2A0340"/>
    <w:multiLevelType w:val="hybridMultilevel"/>
    <w:tmpl w:val="1320F166"/>
    <w:lvl w:ilvl="0" w:tplc="FFFFFFF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1D6B4829"/>
    <w:multiLevelType w:val="hybridMultilevel"/>
    <w:tmpl w:val="153E565C"/>
    <w:lvl w:ilvl="0" w:tplc="04190011">
      <w:start w:val="1"/>
      <w:numFmt w:val="decimal"/>
      <w:lvlText w:val="%1)"/>
      <w:lvlJc w:val="left"/>
      <w:pPr>
        <w:ind w:left="840" w:hanging="360"/>
      </w:pPr>
      <w:rPr>
        <w:rFonts w:cs="Times New Roman"/>
      </w:rPr>
    </w:lvl>
    <w:lvl w:ilvl="1" w:tplc="04190019" w:tentative="1">
      <w:start w:val="1"/>
      <w:numFmt w:val="lowerLetter"/>
      <w:lvlText w:val="%2."/>
      <w:lvlJc w:val="left"/>
      <w:pPr>
        <w:ind w:left="1560" w:hanging="360"/>
      </w:pPr>
      <w:rPr>
        <w:rFonts w:cs="Times New Roman"/>
      </w:rPr>
    </w:lvl>
    <w:lvl w:ilvl="2" w:tplc="0419001B" w:tentative="1">
      <w:start w:val="1"/>
      <w:numFmt w:val="lowerRoman"/>
      <w:lvlText w:val="%3."/>
      <w:lvlJc w:val="right"/>
      <w:pPr>
        <w:ind w:left="2280" w:hanging="180"/>
      </w:pPr>
      <w:rPr>
        <w:rFonts w:cs="Times New Roman"/>
      </w:rPr>
    </w:lvl>
    <w:lvl w:ilvl="3" w:tplc="0419000F" w:tentative="1">
      <w:start w:val="1"/>
      <w:numFmt w:val="decimal"/>
      <w:lvlText w:val="%4."/>
      <w:lvlJc w:val="left"/>
      <w:pPr>
        <w:ind w:left="3000" w:hanging="360"/>
      </w:pPr>
      <w:rPr>
        <w:rFonts w:cs="Times New Roman"/>
      </w:rPr>
    </w:lvl>
    <w:lvl w:ilvl="4" w:tplc="04190019" w:tentative="1">
      <w:start w:val="1"/>
      <w:numFmt w:val="lowerLetter"/>
      <w:lvlText w:val="%5."/>
      <w:lvlJc w:val="left"/>
      <w:pPr>
        <w:ind w:left="3720" w:hanging="360"/>
      </w:pPr>
      <w:rPr>
        <w:rFonts w:cs="Times New Roman"/>
      </w:rPr>
    </w:lvl>
    <w:lvl w:ilvl="5" w:tplc="0419001B" w:tentative="1">
      <w:start w:val="1"/>
      <w:numFmt w:val="lowerRoman"/>
      <w:lvlText w:val="%6."/>
      <w:lvlJc w:val="right"/>
      <w:pPr>
        <w:ind w:left="4440" w:hanging="180"/>
      </w:pPr>
      <w:rPr>
        <w:rFonts w:cs="Times New Roman"/>
      </w:rPr>
    </w:lvl>
    <w:lvl w:ilvl="6" w:tplc="0419000F" w:tentative="1">
      <w:start w:val="1"/>
      <w:numFmt w:val="decimal"/>
      <w:lvlText w:val="%7."/>
      <w:lvlJc w:val="left"/>
      <w:pPr>
        <w:ind w:left="5160" w:hanging="360"/>
      </w:pPr>
      <w:rPr>
        <w:rFonts w:cs="Times New Roman"/>
      </w:rPr>
    </w:lvl>
    <w:lvl w:ilvl="7" w:tplc="04190019" w:tentative="1">
      <w:start w:val="1"/>
      <w:numFmt w:val="lowerLetter"/>
      <w:lvlText w:val="%8."/>
      <w:lvlJc w:val="left"/>
      <w:pPr>
        <w:ind w:left="5880" w:hanging="360"/>
      </w:pPr>
      <w:rPr>
        <w:rFonts w:cs="Times New Roman"/>
      </w:rPr>
    </w:lvl>
    <w:lvl w:ilvl="8" w:tplc="0419001B" w:tentative="1">
      <w:start w:val="1"/>
      <w:numFmt w:val="lowerRoman"/>
      <w:lvlText w:val="%9."/>
      <w:lvlJc w:val="right"/>
      <w:pPr>
        <w:ind w:left="6600" w:hanging="180"/>
      </w:pPr>
      <w:rPr>
        <w:rFonts w:cs="Times New Roman"/>
      </w:rPr>
    </w:lvl>
  </w:abstractNum>
  <w:abstractNum w:abstractNumId="34">
    <w:nsid w:val="1E41607A"/>
    <w:multiLevelType w:val="hybridMultilevel"/>
    <w:tmpl w:val="4DD8C672"/>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21491DC8"/>
    <w:multiLevelType w:val="hybridMultilevel"/>
    <w:tmpl w:val="667AAE86"/>
    <w:lvl w:ilvl="0" w:tplc="04190011">
      <w:start w:val="1"/>
      <w:numFmt w:val="decimal"/>
      <w:lvlText w:val="%1)"/>
      <w:lvlJc w:val="left"/>
      <w:pPr>
        <w:ind w:left="840" w:hanging="360"/>
      </w:pPr>
      <w:rPr>
        <w:rFonts w:cs="Times New Roman"/>
      </w:rPr>
    </w:lvl>
    <w:lvl w:ilvl="1" w:tplc="04190019" w:tentative="1">
      <w:start w:val="1"/>
      <w:numFmt w:val="lowerLetter"/>
      <w:lvlText w:val="%2."/>
      <w:lvlJc w:val="left"/>
      <w:pPr>
        <w:ind w:left="1560" w:hanging="360"/>
      </w:pPr>
      <w:rPr>
        <w:rFonts w:cs="Times New Roman"/>
      </w:rPr>
    </w:lvl>
    <w:lvl w:ilvl="2" w:tplc="0419001B" w:tentative="1">
      <w:start w:val="1"/>
      <w:numFmt w:val="lowerRoman"/>
      <w:lvlText w:val="%3."/>
      <w:lvlJc w:val="right"/>
      <w:pPr>
        <w:ind w:left="2280" w:hanging="180"/>
      </w:pPr>
      <w:rPr>
        <w:rFonts w:cs="Times New Roman"/>
      </w:rPr>
    </w:lvl>
    <w:lvl w:ilvl="3" w:tplc="0419000F" w:tentative="1">
      <w:start w:val="1"/>
      <w:numFmt w:val="decimal"/>
      <w:lvlText w:val="%4."/>
      <w:lvlJc w:val="left"/>
      <w:pPr>
        <w:ind w:left="3000" w:hanging="360"/>
      </w:pPr>
      <w:rPr>
        <w:rFonts w:cs="Times New Roman"/>
      </w:rPr>
    </w:lvl>
    <w:lvl w:ilvl="4" w:tplc="04190019" w:tentative="1">
      <w:start w:val="1"/>
      <w:numFmt w:val="lowerLetter"/>
      <w:lvlText w:val="%5."/>
      <w:lvlJc w:val="left"/>
      <w:pPr>
        <w:ind w:left="3720" w:hanging="360"/>
      </w:pPr>
      <w:rPr>
        <w:rFonts w:cs="Times New Roman"/>
      </w:rPr>
    </w:lvl>
    <w:lvl w:ilvl="5" w:tplc="0419001B" w:tentative="1">
      <w:start w:val="1"/>
      <w:numFmt w:val="lowerRoman"/>
      <w:lvlText w:val="%6."/>
      <w:lvlJc w:val="right"/>
      <w:pPr>
        <w:ind w:left="4440" w:hanging="180"/>
      </w:pPr>
      <w:rPr>
        <w:rFonts w:cs="Times New Roman"/>
      </w:rPr>
    </w:lvl>
    <w:lvl w:ilvl="6" w:tplc="0419000F" w:tentative="1">
      <w:start w:val="1"/>
      <w:numFmt w:val="decimal"/>
      <w:lvlText w:val="%7."/>
      <w:lvlJc w:val="left"/>
      <w:pPr>
        <w:ind w:left="5160" w:hanging="360"/>
      </w:pPr>
      <w:rPr>
        <w:rFonts w:cs="Times New Roman"/>
      </w:rPr>
    </w:lvl>
    <w:lvl w:ilvl="7" w:tplc="04190019" w:tentative="1">
      <w:start w:val="1"/>
      <w:numFmt w:val="lowerLetter"/>
      <w:lvlText w:val="%8."/>
      <w:lvlJc w:val="left"/>
      <w:pPr>
        <w:ind w:left="5880" w:hanging="360"/>
      </w:pPr>
      <w:rPr>
        <w:rFonts w:cs="Times New Roman"/>
      </w:rPr>
    </w:lvl>
    <w:lvl w:ilvl="8" w:tplc="0419001B" w:tentative="1">
      <w:start w:val="1"/>
      <w:numFmt w:val="lowerRoman"/>
      <w:lvlText w:val="%9."/>
      <w:lvlJc w:val="right"/>
      <w:pPr>
        <w:ind w:left="6600" w:hanging="180"/>
      </w:pPr>
      <w:rPr>
        <w:rFonts w:cs="Times New Roman"/>
      </w:rPr>
    </w:lvl>
  </w:abstractNum>
  <w:abstractNum w:abstractNumId="36">
    <w:nsid w:val="255E418A"/>
    <w:multiLevelType w:val="hybridMultilevel"/>
    <w:tmpl w:val="CBFE6F70"/>
    <w:lvl w:ilvl="0" w:tplc="FFFFFFF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27035854"/>
    <w:multiLevelType w:val="multilevel"/>
    <w:tmpl w:val="98207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7D4298F"/>
    <w:multiLevelType w:val="hybridMultilevel"/>
    <w:tmpl w:val="B0CAE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2A1E7141"/>
    <w:multiLevelType w:val="hybridMultilevel"/>
    <w:tmpl w:val="20A0E06E"/>
    <w:lvl w:ilvl="0" w:tplc="FFFFFFF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2DAB2AEB"/>
    <w:multiLevelType w:val="hybridMultilevel"/>
    <w:tmpl w:val="0FF6B34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1">
    <w:nsid w:val="31F71AFE"/>
    <w:multiLevelType w:val="hybridMultilevel"/>
    <w:tmpl w:val="6D1AE274"/>
    <w:lvl w:ilvl="0" w:tplc="FFFFFFFF">
      <w:start w:val="1"/>
      <w:numFmt w:val="bullet"/>
      <w:lvlText w:val=""/>
      <w:lvlJc w:val="left"/>
      <w:pPr>
        <w:ind w:left="3960" w:hanging="360"/>
      </w:pPr>
      <w:rPr>
        <w:rFonts w:ascii="Symbol" w:hAnsi="Symbol" w:hint="default"/>
      </w:rPr>
    </w:lvl>
    <w:lvl w:ilvl="1" w:tplc="FFFFFFFF" w:tentative="1">
      <w:start w:val="1"/>
      <w:numFmt w:val="bullet"/>
      <w:lvlText w:val="o"/>
      <w:lvlJc w:val="left"/>
      <w:pPr>
        <w:ind w:left="4680" w:hanging="360"/>
      </w:pPr>
      <w:rPr>
        <w:rFonts w:ascii="Courier New" w:hAnsi="Courier New" w:cs="Courier New" w:hint="default"/>
      </w:rPr>
    </w:lvl>
    <w:lvl w:ilvl="2" w:tplc="FFFFFFFF" w:tentative="1">
      <w:start w:val="1"/>
      <w:numFmt w:val="bullet"/>
      <w:lvlText w:val=""/>
      <w:lvlJc w:val="left"/>
      <w:pPr>
        <w:ind w:left="5400" w:hanging="360"/>
      </w:pPr>
      <w:rPr>
        <w:rFonts w:ascii="Wingdings" w:hAnsi="Wingdings" w:hint="default"/>
      </w:rPr>
    </w:lvl>
    <w:lvl w:ilvl="3" w:tplc="FFFFFFFF" w:tentative="1">
      <w:start w:val="1"/>
      <w:numFmt w:val="bullet"/>
      <w:lvlText w:val=""/>
      <w:lvlJc w:val="left"/>
      <w:pPr>
        <w:ind w:left="6120" w:hanging="360"/>
      </w:pPr>
      <w:rPr>
        <w:rFonts w:ascii="Symbol" w:hAnsi="Symbol" w:hint="default"/>
      </w:rPr>
    </w:lvl>
    <w:lvl w:ilvl="4" w:tplc="FFFFFFFF" w:tentative="1">
      <w:start w:val="1"/>
      <w:numFmt w:val="bullet"/>
      <w:lvlText w:val="o"/>
      <w:lvlJc w:val="left"/>
      <w:pPr>
        <w:ind w:left="6840" w:hanging="360"/>
      </w:pPr>
      <w:rPr>
        <w:rFonts w:ascii="Courier New" w:hAnsi="Courier New" w:cs="Courier New" w:hint="default"/>
      </w:rPr>
    </w:lvl>
    <w:lvl w:ilvl="5" w:tplc="FFFFFFFF" w:tentative="1">
      <w:start w:val="1"/>
      <w:numFmt w:val="bullet"/>
      <w:lvlText w:val=""/>
      <w:lvlJc w:val="left"/>
      <w:pPr>
        <w:ind w:left="7560" w:hanging="360"/>
      </w:pPr>
      <w:rPr>
        <w:rFonts w:ascii="Wingdings" w:hAnsi="Wingdings" w:hint="default"/>
      </w:rPr>
    </w:lvl>
    <w:lvl w:ilvl="6" w:tplc="FFFFFFFF" w:tentative="1">
      <w:start w:val="1"/>
      <w:numFmt w:val="bullet"/>
      <w:lvlText w:val=""/>
      <w:lvlJc w:val="left"/>
      <w:pPr>
        <w:ind w:left="8280" w:hanging="360"/>
      </w:pPr>
      <w:rPr>
        <w:rFonts w:ascii="Symbol" w:hAnsi="Symbol" w:hint="default"/>
      </w:rPr>
    </w:lvl>
    <w:lvl w:ilvl="7" w:tplc="FFFFFFFF" w:tentative="1">
      <w:start w:val="1"/>
      <w:numFmt w:val="bullet"/>
      <w:lvlText w:val="o"/>
      <w:lvlJc w:val="left"/>
      <w:pPr>
        <w:ind w:left="9000" w:hanging="360"/>
      </w:pPr>
      <w:rPr>
        <w:rFonts w:ascii="Courier New" w:hAnsi="Courier New" w:cs="Courier New" w:hint="default"/>
      </w:rPr>
    </w:lvl>
    <w:lvl w:ilvl="8" w:tplc="FFFFFFFF" w:tentative="1">
      <w:start w:val="1"/>
      <w:numFmt w:val="bullet"/>
      <w:lvlText w:val=""/>
      <w:lvlJc w:val="left"/>
      <w:pPr>
        <w:ind w:left="9720" w:hanging="360"/>
      </w:pPr>
      <w:rPr>
        <w:rFonts w:ascii="Wingdings" w:hAnsi="Wingdings" w:hint="default"/>
      </w:rPr>
    </w:lvl>
  </w:abstractNum>
  <w:abstractNum w:abstractNumId="42">
    <w:nsid w:val="33435683"/>
    <w:multiLevelType w:val="hybridMultilevel"/>
    <w:tmpl w:val="4A809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353C739A"/>
    <w:multiLevelType w:val="hybridMultilevel"/>
    <w:tmpl w:val="EF926398"/>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4">
    <w:nsid w:val="3AEB0BCE"/>
    <w:multiLevelType w:val="hybridMultilevel"/>
    <w:tmpl w:val="FD4E386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nsid w:val="3DE96479"/>
    <w:multiLevelType w:val="multilevel"/>
    <w:tmpl w:val="9B28C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403C6D8E"/>
    <w:multiLevelType w:val="hybridMultilevel"/>
    <w:tmpl w:val="50B233FA"/>
    <w:lvl w:ilvl="0" w:tplc="FFFFFFF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7">
    <w:nsid w:val="471B1B1D"/>
    <w:multiLevelType w:val="hybridMultilevel"/>
    <w:tmpl w:val="33FCDC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E6703A6"/>
    <w:multiLevelType w:val="multilevel"/>
    <w:tmpl w:val="71540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53970F69"/>
    <w:multiLevelType w:val="hybridMultilevel"/>
    <w:tmpl w:val="D5D25C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5F922F17"/>
    <w:multiLevelType w:val="hybridMultilevel"/>
    <w:tmpl w:val="5F0007F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1">
    <w:nsid w:val="5FB038E0"/>
    <w:multiLevelType w:val="hybridMultilevel"/>
    <w:tmpl w:val="5FA48920"/>
    <w:lvl w:ilvl="0" w:tplc="FFFFFFF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2">
    <w:nsid w:val="628E1F33"/>
    <w:multiLevelType w:val="hybridMultilevel"/>
    <w:tmpl w:val="30F6AB6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nsid w:val="65332CE5"/>
    <w:multiLevelType w:val="hybridMultilevel"/>
    <w:tmpl w:val="0EF2DBE2"/>
    <w:lvl w:ilvl="0" w:tplc="9B1ADFDC">
      <w:numFmt w:val="bullet"/>
      <w:lvlText w:val=""/>
      <w:lvlJc w:val="left"/>
      <w:pPr>
        <w:tabs>
          <w:tab w:val="num" w:pos="4938"/>
        </w:tabs>
        <w:ind w:left="4938" w:hanging="360"/>
      </w:pPr>
      <w:rPr>
        <w:rFonts w:ascii="Symbol" w:eastAsia="Times New Roman" w:hAnsi="Symbol" w:hint="default"/>
      </w:rPr>
    </w:lvl>
    <w:lvl w:ilvl="1" w:tplc="04190003">
      <w:start w:val="1"/>
      <w:numFmt w:val="bullet"/>
      <w:lvlText w:val="o"/>
      <w:lvlJc w:val="left"/>
      <w:pPr>
        <w:tabs>
          <w:tab w:val="num" w:pos="2145"/>
        </w:tabs>
        <w:ind w:left="2145" w:hanging="360"/>
      </w:pPr>
      <w:rPr>
        <w:rFonts w:ascii="Courier New" w:hAnsi="Courier New" w:cs="Courier New" w:hint="default"/>
      </w:rPr>
    </w:lvl>
    <w:lvl w:ilvl="2" w:tplc="04190005">
      <w:start w:val="1"/>
      <w:numFmt w:val="bullet"/>
      <w:lvlText w:val=""/>
      <w:lvlJc w:val="left"/>
      <w:pPr>
        <w:tabs>
          <w:tab w:val="num" w:pos="2865"/>
        </w:tabs>
        <w:ind w:left="2865" w:hanging="360"/>
      </w:pPr>
      <w:rPr>
        <w:rFonts w:ascii="Wingdings" w:hAnsi="Wingdings" w:cs="Wingdings" w:hint="default"/>
      </w:rPr>
    </w:lvl>
    <w:lvl w:ilvl="3" w:tplc="04190001">
      <w:start w:val="1"/>
      <w:numFmt w:val="bullet"/>
      <w:lvlText w:val=""/>
      <w:lvlJc w:val="left"/>
      <w:pPr>
        <w:tabs>
          <w:tab w:val="num" w:pos="3585"/>
        </w:tabs>
        <w:ind w:left="3585" w:hanging="360"/>
      </w:pPr>
      <w:rPr>
        <w:rFonts w:ascii="Symbol" w:hAnsi="Symbol" w:cs="Symbol" w:hint="default"/>
      </w:rPr>
    </w:lvl>
    <w:lvl w:ilvl="4" w:tplc="04190003">
      <w:start w:val="1"/>
      <w:numFmt w:val="bullet"/>
      <w:lvlText w:val="o"/>
      <w:lvlJc w:val="left"/>
      <w:pPr>
        <w:tabs>
          <w:tab w:val="num" w:pos="4305"/>
        </w:tabs>
        <w:ind w:left="4305" w:hanging="360"/>
      </w:pPr>
      <w:rPr>
        <w:rFonts w:ascii="Courier New" w:hAnsi="Courier New" w:cs="Courier New" w:hint="default"/>
      </w:rPr>
    </w:lvl>
    <w:lvl w:ilvl="5" w:tplc="04190005">
      <w:start w:val="1"/>
      <w:numFmt w:val="bullet"/>
      <w:lvlText w:val=""/>
      <w:lvlJc w:val="left"/>
      <w:pPr>
        <w:tabs>
          <w:tab w:val="num" w:pos="5025"/>
        </w:tabs>
        <w:ind w:left="5025" w:hanging="360"/>
      </w:pPr>
      <w:rPr>
        <w:rFonts w:ascii="Wingdings" w:hAnsi="Wingdings" w:cs="Wingdings" w:hint="default"/>
      </w:rPr>
    </w:lvl>
    <w:lvl w:ilvl="6" w:tplc="04190001">
      <w:start w:val="1"/>
      <w:numFmt w:val="bullet"/>
      <w:lvlText w:val=""/>
      <w:lvlJc w:val="left"/>
      <w:pPr>
        <w:tabs>
          <w:tab w:val="num" w:pos="5745"/>
        </w:tabs>
        <w:ind w:left="5745" w:hanging="360"/>
      </w:pPr>
      <w:rPr>
        <w:rFonts w:ascii="Symbol" w:hAnsi="Symbol" w:cs="Symbol" w:hint="default"/>
      </w:rPr>
    </w:lvl>
    <w:lvl w:ilvl="7" w:tplc="04190003">
      <w:start w:val="1"/>
      <w:numFmt w:val="bullet"/>
      <w:lvlText w:val="o"/>
      <w:lvlJc w:val="left"/>
      <w:pPr>
        <w:tabs>
          <w:tab w:val="num" w:pos="6465"/>
        </w:tabs>
        <w:ind w:left="6465" w:hanging="360"/>
      </w:pPr>
      <w:rPr>
        <w:rFonts w:ascii="Courier New" w:hAnsi="Courier New" w:cs="Courier New" w:hint="default"/>
      </w:rPr>
    </w:lvl>
    <w:lvl w:ilvl="8" w:tplc="04190005">
      <w:start w:val="1"/>
      <w:numFmt w:val="bullet"/>
      <w:lvlText w:val=""/>
      <w:lvlJc w:val="left"/>
      <w:pPr>
        <w:tabs>
          <w:tab w:val="num" w:pos="7185"/>
        </w:tabs>
        <w:ind w:left="7185" w:hanging="360"/>
      </w:pPr>
      <w:rPr>
        <w:rFonts w:ascii="Wingdings" w:hAnsi="Wingdings" w:cs="Wingdings" w:hint="default"/>
      </w:rPr>
    </w:lvl>
  </w:abstractNum>
  <w:abstractNum w:abstractNumId="54">
    <w:nsid w:val="66C31F6D"/>
    <w:multiLevelType w:val="hybridMultilevel"/>
    <w:tmpl w:val="A4501E50"/>
    <w:lvl w:ilvl="0" w:tplc="15B639E0">
      <w:numFmt w:val="bullet"/>
      <w:lvlText w:val="•"/>
      <w:lvlJc w:val="left"/>
      <w:pPr>
        <w:ind w:left="109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5">
    <w:nsid w:val="6AE52953"/>
    <w:multiLevelType w:val="hybridMultilevel"/>
    <w:tmpl w:val="F77A9F5A"/>
    <w:lvl w:ilvl="0" w:tplc="15B639E0">
      <w:start w:val="65535"/>
      <w:numFmt w:val="bullet"/>
      <w:lvlText w:val="•"/>
      <w:lvlJc w:val="left"/>
      <w:pPr>
        <w:ind w:left="360" w:hanging="360"/>
      </w:pPr>
      <w:rPr>
        <w:rFonts w:ascii="Times New Roman"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6">
    <w:nsid w:val="6AF933BF"/>
    <w:multiLevelType w:val="hybridMultilevel"/>
    <w:tmpl w:val="67D2449E"/>
    <w:lvl w:ilvl="0" w:tplc="94C246BA">
      <w:start w:val="1"/>
      <w:numFmt w:val="decimal"/>
      <w:lvlText w:val="%1."/>
      <w:lvlJc w:val="left"/>
      <w:pPr>
        <w:tabs>
          <w:tab w:val="num" w:pos="900"/>
        </w:tabs>
        <w:ind w:left="900" w:hanging="360"/>
      </w:pPr>
      <w:rPr>
        <w:rFonts w:hint="default"/>
      </w:rPr>
    </w:lvl>
    <w:lvl w:ilvl="1" w:tplc="04090001">
      <w:start w:val="1"/>
      <w:numFmt w:val="bullet"/>
      <w:lvlText w:val=""/>
      <w:lvlJc w:val="left"/>
      <w:pPr>
        <w:tabs>
          <w:tab w:val="num" w:pos="360"/>
        </w:tabs>
        <w:ind w:left="340" w:hanging="340"/>
      </w:pPr>
      <w:rPr>
        <w:rFonts w:ascii="Wingdings" w:hAnsi="Wingdings" w:hint="default"/>
      </w:rPr>
    </w:lvl>
    <w:lvl w:ilvl="2" w:tplc="04190005">
      <w:start w:val="1"/>
      <w:numFmt w:val="bullet"/>
      <w:lvlText w:val=""/>
      <w:lvlJc w:val="left"/>
      <w:pPr>
        <w:tabs>
          <w:tab w:val="num" w:pos="624"/>
        </w:tabs>
        <w:ind w:left="624" w:hanging="397"/>
      </w:pPr>
      <w:rPr>
        <w:rFonts w:ascii="Symbol" w:hAnsi="Symbol" w:hint="default"/>
      </w:rPr>
    </w:lvl>
    <w:lvl w:ilvl="3" w:tplc="04190001">
      <w:start w:val="1"/>
      <w:numFmt w:val="decimal"/>
      <w:lvlText w:val="%4)"/>
      <w:lvlJc w:val="left"/>
      <w:pPr>
        <w:tabs>
          <w:tab w:val="num" w:pos="3060"/>
        </w:tabs>
        <w:ind w:left="3060" w:hanging="360"/>
      </w:pPr>
      <w:rPr>
        <w:rFonts w:hint="default"/>
      </w:rPr>
    </w:lvl>
    <w:lvl w:ilvl="4" w:tplc="04190003" w:tentative="1">
      <w:start w:val="1"/>
      <w:numFmt w:val="lowerLetter"/>
      <w:lvlText w:val="%5."/>
      <w:lvlJc w:val="left"/>
      <w:pPr>
        <w:tabs>
          <w:tab w:val="num" w:pos="3780"/>
        </w:tabs>
        <w:ind w:left="3780" w:hanging="360"/>
      </w:pPr>
    </w:lvl>
    <w:lvl w:ilvl="5" w:tplc="04190005" w:tentative="1">
      <w:start w:val="1"/>
      <w:numFmt w:val="lowerRoman"/>
      <w:lvlText w:val="%6."/>
      <w:lvlJc w:val="right"/>
      <w:pPr>
        <w:tabs>
          <w:tab w:val="num" w:pos="4500"/>
        </w:tabs>
        <w:ind w:left="4500" w:hanging="180"/>
      </w:pPr>
    </w:lvl>
    <w:lvl w:ilvl="6" w:tplc="04190001" w:tentative="1">
      <w:start w:val="1"/>
      <w:numFmt w:val="decimal"/>
      <w:lvlText w:val="%7."/>
      <w:lvlJc w:val="left"/>
      <w:pPr>
        <w:tabs>
          <w:tab w:val="num" w:pos="5220"/>
        </w:tabs>
        <w:ind w:left="5220" w:hanging="360"/>
      </w:pPr>
    </w:lvl>
    <w:lvl w:ilvl="7" w:tplc="04190003" w:tentative="1">
      <w:start w:val="1"/>
      <w:numFmt w:val="lowerLetter"/>
      <w:lvlText w:val="%8."/>
      <w:lvlJc w:val="left"/>
      <w:pPr>
        <w:tabs>
          <w:tab w:val="num" w:pos="5940"/>
        </w:tabs>
        <w:ind w:left="5940" w:hanging="360"/>
      </w:pPr>
    </w:lvl>
    <w:lvl w:ilvl="8" w:tplc="04190005" w:tentative="1">
      <w:start w:val="1"/>
      <w:numFmt w:val="lowerRoman"/>
      <w:lvlText w:val="%9."/>
      <w:lvlJc w:val="right"/>
      <w:pPr>
        <w:tabs>
          <w:tab w:val="num" w:pos="6660"/>
        </w:tabs>
        <w:ind w:left="6660" w:hanging="180"/>
      </w:pPr>
    </w:lvl>
  </w:abstractNum>
  <w:abstractNum w:abstractNumId="57">
    <w:nsid w:val="6B52089A"/>
    <w:multiLevelType w:val="hybridMultilevel"/>
    <w:tmpl w:val="6E7AB4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nsid w:val="6BF31A7E"/>
    <w:multiLevelType w:val="hybridMultilevel"/>
    <w:tmpl w:val="BED4402E"/>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9">
    <w:nsid w:val="6F167DF7"/>
    <w:multiLevelType w:val="multilevel"/>
    <w:tmpl w:val="718EC8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74022F5D"/>
    <w:multiLevelType w:val="hybridMultilevel"/>
    <w:tmpl w:val="F650F4D8"/>
    <w:lvl w:ilvl="0" w:tplc="FFFFFFF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1">
    <w:nsid w:val="780827A2"/>
    <w:multiLevelType w:val="hybridMultilevel"/>
    <w:tmpl w:val="0E46ED32"/>
    <w:lvl w:ilvl="0" w:tplc="FFFFFFF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2">
    <w:nsid w:val="79C41E7F"/>
    <w:multiLevelType w:val="hybridMultilevel"/>
    <w:tmpl w:val="F650F4D8"/>
    <w:lvl w:ilvl="0" w:tplc="FFFFFFFF">
      <w:start w:val="1"/>
      <w:numFmt w:val="decimal"/>
      <w:lvlText w:val="%1."/>
      <w:lvlJc w:val="left"/>
      <w:pPr>
        <w:tabs>
          <w:tab w:val="num" w:pos="540"/>
        </w:tabs>
        <w:ind w:left="54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3">
    <w:nsid w:val="7A1B32E3"/>
    <w:multiLevelType w:val="hybridMultilevel"/>
    <w:tmpl w:val="733C27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nsid w:val="7BBE0821"/>
    <w:multiLevelType w:val="hybridMultilevel"/>
    <w:tmpl w:val="801E96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7FE304DC"/>
    <w:multiLevelType w:val="hybridMultilevel"/>
    <w:tmpl w:val="A70610A0"/>
    <w:lvl w:ilvl="0" w:tplc="C4A6B83E">
      <w:start w:val="1"/>
      <w:numFmt w:val="decimal"/>
      <w:lvlText w:val="%1."/>
      <w:lvlJc w:val="left"/>
      <w:pPr>
        <w:tabs>
          <w:tab w:val="num" w:pos="994"/>
        </w:tabs>
        <w:ind w:left="994" w:hanging="1080"/>
      </w:pPr>
    </w:lvl>
    <w:lvl w:ilvl="1" w:tplc="04190019">
      <w:start w:val="1"/>
      <w:numFmt w:val="lowerLetter"/>
      <w:lvlText w:val="%2."/>
      <w:lvlJc w:val="left"/>
      <w:pPr>
        <w:tabs>
          <w:tab w:val="num" w:pos="994"/>
        </w:tabs>
        <w:ind w:left="994" w:hanging="360"/>
      </w:pPr>
    </w:lvl>
    <w:lvl w:ilvl="2" w:tplc="0419001B">
      <w:start w:val="1"/>
      <w:numFmt w:val="lowerRoman"/>
      <w:lvlText w:val="%3."/>
      <w:lvlJc w:val="right"/>
      <w:pPr>
        <w:tabs>
          <w:tab w:val="num" w:pos="1714"/>
        </w:tabs>
        <w:ind w:left="1714" w:hanging="180"/>
      </w:pPr>
    </w:lvl>
    <w:lvl w:ilvl="3" w:tplc="0419000F">
      <w:start w:val="1"/>
      <w:numFmt w:val="decimal"/>
      <w:lvlText w:val="%4."/>
      <w:lvlJc w:val="left"/>
      <w:pPr>
        <w:tabs>
          <w:tab w:val="num" w:pos="2434"/>
        </w:tabs>
        <w:ind w:left="2434" w:hanging="360"/>
      </w:pPr>
    </w:lvl>
    <w:lvl w:ilvl="4" w:tplc="04190019">
      <w:start w:val="1"/>
      <w:numFmt w:val="lowerLetter"/>
      <w:lvlText w:val="%5."/>
      <w:lvlJc w:val="left"/>
      <w:pPr>
        <w:tabs>
          <w:tab w:val="num" w:pos="3154"/>
        </w:tabs>
        <w:ind w:left="3154" w:hanging="360"/>
      </w:pPr>
    </w:lvl>
    <w:lvl w:ilvl="5" w:tplc="0419001B">
      <w:start w:val="1"/>
      <w:numFmt w:val="lowerRoman"/>
      <w:lvlText w:val="%6."/>
      <w:lvlJc w:val="right"/>
      <w:pPr>
        <w:tabs>
          <w:tab w:val="num" w:pos="3874"/>
        </w:tabs>
        <w:ind w:left="3874" w:hanging="180"/>
      </w:pPr>
    </w:lvl>
    <w:lvl w:ilvl="6" w:tplc="0419000F">
      <w:start w:val="1"/>
      <w:numFmt w:val="decimal"/>
      <w:lvlText w:val="%7."/>
      <w:lvlJc w:val="left"/>
      <w:pPr>
        <w:tabs>
          <w:tab w:val="num" w:pos="4594"/>
        </w:tabs>
        <w:ind w:left="4594" w:hanging="360"/>
      </w:pPr>
    </w:lvl>
    <w:lvl w:ilvl="7" w:tplc="04190019">
      <w:start w:val="1"/>
      <w:numFmt w:val="lowerLetter"/>
      <w:lvlText w:val="%8."/>
      <w:lvlJc w:val="left"/>
      <w:pPr>
        <w:tabs>
          <w:tab w:val="num" w:pos="5314"/>
        </w:tabs>
        <w:ind w:left="5314" w:hanging="360"/>
      </w:pPr>
    </w:lvl>
    <w:lvl w:ilvl="8" w:tplc="0419001B">
      <w:start w:val="1"/>
      <w:numFmt w:val="lowerRoman"/>
      <w:lvlText w:val="%9."/>
      <w:lvlJc w:val="right"/>
      <w:pPr>
        <w:tabs>
          <w:tab w:val="num" w:pos="6034"/>
        </w:tabs>
        <w:ind w:left="6034" w:hanging="180"/>
      </w:pPr>
    </w:lvl>
  </w:abstractNum>
  <w:num w:numId="1">
    <w:abstractNumId w:val="48"/>
  </w:num>
  <w:num w:numId="2">
    <w:abstractNumId w:val="27"/>
  </w:num>
  <w:num w:numId="3">
    <w:abstractNumId w:val="37"/>
  </w:num>
  <w:num w:numId="4">
    <w:abstractNumId w:val="12"/>
  </w:num>
  <w:num w:numId="5">
    <w:abstractNumId w:val="64"/>
  </w:num>
  <w:num w:numId="6">
    <w:abstractNumId w:val="57"/>
  </w:num>
  <w:num w:numId="7">
    <w:abstractNumId w:val="47"/>
  </w:num>
  <w:num w:numId="8">
    <w:abstractNumId w:val="45"/>
  </w:num>
  <w:num w:numId="9">
    <w:abstractNumId w:val="52"/>
  </w:num>
  <w:num w:numId="10">
    <w:abstractNumId w:val="5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 w:ilvl="0">
        <w:numFmt w:val="bullet"/>
        <w:lvlText w:val="•"/>
        <w:legacy w:legacy="1" w:legacySpace="0" w:legacyIndent="153"/>
        <w:lvlJc w:val="left"/>
        <w:pPr>
          <w:ind w:left="0" w:firstLine="0"/>
        </w:pPr>
        <w:rPr>
          <w:rFonts w:ascii="Times New Roman" w:hAnsi="Times New Roman" w:cs="Times New Roman" w:hint="default"/>
        </w:rPr>
      </w:lvl>
    </w:lvlOverride>
  </w:num>
  <w:num w:numId="12">
    <w:abstractNumId w:val="23"/>
  </w:num>
  <w:num w:numId="13">
    <w:abstractNumId w:val="40"/>
  </w:num>
  <w:num w:numId="14">
    <w:abstractNumId w:val="2"/>
  </w:num>
  <w:num w:numId="15">
    <w:abstractNumId w:val="9"/>
  </w:num>
  <w:num w:numId="16">
    <w:abstractNumId w:val="11"/>
  </w:num>
  <w:num w:numId="17">
    <w:abstractNumId w:val="14"/>
  </w:num>
  <w:num w:numId="18">
    <w:abstractNumId w:val="15"/>
  </w:num>
  <w:num w:numId="19">
    <w:abstractNumId w:val="16"/>
  </w:num>
  <w:num w:numId="20">
    <w:abstractNumId w:val="33"/>
  </w:num>
  <w:num w:numId="21">
    <w:abstractNumId w:val="35"/>
  </w:num>
  <w:num w:numId="22">
    <w:abstractNumId w:val="25"/>
  </w:num>
  <w:num w:numId="23">
    <w:abstractNumId w:val="24"/>
  </w:num>
  <w:num w:numId="24">
    <w:abstractNumId w:val="41"/>
  </w:num>
  <w:num w:numId="25">
    <w:abstractNumId w:val="39"/>
  </w:num>
  <w:num w:numId="26">
    <w:abstractNumId w:val="32"/>
  </w:num>
  <w:num w:numId="27">
    <w:abstractNumId w:val="46"/>
  </w:num>
  <w:num w:numId="28">
    <w:abstractNumId w:val="61"/>
  </w:num>
  <w:num w:numId="29">
    <w:abstractNumId w:val="36"/>
  </w:num>
  <w:num w:numId="30">
    <w:abstractNumId w:val="51"/>
  </w:num>
  <w:num w:numId="31">
    <w:abstractNumId w:val="26"/>
  </w:num>
  <w:num w:numId="32">
    <w:abstractNumId w:val="60"/>
  </w:num>
  <w:num w:numId="33">
    <w:abstractNumId w:val="30"/>
  </w:num>
  <w:num w:numId="34">
    <w:abstractNumId w:val="59"/>
  </w:num>
  <w:num w:numId="35">
    <w:abstractNumId w:val="63"/>
  </w:num>
  <w:num w:numId="3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9"/>
  </w:num>
  <w:num w:numId="38">
    <w:abstractNumId w:val="42"/>
  </w:num>
  <w:num w:numId="39">
    <w:abstractNumId w:val="20"/>
  </w:num>
  <w:num w:numId="40">
    <w:abstractNumId w:val="22"/>
  </w:num>
  <w:num w:numId="41">
    <w:abstractNumId w:val="56"/>
  </w:num>
  <w:num w:numId="42">
    <w:abstractNumId w:val="50"/>
  </w:num>
  <w:num w:numId="43">
    <w:abstractNumId w:val="53"/>
  </w:num>
  <w:num w:numId="44">
    <w:abstractNumId w:val="58"/>
  </w:num>
  <w:num w:numId="45">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num>
  <w:num w:numId="47">
    <w:abstractNumId w:val="34"/>
  </w:num>
  <w:num w:numId="48">
    <w:abstractNumId w:val="0"/>
  </w:num>
  <w:num w:numId="49">
    <w:abstractNumId w:val="28"/>
  </w:num>
  <w:num w:numId="50">
    <w:abstractNumId w:val="44"/>
  </w:num>
  <w:num w:numId="51">
    <w:abstractNumId w:val="65"/>
  </w:num>
  <w:num w:numId="52">
    <w:abstractNumId w:val="31"/>
  </w:num>
  <w:num w:numId="53">
    <w:abstractNumId w:val="43"/>
  </w:num>
  <w:num w:numId="54">
    <w:abstractNumId w:val="62"/>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0721"/>
  </w:hdrShapeDefaults>
  <w:footnotePr>
    <w:footnote w:id="0"/>
    <w:footnote w:id="1"/>
  </w:footnotePr>
  <w:endnotePr>
    <w:endnote w:id="0"/>
    <w:endnote w:id="1"/>
  </w:endnotePr>
  <w:compat/>
  <w:rsids>
    <w:rsidRoot w:val="00A706C6"/>
    <w:rsid w:val="00002A16"/>
    <w:rsid w:val="00003821"/>
    <w:rsid w:val="00007DEC"/>
    <w:rsid w:val="00007FFD"/>
    <w:rsid w:val="00017E62"/>
    <w:rsid w:val="00023FC8"/>
    <w:rsid w:val="00026308"/>
    <w:rsid w:val="00032532"/>
    <w:rsid w:val="00035650"/>
    <w:rsid w:val="00043193"/>
    <w:rsid w:val="00044F69"/>
    <w:rsid w:val="00055030"/>
    <w:rsid w:val="00056FBA"/>
    <w:rsid w:val="00060BE8"/>
    <w:rsid w:val="000638AF"/>
    <w:rsid w:val="000729E3"/>
    <w:rsid w:val="00073BF3"/>
    <w:rsid w:val="0007576D"/>
    <w:rsid w:val="00077A11"/>
    <w:rsid w:val="00087B29"/>
    <w:rsid w:val="000A1BB6"/>
    <w:rsid w:val="000A3862"/>
    <w:rsid w:val="000A42BB"/>
    <w:rsid w:val="000A44D9"/>
    <w:rsid w:val="000B12C7"/>
    <w:rsid w:val="000B1911"/>
    <w:rsid w:val="000C176A"/>
    <w:rsid w:val="000C2F8C"/>
    <w:rsid w:val="000C608B"/>
    <w:rsid w:val="000C7C2A"/>
    <w:rsid w:val="000D149E"/>
    <w:rsid w:val="000D3A18"/>
    <w:rsid w:val="000E48EC"/>
    <w:rsid w:val="000F27D1"/>
    <w:rsid w:val="00101B47"/>
    <w:rsid w:val="001041AC"/>
    <w:rsid w:val="001118CC"/>
    <w:rsid w:val="00116CC7"/>
    <w:rsid w:val="001238A7"/>
    <w:rsid w:val="00124F86"/>
    <w:rsid w:val="00126AF9"/>
    <w:rsid w:val="00133ED5"/>
    <w:rsid w:val="00136932"/>
    <w:rsid w:val="00140A94"/>
    <w:rsid w:val="00142D2C"/>
    <w:rsid w:val="00143137"/>
    <w:rsid w:val="00144FB5"/>
    <w:rsid w:val="00147296"/>
    <w:rsid w:val="00156DED"/>
    <w:rsid w:val="00161BE9"/>
    <w:rsid w:val="00163D69"/>
    <w:rsid w:val="0016422C"/>
    <w:rsid w:val="00170DBF"/>
    <w:rsid w:val="00175143"/>
    <w:rsid w:val="001800D9"/>
    <w:rsid w:val="00182B08"/>
    <w:rsid w:val="00182D3F"/>
    <w:rsid w:val="00183E14"/>
    <w:rsid w:val="001867D1"/>
    <w:rsid w:val="0018785B"/>
    <w:rsid w:val="00193FE1"/>
    <w:rsid w:val="0019531C"/>
    <w:rsid w:val="00196B7C"/>
    <w:rsid w:val="001A1783"/>
    <w:rsid w:val="001A1F41"/>
    <w:rsid w:val="001B765C"/>
    <w:rsid w:val="001B7A7D"/>
    <w:rsid w:val="001C3952"/>
    <w:rsid w:val="001C67CA"/>
    <w:rsid w:val="001D237A"/>
    <w:rsid w:val="001D48E6"/>
    <w:rsid w:val="001F1376"/>
    <w:rsid w:val="001F1F86"/>
    <w:rsid w:val="001F6D64"/>
    <w:rsid w:val="00211228"/>
    <w:rsid w:val="0021230B"/>
    <w:rsid w:val="00212EFE"/>
    <w:rsid w:val="00214A1E"/>
    <w:rsid w:val="0021517D"/>
    <w:rsid w:val="00221101"/>
    <w:rsid w:val="00225FE7"/>
    <w:rsid w:val="002348A4"/>
    <w:rsid w:val="00234BB9"/>
    <w:rsid w:val="00235731"/>
    <w:rsid w:val="00235AED"/>
    <w:rsid w:val="00235E4E"/>
    <w:rsid w:val="00235E7A"/>
    <w:rsid w:val="00242167"/>
    <w:rsid w:val="00244311"/>
    <w:rsid w:val="002464D6"/>
    <w:rsid w:val="002572EC"/>
    <w:rsid w:val="002576DD"/>
    <w:rsid w:val="00264086"/>
    <w:rsid w:val="00266D79"/>
    <w:rsid w:val="00267B7F"/>
    <w:rsid w:val="002753BC"/>
    <w:rsid w:val="0027593C"/>
    <w:rsid w:val="0028092D"/>
    <w:rsid w:val="0028384A"/>
    <w:rsid w:val="002839B4"/>
    <w:rsid w:val="00283AB2"/>
    <w:rsid w:val="00286A88"/>
    <w:rsid w:val="002914FB"/>
    <w:rsid w:val="002978B2"/>
    <w:rsid w:val="002B4ECC"/>
    <w:rsid w:val="002C002F"/>
    <w:rsid w:val="002C2E2A"/>
    <w:rsid w:val="002C37C9"/>
    <w:rsid w:val="002E49DC"/>
    <w:rsid w:val="002F09C9"/>
    <w:rsid w:val="002F4A0D"/>
    <w:rsid w:val="002F6120"/>
    <w:rsid w:val="00303E99"/>
    <w:rsid w:val="00304115"/>
    <w:rsid w:val="00306C79"/>
    <w:rsid w:val="003159CD"/>
    <w:rsid w:val="00317FB4"/>
    <w:rsid w:val="00321D69"/>
    <w:rsid w:val="00326E37"/>
    <w:rsid w:val="00326FAD"/>
    <w:rsid w:val="00331C4D"/>
    <w:rsid w:val="00332BAB"/>
    <w:rsid w:val="0033408C"/>
    <w:rsid w:val="00336373"/>
    <w:rsid w:val="003410F0"/>
    <w:rsid w:val="00351E15"/>
    <w:rsid w:val="00355B75"/>
    <w:rsid w:val="003641A9"/>
    <w:rsid w:val="003647F1"/>
    <w:rsid w:val="00365F98"/>
    <w:rsid w:val="00366D5A"/>
    <w:rsid w:val="00384D9B"/>
    <w:rsid w:val="00387511"/>
    <w:rsid w:val="003924DA"/>
    <w:rsid w:val="0039430D"/>
    <w:rsid w:val="003973F8"/>
    <w:rsid w:val="003A01F5"/>
    <w:rsid w:val="003A2A47"/>
    <w:rsid w:val="003B414A"/>
    <w:rsid w:val="003B68DC"/>
    <w:rsid w:val="003C626B"/>
    <w:rsid w:val="003C6FA4"/>
    <w:rsid w:val="003D1275"/>
    <w:rsid w:val="003E33F5"/>
    <w:rsid w:val="003E47FD"/>
    <w:rsid w:val="003F30FD"/>
    <w:rsid w:val="00412DA5"/>
    <w:rsid w:val="00423CED"/>
    <w:rsid w:val="00425BE0"/>
    <w:rsid w:val="00431A35"/>
    <w:rsid w:val="00433EB6"/>
    <w:rsid w:val="00437906"/>
    <w:rsid w:val="004416F6"/>
    <w:rsid w:val="00444526"/>
    <w:rsid w:val="004552CF"/>
    <w:rsid w:val="00455E0D"/>
    <w:rsid w:val="0046056F"/>
    <w:rsid w:val="00461571"/>
    <w:rsid w:val="00462F0B"/>
    <w:rsid w:val="0046463C"/>
    <w:rsid w:val="004660A7"/>
    <w:rsid w:val="0047131B"/>
    <w:rsid w:val="0047628E"/>
    <w:rsid w:val="00482864"/>
    <w:rsid w:val="00484255"/>
    <w:rsid w:val="00484D03"/>
    <w:rsid w:val="00490994"/>
    <w:rsid w:val="004959E5"/>
    <w:rsid w:val="004A1FB5"/>
    <w:rsid w:val="004A4C47"/>
    <w:rsid w:val="004A4DD0"/>
    <w:rsid w:val="004C02B0"/>
    <w:rsid w:val="004C033B"/>
    <w:rsid w:val="004C39DF"/>
    <w:rsid w:val="004C471D"/>
    <w:rsid w:val="004D1E81"/>
    <w:rsid w:val="004D654D"/>
    <w:rsid w:val="004E1B4F"/>
    <w:rsid w:val="004E271E"/>
    <w:rsid w:val="004E2DDF"/>
    <w:rsid w:val="004E34DE"/>
    <w:rsid w:val="004E3567"/>
    <w:rsid w:val="004E48FC"/>
    <w:rsid w:val="00501F47"/>
    <w:rsid w:val="00505BC5"/>
    <w:rsid w:val="00513317"/>
    <w:rsid w:val="0051343D"/>
    <w:rsid w:val="00516E02"/>
    <w:rsid w:val="00526E29"/>
    <w:rsid w:val="0053113B"/>
    <w:rsid w:val="005322EC"/>
    <w:rsid w:val="005328BB"/>
    <w:rsid w:val="00535785"/>
    <w:rsid w:val="00536017"/>
    <w:rsid w:val="005360A6"/>
    <w:rsid w:val="005462BC"/>
    <w:rsid w:val="00547B57"/>
    <w:rsid w:val="0055095F"/>
    <w:rsid w:val="005560F8"/>
    <w:rsid w:val="0055754D"/>
    <w:rsid w:val="00560A60"/>
    <w:rsid w:val="005636C2"/>
    <w:rsid w:val="0057056B"/>
    <w:rsid w:val="00580F4A"/>
    <w:rsid w:val="0059333B"/>
    <w:rsid w:val="0059613D"/>
    <w:rsid w:val="005A03FA"/>
    <w:rsid w:val="005A384D"/>
    <w:rsid w:val="005A5096"/>
    <w:rsid w:val="005A5475"/>
    <w:rsid w:val="005C20AC"/>
    <w:rsid w:val="005C27AC"/>
    <w:rsid w:val="005C28BE"/>
    <w:rsid w:val="005C7B70"/>
    <w:rsid w:val="005D4A41"/>
    <w:rsid w:val="005E3986"/>
    <w:rsid w:val="005F18E2"/>
    <w:rsid w:val="005F2B90"/>
    <w:rsid w:val="005F5CF5"/>
    <w:rsid w:val="005F687B"/>
    <w:rsid w:val="005F78F9"/>
    <w:rsid w:val="00600365"/>
    <w:rsid w:val="0060070E"/>
    <w:rsid w:val="00603B9F"/>
    <w:rsid w:val="00604428"/>
    <w:rsid w:val="00612F20"/>
    <w:rsid w:val="006176B0"/>
    <w:rsid w:val="00621BEC"/>
    <w:rsid w:val="0062560F"/>
    <w:rsid w:val="00627B34"/>
    <w:rsid w:val="0063337F"/>
    <w:rsid w:val="00633611"/>
    <w:rsid w:val="00635B02"/>
    <w:rsid w:val="00635EEA"/>
    <w:rsid w:val="00642735"/>
    <w:rsid w:val="00650DD2"/>
    <w:rsid w:val="00662A52"/>
    <w:rsid w:val="00665CFF"/>
    <w:rsid w:val="00665E7D"/>
    <w:rsid w:val="00672D09"/>
    <w:rsid w:val="0068170F"/>
    <w:rsid w:val="006830B7"/>
    <w:rsid w:val="00686563"/>
    <w:rsid w:val="00691BA5"/>
    <w:rsid w:val="006947BA"/>
    <w:rsid w:val="00694FA7"/>
    <w:rsid w:val="00696807"/>
    <w:rsid w:val="006A3927"/>
    <w:rsid w:val="006B0512"/>
    <w:rsid w:val="006C1D59"/>
    <w:rsid w:val="006C220F"/>
    <w:rsid w:val="006C650F"/>
    <w:rsid w:val="006D3C41"/>
    <w:rsid w:val="006D41BA"/>
    <w:rsid w:val="006D61AE"/>
    <w:rsid w:val="006D7EEB"/>
    <w:rsid w:val="006E6F75"/>
    <w:rsid w:val="006F0357"/>
    <w:rsid w:val="006F5F7E"/>
    <w:rsid w:val="00700BDC"/>
    <w:rsid w:val="007027C5"/>
    <w:rsid w:val="0071460C"/>
    <w:rsid w:val="00716D3C"/>
    <w:rsid w:val="00723D40"/>
    <w:rsid w:val="00730F76"/>
    <w:rsid w:val="007331FE"/>
    <w:rsid w:val="007342D7"/>
    <w:rsid w:val="007356A9"/>
    <w:rsid w:val="00735B0F"/>
    <w:rsid w:val="00745537"/>
    <w:rsid w:val="00750479"/>
    <w:rsid w:val="00751B54"/>
    <w:rsid w:val="00752B3C"/>
    <w:rsid w:val="00754DA5"/>
    <w:rsid w:val="007561A7"/>
    <w:rsid w:val="00757C83"/>
    <w:rsid w:val="00766791"/>
    <w:rsid w:val="00770734"/>
    <w:rsid w:val="007739E1"/>
    <w:rsid w:val="00776FDE"/>
    <w:rsid w:val="00781BF8"/>
    <w:rsid w:val="00786BC5"/>
    <w:rsid w:val="00791E12"/>
    <w:rsid w:val="00796222"/>
    <w:rsid w:val="007A0108"/>
    <w:rsid w:val="007A0197"/>
    <w:rsid w:val="007A444C"/>
    <w:rsid w:val="007B652C"/>
    <w:rsid w:val="007C1DEC"/>
    <w:rsid w:val="007D1AE6"/>
    <w:rsid w:val="007D627E"/>
    <w:rsid w:val="007D70FB"/>
    <w:rsid w:val="007E32F9"/>
    <w:rsid w:val="007E506F"/>
    <w:rsid w:val="007E5833"/>
    <w:rsid w:val="007F0814"/>
    <w:rsid w:val="007F68FC"/>
    <w:rsid w:val="007F71A0"/>
    <w:rsid w:val="007F74C8"/>
    <w:rsid w:val="0080294C"/>
    <w:rsid w:val="00805422"/>
    <w:rsid w:val="008064B7"/>
    <w:rsid w:val="008068E1"/>
    <w:rsid w:val="00813A42"/>
    <w:rsid w:val="00813BAE"/>
    <w:rsid w:val="00830C84"/>
    <w:rsid w:val="008417DC"/>
    <w:rsid w:val="00841B78"/>
    <w:rsid w:val="00842F7C"/>
    <w:rsid w:val="00844AF6"/>
    <w:rsid w:val="00853DC5"/>
    <w:rsid w:val="00854E80"/>
    <w:rsid w:val="00854EF1"/>
    <w:rsid w:val="00855645"/>
    <w:rsid w:val="00856691"/>
    <w:rsid w:val="0086391A"/>
    <w:rsid w:val="00864546"/>
    <w:rsid w:val="00865B48"/>
    <w:rsid w:val="00866A6E"/>
    <w:rsid w:val="00871895"/>
    <w:rsid w:val="0088126A"/>
    <w:rsid w:val="008817C3"/>
    <w:rsid w:val="00890C12"/>
    <w:rsid w:val="00890C96"/>
    <w:rsid w:val="00895787"/>
    <w:rsid w:val="008A5836"/>
    <w:rsid w:val="008A6D76"/>
    <w:rsid w:val="008A6D7F"/>
    <w:rsid w:val="008B7335"/>
    <w:rsid w:val="008C4C23"/>
    <w:rsid w:val="008C62B1"/>
    <w:rsid w:val="008C751A"/>
    <w:rsid w:val="008D251C"/>
    <w:rsid w:val="008D396A"/>
    <w:rsid w:val="008D4E92"/>
    <w:rsid w:val="008D698B"/>
    <w:rsid w:val="008E3226"/>
    <w:rsid w:val="008E4931"/>
    <w:rsid w:val="008E54BD"/>
    <w:rsid w:val="008E5C87"/>
    <w:rsid w:val="008E76B4"/>
    <w:rsid w:val="008F19A0"/>
    <w:rsid w:val="008F2E75"/>
    <w:rsid w:val="008F46EA"/>
    <w:rsid w:val="00911700"/>
    <w:rsid w:val="009170DB"/>
    <w:rsid w:val="00924534"/>
    <w:rsid w:val="00926989"/>
    <w:rsid w:val="00926A71"/>
    <w:rsid w:val="00930AF7"/>
    <w:rsid w:val="00954628"/>
    <w:rsid w:val="00966FA8"/>
    <w:rsid w:val="00971169"/>
    <w:rsid w:val="00974EEF"/>
    <w:rsid w:val="009764F4"/>
    <w:rsid w:val="00991394"/>
    <w:rsid w:val="0099514D"/>
    <w:rsid w:val="00996F73"/>
    <w:rsid w:val="00996FD3"/>
    <w:rsid w:val="009A7B1F"/>
    <w:rsid w:val="009B3193"/>
    <w:rsid w:val="009B3D13"/>
    <w:rsid w:val="009C2A36"/>
    <w:rsid w:val="009D0798"/>
    <w:rsid w:val="009D0FFD"/>
    <w:rsid w:val="009D1ACB"/>
    <w:rsid w:val="009D22F1"/>
    <w:rsid w:val="009E2F03"/>
    <w:rsid w:val="009F0DA3"/>
    <w:rsid w:val="009F0F28"/>
    <w:rsid w:val="009F7855"/>
    <w:rsid w:val="00A07582"/>
    <w:rsid w:val="00A12C7F"/>
    <w:rsid w:val="00A213EA"/>
    <w:rsid w:val="00A22C7C"/>
    <w:rsid w:val="00A2399C"/>
    <w:rsid w:val="00A24FF2"/>
    <w:rsid w:val="00A276AB"/>
    <w:rsid w:val="00A35696"/>
    <w:rsid w:val="00A421B1"/>
    <w:rsid w:val="00A46154"/>
    <w:rsid w:val="00A47A0E"/>
    <w:rsid w:val="00A54B5C"/>
    <w:rsid w:val="00A55453"/>
    <w:rsid w:val="00A56141"/>
    <w:rsid w:val="00A706C6"/>
    <w:rsid w:val="00A71ABA"/>
    <w:rsid w:val="00A74CD2"/>
    <w:rsid w:val="00A76AD4"/>
    <w:rsid w:val="00A81C4F"/>
    <w:rsid w:val="00A8608B"/>
    <w:rsid w:val="00A929A2"/>
    <w:rsid w:val="00AA120D"/>
    <w:rsid w:val="00AA2112"/>
    <w:rsid w:val="00AA220D"/>
    <w:rsid w:val="00AA38BF"/>
    <w:rsid w:val="00AB12A9"/>
    <w:rsid w:val="00AB2A78"/>
    <w:rsid w:val="00AC0893"/>
    <w:rsid w:val="00AC1520"/>
    <w:rsid w:val="00AD04CD"/>
    <w:rsid w:val="00AD0FC7"/>
    <w:rsid w:val="00AD28B3"/>
    <w:rsid w:val="00AE193A"/>
    <w:rsid w:val="00AE2A91"/>
    <w:rsid w:val="00AE3E5F"/>
    <w:rsid w:val="00AE4175"/>
    <w:rsid w:val="00B1016C"/>
    <w:rsid w:val="00B120B9"/>
    <w:rsid w:val="00B15503"/>
    <w:rsid w:val="00B15F2C"/>
    <w:rsid w:val="00B24C2F"/>
    <w:rsid w:val="00B3464B"/>
    <w:rsid w:val="00B35D9D"/>
    <w:rsid w:val="00B4455D"/>
    <w:rsid w:val="00B474BF"/>
    <w:rsid w:val="00B47CBF"/>
    <w:rsid w:val="00B52567"/>
    <w:rsid w:val="00B75573"/>
    <w:rsid w:val="00B757AD"/>
    <w:rsid w:val="00B911C3"/>
    <w:rsid w:val="00B92B76"/>
    <w:rsid w:val="00B961D8"/>
    <w:rsid w:val="00BA3640"/>
    <w:rsid w:val="00BA7D72"/>
    <w:rsid w:val="00BB51EA"/>
    <w:rsid w:val="00BB76C0"/>
    <w:rsid w:val="00BC3795"/>
    <w:rsid w:val="00BC42A5"/>
    <w:rsid w:val="00BC7D0D"/>
    <w:rsid w:val="00BD5A99"/>
    <w:rsid w:val="00BE0EF0"/>
    <w:rsid w:val="00BE10A8"/>
    <w:rsid w:val="00BE130D"/>
    <w:rsid w:val="00BE149B"/>
    <w:rsid w:val="00BE670C"/>
    <w:rsid w:val="00BF00C5"/>
    <w:rsid w:val="00BF05DD"/>
    <w:rsid w:val="00BF07C3"/>
    <w:rsid w:val="00BF0BCE"/>
    <w:rsid w:val="00BF1973"/>
    <w:rsid w:val="00BF7D6F"/>
    <w:rsid w:val="00C03629"/>
    <w:rsid w:val="00C11475"/>
    <w:rsid w:val="00C14E2F"/>
    <w:rsid w:val="00C224D8"/>
    <w:rsid w:val="00C275C2"/>
    <w:rsid w:val="00C3572C"/>
    <w:rsid w:val="00C447E9"/>
    <w:rsid w:val="00C458F3"/>
    <w:rsid w:val="00C47D00"/>
    <w:rsid w:val="00C5588E"/>
    <w:rsid w:val="00C57E4C"/>
    <w:rsid w:val="00C606CA"/>
    <w:rsid w:val="00C63B63"/>
    <w:rsid w:val="00C65B38"/>
    <w:rsid w:val="00C75203"/>
    <w:rsid w:val="00C7640F"/>
    <w:rsid w:val="00C804A5"/>
    <w:rsid w:val="00C813D2"/>
    <w:rsid w:val="00C926FA"/>
    <w:rsid w:val="00C95BEC"/>
    <w:rsid w:val="00CA0571"/>
    <w:rsid w:val="00CB6545"/>
    <w:rsid w:val="00CD4054"/>
    <w:rsid w:val="00CE0891"/>
    <w:rsid w:val="00D03922"/>
    <w:rsid w:val="00D04D5B"/>
    <w:rsid w:val="00D15589"/>
    <w:rsid w:val="00D16CE2"/>
    <w:rsid w:val="00D211CD"/>
    <w:rsid w:val="00D22CD4"/>
    <w:rsid w:val="00D24A9E"/>
    <w:rsid w:val="00D24AE8"/>
    <w:rsid w:val="00D30BCF"/>
    <w:rsid w:val="00D31EF1"/>
    <w:rsid w:val="00D36EE7"/>
    <w:rsid w:val="00D53B6A"/>
    <w:rsid w:val="00D64B51"/>
    <w:rsid w:val="00D66EDC"/>
    <w:rsid w:val="00D77EA3"/>
    <w:rsid w:val="00D81021"/>
    <w:rsid w:val="00D82514"/>
    <w:rsid w:val="00D87793"/>
    <w:rsid w:val="00D877FA"/>
    <w:rsid w:val="00D87BA0"/>
    <w:rsid w:val="00D924B7"/>
    <w:rsid w:val="00D94717"/>
    <w:rsid w:val="00D95772"/>
    <w:rsid w:val="00DA708C"/>
    <w:rsid w:val="00DA7934"/>
    <w:rsid w:val="00DB088A"/>
    <w:rsid w:val="00DB3A85"/>
    <w:rsid w:val="00DB79E3"/>
    <w:rsid w:val="00DC11BB"/>
    <w:rsid w:val="00DC21E5"/>
    <w:rsid w:val="00DC5264"/>
    <w:rsid w:val="00DE0DA0"/>
    <w:rsid w:val="00E0179A"/>
    <w:rsid w:val="00E04951"/>
    <w:rsid w:val="00E06E73"/>
    <w:rsid w:val="00E10384"/>
    <w:rsid w:val="00E121B5"/>
    <w:rsid w:val="00E13941"/>
    <w:rsid w:val="00E148E7"/>
    <w:rsid w:val="00E17489"/>
    <w:rsid w:val="00E200DC"/>
    <w:rsid w:val="00E24357"/>
    <w:rsid w:val="00E367D8"/>
    <w:rsid w:val="00E403C4"/>
    <w:rsid w:val="00E409CB"/>
    <w:rsid w:val="00E409E3"/>
    <w:rsid w:val="00E414BD"/>
    <w:rsid w:val="00E462E5"/>
    <w:rsid w:val="00E519DF"/>
    <w:rsid w:val="00E5648F"/>
    <w:rsid w:val="00E80CEA"/>
    <w:rsid w:val="00E82054"/>
    <w:rsid w:val="00E9457B"/>
    <w:rsid w:val="00E958CC"/>
    <w:rsid w:val="00E96DB9"/>
    <w:rsid w:val="00E97056"/>
    <w:rsid w:val="00EA0617"/>
    <w:rsid w:val="00EA4C60"/>
    <w:rsid w:val="00EB0A8D"/>
    <w:rsid w:val="00EB189C"/>
    <w:rsid w:val="00EB281D"/>
    <w:rsid w:val="00EB43D5"/>
    <w:rsid w:val="00EB62FE"/>
    <w:rsid w:val="00EB6808"/>
    <w:rsid w:val="00EC4922"/>
    <w:rsid w:val="00EC50FF"/>
    <w:rsid w:val="00EC67CC"/>
    <w:rsid w:val="00ED5D8F"/>
    <w:rsid w:val="00EE26CE"/>
    <w:rsid w:val="00EF1AC3"/>
    <w:rsid w:val="00EF45B4"/>
    <w:rsid w:val="00EF54BC"/>
    <w:rsid w:val="00EF5BD5"/>
    <w:rsid w:val="00EF6C03"/>
    <w:rsid w:val="00F00D82"/>
    <w:rsid w:val="00F036BE"/>
    <w:rsid w:val="00F1037B"/>
    <w:rsid w:val="00F1055B"/>
    <w:rsid w:val="00F157E3"/>
    <w:rsid w:val="00F164E1"/>
    <w:rsid w:val="00F32F1B"/>
    <w:rsid w:val="00F430E4"/>
    <w:rsid w:val="00F57B41"/>
    <w:rsid w:val="00F61E05"/>
    <w:rsid w:val="00F65A12"/>
    <w:rsid w:val="00F7226C"/>
    <w:rsid w:val="00F733A3"/>
    <w:rsid w:val="00F75632"/>
    <w:rsid w:val="00F763C9"/>
    <w:rsid w:val="00F85E47"/>
    <w:rsid w:val="00F93591"/>
    <w:rsid w:val="00F94528"/>
    <w:rsid w:val="00F958B0"/>
    <w:rsid w:val="00F959D2"/>
    <w:rsid w:val="00F967AF"/>
    <w:rsid w:val="00F9799C"/>
    <w:rsid w:val="00FB405C"/>
    <w:rsid w:val="00FB610D"/>
    <w:rsid w:val="00FC34C3"/>
    <w:rsid w:val="00FD1932"/>
    <w:rsid w:val="00FE1F86"/>
    <w:rsid w:val="00FE20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rules v:ext="edit">
        <o:r id="V:Rule4" type="connector" idref="#_x0000_s1030"/>
        <o:r id="V:Rule5" type="connector" idref="#_x0000_s1032"/>
        <o:r id="V:Rule6"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envelope return" w:uiPriority="0"/>
    <w:lsdException w:name="footnote reference" w:uiPriority="0"/>
    <w:lsdException w:name="page number" w:uiPriority="0"/>
    <w:lsdException w:name="endnote text" w:uiPriority="0"/>
    <w:lsdException w:name="Lis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20" w:unhideWhenUsed="0" w:qFormat="1"/>
    <w:lsdException w:name="Plain Text" w:uiPriority="0"/>
    <w:lsdException w:name="HTML Code" w:uiPriority="0"/>
    <w:lsdException w:name="annotation subject" w:uiPriority="0"/>
    <w:lsdException w:name="Table Grid 1" w:uiPriority="0"/>
    <w:lsdException w:name="Table Web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07582"/>
  </w:style>
  <w:style w:type="paragraph" w:styleId="1">
    <w:name w:val="heading 1"/>
    <w:basedOn w:val="Standard"/>
    <w:next w:val="a0"/>
    <w:link w:val="10"/>
    <w:qFormat/>
    <w:rsid w:val="003973F8"/>
    <w:pPr>
      <w:keepNext/>
      <w:widowControl w:val="0"/>
      <w:spacing w:after="0" w:line="100" w:lineRule="atLeast"/>
      <w:jc w:val="center"/>
      <w:outlineLvl w:val="0"/>
    </w:pPr>
    <w:rPr>
      <w:rFonts w:cs="Times New Roman"/>
      <w:b/>
      <w:i/>
    </w:rPr>
  </w:style>
  <w:style w:type="paragraph" w:styleId="2">
    <w:name w:val="heading 2"/>
    <w:basedOn w:val="a0"/>
    <w:next w:val="a0"/>
    <w:link w:val="20"/>
    <w:unhideWhenUsed/>
    <w:qFormat/>
    <w:rsid w:val="003973F8"/>
    <w:pPr>
      <w:keepNext/>
      <w:keepLines/>
      <w:widowControl w:val="0"/>
      <w:suppressAutoHyphens/>
      <w:autoSpaceDN w:val="0"/>
      <w:spacing w:before="200" w:after="0"/>
      <w:textAlignment w:val="baseline"/>
      <w:outlineLvl w:val="1"/>
    </w:pPr>
    <w:rPr>
      <w:rFonts w:asciiTheme="majorHAnsi" w:eastAsiaTheme="majorEastAsia" w:hAnsiTheme="majorHAnsi" w:cstheme="majorBidi"/>
      <w:b/>
      <w:bCs/>
      <w:color w:val="4F81BD" w:themeColor="accent1"/>
      <w:kern w:val="3"/>
      <w:sz w:val="26"/>
      <w:szCs w:val="26"/>
    </w:rPr>
  </w:style>
  <w:style w:type="paragraph" w:styleId="3">
    <w:name w:val="heading 3"/>
    <w:basedOn w:val="Standard"/>
    <w:next w:val="Textbody"/>
    <w:link w:val="30"/>
    <w:qFormat/>
    <w:rsid w:val="003973F8"/>
    <w:pPr>
      <w:keepNext/>
      <w:keepLines/>
      <w:widowControl w:val="0"/>
      <w:spacing w:before="200" w:after="0" w:line="100" w:lineRule="atLeast"/>
      <w:jc w:val="both"/>
      <w:outlineLvl w:val="2"/>
    </w:pPr>
    <w:rPr>
      <w:rFonts w:cs="Times New Roman"/>
      <w:b/>
      <w:color w:val="000000"/>
      <w:u w:val="single"/>
    </w:rPr>
  </w:style>
  <w:style w:type="paragraph" w:styleId="4">
    <w:name w:val="heading 4"/>
    <w:basedOn w:val="a0"/>
    <w:next w:val="a0"/>
    <w:link w:val="40"/>
    <w:qFormat/>
    <w:rsid w:val="00267B7F"/>
    <w:pPr>
      <w:keepNext/>
      <w:tabs>
        <w:tab w:val="left" w:pos="5670"/>
      </w:tabs>
      <w:spacing w:after="0" w:line="0" w:lineRule="atLeast"/>
      <w:outlineLvl w:val="3"/>
    </w:pPr>
    <w:rPr>
      <w:rFonts w:ascii="Times New Roman" w:eastAsia="Times New Roman" w:hAnsi="Times New Roman" w:cs="Times New Roman"/>
      <w:b/>
      <w:bCs/>
      <w:sz w:val="24"/>
      <w:szCs w:val="24"/>
    </w:rPr>
  </w:style>
  <w:style w:type="paragraph" w:styleId="5">
    <w:name w:val="heading 5"/>
    <w:basedOn w:val="a0"/>
    <w:next w:val="a0"/>
    <w:link w:val="50"/>
    <w:unhideWhenUsed/>
    <w:qFormat/>
    <w:rsid w:val="003973F8"/>
    <w:pPr>
      <w:tabs>
        <w:tab w:val="num" w:pos="720"/>
      </w:tabs>
      <w:suppressAutoHyphens/>
      <w:autoSpaceDN w:val="0"/>
      <w:spacing w:before="240" w:after="60"/>
      <w:ind w:left="720" w:hanging="360"/>
      <w:outlineLvl w:val="4"/>
    </w:pPr>
    <w:rPr>
      <w:rFonts w:ascii="Calibri" w:eastAsia="Times New Roman" w:hAnsi="Calibri" w:cs="Calibri"/>
      <w:b/>
      <w:bCs/>
      <w:i/>
      <w:iCs/>
      <w:kern w:val="2"/>
      <w:sz w:val="26"/>
      <w:szCs w:val="26"/>
      <w:lang w:eastAsia="ar-SA"/>
    </w:rPr>
  </w:style>
  <w:style w:type="paragraph" w:styleId="6">
    <w:name w:val="heading 6"/>
    <w:basedOn w:val="a0"/>
    <w:next w:val="a0"/>
    <w:link w:val="60"/>
    <w:unhideWhenUsed/>
    <w:qFormat/>
    <w:rsid w:val="003973F8"/>
    <w:pPr>
      <w:keepNext/>
      <w:keepLines/>
      <w:suppressAutoHyphens/>
      <w:autoSpaceDN w:val="0"/>
      <w:spacing w:before="200" w:after="0" w:line="240" w:lineRule="auto"/>
      <w:outlineLvl w:val="5"/>
    </w:pPr>
    <w:rPr>
      <w:rFonts w:ascii="Cambria" w:eastAsia="Times New Roman" w:hAnsi="Cambria" w:cs="Times New Roman"/>
      <w:i/>
      <w:iCs/>
      <w:color w:val="243F60"/>
      <w:sz w:val="24"/>
      <w:szCs w:val="24"/>
      <w:lang w:eastAsia="ar-SA"/>
    </w:rPr>
  </w:style>
  <w:style w:type="paragraph" w:styleId="7">
    <w:name w:val="heading 7"/>
    <w:basedOn w:val="a0"/>
    <w:next w:val="a0"/>
    <w:link w:val="70"/>
    <w:qFormat/>
    <w:rsid w:val="00F733A3"/>
    <w:pPr>
      <w:keepNext/>
      <w:tabs>
        <w:tab w:val="left" w:pos="2080"/>
      </w:tabs>
      <w:spacing w:after="0" w:line="240" w:lineRule="auto"/>
      <w:jc w:val="center"/>
      <w:outlineLvl w:val="6"/>
    </w:pPr>
    <w:rPr>
      <w:rFonts w:ascii="Times New Roman" w:eastAsia="Times New Roman" w:hAnsi="Times New Roman" w:cs="Times New Roman"/>
      <w:b/>
      <w:sz w:val="24"/>
      <w:szCs w:val="20"/>
      <w:lang w:eastAsia="ru-RU"/>
    </w:rPr>
  </w:style>
  <w:style w:type="paragraph" w:styleId="8">
    <w:name w:val="heading 8"/>
    <w:basedOn w:val="a0"/>
    <w:next w:val="a0"/>
    <w:link w:val="80"/>
    <w:qFormat/>
    <w:rsid w:val="00F733A3"/>
    <w:pPr>
      <w:keepNext/>
      <w:spacing w:after="0" w:line="240" w:lineRule="auto"/>
      <w:jc w:val="center"/>
      <w:outlineLvl w:val="7"/>
    </w:pPr>
    <w:rPr>
      <w:rFonts w:ascii="Times New Roman" w:eastAsia="Times New Roman" w:hAnsi="Times New Roman" w:cs="Times New Roman"/>
      <w:b/>
      <w:bCs/>
      <w:sz w:val="28"/>
      <w:szCs w:val="28"/>
      <w:lang w:eastAsia="ru-RU"/>
    </w:rPr>
  </w:style>
  <w:style w:type="paragraph" w:styleId="9">
    <w:name w:val="heading 9"/>
    <w:basedOn w:val="a0"/>
    <w:next w:val="a0"/>
    <w:link w:val="90"/>
    <w:qFormat/>
    <w:rsid w:val="00F733A3"/>
    <w:pPr>
      <w:spacing w:before="240" w:after="60" w:line="240" w:lineRule="auto"/>
      <w:outlineLvl w:val="8"/>
    </w:pPr>
    <w:rPr>
      <w:rFonts w:ascii="Arial" w:eastAsia="Times New Roman" w:hAnsi="Arial" w:cs="Times New Roman"/>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1867D1"/>
    <w:pPr>
      <w:ind w:left="720"/>
      <w:contextualSpacing/>
    </w:pPr>
  </w:style>
  <w:style w:type="table" w:styleId="a6">
    <w:name w:val="Table Grid"/>
    <w:basedOn w:val="a2"/>
    <w:uiPriority w:val="59"/>
    <w:rsid w:val="00672D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1">
    <w:name w:val="Основной текст (5)_"/>
    <w:link w:val="52"/>
    <w:uiPriority w:val="99"/>
    <w:rsid w:val="00672D09"/>
    <w:rPr>
      <w:rFonts w:ascii="Times New Roman" w:hAnsi="Times New Roman" w:cs="Times New Roman"/>
      <w:b/>
      <w:bCs/>
      <w:sz w:val="27"/>
      <w:szCs w:val="27"/>
      <w:shd w:val="clear" w:color="auto" w:fill="FFFFFF"/>
    </w:rPr>
  </w:style>
  <w:style w:type="paragraph" w:customStyle="1" w:styleId="52">
    <w:name w:val="Основной текст (5)"/>
    <w:basedOn w:val="a0"/>
    <w:link w:val="51"/>
    <w:uiPriority w:val="99"/>
    <w:rsid w:val="00672D09"/>
    <w:pPr>
      <w:shd w:val="clear" w:color="auto" w:fill="FFFFFF"/>
      <w:spacing w:after="0" w:line="322" w:lineRule="exact"/>
      <w:jc w:val="center"/>
    </w:pPr>
    <w:rPr>
      <w:rFonts w:ascii="Times New Roman" w:hAnsi="Times New Roman" w:cs="Times New Roman"/>
      <w:b/>
      <w:bCs/>
      <w:sz w:val="27"/>
      <w:szCs w:val="27"/>
    </w:rPr>
  </w:style>
  <w:style w:type="character" w:customStyle="1" w:styleId="31">
    <w:name w:val="Основной текст (3)_"/>
    <w:link w:val="32"/>
    <w:rsid w:val="00BF7D6F"/>
    <w:rPr>
      <w:rFonts w:ascii="Times New Roman" w:hAnsi="Times New Roman" w:cs="Times New Roman"/>
      <w:b/>
      <w:bCs/>
      <w:sz w:val="23"/>
      <w:szCs w:val="23"/>
      <w:shd w:val="clear" w:color="auto" w:fill="FFFFFF"/>
    </w:rPr>
  </w:style>
  <w:style w:type="character" w:customStyle="1" w:styleId="21">
    <w:name w:val="Основной текст (2)_"/>
    <w:link w:val="22"/>
    <w:rsid w:val="00BF7D6F"/>
    <w:rPr>
      <w:rFonts w:ascii="Times New Roman" w:hAnsi="Times New Roman" w:cs="Times New Roman"/>
      <w:b/>
      <w:bCs/>
      <w:sz w:val="19"/>
      <w:szCs w:val="19"/>
      <w:shd w:val="clear" w:color="auto" w:fill="FFFFFF"/>
    </w:rPr>
  </w:style>
  <w:style w:type="paragraph" w:customStyle="1" w:styleId="32">
    <w:name w:val="Основной текст (3)"/>
    <w:basedOn w:val="a0"/>
    <w:link w:val="31"/>
    <w:rsid w:val="00BF7D6F"/>
    <w:pPr>
      <w:shd w:val="clear" w:color="auto" w:fill="FFFFFF"/>
      <w:spacing w:after="0" w:line="240" w:lineRule="atLeast"/>
    </w:pPr>
    <w:rPr>
      <w:rFonts w:ascii="Times New Roman" w:hAnsi="Times New Roman" w:cs="Times New Roman"/>
      <w:b/>
      <w:bCs/>
      <w:sz w:val="23"/>
      <w:szCs w:val="23"/>
    </w:rPr>
  </w:style>
  <w:style w:type="paragraph" w:customStyle="1" w:styleId="22">
    <w:name w:val="Основной текст (2)"/>
    <w:basedOn w:val="a0"/>
    <w:link w:val="21"/>
    <w:rsid w:val="00BF7D6F"/>
    <w:pPr>
      <w:shd w:val="clear" w:color="auto" w:fill="FFFFFF"/>
      <w:spacing w:after="0" w:line="226" w:lineRule="exact"/>
    </w:pPr>
    <w:rPr>
      <w:rFonts w:ascii="Times New Roman" w:hAnsi="Times New Roman" w:cs="Times New Roman"/>
      <w:b/>
      <w:bCs/>
      <w:sz w:val="19"/>
      <w:szCs w:val="19"/>
    </w:rPr>
  </w:style>
  <w:style w:type="character" w:customStyle="1" w:styleId="11">
    <w:name w:val="Основной текст Знак1"/>
    <w:link w:val="a7"/>
    <w:uiPriority w:val="99"/>
    <w:rsid w:val="00BF7D6F"/>
    <w:rPr>
      <w:rFonts w:ascii="Times New Roman" w:hAnsi="Times New Roman" w:cs="Times New Roman"/>
      <w:sz w:val="21"/>
      <w:szCs w:val="21"/>
      <w:shd w:val="clear" w:color="auto" w:fill="FFFFFF"/>
    </w:rPr>
  </w:style>
  <w:style w:type="paragraph" w:styleId="a7">
    <w:name w:val="Body Text"/>
    <w:basedOn w:val="a0"/>
    <w:link w:val="11"/>
    <w:rsid w:val="00BF7D6F"/>
    <w:pPr>
      <w:shd w:val="clear" w:color="auto" w:fill="FFFFFF"/>
      <w:spacing w:after="0" w:line="240" w:lineRule="atLeast"/>
    </w:pPr>
    <w:rPr>
      <w:rFonts w:ascii="Times New Roman" w:hAnsi="Times New Roman" w:cs="Times New Roman"/>
      <w:sz w:val="21"/>
      <w:szCs w:val="21"/>
    </w:rPr>
  </w:style>
  <w:style w:type="character" w:customStyle="1" w:styleId="a8">
    <w:name w:val="Основной текст Знак"/>
    <w:basedOn w:val="a1"/>
    <w:rsid w:val="00BF7D6F"/>
  </w:style>
  <w:style w:type="paragraph" w:styleId="a9">
    <w:name w:val="No Spacing"/>
    <w:link w:val="aa"/>
    <w:uiPriority w:val="1"/>
    <w:qFormat/>
    <w:rsid w:val="00484255"/>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basedOn w:val="a1"/>
    <w:link w:val="a9"/>
    <w:uiPriority w:val="1"/>
    <w:rsid w:val="00484255"/>
    <w:rPr>
      <w:rFonts w:ascii="Times New Roman" w:eastAsia="Times New Roman" w:hAnsi="Times New Roman" w:cs="Times New Roman"/>
      <w:sz w:val="24"/>
      <w:szCs w:val="24"/>
      <w:lang w:eastAsia="ru-RU"/>
    </w:rPr>
  </w:style>
  <w:style w:type="table" w:customStyle="1" w:styleId="12">
    <w:name w:val="Сетка таблицы1"/>
    <w:basedOn w:val="a2"/>
    <w:next w:val="a6"/>
    <w:rsid w:val="00BF0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1"/>
    <w:link w:val="1"/>
    <w:rsid w:val="003973F8"/>
    <w:rPr>
      <w:rFonts w:ascii="Times New Roman" w:eastAsia="Arial" w:hAnsi="Times New Roman" w:cs="Times New Roman"/>
      <w:b/>
      <w:i/>
      <w:kern w:val="3"/>
      <w:sz w:val="24"/>
      <w:szCs w:val="20"/>
      <w:lang w:eastAsia="ar-SA"/>
    </w:rPr>
  </w:style>
  <w:style w:type="character" w:customStyle="1" w:styleId="20">
    <w:name w:val="Заголовок 2 Знак"/>
    <w:basedOn w:val="a1"/>
    <w:link w:val="2"/>
    <w:rsid w:val="003973F8"/>
    <w:rPr>
      <w:rFonts w:asciiTheme="majorHAnsi" w:eastAsiaTheme="majorEastAsia" w:hAnsiTheme="majorHAnsi" w:cstheme="majorBidi"/>
      <w:b/>
      <w:bCs/>
      <w:color w:val="4F81BD" w:themeColor="accent1"/>
      <w:kern w:val="3"/>
      <w:sz w:val="26"/>
      <w:szCs w:val="26"/>
    </w:rPr>
  </w:style>
  <w:style w:type="character" w:customStyle="1" w:styleId="30">
    <w:name w:val="Заголовок 3 Знак"/>
    <w:basedOn w:val="a1"/>
    <w:link w:val="3"/>
    <w:rsid w:val="003973F8"/>
    <w:rPr>
      <w:rFonts w:ascii="Times New Roman" w:eastAsia="Arial" w:hAnsi="Times New Roman" w:cs="Times New Roman"/>
      <w:b/>
      <w:color w:val="000000"/>
      <w:kern w:val="3"/>
      <w:sz w:val="24"/>
      <w:szCs w:val="20"/>
      <w:u w:val="single"/>
      <w:lang w:eastAsia="ar-SA"/>
    </w:rPr>
  </w:style>
  <w:style w:type="character" w:customStyle="1" w:styleId="50">
    <w:name w:val="Заголовок 5 Знак"/>
    <w:basedOn w:val="a1"/>
    <w:link w:val="5"/>
    <w:rsid w:val="003973F8"/>
    <w:rPr>
      <w:rFonts w:ascii="Calibri" w:eastAsia="Times New Roman" w:hAnsi="Calibri" w:cs="Calibri"/>
      <w:b/>
      <w:bCs/>
      <w:i/>
      <w:iCs/>
      <w:kern w:val="2"/>
      <w:sz w:val="26"/>
      <w:szCs w:val="26"/>
      <w:lang w:eastAsia="ar-SA"/>
    </w:rPr>
  </w:style>
  <w:style w:type="character" w:customStyle="1" w:styleId="60">
    <w:name w:val="Заголовок 6 Знак"/>
    <w:basedOn w:val="a1"/>
    <w:link w:val="6"/>
    <w:rsid w:val="003973F8"/>
    <w:rPr>
      <w:rFonts w:ascii="Cambria" w:eastAsia="Times New Roman" w:hAnsi="Cambria" w:cs="Times New Roman"/>
      <w:i/>
      <w:iCs/>
      <w:color w:val="243F60"/>
      <w:sz w:val="24"/>
      <w:szCs w:val="24"/>
      <w:lang w:eastAsia="ar-SA"/>
    </w:rPr>
  </w:style>
  <w:style w:type="paragraph" w:customStyle="1" w:styleId="Standard">
    <w:name w:val="Standard"/>
    <w:uiPriority w:val="99"/>
    <w:rsid w:val="003973F8"/>
    <w:pPr>
      <w:suppressAutoHyphens/>
      <w:autoSpaceDN w:val="0"/>
      <w:spacing w:before="100" w:after="100" w:line="240" w:lineRule="auto"/>
      <w:textAlignment w:val="baseline"/>
    </w:pPr>
    <w:rPr>
      <w:rFonts w:ascii="Times New Roman" w:eastAsia="Arial" w:hAnsi="Times New Roman" w:cs="Calibri"/>
      <w:kern w:val="3"/>
      <w:sz w:val="24"/>
      <w:szCs w:val="20"/>
      <w:lang w:eastAsia="ar-SA"/>
    </w:rPr>
  </w:style>
  <w:style w:type="paragraph" w:customStyle="1" w:styleId="Textbody">
    <w:name w:val="Text body"/>
    <w:basedOn w:val="Standard"/>
    <w:uiPriority w:val="99"/>
    <w:rsid w:val="003973F8"/>
    <w:pPr>
      <w:spacing w:before="0" w:after="120"/>
    </w:pPr>
  </w:style>
  <w:style w:type="paragraph" w:styleId="ab">
    <w:name w:val="Normal (Web)"/>
    <w:basedOn w:val="a0"/>
    <w:uiPriority w:val="99"/>
    <w:rsid w:val="003973F8"/>
    <w:pPr>
      <w:widowControl w:val="0"/>
      <w:suppressAutoHyphens/>
      <w:autoSpaceDN w:val="0"/>
      <w:spacing w:before="100" w:after="100" w:line="100" w:lineRule="atLeast"/>
      <w:jc w:val="both"/>
      <w:textAlignment w:val="baseline"/>
    </w:pPr>
    <w:rPr>
      <w:rFonts w:ascii="Times New Roman" w:eastAsia="Arial" w:hAnsi="Times New Roman" w:cs="Times New Roman"/>
      <w:kern w:val="3"/>
      <w:sz w:val="24"/>
      <w:szCs w:val="24"/>
      <w:lang w:eastAsia="ar-SA"/>
    </w:rPr>
  </w:style>
  <w:style w:type="paragraph" w:customStyle="1" w:styleId="ac">
    <w:name w:val="Содержимое таблицы"/>
    <w:basedOn w:val="a0"/>
    <w:rsid w:val="003973F8"/>
    <w:pPr>
      <w:suppressLineNumbers/>
      <w:suppressAutoHyphens/>
    </w:pPr>
    <w:rPr>
      <w:rFonts w:ascii="Calibri" w:eastAsia="Calibri" w:hAnsi="Calibri" w:cs="Calibri"/>
      <w:sz w:val="24"/>
      <w:szCs w:val="24"/>
      <w:lang w:eastAsia="ar-SA"/>
    </w:rPr>
  </w:style>
  <w:style w:type="paragraph" w:styleId="33">
    <w:name w:val="Body Text Indent 3"/>
    <w:basedOn w:val="a0"/>
    <w:link w:val="34"/>
    <w:unhideWhenUsed/>
    <w:rsid w:val="003973F8"/>
    <w:pPr>
      <w:widowControl w:val="0"/>
      <w:suppressAutoHyphens/>
      <w:autoSpaceDN w:val="0"/>
      <w:spacing w:after="120"/>
      <w:ind w:left="283"/>
      <w:textAlignment w:val="baseline"/>
    </w:pPr>
    <w:rPr>
      <w:rFonts w:ascii="Calibri" w:eastAsia="SimSun" w:hAnsi="Calibri" w:cs="F"/>
      <w:kern w:val="3"/>
      <w:sz w:val="16"/>
      <w:szCs w:val="16"/>
    </w:rPr>
  </w:style>
  <w:style w:type="character" w:customStyle="1" w:styleId="34">
    <w:name w:val="Основной текст с отступом 3 Знак"/>
    <w:basedOn w:val="a1"/>
    <w:link w:val="33"/>
    <w:rsid w:val="003973F8"/>
    <w:rPr>
      <w:rFonts w:ascii="Calibri" w:eastAsia="SimSun" w:hAnsi="Calibri" w:cs="F"/>
      <w:kern w:val="3"/>
      <w:sz w:val="16"/>
      <w:szCs w:val="16"/>
    </w:rPr>
  </w:style>
  <w:style w:type="paragraph" w:customStyle="1" w:styleId="ConsPlusNormal">
    <w:name w:val="ConsPlusNormal"/>
    <w:uiPriority w:val="99"/>
    <w:rsid w:val="003973F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d">
    <w:name w:val="Hyperlink"/>
    <w:basedOn w:val="a1"/>
    <w:uiPriority w:val="99"/>
    <w:unhideWhenUsed/>
    <w:rsid w:val="003973F8"/>
    <w:rPr>
      <w:color w:val="0000FF" w:themeColor="hyperlink"/>
      <w:u w:val="single"/>
    </w:rPr>
  </w:style>
  <w:style w:type="character" w:styleId="ae">
    <w:name w:val="Emphasis"/>
    <w:uiPriority w:val="20"/>
    <w:qFormat/>
    <w:rsid w:val="003973F8"/>
    <w:rPr>
      <w:i/>
      <w:iCs/>
    </w:rPr>
  </w:style>
  <w:style w:type="character" w:styleId="af">
    <w:name w:val="Strong"/>
    <w:qFormat/>
    <w:rsid w:val="003973F8"/>
    <w:rPr>
      <w:b/>
      <w:bCs/>
    </w:rPr>
  </w:style>
  <w:style w:type="character" w:customStyle="1" w:styleId="af0">
    <w:name w:val="Текст выноски Знак"/>
    <w:basedOn w:val="a1"/>
    <w:link w:val="af1"/>
    <w:uiPriority w:val="99"/>
    <w:rsid w:val="003973F8"/>
    <w:rPr>
      <w:rFonts w:ascii="Tahoma" w:eastAsia="SimSun" w:hAnsi="Tahoma" w:cs="Tahoma"/>
      <w:kern w:val="3"/>
      <w:sz w:val="16"/>
      <w:szCs w:val="16"/>
    </w:rPr>
  </w:style>
  <w:style w:type="paragraph" w:styleId="af1">
    <w:name w:val="Balloon Text"/>
    <w:basedOn w:val="a0"/>
    <w:link w:val="af0"/>
    <w:uiPriority w:val="99"/>
    <w:unhideWhenUsed/>
    <w:rsid w:val="003973F8"/>
    <w:pPr>
      <w:widowControl w:val="0"/>
      <w:suppressAutoHyphens/>
      <w:autoSpaceDN w:val="0"/>
      <w:spacing w:after="0" w:line="240" w:lineRule="auto"/>
      <w:textAlignment w:val="baseline"/>
    </w:pPr>
    <w:rPr>
      <w:rFonts w:ascii="Tahoma" w:eastAsia="SimSun" w:hAnsi="Tahoma" w:cs="Tahoma"/>
      <w:kern w:val="3"/>
      <w:sz w:val="16"/>
      <w:szCs w:val="16"/>
    </w:rPr>
  </w:style>
  <w:style w:type="character" w:customStyle="1" w:styleId="13">
    <w:name w:val="Текст выноски Знак1"/>
    <w:basedOn w:val="a1"/>
    <w:uiPriority w:val="99"/>
    <w:rsid w:val="003973F8"/>
    <w:rPr>
      <w:rFonts w:ascii="Tahoma" w:hAnsi="Tahoma" w:cs="Tahoma"/>
      <w:sz w:val="16"/>
      <w:szCs w:val="16"/>
    </w:rPr>
  </w:style>
  <w:style w:type="paragraph" w:customStyle="1" w:styleId="af2">
    <w:name w:val="Базовый"/>
    <w:rsid w:val="003973F8"/>
    <w:pPr>
      <w:tabs>
        <w:tab w:val="left" w:pos="708"/>
      </w:tabs>
      <w:suppressAutoHyphens/>
    </w:pPr>
    <w:rPr>
      <w:rFonts w:ascii="Calibri" w:eastAsia="Droid Sans Fallback" w:hAnsi="Calibri" w:cs="Times New Roman"/>
      <w:lang w:eastAsia="ru-RU"/>
    </w:rPr>
  </w:style>
  <w:style w:type="paragraph" w:customStyle="1" w:styleId="14">
    <w:name w:val="заголовок 1"/>
    <w:basedOn w:val="af2"/>
    <w:uiPriority w:val="99"/>
    <w:rsid w:val="003973F8"/>
    <w:pPr>
      <w:keepNext/>
      <w:spacing w:after="0" w:line="100" w:lineRule="atLeast"/>
    </w:pPr>
    <w:rPr>
      <w:rFonts w:ascii="Times New Roman" w:eastAsia="Times New Roman" w:hAnsi="Times New Roman"/>
      <w:b/>
      <w:bCs/>
      <w:sz w:val="20"/>
      <w:szCs w:val="20"/>
    </w:rPr>
  </w:style>
  <w:style w:type="character" w:customStyle="1" w:styleId="WW8Num13z1">
    <w:name w:val="WW8Num13z1"/>
    <w:rsid w:val="003973F8"/>
    <w:rPr>
      <w:rFonts w:ascii="Courier New" w:hAnsi="Courier New" w:cs="Courier New"/>
    </w:rPr>
  </w:style>
  <w:style w:type="paragraph" w:styleId="35">
    <w:name w:val="Body Text 3"/>
    <w:basedOn w:val="a0"/>
    <w:link w:val="36"/>
    <w:unhideWhenUsed/>
    <w:rsid w:val="003973F8"/>
    <w:pPr>
      <w:spacing w:after="120"/>
    </w:pPr>
    <w:rPr>
      <w:rFonts w:ascii="Calibri" w:eastAsia="Calibri" w:hAnsi="Calibri" w:cs="Times New Roman"/>
      <w:sz w:val="16"/>
      <w:szCs w:val="16"/>
    </w:rPr>
  </w:style>
  <w:style w:type="character" w:customStyle="1" w:styleId="36">
    <w:name w:val="Основной текст 3 Знак"/>
    <w:basedOn w:val="a1"/>
    <w:link w:val="35"/>
    <w:rsid w:val="003973F8"/>
    <w:rPr>
      <w:rFonts w:ascii="Calibri" w:eastAsia="Calibri" w:hAnsi="Calibri" w:cs="Times New Roman"/>
      <w:sz w:val="16"/>
      <w:szCs w:val="16"/>
    </w:rPr>
  </w:style>
  <w:style w:type="paragraph" w:customStyle="1" w:styleId="310">
    <w:name w:val="Основной текст 31"/>
    <w:basedOn w:val="a0"/>
    <w:uiPriority w:val="99"/>
    <w:rsid w:val="003973F8"/>
    <w:pPr>
      <w:widowControl w:val="0"/>
      <w:suppressAutoHyphens/>
      <w:spacing w:after="0" w:line="240" w:lineRule="auto"/>
    </w:pPr>
    <w:rPr>
      <w:rFonts w:ascii="Arial" w:eastAsia="Lucida Sans Unicode" w:hAnsi="Arial" w:cs="Times New Roman"/>
      <w:b/>
      <w:bCs/>
      <w:kern w:val="1"/>
      <w:sz w:val="32"/>
      <w:szCs w:val="24"/>
    </w:rPr>
  </w:style>
  <w:style w:type="character" w:customStyle="1" w:styleId="af3">
    <w:name w:val="Основной текст с отступом Знак"/>
    <w:basedOn w:val="a1"/>
    <w:link w:val="af4"/>
    <w:rsid w:val="003973F8"/>
    <w:rPr>
      <w:rFonts w:ascii="Calibri" w:eastAsia="SimSun" w:hAnsi="Calibri" w:cs="F"/>
      <w:kern w:val="3"/>
    </w:rPr>
  </w:style>
  <w:style w:type="paragraph" w:styleId="af4">
    <w:name w:val="Body Text Indent"/>
    <w:basedOn w:val="a0"/>
    <w:link w:val="af3"/>
    <w:unhideWhenUsed/>
    <w:rsid w:val="003973F8"/>
    <w:pPr>
      <w:widowControl w:val="0"/>
      <w:suppressAutoHyphens/>
      <w:autoSpaceDN w:val="0"/>
      <w:spacing w:after="120"/>
      <w:ind w:left="283"/>
      <w:textAlignment w:val="baseline"/>
    </w:pPr>
    <w:rPr>
      <w:rFonts w:ascii="Calibri" w:eastAsia="SimSun" w:hAnsi="Calibri" w:cs="F"/>
      <w:kern w:val="3"/>
    </w:rPr>
  </w:style>
  <w:style w:type="character" w:customStyle="1" w:styleId="15">
    <w:name w:val="Основной текст с отступом Знак1"/>
    <w:basedOn w:val="a1"/>
    <w:rsid w:val="003973F8"/>
  </w:style>
  <w:style w:type="paragraph" w:customStyle="1" w:styleId="Default">
    <w:name w:val="Default"/>
    <w:rsid w:val="003973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67">
    <w:name w:val="Font Style67"/>
    <w:basedOn w:val="a1"/>
    <w:rsid w:val="003973F8"/>
    <w:rPr>
      <w:rFonts w:ascii="Arial" w:hAnsi="Arial" w:cs="Arial"/>
      <w:color w:val="000000"/>
      <w:sz w:val="22"/>
      <w:szCs w:val="22"/>
    </w:rPr>
  </w:style>
  <w:style w:type="paragraph" w:customStyle="1" w:styleId="Style22">
    <w:name w:val="Style22"/>
    <w:basedOn w:val="a0"/>
    <w:uiPriority w:val="99"/>
    <w:rsid w:val="003973F8"/>
    <w:pPr>
      <w:widowControl w:val="0"/>
      <w:suppressAutoHyphens/>
      <w:autoSpaceDE w:val="0"/>
      <w:spacing w:after="0" w:line="420" w:lineRule="exact"/>
      <w:jc w:val="both"/>
    </w:pPr>
    <w:rPr>
      <w:rFonts w:ascii="Times New Roman" w:eastAsia="Times New Roman" w:hAnsi="Times New Roman" w:cs="Calibri"/>
      <w:sz w:val="24"/>
      <w:szCs w:val="24"/>
      <w:lang w:eastAsia="ar-SA"/>
    </w:rPr>
  </w:style>
  <w:style w:type="paragraph" w:styleId="af5">
    <w:name w:val="header"/>
    <w:basedOn w:val="a0"/>
    <w:link w:val="af6"/>
    <w:uiPriority w:val="99"/>
    <w:unhideWhenUsed/>
    <w:rsid w:val="003973F8"/>
    <w:pPr>
      <w:widowControl w:val="0"/>
      <w:tabs>
        <w:tab w:val="center" w:pos="4677"/>
        <w:tab w:val="right" w:pos="9355"/>
      </w:tabs>
      <w:suppressAutoHyphens/>
      <w:autoSpaceDN w:val="0"/>
      <w:spacing w:after="0" w:line="240" w:lineRule="auto"/>
      <w:textAlignment w:val="baseline"/>
    </w:pPr>
    <w:rPr>
      <w:rFonts w:ascii="Calibri" w:eastAsia="SimSun" w:hAnsi="Calibri" w:cs="F"/>
      <w:kern w:val="3"/>
    </w:rPr>
  </w:style>
  <w:style w:type="character" w:customStyle="1" w:styleId="af6">
    <w:name w:val="Верхний колонтитул Знак"/>
    <w:basedOn w:val="a1"/>
    <w:link w:val="af5"/>
    <w:uiPriority w:val="99"/>
    <w:rsid w:val="003973F8"/>
    <w:rPr>
      <w:rFonts w:ascii="Calibri" w:eastAsia="SimSun" w:hAnsi="Calibri" w:cs="F"/>
      <w:kern w:val="3"/>
    </w:rPr>
  </w:style>
  <w:style w:type="paragraph" w:styleId="af7">
    <w:name w:val="footer"/>
    <w:basedOn w:val="a0"/>
    <w:link w:val="af8"/>
    <w:uiPriority w:val="99"/>
    <w:unhideWhenUsed/>
    <w:rsid w:val="003973F8"/>
    <w:pPr>
      <w:widowControl w:val="0"/>
      <w:tabs>
        <w:tab w:val="center" w:pos="4677"/>
        <w:tab w:val="right" w:pos="9355"/>
      </w:tabs>
      <w:suppressAutoHyphens/>
      <w:autoSpaceDN w:val="0"/>
      <w:spacing w:after="0" w:line="240" w:lineRule="auto"/>
      <w:textAlignment w:val="baseline"/>
    </w:pPr>
    <w:rPr>
      <w:rFonts w:ascii="Calibri" w:eastAsia="SimSun" w:hAnsi="Calibri" w:cs="F"/>
      <w:kern w:val="3"/>
    </w:rPr>
  </w:style>
  <w:style w:type="character" w:customStyle="1" w:styleId="af8">
    <w:name w:val="Нижний колонтитул Знак"/>
    <w:basedOn w:val="a1"/>
    <w:link w:val="af7"/>
    <w:uiPriority w:val="99"/>
    <w:rsid w:val="003973F8"/>
    <w:rPr>
      <w:rFonts w:ascii="Calibri" w:eastAsia="SimSun" w:hAnsi="Calibri" w:cs="F"/>
      <w:kern w:val="3"/>
    </w:rPr>
  </w:style>
  <w:style w:type="paragraph" w:customStyle="1" w:styleId="210">
    <w:name w:val="Основной текст с отступом 21"/>
    <w:basedOn w:val="a0"/>
    <w:rsid w:val="003973F8"/>
    <w:pPr>
      <w:suppressAutoHyphens/>
      <w:spacing w:after="120" w:line="480" w:lineRule="auto"/>
      <w:ind w:left="283"/>
      <w:jc w:val="both"/>
    </w:pPr>
    <w:rPr>
      <w:rFonts w:ascii="Times New Roman" w:eastAsia="Times New Roman" w:hAnsi="Times New Roman" w:cs="Times New Roman"/>
      <w:szCs w:val="24"/>
      <w:lang w:eastAsia="ar-SA"/>
    </w:rPr>
  </w:style>
  <w:style w:type="numbering" w:customStyle="1" w:styleId="16">
    <w:name w:val="Нет списка1"/>
    <w:next w:val="a3"/>
    <w:uiPriority w:val="99"/>
    <w:semiHidden/>
    <w:unhideWhenUsed/>
    <w:rsid w:val="003973F8"/>
  </w:style>
  <w:style w:type="character" w:styleId="af9">
    <w:name w:val="FollowedHyperlink"/>
    <w:uiPriority w:val="99"/>
    <w:semiHidden/>
    <w:unhideWhenUsed/>
    <w:rsid w:val="003973F8"/>
    <w:rPr>
      <w:color w:val="800080"/>
      <w:u w:val="single"/>
    </w:rPr>
  </w:style>
  <w:style w:type="paragraph" w:styleId="afa">
    <w:name w:val="List"/>
    <w:basedOn w:val="a7"/>
    <w:unhideWhenUsed/>
    <w:rsid w:val="003973F8"/>
    <w:pPr>
      <w:shd w:val="clear" w:color="auto" w:fill="auto"/>
      <w:suppressAutoHyphens/>
      <w:autoSpaceDN w:val="0"/>
      <w:spacing w:line="240" w:lineRule="auto"/>
      <w:jc w:val="both"/>
    </w:pPr>
    <w:rPr>
      <w:rFonts w:eastAsia="Times New Roman" w:cs="Mangal"/>
      <w:kern w:val="2"/>
      <w:sz w:val="24"/>
      <w:szCs w:val="20"/>
      <w:lang w:eastAsia="ar-SA"/>
    </w:rPr>
  </w:style>
  <w:style w:type="paragraph" w:styleId="afb">
    <w:name w:val="Subtitle"/>
    <w:basedOn w:val="a0"/>
    <w:next w:val="a0"/>
    <w:link w:val="afc"/>
    <w:qFormat/>
    <w:rsid w:val="003973F8"/>
    <w:pPr>
      <w:numPr>
        <w:ilvl w:val="1"/>
      </w:numPr>
      <w:suppressAutoHyphens/>
      <w:autoSpaceDN w:val="0"/>
      <w:spacing w:after="0" w:line="240" w:lineRule="auto"/>
    </w:pPr>
    <w:rPr>
      <w:rFonts w:ascii="Cambria" w:eastAsia="Times New Roman" w:hAnsi="Cambria" w:cs="Times New Roman"/>
      <w:i/>
      <w:iCs/>
      <w:color w:val="4F81BD"/>
      <w:spacing w:val="15"/>
      <w:sz w:val="24"/>
      <w:szCs w:val="24"/>
      <w:lang w:eastAsia="ar-SA"/>
    </w:rPr>
  </w:style>
  <w:style w:type="character" w:customStyle="1" w:styleId="afc">
    <w:name w:val="Подзаголовок Знак"/>
    <w:basedOn w:val="a1"/>
    <w:link w:val="afb"/>
    <w:rsid w:val="003973F8"/>
    <w:rPr>
      <w:rFonts w:ascii="Cambria" w:eastAsia="Times New Roman" w:hAnsi="Cambria" w:cs="Times New Roman"/>
      <w:i/>
      <w:iCs/>
      <w:color w:val="4F81BD"/>
      <w:spacing w:val="15"/>
      <w:sz w:val="24"/>
      <w:szCs w:val="24"/>
      <w:lang w:eastAsia="ar-SA"/>
    </w:rPr>
  </w:style>
  <w:style w:type="paragraph" w:customStyle="1" w:styleId="afd">
    <w:name w:val="Заголовок"/>
    <w:basedOn w:val="Standard"/>
    <w:next w:val="a7"/>
    <w:qFormat/>
    <w:rsid w:val="003973F8"/>
    <w:pPr>
      <w:keepNext/>
      <w:widowControl w:val="0"/>
      <w:spacing w:before="240" w:after="120"/>
      <w:jc w:val="both"/>
      <w:textAlignment w:val="auto"/>
    </w:pPr>
    <w:rPr>
      <w:rFonts w:ascii="Arial" w:eastAsia="Microsoft YaHei" w:hAnsi="Arial" w:cs="Mangal"/>
      <w:kern w:val="2"/>
      <w:sz w:val="28"/>
      <w:szCs w:val="28"/>
      <w:lang w:val="en-US"/>
    </w:rPr>
  </w:style>
  <w:style w:type="paragraph" w:customStyle="1" w:styleId="17">
    <w:name w:val="Название1"/>
    <w:basedOn w:val="Standard"/>
    <w:rsid w:val="003973F8"/>
    <w:pPr>
      <w:widowControl w:val="0"/>
      <w:suppressLineNumbers/>
      <w:spacing w:before="120" w:after="120"/>
      <w:jc w:val="both"/>
      <w:textAlignment w:val="auto"/>
    </w:pPr>
    <w:rPr>
      <w:rFonts w:eastAsia="SimSun" w:cs="Mangal"/>
      <w:i/>
      <w:iCs/>
      <w:kern w:val="2"/>
      <w:szCs w:val="24"/>
      <w:lang w:val="en-US"/>
    </w:rPr>
  </w:style>
  <w:style w:type="paragraph" w:customStyle="1" w:styleId="18">
    <w:name w:val="Указатель1"/>
    <w:basedOn w:val="Standard"/>
    <w:rsid w:val="003973F8"/>
    <w:pPr>
      <w:widowControl w:val="0"/>
      <w:suppressLineNumbers/>
      <w:spacing w:before="0" w:after="0"/>
      <w:jc w:val="both"/>
      <w:textAlignment w:val="auto"/>
    </w:pPr>
    <w:rPr>
      <w:rFonts w:eastAsia="SimSun" w:cs="Mangal"/>
      <w:kern w:val="2"/>
      <w:sz w:val="21"/>
      <w:lang w:val="en-US"/>
    </w:rPr>
  </w:style>
  <w:style w:type="paragraph" w:customStyle="1" w:styleId="afe">
    <w:name w:val="Знак Знак Знак"/>
    <w:basedOn w:val="Standard"/>
    <w:rsid w:val="003973F8"/>
    <w:pPr>
      <w:spacing w:before="280" w:after="280"/>
      <w:textAlignment w:val="auto"/>
    </w:pPr>
    <w:rPr>
      <w:rFonts w:ascii="Tahoma" w:eastAsia="Times New Roman" w:hAnsi="Tahoma" w:cs="Tahoma"/>
      <w:kern w:val="2"/>
      <w:sz w:val="20"/>
      <w:lang w:val="en-US"/>
    </w:rPr>
  </w:style>
  <w:style w:type="paragraph" w:customStyle="1" w:styleId="211">
    <w:name w:val="Основной текст 21"/>
    <w:basedOn w:val="Standard"/>
    <w:rsid w:val="003973F8"/>
    <w:pPr>
      <w:overflowPunct w:val="0"/>
      <w:autoSpaceDE w:val="0"/>
      <w:autoSpaceDN/>
      <w:spacing w:before="0" w:after="0"/>
      <w:textAlignment w:val="auto"/>
    </w:pPr>
    <w:rPr>
      <w:rFonts w:ascii="Arial" w:eastAsia="Times New Roman" w:hAnsi="Arial" w:cs="Arial"/>
      <w:color w:val="000000"/>
      <w:kern w:val="2"/>
    </w:rPr>
  </w:style>
  <w:style w:type="paragraph" w:customStyle="1" w:styleId="19">
    <w:name w:val="Без интервала1"/>
    <w:qFormat/>
    <w:rsid w:val="003973F8"/>
    <w:pPr>
      <w:suppressAutoHyphens/>
      <w:autoSpaceDN w:val="0"/>
      <w:spacing w:after="0" w:line="240" w:lineRule="auto"/>
    </w:pPr>
    <w:rPr>
      <w:rFonts w:ascii="Calibri" w:eastAsia="Times New Roman" w:hAnsi="Calibri" w:cs="Calibri"/>
      <w:lang w:eastAsia="ar-SA"/>
    </w:rPr>
  </w:style>
  <w:style w:type="paragraph" w:customStyle="1" w:styleId="aff">
    <w:name w:val="Заголовок таблицы"/>
    <w:basedOn w:val="ac"/>
    <w:rsid w:val="003973F8"/>
    <w:pPr>
      <w:widowControl w:val="0"/>
      <w:autoSpaceDN w:val="0"/>
      <w:spacing w:after="0" w:line="240" w:lineRule="auto"/>
      <w:jc w:val="center"/>
    </w:pPr>
    <w:rPr>
      <w:rFonts w:ascii="Times New Roman" w:eastAsia="SimSun" w:hAnsi="Times New Roman" w:cs="Times New Roman"/>
      <w:b/>
      <w:bCs/>
      <w:kern w:val="2"/>
      <w:sz w:val="21"/>
      <w:szCs w:val="20"/>
      <w:lang w:val="en-US"/>
    </w:rPr>
  </w:style>
  <w:style w:type="paragraph" w:styleId="aff0">
    <w:name w:val="Title"/>
    <w:basedOn w:val="a0"/>
    <w:next w:val="a0"/>
    <w:link w:val="aff1"/>
    <w:qFormat/>
    <w:rsid w:val="003973F8"/>
    <w:pPr>
      <w:pBdr>
        <w:bottom w:val="single" w:sz="8" w:space="4" w:color="4F81BD"/>
      </w:pBdr>
      <w:suppressAutoHyphens/>
      <w:autoSpaceDN w:val="0"/>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f1">
    <w:name w:val="Название Знак"/>
    <w:basedOn w:val="a1"/>
    <w:link w:val="aff0"/>
    <w:rsid w:val="003973F8"/>
    <w:rPr>
      <w:rFonts w:ascii="Cambria" w:eastAsia="Times New Roman" w:hAnsi="Cambria" w:cs="Times New Roman"/>
      <w:color w:val="17365D"/>
      <w:spacing w:val="5"/>
      <w:kern w:val="28"/>
      <w:sz w:val="52"/>
      <w:szCs w:val="52"/>
      <w:lang w:eastAsia="ar-SA"/>
    </w:rPr>
  </w:style>
  <w:style w:type="character" w:customStyle="1" w:styleId="WW8Num1z0">
    <w:name w:val="WW8Num1z0"/>
    <w:rsid w:val="003973F8"/>
    <w:rPr>
      <w:rFonts w:ascii="Symbol" w:hAnsi="Symbol" w:cs="Symbol" w:hint="default"/>
    </w:rPr>
  </w:style>
  <w:style w:type="character" w:customStyle="1" w:styleId="WW8Num1z1">
    <w:name w:val="WW8Num1z1"/>
    <w:rsid w:val="003973F8"/>
    <w:rPr>
      <w:rFonts w:ascii="Courier New" w:hAnsi="Courier New" w:cs="Courier New" w:hint="default"/>
    </w:rPr>
  </w:style>
  <w:style w:type="character" w:customStyle="1" w:styleId="WW8Num1z2">
    <w:name w:val="WW8Num1z2"/>
    <w:rsid w:val="003973F8"/>
    <w:rPr>
      <w:rFonts w:ascii="Wingdings" w:hAnsi="Wingdings" w:cs="Wingdings" w:hint="default"/>
    </w:rPr>
  </w:style>
  <w:style w:type="character" w:customStyle="1" w:styleId="WW8Num2z0">
    <w:name w:val="WW8Num2z0"/>
    <w:rsid w:val="003973F8"/>
    <w:rPr>
      <w:rFonts w:ascii="Wingdings" w:hAnsi="Wingdings" w:cs="Wingdings" w:hint="default"/>
    </w:rPr>
  </w:style>
  <w:style w:type="character" w:customStyle="1" w:styleId="WW8Num2z1">
    <w:name w:val="WW8Num2z1"/>
    <w:rsid w:val="003973F8"/>
    <w:rPr>
      <w:rFonts w:ascii="Courier New" w:hAnsi="Courier New" w:cs="Courier New" w:hint="default"/>
    </w:rPr>
  </w:style>
  <w:style w:type="character" w:customStyle="1" w:styleId="WW8Num2z3">
    <w:name w:val="WW8Num2z3"/>
    <w:rsid w:val="003973F8"/>
    <w:rPr>
      <w:rFonts w:ascii="Symbol" w:hAnsi="Symbol" w:cs="Symbol" w:hint="default"/>
    </w:rPr>
  </w:style>
  <w:style w:type="character" w:customStyle="1" w:styleId="WW8Num3z0">
    <w:name w:val="WW8Num3z0"/>
    <w:rsid w:val="003973F8"/>
    <w:rPr>
      <w:rFonts w:ascii="Symbol" w:hAnsi="Symbol" w:cs="Symbol" w:hint="default"/>
    </w:rPr>
  </w:style>
  <w:style w:type="character" w:customStyle="1" w:styleId="WW8Num3z1">
    <w:name w:val="WW8Num3z1"/>
    <w:rsid w:val="003973F8"/>
    <w:rPr>
      <w:rFonts w:ascii="Courier New" w:hAnsi="Courier New" w:cs="Courier New" w:hint="default"/>
    </w:rPr>
  </w:style>
  <w:style w:type="character" w:customStyle="1" w:styleId="WW8Num3z2">
    <w:name w:val="WW8Num3z2"/>
    <w:rsid w:val="003973F8"/>
    <w:rPr>
      <w:rFonts w:ascii="Wingdings" w:hAnsi="Wingdings" w:cs="Wingdings" w:hint="default"/>
    </w:rPr>
  </w:style>
  <w:style w:type="character" w:customStyle="1" w:styleId="WW8Num4z0">
    <w:name w:val="WW8Num4z0"/>
    <w:rsid w:val="003973F8"/>
    <w:rPr>
      <w:b w:val="0"/>
      <w:bCs w:val="0"/>
      <w:sz w:val="24"/>
      <w:szCs w:val="24"/>
    </w:rPr>
  </w:style>
  <w:style w:type="character" w:customStyle="1" w:styleId="WW8Num4z1">
    <w:name w:val="WW8Num4z1"/>
    <w:rsid w:val="003973F8"/>
  </w:style>
  <w:style w:type="character" w:customStyle="1" w:styleId="WW8Num4z2">
    <w:name w:val="WW8Num4z2"/>
    <w:rsid w:val="003973F8"/>
  </w:style>
  <w:style w:type="character" w:customStyle="1" w:styleId="WW8Num4z3">
    <w:name w:val="WW8Num4z3"/>
    <w:rsid w:val="003973F8"/>
  </w:style>
  <w:style w:type="character" w:customStyle="1" w:styleId="WW8Num4z4">
    <w:name w:val="WW8Num4z4"/>
    <w:rsid w:val="003973F8"/>
  </w:style>
  <w:style w:type="character" w:customStyle="1" w:styleId="WW8Num4z5">
    <w:name w:val="WW8Num4z5"/>
    <w:rsid w:val="003973F8"/>
  </w:style>
  <w:style w:type="character" w:customStyle="1" w:styleId="WW8Num4z6">
    <w:name w:val="WW8Num4z6"/>
    <w:rsid w:val="003973F8"/>
  </w:style>
  <w:style w:type="character" w:customStyle="1" w:styleId="WW8Num4z7">
    <w:name w:val="WW8Num4z7"/>
    <w:rsid w:val="003973F8"/>
  </w:style>
  <w:style w:type="character" w:customStyle="1" w:styleId="WW8Num4z8">
    <w:name w:val="WW8Num4z8"/>
    <w:rsid w:val="003973F8"/>
  </w:style>
  <w:style w:type="character" w:customStyle="1" w:styleId="WW8Num5z0">
    <w:name w:val="WW8Num5z0"/>
    <w:rsid w:val="003973F8"/>
    <w:rPr>
      <w:rFonts w:ascii="Symbol" w:hAnsi="Symbol" w:cs="Symbol" w:hint="default"/>
    </w:rPr>
  </w:style>
  <w:style w:type="character" w:customStyle="1" w:styleId="WW8Num5z1">
    <w:name w:val="WW8Num5z1"/>
    <w:rsid w:val="003973F8"/>
    <w:rPr>
      <w:rFonts w:ascii="Courier New" w:hAnsi="Courier New" w:cs="Courier New" w:hint="default"/>
    </w:rPr>
  </w:style>
  <w:style w:type="character" w:customStyle="1" w:styleId="WW8Num5z2">
    <w:name w:val="WW8Num5z2"/>
    <w:rsid w:val="003973F8"/>
    <w:rPr>
      <w:rFonts w:ascii="Wingdings" w:hAnsi="Wingdings" w:cs="Wingdings" w:hint="default"/>
    </w:rPr>
  </w:style>
  <w:style w:type="character" w:customStyle="1" w:styleId="WW8Num6z0">
    <w:name w:val="WW8Num6z0"/>
    <w:rsid w:val="003973F8"/>
    <w:rPr>
      <w:rFonts w:ascii="Symbol" w:hAnsi="Symbol" w:cs="Symbol" w:hint="default"/>
    </w:rPr>
  </w:style>
  <w:style w:type="character" w:customStyle="1" w:styleId="WW8Num6z1">
    <w:name w:val="WW8Num6z1"/>
    <w:rsid w:val="003973F8"/>
    <w:rPr>
      <w:rFonts w:ascii="Courier New" w:hAnsi="Courier New" w:cs="Courier New" w:hint="default"/>
    </w:rPr>
  </w:style>
  <w:style w:type="character" w:customStyle="1" w:styleId="WW8Num6z2">
    <w:name w:val="WW8Num6z2"/>
    <w:rsid w:val="003973F8"/>
    <w:rPr>
      <w:rFonts w:ascii="Wingdings" w:hAnsi="Wingdings" w:cs="Wingdings" w:hint="default"/>
    </w:rPr>
  </w:style>
  <w:style w:type="character" w:customStyle="1" w:styleId="WW8Num7z0">
    <w:name w:val="WW8Num7z0"/>
    <w:rsid w:val="003973F8"/>
    <w:rPr>
      <w:rFonts w:ascii="Symbol" w:hAnsi="Symbol" w:cs="Symbol" w:hint="default"/>
    </w:rPr>
  </w:style>
  <w:style w:type="character" w:customStyle="1" w:styleId="WW8Num7z1">
    <w:name w:val="WW8Num7z1"/>
    <w:rsid w:val="003973F8"/>
    <w:rPr>
      <w:rFonts w:ascii="Courier New" w:hAnsi="Courier New" w:cs="Courier New" w:hint="default"/>
    </w:rPr>
  </w:style>
  <w:style w:type="character" w:customStyle="1" w:styleId="WW8Num7z2">
    <w:name w:val="WW8Num7z2"/>
    <w:rsid w:val="003973F8"/>
    <w:rPr>
      <w:rFonts w:ascii="Wingdings" w:hAnsi="Wingdings" w:cs="Wingdings" w:hint="default"/>
    </w:rPr>
  </w:style>
  <w:style w:type="character" w:customStyle="1" w:styleId="WW8Num8z0">
    <w:name w:val="WW8Num8z0"/>
    <w:rsid w:val="003973F8"/>
    <w:rPr>
      <w:rFonts w:ascii="Wingdings" w:hAnsi="Wingdings" w:cs="Wingdings" w:hint="default"/>
      <w:color w:val="auto"/>
    </w:rPr>
  </w:style>
  <w:style w:type="character" w:customStyle="1" w:styleId="WW8Num8z1">
    <w:name w:val="WW8Num8z1"/>
    <w:rsid w:val="003973F8"/>
    <w:rPr>
      <w:rFonts w:ascii="Courier New" w:hAnsi="Courier New" w:cs="Courier New" w:hint="default"/>
    </w:rPr>
  </w:style>
  <w:style w:type="character" w:customStyle="1" w:styleId="WW8Num8z2">
    <w:name w:val="WW8Num8z2"/>
    <w:rsid w:val="003973F8"/>
    <w:rPr>
      <w:rFonts w:ascii="Wingdings" w:hAnsi="Wingdings" w:cs="Wingdings" w:hint="default"/>
    </w:rPr>
  </w:style>
  <w:style w:type="character" w:customStyle="1" w:styleId="WW8Num8z3">
    <w:name w:val="WW8Num8z3"/>
    <w:rsid w:val="003973F8"/>
    <w:rPr>
      <w:rFonts w:ascii="Symbol" w:hAnsi="Symbol" w:cs="Symbol" w:hint="default"/>
    </w:rPr>
  </w:style>
  <w:style w:type="character" w:customStyle="1" w:styleId="WW8Num9z0">
    <w:name w:val="WW8Num9z0"/>
    <w:rsid w:val="003973F8"/>
    <w:rPr>
      <w:rFonts w:ascii="Wingdings" w:hAnsi="Wingdings" w:cs="Wingdings" w:hint="default"/>
    </w:rPr>
  </w:style>
  <w:style w:type="character" w:customStyle="1" w:styleId="WW8Num9z1">
    <w:name w:val="WW8Num9z1"/>
    <w:rsid w:val="003973F8"/>
    <w:rPr>
      <w:rFonts w:ascii="Courier New" w:hAnsi="Courier New" w:cs="Courier New" w:hint="default"/>
    </w:rPr>
  </w:style>
  <w:style w:type="character" w:customStyle="1" w:styleId="WW8Num9z3">
    <w:name w:val="WW8Num9z3"/>
    <w:rsid w:val="003973F8"/>
    <w:rPr>
      <w:rFonts w:ascii="Symbol" w:hAnsi="Symbol" w:cs="Symbol" w:hint="default"/>
    </w:rPr>
  </w:style>
  <w:style w:type="character" w:customStyle="1" w:styleId="WW8Num10z0">
    <w:name w:val="WW8Num10z0"/>
    <w:rsid w:val="003973F8"/>
  </w:style>
  <w:style w:type="character" w:customStyle="1" w:styleId="WW8Num10z1">
    <w:name w:val="WW8Num10z1"/>
    <w:rsid w:val="003973F8"/>
  </w:style>
  <w:style w:type="character" w:customStyle="1" w:styleId="WW8Num10z2">
    <w:name w:val="WW8Num10z2"/>
    <w:rsid w:val="003973F8"/>
  </w:style>
  <w:style w:type="character" w:customStyle="1" w:styleId="WW8Num10z3">
    <w:name w:val="WW8Num10z3"/>
    <w:rsid w:val="003973F8"/>
  </w:style>
  <w:style w:type="character" w:customStyle="1" w:styleId="WW8Num10z4">
    <w:name w:val="WW8Num10z4"/>
    <w:rsid w:val="003973F8"/>
  </w:style>
  <w:style w:type="character" w:customStyle="1" w:styleId="WW8Num10z5">
    <w:name w:val="WW8Num10z5"/>
    <w:rsid w:val="003973F8"/>
  </w:style>
  <w:style w:type="character" w:customStyle="1" w:styleId="WW8Num10z6">
    <w:name w:val="WW8Num10z6"/>
    <w:rsid w:val="003973F8"/>
  </w:style>
  <w:style w:type="character" w:customStyle="1" w:styleId="WW8Num10z7">
    <w:name w:val="WW8Num10z7"/>
    <w:rsid w:val="003973F8"/>
  </w:style>
  <w:style w:type="character" w:customStyle="1" w:styleId="WW8Num10z8">
    <w:name w:val="WW8Num10z8"/>
    <w:rsid w:val="003973F8"/>
  </w:style>
  <w:style w:type="character" w:customStyle="1" w:styleId="WW8Num11z0">
    <w:name w:val="WW8Num11z0"/>
    <w:rsid w:val="003973F8"/>
  </w:style>
  <w:style w:type="character" w:customStyle="1" w:styleId="WW8Num11z1">
    <w:name w:val="WW8Num11z1"/>
    <w:rsid w:val="003973F8"/>
  </w:style>
  <w:style w:type="character" w:customStyle="1" w:styleId="WW8Num11z2">
    <w:name w:val="WW8Num11z2"/>
    <w:rsid w:val="003973F8"/>
  </w:style>
  <w:style w:type="character" w:customStyle="1" w:styleId="WW8Num11z3">
    <w:name w:val="WW8Num11z3"/>
    <w:rsid w:val="003973F8"/>
  </w:style>
  <w:style w:type="character" w:customStyle="1" w:styleId="WW8Num11z4">
    <w:name w:val="WW8Num11z4"/>
    <w:rsid w:val="003973F8"/>
  </w:style>
  <w:style w:type="character" w:customStyle="1" w:styleId="WW8Num11z5">
    <w:name w:val="WW8Num11z5"/>
    <w:rsid w:val="003973F8"/>
  </w:style>
  <w:style w:type="character" w:customStyle="1" w:styleId="WW8Num11z6">
    <w:name w:val="WW8Num11z6"/>
    <w:rsid w:val="003973F8"/>
  </w:style>
  <w:style w:type="character" w:customStyle="1" w:styleId="WW8Num11z7">
    <w:name w:val="WW8Num11z7"/>
    <w:rsid w:val="003973F8"/>
  </w:style>
  <w:style w:type="character" w:customStyle="1" w:styleId="WW8Num11z8">
    <w:name w:val="WW8Num11z8"/>
    <w:rsid w:val="003973F8"/>
  </w:style>
  <w:style w:type="character" w:customStyle="1" w:styleId="WW8Num12z0">
    <w:name w:val="WW8Num12z0"/>
    <w:rsid w:val="003973F8"/>
    <w:rPr>
      <w:rFonts w:ascii="Symbol" w:hAnsi="Symbol" w:cs="Symbol" w:hint="default"/>
    </w:rPr>
  </w:style>
  <w:style w:type="character" w:customStyle="1" w:styleId="WW8Num12z1">
    <w:name w:val="WW8Num12z1"/>
    <w:rsid w:val="003973F8"/>
    <w:rPr>
      <w:rFonts w:ascii="Courier New" w:hAnsi="Courier New" w:cs="Courier New" w:hint="default"/>
    </w:rPr>
  </w:style>
  <w:style w:type="character" w:customStyle="1" w:styleId="WW8Num12z2">
    <w:name w:val="WW8Num12z2"/>
    <w:rsid w:val="003973F8"/>
    <w:rPr>
      <w:rFonts w:ascii="Wingdings" w:hAnsi="Wingdings" w:cs="Wingdings" w:hint="default"/>
    </w:rPr>
  </w:style>
  <w:style w:type="character" w:customStyle="1" w:styleId="WW8Num13z0">
    <w:name w:val="WW8Num13z0"/>
    <w:rsid w:val="003973F8"/>
    <w:rPr>
      <w:rFonts w:ascii="Wingdings" w:hAnsi="Wingdings" w:cs="Wingdings" w:hint="default"/>
    </w:rPr>
  </w:style>
  <w:style w:type="character" w:customStyle="1" w:styleId="WW8Num13z3">
    <w:name w:val="WW8Num13z3"/>
    <w:rsid w:val="003973F8"/>
    <w:rPr>
      <w:rFonts w:ascii="Symbol" w:hAnsi="Symbol" w:cs="Symbol" w:hint="default"/>
    </w:rPr>
  </w:style>
  <w:style w:type="character" w:customStyle="1" w:styleId="WW8Num14z0">
    <w:name w:val="WW8Num14z0"/>
    <w:rsid w:val="003973F8"/>
    <w:rPr>
      <w:b/>
      <w:bCs w:val="0"/>
    </w:rPr>
  </w:style>
  <w:style w:type="character" w:customStyle="1" w:styleId="WW8Num14z1">
    <w:name w:val="WW8Num14z1"/>
    <w:rsid w:val="003973F8"/>
    <w:rPr>
      <w:rFonts w:ascii="Symbol" w:hAnsi="Symbol" w:cs="Symbol" w:hint="default"/>
      <w:b/>
      <w:bCs w:val="0"/>
    </w:rPr>
  </w:style>
  <w:style w:type="character" w:customStyle="1" w:styleId="WW8Num14z3">
    <w:name w:val="WW8Num14z3"/>
    <w:rsid w:val="003973F8"/>
  </w:style>
  <w:style w:type="character" w:customStyle="1" w:styleId="WW8Num14z4">
    <w:name w:val="WW8Num14z4"/>
    <w:rsid w:val="003973F8"/>
  </w:style>
  <w:style w:type="character" w:customStyle="1" w:styleId="WW8Num14z5">
    <w:name w:val="WW8Num14z5"/>
    <w:rsid w:val="003973F8"/>
  </w:style>
  <w:style w:type="character" w:customStyle="1" w:styleId="WW8Num14z6">
    <w:name w:val="WW8Num14z6"/>
    <w:rsid w:val="003973F8"/>
  </w:style>
  <w:style w:type="character" w:customStyle="1" w:styleId="WW8Num14z7">
    <w:name w:val="WW8Num14z7"/>
    <w:rsid w:val="003973F8"/>
  </w:style>
  <w:style w:type="character" w:customStyle="1" w:styleId="WW8Num14z8">
    <w:name w:val="WW8Num14z8"/>
    <w:rsid w:val="003973F8"/>
  </w:style>
  <w:style w:type="character" w:customStyle="1" w:styleId="WW8Num15z0">
    <w:name w:val="WW8Num15z0"/>
    <w:rsid w:val="003973F8"/>
    <w:rPr>
      <w:b/>
      <w:bCs w:val="0"/>
    </w:rPr>
  </w:style>
  <w:style w:type="character" w:customStyle="1" w:styleId="WW8Num15z1">
    <w:name w:val="WW8Num15z1"/>
    <w:rsid w:val="003973F8"/>
    <w:rPr>
      <w:rFonts w:ascii="Symbol" w:hAnsi="Symbol" w:cs="Symbol" w:hint="default"/>
      <w:b/>
      <w:bCs w:val="0"/>
    </w:rPr>
  </w:style>
  <w:style w:type="character" w:customStyle="1" w:styleId="WW8Num15z2">
    <w:name w:val="WW8Num15z2"/>
    <w:rsid w:val="003973F8"/>
  </w:style>
  <w:style w:type="character" w:customStyle="1" w:styleId="WW8Num15z3">
    <w:name w:val="WW8Num15z3"/>
    <w:rsid w:val="003973F8"/>
  </w:style>
  <w:style w:type="character" w:customStyle="1" w:styleId="WW8Num15z4">
    <w:name w:val="WW8Num15z4"/>
    <w:rsid w:val="003973F8"/>
  </w:style>
  <w:style w:type="character" w:customStyle="1" w:styleId="WW8Num15z5">
    <w:name w:val="WW8Num15z5"/>
    <w:rsid w:val="003973F8"/>
  </w:style>
  <w:style w:type="character" w:customStyle="1" w:styleId="WW8Num15z6">
    <w:name w:val="WW8Num15z6"/>
    <w:rsid w:val="003973F8"/>
  </w:style>
  <w:style w:type="character" w:customStyle="1" w:styleId="WW8Num15z7">
    <w:name w:val="WW8Num15z7"/>
    <w:rsid w:val="003973F8"/>
  </w:style>
  <w:style w:type="character" w:customStyle="1" w:styleId="WW8Num15z8">
    <w:name w:val="WW8Num15z8"/>
    <w:rsid w:val="003973F8"/>
  </w:style>
  <w:style w:type="character" w:customStyle="1" w:styleId="WW8Num16z0">
    <w:name w:val="WW8Num16z0"/>
    <w:rsid w:val="003973F8"/>
    <w:rPr>
      <w:b w:val="0"/>
      <w:bCs w:val="0"/>
      <w:color w:val="auto"/>
      <w:sz w:val="28"/>
      <w:szCs w:val="28"/>
    </w:rPr>
  </w:style>
  <w:style w:type="character" w:customStyle="1" w:styleId="WW8Num16z1">
    <w:name w:val="WW8Num16z1"/>
    <w:rsid w:val="003973F8"/>
  </w:style>
  <w:style w:type="character" w:customStyle="1" w:styleId="WW8Num16z2">
    <w:name w:val="WW8Num16z2"/>
    <w:rsid w:val="003973F8"/>
  </w:style>
  <w:style w:type="character" w:customStyle="1" w:styleId="WW8Num16z3">
    <w:name w:val="WW8Num16z3"/>
    <w:rsid w:val="003973F8"/>
  </w:style>
  <w:style w:type="character" w:customStyle="1" w:styleId="WW8Num16z4">
    <w:name w:val="WW8Num16z4"/>
    <w:rsid w:val="003973F8"/>
  </w:style>
  <w:style w:type="character" w:customStyle="1" w:styleId="WW8Num16z5">
    <w:name w:val="WW8Num16z5"/>
    <w:rsid w:val="003973F8"/>
  </w:style>
  <w:style w:type="character" w:customStyle="1" w:styleId="WW8Num16z6">
    <w:name w:val="WW8Num16z6"/>
    <w:rsid w:val="003973F8"/>
  </w:style>
  <w:style w:type="character" w:customStyle="1" w:styleId="WW8Num16z7">
    <w:name w:val="WW8Num16z7"/>
    <w:rsid w:val="003973F8"/>
  </w:style>
  <w:style w:type="character" w:customStyle="1" w:styleId="WW8Num16z8">
    <w:name w:val="WW8Num16z8"/>
    <w:rsid w:val="003973F8"/>
  </w:style>
  <w:style w:type="character" w:customStyle="1" w:styleId="WW8Num17z0">
    <w:name w:val="WW8Num17z0"/>
    <w:rsid w:val="003973F8"/>
  </w:style>
  <w:style w:type="character" w:customStyle="1" w:styleId="WW8Num17z1">
    <w:name w:val="WW8Num17z1"/>
    <w:rsid w:val="003973F8"/>
  </w:style>
  <w:style w:type="character" w:customStyle="1" w:styleId="WW8Num17z2">
    <w:name w:val="WW8Num17z2"/>
    <w:rsid w:val="003973F8"/>
  </w:style>
  <w:style w:type="character" w:customStyle="1" w:styleId="WW8Num17z3">
    <w:name w:val="WW8Num17z3"/>
    <w:rsid w:val="003973F8"/>
  </w:style>
  <w:style w:type="character" w:customStyle="1" w:styleId="WW8Num17z4">
    <w:name w:val="WW8Num17z4"/>
    <w:rsid w:val="003973F8"/>
  </w:style>
  <w:style w:type="character" w:customStyle="1" w:styleId="WW8Num17z5">
    <w:name w:val="WW8Num17z5"/>
    <w:rsid w:val="003973F8"/>
  </w:style>
  <w:style w:type="character" w:customStyle="1" w:styleId="WW8Num17z6">
    <w:name w:val="WW8Num17z6"/>
    <w:rsid w:val="003973F8"/>
  </w:style>
  <w:style w:type="character" w:customStyle="1" w:styleId="WW8Num17z7">
    <w:name w:val="WW8Num17z7"/>
    <w:rsid w:val="003973F8"/>
  </w:style>
  <w:style w:type="character" w:customStyle="1" w:styleId="WW8Num17z8">
    <w:name w:val="WW8Num17z8"/>
    <w:rsid w:val="003973F8"/>
  </w:style>
  <w:style w:type="character" w:customStyle="1" w:styleId="WW8Num18z0">
    <w:name w:val="WW8Num18z0"/>
    <w:rsid w:val="003973F8"/>
    <w:rPr>
      <w:rFonts w:ascii="Symbol" w:hAnsi="Symbol" w:cs="Symbol" w:hint="default"/>
    </w:rPr>
  </w:style>
  <w:style w:type="character" w:customStyle="1" w:styleId="WW8Num18z1">
    <w:name w:val="WW8Num18z1"/>
    <w:rsid w:val="003973F8"/>
    <w:rPr>
      <w:rFonts w:ascii="Courier New" w:hAnsi="Courier New" w:cs="Courier New" w:hint="default"/>
    </w:rPr>
  </w:style>
  <w:style w:type="character" w:customStyle="1" w:styleId="WW8Num18z2">
    <w:name w:val="WW8Num18z2"/>
    <w:rsid w:val="003973F8"/>
    <w:rPr>
      <w:rFonts w:ascii="Wingdings" w:hAnsi="Wingdings" w:cs="Wingdings" w:hint="default"/>
    </w:rPr>
  </w:style>
  <w:style w:type="character" w:customStyle="1" w:styleId="WW8Num19z0">
    <w:name w:val="WW8Num19z0"/>
    <w:rsid w:val="003973F8"/>
    <w:rPr>
      <w:rFonts w:ascii="Symbol" w:hAnsi="Symbol" w:cs="Symbol" w:hint="default"/>
    </w:rPr>
  </w:style>
  <w:style w:type="character" w:customStyle="1" w:styleId="WW8Num19z1">
    <w:name w:val="WW8Num19z1"/>
    <w:rsid w:val="003973F8"/>
    <w:rPr>
      <w:rFonts w:ascii="Courier New" w:hAnsi="Courier New" w:cs="Courier New" w:hint="default"/>
    </w:rPr>
  </w:style>
  <w:style w:type="character" w:customStyle="1" w:styleId="WW8Num19z2">
    <w:name w:val="WW8Num19z2"/>
    <w:rsid w:val="003973F8"/>
    <w:rPr>
      <w:rFonts w:ascii="Wingdings" w:hAnsi="Wingdings" w:cs="Wingdings" w:hint="default"/>
    </w:rPr>
  </w:style>
  <w:style w:type="character" w:customStyle="1" w:styleId="WW8Num20z0">
    <w:name w:val="WW8Num20z0"/>
    <w:rsid w:val="003973F8"/>
    <w:rPr>
      <w:b w:val="0"/>
      <w:bCs w:val="0"/>
      <w:color w:val="auto"/>
      <w:sz w:val="28"/>
      <w:szCs w:val="28"/>
    </w:rPr>
  </w:style>
  <w:style w:type="character" w:customStyle="1" w:styleId="WW8Num20z1">
    <w:name w:val="WW8Num20z1"/>
    <w:rsid w:val="003973F8"/>
  </w:style>
  <w:style w:type="character" w:customStyle="1" w:styleId="WW8Num20z2">
    <w:name w:val="WW8Num20z2"/>
    <w:rsid w:val="003973F8"/>
  </w:style>
  <w:style w:type="character" w:customStyle="1" w:styleId="WW8Num20z3">
    <w:name w:val="WW8Num20z3"/>
    <w:rsid w:val="003973F8"/>
  </w:style>
  <w:style w:type="character" w:customStyle="1" w:styleId="WW8Num20z4">
    <w:name w:val="WW8Num20z4"/>
    <w:rsid w:val="003973F8"/>
  </w:style>
  <w:style w:type="character" w:customStyle="1" w:styleId="WW8Num20z5">
    <w:name w:val="WW8Num20z5"/>
    <w:rsid w:val="003973F8"/>
  </w:style>
  <w:style w:type="character" w:customStyle="1" w:styleId="WW8Num20z6">
    <w:name w:val="WW8Num20z6"/>
    <w:rsid w:val="003973F8"/>
  </w:style>
  <w:style w:type="character" w:customStyle="1" w:styleId="WW8Num20z7">
    <w:name w:val="WW8Num20z7"/>
    <w:rsid w:val="003973F8"/>
  </w:style>
  <w:style w:type="character" w:customStyle="1" w:styleId="WW8Num20z8">
    <w:name w:val="WW8Num20z8"/>
    <w:rsid w:val="003973F8"/>
  </w:style>
  <w:style w:type="character" w:customStyle="1" w:styleId="WW8Num21z0">
    <w:name w:val="WW8Num21z0"/>
    <w:rsid w:val="003973F8"/>
    <w:rPr>
      <w:rFonts w:ascii="Symbol" w:hAnsi="Symbol" w:cs="Symbol" w:hint="default"/>
    </w:rPr>
  </w:style>
  <w:style w:type="character" w:customStyle="1" w:styleId="WW8Num21z1">
    <w:name w:val="WW8Num21z1"/>
    <w:rsid w:val="003973F8"/>
    <w:rPr>
      <w:rFonts w:ascii="Courier New" w:hAnsi="Courier New" w:cs="Courier New" w:hint="default"/>
    </w:rPr>
  </w:style>
  <w:style w:type="character" w:customStyle="1" w:styleId="WW8Num21z2">
    <w:name w:val="WW8Num21z2"/>
    <w:rsid w:val="003973F8"/>
    <w:rPr>
      <w:rFonts w:ascii="Wingdings" w:hAnsi="Wingdings" w:cs="Wingdings" w:hint="default"/>
    </w:rPr>
  </w:style>
  <w:style w:type="character" w:customStyle="1" w:styleId="WW8Num22z0">
    <w:name w:val="WW8Num22z0"/>
    <w:rsid w:val="003973F8"/>
    <w:rPr>
      <w:rFonts w:ascii="Symbol" w:eastAsia="Times New Roman" w:hAnsi="Symbol" w:cs="Symbol" w:hint="default"/>
      <w:kern w:val="2"/>
      <w:sz w:val="24"/>
      <w:szCs w:val="24"/>
      <w:lang w:val="ru-RU"/>
    </w:rPr>
  </w:style>
  <w:style w:type="character" w:customStyle="1" w:styleId="WW8Num22z1">
    <w:name w:val="WW8Num22z1"/>
    <w:rsid w:val="003973F8"/>
    <w:rPr>
      <w:rFonts w:ascii="Courier New" w:hAnsi="Courier New" w:cs="Courier New" w:hint="default"/>
    </w:rPr>
  </w:style>
  <w:style w:type="character" w:customStyle="1" w:styleId="WW8Num22z2">
    <w:name w:val="WW8Num22z2"/>
    <w:rsid w:val="003973F8"/>
    <w:rPr>
      <w:rFonts w:ascii="Wingdings" w:hAnsi="Wingdings" w:cs="Wingdings" w:hint="default"/>
    </w:rPr>
  </w:style>
  <w:style w:type="character" w:customStyle="1" w:styleId="WW8Num23z0">
    <w:name w:val="WW8Num23z0"/>
    <w:rsid w:val="003973F8"/>
    <w:rPr>
      <w:rFonts w:ascii="Symbol" w:hAnsi="Symbol" w:cs="Symbol" w:hint="default"/>
    </w:rPr>
  </w:style>
  <w:style w:type="character" w:customStyle="1" w:styleId="WW8Num23z1">
    <w:name w:val="WW8Num23z1"/>
    <w:rsid w:val="003973F8"/>
    <w:rPr>
      <w:rFonts w:ascii="Courier New" w:hAnsi="Courier New" w:cs="Courier New" w:hint="default"/>
    </w:rPr>
  </w:style>
  <w:style w:type="character" w:customStyle="1" w:styleId="WW8Num23z2">
    <w:name w:val="WW8Num23z2"/>
    <w:rsid w:val="003973F8"/>
    <w:rPr>
      <w:rFonts w:ascii="Wingdings" w:hAnsi="Wingdings" w:cs="Wingdings" w:hint="default"/>
    </w:rPr>
  </w:style>
  <w:style w:type="character" w:customStyle="1" w:styleId="WW8Num24z0">
    <w:name w:val="WW8Num24z0"/>
    <w:rsid w:val="003973F8"/>
  </w:style>
  <w:style w:type="character" w:customStyle="1" w:styleId="WW8Num24z1">
    <w:name w:val="WW8Num24z1"/>
    <w:rsid w:val="003973F8"/>
    <w:rPr>
      <w:rFonts w:ascii="Symbol" w:hAnsi="Symbol" w:cs="Symbol" w:hint="default"/>
    </w:rPr>
  </w:style>
  <w:style w:type="character" w:customStyle="1" w:styleId="WW8Num24z2">
    <w:name w:val="WW8Num24z2"/>
    <w:rsid w:val="003973F8"/>
  </w:style>
  <w:style w:type="character" w:customStyle="1" w:styleId="WW8Num24z3">
    <w:name w:val="WW8Num24z3"/>
    <w:rsid w:val="003973F8"/>
  </w:style>
  <w:style w:type="character" w:customStyle="1" w:styleId="WW8Num24z4">
    <w:name w:val="WW8Num24z4"/>
    <w:rsid w:val="003973F8"/>
  </w:style>
  <w:style w:type="character" w:customStyle="1" w:styleId="WW8Num24z5">
    <w:name w:val="WW8Num24z5"/>
    <w:rsid w:val="003973F8"/>
  </w:style>
  <w:style w:type="character" w:customStyle="1" w:styleId="WW8Num24z6">
    <w:name w:val="WW8Num24z6"/>
    <w:rsid w:val="003973F8"/>
  </w:style>
  <w:style w:type="character" w:customStyle="1" w:styleId="WW8Num24z7">
    <w:name w:val="WW8Num24z7"/>
    <w:rsid w:val="003973F8"/>
  </w:style>
  <w:style w:type="character" w:customStyle="1" w:styleId="WW8Num24z8">
    <w:name w:val="WW8Num24z8"/>
    <w:rsid w:val="003973F8"/>
  </w:style>
  <w:style w:type="character" w:customStyle="1" w:styleId="WW8Num25z0">
    <w:name w:val="WW8Num25z0"/>
    <w:rsid w:val="003973F8"/>
    <w:rPr>
      <w:rFonts w:ascii="Symbol" w:hAnsi="Symbol" w:cs="Symbol" w:hint="default"/>
    </w:rPr>
  </w:style>
  <w:style w:type="character" w:customStyle="1" w:styleId="WW8Num25z1">
    <w:name w:val="WW8Num25z1"/>
    <w:rsid w:val="003973F8"/>
    <w:rPr>
      <w:rFonts w:ascii="Courier New" w:hAnsi="Courier New" w:cs="Courier New" w:hint="default"/>
    </w:rPr>
  </w:style>
  <w:style w:type="character" w:customStyle="1" w:styleId="WW8Num25z2">
    <w:name w:val="WW8Num25z2"/>
    <w:rsid w:val="003973F8"/>
    <w:rPr>
      <w:rFonts w:ascii="Wingdings" w:hAnsi="Wingdings" w:cs="Wingdings" w:hint="default"/>
    </w:rPr>
  </w:style>
  <w:style w:type="character" w:customStyle="1" w:styleId="WW8Num26z0">
    <w:name w:val="WW8Num26z0"/>
    <w:rsid w:val="003973F8"/>
    <w:rPr>
      <w:rFonts w:ascii="Wingdings" w:hAnsi="Wingdings" w:cs="Wingdings" w:hint="default"/>
    </w:rPr>
  </w:style>
  <w:style w:type="character" w:customStyle="1" w:styleId="WW8Num26z1">
    <w:name w:val="WW8Num26z1"/>
    <w:rsid w:val="003973F8"/>
    <w:rPr>
      <w:rFonts w:ascii="Courier New" w:hAnsi="Courier New" w:cs="Courier New" w:hint="default"/>
    </w:rPr>
  </w:style>
  <w:style w:type="character" w:customStyle="1" w:styleId="WW8Num26z3">
    <w:name w:val="WW8Num26z3"/>
    <w:rsid w:val="003973F8"/>
    <w:rPr>
      <w:rFonts w:ascii="Symbol" w:hAnsi="Symbol" w:cs="Symbol" w:hint="default"/>
    </w:rPr>
  </w:style>
  <w:style w:type="character" w:customStyle="1" w:styleId="WW8Num27z0">
    <w:name w:val="WW8Num27z0"/>
    <w:rsid w:val="003973F8"/>
    <w:rPr>
      <w:rFonts w:ascii="Symbol" w:hAnsi="Symbol" w:cs="Symbol" w:hint="default"/>
    </w:rPr>
  </w:style>
  <w:style w:type="character" w:customStyle="1" w:styleId="WW8Num27z1">
    <w:name w:val="WW8Num27z1"/>
    <w:rsid w:val="003973F8"/>
    <w:rPr>
      <w:rFonts w:ascii="Courier New" w:hAnsi="Courier New" w:cs="Courier New" w:hint="default"/>
    </w:rPr>
  </w:style>
  <w:style w:type="character" w:customStyle="1" w:styleId="WW8Num27z2">
    <w:name w:val="WW8Num27z2"/>
    <w:rsid w:val="003973F8"/>
    <w:rPr>
      <w:rFonts w:ascii="Wingdings" w:hAnsi="Wingdings" w:cs="Wingdings" w:hint="default"/>
    </w:rPr>
  </w:style>
  <w:style w:type="character" w:customStyle="1" w:styleId="WW8Num28z0">
    <w:name w:val="WW8Num28z0"/>
    <w:rsid w:val="003973F8"/>
    <w:rPr>
      <w:b w:val="0"/>
      <w:bCs w:val="0"/>
      <w:color w:val="auto"/>
      <w:sz w:val="28"/>
      <w:szCs w:val="28"/>
    </w:rPr>
  </w:style>
  <w:style w:type="character" w:customStyle="1" w:styleId="WW8Num28z1">
    <w:name w:val="WW8Num28z1"/>
    <w:rsid w:val="003973F8"/>
  </w:style>
  <w:style w:type="character" w:customStyle="1" w:styleId="WW8Num28z2">
    <w:name w:val="WW8Num28z2"/>
    <w:rsid w:val="003973F8"/>
  </w:style>
  <w:style w:type="character" w:customStyle="1" w:styleId="WW8Num28z3">
    <w:name w:val="WW8Num28z3"/>
    <w:rsid w:val="003973F8"/>
  </w:style>
  <w:style w:type="character" w:customStyle="1" w:styleId="WW8Num28z4">
    <w:name w:val="WW8Num28z4"/>
    <w:rsid w:val="003973F8"/>
  </w:style>
  <w:style w:type="character" w:customStyle="1" w:styleId="WW8Num28z5">
    <w:name w:val="WW8Num28z5"/>
    <w:rsid w:val="003973F8"/>
  </w:style>
  <w:style w:type="character" w:customStyle="1" w:styleId="WW8Num28z6">
    <w:name w:val="WW8Num28z6"/>
    <w:rsid w:val="003973F8"/>
  </w:style>
  <w:style w:type="character" w:customStyle="1" w:styleId="WW8Num28z7">
    <w:name w:val="WW8Num28z7"/>
    <w:rsid w:val="003973F8"/>
  </w:style>
  <w:style w:type="character" w:customStyle="1" w:styleId="WW8Num28z8">
    <w:name w:val="WW8Num28z8"/>
    <w:rsid w:val="003973F8"/>
  </w:style>
  <w:style w:type="character" w:customStyle="1" w:styleId="WW8Num29z0">
    <w:name w:val="WW8Num29z0"/>
    <w:rsid w:val="003973F8"/>
  </w:style>
  <w:style w:type="character" w:customStyle="1" w:styleId="WW8Num29z1">
    <w:name w:val="WW8Num29z1"/>
    <w:rsid w:val="003973F8"/>
  </w:style>
  <w:style w:type="character" w:customStyle="1" w:styleId="WW8Num29z2">
    <w:name w:val="WW8Num29z2"/>
    <w:rsid w:val="003973F8"/>
  </w:style>
  <w:style w:type="character" w:customStyle="1" w:styleId="WW8Num29z3">
    <w:name w:val="WW8Num29z3"/>
    <w:rsid w:val="003973F8"/>
  </w:style>
  <w:style w:type="character" w:customStyle="1" w:styleId="WW8Num29z4">
    <w:name w:val="WW8Num29z4"/>
    <w:rsid w:val="003973F8"/>
  </w:style>
  <w:style w:type="character" w:customStyle="1" w:styleId="WW8Num29z5">
    <w:name w:val="WW8Num29z5"/>
    <w:rsid w:val="003973F8"/>
  </w:style>
  <w:style w:type="character" w:customStyle="1" w:styleId="WW8Num29z6">
    <w:name w:val="WW8Num29z6"/>
    <w:rsid w:val="003973F8"/>
  </w:style>
  <w:style w:type="character" w:customStyle="1" w:styleId="WW8Num29z7">
    <w:name w:val="WW8Num29z7"/>
    <w:rsid w:val="003973F8"/>
  </w:style>
  <w:style w:type="character" w:customStyle="1" w:styleId="WW8Num29z8">
    <w:name w:val="WW8Num29z8"/>
    <w:rsid w:val="003973F8"/>
  </w:style>
  <w:style w:type="character" w:customStyle="1" w:styleId="WW8Num30z0">
    <w:name w:val="WW8Num30z0"/>
    <w:rsid w:val="003973F8"/>
  </w:style>
  <w:style w:type="character" w:customStyle="1" w:styleId="WW8Num30z1">
    <w:name w:val="WW8Num30z1"/>
    <w:rsid w:val="003973F8"/>
  </w:style>
  <w:style w:type="character" w:customStyle="1" w:styleId="WW8Num30z2">
    <w:name w:val="WW8Num30z2"/>
    <w:rsid w:val="003973F8"/>
  </w:style>
  <w:style w:type="character" w:customStyle="1" w:styleId="WW8Num30z3">
    <w:name w:val="WW8Num30z3"/>
    <w:rsid w:val="003973F8"/>
  </w:style>
  <w:style w:type="character" w:customStyle="1" w:styleId="WW8Num30z4">
    <w:name w:val="WW8Num30z4"/>
    <w:rsid w:val="003973F8"/>
  </w:style>
  <w:style w:type="character" w:customStyle="1" w:styleId="WW8Num30z5">
    <w:name w:val="WW8Num30z5"/>
    <w:rsid w:val="003973F8"/>
  </w:style>
  <w:style w:type="character" w:customStyle="1" w:styleId="WW8Num30z6">
    <w:name w:val="WW8Num30z6"/>
    <w:rsid w:val="003973F8"/>
  </w:style>
  <w:style w:type="character" w:customStyle="1" w:styleId="WW8Num30z7">
    <w:name w:val="WW8Num30z7"/>
    <w:rsid w:val="003973F8"/>
  </w:style>
  <w:style w:type="character" w:customStyle="1" w:styleId="WW8Num30z8">
    <w:name w:val="WW8Num30z8"/>
    <w:rsid w:val="003973F8"/>
  </w:style>
  <w:style w:type="character" w:customStyle="1" w:styleId="1a">
    <w:name w:val="Основной шрифт абзаца1"/>
    <w:rsid w:val="003973F8"/>
  </w:style>
  <w:style w:type="character" w:customStyle="1" w:styleId="editsection">
    <w:name w:val="editsection"/>
    <w:rsid w:val="003973F8"/>
  </w:style>
  <w:style w:type="character" w:customStyle="1" w:styleId="FontStyle29">
    <w:name w:val="Font Style29"/>
    <w:rsid w:val="00650DD2"/>
    <w:rPr>
      <w:rFonts w:ascii="Times New Roman" w:hAnsi="Times New Roman" w:cs="Times New Roman"/>
      <w:sz w:val="22"/>
      <w:szCs w:val="22"/>
    </w:rPr>
  </w:style>
  <w:style w:type="table" w:customStyle="1" w:styleId="23">
    <w:name w:val="Сетка таблицы2"/>
    <w:basedOn w:val="a2"/>
    <w:next w:val="a6"/>
    <w:uiPriority w:val="59"/>
    <w:rsid w:val="00580F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3"/>
    <w:uiPriority w:val="99"/>
    <w:semiHidden/>
    <w:unhideWhenUsed/>
    <w:rsid w:val="0033408C"/>
  </w:style>
  <w:style w:type="table" w:customStyle="1" w:styleId="37">
    <w:name w:val="Сетка таблицы3"/>
    <w:basedOn w:val="a2"/>
    <w:next w:val="a6"/>
    <w:rsid w:val="0033408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a0"/>
    <w:rsid w:val="0033408C"/>
    <w:pPr>
      <w:spacing w:after="0" w:line="0" w:lineRule="atLeast"/>
    </w:pPr>
    <w:rPr>
      <w:rFonts w:ascii="Times New Roman" w:eastAsia="Times New Roman" w:hAnsi="Times New Roman" w:cs="Times New Roman"/>
      <w:sz w:val="24"/>
      <w:szCs w:val="24"/>
      <w:lang w:eastAsia="ru-RU"/>
    </w:rPr>
  </w:style>
  <w:style w:type="table" w:customStyle="1" w:styleId="41">
    <w:name w:val="Сетка таблицы4"/>
    <w:basedOn w:val="a2"/>
    <w:next w:val="a6"/>
    <w:uiPriority w:val="59"/>
    <w:rsid w:val="0033408C"/>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1"/>
    <w:uiPriority w:val="99"/>
    <w:rsid w:val="0033408C"/>
  </w:style>
  <w:style w:type="character" w:customStyle="1" w:styleId="40">
    <w:name w:val="Заголовок 4 Знак"/>
    <w:basedOn w:val="a1"/>
    <w:link w:val="4"/>
    <w:rsid w:val="00267B7F"/>
    <w:rPr>
      <w:rFonts w:ascii="Times New Roman" w:eastAsia="Times New Roman" w:hAnsi="Times New Roman" w:cs="Times New Roman"/>
      <w:b/>
      <w:bCs/>
      <w:sz w:val="24"/>
      <w:szCs w:val="24"/>
    </w:rPr>
  </w:style>
  <w:style w:type="paragraph" w:styleId="24">
    <w:name w:val="Body Text 2"/>
    <w:basedOn w:val="a0"/>
    <w:link w:val="25"/>
    <w:uiPriority w:val="99"/>
    <w:rsid w:val="00267B7F"/>
    <w:pPr>
      <w:spacing w:after="0" w:line="0" w:lineRule="atLeast"/>
    </w:pPr>
    <w:rPr>
      <w:rFonts w:ascii="Times New Roman" w:eastAsia="Times New Roman" w:hAnsi="Times New Roman" w:cs="Times New Roman"/>
      <w:sz w:val="32"/>
      <w:szCs w:val="32"/>
      <w:lang w:eastAsia="ru-RU"/>
    </w:rPr>
  </w:style>
  <w:style w:type="character" w:customStyle="1" w:styleId="25">
    <w:name w:val="Основной текст 2 Знак"/>
    <w:basedOn w:val="a1"/>
    <w:link w:val="24"/>
    <w:uiPriority w:val="99"/>
    <w:rsid w:val="00267B7F"/>
    <w:rPr>
      <w:rFonts w:ascii="Times New Roman" w:eastAsia="Times New Roman" w:hAnsi="Times New Roman" w:cs="Times New Roman"/>
      <w:sz w:val="32"/>
      <w:szCs w:val="32"/>
      <w:lang w:eastAsia="ru-RU"/>
    </w:rPr>
  </w:style>
  <w:style w:type="character" w:styleId="aff2">
    <w:name w:val="page number"/>
    <w:rsid w:val="00267B7F"/>
  </w:style>
  <w:style w:type="paragraph" w:customStyle="1" w:styleId="1b">
    <w:name w:val="Обычный1"/>
    <w:rsid w:val="00267B7F"/>
    <w:pPr>
      <w:snapToGrid w:val="0"/>
      <w:spacing w:before="100" w:after="100" w:line="0" w:lineRule="atLeast"/>
    </w:pPr>
    <w:rPr>
      <w:rFonts w:ascii="Times New Roman" w:eastAsia="Times New Roman" w:hAnsi="Times New Roman" w:cs="Times New Roman"/>
      <w:sz w:val="24"/>
      <w:szCs w:val="24"/>
      <w:lang w:eastAsia="ru-RU"/>
    </w:rPr>
  </w:style>
  <w:style w:type="paragraph" w:customStyle="1" w:styleId="1c">
    <w:name w:val="Абзац списка1"/>
    <w:basedOn w:val="a0"/>
    <w:qFormat/>
    <w:rsid w:val="00267B7F"/>
    <w:pPr>
      <w:ind w:left="720"/>
    </w:pPr>
    <w:rPr>
      <w:rFonts w:ascii="Calibri" w:eastAsia="Times New Roman" w:hAnsi="Calibri" w:cs="Calibri"/>
      <w:lang w:eastAsia="ru-RU"/>
    </w:rPr>
  </w:style>
  <w:style w:type="character" w:customStyle="1" w:styleId="a5">
    <w:name w:val="Абзац списка Знак"/>
    <w:link w:val="a4"/>
    <w:uiPriority w:val="34"/>
    <w:locked/>
    <w:rsid w:val="00267B7F"/>
  </w:style>
  <w:style w:type="paragraph" w:customStyle="1" w:styleId="26">
    <w:name w:val="Абзац списка2"/>
    <w:basedOn w:val="a0"/>
    <w:rsid w:val="00267B7F"/>
    <w:pPr>
      <w:suppressAutoHyphens/>
      <w:ind w:left="720"/>
    </w:pPr>
    <w:rPr>
      <w:rFonts w:ascii="Calibri" w:eastAsia="Calibri" w:hAnsi="Calibri" w:cs="Calibri"/>
      <w:kern w:val="1"/>
      <w:lang w:eastAsia="ru-RU"/>
    </w:rPr>
  </w:style>
  <w:style w:type="character" w:customStyle="1" w:styleId="aff3">
    <w:name w:val="Гипертекстовая ссылка"/>
    <w:rsid w:val="00267B7F"/>
    <w:rPr>
      <w:rFonts w:cs="Times New Roman"/>
      <w:b/>
      <w:color w:val="008000"/>
    </w:rPr>
  </w:style>
  <w:style w:type="character" w:customStyle="1" w:styleId="FontStyle64">
    <w:name w:val="Font Style64"/>
    <w:rsid w:val="00267B7F"/>
    <w:rPr>
      <w:rFonts w:ascii="Times New Roman" w:hAnsi="Times New Roman" w:cs="Times New Roman"/>
      <w:sz w:val="22"/>
      <w:szCs w:val="22"/>
    </w:rPr>
  </w:style>
  <w:style w:type="paragraph" w:customStyle="1" w:styleId="formattext">
    <w:name w:val="formattext"/>
    <w:basedOn w:val="a0"/>
    <w:rsid w:val="00267B7F"/>
    <w:pPr>
      <w:spacing w:before="100" w:beforeAutospacing="1" w:after="100" w:afterAutospacing="1" w:line="0" w:lineRule="atLeast"/>
    </w:pPr>
    <w:rPr>
      <w:rFonts w:ascii="Times New Roman" w:eastAsia="Times New Roman" w:hAnsi="Times New Roman" w:cs="Times New Roman"/>
      <w:sz w:val="24"/>
      <w:szCs w:val="24"/>
      <w:lang w:eastAsia="ru-RU"/>
    </w:rPr>
  </w:style>
  <w:style w:type="character" w:customStyle="1" w:styleId="61">
    <w:name w:val="Основной текст (6)_"/>
    <w:link w:val="62"/>
    <w:uiPriority w:val="99"/>
    <w:rsid w:val="00267B7F"/>
    <w:rPr>
      <w:rFonts w:eastAsia="Times New Roman"/>
      <w:b/>
      <w:bCs/>
      <w:shd w:val="clear" w:color="auto" w:fill="FFFFFF"/>
    </w:rPr>
  </w:style>
  <w:style w:type="paragraph" w:customStyle="1" w:styleId="62">
    <w:name w:val="Основной текст (6)"/>
    <w:basedOn w:val="a0"/>
    <w:link w:val="61"/>
    <w:uiPriority w:val="99"/>
    <w:rsid w:val="00267B7F"/>
    <w:pPr>
      <w:shd w:val="clear" w:color="auto" w:fill="FFFFFF"/>
      <w:spacing w:before="480" w:after="360" w:line="0" w:lineRule="atLeast"/>
    </w:pPr>
    <w:rPr>
      <w:rFonts w:eastAsia="Times New Roman"/>
      <w:b/>
      <w:bCs/>
    </w:rPr>
  </w:style>
  <w:style w:type="character" w:customStyle="1" w:styleId="71">
    <w:name w:val="Основной текст (7)_"/>
    <w:link w:val="72"/>
    <w:rsid w:val="00267B7F"/>
    <w:rPr>
      <w:rFonts w:eastAsia="Times New Roman"/>
      <w:shd w:val="clear" w:color="auto" w:fill="FFFFFF"/>
    </w:rPr>
  </w:style>
  <w:style w:type="paragraph" w:customStyle="1" w:styleId="72">
    <w:name w:val="Основной текст (7)"/>
    <w:basedOn w:val="a0"/>
    <w:link w:val="71"/>
    <w:rsid w:val="00267B7F"/>
    <w:pPr>
      <w:shd w:val="clear" w:color="auto" w:fill="FFFFFF"/>
      <w:spacing w:before="360" w:after="0" w:line="317" w:lineRule="exact"/>
      <w:ind w:hanging="780"/>
    </w:pPr>
    <w:rPr>
      <w:rFonts w:eastAsia="Times New Roman"/>
    </w:rPr>
  </w:style>
  <w:style w:type="paragraph" w:styleId="27">
    <w:name w:val="Body Text Indent 2"/>
    <w:basedOn w:val="a0"/>
    <w:link w:val="28"/>
    <w:unhideWhenUsed/>
    <w:rsid w:val="00267B7F"/>
    <w:pPr>
      <w:spacing w:after="120" w:line="480" w:lineRule="auto"/>
      <w:ind w:left="283"/>
    </w:pPr>
    <w:rPr>
      <w:rFonts w:ascii="Times New Roman" w:eastAsia="Times New Roman" w:hAnsi="Times New Roman" w:cs="Times New Roman"/>
      <w:sz w:val="20"/>
      <w:szCs w:val="20"/>
      <w:lang w:eastAsia="ru-RU"/>
    </w:rPr>
  </w:style>
  <w:style w:type="character" w:customStyle="1" w:styleId="28">
    <w:name w:val="Основной текст с отступом 2 Знак"/>
    <w:basedOn w:val="a1"/>
    <w:link w:val="27"/>
    <w:rsid w:val="00267B7F"/>
    <w:rPr>
      <w:rFonts w:ascii="Times New Roman" w:eastAsia="Times New Roman" w:hAnsi="Times New Roman" w:cs="Times New Roman"/>
      <w:sz w:val="20"/>
      <w:szCs w:val="20"/>
      <w:lang w:eastAsia="ru-RU"/>
    </w:rPr>
  </w:style>
  <w:style w:type="character" w:customStyle="1" w:styleId="aff4">
    <w:name w:val="Выделение жирным"/>
    <w:rsid w:val="00267B7F"/>
    <w:rPr>
      <w:b/>
      <w:bCs/>
    </w:rPr>
  </w:style>
  <w:style w:type="character" w:customStyle="1" w:styleId="ListLabel1">
    <w:name w:val="ListLabel 1"/>
    <w:rsid w:val="00267B7F"/>
    <w:rPr>
      <w:rFonts w:eastAsia="Times New Roman" w:cs="Times New Roman"/>
    </w:rPr>
  </w:style>
  <w:style w:type="character" w:customStyle="1" w:styleId="ListLabel2">
    <w:name w:val="ListLabel 2"/>
    <w:rsid w:val="00267B7F"/>
    <w:rPr>
      <w:rFonts w:cs="Courier New"/>
    </w:rPr>
  </w:style>
  <w:style w:type="character" w:customStyle="1" w:styleId="ListLabel3">
    <w:name w:val="ListLabel 3"/>
    <w:rsid w:val="00267B7F"/>
    <w:rPr>
      <w:sz w:val="20"/>
    </w:rPr>
  </w:style>
  <w:style w:type="character" w:customStyle="1" w:styleId="ListLabel4">
    <w:name w:val="ListLabel 4"/>
    <w:rsid w:val="00267B7F"/>
    <w:rPr>
      <w:rFonts w:eastAsia="Times New Roman" w:cs="Times New Roman"/>
      <w:sz w:val="28"/>
      <w:szCs w:val="28"/>
    </w:rPr>
  </w:style>
  <w:style w:type="character" w:customStyle="1" w:styleId="ListLabel5">
    <w:name w:val="ListLabel 5"/>
    <w:rsid w:val="00267B7F"/>
    <w:rPr>
      <w:sz w:val="28"/>
      <w:szCs w:val="28"/>
    </w:rPr>
  </w:style>
  <w:style w:type="character" w:customStyle="1" w:styleId="-">
    <w:name w:val="Интернет-ссылка"/>
    <w:rsid w:val="00267B7F"/>
    <w:rPr>
      <w:color w:val="000080"/>
      <w:u w:val="single"/>
      <w:lang w:val="ru-RU" w:eastAsia="ru-RU" w:bidi="ru-RU"/>
    </w:rPr>
  </w:style>
  <w:style w:type="paragraph" w:customStyle="1" w:styleId="111">
    <w:name w:val="Указатель 11"/>
    <w:basedOn w:val="a0"/>
    <w:next w:val="a0"/>
    <w:autoRedefine/>
    <w:uiPriority w:val="99"/>
    <w:semiHidden/>
    <w:unhideWhenUsed/>
    <w:rsid w:val="00267B7F"/>
    <w:pPr>
      <w:spacing w:after="0" w:line="0" w:lineRule="atLeast"/>
      <w:ind w:left="220" w:hanging="220"/>
    </w:pPr>
    <w:rPr>
      <w:rFonts w:ascii="Calibri" w:eastAsia="Times New Roman" w:hAnsi="Calibri" w:cs="Times New Roman"/>
      <w:lang w:eastAsia="ru-RU"/>
    </w:rPr>
  </w:style>
  <w:style w:type="paragraph" w:styleId="1d">
    <w:name w:val="index 1"/>
    <w:basedOn w:val="a0"/>
    <w:next w:val="a0"/>
    <w:autoRedefine/>
    <w:uiPriority w:val="99"/>
    <w:semiHidden/>
    <w:unhideWhenUsed/>
    <w:rsid w:val="00267B7F"/>
    <w:pPr>
      <w:spacing w:after="0" w:line="0" w:lineRule="atLeast"/>
      <w:ind w:left="210" w:hanging="210"/>
    </w:pPr>
    <w:rPr>
      <w:rFonts w:ascii="Times New Roman" w:eastAsia="SimSun" w:hAnsi="Times New Roman" w:cs="Times New Roman"/>
      <w:kern w:val="2"/>
      <w:sz w:val="21"/>
      <w:szCs w:val="20"/>
      <w:lang w:val="en-US" w:eastAsia="zh-CN"/>
    </w:rPr>
  </w:style>
  <w:style w:type="paragraph" w:styleId="aff5">
    <w:name w:val="index heading"/>
    <w:basedOn w:val="af2"/>
    <w:rsid w:val="00267B7F"/>
    <w:pPr>
      <w:suppressLineNumbers/>
      <w:tabs>
        <w:tab w:val="clear" w:pos="708"/>
        <w:tab w:val="left" w:pos="709"/>
      </w:tabs>
      <w:spacing w:after="0" w:line="100" w:lineRule="atLeast"/>
      <w:jc w:val="center"/>
    </w:pPr>
    <w:rPr>
      <w:rFonts w:ascii="Arial" w:eastAsia="DejaVu Sans" w:hAnsi="Arial"/>
      <w:sz w:val="28"/>
      <w:lang w:eastAsia="en-US"/>
    </w:rPr>
  </w:style>
  <w:style w:type="character" w:customStyle="1" w:styleId="1e">
    <w:name w:val="Нижний колонтитул Знак1"/>
    <w:uiPriority w:val="99"/>
    <w:rsid w:val="00267B7F"/>
    <w:rPr>
      <w:rFonts w:ascii="Times New Roman" w:eastAsia="Times New Roman" w:hAnsi="Times New Roman" w:cs="Times New Roman"/>
      <w:sz w:val="24"/>
      <w:szCs w:val="24"/>
      <w:lang w:eastAsia="ru-RU"/>
    </w:rPr>
  </w:style>
  <w:style w:type="character" w:customStyle="1" w:styleId="212">
    <w:name w:val="Основной текст 2 Знак1"/>
    <w:rsid w:val="00267B7F"/>
    <w:rPr>
      <w:rFonts w:ascii="Times New Roman" w:eastAsia="DejaVu Sans" w:hAnsi="Times New Roman" w:cs="Times New Roman"/>
      <w:sz w:val="28"/>
    </w:rPr>
  </w:style>
  <w:style w:type="character" w:customStyle="1" w:styleId="311">
    <w:name w:val="Основной текст 3 Знак1"/>
    <w:uiPriority w:val="99"/>
    <w:rsid w:val="00267B7F"/>
    <w:rPr>
      <w:rFonts w:eastAsia="DejaVu Sans"/>
      <w:sz w:val="28"/>
      <w:szCs w:val="22"/>
      <w:lang w:eastAsia="en-US"/>
    </w:rPr>
  </w:style>
  <w:style w:type="character" w:customStyle="1" w:styleId="213">
    <w:name w:val="Основной текст с отступом 2 Знак1"/>
    <w:rsid w:val="00267B7F"/>
    <w:rPr>
      <w:rFonts w:ascii="Times New Roman" w:eastAsia="DejaVu Sans" w:hAnsi="Times New Roman" w:cs="Times New Roman"/>
      <w:sz w:val="28"/>
    </w:rPr>
  </w:style>
  <w:style w:type="character" w:customStyle="1" w:styleId="1f">
    <w:name w:val="Верхний колонтитул Знак1"/>
    <w:uiPriority w:val="99"/>
    <w:rsid w:val="00267B7F"/>
    <w:rPr>
      <w:rFonts w:ascii="Times New Roman" w:eastAsia="DejaVu Sans" w:hAnsi="Times New Roman" w:cs="Times New Roman"/>
      <w:sz w:val="28"/>
    </w:rPr>
  </w:style>
  <w:style w:type="paragraph" w:customStyle="1" w:styleId="aff6">
    <w:name w:val="Знак"/>
    <w:basedOn w:val="af2"/>
    <w:rsid w:val="00267B7F"/>
    <w:pPr>
      <w:tabs>
        <w:tab w:val="clear" w:pos="708"/>
        <w:tab w:val="left" w:pos="709"/>
      </w:tabs>
      <w:spacing w:after="0" w:line="100" w:lineRule="atLeast"/>
      <w:jc w:val="center"/>
    </w:pPr>
    <w:rPr>
      <w:rFonts w:ascii="Times New Roman" w:eastAsia="DejaVu Sans" w:hAnsi="Times New Roman"/>
      <w:sz w:val="28"/>
      <w:lang w:eastAsia="en-US"/>
    </w:rPr>
  </w:style>
  <w:style w:type="paragraph" w:customStyle="1" w:styleId="aff7">
    <w:name w:val="Содержимое врезки"/>
    <w:basedOn w:val="a7"/>
    <w:rsid w:val="00267B7F"/>
    <w:pPr>
      <w:shd w:val="clear" w:color="auto" w:fill="auto"/>
      <w:tabs>
        <w:tab w:val="left" w:pos="709"/>
      </w:tabs>
      <w:suppressAutoHyphens/>
      <w:spacing w:line="100" w:lineRule="atLeast"/>
    </w:pPr>
    <w:rPr>
      <w:rFonts w:eastAsia="Times New Roman"/>
      <w:sz w:val="28"/>
      <w:szCs w:val="32"/>
      <w:lang w:eastAsia="ru-RU"/>
    </w:rPr>
  </w:style>
  <w:style w:type="character" w:customStyle="1" w:styleId="c1">
    <w:name w:val="c1"/>
    <w:rsid w:val="00267B7F"/>
  </w:style>
  <w:style w:type="character" w:customStyle="1" w:styleId="c13">
    <w:name w:val="c13"/>
    <w:rsid w:val="00267B7F"/>
  </w:style>
  <w:style w:type="character" w:customStyle="1" w:styleId="aff8">
    <w:name w:val="Текст примечания Знак"/>
    <w:link w:val="aff9"/>
    <w:semiHidden/>
    <w:rsid w:val="00267B7F"/>
    <w:rPr>
      <w:rFonts w:eastAsia="Times New Roman"/>
    </w:rPr>
  </w:style>
  <w:style w:type="paragraph" w:styleId="aff9">
    <w:name w:val="annotation text"/>
    <w:basedOn w:val="a0"/>
    <w:link w:val="aff8"/>
    <w:semiHidden/>
    <w:unhideWhenUsed/>
    <w:rsid w:val="00267B7F"/>
    <w:pPr>
      <w:spacing w:after="0" w:line="0" w:lineRule="atLeast"/>
    </w:pPr>
    <w:rPr>
      <w:rFonts w:eastAsia="Times New Roman"/>
    </w:rPr>
  </w:style>
  <w:style w:type="character" w:customStyle="1" w:styleId="1f0">
    <w:name w:val="Текст примечания Знак1"/>
    <w:basedOn w:val="a1"/>
    <w:uiPriority w:val="99"/>
    <w:semiHidden/>
    <w:rsid w:val="00267B7F"/>
    <w:rPr>
      <w:sz w:val="20"/>
      <w:szCs w:val="20"/>
    </w:rPr>
  </w:style>
  <w:style w:type="paragraph" w:styleId="affa">
    <w:name w:val="annotation subject"/>
    <w:basedOn w:val="aff9"/>
    <w:next w:val="aff9"/>
    <w:link w:val="1f1"/>
    <w:semiHidden/>
    <w:unhideWhenUsed/>
    <w:rsid w:val="00267B7F"/>
    <w:rPr>
      <w:b/>
      <w:bCs/>
    </w:rPr>
  </w:style>
  <w:style w:type="character" w:customStyle="1" w:styleId="affb">
    <w:name w:val="Тема примечания Знак"/>
    <w:basedOn w:val="1f0"/>
    <w:semiHidden/>
    <w:rsid w:val="00267B7F"/>
    <w:rPr>
      <w:b/>
      <w:bCs/>
      <w:sz w:val="20"/>
      <w:szCs w:val="20"/>
    </w:rPr>
  </w:style>
  <w:style w:type="character" w:customStyle="1" w:styleId="1f1">
    <w:name w:val="Тема примечания Знак1"/>
    <w:link w:val="affa"/>
    <w:semiHidden/>
    <w:locked/>
    <w:rsid w:val="00267B7F"/>
    <w:rPr>
      <w:rFonts w:eastAsia="Times New Roman"/>
      <w:b/>
      <w:bCs/>
    </w:rPr>
  </w:style>
  <w:style w:type="paragraph" w:customStyle="1" w:styleId="FR2">
    <w:name w:val="FR2"/>
    <w:rsid w:val="00267B7F"/>
    <w:pPr>
      <w:widowControl w:val="0"/>
      <w:autoSpaceDE w:val="0"/>
      <w:autoSpaceDN w:val="0"/>
      <w:adjustRightInd w:val="0"/>
      <w:spacing w:after="0" w:line="420" w:lineRule="auto"/>
      <w:ind w:firstLine="720"/>
      <w:jc w:val="both"/>
    </w:pPr>
    <w:rPr>
      <w:rFonts w:ascii="Times New Roman" w:eastAsia="Times New Roman" w:hAnsi="Times New Roman" w:cs="Times New Roman"/>
      <w:sz w:val="28"/>
      <w:szCs w:val="28"/>
      <w:lang w:eastAsia="ru-RU"/>
    </w:rPr>
  </w:style>
  <w:style w:type="character" w:customStyle="1" w:styleId="1f2">
    <w:name w:val="Стиль1 Знак"/>
    <w:link w:val="1f3"/>
    <w:locked/>
    <w:rsid w:val="00267B7F"/>
    <w:rPr>
      <w:rFonts w:eastAsia="Times New Roman"/>
    </w:rPr>
  </w:style>
  <w:style w:type="paragraph" w:customStyle="1" w:styleId="1f3">
    <w:name w:val="Стиль1"/>
    <w:basedOn w:val="a0"/>
    <w:link w:val="1f2"/>
    <w:qFormat/>
    <w:rsid w:val="00267B7F"/>
    <w:pPr>
      <w:spacing w:after="0" w:line="0" w:lineRule="atLeast"/>
    </w:pPr>
    <w:rPr>
      <w:rFonts w:eastAsia="Times New Roman"/>
    </w:rPr>
  </w:style>
  <w:style w:type="paragraph" w:customStyle="1" w:styleId="1f4">
    <w:name w:val="Знак1"/>
    <w:basedOn w:val="a0"/>
    <w:rsid w:val="00267B7F"/>
    <w:pPr>
      <w:spacing w:after="160" w:line="240" w:lineRule="exact"/>
    </w:pPr>
    <w:rPr>
      <w:rFonts w:ascii="Verdana" w:eastAsia="Times New Roman" w:hAnsi="Verdana" w:cs="Times New Roman"/>
      <w:sz w:val="20"/>
      <w:szCs w:val="20"/>
      <w:lang w:val="en-US"/>
    </w:rPr>
  </w:style>
  <w:style w:type="paragraph" w:customStyle="1" w:styleId="FR3">
    <w:name w:val="FR3"/>
    <w:rsid w:val="00267B7F"/>
    <w:pPr>
      <w:widowControl w:val="0"/>
      <w:spacing w:after="0" w:line="0" w:lineRule="atLeast"/>
      <w:jc w:val="both"/>
    </w:pPr>
    <w:rPr>
      <w:rFonts w:ascii="Arial" w:eastAsia="Times New Roman" w:hAnsi="Arial" w:cs="Times New Roman"/>
      <w:sz w:val="28"/>
      <w:szCs w:val="20"/>
      <w:lang w:eastAsia="ru-RU"/>
    </w:rPr>
  </w:style>
  <w:style w:type="paragraph" w:customStyle="1" w:styleId="ConsNormal">
    <w:name w:val="ConsNormal"/>
    <w:rsid w:val="00267B7F"/>
    <w:pPr>
      <w:widowControl w:val="0"/>
      <w:autoSpaceDE w:val="0"/>
      <w:autoSpaceDN w:val="0"/>
      <w:adjustRightInd w:val="0"/>
      <w:spacing w:after="0" w:line="0" w:lineRule="atLeast"/>
      <w:ind w:right="19772" w:firstLine="720"/>
    </w:pPr>
    <w:rPr>
      <w:rFonts w:ascii="Arial" w:eastAsia="Times New Roman" w:hAnsi="Arial" w:cs="Times New Roman"/>
      <w:sz w:val="20"/>
      <w:szCs w:val="20"/>
      <w:lang w:eastAsia="ru-RU"/>
    </w:rPr>
  </w:style>
  <w:style w:type="paragraph" w:customStyle="1" w:styleId="29">
    <w:name w:val="Обычный2"/>
    <w:rsid w:val="00267B7F"/>
    <w:pPr>
      <w:snapToGrid w:val="0"/>
      <w:spacing w:before="100" w:after="100" w:line="0" w:lineRule="atLeast"/>
    </w:pPr>
    <w:rPr>
      <w:rFonts w:ascii="Times New Roman" w:eastAsia="Times New Roman" w:hAnsi="Times New Roman" w:cs="Times New Roman"/>
      <w:sz w:val="24"/>
      <w:szCs w:val="20"/>
      <w:lang w:eastAsia="ru-RU"/>
    </w:rPr>
  </w:style>
  <w:style w:type="paragraph" w:customStyle="1" w:styleId="FR4">
    <w:name w:val="FR4"/>
    <w:rsid w:val="00267B7F"/>
    <w:pPr>
      <w:widowControl w:val="0"/>
      <w:spacing w:after="0" w:line="0" w:lineRule="atLeast"/>
    </w:pPr>
    <w:rPr>
      <w:rFonts w:ascii="Arial" w:eastAsia="Times New Roman" w:hAnsi="Arial" w:cs="Times New Roman"/>
      <w:b/>
      <w:sz w:val="18"/>
      <w:szCs w:val="20"/>
      <w:lang w:eastAsia="ru-RU"/>
    </w:rPr>
  </w:style>
  <w:style w:type="paragraph" w:customStyle="1" w:styleId="affc">
    <w:name w:val="Стиль"/>
    <w:rsid w:val="00267B7F"/>
    <w:pPr>
      <w:widowControl w:val="0"/>
      <w:autoSpaceDE w:val="0"/>
      <w:autoSpaceDN w:val="0"/>
      <w:adjustRightInd w:val="0"/>
      <w:spacing w:after="0" w:line="0" w:lineRule="atLeast"/>
    </w:pPr>
    <w:rPr>
      <w:rFonts w:ascii="Times New Roman" w:eastAsia="Times New Roman" w:hAnsi="Times New Roman" w:cs="Times New Roman"/>
      <w:sz w:val="24"/>
      <w:szCs w:val="24"/>
      <w:lang w:eastAsia="ru-RU"/>
    </w:rPr>
  </w:style>
  <w:style w:type="paragraph" w:customStyle="1" w:styleId="p1">
    <w:name w:val="p1"/>
    <w:basedOn w:val="a0"/>
    <w:rsid w:val="00267B7F"/>
    <w:pPr>
      <w:spacing w:before="100" w:beforeAutospacing="1" w:after="100" w:afterAutospacing="1" w:line="0" w:lineRule="atLeast"/>
    </w:pPr>
    <w:rPr>
      <w:rFonts w:ascii="Times New Roman" w:eastAsia="Times New Roman" w:hAnsi="Times New Roman" w:cs="Times New Roman"/>
      <w:sz w:val="24"/>
      <w:szCs w:val="24"/>
      <w:lang w:eastAsia="ru-RU"/>
    </w:rPr>
  </w:style>
  <w:style w:type="paragraph" w:customStyle="1" w:styleId="1f5">
    <w:name w:val="Обычный (веб)1"/>
    <w:basedOn w:val="a0"/>
    <w:uiPriority w:val="99"/>
    <w:rsid w:val="00267B7F"/>
    <w:pPr>
      <w:suppressAutoHyphens/>
      <w:spacing w:before="280" w:after="280" w:line="0" w:lineRule="atLeast"/>
      <w:ind w:firstLine="300"/>
    </w:pPr>
    <w:rPr>
      <w:rFonts w:ascii="Tahoma" w:eastAsia="Times New Roman" w:hAnsi="Tahoma" w:cs="Tahoma"/>
      <w:color w:val="333333"/>
      <w:sz w:val="17"/>
      <w:szCs w:val="17"/>
      <w:lang w:eastAsia="ar-SA"/>
    </w:rPr>
  </w:style>
  <w:style w:type="character" w:customStyle="1" w:styleId="s2">
    <w:name w:val="s2"/>
    <w:rsid w:val="00267B7F"/>
  </w:style>
  <w:style w:type="character" w:customStyle="1" w:styleId="s1">
    <w:name w:val="s1"/>
    <w:rsid w:val="00267B7F"/>
  </w:style>
  <w:style w:type="character" w:customStyle="1" w:styleId="s10">
    <w:name w:val="s10"/>
    <w:rsid w:val="00267B7F"/>
  </w:style>
  <w:style w:type="character" w:customStyle="1" w:styleId="c4">
    <w:name w:val="c4"/>
    <w:rsid w:val="00267B7F"/>
  </w:style>
  <w:style w:type="character" w:customStyle="1" w:styleId="FontStyle18">
    <w:name w:val="Font Style18"/>
    <w:uiPriority w:val="99"/>
    <w:rsid w:val="00267B7F"/>
    <w:rPr>
      <w:rFonts w:ascii="Sylfaen" w:hAnsi="Sylfaen" w:cs="Sylfaen"/>
      <w:sz w:val="20"/>
      <w:szCs w:val="20"/>
    </w:rPr>
  </w:style>
  <w:style w:type="character" w:customStyle="1" w:styleId="FontStyle19">
    <w:name w:val="Font Style19"/>
    <w:uiPriority w:val="99"/>
    <w:rsid w:val="00267B7F"/>
    <w:rPr>
      <w:rFonts w:ascii="Sylfaen" w:hAnsi="Sylfaen" w:cs="Sylfaen"/>
      <w:sz w:val="18"/>
      <w:szCs w:val="18"/>
    </w:rPr>
  </w:style>
  <w:style w:type="character" w:customStyle="1" w:styleId="c21">
    <w:name w:val="c21"/>
    <w:rsid w:val="00267B7F"/>
  </w:style>
  <w:style w:type="character" w:customStyle="1" w:styleId="c2">
    <w:name w:val="c2"/>
    <w:rsid w:val="00267B7F"/>
  </w:style>
  <w:style w:type="character" w:styleId="HTML">
    <w:name w:val="HTML Code"/>
    <w:rsid w:val="00267B7F"/>
    <w:rPr>
      <w:rFonts w:ascii="Courier New" w:eastAsia="Times New Roman" w:hAnsi="Courier New" w:cs="Courier New"/>
      <w:sz w:val="20"/>
      <w:szCs w:val="20"/>
    </w:rPr>
  </w:style>
  <w:style w:type="character" w:customStyle="1" w:styleId="WW8Num2z2">
    <w:name w:val="WW8Num2z2"/>
    <w:rsid w:val="00267B7F"/>
    <w:rPr>
      <w:rFonts w:ascii="Wingdings" w:hAnsi="Wingdings" w:cs="Wingdings"/>
    </w:rPr>
  </w:style>
  <w:style w:type="character" w:customStyle="1" w:styleId="FontStyle63">
    <w:name w:val="Font Style63"/>
    <w:rsid w:val="00267B7F"/>
    <w:rPr>
      <w:rFonts w:ascii="Times New Roman" w:hAnsi="Times New Roman" w:cs="Times New Roman"/>
      <w:b/>
      <w:bCs/>
      <w:sz w:val="22"/>
      <w:szCs w:val="22"/>
    </w:rPr>
  </w:style>
  <w:style w:type="paragraph" w:customStyle="1" w:styleId="Style2">
    <w:name w:val="Style2"/>
    <w:basedOn w:val="a0"/>
    <w:uiPriority w:val="99"/>
    <w:rsid w:val="00267B7F"/>
    <w:pPr>
      <w:autoSpaceDE w:val="0"/>
      <w:spacing w:after="0" w:line="214" w:lineRule="exact"/>
      <w:ind w:firstLine="346"/>
    </w:pPr>
    <w:rPr>
      <w:rFonts w:ascii="Tahoma" w:eastAsia="Times New Roman" w:hAnsi="Tahoma" w:cs="Tahoma"/>
      <w:kern w:val="1"/>
      <w:sz w:val="24"/>
      <w:szCs w:val="24"/>
      <w:lang w:eastAsia="ar-SA"/>
    </w:rPr>
  </w:style>
  <w:style w:type="character" w:customStyle="1" w:styleId="dash041e005f0431005f044b005f0447005f043d005f044b005f0439005f005fchar1char1">
    <w:name w:val="dash041e_005f0431_005f044b_005f0447_005f043d_005f044b_005f0439_005f_005fchar1__char1"/>
    <w:rsid w:val="00267B7F"/>
    <w:rPr>
      <w:rFonts w:ascii="Times New Roman" w:hAnsi="Times New Roman" w:cs="Times New Roman" w:hint="default"/>
      <w:strike w:val="0"/>
      <w:dstrike w:val="0"/>
      <w:sz w:val="24"/>
      <w:szCs w:val="24"/>
      <w:u w:val="none"/>
      <w:effect w:val="none"/>
    </w:rPr>
  </w:style>
  <w:style w:type="character" w:customStyle="1" w:styleId="default005f005fchar1char1">
    <w:name w:val="default_005f_005fchar1__char1"/>
    <w:rsid w:val="00267B7F"/>
    <w:rPr>
      <w:rFonts w:ascii="Times New Roman" w:hAnsi="Times New Roman" w:cs="Times New Roman" w:hint="default"/>
      <w:strike w:val="0"/>
      <w:dstrike w:val="0"/>
      <w:sz w:val="24"/>
      <w:szCs w:val="24"/>
      <w:u w:val="none"/>
      <w:effect w:val="none"/>
    </w:rPr>
  </w:style>
  <w:style w:type="paragraph" w:customStyle="1" w:styleId="default0">
    <w:name w:val="default"/>
    <w:basedOn w:val="a0"/>
    <w:rsid w:val="00267B7F"/>
    <w:pPr>
      <w:spacing w:after="0" w:line="0" w:lineRule="atLeast"/>
    </w:pPr>
    <w:rPr>
      <w:rFonts w:ascii="Times New Roman" w:eastAsia="Times New Roman" w:hAnsi="Times New Roman" w:cs="Times New Roman"/>
      <w:sz w:val="24"/>
      <w:szCs w:val="24"/>
      <w:lang w:eastAsia="ru-RU"/>
    </w:rPr>
  </w:style>
  <w:style w:type="paragraph" w:customStyle="1" w:styleId="dash041e005f0431005f044b005f0447005f043d005f044b005f0439">
    <w:name w:val="dash041e_005f0431_005f044b_005f0447_005f043d_005f044b_005f0439"/>
    <w:basedOn w:val="a0"/>
    <w:rsid w:val="00267B7F"/>
    <w:pPr>
      <w:spacing w:after="0" w:line="0" w:lineRule="atLeast"/>
    </w:pPr>
    <w:rPr>
      <w:rFonts w:ascii="Times New Roman" w:eastAsia="Times New Roman" w:hAnsi="Times New Roman" w:cs="Times New Roman"/>
      <w:sz w:val="24"/>
      <w:szCs w:val="24"/>
      <w:lang w:eastAsia="ru-RU"/>
    </w:rPr>
  </w:style>
  <w:style w:type="character" w:customStyle="1" w:styleId="Zag11">
    <w:name w:val="Zag_11"/>
    <w:rsid w:val="00267B7F"/>
  </w:style>
  <w:style w:type="paragraph" w:customStyle="1" w:styleId="western">
    <w:name w:val="western"/>
    <w:basedOn w:val="a0"/>
    <w:uiPriority w:val="99"/>
    <w:rsid w:val="00267B7F"/>
    <w:pPr>
      <w:spacing w:before="100" w:beforeAutospacing="1" w:after="100" w:afterAutospacing="1" w:line="0" w:lineRule="atLeast"/>
    </w:pPr>
    <w:rPr>
      <w:rFonts w:ascii="Times New Roman" w:eastAsia="Times New Roman" w:hAnsi="Times New Roman" w:cs="Times New Roman"/>
      <w:sz w:val="24"/>
      <w:szCs w:val="24"/>
      <w:lang w:eastAsia="ru-RU"/>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267B7F"/>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267B7F"/>
    <w:pPr>
      <w:spacing w:after="0" w:line="0" w:lineRule="atLeast"/>
      <w:ind w:left="720" w:firstLine="700"/>
    </w:pPr>
    <w:rPr>
      <w:rFonts w:ascii="Times New Roman" w:eastAsia="Times New Roman" w:hAnsi="Times New Roman" w:cs="Times New Roman"/>
      <w:sz w:val="24"/>
      <w:szCs w:val="24"/>
      <w:lang w:eastAsia="ru-RU"/>
    </w:rPr>
  </w:style>
  <w:style w:type="character" w:customStyle="1" w:styleId="affd">
    <w:name w:val="Основной текст_"/>
    <w:link w:val="42"/>
    <w:locked/>
    <w:rsid w:val="00267B7F"/>
    <w:rPr>
      <w:spacing w:val="2"/>
      <w:sz w:val="21"/>
      <w:szCs w:val="21"/>
      <w:shd w:val="clear" w:color="auto" w:fill="FFFFFF"/>
    </w:rPr>
  </w:style>
  <w:style w:type="paragraph" w:customStyle="1" w:styleId="42">
    <w:name w:val="Основной текст4"/>
    <w:basedOn w:val="a0"/>
    <w:link w:val="affd"/>
    <w:rsid w:val="00267B7F"/>
    <w:pPr>
      <w:shd w:val="clear" w:color="auto" w:fill="FFFFFF"/>
      <w:spacing w:before="240" w:after="0" w:line="274" w:lineRule="exact"/>
      <w:ind w:hanging="360"/>
    </w:pPr>
    <w:rPr>
      <w:spacing w:val="2"/>
      <w:sz w:val="21"/>
      <w:szCs w:val="21"/>
    </w:rPr>
  </w:style>
  <w:style w:type="paragraph" w:customStyle="1" w:styleId="ConsPlusNonformat">
    <w:name w:val="ConsPlusNonformat"/>
    <w:rsid w:val="00267B7F"/>
    <w:pPr>
      <w:widowControl w:val="0"/>
      <w:autoSpaceDE w:val="0"/>
      <w:autoSpaceDN w:val="0"/>
      <w:adjustRightInd w:val="0"/>
      <w:spacing w:after="0" w:line="0" w:lineRule="atLeast"/>
    </w:pPr>
    <w:rPr>
      <w:rFonts w:ascii="Courier New" w:eastAsia="Calibri" w:hAnsi="Courier New" w:cs="Courier New"/>
      <w:sz w:val="20"/>
      <w:szCs w:val="20"/>
      <w:lang w:eastAsia="ru-RU"/>
    </w:rPr>
  </w:style>
  <w:style w:type="paragraph" w:customStyle="1" w:styleId="112">
    <w:name w:val="Абзац списка11"/>
    <w:basedOn w:val="a0"/>
    <w:uiPriority w:val="99"/>
    <w:rsid w:val="00267B7F"/>
    <w:pPr>
      <w:autoSpaceDE w:val="0"/>
      <w:autoSpaceDN w:val="0"/>
      <w:adjustRightInd w:val="0"/>
      <w:spacing w:after="0" w:line="0" w:lineRule="atLeast"/>
      <w:ind w:left="708"/>
    </w:pPr>
    <w:rPr>
      <w:rFonts w:ascii="Times New Roman" w:eastAsia="Calibri" w:hAnsi="Times New Roman" w:cs="Times New Roman"/>
      <w:sz w:val="20"/>
      <w:szCs w:val="20"/>
      <w:lang w:eastAsia="ru-RU"/>
    </w:rPr>
  </w:style>
  <w:style w:type="paragraph" w:customStyle="1" w:styleId="510">
    <w:name w:val="Основной текст (5)1"/>
    <w:basedOn w:val="a0"/>
    <w:rsid w:val="00267B7F"/>
    <w:pPr>
      <w:shd w:val="clear" w:color="auto" w:fill="FFFFFF"/>
      <w:spacing w:after="0" w:line="298" w:lineRule="exact"/>
    </w:pPr>
    <w:rPr>
      <w:rFonts w:ascii="Times New Roman" w:eastAsia="SimSun" w:hAnsi="Times New Roman" w:cs="Times New Roman"/>
      <w:sz w:val="28"/>
      <w:szCs w:val="28"/>
      <w:lang w:eastAsia="ru-RU"/>
    </w:rPr>
  </w:style>
  <w:style w:type="character" w:customStyle="1" w:styleId="38">
    <w:name w:val="Заголовок №3"/>
    <w:link w:val="312"/>
    <w:uiPriority w:val="99"/>
    <w:locked/>
    <w:rsid w:val="00267B7F"/>
    <w:rPr>
      <w:b/>
      <w:bCs/>
      <w:i/>
      <w:iCs/>
      <w:sz w:val="30"/>
      <w:szCs w:val="30"/>
      <w:shd w:val="clear" w:color="auto" w:fill="FFFFFF"/>
    </w:rPr>
  </w:style>
  <w:style w:type="paragraph" w:customStyle="1" w:styleId="312">
    <w:name w:val="Заголовок №31"/>
    <w:basedOn w:val="a0"/>
    <w:link w:val="38"/>
    <w:uiPriority w:val="99"/>
    <w:rsid w:val="00267B7F"/>
    <w:pPr>
      <w:shd w:val="clear" w:color="auto" w:fill="FFFFFF"/>
      <w:spacing w:before="180" w:after="0" w:line="322" w:lineRule="exact"/>
      <w:ind w:firstLine="320"/>
      <w:outlineLvl w:val="2"/>
    </w:pPr>
    <w:rPr>
      <w:b/>
      <w:bCs/>
      <w:i/>
      <w:iCs/>
      <w:sz w:val="30"/>
      <w:szCs w:val="30"/>
    </w:rPr>
  </w:style>
  <w:style w:type="character" w:customStyle="1" w:styleId="100">
    <w:name w:val="Основной текст (10)"/>
    <w:link w:val="101"/>
    <w:locked/>
    <w:rsid w:val="00267B7F"/>
    <w:rPr>
      <w:sz w:val="28"/>
      <w:szCs w:val="28"/>
      <w:shd w:val="clear" w:color="auto" w:fill="FFFFFF"/>
    </w:rPr>
  </w:style>
  <w:style w:type="paragraph" w:customStyle="1" w:styleId="101">
    <w:name w:val="Основной текст (10)1"/>
    <w:basedOn w:val="a0"/>
    <w:link w:val="100"/>
    <w:rsid w:val="00267B7F"/>
    <w:pPr>
      <w:shd w:val="clear" w:color="auto" w:fill="FFFFFF"/>
      <w:spacing w:after="0" w:line="312" w:lineRule="exact"/>
    </w:pPr>
    <w:rPr>
      <w:sz w:val="28"/>
      <w:szCs w:val="28"/>
    </w:rPr>
  </w:style>
  <w:style w:type="character" w:customStyle="1" w:styleId="120">
    <w:name w:val="Основной текст (12)"/>
    <w:link w:val="121"/>
    <w:uiPriority w:val="99"/>
    <w:locked/>
    <w:rsid w:val="00267B7F"/>
    <w:rPr>
      <w:b/>
      <w:bCs/>
      <w:i/>
      <w:iCs/>
      <w:sz w:val="30"/>
      <w:szCs w:val="30"/>
      <w:shd w:val="clear" w:color="auto" w:fill="FFFFFF"/>
    </w:rPr>
  </w:style>
  <w:style w:type="paragraph" w:customStyle="1" w:styleId="121">
    <w:name w:val="Основной текст (12)1"/>
    <w:basedOn w:val="a0"/>
    <w:link w:val="120"/>
    <w:uiPriority w:val="99"/>
    <w:rsid w:val="00267B7F"/>
    <w:pPr>
      <w:shd w:val="clear" w:color="auto" w:fill="FFFFFF"/>
      <w:spacing w:after="0" w:line="322" w:lineRule="exact"/>
    </w:pPr>
    <w:rPr>
      <w:b/>
      <w:bCs/>
      <w:i/>
      <w:iCs/>
      <w:sz w:val="30"/>
      <w:szCs w:val="30"/>
    </w:rPr>
  </w:style>
  <w:style w:type="character" w:customStyle="1" w:styleId="130">
    <w:name w:val="Основной текст (13)"/>
    <w:link w:val="131"/>
    <w:uiPriority w:val="99"/>
    <w:locked/>
    <w:rsid w:val="00267B7F"/>
    <w:rPr>
      <w:sz w:val="28"/>
      <w:szCs w:val="28"/>
      <w:shd w:val="clear" w:color="auto" w:fill="FFFFFF"/>
    </w:rPr>
  </w:style>
  <w:style w:type="paragraph" w:customStyle="1" w:styleId="131">
    <w:name w:val="Основной текст (13)1"/>
    <w:basedOn w:val="a0"/>
    <w:link w:val="130"/>
    <w:uiPriority w:val="99"/>
    <w:rsid w:val="00267B7F"/>
    <w:pPr>
      <w:shd w:val="clear" w:color="auto" w:fill="FFFFFF"/>
      <w:spacing w:after="0" w:line="322" w:lineRule="exact"/>
      <w:ind w:firstLine="1380"/>
    </w:pPr>
    <w:rPr>
      <w:sz w:val="28"/>
      <w:szCs w:val="28"/>
    </w:rPr>
  </w:style>
  <w:style w:type="character" w:customStyle="1" w:styleId="140">
    <w:name w:val="Основной текст (14)"/>
    <w:link w:val="141"/>
    <w:uiPriority w:val="99"/>
    <w:locked/>
    <w:rsid w:val="00267B7F"/>
    <w:rPr>
      <w:sz w:val="28"/>
      <w:szCs w:val="28"/>
      <w:shd w:val="clear" w:color="auto" w:fill="FFFFFF"/>
    </w:rPr>
  </w:style>
  <w:style w:type="paragraph" w:customStyle="1" w:styleId="141">
    <w:name w:val="Основной текст (14)1"/>
    <w:basedOn w:val="a0"/>
    <w:link w:val="140"/>
    <w:uiPriority w:val="99"/>
    <w:rsid w:val="00267B7F"/>
    <w:pPr>
      <w:shd w:val="clear" w:color="auto" w:fill="FFFFFF"/>
      <w:spacing w:after="0" w:line="322" w:lineRule="exact"/>
      <w:jc w:val="center"/>
    </w:pPr>
    <w:rPr>
      <w:sz w:val="28"/>
      <w:szCs w:val="28"/>
    </w:rPr>
  </w:style>
  <w:style w:type="character" w:customStyle="1" w:styleId="1315pt">
    <w:name w:val="Основной текст (13) + 15 pt"/>
    <w:aliases w:val="Полужирный,Курсив"/>
    <w:uiPriority w:val="99"/>
    <w:rsid w:val="00267B7F"/>
    <w:rPr>
      <w:rFonts w:ascii="Times New Roman" w:hAnsi="Times New Roman" w:cs="Times New Roman"/>
      <w:b/>
      <w:bCs/>
      <w:i/>
      <w:iCs/>
      <w:sz w:val="30"/>
      <w:szCs w:val="30"/>
      <w:shd w:val="clear" w:color="auto" w:fill="FFFFFF"/>
    </w:rPr>
  </w:style>
  <w:style w:type="paragraph" w:customStyle="1" w:styleId="ListParagraph1">
    <w:name w:val="List Paragraph1"/>
    <w:basedOn w:val="a0"/>
    <w:rsid w:val="00267B7F"/>
    <w:pPr>
      <w:autoSpaceDE w:val="0"/>
      <w:autoSpaceDN w:val="0"/>
      <w:adjustRightInd w:val="0"/>
      <w:spacing w:after="0" w:line="0" w:lineRule="atLeast"/>
      <w:ind w:left="708"/>
    </w:pPr>
    <w:rPr>
      <w:rFonts w:ascii="Times New Roman" w:eastAsia="Calibri" w:hAnsi="Times New Roman" w:cs="Times New Roman"/>
      <w:sz w:val="20"/>
      <w:szCs w:val="20"/>
      <w:lang w:eastAsia="ru-RU"/>
    </w:rPr>
  </w:style>
  <w:style w:type="character" w:customStyle="1" w:styleId="c5">
    <w:name w:val="c5"/>
    <w:rsid w:val="00267B7F"/>
  </w:style>
  <w:style w:type="character" w:customStyle="1" w:styleId="c0">
    <w:name w:val="c0"/>
    <w:rsid w:val="00267B7F"/>
  </w:style>
  <w:style w:type="character" w:customStyle="1" w:styleId="Tableofcontents">
    <w:name w:val="Table of contents_"/>
    <w:link w:val="Tableofcontents0"/>
    <w:rsid w:val="00267B7F"/>
    <w:rPr>
      <w:sz w:val="27"/>
      <w:szCs w:val="27"/>
      <w:shd w:val="clear" w:color="auto" w:fill="FFFFFF"/>
    </w:rPr>
  </w:style>
  <w:style w:type="paragraph" w:customStyle="1" w:styleId="Tableofcontents0">
    <w:name w:val="Table of contents"/>
    <w:basedOn w:val="a0"/>
    <w:link w:val="Tableofcontents"/>
    <w:rsid w:val="00267B7F"/>
    <w:pPr>
      <w:shd w:val="clear" w:color="auto" w:fill="FFFFFF"/>
      <w:spacing w:after="0" w:line="320" w:lineRule="exact"/>
    </w:pPr>
    <w:rPr>
      <w:sz w:val="27"/>
      <w:szCs w:val="27"/>
    </w:rPr>
  </w:style>
  <w:style w:type="character" w:customStyle="1" w:styleId="Tableofcontents2">
    <w:name w:val="Table of contents (2)_"/>
    <w:link w:val="Tableofcontents20"/>
    <w:rsid w:val="00267B7F"/>
    <w:rPr>
      <w:shd w:val="clear" w:color="auto" w:fill="FFFFFF"/>
    </w:rPr>
  </w:style>
  <w:style w:type="paragraph" w:customStyle="1" w:styleId="Tableofcontents20">
    <w:name w:val="Table of contents (2)"/>
    <w:basedOn w:val="a0"/>
    <w:link w:val="Tableofcontents2"/>
    <w:rsid w:val="00267B7F"/>
    <w:pPr>
      <w:shd w:val="clear" w:color="auto" w:fill="FFFFFF"/>
      <w:spacing w:after="0" w:line="240" w:lineRule="atLeast"/>
    </w:pPr>
  </w:style>
  <w:style w:type="character" w:customStyle="1" w:styleId="Tableofcontents3">
    <w:name w:val="Table of contents (3)_"/>
    <w:link w:val="Tableofcontents30"/>
    <w:rsid w:val="00267B7F"/>
    <w:rPr>
      <w:sz w:val="19"/>
      <w:szCs w:val="19"/>
      <w:shd w:val="clear" w:color="auto" w:fill="FFFFFF"/>
    </w:rPr>
  </w:style>
  <w:style w:type="paragraph" w:customStyle="1" w:styleId="Tableofcontents30">
    <w:name w:val="Table of contents (3)"/>
    <w:basedOn w:val="a0"/>
    <w:link w:val="Tableofcontents3"/>
    <w:rsid w:val="00267B7F"/>
    <w:pPr>
      <w:shd w:val="clear" w:color="auto" w:fill="FFFFFF"/>
      <w:spacing w:after="60" w:line="240" w:lineRule="atLeast"/>
    </w:pPr>
    <w:rPr>
      <w:sz w:val="19"/>
      <w:szCs w:val="19"/>
    </w:rPr>
  </w:style>
  <w:style w:type="paragraph" w:customStyle="1" w:styleId="affe">
    <w:name w:val="Основной"/>
    <w:basedOn w:val="a0"/>
    <w:link w:val="afff"/>
    <w:rsid w:val="00267B7F"/>
    <w:pPr>
      <w:autoSpaceDE w:val="0"/>
      <w:autoSpaceDN w:val="0"/>
      <w:adjustRightInd w:val="0"/>
      <w:spacing w:after="0" w:line="214" w:lineRule="atLeast"/>
      <w:ind w:firstLine="283"/>
      <w:textAlignment w:val="center"/>
    </w:pPr>
    <w:rPr>
      <w:rFonts w:ascii="NewtonCSanPin" w:eastAsia="Calibri" w:hAnsi="NewtonCSanPin" w:cs="Times New Roman"/>
      <w:color w:val="000000"/>
      <w:sz w:val="21"/>
      <w:szCs w:val="21"/>
    </w:rPr>
  </w:style>
  <w:style w:type="character" w:customStyle="1" w:styleId="afff">
    <w:name w:val="Основной Знак"/>
    <w:link w:val="affe"/>
    <w:rsid w:val="00267B7F"/>
    <w:rPr>
      <w:rFonts w:ascii="NewtonCSanPin" w:eastAsia="Calibri" w:hAnsi="NewtonCSanPin" w:cs="Times New Roman"/>
      <w:color w:val="000000"/>
      <w:sz w:val="21"/>
      <w:szCs w:val="21"/>
    </w:rPr>
  </w:style>
  <w:style w:type="character" w:customStyle="1" w:styleId="91">
    <w:name w:val="Основной текст (9)"/>
    <w:link w:val="910"/>
    <w:uiPriority w:val="99"/>
    <w:locked/>
    <w:rsid w:val="00267B7F"/>
    <w:rPr>
      <w:sz w:val="28"/>
      <w:szCs w:val="28"/>
      <w:shd w:val="clear" w:color="auto" w:fill="FFFFFF"/>
    </w:rPr>
  </w:style>
  <w:style w:type="paragraph" w:customStyle="1" w:styleId="910">
    <w:name w:val="Основной текст (9)1"/>
    <w:basedOn w:val="a0"/>
    <w:link w:val="91"/>
    <w:uiPriority w:val="99"/>
    <w:rsid w:val="00267B7F"/>
    <w:pPr>
      <w:shd w:val="clear" w:color="auto" w:fill="FFFFFF"/>
      <w:spacing w:after="0" w:line="322" w:lineRule="exact"/>
    </w:pPr>
    <w:rPr>
      <w:sz w:val="28"/>
      <w:szCs w:val="28"/>
    </w:rPr>
  </w:style>
  <w:style w:type="paragraph" w:customStyle="1" w:styleId="c210">
    <w:name w:val="c210"/>
    <w:basedOn w:val="a0"/>
    <w:rsid w:val="00267B7F"/>
    <w:pPr>
      <w:spacing w:after="0" w:line="0" w:lineRule="atLeast"/>
    </w:pPr>
    <w:rPr>
      <w:rFonts w:ascii="Times New Roman" w:eastAsia="Times New Roman" w:hAnsi="Times New Roman" w:cs="Times New Roman"/>
      <w:sz w:val="24"/>
      <w:szCs w:val="24"/>
      <w:lang w:eastAsia="ru-RU"/>
    </w:rPr>
  </w:style>
  <w:style w:type="character" w:customStyle="1" w:styleId="Absatz-Standardschriftart">
    <w:name w:val="Absatz-Standardschriftart"/>
    <w:rsid w:val="00267B7F"/>
  </w:style>
  <w:style w:type="character" w:customStyle="1" w:styleId="WW8Num5z3">
    <w:name w:val="WW8Num5z3"/>
    <w:rsid w:val="00267B7F"/>
    <w:rPr>
      <w:rFonts w:ascii="Symbol" w:hAnsi="Symbol" w:cs="Symbol" w:hint="default"/>
    </w:rPr>
  </w:style>
  <w:style w:type="character" w:customStyle="1" w:styleId="WW8Num5z4">
    <w:name w:val="WW8Num5z4"/>
    <w:rsid w:val="00267B7F"/>
    <w:rPr>
      <w:rFonts w:ascii="Courier New" w:hAnsi="Courier New" w:cs="Courier New" w:hint="default"/>
    </w:rPr>
  </w:style>
  <w:style w:type="character" w:customStyle="1" w:styleId="WW-Absatz-Standardschriftart">
    <w:name w:val="WW-Absatz-Standardschriftart"/>
    <w:rsid w:val="00267B7F"/>
  </w:style>
  <w:style w:type="character" w:customStyle="1" w:styleId="WW-Absatz-Standardschriftart1">
    <w:name w:val="WW-Absatz-Standardschriftart1"/>
    <w:rsid w:val="00267B7F"/>
  </w:style>
  <w:style w:type="character" w:customStyle="1" w:styleId="WW8Num37z0">
    <w:name w:val="WW8Num37z0"/>
    <w:rsid w:val="00267B7F"/>
    <w:rPr>
      <w:rFonts w:ascii="Symbol" w:hAnsi="Symbol" w:cs="Symbol" w:hint="default"/>
    </w:rPr>
  </w:style>
  <w:style w:type="character" w:customStyle="1" w:styleId="WW8Num37z1">
    <w:name w:val="WW8Num37z1"/>
    <w:rsid w:val="00267B7F"/>
    <w:rPr>
      <w:rFonts w:ascii="Courier New" w:hAnsi="Courier New" w:cs="Courier New" w:hint="default"/>
    </w:rPr>
  </w:style>
  <w:style w:type="character" w:customStyle="1" w:styleId="WW8Num37z2">
    <w:name w:val="WW8Num37z2"/>
    <w:rsid w:val="00267B7F"/>
    <w:rPr>
      <w:rFonts w:ascii="Wingdings" w:hAnsi="Wingdings" w:cs="Wingdings" w:hint="default"/>
    </w:rPr>
  </w:style>
  <w:style w:type="character" w:customStyle="1" w:styleId="WW8Num40z0">
    <w:name w:val="WW8Num40z0"/>
    <w:rsid w:val="00267B7F"/>
    <w:rPr>
      <w:rFonts w:ascii="Symbol" w:hAnsi="Symbol" w:cs="Symbol" w:hint="default"/>
    </w:rPr>
  </w:style>
  <w:style w:type="character" w:customStyle="1" w:styleId="WW8Num40z1">
    <w:name w:val="WW8Num40z1"/>
    <w:rsid w:val="00267B7F"/>
    <w:rPr>
      <w:rFonts w:ascii="Courier New" w:hAnsi="Courier New" w:cs="Courier New" w:hint="default"/>
    </w:rPr>
  </w:style>
  <w:style w:type="character" w:customStyle="1" w:styleId="WW8Num40z2">
    <w:name w:val="WW8Num40z2"/>
    <w:rsid w:val="00267B7F"/>
    <w:rPr>
      <w:rFonts w:ascii="Wingdings" w:hAnsi="Wingdings" w:cs="Wingdings" w:hint="default"/>
    </w:rPr>
  </w:style>
  <w:style w:type="character" w:customStyle="1" w:styleId="ListLabel8">
    <w:name w:val="ListLabel 8"/>
    <w:rsid w:val="00267B7F"/>
    <w:rPr>
      <w:rFonts w:ascii="Garamond" w:hAnsi="Garamond" w:cs="Garamond" w:hint="default"/>
    </w:rPr>
  </w:style>
  <w:style w:type="character" w:customStyle="1" w:styleId="ListLabel7">
    <w:name w:val="ListLabel 7"/>
    <w:rsid w:val="00267B7F"/>
    <w:rPr>
      <w:rFonts w:ascii="Wingdings" w:hAnsi="Wingdings" w:cs="Wingdings" w:hint="default"/>
    </w:rPr>
  </w:style>
  <w:style w:type="character" w:customStyle="1" w:styleId="ListLabel6">
    <w:name w:val="ListLabel 6"/>
    <w:rsid w:val="00267B7F"/>
    <w:rPr>
      <w:rFonts w:ascii="Courier New" w:hAnsi="Courier New" w:cs="Courier New" w:hint="default"/>
    </w:rPr>
  </w:style>
  <w:style w:type="character" w:customStyle="1" w:styleId="afff0">
    <w:name w:val="Маркеры списка"/>
    <w:rsid w:val="00267B7F"/>
    <w:rPr>
      <w:rFonts w:ascii="OpenSymbol" w:eastAsia="OpenSymbol" w:hAnsi="OpenSymbol" w:cs="OpenSymbol" w:hint="default"/>
    </w:rPr>
  </w:style>
  <w:style w:type="character" w:customStyle="1" w:styleId="afff1">
    <w:name w:val="Символ нумерации"/>
    <w:rsid w:val="00267B7F"/>
  </w:style>
  <w:style w:type="character" w:customStyle="1" w:styleId="c39">
    <w:name w:val="c39"/>
    <w:rsid w:val="00267B7F"/>
    <w:rPr>
      <w:sz w:val="24"/>
      <w:szCs w:val="24"/>
    </w:rPr>
  </w:style>
  <w:style w:type="numbering" w:customStyle="1" w:styleId="2a">
    <w:name w:val="Нет списка2"/>
    <w:next w:val="a3"/>
    <w:uiPriority w:val="99"/>
    <w:semiHidden/>
    <w:unhideWhenUsed/>
    <w:rsid w:val="00267B7F"/>
  </w:style>
  <w:style w:type="table" w:styleId="1f6">
    <w:name w:val="Table Grid 1"/>
    <w:basedOn w:val="a2"/>
    <w:unhideWhenUsed/>
    <w:rsid w:val="00267B7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2115pt">
    <w:name w:val="Основной текст (2) + 11;5 pt;Не полужирный"/>
    <w:rsid w:val="007E32F9"/>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9pt">
    <w:name w:val="Основной текст (2) + 9 pt;Не полужирный"/>
    <w:rsid w:val="007E32F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75pt">
    <w:name w:val="Основной текст (2) + 7;5 pt;Не полужирный"/>
    <w:rsid w:val="007E32F9"/>
    <w:rPr>
      <w:rFonts w:ascii="Times New Roman" w:eastAsia="Times New Roman" w:hAnsi="Times New Roman" w:cs="Times New Roman"/>
      <w:b/>
      <w:bCs/>
      <w:i w:val="0"/>
      <w:iCs w:val="0"/>
      <w:smallCaps w:val="0"/>
      <w:strike w:val="0"/>
      <w:color w:val="000000"/>
      <w:spacing w:val="0"/>
      <w:w w:val="100"/>
      <w:position w:val="0"/>
      <w:sz w:val="15"/>
      <w:szCs w:val="15"/>
      <w:u w:val="none"/>
      <w:lang w:val="ru-RU" w:eastAsia="ru-RU" w:bidi="ru-RU"/>
    </w:rPr>
  </w:style>
  <w:style w:type="character" w:customStyle="1" w:styleId="2SegoeUI16pt0pt">
    <w:name w:val="Основной текст (2) + Segoe UI;16 pt;Интервал 0 pt"/>
    <w:rsid w:val="007E32F9"/>
    <w:rPr>
      <w:rFonts w:ascii="Segoe UI" w:eastAsia="Segoe UI" w:hAnsi="Segoe UI" w:cs="Segoe UI"/>
      <w:b/>
      <w:bCs/>
      <w:i w:val="0"/>
      <w:iCs w:val="0"/>
      <w:smallCaps w:val="0"/>
      <w:strike w:val="0"/>
      <w:color w:val="000000"/>
      <w:spacing w:val="-10"/>
      <w:w w:val="100"/>
      <w:position w:val="0"/>
      <w:sz w:val="32"/>
      <w:szCs w:val="32"/>
      <w:u w:val="none"/>
      <w:lang w:val="ru-RU" w:eastAsia="ru-RU" w:bidi="ru-RU"/>
    </w:rPr>
  </w:style>
  <w:style w:type="character" w:customStyle="1" w:styleId="43">
    <w:name w:val="Основной текст (4)_"/>
    <w:link w:val="44"/>
    <w:uiPriority w:val="99"/>
    <w:locked/>
    <w:rsid w:val="002C002F"/>
    <w:rPr>
      <w:rFonts w:ascii="Times New Roman" w:hAnsi="Times New Roman"/>
      <w:sz w:val="27"/>
      <w:shd w:val="clear" w:color="auto" w:fill="FFFFFF"/>
    </w:rPr>
  </w:style>
  <w:style w:type="character" w:customStyle="1" w:styleId="132">
    <w:name w:val="Заголовок №1 (3)_"/>
    <w:link w:val="133"/>
    <w:uiPriority w:val="99"/>
    <w:locked/>
    <w:rsid w:val="002C002F"/>
    <w:rPr>
      <w:rFonts w:ascii="Times New Roman" w:hAnsi="Times New Roman"/>
      <w:b/>
      <w:sz w:val="50"/>
      <w:shd w:val="clear" w:color="auto" w:fill="FFFFFF"/>
    </w:rPr>
  </w:style>
  <w:style w:type="character" w:customStyle="1" w:styleId="230">
    <w:name w:val="Заголовок №2 (3)_"/>
    <w:link w:val="231"/>
    <w:uiPriority w:val="99"/>
    <w:locked/>
    <w:rsid w:val="002C002F"/>
    <w:rPr>
      <w:rFonts w:ascii="Times New Roman" w:hAnsi="Times New Roman"/>
      <w:b/>
      <w:sz w:val="23"/>
      <w:shd w:val="clear" w:color="auto" w:fill="FFFFFF"/>
    </w:rPr>
  </w:style>
  <w:style w:type="character" w:customStyle="1" w:styleId="afff2">
    <w:name w:val="Колонтитул_"/>
    <w:link w:val="afff3"/>
    <w:uiPriority w:val="99"/>
    <w:locked/>
    <w:rsid w:val="002C002F"/>
    <w:rPr>
      <w:rFonts w:ascii="Times New Roman" w:hAnsi="Times New Roman"/>
      <w:noProof/>
      <w:sz w:val="20"/>
      <w:shd w:val="clear" w:color="auto" w:fill="FFFFFF"/>
    </w:rPr>
  </w:style>
  <w:style w:type="character" w:customStyle="1" w:styleId="afff4">
    <w:name w:val="Колонтитул + Полужирный"/>
    <w:uiPriority w:val="99"/>
    <w:rsid w:val="002C002F"/>
    <w:rPr>
      <w:rFonts w:ascii="Times New Roman" w:hAnsi="Times New Roman"/>
      <w:b/>
      <w:noProof/>
      <w:spacing w:val="0"/>
      <w:sz w:val="20"/>
    </w:rPr>
  </w:style>
  <w:style w:type="character" w:customStyle="1" w:styleId="2b">
    <w:name w:val="Основной текст (2) + Полужирный"/>
    <w:uiPriority w:val="99"/>
    <w:rsid w:val="002C002F"/>
    <w:rPr>
      <w:rFonts w:ascii="Times New Roman" w:hAnsi="Times New Roman"/>
      <w:b/>
      <w:spacing w:val="0"/>
      <w:sz w:val="23"/>
    </w:rPr>
  </w:style>
  <w:style w:type="character" w:customStyle="1" w:styleId="afff5">
    <w:name w:val="Подпись к таблице_"/>
    <w:link w:val="1f7"/>
    <w:uiPriority w:val="99"/>
    <w:locked/>
    <w:rsid w:val="002C002F"/>
    <w:rPr>
      <w:rFonts w:ascii="Times New Roman" w:hAnsi="Times New Roman"/>
      <w:b/>
      <w:sz w:val="23"/>
      <w:shd w:val="clear" w:color="auto" w:fill="FFFFFF"/>
    </w:rPr>
  </w:style>
  <w:style w:type="character" w:customStyle="1" w:styleId="afff6">
    <w:name w:val="Подпись к таблице"/>
    <w:uiPriority w:val="99"/>
    <w:rsid w:val="002C002F"/>
    <w:rPr>
      <w:rFonts w:ascii="Times New Roman" w:hAnsi="Times New Roman"/>
      <w:b/>
      <w:spacing w:val="0"/>
      <w:sz w:val="23"/>
      <w:u w:val="single"/>
    </w:rPr>
  </w:style>
  <w:style w:type="character" w:customStyle="1" w:styleId="2c">
    <w:name w:val="Подпись к таблице (2)_"/>
    <w:link w:val="214"/>
    <w:uiPriority w:val="99"/>
    <w:locked/>
    <w:rsid w:val="002C002F"/>
    <w:rPr>
      <w:rFonts w:ascii="Times New Roman" w:hAnsi="Times New Roman"/>
      <w:b/>
      <w:i/>
      <w:sz w:val="21"/>
      <w:shd w:val="clear" w:color="auto" w:fill="FFFFFF"/>
    </w:rPr>
  </w:style>
  <w:style w:type="character" w:customStyle="1" w:styleId="2d">
    <w:name w:val="Подпись к таблице (2)"/>
    <w:uiPriority w:val="99"/>
    <w:rsid w:val="002C002F"/>
    <w:rPr>
      <w:rFonts w:ascii="Times New Roman" w:hAnsi="Times New Roman"/>
      <w:b/>
      <w:i/>
      <w:spacing w:val="0"/>
      <w:sz w:val="21"/>
    </w:rPr>
  </w:style>
  <w:style w:type="character" w:customStyle="1" w:styleId="250">
    <w:name w:val="Подпись к таблице (2)5"/>
    <w:uiPriority w:val="99"/>
    <w:rsid w:val="002C002F"/>
    <w:rPr>
      <w:rFonts w:ascii="Times New Roman" w:hAnsi="Times New Roman"/>
      <w:b/>
      <w:i/>
      <w:spacing w:val="0"/>
      <w:sz w:val="21"/>
      <w:u w:val="single"/>
    </w:rPr>
  </w:style>
  <w:style w:type="character" w:customStyle="1" w:styleId="240">
    <w:name w:val="Подпись к таблице (2)4"/>
    <w:uiPriority w:val="99"/>
    <w:rsid w:val="002C002F"/>
    <w:rPr>
      <w:rFonts w:ascii="Times New Roman" w:hAnsi="Times New Roman"/>
      <w:b/>
      <w:i/>
      <w:spacing w:val="0"/>
      <w:sz w:val="21"/>
      <w:u w:val="single"/>
    </w:rPr>
  </w:style>
  <w:style w:type="character" w:customStyle="1" w:styleId="180">
    <w:name w:val="Основной текст (18)_"/>
    <w:link w:val="181"/>
    <w:uiPriority w:val="99"/>
    <w:locked/>
    <w:rsid w:val="002C002F"/>
    <w:rPr>
      <w:rFonts w:ascii="Times New Roman" w:hAnsi="Times New Roman"/>
      <w:b/>
      <w:i/>
      <w:sz w:val="21"/>
      <w:shd w:val="clear" w:color="auto" w:fill="FFFFFF"/>
    </w:rPr>
  </w:style>
  <w:style w:type="character" w:customStyle="1" w:styleId="182">
    <w:name w:val="Основной текст (18)"/>
    <w:uiPriority w:val="99"/>
    <w:rsid w:val="002C002F"/>
    <w:rPr>
      <w:rFonts w:ascii="Times New Roman" w:hAnsi="Times New Roman"/>
      <w:b/>
      <w:i/>
      <w:spacing w:val="0"/>
      <w:sz w:val="21"/>
    </w:rPr>
  </w:style>
  <w:style w:type="character" w:customStyle="1" w:styleId="232">
    <w:name w:val="Подпись к таблице (2)3"/>
    <w:uiPriority w:val="99"/>
    <w:rsid w:val="002C002F"/>
    <w:rPr>
      <w:rFonts w:ascii="Times New Roman" w:hAnsi="Times New Roman"/>
      <w:b/>
      <w:i/>
      <w:spacing w:val="0"/>
      <w:sz w:val="21"/>
      <w:u w:val="single"/>
    </w:rPr>
  </w:style>
  <w:style w:type="character" w:customStyle="1" w:styleId="186">
    <w:name w:val="Основной текст (18)6"/>
    <w:uiPriority w:val="99"/>
    <w:rsid w:val="002C002F"/>
    <w:rPr>
      <w:rFonts w:ascii="Times New Roman" w:hAnsi="Times New Roman"/>
      <w:b/>
      <w:i/>
      <w:spacing w:val="0"/>
      <w:sz w:val="21"/>
    </w:rPr>
  </w:style>
  <w:style w:type="character" w:customStyle="1" w:styleId="220">
    <w:name w:val="Подпись к таблице (2)2"/>
    <w:uiPriority w:val="99"/>
    <w:rsid w:val="002C002F"/>
    <w:rPr>
      <w:rFonts w:ascii="Times New Roman" w:hAnsi="Times New Roman"/>
      <w:b/>
      <w:i/>
      <w:spacing w:val="0"/>
      <w:sz w:val="21"/>
      <w:u w:val="single"/>
    </w:rPr>
  </w:style>
  <w:style w:type="character" w:customStyle="1" w:styleId="185">
    <w:name w:val="Основной текст (18)5"/>
    <w:uiPriority w:val="99"/>
    <w:rsid w:val="002C002F"/>
    <w:rPr>
      <w:rFonts w:ascii="Times New Roman" w:hAnsi="Times New Roman"/>
      <w:b/>
      <w:i/>
      <w:spacing w:val="0"/>
      <w:sz w:val="21"/>
    </w:rPr>
  </w:style>
  <w:style w:type="character" w:customStyle="1" w:styleId="184">
    <w:name w:val="Основной текст (18)4"/>
    <w:uiPriority w:val="99"/>
    <w:rsid w:val="002C002F"/>
    <w:rPr>
      <w:rFonts w:ascii="Times New Roman" w:hAnsi="Times New Roman"/>
      <w:b/>
      <w:i/>
      <w:spacing w:val="0"/>
      <w:sz w:val="21"/>
    </w:rPr>
  </w:style>
  <w:style w:type="character" w:customStyle="1" w:styleId="183">
    <w:name w:val="Основной текст (18)3"/>
    <w:uiPriority w:val="99"/>
    <w:rsid w:val="002C002F"/>
    <w:rPr>
      <w:rFonts w:ascii="Times New Roman" w:hAnsi="Times New Roman"/>
      <w:b/>
      <w:i/>
      <w:spacing w:val="0"/>
      <w:sz w:val="21"/>
    </w:rPr>
  </w:style>
  <w:style w:type="character" w:customStyle="1" w:styleId="1820">
    <w:name w:val="Основной текст (18)2"/>
    <w:uiPriority w:val="99"/>
    <w:rsid w:val="002C002F"/>
    <w:rPr>
      <w:rFonts w:ascii="Times New Roman" w:hAnsi="Times New Roman"/>
      <w:b/>
      <w:i/>
      <w:spacing w:val="0"/>
      <w:sz w:val="21"/>
    </w:rPr>
  </w:style>
  <w:style w:type="paragraph" w:customStyle="1" w:styleId="44">
    <w:name w:val="Основной текст (4)"/>
    <w:basedOn w:val="a0"/>
    <w:link w:val="43"/>
    <w:uiPriority w:val="99"/>
    <w:rsid w:val="002C002F"/>
    <w:pPr>
      <w:shd w:val="clear" w:color="auto" w:fill="FFFFFF"/>
      <w:spacing w:before="420" w:after="0" w:line="322" w:lineRule="exact"/>
      <w:ind w:hanging="360"/>
      <w:jc w:val="both"/>
    </w:pPr>
    <w:rPr>
      <w:rFonts w:ascii="Times New Roman" w:hAnsi="Times New Roman"/>
      <w:sz w:val="27"/>
    </w:rPr>
  </w:style>
  <w:style w:type="paragraph" w:customStyle="1" w:styleId="133">
    <w:name w:val="Заголовок №1 (3)"/>
    <w:basedOn w:val="a0"/>
    <w:link w:val="132"/>
    <w:uiPriority w:val="99"/>
    <w:rsid w:val="002C002F"/>
    <w:pPr>
      <w:shd w:val="clear" w:color="auto" w:fill="FFFFFF"/>
      <w:spacing w:before="4020" w:after="0" w:line="595" w:lineRule="exact"/>
      <w:jc w:val="center"/>
      <w:outlineLvl w:val="0"/>
    </w:pPr>
    <w:rPr>
      <w:rFonts w:ascii="Times New Roman" w:hAnsi="Times New Roman"/>
      <w:b/>
      <w:sz w:val="50"/>
    </w:rPr>
  </w:style>
  <w:style w:type="paragraph" w:customStyle="1" w:styleId="231">
    <w:name w:val="Заголовок №2 (3)"/>
    <w:basedOn w:val="a0"/>
    <w:link w:val="230"/>
    <w:uiPriority w:val="99"/>
    <w:rsid w:val="002C002F"/>
    <w:pPr>
      <w:shd w:val="clear" w:color="auto" w:fill="FFFFFF"/>
      <w:spacing w:after="60" w:line="240" w:lineRule="atLeast"/>
      <w:outlineLvl w:val="1"/>
    </w:pPr>
    <w:rPr>
      <w:rFonts w:ascii="Times New Roman" w:hAnsi="Times New Roman"/>
      <w:b/>
      <w:sz w:val="23"/>
    </w:rPr>
  </w:style>
  <w:style w:type="paragraph" w:customStyle="1" w:styleId="afff3">
    <w:name w:val="Колонтитул"/>
    <w:basedOn w:val="a0"/>
    <w:link w:val="afff2"/>
    <w:uiPriority w:val="99"/>
    <w:rsid w:val="002C002F"/>
    <w:pPr>
      <w:shd w:val="clear" w:color="auto" w:fill="FFFFFF"/>
      <w:spacing w:after="0" w:line="240" w:lineRule="auto"/>
    </w:pPr>
    <w:rPr>
      <w:rFonts w:ascii="Times New Roman" w:hAnsi="Times New Roman"/>
      <w:noProof/>
      <w:sz w:val="20"/>
    </w:rPr>
  </w:style>
  <w:style w:type="paragraph" w:customStyle="1" w:styleId="1f7">
    <w:name w:val="Подпись к таблице1"/>
    <w:basedOn w:val="a0"/>
    <w:link w:val="afff5"/>
    <w:uiPriority w:val="99"/>
    <w:rsid w:val="002C002F"/>
    <w:pPr>
      <w:shd w:val="clear" w:color="auto" w:fill="FFFFFF"/>
      <w:spacing w:after="0" w:line="240" w:lineRule="atLeast"/>
    </w:pPr>
    <w:rPr>
      <w:rFonts w:ascii="Times New Roman" w:hAnsi="Times New Roman"/>
      <w:b/>
      <w:sz w:val="23"/>
    </w:rPr>
  </w:style>
  <w:style w:type="paragraph" w:customStyle="1" w:styleId="214">
    <w:name w:val="Подпись к таблице (2)1"/>
    <w:basedOn w:val="a0"/>
    <w:link w:val="2c"/>
    <w:uiPriority w:val="99"/>
    <w:rsid w:val="002C002F"/>
    <w:pPr>
      <w:shd w:val="clear" w:color="auto" w:fill="FFFFFF"/>
      <w:spacing w:after="0" w:line="278" w:lineRule="exact"/>
      <w:jc w:val="both"/>
    </w:pPr>
    <w:rPr>
      <w:rFonts w:ascii="Times New Roman" w:hAnsi="Times New Roman"/>
      <w:b/>
      <w:i/>
      <w:sz w:val="21"/>
    </w:rPr>
  </w:style>
  <w:style w:type="paragraph" w:customStyle="1" w:styleId="181">
    <w:name w:val="Основной текст (18)1"/>
    <w:basedOn w:val="a0"/>
    <w:link w:val="180"/>
    <w:uiPriority w:val="99"/>
    <w:rsid w:val="002C002F"/>
    <w:pPr>
      <w:shd w:val="clear" w:color="auto" w:fill="FFFFFF"/>
      <w:spacing w:after="0" w:line="240" w:lineRule="atLeast"/>
    </w:pPr>
    <w:rPr>
      <w:rFonts w:ascii="Times New Roman" w:hAnsi="Times New Roman"/>
      <w:b/>
      <w:i/>
      <w:sz w:val="21"/>
    </w:rPr>
  </w:style>
  <w:style w:type="character" w:customStyle="1" w:styleId="2110">
    <w:name w:val="Основной текст (2) + 11"/>
    <w:aliases w:val="5 pt,Не полужирный"/>
    <w:rsid w:val="002C002F"/>
    <w:rPr>
      <w:rFonts w:ascii="Times New Roman" w:hAnsi="Times New Roman"/>
      <w:b/>
      <w:color w:val="000000"/>
      <w:spacing w:val="0"/>
      <w:w w:val="100"/>
      <w:position w:val="0"/>
      <w:sz w:val="23"/>
      <w:u w:val="none"/>
      <w:lang w:val="ru-RU" w:eastAsia="ru-RU"/>
    </w:rPr>
  </w:style>
  <w:style w:type="character" w:customStyle="1" w:styleId="29pt0">
    <w:name w:val="Основной текст (2) + 9 pt"/>
    <w:aliases w:val="Не полужирный2"/>
    <w:rsid w:val="002C002F"/>
    <w:rPr>
      <w:rFonts w:ascii="Times New Roman" w:hAnsi="Times New Roman"/>
      <w:b/>
      <w:color w:val="000000"/>
      <w:spacing w:val="0"/>
      <w:w w:val="100"/>
      <w:position w:val="0"/>
      <w:sz w:val="18"/>
      <w:u w:val="none"/>
      <w:lang w:val="ru-RU" w:eastAsia="ru-RU"/>
    </w:rPr>
  </w:style>
  <w:style w:type="character" w:customStyle="1" w:styleId="270">
    <w:name w:val="Основной текст (2) + 7"/>
    <w:aliases w:val="5 pt1,Не полужирный1"/>
    <w:rsid w:val="002C002F"/>
    <w:rPr>
      <w:rFonts w:ascii="Times New Roman" w:hAnsi="Times New Roman"/>
      <w:b/>
      <w:color w:val="000000"/>
      <w:spacing w:val="0"/>
      <w:w w:val="100"/>
      <w:position w:val="0"/>
      <w:sz w:val="15"/>
      <w:u w:val="none"/>
      <w:lang w:val="ru-RU" w:eastAsia="ru-RU"/>
    </w:rPr>
  </w:style>
  <w:style w:type="character" w:customStyle="1" w:styleId="2SegoeUI">
    <w:name w:val="Основной текст (2) + Segoe UI"/>
    <w:aliases w:val="16 pt,Интервал 0 pt"/>
    <w:rsid w:val="002C002F"/>
    <w:rPr>
      <w:rFonts w:ascii="Segoe UI" w:hAnsi="Segoe UI"/>
      <w:b/>
      <w:color w:val="000000"/>
      <w:spacing w:val="-10"/>
      <w:w w:val="100"/>
      <w:position w:val="0"/>
      <w:sz w:val="32"/>
      <w:u w:val="none"/>
      <w:lang w:val="ru-RU" w:eastAsia="ru-RU"/>
    </w:rPr>
  </w:style>
  <w:style w:type="table" w:customStyle="1" w:styleId="113">
    <w:name w:val="Сетка таблицы11"/>
    <w:basedOn w:val="a2"/>
    <w:next w:val="a6"/>
    <w:rsid w:val="002C002F"/>
    <w:pPr>
      <w:spacing w:after="0" w:line="240" w:lineRule="auto"/>
    </w:pPr>
    <w:rPr>
      <w:rFonts w:ascii="Calibri" w:eastAsia="Arial Unicode MS"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9">
    <w:name w:val="Основной текст3"/>
    <w:basedOn w:val="a0"/>
    <w:rsid w:val="00770734"/>
    <w:pPr>
      <w:widowControl w:val="0"/>
      <w:shd w:val="clear" w:color="auto" w:fill="FFFFFF"/>
      <w:spacing w:after="1680" w:line="0" w:lineRule="atLeast"/>
      <w:jc w:val="center"/>
    </w:pPr>
    <w:rPr>
      <w:sz w:val="26"/>
      <w:szCs w:val="26"/>
    </w:rPr>
  </w:style>
  <w:style w:type="character" w:customStyle="1" w:styleId="1f8">
    <w:name w:val="Основной текст1"/>
    <w:rsid w:val="00770734"/>
    <w:rPr>
      <w:rFonts w:ascii="Times New Roman" w:eastAsia="Times New Roman" w:hAnsi="Times New Roman" w:cs="Times New Roman" w:hint="default"/>
      <w:b w:val="0"/>
      <w:bCs w:val="0"/>
      <w:i w:val="0"/>
      <w:iCs w:val="0"/>
      <w:smallCaps w:val="0"/>
      <w:strike w:val="0"/>
      <w:dstrike w:val="0"/>
      <w:color w:val="000000"/>
      <w:spacing w:val="0"/>
      <w:w w:val="100"/>
      <w:position w:val="0"/>
      <w:sz w:val="26"/>
      <w:szCs w:val="26"/>
      <w:u w:val="none"/>
      <w:effect w:val="none"/>
      <w:shd w:val="clear" w:color="auto" w:fill="FFFFFF"/>
      <w:lang w:val="ru-RU" w:eastAsia="ru-RU" w:bidi="ru-RU"/>
    </w:rPr>
  </w:style>
  <w:style w:type="character" w:customStyle="1" w:styleId="afff7">
    <w:name w:val="Основной текст + Курсив"/>
    <w:uiPriority w:val="99"/>
    <w:rsid w:val="00770734"/>
    <w:rPr>
      <w:rFonts w:ascii="Times New Roman" w:hAnsi="Times New Roman" w:cs="Times New Roman" w:hint="default"/>
      <w:i/>
      <w:iCs/>
      <w:strike w:val="0"/>
      <w:dstrike w:val="0"/>
      <w:sz w:val="26"/>
      <w:szCs w:val="26"/>
      <w:u w:val="none"/>
      <w:effect w:val="none"/>
    </w:rPr>
  </w:style>
  <w:style w:type="character" w:customStyle="1" w:styleId="1f9">
    <w:name w:val="Основной текст + Полужирный1"/>
    <w:uiPriority w:val="99"/>
    <w:rsid w:val="00770734"/>
    <w:rPr>
      <w:rFonts w:ascii="Times New Roman" w:hAnsi="Times New Roman" w:cs="Times New Roman" w:hint="default"/>
      <w:b/>
      <w:bCs/>
      <w:i/>
      <w:iCs/>
      <w:strike w:val="0"/>
      <w:dstrike w:val="0"/>
      <w:sz w:val="26"/>
      <w:szCs w:val="26"/>
      <w:u w:val="none"/>
      <w:effect w:val="none"/>
    </w:rPr>
  </w:style>
  <w:style w:type="character" w:customStyle="1" w:styleId="c15">
    <w:name w:val="c15"/>
    <w:basedOn w:val="a1"/>
    <w:rsid w:val="00770734"/>
  </w:style>
  <w:style w:type="character" w:customStyle="1" w:styleId="submenu-table">
    <w:name w:val="submenu-table"/>
    <w:basedOn w:val="a1"/>
    <w:uiPriority w:val="99"/>
    <w:rsid w:val="00635B02"/>
  </w:style>
  <w:style w:type="paragraph" w:customStyle="1" w:styleId="c3">
    <w:name w:val="c3"/>
    <w:basedOn w:val="a0"/>
    <w:uiPriority w:val="99"/>
    <w:rsid w:val="00635B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1"/>
    <w:uiPriority w:val="99"/>
    <w:rsid w:val="00635B02"/>
  </w:style>
  <w:style w:type="character" w:customStyle="1" w:styleId="c59c84">
    <w:name w:val="c59 c84"/>
    <w:basedOn w:val="a1"/>
    <w:rsid w:val="00E04951"/>
  </w:style>
  <w:style w:type="paragraph" w:customStyle="1" w:styleId="c46c15">
    <w:name w:val="c46 c15"/>
    <w:basedOn w:val="a0"/>
    <w:rsid w:val="00E049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9">
    <w:name w:val="c59"/>
    <w:basedOn w:val="a1"/>
    <w:rsid w:val="00E04951"/>
  </w:style>
  <w:style w:type="character" w:customStyle="1" w:styleId="c117c67c78c63">
    <w:name w:val="c117 c67 c78 c63"/>
    <w:basedOn w:val="a1"/>
    <w:rsid w:val="00E04951"/>
  </w:style>
  <w:style w:type="paragraph" w:customStyle="1" w:styleId="c46c66c99">
    <w:name w:val="c46 c66 c99"/>
    <w:basedOn w:val="a0"/>
    <w:rsid w:val="00E049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c66c163">
    <w:name w:val="c46 c66 c163"/>
    <w:basedOn w:val="a0"/>
    <w:rsid w:val="00E0495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43c66c163">
    <w:name w:val="c143 c66 c163"/>
    <w:basedOn w:val="a0"/>
    <w:rsid w:val="00E049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3">
    <w:name w:val="c63"/>
    <w:basedOn w:val="a1"/>
    <w:rsid w:val="00E04951"/>
  </w:style>
  <w:style w:type="character" w:customStyle="1" w:styleId="c67c78c63c117">
    <w:name w:val="c67 c78 c63 c117"/>
    <w:basedOn w:val="a1"/>
    <w:rsid w:val="00E04951"/>
  </w:style>
  <w:style w:type="paragraph" w:customStyle="1" w:styleId="c15c169">
    <w:name w:val="c15 c169"/>
    <w:basedOn w:val="a0"/>
    <w:rsid w:val="00E049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4c63">
    <w:name w:val="c84 c63"/>
    <w:basedOn w:val="a1"/>
    <w:rsid w:val="00E04951"/>
  </w:style>
  <w:style w:type="character" w:customStyle="1" w:styleId="70">
    <w:name w:val="Заголовок 7 Знак"/>
    <w:basedOn w:val="a1"/>
    <w:link w:val="7"/>
    <w:rsid w:val="00F733A3"/>
    <w:rPr>
      <w:rFonts w:ascii="Times New Roman" w:eastAsia="Times New Roman" w:hAnsi="Times New Roman" w:cs="Times New Roman"/>
      <w:b/>
      <w:sz w:val="24"/>
      <w:szCs w:val="20"/>
      <w:lang w:eastAsia="ru-RU"/>
    </w:rPr>
  </w:style>
  <w:style w:type="character" w:customStyle="1" w:styleId="80">
    <w:name w:val="Заголовок 8 Знак"/>
    <w:basedOn w:val="a1"/>
    <w:link w:val="8"/>
    <w:rsid w:val="00F733A3"/>
    <w:rPr>
      <w:rFonts w:ascii="Times New Roman" w:eastAsia="Times New Roman" w:hAnsi="Times New Roman" w:cs="Times New Roman"/>
      <w:b/>
      <w:bCs/>
      <w:sz w:val="28"/>
      <w:szCs w:val="28"/>
      <w:lang w:eastAsia="ru-RU"/>
    </w:rPr>
  </w:style>
  <w:style w:type="character" w:customStyle="1" w:styleId="90">
    <w:name w:val="Заголовок 9 Знак"/>
    <w:basedOn w:val="a1"/>
    <w:link w:val="9"/>
    <w:rsid w:val="00F733A3"/>
    <w:rPr>
      <w:rFonts w:ascii="Arial" w:eastAsia="Times New Roman" w:hAnsi="Arial" w:cs="Times New Roman"/>
      <w:sz w:val="20"/>
      <w:szCs w:val="20"/>
      <w:lang w:eastAsia="ru-RU"/>
    </w:rPr>
  </w:style>
  <w:style w:type="paragraph" w:styleId="afff8">
    <w:name w:val="Block Text"/>
    <w:basedOn w:val="a0"/>
    <w:rsid w:val="00F733A3"/>
    <w:pPr>
      <w:spacing w:after="0" w:line="240" w:lineRule="auto"/>
      <w:ind w:left="-900" w:right="-1050"/>
      <w:jc w:val="both"/>
    </w:pPr>
    <w:rPr>
      <w:rFonts w:ascii="Times New Roman" w:eastAsia="Times New Roman" w:hAnsi="Times New Roman" w:cs="Times New Roman"/>
      <w:sz w:val="24"/>
      <w:szCs w:val="20"/>
      <w:lang w:eastAsia="ru-RU"/>
    </w:rPr>
  </w:style>
  <w:style w:type="paragraph" w:customStyle="1" w:styleId="2e">
    <w:name w:val="кс2"/>
    <w:basedOn w:val="a0"/>
    <w:rsid w:val="00F733A3"/>
    <w:pPr>
      <w:spacing w:after="0" w:line="240" w:lineRule="auto"/>
      <w:jc w:val="center"/>
    </w:pPr>
    <w:rPr>
      <w:rFonts w:ascii="Times New Roman" w:eastAsia="Times New Roman" w:hAnsi="Times New Roman" w:cs="Times New Roman"/>
      <w:b/>
      <w:sz w:val="28"/>
      <w:szCs w:val="20"/>
      <w:lang w:eastAsia="ru-RU"/>
    </w:rPr>
  </w:style>
  <w:style w:type="paragraph" w:customStyle="1" w:styleId="xl64">
    <w:name w:val="xl64"/>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rsid w:val="00F733A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F733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9">
    <w:name w:val="xl69"/>
    <w:basedOn w:val="a0"/>
    <w:rsid w:val="00F733A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0"/>
    <w:rsid w:val="00F733A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0"/>
    <w:rsid w:val="00F733A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3">
    <w:name w:val="xl73"/>
    <w:basedOn w:val="a0"/>
    <w:rsid w:val="00F733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0"/>
    <w:rsid w:val="00F733A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0"/>
    <w:rsid w:val="00F733A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0"/>
    <w:rsid w:val="00F733A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8">
    <w:name w:val="xl78"/>
    <w:basedOn w:val="a0"/>
    <w:rsid w:val="00F733A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9">
    <w:name w:val="xl79"/>
    <w:basedOn w:val="a0"/>
    <w:rsid w:val="00F733A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0">
    <w:name w:val="xl80"/>
    <w:basedOn w:val="a0"/>
    <w:rsid w:val="00F733A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1">
    <w:name w:val="xl81"/>
    <w:basedOn w:val="a0"/>
    <w:rsid w:val="00F733A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0"/>
    <w:rsid w:val="00F733A3"/>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3">
    <w:name w:val="xl83"/>
    <w:basedOn w:val="a0"/>
    <w:rsid w:val="00F733A3"/>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0"/>
    <w:rsid w:val="00F733A3"/>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5">
    <w:name w:val="xl85"/>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7">
    <w:name w:val="xl87"/>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8">
    <w:name w:val="xl88"/>
    <w:basedOn w:val="a0"/>
    <w:rsid w:val="00F733A3"/>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0"/>
    <w:rsid w:val="00F733A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9">
    <w:name w:val="caption"/>
    <w:basedOn w:val="a0"/>
    <w:next w:val="a0"/>
    <w:qFormat/>
    <w:rsid w:val="00F733A3"/>
    <w:pPr>
      <w:spacing w:after="0" w:line="240" w:lineRule="auto"/>
    </w:pPr>
    <w:rPr>
      <w:rFonts w:ascii="Times New Roman" w:eastAsia="Times New Roman" w:hAnsi="Times New Roman" w:cs="Times New Roman"/>
      <w:b/>
      <w:szCs w:val="20"/>
      <w:lang w:eastAsia="ru-RU"/>
    </w:rPr>
  </w:style>
  <w:style w:type="table" w:styleId="-1">
    <w:name w:val="Table Web 1"/>
    <w:basedOn w:val="a2"/>
    <w:rsid w:val="00F733A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Светлая заливка1"/>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
    <w:name w:val="Светлая заливка - Акцент 11"/>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
    <w:name w:val="Light Shading Accent 2"/>
    <w:basedOn w:val="a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2"/>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4">
    <w:name w:val="Light Shading Accent 4"/>
    <w:basedOn w:val="a2"/>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styleId="-5">
    <w:name w:val="Light Shading Accent 5"/>
    <w:basedOn w:val="a2"/>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6">
    <w:name w:val="Light Grid Accent 6"/>
    <w:basedOn w:val="a2"/>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paragraph" w:customStyle="1" w:styleId="Iauiue">
    <w:name w:val="Iau?iue"/>
    <w:rsid w:val="00F733A3"/>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afffa">
    <w:name w:val="Текст сноски Знак"/>
    <w:link w:val="afffb"/>
    <w:semiHidden/>
    <w:rsid w:val="00F733A3"/>
    <w:rPr>
      <w:rFonts w:ascii="Times New Roman" w:eastAsia="Times New Roman" w:hAnsi="Times New Roman" w:cs="Times New Roman"/>
      <w:sz w:val="20"/>
      <w:szCs w:val="20"/>
      <w:lang w:val="en-GB" w:eastAsia="ru-RU"/>
    </w:rPr>
  </w:style>
  <w:style w:type="paragraph" w:styleId="afffb">
    <w:name w:val="footnote text"/>
    <w:basedOn w:val="a0"/>
    <w:link w:val="afffa"/>
    <w:semiHidden/>
    <w:rsid w:val="00F733A3"/>
    <w:pPr>
      <w:spacing w:after="0" w:line="240" w:lineRule="auto"/>
    </w:pPr>
    <w:rPr>
      <w:rFonts w:ascii="Times New Roman" w:eastAsia="Times New Roman" w:hAnsi="Times New Roman" w:cs="Times New Roman"/>
      <w:sz w:val="20"/>
      <w:szCs w:val="20"/>
      <w:lang w:val="en-GB" w:eastAsia="ru-RU"/>
    </w:rPr>
  </w:style>
  <w:style w:type="character" w:customStyle="1" w:styleId="1fb">
    <w:name w:val="Текст сноски Знак1"/>
    <w:basedOn w:val="a1"/>
    <w:semiHidden/>
    <w:rsid w:val="00F733A3"/>
    <w:rPr>
      <w:sz w:val="20"/>
      <w:szCs w:val="20"/>
    </w:rPr>
  </w:style>
  <w:style w:type="paragraph" w:styleId="afffc">
    <w:name w:val="Plain Text"/>
    <w:basedOn w:val="a0"/>
    <w:link w:val="afffd"/>
    <w:rsid w:val="00F733A3"/>
    <w:pPr>
      <w:widowControl w:val="0"/>
      <w:autoSpaceDE w:val="0"/>
      <w:autoSpaceDN w:val="0"/>
      <w:spacing w:after="0" w:line="240" w:lineRule="auto"/>
    </w:pPr>
    <w:rPr>
      <w:rFonts w:ascii="Courier New" w:eastAsia="Times New Roman" w:hAnsi="Courier New" w:cs="Times New Roman"/>
      <w:sz w:val="20"/>
      <w:szCs w:val="20"/>
      <w:lang w:eastAsia="ru-RU"/>
    </w:rPr>
  </w:style>
  <w:style w:type="character" w:customStyle="1" w:styleId="afffd">
    <w:name w:val="Текст Знак"/>
    <w:basedOn w:val="a1"/>
    <w:link w:val="afffc"/>
    <w:rsid w:val="00F733A3"/>
    <w:rPr>
      <w:rFonts w:ascii="Courier New" w:eastAsia="Times New Roman" w:hAnsi="Courier New" w:cs="Times New Roman"/>
      <w:sz w:val="20"/>
      <w:szCs w:val="20"/>
      <w:lang w:eastAsia="ru-RU"/>
    </w:rPr>
  </w:style>
  <w:style w:type="character" w:customStyle="1" w:styleId="FontStyle68">
    <w:name w:val="Font Style68"/>
    <w:uiPriority w:val="99"/>
    <w:rsid w:val="00F733A3"/>
    <w:rPr>
      <w:rFonts w:ascii="Times New Roman" w:hAnsi="Times New Roman" w:cs="Times New Roman"/>
      <w:sz w:val="16"/>
      <w:szCs w:val="16"/>
    </w:rPr>
  </w:style>
  <w:style w:type="paragraph" w:styleId="2f">
    <w:name w:val="envelope return"/>
    <w:basedOn w:val="a0"/>
    <w:rsid w:val="00F733A3"/>
    <w:pPr>
      <w:spacing w:after="0" w:line="240" w:lineRule="auto"/>
    </w:pPr>
    <w:rPr>
      <w:rFonts w:ascii="Arial" w:eastAsia="Times New Roman" w:hAnsi="Arial" w:cs="Arial"/>
      <w:sz w:val="20"/>
      <w:szCs w:val="20"/>
      <w:lang w:eastAsia="ru-RU"/>
    </w:rPr>
  </w:style>
  <w:style w:type="paragraph" w:styleId="a">
    <w:name w:val="List Number"/>
    <w:basedOn w:val="a0"/>
    <w:autoRedefine/>
    <w:rsid w:val="00F733A3"/>
    <w:pPr>
      <w:numPr>
        <w:numId w:val="48"/>
      </w:numPr>
      <w:pBdr>
        <w:top w:val="wave" w:sz="12" w:space="31" w:color="FF0000" w:shadow="1"/>
        <w:left w:val="wave" w:sz="12" w:space="31" w:color="FF0000" w:shadow="1"/>
        <w:bottom w:val="wave" w:sz="12" w:space="31" w:color="FF0000" w:shadow="1"/>
        <w:right w:val="wave" w:sz="12" w:space="31" w:color="FF0000" w:shadow="1"/>
      </w:pBdr>
      <w:spacing w:after="0" w:line="240" w:lineRule="auto"/>
      <w:jc w:val="both"/>
    </w:pPr>
    <w:rPr>
      <w:rFonts w:ascii="Times New Roman" w:eastAsia="Times New Roman" w:hAnsi="Times New Roman" w:cs="Times New Roman"/>
      <w:sz w:val="24"/>
      <w:szCs w:val="24"/>
      <w:lang w:eastAsia="ru-RU"/>
    </w:rPr>
  </w:style>
  <w:style w:type="paragraph" w:customStyle="1" w:styleId="msotitle3">
    <w:name w:val="msotitle3"/>
    <w:rsid w:val="00F733A3"/>
    <w:pPr>
      <w:spacing w:after="0" w:line="240" w:lineRule="auto"/>
    </w:pPr>
    <w:rPr>
      <w:rFonts w:ascii="Book Antiqua" w:eastAsia="Times New Roman" w:hAnsi="Book Antiqua" w:cs="Times New Roman"/>
      <w:color w:val="6666CC"/>
      <w:kern w:val="28"/>
      <w:sz w:val="40"/>
      <w:szCs w:val="40"/>
      <w:lang w:eastAsia="ru-RU"/>
    </w:rPr>
  </w:style>
  <w:style w:type="character" w:customStyle="1" w:styleId="bodytextgrey1">
    <w:name w:val="bodytextgrey1"/>
    <w:rsid w:val="00F733A3"/>
    <w:rPr>
      <w:rFonts w:ascii="Tahoma" w:hAnsi="Tahoma" w:cs="Tahoma" w:hint="default"/>
      <w:color w:val="999999"/>
      <w:sz w:val="17"/>
      <w:szCs w:val="17"/>
    </w:rPr>
  </w:style>
  <w:style w:type="character" w:customStyle="1" w:styleId="apple-style-span">
    <w:name w:val="apple-style-span"/>
    <w:basedOn w:val="a1"/>
    <w:rsid w:val="00F733A3"/>
  </w:style>
  <w:style w:type="paragraph" w:customStyle="1" w:styleId="afffe">
    <w:name w:val="Обычный абзац"/>
    <w:basedOn w:val="a0"/>
    <w:rsid w:val="00F733A3"/>
    <w:pPr>
      <w:spacing w:after="0" w:line="288" w:lineRule="auto"/>
      <w:ind w:firstLine="567"/>
      <w:jc w:val="both"/>
    </w:pPr>
    <w:rPr>
      <w:rFonts w:ascii="Times New Roman" w:eastAsia="Times New Roman" w:hAnsi="Times New Roman" w:cs="Times New Roman"/>
      <w:sz w:val="24"/>
      <w:szCs w:val="20"/>
      <w:lang w:eastAsia="ru-RU"/>
    </w:rPr>
  </w:style>
  <w:style w:type="paragraph" w:customStyle="1" w:styleId="Style1">
    <w:name w:val="Style1"/>
    <w:basedOn w:val="a0"/>
    <w:rsid w:val="00F733A3"/>
    <w:pPr>
      <w:widowControl w:val="0"/>
      <w:autoSpaceDE w:val="0"/>
      <w:autoSpaceDN w:val="0"/>
      <w:adjustRightInd w:val="0"/>
      <w:spacing w:after="0" w:line="302" w:lineRule="exact"/>
      <w:ind w:firstLine="490"/>
    </w:pPr>
    <w:rPr>
      <w:rFonts w:ascii="Tahoma" w:eastAsia="Times New Roman" w:hAnsi="Tahoma" w:cs="Tahoma"/>
      <w:sz w:val="24"/>
      <w:szCs w:val="24"/>
      <w:lang w:eastAsia="ru-RU"/>
    </w:rPr>
  </w:style>
  <w:style w:type="character" w:customStyle="1" w:styleId="1fc">
    <w:name w:val="Заголовок №1_"/>
    <w:rsid w:val="00F733A3"/>
    <w:rPr>
      <w:rFonts w:ascii="Times New Roman" w:eastAsia="Times New Roman" w:hAnsi="Times New Roman" w:cs="Times New Roman"/>
      <w:b w:val="0"/>
      <w:bCs w:val="0"/>
      <w:i w:val="0"/>
      <w:iCs w:val="0"/>
      <w:smallCaps w:val="0"/>
      <w:strike w:val="0"/>
      <w:spacing w:val="0"/>
      <w:sz w:val="27"/>
      <w:szCs w:val="27"/>
    </w:rPr>
  </w:style>
  <w:style w:type="character" w:customStyle="1" w:styleId="115pt">
    <w:name w:val="Заголовок №1 + 15 pt;Полужирный"/>
    <w:rsid w:val="00F733A3"/>
    <w:rPr>
      <w:rFonts w:ascii="Times New Roman" w:eastAsia="Times New Roman" w:hAnsi="Times New Roman" w:cs="Times New Roman"/>
      <w:b/>
      <w:bCs/>
      <w:i w:val="0"/>
      <w:iCs w:val="0"/>
      <w:smallCaps w:val="0"/>
      <w:strike w:val="0"/>
      <w:spacing w:val="0"/>
      <w:sz w:val="30"/>
      <w:szCs w:val="30"/>
    </w:rPr>
  </w:style>
  <w:style w:type="character" w:customStyle="1" w:styleId="1fd">
    <w:name w:val="Заголовок №1 + Полужирный"/>
    <w:rsid w:val="00F733A3"/>
    <w:rPr>
      <w:rFonts w:ascii="Times New Roman" w:eastAsia="Times New Roman" w:hAnsi="Times New Roman" w:cs="Times New Roman"/>
      <w:b/>
      <w:bCs/>
      <w:i w:val="0"/>
      <w:iCs w:val="0"/>
      <w:smallCaps w:val="0"/>
      <w:strike w:val="0"/>
      <w:spacing w:val="0"/>
      <w:sz w:val="27"/>
      <w:szCs w:val="27"/>
    </w:rPr>
  </w:style>
  <w:style w:type="character" w:customStyle="1" w:styleId="1fe">
    <w:name w:val="Заголовок №1"/>
    <w:rsid w:val="00F733A3"/>
    <w:rPr>
      <w:rFonts w:ascii="Times New Roman" w:eastAsia="Times New Roman" w:hAnsi="Times New Roman" w:cs="Times New Roman"/>
      <w:b w:val="0"/>
      <w:bCs w:val="0"/>
      <w:i w:val="0"/>
      <w:iCs w:val="0"/>
      <w:smallCaps w:val="0"/>
      <w:strike w:val="0"/>
      <w:spacing w:val="0"/>
      <w:sz w:val="27"/>
      <w:szCs w:val="27"/>
      <w:u w:val="single"/>
    </w:rPr>
  </w:style>
  <w:style w:type="character" w:styleId="affff">
    <w:name w:val="footnote reference"/>
    <w:semiHidden/>
    <w:rsid w:val="00F733A3"/>
    <w:rPr>
      <w:vertAlign w:val="superscript"/>
    </w:rPr>
  </w:style>
  <w:style w:type="character" w:customStyle="1" w:styleId="313">
    <w:name w:val="Основной текст с отступом 3 Знак1"/>
    <w:uiPriority w:val="99"/>
    <w:semiHidden/>
    <w:rsid w:val="00F733A3"/>
    <w:rPr>
      <w:rFonts w:ascii="Times New Roman" w:eastAsia="Times New Roman" w:hAnsi="Times New Roman" w:cs="Times New Roman"/>
      <w:sz w:val="16"/>
      <w:szCs w:val="16"/>
      <w:lang w:eastAsia="ru-RU"/>
    </w:rPr>
  </w:style>
  <w:style w:type="character" w:customStyle="1" w:styleId="1ff">
    <w:name w:val="Текст Знак1"/>
    <w:uiPriority w:val="99"/>
    <w:semiHidden/>
    <w:rsid w:val="00F733A3"/>
    <w:rPr>
      <w:rFonts w:ascii="Consolas" w:eastAsia="Times New Roman" w:hAnsi="Consolas" w:cs="Times New Roman"/>
      <w:sz w:val="21"/>
      <w:szCs w:val="21"/>
      <w:lang w:eastAsia="ru-RU"/>
    </w:rPr>
  </w:style>
  <w:style w:type="numbering" w:customStyle="1" w:styleId="1110">
    <w:name w:val="Нет списка111"/>
    <w:next w:val="a3"/>
    <w:uiPriority w:val="99"/>
    <w:semiHidden/>
    <w:unhideWhenUsed/>
    <w:rsid w:val="00F733A3"/>
  </w:style>
  <w:style w:type="paragraph" w:customStyle="1" w:styleId="Noparagraphstyle">
    <w:name w:val="[No paragraph style]"/>
    <w:uiPriority w:val="99"/>
    <w:rsid w:val="00F733A3"/>
    <w:pPr>
      <w:autoSpaceDE w:val="0"/>
      <w:autoSpaceDN w:val="0"/>
      <w:adjustRightInd w:val="0"/>
      <w:spacing w:after="0" w:line="288" w:lineRule="auto"/>
    </w:pPr>
    <w:rPr>
      <w:rFonts w:ascii="Times-Roman" w:eastAsia="Times New Roman" w:hAnsi="Times-Roman" w:cs="Times-Roman"/>
      <w:color w:val="000000"/>
      <w:sz w:val="24"/>
      <w:szCs w:val="24"/>
      <w:lang w:eastAsia="ru-RU"/>
    </w:rPr>
  </w:style>
  <w:style w:type="paragraph" w:customStyle="1" w:styleId="2f0">
    <w:name w:val="таблица_2"/>
    <w:basedOn w:val="a0"/>
    <w:uiPriority w:val="99"/>
    <w:rsid w:val="00F733A3"/>
    <w:pPr>
      <w:autoSpaceDE w:val="0"/>
      <w:autoSpaceDN w:val="0"/>
      <w:adjustRightInd w:val="0"/>
      <w:spacing w:before="57" w:after="57" w:line="288" w:lineRule="auto"/>
      <w:ind w:left="57" w:right="57"/>
      <w:jc w:val="center"/>
    </w:pPr>
    <w:rPr>
      <w:rFonts w:ascii="Arial" w:eastAsia="Times New Roman" w:hAnsi="Arial" w:cs="Arial"/>
      <w:b/>
      <w:bCs/>
      <w:i/>
      <w:iCs/>
      <w:color w:val="000000"/>
      <w:sz w:val="18"/>
      <w:szCs w:val="18"/>
      <w:lang w:eastAsia="ru-RU"/>
    </w:rPr>
  </w:style>
  <w:style w:type="character" w:customStyle="1" w:styleId="1ff0">
    <w:name w:val="Просмотренная гиперссылка1"/>
    <w:uiPriority w:val="99"/>
    <w:unhideWhenUsed/>
    <w:rsid w:val="00F733A3"/>
    <w:rPr>
      <w:color w:val="800080"/>
      <w:u w:val="single"/>
    </w:rPr>
  </w:style>
  <w:style w:type="paragraph" w:customStyle="1" w:styleId="affff0">
    <w:name w:val="a"/>
    <w:basedOn w:val="a0"/>
    <w:rsid w:val="00F733A3"/>
    <w:pPr>
      <w:spacing w:after="0" w:line="240" w:lineRule="auto"/>
    </w:pPr>
    <w:rPr>
      <w:rFonts w:ascii="Arial" w:eastAsia="Times New Roman" w:hAnsi="Arial" w:cs="Arial"/>
      <w:sz w:val="20"/>
      <w:szCs w:val="20"/>
      <w:lang w:eastAsia="ru-RU"/>
    </w:rPr>
  </w:style>
  <w:style w:type="numbering" w:customStyle="1" w:styleId="122">
    <w:name w:val="Нет списка12"/>
    <w:next w:val="a3"/>
    <w:uiPriority w:val="99"/>
    <w:semiHidden/>
    <w:unhideWhenUsed/>
    <w:rsid w:val="00F733A3"/>
  </w:style>
  <w:style w:type="table" w:customStyle="1" w:styleId="-110">
    <w:name w:val="Веб-таблица 11"/>
    <w:basedOn w:val="a2"/>
    <w:next w:val="-1"/>
    <w:rsid w:val="00F733A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4">
    <w:name w:val="Светлая заливка11"/>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
    <w:name w:val="Светлая заливка - Акцент 111"/>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
    <w:name w:val="Светлая заливка - Акцент 21"/>
    <w:basedOn w:val="a2"/>
    <w:next w:val="-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
    <w:name w:val="Светлая заливка - Акцент 31"/>
    <w:basedOn w:val="a2"/>
    <w:next w:val="-3"/>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
    <w:name w:val="Светлая заливка - Акцент 41"/>
    <w:basedOn w:val="a2"/>
    <w:next w:val="-4"/>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
    <w:name w:val="Светлая заливка - Акцент 51"/>
    <w:basedOn w:val="a2"/>
    <w:next w:val="-5"/>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
    <w:name w:val="Светлая сетка - Акцент 61"/>
    <w:basedOn w:val="a2"/>
    <w:next w:val="-6"/>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215">
    <w:name w:val="Сетка таблицы21"/>
    <w:basedOn w:val="a2"/>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
    <w:name w:val="Нет списка1111"/>
    <w:next w:val="a3"/>
    <w:uiPriority w:val="99"/>
    <w:semiHidden/>
    <w:unhideWhenUsed/>
    <w:rsid w:val="00F733A3"/>
  </w:style>
  <w:style w:type="paragraph" w:customStyle="1" w:styleId="affff1">
    <w:name w:val="Перечень с номером"/>
    <w:basedOn w:val="a7"/>
    <w:rsid w:val="00F733A3"/>
    <w:pPr>
      <w:shd w:val="clear" w:color="auto" w:fill="auto"/>
      <w:tabs>
        <w:tab w:val="num" w:pos="1440"/>
      </w:tabs>
      <w:spacing w:before="120" w:line="240" w:lineRule="auto"/>
      <w:ind w:left="1440" w:hanging="360"/>
      <w:jc w:val="both"/>
    </w:pPr>
    <w:rPr>
      <w:rFonts w:eastAsia="Times New Roman"/>
      <w:sz w:val="28"/>
      <w:szCs w:val="20"/>
      <w:lang w:eastAsia="ru-RU"/>
    </w:rPr>
  </w:style>
  <w:style w:type="character" w:customStyle="1" w:styleId="FontStyle147">
    <w:name w:val="Font Style147"/>
    <w:rsid w:val="00F733A3"/>
    <w:rPr>
      <w:rFonts w:ascii="Times New Roman" w:hAnsi="Times New Roman" w:cs="Times New Roman"/>
      <w:b/>
      <w:bCs/>
      <w:i/>
      <w:iCs/>
      <w:sz w:val="30"/>
      <w:szCs w:val="30"/>
    </w:rPr>
  </w:style>
  <w:style w:type="paragraph" w:customStyle="1" w:styleId="Style75">
    <w:name w:val="Style75"/>
    <w:basedOn w:val="a0"/>
    <w:rsid w:val="00F733A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character" w:customStyle="1" w:styleId="FontStyle143">
    <w:name w:val="Font Style143"/>
    <w:rsid w:val="00F733A3"/>
    <w:rPr>
      <w:rFonts w:ascii="Times New Roman" w:hAnsi="Times New Roman" w:cs="Times New Roman"/>
      <w:sz w:val="24"/>
      <w:szCs w:val="24"/>
    </w:rPr>
  </w:style>
  <w:style w:type="paragraph" w:customStyle="1" w:styleId="2f1">
    <w:name w:val="Стиль2"/>
    <w:basedOn w:val="a0"/>
    <w:qFormat/>
    <w:rsid w:val="00F733A3"/>
    <w:pPr>
      <w:spacing w:after="0" w:line="240" w:lineRule="auto"/>
      <w:jc w:val="center"/>
    </w:pPr>
    <w:rPr>
      <w:rFonts w:ascii="Times New Roman" w:eastAsia="Times New Roman" w:hAnsi="Times New Roman" w:cs="Times New Roman"/>
      <w:b/>
      <w:sz w:val="28"/>
      <w:szCs w:val="28"/>
      <w:lang w:eastAsia="ru-RU"/>
    </w:rPr>
  </w:style>
  <w:style w:type="paragraph" w:styleId="1ff1">
    <w:name w:val="toc 1"/>
    <w:basedOn w:val="a0"/>
    <w:next w:val="a0"/>
    <w:autoRedefine/>
    <w:rsid w:val="00F733A3"/>
    <w:pPr>
      <w:spacing w:after="0" w:line="240" w:lineRule="auto"/>
    </w:pPr>
    <w:rPr>
      <w:rFonts w:ascii="Times New Roman" w:eastAsia="Times New Roman" w:hAnsi="Times New Roman" w:cs="Times New Roman"/>
      <w:sz w:val="24"/>
      <w:szCs w:val="24"/>
      <w:lang w:eastAsia="ru-RU"/>
    </w:rPr>
  </w:style>
  <w:style w:type="paragraph" w:styleId="2f2">
    <w:name w:val="toc 2"/>
    <w:basedOn w:val="a0"/>
    <w:next w:val="a0"/>
    <w:autoRedefine/>
    <w:uiPriority w:val="39"/>
    <w:rsid w:val="00F733A3"/>
    <w:pPr>
      <w:tabs>
        <w:tab w:val="right" w:leader="dot" w:pos="10143"/>
      </w:tabs>
      <w:spacing w:after="0" w:line="240" w:lineRule="auto"/>
      <w:ind w:left="240"/>
    </w:pPr>
    <w:rPr>
      <w:rFonts w:ascii="Times New Roman" w:eastAsia="Times New Roman" w:hAnsi="Times New Roman" w:cs="Times New Roman"/>
      <w:noProof/>
      <w:sz w:val="32"/>
      <w:szCs w:val="24"/>
      <w:lang w:eastAsia="ru-RU"/>
    </w:rPr>
  </w:style>
  <w:style w:type="table" w:customStyle="1" w:styleId="314">
    <w:name w:val="Сетка таблицы31"/>
    <w:basedOn w:val="a2"/>
    <w:next w:val="a6"/>
    <w:rsid w:val="00F733A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90">
    <w:name w:val="xl90"/>
    <w:basedOn w:val="a0"/>
    <w:rsid w:val="00F733A3"/>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1">
    <w:name w:val="xl91"/>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2">
    <w:name w:val="xl92"/>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3">
    <w:name w:val="xl93"/>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0"/>
    <w:rsid w:val="00F733A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7">
    <w:name w:val="xl97"/>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8">
    <w:name w:val="xl98"/>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99">
    <w:name w:val="xl99"/>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1">
    <w:name w:val="xl101"/>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3">
    <w:name w:val="xl103"/>
    <w:basedOn w:val="a0"/>
    <w:rsid w:val="00F733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04">
    <w:name w:val="xl104"/>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5">
    <w:name w:val="xl105"/>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07">
    <w:name w:val="xl107"/>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9">
    <w:name w:val="xl109"/>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0">
    <w:name w:val="xl110"/>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4"/>
      <w:szCs w:val="24"/>
      <w:lang w:eastAsia="ru-RU"/>
    </w:rPr>
  </w:style>
  <w:style w:type="paragraph" w:customStyle="1" w:styleId="xl111">
    <w:name w:val="xl111"/>
    <w:basedOn w:val="a0"/>
    <w:rsid w:val="00F733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3">
    <w:name w:val="xl113"/>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4">
    <w:name w:val="xl114"/>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0"/>
    <w:rsid w:val="00F733A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6">
    <w:name w:val="xl116"/>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17">
    <w:name w:val="xl117"/>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8">
    <w:name w:val="xl118"/>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9">
    <w:name w:val="xl119"/>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20">
    <w:name w:val="xl120"/>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1">
    <w:name w:val="xl121"/>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22">
    <w:name w:val="xl122"/>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4">
    <w:name w:val="xl124"/>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5">
    <w:name w:val="xl125"/>
    <w:basedOn w:val="a0"/>
    <w:rsid w:val="00F733A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16">
    <w:name w:val="Нет списка21"/>
    <w:next w:val="a3"/>
    <w:uiPriority w:val="99"/>
    <w:semiHidden/>
    <w:unhideWhenUsed/>
    <w:rsid w:val="00F733A3"/>
  </w:style>
  <w:style w:type="paragraph" w:customStyle="1" w:styleId="221">
    <w:name w:val="Основной текст 22"/>
    <w:basedOn w:val="a0"/>
    <w:rsid w:val="00F733A3"/>
    <w:pPr>
      <w:widowControl w:val="0"/>
      <w:spacing w:after="0" w:line="360" w:lineRule="auto"/>
      <w:ind w:firstLine="720"/>
      <w:jc w:val="both"/>
    </w:pPr>
    <w:rPr>
      <w:rFonts w:ascii="Times New Roman" w:eastAsia="Times New Roman" w:hAnsi="Times New Roman" w:cs="Times New Roman"/>
      <w:sz w:val="24"/>
      <w:szCs w:val="20"/>
      <w:lang w:eastAsia="ru-RU"/>
    </w:rPr>
  </w:style>
  <w:style w:type="numbering" w:customStyle="1" w:styleId="3a">
    <w:name w:val="Нет списка3"/>
    <w:next w:val="a3"/>
    <w:uiPriority w:val="99"/>
    <w:semiHidden/>
    <w:unhideWhenUsed/>
    <w:rsid w:val="00F733A3"/>
  </w:style>
  <w:style w:type="table" w:customStyle="1" w:styleId="-211">
    <w:name w:val="Светлая заливка - Акцент 211"/>
    <w:basedOn w:val="a2"/>
    <w:next w:val="-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1">
    <w:name w:val="Светлая заливка - Акцент 311"/>
    <w:basedOn w:val="a2"/>
    <w:next w:val="-3"/>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1">
    <w:name w:val="Светлая заливка - Акцент 411"/>
    <w:basedOn w:val="a2"/>
    <w:next w:val="-4"/>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1">
    <w:name w:val="Светлая заливка - Акцент 511"/>
    <w:basedOn w:val="a2"/>
    <w:next w:val="-5"/>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1">
    <w:name w:val="Светлая сетка - Акцент 611"/>
    <w:basedOn w:val="a2"/>
    <w:next w:val="-6"/>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2">
    <w:name w:val="Светлая заливка111"/>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
    <w:name w:val="Светлая заливка - Акцент 1111"/>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11111">
    <w:name w:val="Нет списка11111"/>
    <w:next w:val="a3"/>
    <w:uiPriority w:val="99"/>
    <w:semiHidden/>
    <w:unhideWhenUsed/>
    <w:rsid w:val="00F733A3"/>
  </w:style>
  <w:style w:type="table" w:customStyle="1" w:styleId="2111">
    <w:name w:val="Сетка таблицы21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2">
    <w:name w:val="Нет списка211"/>
    <w:next w:val="a3"/>
    <w:uiPriority w:val="99"/>
    <w:semiHidden/>
    <w:unhideWhenUsed/>
    <w:rsid w:val="00F733A3"/>
  </w:style>
  <w:style w:type="table" w:customStyle="1" w:styleId="53">
    <w:name w:val="Сетка таблицы5"/>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3">
    <w:name w:val="Сетка таблицы6"/>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
    <w:name w:val="Нет списка4"/>
    <w:next w:val="a3"/>
    <w:uiPriority w:val="99"/>
    <w:semiHidden/>
    <w:unhideWhenUsed/>
    <w:rsid w:val="00F733A3"/>
  </w:style>
  <w:style w:type="table" w:customStyle="1" w:styleId="123">
    <w:name w:val="Сетка таблицы12"/>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1">
    <w:name w:val="Сетка таблицы8"/>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0">
    <w:name w:val="Сетка таблицы32"/>
    <w:basedOn w:val="a2"/>
    <w:next w:val="a6"/>
    <w:uiPriority w:val="59"/>
    <w:rsid w:val="00F733A3"/>
    <w:pPr>
      <w:spacing w:after="0" w:line="240" w:lineRule="auto"/>
    </w:pPr>
    <w:rPr>
      <w:rFonts w:ascii="Times New Roman" w:eastAsia="Calibri"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
    <w:name w:val="Сетка таблицы9"/>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F733A3"/>
  </w:style>
  <w:style w:type="numbering" w:customStyle="1" w:styleId="134">
    <w:name w:val="Нет списка13"/>
    <w:next w:val="a3"/>
    <w:uiPriority w:val="99"/>
    <w:semiHidden/>
    <w:unhideWhenUsed/>
    <w:rsid w:val="00F733A3"/>
  </w:style>
  <w:style w:type="table" w:customStyle="1" w:styleId="102">
    <w:name w:val="Сетка таблицы10"/>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
    <w:name w:val="Сетка таблицы13"/>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Веб-таблица 12"/>
    <w:basedOn w:val="a2"/>
    <w:next w:val="-1"/>
    <w:rsid w:val="00F733A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4">
    <w:name w:val="Светлая заливка12"/>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
    <w:name w:val="Светлая заливка - Акцент 112"/>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
    <w:name w:val="Светлая заливка - Акцент 22"/>
    <w:basedOn w:val="a2"/>
    <w:next w:val="-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2">
    <w:name w:val="Светлая заливка - Акцент 32"/>
    <w:basedOn w:val="a2"/>
    <w:next w:val="-3"/>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2">
    <w:name w:val="Светлая заливка - Акцент 42"/>
    <w:basedOn w:val="a2"/>
    <w:next w:val="-4"/>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2">
    <w:name w:val="Светлая заливка - Акцент 52"/>
    <w:basedOn w:val="a2"/>
    <w:next w:val="-5"/>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2">
    <w:name w:val="Светлая сетка - Акцент 62"/>
    <w:basedOn w:val="a2"/>
    <w:next w:val="-6"/>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42">
    <w:name w:val="Сетка таблицы14"/>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0">
    <w:name w:val="Сетка таблицы33"/>
    <w:basedOn w:val="a2"/>
    <w:next w:val="a6"/>
    <w:uiPriority w:val="59"/>
    <w:rsid w:val="00F733A3"/>
    <w:pPr>
      <w:spacing w:after="0" w:line="240" w:lineRule="auto"/>
    </w:pPr>
    <w:rPr>
      <w:rFonts w:ascii="Times New Roman" w:eastAsia="Calibri"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4">
    <w:name w:val="Нет списка6"/>
    <w:next w:val="a3"/>
    <w:uiPriority w:val="99"/>
    <w:semiHidden/>
    <w:unhideWhenUsed/>
    <w:rsid w:val="00F733A3"/>
  </w:style>
  <w:style w:type="numbering" w:customStyle="1" w:styleId="143">
    <w:name w:val="Нет списка14"/>
    <w:next w:val="a3"/>
    <w:uiPriority w:val="99"/>
    <w:semiHidden/>
    <w:unhideWhenUsed/>
    <w:rsid w:val="00F733A3"/>
  </w:style>
  <w:style w:type="table" w:customStyle="1" w:styleId="150">
    <w:name w:val="Сетка таблицы15"/>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0">
    <w:name w:val="Сетка таблицы16"/>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
    <w:name w:val="Веб-таблица 13"/>
    <w:basedOn w:val="a2"/>
    <w:next w:val="-1"/>
    <w:rsid w:val="00F733A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6">
    <w:name w:val="Светлая заливка13"/>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
    <w:name w:val="Светлая заливка - Акцент 113"/>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
    <w:name w:val="Светлая заливка - Акцент 23"/>
    <w:basedOn w:val="a2"/>
    <w:next w:val="-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3">
    <w:name w:val="Светлая заливка - Акцент 33"/>
    <w:basedOn w:val="a2"/>
    <w:next w:val="-3"/>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3">
    <w:name w:val="Светлая заливка - Акцент 43"/>
    <w:basedOn w:val="a2"/>
    <w:next w:val="-4"/>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3">
    <w:name w:val="Светлая заливка - Акцент 53"/>
    <w:basedOn w:val="a2"/>
    <w:next w:val="-5"/>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3">
    <w:name w:val="Светлая сетка - Акцент 63"/>
    <w:basedOn w:val="a2"/>
    <w:next w:val="-6"/>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241">
    <w:name w:val="Сетка таблицы24"/>
    <w:basedOn w:val="a2"/>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0">
    <w:name w:val="Нет списка112"/>
    <w:next w:val="a3"/>
    <w:uiPriority w:val="99"/>
    <w:semiHidden/>
    <w:unhideWhenUsed/>
    <w:rsid w:val="00F733A3"/>
  </w:style>
  <w:style w:type="table" w:customStyle="1" w:styleId="340">
    <w:name w:val="Сетка таблицы34"/>
    <w:basedOn w:val="a2"/>
    <w:next w:val="a6"/>
    <w:rsid w:val="00F733A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3">
    <w:name w:val="Нет списка22"/>
    <w:next w:val="a3"/>
    <w:uiPriority w:val="99"/>
    <w:semiHidden/>
    <w:unhideWhenUsed/>
    <w:rsid w:val="00F733A3"/>
  </w:style>
  <w:style w:type="table" w:customStyle="1" w:styleId="410">
    <w:name w:val="Сетка таблицы4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5">
    <w:name w:val="Нет списка31"/>
    <w:next w:val="a3"/>
    <w:uiPriority w:val="99"/>
    <w:semiHidden/>
    <w:unhideWhenUsed/>
    <w:rsid w:val="00F733A3"/>
  </w:style>
  <w:style w:type="table" w:customStyle="1" w:styleId="-212">
    <w:name w:val="Светлая заливка - Акцент 212"/>
    <w:basedOn w:val="a2"/>
    <w:next w:val="-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2">
    <w:name w:val="Светлая заливка - Акцент 312"/>
    <w:basedOn w:val="a2"/>
    <w:next w:val="-3"/>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2">
    <w:name w:val="Светлая заливка - Акцент 412"/>
    <w:basedOn w:val="a2"/>
    <w:next w:val="-4"/>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2">
    <w:name w:val="Светлая заливка - Акцент 512"/>
    <w:basedOn w:val="a2"/>
    <w:next w:val="-5"/>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2">
    <w:name w:val="Светлая сетка - Акцент 612"/>
    <w:basedOn w:val="a2"/>
    <w:next w:val="-6"/>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21">
    <w:name w:val="Светлая заливка112"/>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
    <w:name w:val="Светлая заливка - Акцент 1112"/>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11120">
    <w:name w:val="Нет списка1112"/>
    <w:next w:val="a3"/>
    <w:uiPriority w:val="99"/>
    <w:semiHidden/>
    <w:unhideWhenUsed/>
    <w:rsid w:val="00F733A3"/>
  </w:style>
  <w:style w:type="table" w:customStyle="1" w:styleId="2120">
    <w:name w:val="Сетка таблицы212"/>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21">
    <w:name w:val="Нет списка212"/>
    <w:next w:val="a3"/>
    <w:uiPriority w:val="99"/>
    <w:semiHidden/>
    <w:unhideWhenUsed/>
    <w:rsid w:val="00F733A3"/>
  </w:style>
  <w:style w:type="table" w:customStyle="1" w:styleId="511">
    <w:name w:val="Сетка таблицы51"/>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0">
    <w:name w:val="Сетка таблицы61"/>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0">
    <w:name w:val="Сетка таблицы71"/>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11">
    <w:name w:val="Нет списка41"/>
    <w:next w:val="a3"/>
    <w:uiPriority w:val="99"/>
    <w:semiHidden/>
    <w:unhideWhenUsed/>
    <w:rsid w:val="00F733A3"/>
  </w:style>
  <w:style w:type="paragraph" w:customStyle="1" w:styleId="xl126">
    <w:name w:val="xl126"/>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28">
    <w:name w:val="xl128"/>
    <w:basedOn w:val="a0"/>
    <w:rsid w:val="00F733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30">
    <w:name w:val="xl130"/>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1">
    <w:name w:val="xl131"/>
    <w:basedOn w:val="a0"/>
    <w:rsid w:val="00F733A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0"/>
    <w:rsid w:val="00F733A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0"/>
    <w:rsid w:val="00F733A3"/>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34">
    <w:name w:val="xl134"/>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5">
    <w:name w:val="xl135"/>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136">
    <w:name w:val="xl136"/>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0"/>
    <w:rsid w:val="00F733A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9">
    <w:name w:val="xl139"/>
    <w:basedOn w:val="a0"/>
    <w:rsid w:val="00F733A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table" w:customStyle="1" w:styleId="810">
    <w:name w:val="Сетка таблицы81"/>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4">
    <w:name w:val="Нет списка7"/>
    <w:next w:val="a3"/>
    <w:uiPriority w:val="99"/>
    <w:semiHidden/>
    <w:unhideWhenUsed/>
    <w:rsid w:val="00F733A3"/>
  </w:style>
  <w:style w:type="table" w:customStyle="1" w:styleId="170">
    <w:name w:val="Сетка таблицы17"/>
    <w:basedOn w:val="a2"/>
    <w:next w:val="a6"/>
    <w:uiPriority w:val="9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7">
    <w:name w:val="Сетка таблицы18"/>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2">
    <w:name w:val="Нет списка8"/>
    <w:next w:val="a3"/>
    <w:uiPriority w:val="99"/>
    <w:semiHidden/>
    <w:unhideWhenUsed/>
    <w:rsid w:val="00F733A3"/>
  </w:style>
  <w:style w:type="table" w:customStyle="1" w:styleId="190">
    <w:name w:val="Сетка таблицы19"/>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ветлая заливка - Акцент 24"/>
    <w:basedOn w:val="a2"/>
    <w:next w:val="-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4">
    <w:name w:val="Светлая заливка - Акцент 34"/>
    <w:basedOn w:val="a2"/>
    <w:next w:val="-3"/>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4">
    <w:name w:val="Светлая заливка - Акцент 44"/>
    <w:basedOn w:val="a2"/>
    <w:next w:val="-4"/>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4">
    <w:name w:val="Светлая заливка - Акцент 54"/>
    <w:basedOn w:val="a2"/>
    <w:next w:val="-5"/>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4">
    <w:name w:val="Светлая сетка - Акцент 64"/>
    <w:basedOn w:val="a2"/>
    <w:next w:val="-6"/>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00">
    <w:name w:val="Сетка таблицы110"/>
    <w:basedOn w:val="a2"/>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
    <w:name w:val="Светлая заливка14"/>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
    <w:name w:val="Светлая заливка - Акцент 114"/>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4">
    <w:name w:val="Веб-таблица 14"/>
    <w:basedOn w:val="a2"/>
    <w:next w:val="-1"/>
    <w:rsid w:val="00F733A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
    <w:name w:val="Нет списка15"/>
    <w:next w:val="a3"/>
    <w:uiPriority w:val="99"/>
    <w:semiHidden/>
    <w:unhideWhenUsed/>
    <w:rsid w:val="00F733A3"/>
  </w:style>
  <w:style w:type="table" w:customStyle="1" w:styleId="251">
    <w:name w:val="Сетка таблицы25"/>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4">
    <w:name w:val="Нет списка23"/>
    <w:next w:val="a3"/>
    <w:uiPriority w:val="99"/>
    <w:semiHidden/>
    <w:unhideWhenUsed/>
    <w:rsid w:val="00F733A3"/>
  </w:style>
  <w:style w:type="numbering" w:customStyle="1" w:styleId="321">
    <w:name w:val="Нет списка32"/>
    <w:next w:val="a3"/>
    <w:uiPriority w:val="99"/>
    <w:semiHidden/>
    <w:unhideWhenUsed/>
    <w:rsid w:val="00F733A3"/>
  </w:style>
  <w:style w:type="table" w:customStyle="1" w:styleId="350">
    <w:name w:val="Сетка таблицы35"/>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7">
    <w:name w:val="21"/>
    <w:basedOn w:val="a0"/>
    <w:rsid w:val="00F733A3"/>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93">
    <w:name w:val="Нет списка9"/>
    <w:next w:val="a3"/>
    <w:uiPriority w:val="99"/>
    <w:semiHidden/>
    <w:unhideWhenUsed/>
    <w:rsid w:val="00F733A3"/>
  </w:style>
  <w:style w:type="table" w:customStyle="1" w:styleId="200">
    <w:name w:val="Сетка таблицы20"/>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
    <w:name w:val="Нет списка10"/>
    <w:next w:val="a3"/>
    <w:uiPriority w:val="99"/>
    <w:semiHidden/>
    <w:unhideWhenUsed/>
    <w:rsid w:val="00F733A3"/>
  </w:style>
  <w:style w:type="table" w:customStyle="1" w:styleId="260">
    <w:name w:val="Сетка таблицы26"/>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F733A3"/>
  </w:style>
  <w:style w:type="table" w:customStyle="1" w:styleId="1122">
    <w:name w:val="Сетка таблицы112"/>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
    <w:name w:val="Сетка таблицы27"/>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1">
    <w:name w:val="Нет списка17"/>
    <w:next w:val="a3"/>
    <w:uiPriority w:val="99"/>
    <w:semiHidden/>
    <w:unhideWhenUsed/>
    <w:rsid w:val="00F733A3"/>
  </w:style>
  <w:style w:type="numbering" w:customStyle="1" w:styleId="188">
    <w:name w:val="Нет списка18"/>
    <w:next w:val="a3"/>
    <w:uiPriority w:val="99"/>
    <w:semiHidden/>
    <w:unhideWhenUsed/>
    <w:rsid w:val="00F733A3"/>
  </w:style>
  <w:style w:type="numbering" w:customStyle="1" w:styleId="1130">
    <w:name w:val="Нет списка113"/>
    <w:next w:val="a3"/>
    <w:uiPriority w:val="99"/>
    <w:semiHidden/>
    <w:unhideWhenUsed/>
    <w:rsid w:val="00F733A3"/>
  </w:style>
  <w:style w:type="table" w:customStyle="1" w:styleId="290">
    <w:name w:val="Сетка таблицы29"/>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
    <w:name w:val="Сетка таблицы113"/>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
    <w:name w:val="Веб-таблица 15"/>
    <w:basedOn w:val="a2"/>
    <w:next w:val="-1"/>
    <w:rsid w:val="00F733A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52">
    <w:name w:val="Светлая заливка15"/>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5">
    <w:name w:val="Светлая заливка - Акцент 115"/>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5">
    <w:name w:val="Светлая заливка - Акцент 25"/>
    <w:basedOn w:val="a2"/>
    <w:next w:val="-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5">
    <w:name w:val="Светлая заливка - Акцент 35"/>
    <w:basedOn w:val="a2"/>
    <w:next w:val="-3"/>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5">
    <w:name w:val="Светлая заливка - Акцент 45"/>
    <w:basedOn w:val="a2"/>
    <w:next w:val="-4"/>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5">
    <w:name w:val="Светлая заливка - Акцент 55"/>
    <w:basedOn w:val="a2"/>
    <w:next w:val="-5"/>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5">
    <w:name w:val="Светлая сетка - Акцент 65"/>
    <w:basedOn w:val="a2"/>
    <w:next w:val="-6"/>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2100">
    <w:name w:val="Сетка таблицы210"/>
    <w:basedOn w:val="a2"/>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30">
    <w:name w:val="Нет списка1113"/>
    <w:next w:val="a3"/>
    <w:uiPriority w:val="99"/>
    <w:semiHidden/>
    <w:unhideWhenUsed/>
    <w:rsid w:val="00F733A3"/>
  </w:style>
  <w:style w:type="numbering" w:customStyle="1" w:styleId="242">
    <w:name w:val="Нет списка24"/>
    <w:next w:val="a3"/>
    <w:uiPriority w:val="99"/>
    <w:semiHidden/>
    <w:unhideWhenUsed/>
    <w:rsid w:val="00F733A3"/>
  </w:style>
  <w:style w:type="numbering" w:customStyle="1" w:styleId="1210">
    <w:name w:val="Нет списка121"/>
    <w:next w:val="a3"/>
    <w:uiPriority w:val="99"/>
    <w:semiHidden/>
    <w:unhideWhenUsed/>
    <w:rsid w:val="00F733A3"/>
  </w:style>
  <w:style w:type="table" w:customStyle="1" w:styleId="360">
    <w:name w:val="Сетка таблицы36"/>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0">
    <w:name w:val="Сетка таблицы114"/>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Веб-таблица 111"/>
    <w:basedOn w:val="a2"/>
    <w:next w:val="-1"/>
    <w:rsid w:val="00F733A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32">
    <w:name w:val="Светлая заливка113"/>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3">
    <w:name w:val="Светлая заливка - Акцент 1113"/>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3">
    <w:name w:val="Светлая заливка - Акцент 213"/>
    <w:basedOn w:val="a2"/>
    <w:next w:val="-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3">
    <w:name w:val="Светлая заливка - Акцент 313"/>
    <w:basedOn w:val="a2"/>
    <w:next w:val="-3"/>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3">
    <w:name w:val="Светлая заливка - Акцент 413"/>
    <w:basedOn w:val="a2"/>
    <w:next w:val="-4"/>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3">
    <w:name w:val="Светлая заливка - Акцент 513"/>
    <w:basedOn w:val="a2"/>
    <w:next w:val="-5"/>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3">
    <w:name w:val="Светлая сетка - Акцент 613"/>
    <w:basedOn w:val="a2"/>
    <w:next w:val="-6"/>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2130">
    <w:name w:val="Сетка таблицы213"/>
    <w:basedOn w:val="a2"/>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2">
    <w:name w:val="Нет списка11112"/>
    <w:next w:val="a3"/>
    <w:uiPriority w:val="99"/>
    <w:semiHidden/>
    <w:unhideWhenUsed/>
    <w:rsid w:val="00F733A3"/>
  </w:style>
  <w:style w:type="table" w:customStyle="1" w:styleId="3110">
    <w:name w:val="Сетка таблицы311"/>
    <w:basedOn w:val="a2"/>
    <w:next w:val="a6"/>
    <w:rsid w:val="00F733A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1">
    <w:name w:val="Нет списка213"/>
    <w:next w:val="a3"/>
    <w:uiPriority w:val="99"/>
    <w:semiHidden/>
    <w:unhideWhenUsed/>
    <w:rsid w:val="00F733A3"/>
  </w:style>
  <w:style w:type="table" w:customStyle="1" w:styleId="420">
    <w:name w:val="Сетка таблицы42"/>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3"/>
    <w:uiPriority w:val="99"/>
    <w:semiHidden/>
    <w:unhideWhenUsed/>
    <w:rsid w:val="00F733A3"/>
  </w:style>
  <w:style w:type="table" w:customStyle="1" w:styleId="-2111">
    <w:name w:val="Светлая заливка - Акцент 2111"/>
    <w:basedOn w:val="a2"/>
    <w:next w:val="-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11">
    <w:name w:val="Светлая заливка - Акцент 3111"/>
    <w:basedOn w:val="a2"/>
    <w:next w:val="-3"/>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11">
    <w:name w:val="Светлая заливка - Акцент 4111"/>
    <w:basedOn w:val="a2"/>
    <w:next w:val="-4"/>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11">
    <w:name w:val="Светлая заливка - Акцент 5111"/>
    <w:basedOn w:val="a2"/>
    <w:next w:val="-5"/>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11">
    <w:name w:val="Светлая сетка - Акцент 6111"/>
    <w:basedOn w:val="a2"/>
    <w:next w:val="-6"/>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110">
    <w:name w:val="Светлая заливка1111"/>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11">
    <w:name w:val="Светлая заливка - Акцент 11111"/>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111111">
    <w:name w:val="Нет списка111111"/>
    <w:next w:val="a3"/>
    <w:uiPriority w:val="99"/>
    <w:semiHidden/>
    <w:unhideWhenUsed/>
    <w:rsid w:val="00F733A3"/>
  </w:style>
  <w:style w:type="table" w:customStyle="1" w:styleId="21110">
    <w:name w:val="Сетка таблицы211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11">
    <w:name w:val="Нет списка2111"/>
    <w:next w:val="a3"/>
    <w:uiPriority w:val="99"/>
    <w:semiHidden/>
    <w:unhideWhenUsed/>
    <w:rsid w:val="00F733A3"/>
  </w:style>
  <w:style w:type="table" w:customStyle="1" w:styleId="520">
    <w:name w:val="Сетка таблицы52"/>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20">
    <w:name w:val="Сетка таблицы62"/>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0">
    <w:name w:val="Сетка таблицы72"/>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21">
    <w:name w:val="Нет списка42"/>
    <w:next w:val="a3"/>
    <w:uiPriority w:val="99"/>
    <w:semiHidden/>
    <w:unhideWhenUsed/>
    <w:rsid w:val="00F733A3"/>
  </w:style>
  <w:style w:type="table" w:customStyle="1" w:styleId="1211">
    <w:name w:val="Сетка таблицы12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820">
    <w:name w:val="Сетка таблицы82"/>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210">
    <w:name w:val="Сетка таблицы321"/>
    <w:basedOn w:val="a2"/>
    <w:next w:val="a6"/>
    <w:uiPriority w:val="59"/>
    <w:rsid w:val="00F733A3"/>
    <w:pPr>
      <w:spacing w:after="0" w:line="240" w:lineRule="auto"/>
    </w:pPr>
    <w:rPr>
      <w:rFonts w:ascii="Times New Roman" w:eastAsia="Calibri"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1">
    <w:name w:val="Сетка таблицы9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2">
    <w:name w:val="Нет списка51"/>
    <w:next w:val="a3"/>
    <w:uiPriority w:val="99"/>
    <w:semiHidden/>
    <w:unhideWhenUsed/>
    <w:rsid w:val="00F733A3"/>
  </w:style>
  <w:style w:type="numbering" w:customStyle="1" w:styleId="1310">
    <w:name w:val="Нет списка131"/>
    <w:next w:val="a3"/>
    <w:uiPriority w:val="99"/>
    <w:semiHidden/>
    <w:unhideWhenUsed/>
    <w:rsid w:val="00F733A3"/>
  </w:style>
  <w:style w:type="table" w:customStyle="1" w:styleId="1010">
    <w:name w:val="Сетка таблицы101"/>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Веб-таблица 121"/>
    <w:basedOn w:val="a2"/>
    <w:next w:val="-1"/>
    <w:rsid w:val="00F733A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212">
    <w:name w:val="Светлая заливка121"/>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21">
    <w:name w:val="Светлая заливка - Акцент 1121"/>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1">
    <w:name w:val="Светлая заливка - Акцент 221"/>
    <w:basedOn w:val="a2"/>
    <w:next w:val="-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21">
    <w:name w:val="Светлая заливка - Акцент 321"/>
    <w:basedOn w:val="a2"/>
    <w:next w:val="-3"/>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21">
    <w:name w:val="Светлая заливка - Акцент 421"/>
    <w:basedOn w:val="a2"/>
    <w:next w:val="-4"/>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21">
    <w:name w:val="Светлая заливка - Акцент 521"/>
    <w:basedOn w:val="a2"/>
    <w:next w:val="-5"/>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21">
    <w:name w:val="Светлая сетка - Акцент 621"/>
    <w:basedOn w:val="a2"/>
    <w:next w:val="-6"/>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410">
    <w:name w:val="Сетка таблицы14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310">
    <w:name w:val="Сетка таблицы331"/>
    <w:basedOn w:val="a2"/>
    <w:next w:val="a6"/>
    <w:uiPriority w:val="59"/>
    <w:rsid w:val="00F733A3"/>
    <w:pPr>
      <w:spacing w:after="0" w:line="240" w:lineRule="auto"/>
    </w:pPr>
    <w:rPr>
      <w:rFonts w:ascii="Times New Roman" w:eastAsia="Calibri" w:hAnsi="Times New Roman" w:cs="Times New Roman"/>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11">
    <w:name w:val="Нет списка61"/>
    <w:next w:val="a3"/>
    <w:uiPriority w:val="99"/>
    <w:semiHidden/>
    <w:unhideWhenUsed/>
    <w:rsid w:val="00F733A3"/>
  </w:style>
  <w:style w:type="numbering" w:customStyle="1" w:styleId="1411">
    <w:name w:val="Нет списка141"/>
    <w:next w:val="a3"/>
    <w:uiPriority w:val="99"/>
    <w:semiHidden/>
    <w:unhideWhenUsed/>
    <w:rsid w:val="00F733A3"/>
  </w:style>
  <w:style w:type="table" w:customStyle="1" w:styleId="1510">
    <w:name w:val="Сетка таблицы151"/>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Веб-таблица 131"/>
    <w:basedOn w:val="a2"/>
    <w:next w:val="-1"/>
    <w:rsid w:val="00F733A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312">
    <w:name w:val="Светлая заливка131"/>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31">
    <w:name w:val="Светлая заливка - Акцент 1131"/>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31">
    <w:name w:val="Светлая заливка - Акцент 231"/>
    <w:basedOn w:val="a2"/>
    <w:next w:val="-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31">
    <w:name w:val="Светлая заливка - Акцент 331"/>
    <w:basedOn w:val="a2"/>
    <w:next w:val="-3"/>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31">
    <w:name w:val="Светлая заливка - Акцент 431"/>
    <w:basedOn w:val="a2"/>
    <w:next w:val="-4"/>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31">
    <w:name w:val="Светлая заливка - Акцент 531"/>
    <w:basedOn w:val="a2"/>
    <w:next w:val="-5"/>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31">
    <w:name w:val="Светлая сетка - Акцент 631"/>
    <w:basedOn w:val="a2"/>
    <w:next w:val="-6"/>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Cambria" w:eastAsia="Times New Roman" w:hAnsi="Cambria"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2410">
    <w:name w:val="Сетка таблицы241"/>
    <w:basedOn w:val="a2"/>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210">
    <w:name w:val="Нет списка1121"/>
    <w:next w:val="a3"/>
    <w:uiPriority w:val="99"/>
    <w:semiHidden/>
    <w:unhideWhenUsed/>
    <w:rsid w:val="00F733A3"/>
  </w:style>
  <w:style w:type="table" w:customStyle="1" w:styleId="341">
    <w:name w:val="Сетка таблицы341"/>
    <w:basedOn w:val="a2"/>
    <w:next w:val="a6"/>
    <w:rsid w:val="00F733A3"/>
    <w:pPr>
      <w:spacing w:after="0" w:line="240" w:lineRule="auto"/>
    </w:pPr>
    <w:rPr>
      <w:rFonts w:ascii="Times New Roman" w:eastAsia="MS Mincho"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
    <w:name w:val="Нет списка221"/>
    <w:next w:val="a3"/>
    <w:uiPriority w:val="99"/>
    <w:semiHidden/>
    <w:unhideWhenUsed/>
    <w:rsid w:val="00F733A3"/>
  </w:style>
  <w:style w:type="table" w:customStyle="1" w:styleId="4110">
    <w:name w:val="Сетка таблицы41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
    <w:next w:val="a3"/>
    <w:uiPriority w:val="99"/>
    <w:semiHidden/>
    <w:unhideWhenUsed/>
    <w:rsid w:val="00F733A3"/>
  </w:style>
  <w:style w:type="table" w:customStyle="1" w:styleId="-2121">
    <w:name w:val="Светлая заливка - Акцент 2121"/>
    <w:basedOn w:val="a2"/>
    <w:next w:val="-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21">
    <w:name w:val="Светлая заливка - Акцент 3121"/>
    <w:basedOn w:val="a2"/>
    <w:next w:val="-3"/>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21">
    <w:name w:val="Светлая заливка - Акцент 4121"/>
    <w:basedOn w:val="a2"/>
    <w:next w:val="-4"/>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21">
    <w:name w:val="Светлая заливка - Акцент 5121"/>
    <w:basedOn w:val="a2"/>
    <w:next w:val="-5"/>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21">
    <w:name w:val="Светлая сетка - Акцент 6121"/>
    <w:basedOn w:val="a2"/>
    <w:next w:val="-6"/>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211">
    <w:name w:val="Светлая заливка1121"/>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121">
    <w:name w:val="Светлая заливка - Акцент 11121"/>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numbering" w:customStyle="1" w:styleId="11121">
    <w:name w:val="Нет списка11121"/>
    <w:next w:val="a3"/>
    <w:uiPriority w:val="99"/>
    <w:semiHidden/>
    <w:unhideWhenUsed/>
    <w:rsid w:val="00F733A3"/>
  </w:style>
  <w:style w:type="table" w:customStyle="1" w:styleId="21210">
    <w:name w:val="Сетка таблицы212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211">
    <w:name w:val="Нет списка2121"/>
    <w:next w:val="a3"/>
    <w:uiPriority w:val="99"/>
    <w:semiHidden/>
    <w:unhideWhenUsed/>
    <w:rsid w:val="00F733A3"/>
  </w:style>
  <w:style w:type="table" w:customStyle="1" w:styleId="5110">
    <w:name w:val="Сетка таблицы511"/>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10">
    <w:name w:val="Сетка таблицы611"/>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1">
    <w:name w:val="Сетка таблицы711"/>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111">
    <w:name w:val="Нет списка411"/>
    <w:next w:val="a3"/>
    <w:uiPriority w:val="99"/>
    <w:semiHidden/>
    <w:unhideWhenUsed/>
    <w:rsid w:val="00F733A3"/>
  </w:style>
  <w:style w:type="table" w:customStyle="1" w:styleId="811">
    <w:name w:val="Сетка таблицы811"/>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
    <w:name w:val="Сетка таблицы111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712">
    <w:name w:val="Нет списка71"/>
    <w:next w:val="a3"/>
    <w:uiPriority w:val="99"/>
    <w:semiHidden/>
    <w:unhideWhenUsed/>
    <w:rsid w:val="00F733A3"/>
  </w:style>
  <w:style w:type="table" w:customStyle="1" w:styleId="1710">
    <w:name w:val="Сетка таблицы171"/>
    <w:basedOn w:val="a2"/>
    <w:next w:val="a6"/>
    <w:uiPriority w:val="9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812">
    <w:name w:val="Нет списка81"/>
    <w:next w:val="a3"/>
    <w:uiPriority w:val="99"/>
    <w:semiHidden/>
    <w:unhideWhenUsed/>
    <w:rsid w:val="00F733A3"/>
  </w:style>
  <w:style w:type="table" w:customStyle="1" w:styleId="191">
    <w:name w:val="Сетка таблицы191"/>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ветлая заливка - Акцент 241"/>
    <w:basedOn w:val="a2"/>
    <w:next w:val="-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41">
    <w:name w:val="Светлая заливка - Акцент 341"/>
    <w:basedOn w:val="a2"/>
    <w:next w:val="-3"/>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41">
    <w:name w:val="Светлая заливка - Акцент 441"/>
    <w:basedOn w:val="a2"/>
    <w:next w:val="-4"/>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41">
    <w:name w:val="Светлая заливка - Акцент 541"/>
    <w:basedOn w:val="a2"/>
    <w:next w:val="-5"/>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41">
    <w:name w:val="Светлая сетка - Акцент 641"/>
    <w:basedOn w:val="a2"/>
    <w:next w:val="-6"/>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Autospacing="0" w:afterLines="0" w:afterAutospacing="0" w:line="240" w:lineRule="auto"/>
      </w:pPr>
      <w:rPr>
        <w:rFonts w:ascii="Cambria" w:eastAsia="Times New Roman" w:hAnsi="Cambria"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0" w:afterLines="0" w:afterAutospacing="0" w:line="240" w:lineRule="auto"/>
      </w:pPr>
      <w:rPr>
        <w:rFonts w:ascii="Cambria" w:eastAsia="Times New Roman" w:hAnsi="Cambria"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01">
    <w:name w:val="Сетка таблицы1101"/>
    <w:basedOn w:val="a2"/>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
    <w:name w:val="Светлая заливка141"/>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41">
    <w:name w:val="Светлая заливка - Акцент 1141"/>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141">
    <w:name w:val="Веб-таблица 141"/>
    <w:basedOn w:val="a2"/>
    <w:next w:val="-1"/>
    <w:rsid w:val="00F733A3"/>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numbering" w:customStyle="1" w:styleId="1511">
    <w:name w:val="Нет списка151"/>
    <w:next w:val="a3"/>
    <w:uiPriority w:val="99"/>
    <w:semiHidden/>
    <w:unhideWhenUsed/>
    <w:rsid w:val="00F733A3"/>
  </w:style>
  <w:style w:type="table" w:customStyle="1" w:styleId="2510">
    <w:name w:val="Сетка таблицы25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11">
    <w:name w:val="Нет списка231"/>
    <w:next w:val="a3"/>
    <w:uiPriority w:val="99"/>
    <w:semiHidden/>
    <w:unhideWhenUsed/>
    <w:rsid w:val="00F733A3"/>
  </w:style>
  <w:style w:type="numbering" w:customStyle="1" w:styleId="3211">
    <w:name w:val="Нет списка321"/>
    <w:next w:val="a3"/>
    <w:uiPriority w:val="99"/>
    <w:semiHidden/>
    <w:unhideWhenUsed/>
    <w:rsid w:val="00F733A3"/>
  </w:style>
  <w:style w:type="table" w:customStyle="1" w:styleId="351">
    <w:name w:val="Сетка таблицы35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912">
    <w:name w:val="Нет списка91"/>
    <w:next w:val="a3"/>
    <w:uiPriority w:val="99"/>
    <w:semiHidden/>
    <w:unhideWhenUsed/>
    <w:rsid w:val="00F733A3"/>
  </w:style>
  <w:style w:type="table" w:customStyle="1" w:styleId="201">
    <w:name w:val="Сетка таблицы20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
    <w:name w:val="Нет списка101"/>
    <w:next w:val="a3"/>
    <w:uiPriority w:val="99"/>
    <w:semiHidden/>
    <w:unhideWhenUsed/>
    <w:rsid w:val="00F733A3"/>
  </w:style>
  <w:style w:type="table" w:customStyle="1" w:styleId="261">
    <w:name w:val="Сетка таблицы26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611">
    <w:name w:val="Нет списка161"/>
    <w:next w:val="a3"/>
    <w:uiPriority w:val="99"/>
    <w:semiHidden/>
    <w:unhideWhenUsed/>
    <w:rsid w:val="00F733A3"/>
  </w:style>
  <w:style w:type="table" w:customStyle="1" w:styleId="11212">
    <w:name w:val="Сетка таблицы1121"/>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710">
    <w:name w:val="Сетка таблицы27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1"/>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711">
    <w:name w:val="Нет списка171"/>
    <w:next w:val="a3"/>
    <w:uiPriority w:val="99"/>
    <w:semiHidden/>
    <w:unhideWhenUsed/>
    <w:rsid w:val="00F733A3"/>
  </w:style>
  <w:style w:type="paragraph" w:customStyle="1" w:styleId="font5">
    <w:name w:val="font5"/>
    <w:basedOn w:val="a0"/>
    <w:rsid w:val="00F733A3"/>
    <w:pPr>
      <w:spacing w:before="100" w:beforeAutospacing="1" w:after="100" w:afterAutospacing="1" w:line="240" w:lineRule="auto"/>
    </w:pPr>
    <w:rPr>
      <w:rFonts w:ascii="Tahoma" w:eastAsia="Times New Roman" w:hAnsi="Tahoma" w:cs="Tahoma"/>
      <w:color w:val="000000"/>
      <w:sz w:val="18"/>
      <w:szCs w:val="18"/>
      <w:lang w:eastAsia="ru-RU"/>
    </w:rPr>
  </w:style>
  <w:style w:type="paragraph" w:customStyle="1" w:styleId="font6">
    <w:name w:val="font6"/>
    <w:basedOn w:val="a0"/>
    <w:rsid w:val="00F733A3"/>
    <w:pPr>
      <w:spacing w:before="100" w:beforeAutospacing="1" w:after="100" w:afterAutospacing="1" w:line="240" w:lineRule="auto"/>
    </w:pPr>
    <w:rPr>
      <w:rFonts w:ascii="Tahoma" w:eastAsia="Times New Roman" w:hAnsi="Tahoma" w:cs="Tahoma"/>
      <w:b/>
      <w:bCs/>
      <w:color w:val="000000"/>
      <w:sz w:val="18"/>
      <w:szCs w:val="18"/>
      <w:lang w:eastAsia="ru-RU"/>
    </w:rPr>
  </w:style>
  <w:style w:type="table" w:customStyle="1" w:styleId="11310">
    <w:name w:val="Сетка таблицы113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300">
    <w:name w:val="Сетка таблицы30"/>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
    <w:name w:val="Нет списка19"/>
    <w:next w:val="a3"/>
    <w:uiPriority w:val="99"/>
    <w:semiHidden/>
    <w:unhideWhenUsed/>
    <w:rsid w:val="00F733A3"/>
  </w:style>
  <w:style w:type="table" w:customStyle="1" w:styleId="400">
    <w:name w:val="Сетка таблицы40"/>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35">
    <w:name w:val="Основной текст 23"/>
    <w:basedOn w:val="a0"/>
    <w:rsid w:val="00F733A3"/>
    <w:pPr>
      <w:widowControl w:val="0"/>
      <w:spacing w:after="0" w:line="360" w:lineRule="auto"/>
      <w:ind w:firstLine="720"/>
      <w:jc w:val="both"/>
    </w:pPr>
    <w:rPr>
      <w:rFonts w:ascii="Times New Roman" w:eastAsia="Times New Roman" w:hAnsi="Times New Roman" w:cs="Times New Roman"/>
      <w:sz w:val="24"/>
      <w:szCs w:val="20"/>
      <w:lang w:eastAsia="ru-RU"/>
    </w:rPr>
  </w:style>
  <w:style w:type="numbering" w:customStyle="1" w:styleId="202">
    <w:name w:val="Нет списка20"/>
    <w:next w:val="a3"/>
    <w:uiPriority w:val="99"/>
    <w:semiHidden/>
    <w:unhideWhenUsed/>
    <w:rsid w:val="00F733A3"/>
  </w:style>
  <w:style w:type="table" w:customStyle="1" w:styleId="-16">
    <w:name w:val="Веб-таблица 16"/>
    <w:basedOn w:val="a2"/>
    <w:next w:val="-1"/>
    <w:semiHidden/>
    <w:unhideWhenUsed/>
    <w:rsid w:val="00F733A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Светлая заливка - Акцент 26"/>
    <w:basedOn w:val="a2"/>
    <w:next w:val="-2"/>
    <w:uiPriority w:val="60"/>
    <w:rsid w:val="00F733A3"/>
    <w:pPr>
      <w:spacing w:after="0" w:line="240" w:lineRule="auto"/>
    </w:pPr>
    <w:rPr>
      <w:rFonts w:ascii="Calibri" w:eastAsia="Calibri" w:hAnsi="Calibri" w:cs="Times New Roman"/>
      <w:color w:val="943634"/>
      <w:sz w:val="20"/>
      <w:szCs w:val="20"/>
      <w:lang w:eastAsia="ru-RU"/>
    </w:rPr>
    <w:tblPr>
      <w:tblStyleRowBandSize w:val="1"/>
      <w:tblStyleColBandSize w:val="1"/>
      <w:tblBorders>
        <w:top w:val="single" w:sz="8" w:space="0" w:color="C0504D"/>
        <w:bottom w:val="single" w:sz="8" w:space="0" w:color="C0504D"/>
      </w:tblBorders>
      <w:tblCellMar>
        <w:top w:w="0" w:type="dxa"/>
        <w:left w:w="108" w:type="dxa"/>
        <w:bottom w:w="0" w:type="dxa"/>
        <w:right w:w="108" w:type="dxa"/>
      </w:tblCellMar>
    </w:tblPr>
    <w:tblStylePr w:type="firstRow">
      <w:pPr>
        <w:spacing w:beforeLines="0" w:beforeAutospacing="1" w:afterLines="0" w:afterAutospacing="1"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6">
    <w:name w:val="Светлая заливка - Акцент 36"/>
    <w:basedOn w:val="a2"/>
    <w:next w:val="-3"/>
    <w:uiPriority w:val="60"/>
    <w:rsid w:val="00F733A3"/>
    <w:pPr>
      <w:spacing w:after="0" w:line="240" w:lineRule="auto"/>
    </w:pPr>
    <w:rPr>
      <w:rFonts w:ascii="Calibri" w:eastAsia="Calibri" w:hAnsi="Calibri" w:cs="Times New Roman"/>
      <w:color w:val="76923C"/>
      <w:sz w:val="20"/>
      <w:szCs w:val="20"/>
      <w:lang w:eastAsia="ru-RU"/>
    </w:rPr>
    <w:tblPr>
      <w:tblStyleRowBandSize w:val="1"/>
      <w:tblStyleColBandSize w:val="1"/>
      <w:tblBorders>
        <w:top w:val="single" w:sz="8" w:space="0" w:color="9BBB59"/>
        <w:bottom w:val="single" w:sz="8" w:space="0" w:color="9BBB59"/>
      </w:tblBorders>
      <w:tblCellMar>
        <w:top w:w="0" w:type="dxa"/>
        <w:left w:w="108" w:type="dxa"/>
        <w:bottom w:w="0" w:type="dxa"/>
        <w:right w:w="108" w:type="dxa"/>
      </w:tblCellMar>
    </w:tblPr>
    <w:tblStylePr w:type="firstRow">
      <w:pPr>
        <w:spacing w:beforeLines="0" w:beforeAutospacing="1" w:afterLines="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6">
    <w:name w:val="Светлая заливка - Акцент 46"/>
    <w:basedOn w:val="a2"/>
    <w:next w:val="-4"/>
    <w:uiPriority w:val="60"/>
    <w:rsid w:val="00F733A3"/>
    <w:pPr>
      <w:spacing w:after="0" w:line="240" w:lineRule="auto"/>
    </w:pPr>
    <w:rPr>
      <w:rFonts w:ascii="Calibri" w:eastAsia="Calibri" w:hAnsi="Calibri" w:cs="Times New Roman"/>
      <w:color w:val="5F497A"/>
      <w:sz w:val="20"/>
      <w:szCs w:val="20"/>
      <w:lang w:eastAsia="ru-RU"/>
    </w:rPr>
    <w:tblPr>
      <w:tblStyleRowBandSize w:val="1"/>
      <w:tblStyleColBandSize w:val="1"/>
      <w:tblBorders>
        <w:top w:val="single" w:sz="8" w:space="0" w:color="8064A2"/>
        <w:bottom w:val="single" w:sz="8" w:space="0" w:color="8064A2"/>
      </w:tblBorders>
      <w:tblCellMar>
        <w:top w:w="0" w:type="dxa"/>
        <w:left w:w="108" w:type="dxa"/>
        <w:bottom w:w="0" w:type="dxa"/>
        <w:right w:w="108" w:type="dxa"/>
      </w:tblCellMar>
    </w:tblPr>
    <w:tblStylePr w:type="firstRow">
      <w:pPr>
        <w:spacing w:beforeLines="0" w:beforeAutospacing="1" w:afterLines="0" w:afterAutospacing="1"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6">
    <w:name w:val="Светлая заливка - Акцент 56"/>
    <w:basedOn w:val="a2"/>
    <w:next w:val="-5"/>
    <w:uiPriority w:val="60"/>
    <w:rsid w:val="00F733A3"/>
    <w:pPr>
      <w:spacing w:after="0" w:line="240" w:lineRule="auto"/>
    </w:pPr>
    <w:rPr>
      <w:rFonts w:ascii="Calibri" w:eastAsia="Calibri" w:hAnsi="Calibri" w:cs="Times New Roman"/>
      <w:color w:val="31849B"/>
      <w:sz w:val="20"/>
      <w:szCs w:val="20"/>
      <w:lang w:eastAsia="ru-RU"/>
    </w:rPr>
    <w:tblPr>
      <w:tblStyleRowBandSize w:val="1"/>
      <w:tblStyleColBandSize w:val="1"/>
      <w:tblBorders>
        <w:top w:val="single" w:sz="8" w:space="0" w:color="4BACC6"/>
        <w:bottom w:val="single" w:sz="8" w:space="0" w:color="4BACC6"/>
      </w:tblBorders>
      <w:tblCellMar>
        <w:top w:w="0" w:type="dxa"/>
        <w:left w:w="108" w:type="dxa"/>
        <w:bottom w:w="0" w:type="dxa"/>
        <w:right w:w="108" w:type="dxa"/>
      </w:tblCellMar>
    </w:tblPr>
    <w:tblStylePr w:type="firstRow">
      <w:pPr>
        <w:spacing w:beforeLines="0" w:beforeAutospacing="1" w:afterLines="0" w:afterAutospacing="1"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6">
    <w:name w:val="Светлая сетка - Акцент 66"/>
    <w:basedOn w:val="a2"/>
    <w:next w:val="-6"/>
    <w:uiPriority w:val="62"/>
    <w:rsid w:val="00F733A3"/>
    <w:pPr>
      <w:spacing w:after="0" w:line="240" w:lineRule="auto"/>
    </w:pPr>
    <w:rPr>
      <w:rFonts w:ascii="Calibri" w:eastAsia="Calibri" w:hAnsi="Calibri" w:cs="Times New Roman"/>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Lines="0" w:beforeAutospacing="1" w:afterLines="0" w:afterAutospacing="1" w:line="240" w:lineRule="auto"/>
      </w:pPr>
      <w:rPr>
        <w:rFonts w:ascii="Cambria" w:eastAsia="Times New Roman" w:hAnsi="Cambria" w:cs="Times New Roman" w:hint="default"/>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Lines="0" w:beforeAutospacing="1" w:afterLines="0" w:afterAutospacing="1" w:line="240" w:lineRule="auto"/>
      </w:pPr>
      <w:rPr>
        <w:rFonts w:ascii="Cambria" w:eastAsia="Times New Roman" w:hAnsi="Cambria" w:cs="Times New Roman" w:hint="default"/>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mbria" w:eastAsia="Times New Roman" w:hAnsi="Cambria" w:cs="Times New Roman" w:hint="default"/>
        <w:b/>
        <w:bCs/>
      </w:rPr>
    </w:tblStylePr>
    <w:tblStylePr w:type="lastCol">
      <w:rPr>
        <w:rFonts w:ascii="Cambria" w:eastAsia="Times New Roman" w:hAnsi="Cambria" w:cs="Times New Roman" w:hint="default"/>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62">
    <w:name w:val="Светлая заливка16"/>
    <w:basedOn w:val="a2"/>
    <w:uiPriority w:val="60"/>
    <w:rsid w:val="00F733A3"/>
    <w:pPr>
      <w:spacing w:after="0" w:line="240" w:lineRule="auto"/>
    </w:pPr>
    <w:rPr>
      <w:rFonts w:ascii="Calibri" w:eastAsia="Calibri" w:hAnsi="Calibri" w:cs="Times New Roman"/>
      <w:color w:val="000000"/>
      <w:sz w:val="20"/>
      <w:szCs w:val="20"/>
      <w:lang w:eastAsia="ru-RU"/>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tblStylePr w:type="fir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6">
    <w:name w:val="Светлая заливка - Акцент 116"/>
    <w:basedOn w:val="a2"/>
    <w:uiPriority w:val="60"/>
    <w:rsid w:val="00F733A3"/>
    <w:pPr>
      <w:spacing w:after="0" w:line="240" w:lineRule="auto"/>
    </w:pPr>
    <w:rPr>
      <w:rFonts w:ascii="Calibri" w:eastAsia="Calibri" w:hAnsi="Calibri" w:cs="Times New Roman"/>
      <w:color w:val="365F91"/>
      <w:sz w:val="20"/>
      <w:szCs w:val="20"/>
      <w:lang w:eastAsia="ru-RU"/>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tblStylePr w:type="firstRow">
      <w:pPr>
        <w:spacing w:beforeLines="0" w:beforeAutospacing="1" w:afterLines="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Lines="0" w:beforeAutospacing="1" w:afterLines="0" w:afterAutospacing="1"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3100">
    <w:name w:val="Сетка таблицы310"/>
    <w:basedOn w:val="a2"/>
    <w:uiPriority w:val="59"/>
    <w:rsid w:val="00F733A3"/>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2">
    <w:name w:val="Нет списка25"/>
    <w:next w:val="a3"/>
    <w:uiPriority w:val="99"/>
    <w:semiHidden/>
    <w:unhideWhenUsed/>
    <w:rsid w:val="00F733A3"/>
  </w:style>
  <w:style w:type="table" w:customStyle="1" w:styleId="430">
    <w:name w:val="Сетка таблицы43"/>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5"/>
    <w:basedOn w:val="a2"/>
    <w:next w:val="a6"/>
    <w:uiPriority w:val="59"/>
    <w:rsid w:val="00F733A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02">
    <w:name w:val="Нет списка110"/>
    <w:next w:val="a3"/>
    <w:uiPriority w:val="99"/>
    <w:semiHidden/>
    <w:unhideWhenUsed/>
    <w:rsid w:val="00F733A3"/>
  </w:style>
  <w:style w:type="numbering" w:customStyle="1" w:styleId="1141">
    <w:name w:val="Нет списка114"/>
    <w:next w:val="a3"/>
    <w:uiPriority w:val="99"/>
    <w:semiHidden/>
    <w:unhideWhenUsed/>
    <w:rsid w:val="00F733A3"/>
  </w:style>
  <w:style w:type="numbering" w:customStyle="1" w:styleId="1114">
    <w:name w:val="Нет списка1114"/>
    <w:next w:val="a3"/>
    <w:uiPriority w:val="99"/>
    <w:semiHidden/>
    <w:unhideWhenUsed/>
    <w:rsid w:val="00F733A3"/>
  </w:style>
  <w:style w:type="table" w:customStyle="1" w:styleId="2140">
    <w:name w:val="Сетка таблицы214"/>
    <w:basedOn w:val="a2"/>
    <w:next w:val="a6"/>
    <w:uiPriority w:val="59"/>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2"/>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30">
    <w:name w:val="Нет списка11113"/>
    <w:next w:val="a3"/>
    <w:uiPriority w:val="99"/>
    <w:semiHidden/>
    <w:unhideWhenUsed/>
    <w:rsid w:val="00F733A3"/>
  </w:style>
  <w:style w:type="numbering" w:customStyle="1" w:styleId="262">
    <w:name w:val="Нет списка26"/>
    <w:next w:val="a3"/>
    <w:uiPriority w:val="99"/>
    <w:semiHidden/>
    <w:unhideWhenUsed/>
    <w:rsid w:val="00F733A3"/>
  </w:style>
  <w:style w:type="numbering" w:customStyle="1" w:styleId="1220">
    <w:name w:val="Нет списка122"/>
    <w:next w:val="a3"/>
    <w:uiPriority w:val="99"/>
    <w:semiHidden/>
    <w:unhideWhenUsed/>
    <w:rsid w:val="00F733A3"/>
  </w:style>
  <w:style w:type="table" w:customStyle="1" w:styleId="21120">
    <w:name w:val="Сетка таблицы2112"/>
    <w:basedOn w:val="a2"/>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2">
    <w:name w:val="Нет списка111112"/>
    <w:next w:val="a3"/>
    <w:uiPriority w:val="99"/>
    <w:semiHidden/>
    <w:unhideWhenUsed/>
    <w:rsid w:val="00F733A3"/>
  </w:style>
  <w:style w:type="numbering" w:customStyle="1" w:styleId="2141">
    <w:name w:val="Нет списка214"/>
    <w:next w:val="a3"/>
    <w:uiPriority w:val="99"/>
    <w:semiHidden/>
    <w:unhideWhenUsed/>
    <w:rsid w:val="00F733A3"/>
  </w:style>
  <w:style w:type="numbering" w:customStyle="1" w:styleId="342">
    <w:name w:val="Нет списка34"/>
    <w:next w:val="a3"/>
    <w:uiPriority w:val="99"/>
    <w:semiHidden/>
    <w:unhideWhenUsed/>
    <w:rsid w:val="00F733A3"/>
  </w:style>
  <w:style w:type="numbering" w:customStyle="1" w:styleId="1111111">
    <w:name w:val="Нет списка1111111"/>
    <w:next w:val="a3"/>
    <w:uiPriority w:val="99"/>
    <w:semiHidden/>
    <w:unhideWhenUsed/>
    <w:rsid w:val="00F733A3"/>
  </w:style>
  <w:style w:type="numbering" w:customStyle="1" w:styleId="21121">
    <w:name w:val="Нет списка2112"/>
    <w:next w:val="a3"/>
    <w:uiPriority w:val="99"/>
    <w:semiHidden/>
    <w:unhideWhenUsed/>
    <w:rsid w:val="00F733A3"/>
  </w:style>
  <w:style w:type="numbering" w:customStyle="1" w:styleId="431">
    <w:name w:val="Нет списка43"/>
    <w:next w:val="a3"/>
    <w:uiPriority w:val="99"/>
    <w:semiHidden/>
    <w:unhideWhenUsed/>
    <w:rsid w:val="00F733A3"/>
  </w:style>
  <w:style w:type="numbering" w:customStyle="1" w:styleId="521">
    <w:name w:val="Нет списка52"/>
    <w:next w:val="a3"/>
    <w:uiPriority w:val="99"/>
    <w:semiHidden/>
    <w:unhideWhenUsed/>
    <w:rsid w:val="00F733A3"/>
  </w:style>
  <w:style w:type="numbering" w:customStyle="1" w:styleId="1320">
    <w:name w:val="Нет списка132"/>
    <w:next w:val="a3"/>
    <w:uiPriority w:val="99"/>
    <w:semiHidden/>
    <w:unhideWhenUsed/>
    <w:rsid w:val="00F733A3"/>
  </w:style>
  <w:style w:type="numbering" w:customStyle="1" w:styleId="621">
    <w:name w:val="Нет списка62"/>
    <w:next w:val="a3"/>
    <w:uiPriority w:val="99"/>
    <w:semiHidden/>
    <w:unhideWhenUsed/>
    <w:rsid w:val="00F733A3"/>
  </w:style>
  <w:style w:type="numbering" w:customStyle="1" w:styleId="1420">
    <w:name w:val="Нет списка142"/>
    <w:next w:val="a3"/>
    <w:uiPriority w:val="99"/>
    <w:semiHidden/>
    <w:unhideWhenUsed/>
    <w:rsid w:val="00F733A3"/>
  </w:style>
  <w:style w:type="numbering" w:customStyle="1" w:styleId="11220">
    <w:name w:val="Нет списка1122"/>
    <w:next w:val="a3"/>
    <w:uiPriority w:val="99"/>
    <w:semiHidden/>
    <w:unhideWhenUsed/>
    <w:rsid w:val="00F733A3"/>
  </w:style>
  <w:style w:type="numbering" w:customStyle="1" w:styleId="2220">
    <w:name w:val="Нет списка222"/>
    <w:next w:val="a3"/>
    <w:uiPriority w:val="99"/>
    <w:semiHidden/>
    <w:unhideWhenUsed/>
    <w:rsid w:val="00F733A3"/>
  </w:style>
  <w:style w:type="numbering" w:customStyle="1" w:styleId="3120">
    <w:name w:val="Нет списка312"/>
    <w:next w:val="a3"/>
    <w:uiPriority w:val="99"/>
    <w:semiHidden/>
    <w:unhideWhenUsed/>
    <w:rsid w:val="00F733A3"/>
  </w:style>
  <w:style w:type="numbering" w:customStyle="1" w:styleId="11122">
    <w:name w:val="Нет списка11122"/>
    <w:next w:val="a3"/>
    <w:uiPriority w:val="99"/>
    <w:semiHidden/>
    <w:unhideWhenUsed/>
    <w:rsid w:val="00F733A3"/>
  </w:style>
  <w:style w:type="numbering" w:customStyle="1" w:styleId="2122">
    <w:name w:val="Нет списка2122"/>
    <w:next w:val="a3"/>
    <w:uiPriority w:val="99"/>
    <w:semiHidden/>
    <w:unhideWhenUsed/>
    <w:rsid w:val="00F733A3"/>
  </w:style>
  <w:style w:type="numbering" w:customStyle="1" w:styleId="412">
    <w:name w:val="Нет списка412"/>
    <w:next w:val="a3"/>
    <w:uiPriority w:val="99"/>
    <w:semiHidden/>
    <w:unhideWhenUsed/>
    <w:rsid w:val="00F733A3"/>
  </w:style>
  <w:style w:type="numbering" w:customStyle="1" w:styleId="721">
    <w:name w:val="Нет списка72"/>
    <w:next w:val="a3"/>
    <w:uiPriority w:val="99"/>
    <w:semiHidden/>
    <w:unhideWhenUsed/>
    <w:rsid w:val="00F733A3"/>
  </w:style>
  <w:style w:type="numbering" w:customStyle="1" w:styleId="821">
    <w:name w:val="Нет списка82"/>
    <w:next w:val="a3"/>
    <w:uiPriority w:val="99"/>
    <w:semiHidden/>
    <w:unhideWhenUsed/>
    <w:rsid w:val="00F733A3"/>
  </w:style>
  <w:style w:type="numbering" w:customStyle="1" w:styleId="1520">
    <w:name w:val="Нет списка152"/>
    <w:next w:val="a3"/>
    <w:uiPriority w:val="99"/>
    <w:semiHidden/>
    <w:unhideWhenUsed/>
    <w:rsid w:val="00F733A3"/>
  </w:style>
  <w:style w:type="numbering" w:customStyle="1" w:styleId="2320">
    <w:name w:val="Нет списка232"/>
    <w:next w:val="a3"/>
    <w:uiPriority w:val="99"/>
    <w:semiHidden/>
    <w:unhideWhenUsed/>
    <w:rsid w:val="00F733A3"/>
  </w:style>
  <w:style w:type="numbering" w:customStyle="1" w:styleId="322">
    <w:name w:val="Нет списка322"/>
    <w:next w:val="a3"/>
    <w:uiPriority w:val="99"/>
    <w:semiHidden/>
    <w:unhideWhenUsed/>
    <w:rsid w:val="00F733A3"/>
  </w:style>
  <w:style w:type="numbering" w:customStyle="1" w:styleId="920">
    <w:name w:val="Нет списка92"/>
    <w:next w:val="a3"/>
    <w:uiPriority w:val="99"/>
    <w:semiHidden/>
    <w:unhideWhenUsed/>
    <w:rsid w:val="00F733A3"/>
  </w:style>
  <w:style w:type="numbering" w:customStyle="1" w:styleId="1020">
    <w:name w:val="Нет списка102"/>
    <w:next w:val="a3"/>
    <w:uiPriority w:val="99"/>
    <w:semiHidden/>
    <w:unhideWhenUsed/>
    <w:rsid w:val="00F733A3"/>
  </w:style>
  <w:style w:type="numbering" w:customStyle="1" w:styleId="1620">
    <w:name w:val="Нет списка162"/>
    <w:next w:val="a3"/>
    <w:uiPriority w:val="99"/>
    <w:semiHidden/>
    <w:unhideWhenUsed/>
    <w:rsid w:val="00F733A3"/>
  </w:style>
  <w:style w:type="table" w:customStyle="1" w:styleId="272">
    <w:name w:val="Сетка таблицы272"/>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73">
    <w:name w:val="Нет списка27"/>
    <w:next w:val="a3"/>
    <w:uiPriority w:val="99"/>
    <w:semiHidden/>
    <w:unhideWhenUsed/>
    <w:rsid w:val="00F733A3"/>
  </w:style>
  <w:style w:type="table" w:customStyle="1" w:styleId="440">
    <w:name w:val="Сетка таблицы44"/>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
    <w:name w:val="Сетка таблицы116"/>
    <w:basedOn w:val="a2"/>
    <w:next w:val="a6"/>
    <w:uiPriority w:val="59"/>
    <w:rsid w:val="00F733A3"/>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50">
    <w:name w:val="Нет списка115"/>
    <w:next w:val="a3"/>
    <w:uiPriority w:val="99"/>
    <w:semiHidden/>
    <w:unhideWhenUsed/>
    <w:rsid w:val="00F733A3"/>
  </w:style>
  <w:style w:type="numbering" w:customStyle="1" w:styleId="1160">
    <w:name w:val="Нет списка116"/>
    <w:next w:val="a3"/>
    <w:uiPriority w:val="99"/>
    <w:semiHidden/>
    <w:unhideWhenUsed/>
    <w:rsid w:val="00F733A3"/>
  </w:style>
  <w:style w:type="numbering" w:customStyle="1" w:styleId="1115">
    <w:name w:val="Нет списка1115"/>
    <w:next w:val="a3"/>
    <w:uiPriority w:val="99"/>
    <w:semiHidden/>
    <w:unhideWhenUsed/>
    <w:rsid w:val="00F733A3"/>
  </w:style>
  <w:style w:type="table" w:customStyle="1" w:styleId="2160">
    <w:name w:val="Сетка таблицы216"/>
    <w:basedOn w:val="a2"/>
    <w:next w:val="a6"/>
    <w:uiPriority w:val="59"/>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70">
    <w:name w:val="Сетка таблицы217"/>
    <w:basedOn w:val="a2"/>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4">
    <w:name w:val="Нет списка11114"/>
    <w:next w:val="a3"/>
    <w:uiPriority w:val="99"/>
    <w:semiHidden/>
    <w:unhideWhenUsed/>
    <w:rsid w:val="00F733A3"/>
  </w:style>
  <w:style w:type="numbering" w:customStyle="1" w:styleId="282">
    <w:name w:val="Нет списка28"/>
    <w:next w:val="a3"/>
    <w:uiPriority w:val="99"/>
    <w:semiHidden/>
    <w:unhideWhenUsed/>
    <w:rsid w:val="00F733A3"/>
  </w:style>
  <w:style w:type="numbering" w:customStyle="1" w:styleId="1230">
    <w:name w:val="Нет списка123"/>
    <w:next w:val="a3"/>
    <w:uiPriority w:val="99"/>
    <w:semiHidden/>
    <w:unhideWhenUsed/>
    <w:rsid w:val="00F733A3"/>
  </w:style>
  <w:style w:type="table" w:customStyle="1" w:styleId="2113">
    <w:name w:val="Сетка таблицы2113"/>
    <w:basedOn w:val="a2"/>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11113">
    <w:name w:val="Нет списка111113"/>
    <w:next w:val="a3"/>
    <w:uiPriority w:val="99"/>
    <w:semiHidden/>
    <w:unhideWhenUsed/>
    <w:rsid w:val="00F733A3"/>
  </w:style>
  <w:style w:type="numbering" w:customStyle="1" w:styleId="2151">
    <w:name w:val="Нет списка215"/>
    <w:next w:val="a3"/>
    <w:uiPriority w:val="99"/>
    <w:semiHidden/>
    <w:unhideWhenUsed/>
    <w:rsid w:val="00F733A3"/>
  </w:style>
  <w:style w:type="numbering" w:customStyle="1" w:styleId="352">
    <w:name w:val="Нет списка35"/>
    <w:next w:val="a3"/>
    <w:uiPriority w:val="99"/>
    <w:semiHidden/>
    <w:unhideWhenUsed/>
    <w:rsid w:val="00F733A3"/>
  </w:style>
  <w:style w:type="numbering" w:customStyle="1" w:styleId="1111112">
    <w:name w:val="Нет списка1111112"/>
    <w:next w:val="a3"/>
    <w:uiPriority w:val="99"/>
    <w:semiHidden/>
    <w:unhideWhenUsed/>
    <w:rsid w:val="00F733A3"/>
  </w:style>
  <w:style w:type="numbering" w:customStyle="1" w:styleId="21130">
    <w:name w:val="Нет списка2113"/>
    <w:next w:val="a3"/>
    <w:uiPriority w:val="99"/>
    <w:semiHidden/>
    <w:unhideWhenUsed/>
    <w:rsid w:val="00F733A3"/>
  </w:style>
  <w:style w:type="numbering" w:customStyle="1" w:styleId="441">
    <w:name w:val="Нет списка44"/>
    <w:next w:val="a3"/>
    <w:uiPriority w:val="99"/>
    <w:semiHidden/>
    <w:unhideWhenUsed/>
    <w:rsid w:val="00F733A3"/>
  </w:style>
  <w:style w:type="numbering" w:customStyle="1" w:styleId="530">
    <w:name w:val="Нет списка53"/>
    <w:next w:val="a3"/>
    <w:uiPriority w:val="99"/>
    <w:semiHidden/>
    <w:unhideWhenUsed/>
    <w:rsid w:val="00F733A3"/>
  </w:style>
  <w:style w:type="numbering" w:customStyle="1" w:styleId="1330">
    <w:name w:val="Нет списка133"/>
    <w:next w:val="a3"/>
    <w:uiPriority w:val="99"/>
    <w:semiHidden/>
    <w:unhideWhenUsed/>
    <w:rsid w:val="00F733A3"/>
  </w:style>
  <w:style w:type="numbering" w:customStyle="1" w:styleId="630">
    <w:name w:val="Нет списка63"/>
    <w:next w:val="a3"/>
    <w:uiPriority w:val="99"/>
    <w:semiHidden/>
    <w:unhideWhenUsed/>
    <w:rsid w:val="00F733A3"/>
  </w:style>
  <w:style w:type="numbering" w:customStyle="1" w:styleId="1430">
    <w:name w:val="Нет списка143"/>
    <w:next w:val="a3"/>
    <w:uiPriority w:val="99"/>
    <w:semiHidden/>
    <w:unhideWhenUsed/>
    <w:rsid w:val="00F733A3"/>
  </w:style>
  <w:style w:type="numbering" w:customStyle="1" w:styleId="1123">
    <w:name w:val="Нет списка1123"/>
    <w:next w:val="a3"/>
    <w:uiPriority w:val="99"/>
    <w:semiHidden/>
    <w:unhideWhenUsed/>
    <w:rsid w:val="00F733A3"/>
  </w:style>
  <w:style w:type="numbering" w:customStyle="1" w:styleId="2230">
    <w:name w:val="Нет списка223"/>
    <w:next w:val="a3"/>
    <w:uiPriority w:val="99"/>
    <w:semiHidden/>
    <w:unhideWhenUsed/>
    <w:rsid w:val="00F733A3"/>
  </w:style>
  <w:style w:type="numbering" w:customStyle="1" w:styleId="3130">
    <w:name w:val="Нет списка313"/>
    <w:next w:val="a3"/>
    <w:uiPriority w:val="99"/>
    <w:semiHidden/>
    <w:unhideWhenUsed/>
    <w:rsid w:val="00F733A3"/>
  </w:style>
  <w:style w:type="numbering" w:customStyle="1" w:styleId="11123">
    <w:name w:val="Нет списка11123"/>
    <w:next w:val="a3"/>
    <w:uiPriority w:val="99"/>
    <w:semiHidden/>
    <w:unhideWhenUsed/>
    <w:rsid w:val="00F733A3"/>
  </w:style>
  <w:style w:type="numbering" w:customStyle="1" w:styleId="2123">
    <w:name w:val="Нет списка2123"/>
    <w:next w:val="a3"/>
    <w:uiPriority w:val="99"/>
    <w:semiHidden/>
    <w:unhideWhenUsed/>
    <w:rsid w:val="00F733A3"/>
  </w:style>
  <w:style w:type="numbering" w:customStyle="1" w:styleId="413">
    <w:name w:val="Нет списка413"/>
    <w:next w:val="a3"/>
    <w:uiPriority w:val="99"/>
    <w:semiHidden/>
    <w:unhideWhenUsed/>
    <w:rsid w:val="00F733A3"/>
  </w:style>
  <w:style w:type="numbering" w:customStyle="1" w:styleId="730">
    <w:name w:val="Нет списка73"/>
    <w:next w:val="a3"/>
    <w:uiPriority w:val="99"/>
    <w:semiHidden/>
    <w:unhideWhenUsed/>
    <w:rsid w:val="00F733A3"/>
  </w:style>
  <w:style w:type="numbering" w:customStyle="1" w:styleId="83">
    <w:name w:val="Нет списка83"/>
    <w:next w:val="a3"/>
    <w:uiPriority w:val="99"/>
    <w:semiHidden/>
    <w:unhideWhenUsed/>
    <w:rsid w:val="00F733A3"/>
  </w:style>
  <w:style w:type="numbering" w:customStyle="1" w:styleId="153">
    <w:name w:val="Нет списка153"/>
    <w:next w:val="a3"/>
    <w:uiPriority w:val="99"/>
    <w:semiHidden/>
    <w:unhideWhenUsed/>
    <w:rsid w:val="00F733A3"/>
  </w:style>
  <w:style w:type="numbering" w:customStyle="1" w:styleId="2330">
    <w:name w:val="Нет списка233"/>
    <w:next w:val="a3"/>
    <w:uiPriority w:val="99"/>
    <w:semiHidden/>
    <w:unhideWhenUsed/>
    <w:rsid w:val="00F733A3"/>
  </w:style>
  <w:style w:type="numbering" w:customStyle="1" w:styleId="323">
    <w:name w:val="Нет списка323"/>
    <w:next w:val="a3"/>
    <w:uiPriority w:val="99"/>
    <w:semiHidden/>
    <w:unhideWhenUsed/>
    <w:rsid w:val="00F733A3"/>
  </w:style>
  <w:style w:type="numbering" w:customStyle="1" w:styleId="930">
    <w:name w:val="Нет списка93"/>
    <w:next w:val="a3"/>
    <w:uiPriority w:val="99"/>
    <w:semiHidden/>
    <w:unhideWhenUsed/>
    <w:rsid w:val="00F733A3"/>
  </w:style>
  <w:style w:type="numbering" w:customStyle="1" w:styleId="1030">
    <w:name w:val="Нет списка103"/>
    <w:next w:val="a3"/>
    <w:uiPriority w:val="99"/>
    <w:semiHidden/>
    <w:unhideWhenUsed/>
    <w:rsid w:val="00F733A3"/>
  </w:style>
  <w:style w:type="numbering" w:customStyle="1" w:styleId="163">
    <w:name w:val="Нет списка163"/>
    <w:next w:val="a3"/>
    <w:uiPriority w:val="99"/>
    <w:semiHidden/>
    <w:unhideWhenUsed/>
    <w:rsid w:val="00F733A3"/>
  </w:style>
  <w:style w:type="table" w:customStyle="1" w:styleId="2730">
    <w:name w:val="Сетка таблицы273"/>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91">
    <w:name w:val="Нет списка29"/>
    <w:next w:val="a3"/>
    <w:uiPriority w:val="99"/>
    <w:semiHidden/>
    <w:unhideWhenUsed/>
    <w:rsid w:val="00F733A3"/>
  </w:style>
  <w:style w:type="paragraph" w:styleId="HTML0">
    <w:name w:val="HTML Preformatted"/>
    <w:basedOn w:val="a0"/>
    <w:link w:val="HTML1"/>
    <w:uiPriority w:val="99"/>
    <w:rsid w:val="00F733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ru-RU"/>
    </w:rPr>
  </w:style>
  <w:style w:type="character" w:customStyle="1" w:styleId="HTML1">
    <w:name w:val="Стандартный HTML Знак"/>
    <w:basedOn w:val="a1"/>
    <w:link w:val="HTML0"/>
    <w:uiPriority w:val="99"/>
    <w:rsid w:val="00F733A3"/>
    <w:rPr>
      <w:rFonts w:ascii="Courier New" w:eastAsia="Times New Roman" w:hAnsi="Courier New" w:cs="Times New Roman"/>
      <w:sz w:val="20"/>
      <w:szCs w:val="20"/>
      <w:lang w:eastAsia="ru-RU"/>
    </w:rPr>
  </w:style>
  <w:style w:type="table" w:customStyle="1" w:styleId="450">
    <w:name w:val="Сетка таблицы45"/>
    <w:basedOn w:val="a2"/>
    <w:next w:val="a6"/>
    <w:uiPriority w:val="59"/>
    <w:rsid w:val="00F733A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01">
    <w:name w:val="Нет списка30"/>
    <w:next w:val="a3"/>
    <w:uiPriority w:val="99"/>
    <w:semiHidden/>
    <w:unhideWhenUsed/>
    <w:rsid w:val="00F733A3"/>
  </w:style>
  <w:style w:type="table" w:customStyle="1" w:styleId="46">
    <w:name w:val="Сетка таблицы46"/>
    <w:basedOn w:val="a2"/>
    <w:next w:val="a6"/>
    <w:uiPriority w:val="59"/>
    <w:rsid w:val="00F733A3"/>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7">
    <w:name w:val="Сетка таблицы47"/>
    <w:basedOn w:val="a2"/>
    <w:next w:val="a6"/>
    <w:uiPriority w:val="59"/>
    <w:rsid w:val="00F733A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2">
    <w:name w:val="Нет списка36"/>
    <w:next w:val="a3"/>
    <w:uiPriority w:val="99"/>
    <w:semiHidden/>
    <w:unhideWhenUsed/>
    <w:rsid w:val="00F733A3"/>
  </w:style>
  <w:style w:type="table" w:customStyle="1" w:styleId="48">
    <w:name w:val="Сетка таблицы48"/>
    <w:basedOn w:val="a2"/>
    <w:next w:val="a6"/>
    <w:uiPriority w:val="59"/>
    <w:rsid w:val="00F733A3"/>
    <w:pPr>
      <w:spacing w:after="0" w:line="240" w:lineRule="auto"/>
    </w:pPr>
    <w:rPr>
      <w:rFonts w:ascii="Times New Roman" w:eastAsia="Calibri" w:hAnsi="Times New Roman" w:cs="Times New Roman"/>
      <w:color w:val="141A19"/>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b-share-btnwrap">
    <w:name w:val="b-share-btn__wrap"/>
    <w:basedOn w:val="a1"/>
    <w:rsid w:val="00F733A3"/>
  </w:style>
  <w:style w:type="character" w:customStyle="1" w:styleId="b-share-counter">
    <w:name w:val="b-share-counter"/>
    <w:basedOn w:val="a1"/>
    <w:rsid w:val="00F733A3"/>
  </w:style>
  <w:style w:type="table" w:customStyle="1" w:styleId="117">
    <w:name w:val="Сетка таблицы117"/>
    <w:basedOn w:val="a2"/>
    <w:next w:val="a6"/>
    <w:uiPriority w:val="59"/>
    <w:rsid w:val="00F733A3"/>
    <w:pPr>
      <w:spacing w:after="0" w:line="240" w:lineRule="auto"/>
    </w:pPr>
    <w:rPr>
      <w:rFonts w:ascii="Times New Roman" w:eastAsia="Calibri" w:hAnsi="Times New Roman" w:cs="Times New Roman"/>
      <w:color w:val="141A19"/>
      <w:sz w:val="28"/>
      <w:szCs w:val="28"/>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11">
    <w:name w:val="Style11"/>
    <w:basedOn w:val="a0"/>
    <w:rsid w:val="00F733A3"/>
    <w:pPr>
      <w:widowControl w:val="0"/>
      <w:autoSpaceDE w:val="0"/>
      <w:autoSpaceDN w:val="0"/>
      <w:adjustRightInd w:val="0"/>
      <w:spacing w:after="0" w:line="326" w:lineRule="exact"/>
      <w:ind w:firstLine="413"/>
    </w:pPr>
    <w:rPr>
      <w:rFonts w:ascii="Times New Roman" w:eastAsia="Times New Roman" w:hAnsi="Times New Roman" w:cs="Times New Roman"/>
      <w:sz w:val="24"/>
      <w:szCs w:val="24"/>
      <w:lang w:eastAsia="ru-RU"/>
    </w:rPr>
  </w:style>
  <w:style w:type="paragraph" w:customStyle="1" w:styleId="Style15">
    <w:name w:val="Style15"/>
    <w:basedOn w:val="a0"/>
    <w:rsid w:val="00F733A3"/>
    <w:pPr>
      <w:widowControl w:val="0"/>
      <w:autoSpaceDE w:val="0"/>
      <w:autoSpaceDN w:val="0"/>
      <w:adjustRightInd w:val="0"/>
      <w:spacing w:after="0" w:line="318" w:lineRule="exact"/>
      <w:ind w:firstLine="264"/>
    </w:pPr>
    <w:rPr>
      <w:rFonts w:ascii="Times New Roman" w:eastAsia="Times New Roman" w:hAnsi="Times New Roman" w:cs="Times New Roman"/>
      <w:sz w:val="24"/>
      <w:szCs w:val="24"/>
      <w:lang w:eastAsia="ru-RU"/>
    </w:rPr>
  </w:style>
  <w:style w:type="character" w:customStyle="1" w:styleId="FontStyle26">
    <w:name w:val="Font Style26"/>
    <w:rsid w:val="00F733A3"/>
    <w:rPr>
      <w:rFonts w:ascii="Times New Roman" w:hAnsi="Times New Roman" w:cs="Times New Roman" w:hint="default"/>
      <w:b/>
      <w:bCs/>
      <w:color w:val="000000"/>
      <w:sz w:val="26"/>
      <w:szCs w:val="26"/>
    </w:rPr>
  </w:style>
  <w:style w:type="character" w:customStyle="1" w:styleId="FontStyle27">
    <w:name w:val="Font Style27"/>
    <w:rsid w:val="00F733A3"/>
    <w:rPr>
      <w:rFonts w:ascii="Times New Roman" w:hAnsi="Times New Roman" w:cs="Times New Roman" w:hint="default"/>
      <w:color w:val="000000"/>
      <w:sz w:val="26"/>
      <w:szCs w:val="26"/>
    </w:rPr>
  </w:style>
  <w:style w:type="character" w:customStyle="1" w:styleId="LucidaSansUnicode9pt0pt">
    <w:name w:val="Основной текст + Lucida Sans Unicode;9 pt;Курсив;Интервал 0 pt"/>
    <w:rsid w:val="00F733A3"/>
    <w:rPr>
      <w:rFonts w:ascii="Lucida Sans Unicode" w:eastAsia="Lucida Sans Unicode" w:hAnsi="Lucida Sans Unicode" w:cs="Lucida Sans Unicode"/>
      <w:i/>
      <w:iCs/>
      <w:color w:val="000000"/>
      <w:spacing w:val="0"/>
      <w:w w:val="100"/>
      <w:position w:val="0"/>
      <w:sz w:val="18"/>
      <w:szCs w:val="18"/>
      <w:shd w:val="clear" w:color="auto" w:fill="FFFFFF"/>
      <w:vertAlign w:val="baseline"/>
      <w:lang w:val="ru-RU"/>
    </w:rPr>
  </w:style>
  <w:style w:type="character" w:customStyle="1" w:styleId="2f3">
    <w:name w:val="Основной текст (2) + Не полужирный"/>
    <w:rsid w:val="00F733A3"/>
    <w:rPr>
      <w:rFonts w:ascii="Times New Roman" w:eastAsia="Times New Roman" w:hAnsi="Times New Roman" w:cs="Times New Roman"/>
      <w:b w:val="0"/>
      <w:bCs w:val="0"/>
      <w:i w:val="0"/>
      <w:iCs w:val="0"/>
      <w:caps w:val="0"/>
      <w:smallCaps w:val="0"/>
      <w:strike w:val="0"/>
      <w:dstrike w:val="0"/>
      <w:color w:val="000000"/>
      <w:spacing w:val="0"/>
      <w:w w:val="100"/>
      <w:position w:val="0"/>
      <w:sz w:val="19"/>
      <w:szCs w:val="19"/>
      <w:u w:val="none"/>
      <w:shd w:val="clear" w:color="auto" w:fill="FFFFFF"/>
      <w:vertAlign w:val="baseline"/>
      <w:lang w:val="ru-RU"/>
    </w:rPr>
  </w:style>
  <w:style w:type="character" w:customStyle="1" w:styleId="2Tahoma85pt">
    <w:name w:val="Основной текст (2) + Tahoma;8;5 pt;Не полужирный"/>
    <w:rsid w:val="00F733A3"/>
    <w:rPr>
      <w:rFonts w:ascii="Tahoma" w:eastAsia="Tahoma" w:hAnsi="Tahoma" w:cs="Tahoma"/>
      <w:b w:val="0"/>
      <w:bCs w:val="0"/>
      <w:i w:val="0"/>
      <w:iCs w:val="0"/>
      <w:caps w:val="0"/>
      <w:smallCaps w:val="0"/>
      <w:strike w:val="0"/>
      <w:dstrike w:val="0"/>
      <w:color w:val="000000"/>
      <w:spacing w:val="0"/>
      <w:w w:val="100"/>
      <w:position w:val="0"/>
      <w:sz w:val="17"/>
      <w:szCs w:val="17"/>
      <w:u w:val="none"/>
      <w:shd w:val="clear" w:color="auto" w:fill="FFFFFF"/>
      <w:vertAlign w:val="baseline"/>
    </w:rPr>
  </w:style>
  <w:style w:type="paragraph" w:customStyle="1" w:styleId="2f4">
    <w:name w:val="Без интервала2"/>
    <w:basedOn w:val="a0"/>
    <w:rsid w:val="00F733A3"/>
    <w:pPr>
      <w:suppressAutoHyphens/>
      <w:spacing w:before="280" w:after="280" w:line="240" w:lineRule="auto"/>
    </w:pPr>
    <w:rPr>
      <w:rFonts w:ascii="Times New Roman" w:eastAsia="Times New Roman" w:hAnsi="Times New Roman" w:cs="Times New Roman"/>
      <w:sz w:val="24"/>
      <w:szCs w:val="24"/>
      <w:lang w:val="en-US" w:eastAsia="ar-SA"/>
    </w:rPr>
  </w:style>
  <w:style w:type="paragraph" w:styleId="affff2">
    <w:name w:val="endnote text"/>
    <w:basedOn w:val="a0"/>
    <w:link w:val="affff3"/>
    <w:semiHidden/>
    <w:unhideWhenUsed/>
    <w:rsid w:val="00F733A3"/>
    <w:rPr>
      <w:rFonts w:ascii="Calibri" w:eastAsia="Times New Roman" w:hAnsi="Calibri" w:cs="Times New Roman"/>
      <w:sz w:val="20"/>
      <w:szCs w:val="20"/>
      <w:lang/>
    </w:rPr>
  </w:style>
  <w:style w:type="character" w:customStyle="1" w:styleId="affff3">
    <w:name w:val="Текст концевой сноски Знак"/>
    <w:basedOn w:val="a1"/>
    <w:link w:val="affff2"/>
    <w:semiHidden/>
    <w:rsid w:val="00F733A3"/>
    <w:rPr>
      <w:rFonts w:ascii="Calibri" w:eastAsia="Times New Roman" w:hAnsi="Calibri" w:cs="Times New Roman"/>
      <w:sz w:val="20"/>
      <w:szCs w:val="20"/>
      <w:lang/>
    </w:rPr>
  </w:style>
  <w:style w:type="paragraph" w:customStyle="1" w:styleId="affff4">
    <w:name w:val="Ориентир"/>
    <w:basedOn w:val="a0"/>
    <w:rsid w:val="00F733A3"/>
    <w:pPr>
      <w:spacing w:after="0" w:line="240" w:lineRule="auto"/>
      <w:ind w:firstLine="709"/>
      <w:jc w:val="both"/>
    </w:pPr>
    <w:rPr>
      <w:rFonts w:ascii="Arial" w:eastAsia="Times New Roman" w:hAnsi="Arial" w:cs="Arial"/>
      <w:sz w:val="20"/>
      <w:szCs w:val="20"/>
      <w:lang w:eastAsia="ru-RU"/>
    </w:rPr>
  </w:style>
  <w:style w:type="paragraph" w:customStyle="1" w:styleId="118">
    <w:name w:val="Знак11"/>
    <w:basedOn w:val="a0"/>
    <w:rsid w:val="00F733A3"/>
    <w:pPr>
      <w:spacing w:after="160" w:line="240" w:lineRule="exact"/>
    </w:pPr>
    <w:rPr>
      <w:rFonts w:ascii="Verdana" w:eastAsia="Times New Roman" w:hAnsi="Verdana" w:cs="Verdana"/>
      <w:sz w:val="20"/>
      <w:szCs w:val="20"/>
      <w:lang w:val="en-US"/>
    </w:rPr>
  </w:style>
  <w:style w:type="paragraph" w:customStyle="1" w:styleId="affff5">
    <w:name w:val="Знак Знак Знак Знак"/>
    <w:basedOn w:val="a0"/>
    <w:rsid w:val="00F733A3"/>
    <w:pPr>
      <w:spacing w:after="160" w:line="240" w:lineRule="exact"/>
    </w:pPr>
    <w:rPr>
      <w:rFonts w:ascii="Verdana" w:eastAsia="Times New Roman" w:hAnsi="Verdana" w:cs="Verdana"/>
      <w:sz w:val="20"/>
      <w:szCs w:val="20"/>
      <w:lang w:val="en-US"/>
    </w:rPr>
  </w:style>
  <w:style w:type="character" w:customStyle="1" w:styleId="49">
    <w:name w:val="Знак Знак4"/>
    <w:rsid w:val="00F733A3"/>
  </w:style>
  <w:style w:type="character" w:customStyle="1" w:styleId="104">
    <w:name w:val="Знак Знак10"/>
    <w:rsid w:val="00F733A3"/>
    <w:rPr>
      <w:sz w:val="24"/>
      <w:szCs w:val="24"/>
    </w:rPr>
  </w:style>
  <w:style w:type="character" w:customStyle="1" w:styleId="3b">
    <w:name w:val="Знак Знак3"/>
    <w:rsid w:val="00F733A3"/>
    <w:rPr>
      <w:b/>
      <w:bCs w:val="0"/>
      <w:sz w:val="28"/>
      <w:szCs w:val="24"/>
    </w:rPr>
  </w:style>
  <w:style w:type="character" w:customStyle="1" w:styleId="203">
    <w:name w:val="Знак Знак20"/>
    <w:rsid w:val="00F733A3"/>
    <w:rPr>
      <w:rFonts w:ascii="Times New Roman" w:eastAsia="Times New Roman" w:hAnsi="Times New Roman" w:cs="Times New Roman" w:hint="default"/>
      <w:b/>
      <w:bCs/>
      <w:sz w:val="28"/>
      <w:szCs w:val="20"/>
      <w:lang w:eastAsia="ru-RU"/>
    </w:rPr>
  </w:style>
  <w:style w:type="character" w:customStyle="1" w:styleId="FontStyle49">
    <w:name w:val="Font Style49"/>
    <w:rsid w:val="00F733A3"/>
    <w:rPr>
      <w:rFonts w:ascii="Times New Roman" w:hAnsi="Times New Roman" w:cs="Times New Roman" w:hint="default"/>
      <w:sz w:val="20"/>
      <w:szCs w:val="20"/>
    </w:rPr>
  </w:style>
  <w:style w:type="character" w:customStyle="1" w:styleId="Heading1Char">
    <w:name w:val="Heading 1 Char"/>
    <w:locked/>
    <w:rsid w:val="00F733A3"/>
    <w:rPr>
      <w:rFonts w:ascii="Cambria" w:hAnsi="Cambria" w:cs="Cambria" w:hint="default"/>
      <w:b/>
      <w:bCs/>
      <w:kern w:val="32"/>
      <w:sz w:val="32"/>
      <w:szCs w:val="32"/>
    </w:rPr>
  </w:style>
  <w:style w:type="character" w:customStyle="1" w:styleId="BodyTextChar">
    <w:name w:val="Body Text Char"/>
    <w:locked/>
    <w:rsid w:val="00F733A3"/>
    <w:rPr>
      <w:rFonts w:ascii="Times New Roman" w:hAnsi="Times New Roman" w:cs="Times New Roman" w:hint="default"/>
      <w:sz w:val="20"/>
      <w:szCs w:val="20"/>
    </w:rPr>
  </w:style>
  <w:style w:type="character" w:customStyle="1" w:styleId="BodyText2Char">
    <w:name w:val="Body Text 2 Char"/>
    <w:locked/>
    <w:rsid w:val="00F733A3"/>
    <w:rPr>
      <w:rFonts w:ascii="Times New Roman" w:hAnsi="Times New Roman" w:cs="Times New Roman" w:hint="default"/>
      <w:sz w:val="24"/>
      <w:szCs w:val="24"/>
    </w:rPr>
  </w:style>
  <w:style w:type="character" w:customStyle="1" w:styleId="FooterChar">
    <w:name w:val="Footer Char"/>
    <w:locked/>
    <w:rsid w:val="00F733A3"/>
    <w:rPr>
      <w:rFonts w:ascii="Times New Roman" w:hAnsi="Times New Roman" w:cs="Times New Roman" w:hint="default"/>
      <w:sz w:val="20"/>
      <w:szCs w:val="20"/>
    </w:rPr>
  </w:style>
  <w:style w:type="character" w:customStyle="1" w:styleId="HeaderChar1">
    <w:name w:val="Header Char1"/>
    <w:locked/>
    <w:rsid w:val="00F733A3"/>
    <w:rPr>
      <w:lang w:val="ru-RU" w:eastAsia="ru-RU"/>
    </w:rPr>
  </w:style>
  <w:style w:type="character" w:customStyle="1" w:styleId="2f5">
    <w:name w:val="Знак Знак2"/>
    <w:rsid w:val="00F733A3"/>
    <w:rPr>
      <w:lang w:val="ru-RU" w:eastAsia="ru-RU"/>
    </w:rPr>
  </w:style>
  <w:style w:type="character" w:customStyle="1" w:styleId="SubtitleChar">
    <w:name w:val="Subtitle Char"/>
    <w:locked/>
    <w:rsid w:val="00F733A3"/>
    <w:rPr>
      <w:rFonts w:ascii="Cambria" w:hAnsi="Cambria" w:cs="Cambria" w:hint="default"/>
      <w:sz w:val="24"/>
      <w:szCs w:val="24"/>
    </w:rPr>
  </w:style>
  <w:style w:type="character" w:customStyle="1" w:styleId="SubtitleChar1">
    <w:name w:val="Subtitle Char1"/>
    <w:locked/>
    <w:rsid w:val="00F733A3"/>
    <w:rPr>
      <w:b/>
      <w:bCs w:val="0"/>
      <w:sz w:val="24"/>
      <w:lang w:val="ru-RU" w:eastAsia="ru-RU"/>
    </w:rPr>
  </w:style>
  <w:style w:type="numbering" w:customStyle="1" w:styleId="371">
    <w:name w:val="Нет списка37"/>
    <w:next w:val="a3"/>
    <w:uiPriority w:val="99"/>
    <w:semiHidden/>
    <w:unhideWhenUsed/>
    <w:rsid w:val="00F733A3"/>
  </w:style>
  <w:style w:type="numbering" w:customStyle="1" w:styleId="381">
    <w:name w:val="Нет списка38"/>
    <w:next w:val="a3"/>
    <w:uiPriority w:val="99"/>
    <w:semiHidden/>
    <w:unhideWhenUsed/>
    <w:rsid w:val="00F733A3"/>
  </w:style>
  <w:style w:type="paragraph" w:customStyle="1" w:styleId="c41">
    <w:name w:val="c41"/>
    <w:basedOn w:val="a0"/>
    <w:rsid w:val="00F733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0"/>
    <w:rsid w:val="00F733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4">
    <w:name w:val="ff4"/>
    <w:rsid w:val="00F733A3"/>
  </w:style>
  <w:style w:type="character" w:customStyle="1" w:styleId="ff9">
    <w:name w:val="ff9"/>
    <w:rsid w:val="00F733A3"/>
  </w:style>
  <w:style w:type="character" w:customStyle="1" w:styleId="ffb">
    <w:name w:val="ffb"/>
    <w:rsid w:val="00F733A3"/>
  </w:style>
  <w:style w:type="character" w:customStyle="1" w:styleId="ff5">
    <w:name w:val="ff5"/>
    <w:rsid w:val="00F733A3"/>
  </w:style>
  <w:style w:type="character" w:customStyle="1" w:styleId="ffc">
    <w:name w:val="ffc"/>
    <w:rsid w:val="00F733A3"/>
  </w:style>
  <w:style w:type="paragraph" w:customStyle="1" w:styleId="affff6">
    <w:name w:val="очистить формат"/>
    <w:basedOn w:val="a0"/>
    <w:rsid w:val="00F733A3"/>
    <w:pPr>
      <w:suppressAutoHyphens/>
      <w:spacing w:after="0" w:line="240" w:lineRule="auto"/>
      <w:ind w:firstLine="540"/>
      <w:jc w:val="both"/>
    </w:pPr>
    <w:rPr>
      <w:rFonts w:ascii="Times New Roman" w:eastAsia="Calibri" w:hAnsi="Times New Roman" w:cs="Times New Roman"/>
      <w:sz w:val="28"/>
      <w:szCs w:val="28"/>
      <w:lang w:eastAsia="ar-SA"/>
    </w:rPr>
  </w:style>
  <w:style w:type="character" w:customStyle="1" w:styleId="affff7">
    <w:name w:val="Заголовок Знак"/>
    <w:rsid w:val="00F733A3"/>
    <w:rPr>
      <w:rFonts w:ascii="Times New Roman" w:eastAsia="Times New Roman" w:hAnsi="Times New Roman" w:cs="Times New Roman"/>
      <w:b/>
      <w:bCs/>
      <w:color w:val="000000"/>
      <w:sz w:val="36"/>
      <w:szCs w:val="56"/>
      <w:shd w:val="clear" w:color="auto" w:fill="FFFFFF"/>
      <w:lang w:eastAsia="ru-RU"/>
    </w:rPr>
  </w:style>
  <w:style w:type="paragraph" w:customStyle="1" w:styleId="1ff2">
    <w:name w:val="Заголовок1"/>
    <w:basedOn w:val="a0"/>
    <w:next w:val="a7"/>
    <w:rsid w:val="00F733A3"/>
    <w:pPr>
      <w:keepNext/>
      <w:widowControl w:val="0"/>
      <w:suppressAutoHyphens/>
      <w:spacing w:before="240" w:after="120" w:line="240" w:lineRule="auto"/>
    </w:pPr>
    <w:rPr>
      <w:rFonts w:ascii="Arial" w:eastAsia="Andale Sans UI" w:hAnsi="Arial" w:cs="Tahoma"/>
      <w:kern w:val="1"/>
      <w:sz w:val="28"/>
      <w:szCs w:val="28"/>
      <w:lang w:eastAsia="ru-RU"/>
    </w:rPr>
  </w:style>
  <w:style w:type="table" w:customStyle="1" w:styleId="490">
    <w:name w:val="Сетка таблицы49"/>
    <w:basedOn w:val="a2"/>
    <w:next w:val="a6"/>
    <w:rsid w:val="00F733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1">
    <w:name w:val="Нет списка39"/>
    <w:next w:val="a3"/>
    <w:uiPriority w:val="99"/>
    <w:semiHidden/>
    <w:unhideWhenUsed/>
    <w:rsid w:val="00F733A3"/>
  </w:style>
  <w:style w:type="table" w:customStyle="1" w:styleId="500">
    <w:name w:val="Сетка таблицы50"/>
    <w:basedOn w:val="a2"/>
    <w:next w:val="a6"/>
    <w:uiPriority w:val="59"/>
    <w:rsid w:val="00F733A3"/>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ffff8">
    <w:name w:val="Основной текст + Полужирный"/>
    <w:basedOn w:val="affd"/>
    <w:rsid w:val="00F733A3"/>
    <w:rPr>
      <w:rFonts w:ascii="Times New Roman" w:eastAsia="Times New Roman" w:hAnsi="Times New Roman" w:cs="Times New Roman"/>
      <w:b/>
      <w:bCs/>
      <w:spacing w:val="2"/>
      <w:sz w:val="21"/>
      <w:szCs w:val="21"/>
      <w:shd w:val="clear" w:color="auto" w:fill="FFFFFF"/>
    </w:rPr>
  </w:style>
  <w:style w:type="numbering" w:customStyle="1" w:styleId="401">
    <w:name w:val="Нет списка40"/>
    <w:next w:val="a3"/>
    <w:uiPriority w:val="99"/>
    <w:semiHidden/>
    <w:unhideWhenUsed/>
    <w:rsid w:val="006F5F7E"/>
  </w:style>
  <w:style w:type="table" w:customStyle="1" w:styleId="1180">
    <w:name w:val="Сетка таблицы118"/>
    <w:basedOn w:val="a2"/>
    <w:next w:val="a6"/>
    <w:uiPriority w:val="59"/>
    <w:rsid w:val="006F5F7E"/>
    <w:pPr>
      <w:spacing w:after="0" w:line="240" w:lineRule="auto"/>
    </w:pPr>
    <w:rPr>
      <w:rFonts w:ascii="Calibri" w:eastAsia="Arial Unicode MS"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1">
    <w:name w:val="Сетка таблицы53"/>
    <w:basedOn w:val="a2"/>
    <w:next w:val="a6"/>
    <w:uiPriority w:val="59"/>
    <w:rsid w:val="006F5F7E"/>
    <w:pPr>
      <w:spacing w:after="0" w:line="240" w:lineRule="auto"/>
    </w:pPr>
    <w:rPr>
      <w:rFonts w:ascii="Arial Unicode MS" w:eastAsia="Arial Unicode MS" w:hAnsi="Arial Unicode MS"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8">
    <w:name w:val="Сетка таблицы218"/>
    <w:basedOn w:val="a2"/>
    <w:next w:val="a6"/>
    <w:uiPriority w:val="59"/>
    <w:rsid w:val="006F5F7E"/>
    <w:pPr>
      <w:spacing w:after="0" w:line="240" w:lineRule="auto"/>
    </w:pPr>
    <w:rPr>
      <w:rFonts w:ascii="Calibri" w:eastAsia="Arial Unicode MS"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етка таблицы119"/>
    <w:basedOn w:val="a2"/>
    <w:next w:val="a6"/>
    <w:uiPriority w:val="59"/>
    <w:rsid w:val="006F5F7E"/>
    <w:pPr>
      <w:spacing w:after="0" w:line="240" w:lineRule="auto"/>
    </w:pPr>
    <w:rPr>
      <w:rFonts w:ascii="Calibri" w:eastAsia="Arial Unicode MS"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
    <w:basedOn w:val="a2"/>
    <w:next w:val="a6"/>
    <w:uiPriority w:val="59"/>
    <w:rsid w:val="006F5F7E"/>
    <w:pPr>
      <w:spacing w:after="0" w:line="240" w:lineRule="auto"/>
    </w:pPr>
    <w:rPr>
      <w:rFonts w:ascii="Calibri" w:eastAsia="Arial Unicode MS"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0">
    <w:name w:val="c10"/>
    <w:rsid w:val="006F5F7E"/>
  </w:style>
  <w:style w:type="paragraph" w:customStyle="1" w:styleId="Style5">
    <w:name w:val="Style5"/>
    <w:basedOn w:val="a0"/>
    <w:rsid w:val="00A74CD2"/>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character" w:customStyle="1" w:styleId="FontStyle30">
    <w:name w:val="Font Style30"/>
    <w:basedOn w:val="a1"/>
    <w:rsid w:val="00A74CD2"/>
    <w:rPr>
      <w:rFonts w:ascii="Times New Roman" w:hAnsi="Times New Roman" w:cs="Times New Roman"/>
      <w:sz w:val="20"/>
      <w:szCs w:val="20"/>
    </w:rPr>
  </w:style>
  <w:style w:type="character" w:customStyle="1" w:styleId="FontStyle43">
    <w:name w:val="Font Style43"/>
    <w:basedOn w:val="a1"/>
    <w:rsid w:val="00A74CD2"/>
    <w:rPr>
      <w:rFonts w:ascii="Times New Roman" w:hAnsi="Times New Roman" w:cs="Times New Roman"/>
      <w:b/>
      <w:bCs/>
      <w:sz w:val="20"/>
      <w:szCs w:val="20"/>
    </w:rPr>
  </w:style>
  <w:style w:type="paragraph" w:customStyle="1" w:styleId="Style10">
    <w:name w:val="Style10"/>
    <w:basedOn w:val="a0"/>
    <w:rsid w:val="00A74CD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07582"/>
  </w:style>
  <w:style w:type="paragraph" w:styleId="1">
    <w:name w:val="heading 1"/>
    <w:basedOn w:val="Standard"/>
    <w:next w:val="a0"/>
    <w:link w:val="10"/>
    <w:qFormat/>
    <w:rsid w:val="003973F8"/>
    <w:pPr>
      <w:keepNext/>
      <w:widowControl w:val="0"/>
      <w:spacing w:after="0" w:line="100" w:lineRule="atLeast"/>
      <w:jc w:val="center"/>
      <w:outlineLvl w:val="0"/>
    </w:pPr>
    <w:rPr>
      <w:rFonts w:cs="Times New Roman"/>
      <w:b/>
      <w:i/>
    </w:rPr>
  </w:style>
  <w:style w:type="paragraph" w:styleId="2">
    <w:name w:val="heading 2"/>
    <w:basedOn w:val="a0"/>
    <w:next w:val="a0"/>
    <w:link w:val="20"/>
    <w:semiHidden/>
    <w:unhideWhenUsed/>
    <w:qFormat/>
    <w:rsid w:val="003973F8"/>
    <w:pPr>
      <w:keepNext/>
      <w:keepLines/>
      <w:widowControl w:val="0"/>
      <w:suppressAutoHyphens/>
      <w:autoSpaceDN w:val="0"/>
      <w:spacing w:before="200" w:after="0"/>
      <w:textAlignment w:val="baseline"/>
      <w:outlineLvl w:val="1"/>
    </w:pPr>
    <w:rPr>
      <w:rFonts w:asciiTheme="majorHAnsi" w:eastAsiaTheme="majorEastAsia" w:hAnsiTheme="majorHAnsi" w:cstheme="majorBidi"/>
      <w:b/>
      <w:bCs/>
      <w:color w:val="4F81BD" w:themeColor="accent1"/>
      <w:kern w:val="3"/>
      <w:sz w:val="26"/>
      <w:szCs w:val="26"/>
    </w:rPr>
  </w:style>
  <w:style w:type="paragraph" w:styleId="3">
    <w:name w:val="heading 3"/>
    <w:basedOn w:val="Standard"/>
    <w:next w:val="Textbody"/>
    <w:link w:val="30"/>
    <w:qFormat/>
    <w:rsid w:val="003973F8"/>
    <w:pPr>
      <w:keepNext/>
      <w:keepLines/>
      <w:widowControl w:val="0"/>
      <w:spacing w:before="200" w:after="0" w:line="100" w:lineRule="atLeast"/>
      <w:jc w:val="both"/>
      <w:outlineLvl w:val="2"/>
    </w:pPr>
    <w:rPr>
      <w:rFonts w:cs="Times New Roman"/>
      <w:b/>
      <w:color w:val="000000"/>
      <w:u w:val="single"/>
    </w:rPr>
  </w:style>
  <w:style w:type="paragraph" w:styleId="5">
    <w:name w:val="heading 5"/>
    <w:basedOn w:val="a0"/>
    <w:next w:val="a0"/>
    <w:link w:val="50"/>
    <w:semiHidden/>
    <w:unhideWhenUsed/>
    <w:qFormat/>
    <w:rsid w:val="003973F8"/>
    <w:pPr>
      <w:tabs>
        <w:tab w:val="num" w:pos="720"/>
      </w:tabs>
      <w:suppressAutoHyphens/>
      <w:autoSpaceDN w:val="0"/>
      <w:spacing w:before="240" w:after="60"/>
      <w:ind w:left="720" w:hanging="360"/>
      <w:outlineLvl w:val="4"/>
    </w:pPr>
    <w:rPr>
      <w:rFonts w:ascii="Calibri" w:eastAsia="Times New Roman" w:hAnsi="Calibri" w:cs="Calibri"/>
      <w:b/>
      <w:bCs/>
      <w:i/>
      <w:iCs/>
      <w:kern w:val="2"/>
      <w:sz w:val="26"/>
      <w:szCs w:val="26"/>
      <w:lang w:eastAsia="ar-SA"/>
    </w:rPr>
  </w:style>
  <w:style w:type="paragraph" w:styleId="6">
    <w:name w:val="heading 6"/>
    <w:basedOn w:val="a0"/>
    <w:next w:val="a0"/>
    <w:link w:val="60"/>
    <w:uiPriority w:val="9"/>
    <w:semiHidden/>
    <w:unhideWhenUsed/>
    <w:qFormat/>
    <w:rsid w:val="003973F8"/>
    <w:pPr>
      <w:keepNext/>
      <w:keepLines/>
      <w:suppressAutoHyphens/>
      <w:autoSpaceDN w:val="0"/>
      <w:spacing w:before="200" w:after="0" w:line="240" w:lineRule="auto"/>
      <w:outlineLvl w:val="5"/>
    </w:pPr>
    <w:rPr>
      <w:rFonts w:ascii="Cambria" w:eastAsia="Times New Roman" w:hAnsi="Cambria" w:cs="Times New Roman"/>
      <w:i/>
      <w:iCs/>
      <w:color w:val="243F60"/>
      <w:sz w:val="24"/>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1867D1"/>
    <w:pPr>
      <w:ind w:left="720"/>
      <w:contextualSpacing/>
    </w:pPr>
  </w:style>
  <w:style w:type="table" w:styleId="a6">
    <w:name w:val="Table Grid"/>
    <w:basedOn w:val="a2"/>
    <w:uiPriority w:val="59"/>
    <w:rsid w:val="00672D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
    <w:name w:val="Основной текст (5)_"/>
    <w:link w:val="52"/>
    <w:uiPriority w:val="99"/>
    <w:rsid w:val="00672D09"/>
    <w:rPr>
      <w:rFonts w:ascii="Times New Roman" w:hAnsi="Times New Roman" w:cs="Times New Roman"/>
      <w:b/>
      <w:bCs/>
      <w:sz w:val="27"/>
      <w:szCs w:val="27"/>
      <w:shd w:val="clear" w:color="auto" w:fill="FFFFFF"/>
    </w:rPr>
  </w:style>
  <w:style w:type="paragraph" w:customStyle="1" w:styleId="52">
    <w:name w:val="Основной текст (5)"/>
    <w:basedOn w:val="a0"/>
    <w:link w:val="51"/>
    <w:uiPriority w:val="99"/>
    <w:rsid w:val="00672D09"/>
    <w:pPr>
      <w:shd w:val="clear" w:color="auto" w:fill="FFFFFF"/>
      <w:spacing w:after="0" w:line="322" w:lineRule="exact"/>
      <w:jc w:val="center"/>
    </w:pPr>
    <w:rPr>
      <w:rFonts w:ascii="Times New Roman" w:hAnsi="Times New Roman" w:cs="Times New Roman"/>
      <w:b/>
      <w:bCs/>
      <w:sz w:val="27"/>
      <w:szCs w:val="27"/>
    </w:rPr>
  </w:style>
  <w:style w:type="character" w:customStyle="1" w:styleId="31">
    <w:name w:val="Основной текст (3)_"/>
    <w:link w:val="32"/>
    <w:uiPriority w:val="99"/>
    <w:rsid w:val="00BF7D6F"/>
    <w:rPr>
      <w:rFonts w:ascii="Times New Roman" w:hAnsi="Times New Roman" w:cs="Times New Roman"/>
      <w:b/>
      <w:bCs/>
      <w:sz w:val="23"/>
      <w:szCs w:val="23"/>
      <w:shd w:val="clear" w:color="auto" w:fill="FFFFFF"/>
    </w:rPr>
  </w:style>
  <w:style w:type="character" w:customStyle="1" w:styleId="21">
    <w:name w:val="Основной текст (2)_"/>
    <w:link w:val="22"/>
    <w:uiPriority w:val="99"/>
    <w:rsid w:val="00BF7D6F"/>
    <w:rPr>
      <w:rFonts w:ascii="Times New Roman" w:hAnsi="Times New Roman" w:cs="Times New Roman"/>
      <w:b/>
      <w:bCs/>
      <w:sz w:val="19"/>
      <w:szCs w:val="19"/>
      <w:shd w:val="clear" w:color="auto" w:fill="FFFFFF"/>
    </w:rPr>
  </w:style>
  <w:style w:type="paragraph" w:customStyle="1" w:styleId="32">
    <w:name w:val="Основной текст (3)"/>
    <w:basedOn w:val="a0"/>
    <w:link w:val="31"/>
    <w:uiPriority w:val="99"/>
    <w:rsid w:val="00BF7D6F"/>
    <w:pPr>
      <w:shd w:val="clear" w:color="auto" w:fill="FFFFFF"/>
      <w:spacing w:after="0" w:line="240" w:lineRule="atLeast"/>
    </w:pPr>
    <w:rPr>
      <w:rFonts w:ascii="Times New Roman" w:hAnsi="Times New Roman" w:cs="Times New Roman"/>
      <w:b/>
      <w:bCs/>
      <w:sz w:val="23"/>
      <w:szCs w:val="23"/>
    </w:rPr>
  </w:style>
  <w:style w:type="paragraph" w:customStyle="1" w:styleId="22">
    <w:name w:val="Основной текст (2)"/>
    <w:basedOn w:val="a0"/>
    <w:link w:val="21"/>
    <w:uiPriority w:val="99"/>
    <w:rsid w:val="00BF7D6F"/>
    <w:pPr>
      <w:shd w:val="clear" w:color="auto" w:fill="FFFFFF"/>
      <w:spacing w:after="0" w:line="226" w:lineRule="exact"/>
    </w:pPr>
    <w:rPr>
      <w:rFonts w:ascii="Times New Roman" w:hAnsi="Times New Roman" w:cs="Times New Roman"/>
      <w:b/>
      <w:bCs/>
      <w:sz w:val="19"/>
      <w:szCs w:val="19"/>
    </w:rPr>
  </w:style>
  <w:style w:type="character" w:customStyle="1" w:styleId="11">
    <w:name w:val="Основной текст Знак1"/>
    <w:link w:val="a7"/>
    <w:uiPriority w:val="99"/>
    <w:rsid w:val="00BF7D6F"/>
    <w:rPr>
      <w:rFonts w:ascii="Times New Roman" w:hAnsi="Times New Roman" w:cs="Times New Roman"/>
      <w:sz w:val="21"/>
      <w:szCs w:val="21"/>
      <w:shd w:val="clear" w:color="auto" w:fill="FFFFFF"/>
    </w:rPr>
  </w:style>
  <w:style w:type="paragraph" w:styleId="a7">
    <w:name w:val="Body Text"/>
    <w:basedOn w:val="a0"/>
    <w:link w:val="11"/>
    <w:rsid w:val="00BF7D6F"/>
    <w:pPr>
      <w:shd w:val="clear" w:color="auto" w:fill="FFFFFF"/>
      <w:spacing w:after="0" w:line="240" w:lineRule="atLeast"/>
    </w:pPr>
    <w:rPr>
      <w:rFonts w:ascii="Times New Roman" w:hAnsi="Times New Roman" w:cs="Times New Roman"/>
      <w:sz w:val="21"/>
      <w:szCs w:val="21"/>
    </w:rPr>
  </w:style>
  <w:style w:type="character" w:customStyle="1" w:styleId="a8">
    <w:name w:val="Основной текст Знак"/>
    <w:basedOn w:val="a1"/>
    <w:rsid w:val="00BF7D6F"/>
  </w:style>
  <w:style w:type="paragraph" w:styleId="a9">
    <w:name w:val="No Spacing"/>
    <w:link w:val="aa"/>
    <w:uiPriority w:val="1"/>
    <w:qFormat/>
    <w:rsid w:val="00484255"/>
    <w:pPr>
      <w:spacing w:after="0" w:line="240" w:lineRule="auto"/>
    </w:pPr>
    <w:rPr>
      <w:rFonts w:ascii="Times New Roman" w:eastAsia="Times New Roman" w:hAnsi="Times New Roman" w:cs="Times New Roman"/>
      <w:sz w:val="24"/>
      <w:szCs w:val="24"/>
      <w:lang w:eastAsia="ru-RU"/>
    </w:rPr>
  </w:style>
  <w:style w:type="character" w:customStyle="1" w:styleId="aa">
    <w:name w:val="Без интервала Знак"/>
    <w:basedOn w:val="a1"/>
    <w:link w:val="a9"/>
    <w:uiPriority w:val="1"/>
    <w:rsid w:val="00484255"/>
    <w:rPr>
      <w:rFonts w:ascii="Times New Roman" w:eastAsia="Times New Roman" w:hAnsi="Times New Roman" w:cs="Times New Roman"/>
      <w:sz w:val="24"/>
      <w:szCs w:val="24"/>
      <w:lang w:eastAsia="ru-RU"/>
    </w:rPr>
  </w:style>
  <w:style w:type="table" w:customStyle="1" w:styleId="12">
    <w:name w:val="Сетка таблицы1"/>
    <w:basedOn w:val="a2"/>
    <w:next w:val="a6"/>
    <w:uiPriority w:val="59"/>
    <w:rsid w:val="00BF00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3973F8"/>
    <w:rPr>
      <w:rFonts w:ascii="Times New Roman" w:eastAsia="Arial" w:hAnsi="Times New Roman" w:cs="Times New Roman"/>
      <w:b/>
      <w:i/>
      <w:kern w:val="3"/>
      <w:sz w:val="24"/>
      <w:szCs w:val="20"/>
      <w:lang w:eastAsia="ar-SA"/>
    </w:rPr>
  </w:style>
  <w:style w:type="character" w:customStyle="1" w:styleId="20">
    <w:name w:val="Заголовок 2 Знак"/>
    <w:basedOn w:val="a1"/>
    <w:link w:val="2"/>
    <w:semiHidden/>
    <w:rsid w:val="003973F8"/>
    <w:rPr>
      <w:rFonts w:asciiTheme="majorHAnsi" w:eastAsiaTheme="majorEastAsia" w:hAnsiTheme="majorHAnsi" w:cstheme="majorBidi"/>
      <w:b/>
      <w:bCs/>
      <w:color w:val="4F81BD" w:themeColor="accent1"/>
      <w:kern w:val="3"/>
      <w:sz w:val="26"/>
      <w:szCs w:val="26"/>
    </w:rPr>
  </w:style>
  <w:style w:type="character" w:customStyle="1" w:styleId="30">
    <w:name w:val="Заголовок 3 Знак"/>
    <w:basedOn w:val="a1"/>
    <w:link w:val="3"/>
    <w:rsid w:val="003973F8"/>
    <w:rPr>
      <w:rFonts w:ascii="Times New Roman" w:eastAsia="Arial" w:hAnsi="Times New Roman" w:cs="Times New Roman"/>
      <w:b/>
      <w:color w:val="000000"/>
      <w:kern w:val="3"/>
      <w:sz w:val="24"/>
      <w:szCs w:val="20"/>
      <w:u w:val="single"/>
      <w:lang w:eastAsia="ar-SA"/>
    </w:rPr>
  </w:style>
  <w:style w:type="character" w:customStyle="1" w:styleId="50">
    <w:name w:val="Заголовок 5 Знак"/>
    <w:basedOn w:val="a1"/>
    <w:link w:val="5"/>
    <w:semiHidden/>
    <w:rsid w:val="003973F8"/>
    <w:rPr>
      <w:rFonts w:ascii="Calibri" w:eastAsia="Times New Roman" w:hAnsi="Calibri" w:cs="Calibri"/>
      <w:b/>
      <w:bCs/>
      <w:i/>
      <w:iCs/>
      <w:kern w:val="2"/>
      <w:sz w:val="26"/>
      <w:szCs w:val="26"/>
      <w:lang w:eastAsia="ar-SA"/>
    </w:rPr>
  </w:style>
  <w:style w:type="character" w:customStyle="1" w:styleId="60">
    <w:name w:val="Заголовок 6 Знак"/>
    <w:basedOn w:val="a1"/>
    <w:link w:val="6"/>
    <w:uiPriority w:val="9"/>
    <w:semiHidden/>
    <w:rsid w:val="003973F8"/>
    <w:rPr>
      <w:rFonts w:ascii="Cambria" w:eastAsia="Times New Roman" w:hAnsi="Cambria" w:cs="Times New Roman"/>
      <w:i/>
      <w:iCs/>
      <w:color w:val="243F60"/>
      <w:sz w:val="24"/>
      <w:szCs w:val="24"/>
      <w:lang w:eastAsia="ar-SA"/>
    </w:rPr>
  </w:style>
  <w:style w:type="paragraph" w:customStyle="1" w:styleId="Standard">
    <w:name w:val="Standard"/>
    <w:uiPriority w:val="99"/>
    <w:rsid w:val="003973F8"/>
    <w:pPr>
      <w:suppressAutoHyphens/>
      <w:autoSpaceDN w:val="0"/>
      <w:spacing w:before="100" w:after="100" w:line="240" w:lineRule="auto"/>
      <w:textAlignment w:val="baseline"/>
    </w:pPr>
    <w:rPr>
      <w:rFonts w:ascii="Times New Roman" w:eastAsia="Arial" w:hAnsi="Times New Roman" w:cs="Calibri"/>
      <w:kern w:val="3"/>
      <w:sz w:val="24"/>
      <w:szCs w:val="20"/>
      <w:lang w:eastAsia="ar-SA"/>
    </w:rPr>
  </w:style>
  <w:style w:type="paragraph" w:customStyle="1" w:styleId="Textbody">
    <w:name w:val="Text body"/>
    <w:basedOn w:val="Standard"/>
    <w:uiPriority w:val="99"/>
    <w:rsid w:val="003973F8"/>
    <w:pPr>
      <w:spacing w:before="0" w:after="120"/>
    </w:pPr>
  </w:style>
  <w:style w:type="paragraph" w:styleId="ab">
    <w:name w:val="Normal (Web)"/>
    <w:basedOn w:val="a0"/>
    <w:uiPriority w:val="99"/>
    <w:rsid w:val="003973F8"/>
    <w:pPr>
      <w:widowControl w:val="0"/>
      <w:suppressAutoHyphens/>
      <w:autoSpaceDN w:val="0"/>
      <w:spacing w:before="100" w:after="100" w:line="100" w:lineRule="atLeast"/>
      <w:jc w:val="both"/>
      <w:textAlignment w:val="baseline"/>
    </w:pPr>
    <w:rPr>
      <w:rFonts w:ascii="Times New Roman" w:eastAsia="Arial" w:hAnsi="Times New Roman" w:cs="Times New Roman"/>
      <w:kern w:val="3"/>
      <w:sz w:val="24"/>
      <w:szCs w:val="24"/>
      <w:lang w:eastAsia="ar-SA"/>
    </w:rPr>
  </w:style>
  <w:style w:type="paragraph" w:customStyle="1" w:styleId="ac">
    <w:name w:val="Содержимое таблицы"/>
    <w:basedOn w:val="a0"/>
    <w:uiPriority w:val="99"/>
    <w:rsid w:val="003973F8"/>
    <w:pPr>
      <w:suppressLineNumbers/>
      <w:suppressAutoHyphens/>
    </w:pPr>
    <w:rPr>
      <w:rFonts w:ascii="Calibri" w:eastAsia="Calibri" w:hAnsi="Calibri" w:cs="Calibri"/>
      <w:sz w:val="24"/>
      <w:szCs w:val="24"/>
      <w:lang w:eastAsia="ar-SA"/>
    </w:rPr>
  </w:style>
  <w:style w:type="paragraph" w:styleId="33">
    <w:name w:val="Body Text Indent 3"/>
    <w:basedOn w:val="a0"/>
    <w:link w:val="34"/>
    <w:uiPriority w:val="99"/>
    <w:unhideWhenUsed/>
    <w:rsid w:val="003973F8"/>
    <w:pPr>
      <w:widowControl w:val="0"/>
      <w:suppressAutoHyphens/>
      <w:autoSpaceDN w:val="0"/>
      <w:spacing w:after="120"/>
      <w:ind w:left="283"/>
      <w:textAlignment w:val="baseline"/>
    </w:pPr>
    <w:rPr>
      <w:rFonts w:ascii="Calibri" w:eastAsia="SimSun" w:hAnsi="Calibri" w:cs="F"/>
      <w:kern w:val="3"/>
      <w:sz w:val="16"/>
      <w:szCs w:val="16"/>
    </w:rPr>
  </w:style>
  <w:style w:type="character" w:customStyle="1" w:styleId="34">
    <w:name w:val="Основной текст с отступом 3 Знак"/>
    <w:basedOn w:val="a1"/>
    <w:link w:val="33"/>
    <w:uiPriority w:val="99"/>
    <w:rsid w:val="003973F8"/>
    <w:rPr>
      <w:rFonts w:ascii="Calibri" w:eastAsia="SimSun" w:hAnsi="Calibri" w:cs="F"/>
      <w:kern w:val="3"/>
      <w:sz w:val="16"/>
      <w:szCs w:val="16"/>
    </w:rPr>
  </w:style>
  <w:style w:type="paragraph" w:customStyle="1" w:styleId="ConsPlusNormal">
    <w:name w:val="ConsPlusNormal"/>
    <w:uiPriority w:val="99"/>
    <w:rsid w:val="003973F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d">
    <w:name w:val="Hyperlink"/>
    <w:basedOn w:val="a1"/>
    <w:uiPriority w:val="99"/>
    <w:unhideWhenUsed/>
    <w:rsid w:val="003973F8"/>
    <w:rPr>
      <w:color w:val="0000FF" w:themeColor="hyperlink"/>
      <w:u w:val="single"/>
    </w:rPr>
  </w:style>
  <w:style w:type="character" w:styleId="ae">
    <w:name w:val="Emphasis"/>
    <w:uiPriority w:val="20"/>
    <w:qFormat/>
    <w:rsid w:val="003973F8"/>
    <w:rPr>
      <w:i/>
      <w:iCs/>
    </w:rPr>
  </w:style>
  <w:style w:type="character" w:styleId="af">
    <w:name w:val="Strong"/>
    <w:uiPriority w:val="22"/>
    <w:qFormat/>
    <w:rsid w:val="003973F8"/>
    <w:rPr>
      <w:b/>
      <w:bCs/>
    </w:rPr>
  </w:style>
  <w:style w:type="character" w:customStyle="1" w:styleId="af0">
    <w:name w:val="Текст выноски Знак"/>
    <w:basedOn w:val="a1"/>
    <w:link w:val="af1"/>
    <w:semiHidden/>
    <w:rsid w:val="003973F8"/>
    <w:rPr>
      <w:rFonts w:ascii="Tahoma" w:eastAsia="SimSun" w:hAnsi="Tahoma" w:cs="Tahoma"/>
      <w:kern w:val="3"/>
      <w:sz w:val="16"/>
      <w:szCs w:val="16"/>
    </w:rPr>
  </w:style>
  <w:style w:type="paragraph" w:styleId="af1">
    <w:name w:val="Balloon Text"/>
    <w:basedOn w:val="a0"/>
    <w:link w:val="af0"/>
    <w:semiHidden/>
    <w:unhideWhenUsed/>
    <w:rsid w:val="003973F8"/>
    <w:pPr>
      <w:widowControl w:val="0"/>
      <w:suppressAutoHyphens/>
      <w:autoSpaceDN w:val="0"/>
      <w:spacing w:after="0" w:line="240" w:lineRule="auto"/>
      <w:textAlignment w:val="baseline"/>
    </w:pPr>
    <w:rPr>
      <w:rFonts w:ascii="Tahoma" w:eastAsia="SimSun" w:hAnsi="Tahoma" w:cs="Tahoma"/>
      <w:kern w:val="3"/>
      <w:sz w:val="16"/>
      <w:szCs w:val="16"/>
    </w:rPr>
  </w:style>
  <w:style w:type="character" w:customStyle="1" w:styleId="13">
    <w:name w:val="Текст выноски Знак1"/>
    <w:basedOn w:val="a1"/>
    <w:uiPriority w:val="99"/>
    <w:semiHidden/>
    <w:rsid w:val="003973F8"/>
    <w:rPr>
      <w:rFonts w:ascii="Tahoma" w:hAnsi="Tahoma" w:cs="Tahoma"/>
      <w:sz w:val="16"/>
      <w:szCs w:val="16"/>
    </w:rPr>
  </w:style>
  <w:style w:type="paragraph" w:customStyle="1" w:styleId="af2">
    <w:name w:val="Базовый"/>
    <w:uiPriority w:val="99"/>
    <w:rsid w:val="003973F8"/>
    <w:pPr>
      <w:tabs>
        <w:tab w:val="left" w:pos="708"/>
      </w:tabs>
      <w:suppressAutoHyphens/>
    </w:pPr>
    <w:rPr>
      <w:rFonts w:ascii="Calibri" w:eastAsia="Droid Sans Fallback" w:hAnsi="Calibri" w:cs="Times New Roman"/>
      <w:lang w:eastAsia="ru-RU"/>
    </w:rPr>
  </w:style>
  <w:style w:type="paragraph" w:customStyle="1" w:styleId="14">
    <w:name w:val="заголовок 1"/>
    <w:basedOn w:val="af2"/>
    <w:uiPriority w:val="99"/>
    <w:rsid w:val="003973F8"/>
    <w:pPr>
      <w:keepNext/>
      <w:spacing w:after="0" w:line="100" w:lineRule="atLeast"/>
    </w:pPr>
    <w:rPr>
      <w:rFonts w:ascii="Times New Roman" w:eastAsia="Times New Roman" w:hAnsi="Times New Roman"/>
      <w:b/>
      <w:bCs/>
      <w:sz w:val="20"/>
      <w:szCs w:val="20"/>
    </w:rPr>
  </w:style>
  <w:style w:type="character" w:customStyle="1" w:styleId="WW8Num13z1">
    <w:name w:val="WW8Num13z1"/>
    <w:rsid w:val="003973F8"/>
    <w:rPr>
      <w:rFonts w:ascii="Courier New" w:hAnsi="Courier New" w:cs="Courier New"/>
    </w:rPr>
  </w:style>
  <w:style w:type="paragraph" w:styleId="35">
    <w:name w:val="Body Text 3"/>
    <w:basedOn w:val="a0"/>
    <w:link w:val="36"/>
    <w:uiPriority w:val="99"/>
    <w:unhideWhenUsed/>
    <w:rsid w:val="003973F8"/>
    <w:pPr>
      <w:spacing w:after="120"/>
    </w:pPr>
    <w:rPr>
      <w:rFonts w:ascii="Calibri" w:eastAsia="Calibri" w:hAnsi="Calibri" w:cs="Times New Roman"/>
      <w:sz w:val="16"/>
      <w:szCs w:val="16"/>
    </w:rPr>
  </w:style>
  <w:style w:type="character" w:customStyle="1" w:styleId="36">
    <w:name w:val="Основной текст 3 Знак"/>
    <w:basedOn w:val="a1"/>
    <w:link w:val="35"/>
    <w:uiPriority w:val="99"/>
    <w:rsid w:val="003973F8"/>
    <w:rPr>
      <w:rFonts w:ascii="Calibri" w:eastAsia="Calibri" w:hAnsi="Calibri" w:cs="Times New Roman"/>
      <w:sz w:val="16"/>
      <w:szCs w:val="16"/>
    </w:rPr>
  </w:style>
  <w:style w:type="paragraph" w:customStyle="1" w:styleId="310">
    <w:name w:val="Основной текст 31"/>
    <w:basedOn w:val="a0"/>
    <w:uiPriority w:val="99"/>
    <w:rsid w:val="003973F8"/>
    <w:pPr>
      <w:widowControl w:val="0"/>
      <w:suppressAutoHyphens/>
      <w:spacing w:after="0" w:line="240" w:lineRule="auto"/>
    </w:pPr>
    <w:rPr>
      <w:rFonts w:ascii="Arial" w:eastAsia="Lucida Sans Unicode" w:hAnsi="Arial" w:cs="Times New Roman"/>
      <w:b/>
      <w:bCs/>
      <w:kern w:val="1"/>
      <w:sz w:val="32"/>
      <w:szCs w:val="24"/>
    </w:rPr>
  </w:style>
  <w:style w:type="character" w:customStyle="1" w:styleId="af3">
    <w:name w:val="Основной текст с отступом Знак"/>
    <w:basedOn w:val="a1"/>
    <w:link w:val="af4"/>
    <w:uiPriority w:val="99"/>
    <w:semiHidden/>
    <w:rsid w:val="003973F8"/>
    <w:rPr>
      <w:rFonts w:ascii="Calibri" w:eastAsia="SimSun" w:hAnsi="Calibri" w:cs="F"/>
      <w:kern w:val="3"/>
    </w:rPr>
  </w:style>
  <w:style w:type="paragraph" w:styleId="af4">
    <w:name w:val="Body Text Indent"/>
    <w:basedOn w:val="a0"/>
    <w:link w:val="af3"/>
    <w:uiPriority w:val="99"/>
    <w:semiHidden/>
    <w:unhideWhenUsed/>
    <w:rsid w:val="003973F8"/>
    <w:pPr>
      <w:widowControl w:val="0"/>
      <w:suppressAutoHyphens/>
      <w:autoSpaceDN w:val="0"/>
      <w:spacing w:after="120"/>
      <w:ind w:left="283"/>
      <w:textAlignment w:val="baseline"/>
    </w:pPr>
    <w:rPr>
      <w:rFonts w:ascii="Calibri" w:eastAsia="SimSun" w:hAnsi="Calibri" w:cs="F"/>
      <w:kern w:val="3"/>
    </w:rPr>
  </w:style>
  <w:style w:type="character" w:customStyle="1" w:styleId="15">
    <w:name w:val="Основной текст с отступом Знак1"/>
    <w:basedOn w:val="a1"/>
    <w:uiPriority w:val="99"/>
    <w:semiHidden/>
    <w:rsid w:val="003973F8"/>
  </w:style>
  <w:style w:type="paragraph" w:customStyle="1" w:styleId="Default">
    <w:name w:val="Default"/>
    <w:rsid w:val="003973F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67">
    <w:name w:val="Font Style67"/>
    <w:basedOn w:val="a1"/>
    <w:rsid w:val="003973F8"/>
    <w:rPr>
      <w:rFonts w:ascii="Arial" w:hAnsi="Arial" w:cs="Arial"/>
      <w:color w:val="000000"/>
      <w:sz w:val="22"/>
      <w:szCs w:val="22"/>
    </w:rPr>
  </w:style>
  <w:style w:type="paragraph" w:customStyle="1" w:styleId="Style22">
    <w:name w:val="Style22"/>
    <w:basedOn w:val="a0"/>
    <w:uiPriority w:val="99"/>
    <w:rsid w:val="003973F8"/>
    <w:pPr>
      <w:widowControl w:val="0"/>
      <w:suppressAutoHyphens/>
      <w:autoSpaceDE w:val="0"/>
      <w:spacing w:after="0" w:line="420" w:lineRule="exact"/>
      <w:jc w:val="both"/>
    </w:pPr>
    <w:rPr>
      <w:rFonts w:ascii="Times New Roman" w:eastAsia="Times New Roman" w:hAnsi="Times New Roman" w:cs="Calibri"/>
      <w:sz w:val="24"/>
      <w:szCs w:val="24"/>
      <w:lang w:eastAsia="ar-SA"/>
    </w:rPr>
  </w:style>
  <w:style w:type="paragraph" w:styleId="af5">
    <w:name w:val="header"/>
    <w:basedOn w:val="a0"/>
    <w:link w:val="af6"/>
    <w:unhideWhenUsed/>
    <w:rsid w:val="003973F8"/>
    <w:pPr>
      <w:widowControl w:val="0"/>
      <w:tabs>
        <w:tab w:val="center" w:pos="4677"/>
        <w:tab w:val="right" w:pos="9355"/>
      </w:tabs>
      <w:suppressAutoHyphens/>
      <w:autoSpaceDN w:val="0"/>
      <w:spacing w:after="0" w:line="240" w:lineRule="auto"/>
      <w:textAlignment w:val="baseline"/>
    </w:pPr>
    <w:rPr>
      <w:rFonts w:ascii="Calibri" w:eastAsia="SimSun" w:hAnsi="Calibri" w:cs="F"/>
      <w:kern w:val="3"/>
    </w:rPr>
  </w:style>
  <w:style w:type="character" w:customStyle="1" w:styleId="af6">
    <w:name w:val="Верхний колонтитул Знак"/>
    <w:basedOn w:val="a1"/>
    <w:link w:val="af5"/>
    <w:rsid w:val="003973F8"/>
    <w:rPr>
      <w:rFonts w:ascii="Calibri" w:eastAsia="SimSun" w:hAnsi="Calibri" w:cs="F"/>
      <w:kern w:val="3"/>
    </w:rPr>
  </w:style>
  <w:style w:type="paragraph" w:styleId="af7">
    <w:name w:val="footer"/>
    <w:basedOn w:val="a0"/>
    <w:link w:val="af8"/>
    <w:uiPriority w:val="99"/>
    <w:unhideWhenUsed/>
    <w:rsid w:val="003973F8"/>
    <w:pPr>
      <w:widowControl w:val="0"/>
      <w:tabs>
        <w:tab w:val="center" w:pos="4677"/>
        <w:tab w:val="right" w:pos="9355"/>
      </w:tabs>
      <w:suppressAutoHyphens/>
      <w:autoSpaceDN w:val="0"/>
      <w:spacing w:after="0" w:line="240" w:lineRule="auto"/>
      <w:textAlignment w:val="baseline"/>
    </w:pPr>
    <w:rPr>
      <w:rFonts w:ascii="Calibri" w:eastAsia="SimSun" w:hAnsi="Calibri" w:cs="F"/>
      <w:kern w:val="3"/>
    </w:rPr>
  </w:style>
  <w:style w:type="character" w:customStyle="1" w:styleId="af8">
    <w:name w:val="Нижний колонтитул Знак"/>
    <w:basedOn w:val="a1"/>
    <w:link w:val="af7"/>
    <w:uiPriority w:val="99"/>
    <w:rsid w:val="003973F8"/>
    <w:rPr>
      <w:rFonts w:ascii="Calibri" w:eastAsia="SimSun" w:hAnsi="Calibri" w:cs="F"/>
      <w:kern w:val="3"/>
    </w:rPr>
  </w:style>
  <w:style w:type="paragraph" w:customStyle="1" w:styleId="210">
    <w:name w:val="Основной текст с отступом 21"/>
    <w:basedOn w:val="a0"/>
    <w:rsid w:val="003973F8"/>
    <w:pPr>
      <w:suppressAutoHyphens/>
      <w:spacing w:after="120" w:line="480" w:lineRule="auto"/>
      <w:ind w:left="283"/>
      <w:jc w:val="both"/>
    </w:pPr>
    <w:rPr>
      <w:rFonts w:ascii="Times New Roman" w:eastAsia="Times New Roman" w:hAnsi="Times New Roman" w:cs="Times New Roman"/>
      <w:szCs w:val="24"/>
      <w:lang w:eastAsia="ar-SA"/>
    </w:rPr>
  </w:style>
  <w:style w:type="numbering" w:customStyle="1" w:styleId="16">
    <w:name w:val="Нет списка1"/>
    <w:next w:val="a3"/>
    <w:uiPriority w:val="99"/>
    <w:semiHidden/>
    <w:unhideWhenUsed/>
    <w:rsid w:val="003973F8"/>
  </w:style>
  <w:style w:type="character" w:styleId="af9">
    <w:name w:val="FollowedHyperlink"/>
    <w:uiPriority w:val="99"/>
    <w:semiHidden/>
    <w:unhideWhenUsed/>
    <w:rsid w:val="003973F8"/>
    <w:rPr>
      <w:color w:val="800080"/>
      <w:u w:val="single"/>
    </w:rPr>
  </w:style>
  <w:style w:type="paragraph" w:styleId="afa">
    <w:name w:val="List"/>
    <w:basedOn w:val="a7"/>
    <w:uiPriority w:val="99"/>
    <w:semiHidden/>
    <w:unhideWhenUsed/>
    <w:rsid w:val="003973F8"/>
    <w:pPr>
      <w:shd w:val="clear" w:color="auto" w:fill="auto"/>
      <w:suppressAutoHyphens/>
      <w:autoSpaceDN w:val="0"/>
      <w:spacing w:line="240" w:lineRule="auto"/>
      <w:jc w:val="both"/>
    </w:pPr>
    <w:rPr>
      <w:rFonts w:eastAsia="Times New Roman" w:cs="Mangal"/>
      <w:kern w:val="2"/>
      <w:sz w:val="24"/>
      <w:szCs w:val="20"/>
      <w:lang w:eastAsia="ar-SA"/>
    </w:rPr>
  </w:style>
  <w:style w:type="paragraph" w:styleId="afb">
    <w:name w:val="Subtitle"/>
    <w:basedOn w:val="a0"/>
    <w:next w:val="a0"/>
    <w:link w:val="afc"/>
    <w:qFormat/>
    <w:rsid w:val="003973F8"/>
    <w:pPr>
      <w:numPr>
        <w:ilvl w:val="1"/>
      </w:numPr>
      <w:suppressAutoHyphens/>
      <w:autoSpaceDN w:val="0"/>
      <w:spacing w:after="0" w:line="240" w:lineRule="auto"/>
    </w:pPr>
    <w:rPr>
      <w:rFonts w:ascii="Cambria" w:eastAsia="Times New Roman" w:hAnsi="Cambria" w:cs="Times New Roman"/>
      <w:i/>
      <w:iCs/>
      <w:color w:val="4F81BD"/>
      <w:spacing w:val="15"/>
      <w:sz w:val="24"/>
      <w:szCs w:val="24"/>
      <w:lang w:eastAsia="ar-SA"/>
    </w:rPr>
  </w:style>
  <w:style w:type="character" w:customStyle="1" w:styleId="afc">
    <w:name w:val="Подзаголовок Знак"/>
    <w:basedOn w:val="a1"/>
    <w:link w:val="afb"/>
    <w:rsid w:val="003973F8"/>
    <w:rPr>
      <w:rFonts w:ascii="Cambria" w:eastAsia="Times New Roman" w:hAnsi="Cambria" w:cs="Times New Roman"/>
      <w:i/>
      <w:iCs/>
      <w:color w:val="4F81BD"/>
      <w:spacing w:val="15"/>
      <w:sz w:val="24"/>
      <w:szCs w:val="24"/>
      <w:lang w:eastAsia="ar-SA"/>
    </w:rPr>
  </w:style>
  <w:style w:type="paragraph" w:customStyle="1" w:styleId="afd">
    <w:name w:val="Заголовок"/>
    <w:basedOn w:val="Standard"/>
    <w:next w:val="a7"/>
    <w:uiPriority w:val="99"/>
    <w:rsid w:val="003973F8"/>
    <w:pPr>
      <w:keepNext/>
      <w:widowControl w:val="0"/>
      <w:spacing w:before="240" w:after="120"/>
      <w:jc w:val="both"/>
      <w:textAlignment w:val="auto"/>
    </w:pPr>
    <w:rPr>
      <w:rFonts w:ascii="Arial" w:eastAsia="Microsoft YaHei" w:hAnsi="Arial" w:cs="Mangal"/>
      <w:kern w:val="2"/>
      <w:sz w:val="28"/>
      <w:szCs w:val="28"/>
      <w:lang w:val="en-US"/>
    </w:rPr>
  </w:style>
  <w:style w:type="paragraph" w:customStyle="1" w:styleId="17">
    <w:name w:val="Название1"/>
    <w:basedOn w:val="Standard"/>
    <w:uiPriority w:val="99"/>
    <w:rsid w:val="003973F8"/>
    <w:pPr>
      <w:widowControl w:val="0"/>
      <w:suppressLineNumbers/>
      <w:spacing w:before="120" w:after="120"/>
      <w:jc w:val="both"/>
      <w:textAlignment w:val="auto"/>
    </w:pPr>
    <w:rPr>
      <w:rFonts w:eastAsia="SimSun" w:cs="Mangal"/>
      <w:i/>
      <w:iCs/>
      <w:kern w:val="2"/>
      <w:szCs w:val="24"/>
      <w:lang w:val="en-US"/>
    </w:rPr>
  </w:style>
  <w:style w:type="paragraph" w:customStyle="1" w:styleId="18">
    <w:name w:val="Указатель1"/>
    <w:basedOn w:val="Standard"/>
    <w:uiPriority w:val="99"/>
    <w:rsid w:val="003973F8"/>
    <w:pPr>
      <w:widowControl w:val="0"/>
      <w:suppressLineNumbers/>
      <w:spacing w:before="0" w:after="0"/>
      <w:jc w:val="both"/>
      <w:textAlignment w:val="auto"/>
    </w:pPr>
    <w:rPr>
      <w:rFonts w:eastAsia="SimSun" w:cs="Mangal"/>
      <w:kern w:val="2"/>
      <w:sz w:val="21"/>
      <w:lang w:val="en-US"/>
    </w:rPr>
  </w:style>
  <w:style w:type="paragraph" w:customStyle="1" w:styleId="afe">
    <w:name w:val="Знак Знак Знак"/>
    <w:basedOn w:val="Standard"/>
    <w:uiPriority w:val="99"/>
    <w:rsid w:val="003973F8"/>
    <w:pPr>
      <w:spacing w:before="280" w:after="280"/>
      <w:textAlignment w:val="auto"/>
    </w:pPr>
    <w:rPr>
      <w:rFonts w:ascii="Tahoma" w:eastAsia="Times New Roman" w:hAnsi="Tahoma" w:cs="Tahoma"/>
      <w:kern w:val="2"/>
      <w:sz w:val="20"/>
      <w:lang w:val="en-US"/>
    </w:rPr>
  </w:style>
  <w:style w:type="paragraph" w:customStyle="1" w:styleId="211">
    <w:name w:val="Основной текст 21"/>
    <w:basedOn w:val="Standard"/>
    <w:uiPriority w:val="99"/>
    <w:rsid w:val="003973F8"/>
    <w:pPr>
      <w:overflowPunct w:val="0"/>
      <w:autoSpaceDE w:val="0"/>
      <w:autoSpaceDN/>
      <w:spacing w:before="0" w:after="0"/>
      <w:textAlignment w:val="auto"/>
    </w:pPr>
    <w:rPr>
      <w:rFonts w:ascii="Arial" w:eastAsia="Times New Roman" w:hAnsi="Arial" w:cs="Arial"/>
      <w:color w:val="000000"/>
      <w:kern w:val="2"/>
    </w:rPr>
  </w:style>
  <w:style w:type="paragraph" w:customStyle="1" w:styleId="19">
    <w:name w:val="Без интервала1"/>
    <w:uiPriority w:val="99"/>
    <w:rsid w:val="003973F8"/>
    <w:pPr>
      <w:suppressAutoHyphens/>
      <w:autoSpaceDN w:val="0"/>
      <w:spacing w:after="0" w:line="240" w:lineRule="auto"/>
    </w:pPr>
    <w:rPr>
      <w:rFonts w:ascii="Calibri" w:eastAsia="Times New Roman" w:hAnsi="Calibri" w:cs="Calibri"/>
      <w:lang w:eastAsia="ar-SA"/>
    </w:rPr>
  </w:style>
  <w:style w:type="paragraph" w:customStyle="1" w:styleId="aff">
    <w:name w:val="Заголовок таблицы"/>
    <w:basedOn w:val="ac"/>
    <w:uiPriority w:val="99"/>
    <w:rsid w:val="003973F8"/>
    <w:pPr>
      <w:widowControl w:val="0"/>
      <w:autoSpaceDN w:val="0"/>
      <w:spacing w:after="0" w:line="240" w:lineRule="auto"/>
      <w:jc w:val="center"/>
    </w:pPr>
    <w:rPr>
      <w:rFonts w:ascii="Times New Roman" w:eastAsia="SimSun" w:hAnsi="Times New Roman" w:cs="Times New Roman"/>
      <w:b/>
      <w:bCs/>
      <w:kern w:val="2"/>
      <w:sz w:val="21"/>
      <w:szCs w:val="20"/>
      <w:lang w:val="en-US"/>
    </w:rPr>
  </w:style>
  <w:style w:type="paragraph" w:styleId="aff0">
    <w:name w:val="Title"/>
    <w:basedOn w:val="a0"/>
    <w:next w:val="a0"/>
    <w:link w:val="aff1"/>
    <w:qFormat/>
    <w:rsid w:val="003973F8"/>
    <w:pPr>
      <w:pBdr>
        <w:bottom w:val="single" w:sz="8" w:space="4" w:color="4F81BD"/>
      </w:pBdr>
      <w:suppressAutoHyphens/>
      <w:autoSpaceDN w:val="0"/>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f1">
    <w:name w:val="Название Знак"/>
    <w:basedOn w:val="a1"/>
    <w:link w:val="aff0"/>
    <w:rsid w:val="003973F8"/>
    <w:rPr>
      <w:rFonts w:ascii="Cambria" w:eastAsia="Times New Roman" w:hAnsi="Cambria" w:cs="Times New Roman"/>
      <w:color w:val="17365D"/>
      <w:spacing w:val="5"/>
      <w:kern w:val="28"/>
      <w:sz w:val="52"/>
      <w:szCs w:val="52"/>
      <w:lang w:eastAsia="ar-SA"/>
    </w:rPr>
  </w:style>
  <w:style w:type="character" w:customStyle="1" w:styleId="WW8Num1z0">
    <w:name w:val="WW8Num1z0"/>
    <w:rsid w:val="003973F8"/>
    <w:rPr>
      <w:rFonts w:ascii="Symbol" w:hAnsi="Symbol" w:cs="Symbol" w:hint="default"/>
    </w:rPr>
  </w:style>
  <w:style w:type="character" w:customStyle="1" w:styleId="WW8Num1z1">
    <w:name w:val="WW8Num1z1"/>
    <w:rsid w:val="003973F8"/>
    <w:rPr>
      <w:rFonts w:ascii="Courier New" w:hAnsi="Courier New" w:cs="Courier New" w:hint="default"/>
    </w:rPr>
  </w:style>
  <w:style w:type="character" w:customStyle="1" w:styleId="WW8Num1z2">
    <w:name w:val="WW8Num1z2"/>
    <w:rsid w:val="003973F8"/>
    <w:rPr>
      <w:rFonts w:ascii="Wingdings" w:hAnsi="Wingdings" w:cs="Wingdings" w:hint="default"/>
    </w:rPr>
  </w:style>
  <w:style w:type="character" w:customStyle="1" w:styleId="WW8Num2z0">
    <w:name w:val="WW8Num2z0"/>
    <w:rsid w:val="003973F8"/>
    <w:rPr>
      <w:rFonts w:ascii="Wingdings" w:hAnsi="Wingdings" w:cs="Wingdings" w:hint="default"/>
    </w:rPr>
  </w:style>
  <w:style w:type="character" w:customStyle="1" w:styleId="WW8Num2z1">
    <w:name w:val="WW8Num2z1"/>
    <w:rsid w:val="003973F8"/>
    <w:rPr>
      <w:rFonts w:ascii="Courier New" w:hAnsi="Courier New" w:cs="Courier New" w:hint="default"/>
    </w:rPr>
  </w:style>
  <w:style w:type="character" w:customStyle="1" w:styleId="WW8Num2z3">
    <w:name w:val="WW8Num2z3"/>
    <w:rsid w:val="003973F8"/>
    <w:rPr>
      <w:rFonts w:ascii="Symbol" w:hAnsi="Symbol" w:cs="Symbol" w:hint="default"/>
    </w:rPr>
  </w:style>
  <w:style w:type="character" w:customStyle="1" w:styleId="WW8Num3z0">
    <w:name w:val="WW8Num3z0"/>
    <w:rsid w:val="003973F8"/>
    <w:rPr>
      <w:rFonts w:ascii="Symbol" w:hAnsi="Symbol" w:cs="Symbol" w:hint="default"/>
    </w:rPr>
  </w:style>
  <w:style w:type="character" w:customStyle="1" w:styleId="WW8Num3z1">
    <w:name w:val="WW8Num3z1"/>
    <w:rsid w:val="003973F8"/>
    <w:rPr>
      <w:rFonts w:ascii="Courier New" w:hAnsi="Courier New" w:cs="Courier New" w:hint="default"/>
    </w:rPr>
  </w:style>
  <w:style w:type="character" w:customStyle="1" w:styleId="WW8Num3z2">
    <w:name w:val="WW8Num3z2"/>
    <w:rsid w:val="003973F8"/>
    <w:rPr>
      <w:rFonts w:ascii="Wingdings" w:hAnsi="Wingdings" w:cs="Wingdings" w:hint="default"/>
    </w:rPr>
  </w:style>
  <w:style w:type="character" w:customStyle="1" w:styleId="WW8Num4z0">
    <w:name w:val="WW8Num4z0"/>
    <w:rsid w:val="003973F8"/>
    <w:rPr>
      <w:b w:val="0"/>
      <w:bCs w:val="0"/>
      <w:sz w:val="24"/>
      <w:szCs w:val="24"/>
    </w:rPr>
  </w:style>
  <w:style w:type="character" w:customStyle="1" w:styleId="WW8Num4z1">
    <w:name w:val="WW8Num4z1"/>
    <w:rsid w:val="003973F8"/>
  </w:style>
  <w:style w:type="character" w:customStyle="1" w:styleId="WW8Num4z2">
    <w:name w:val="WW8Num4z2"/>
    <w:rsid w:val="003973F8"/>
  </w:style>
  <w:style w:type="character" w:customStyle="1" w:styleId="WW8Num4z3">
    <w:name w:val="WW8Num4z3"/>
    <w:rsid w:val="003973F8"/>
  </w:style>
  <w:style w:type="character" w:customStyle="1" w:styleId="WW8Num4z4">
    <w:name w:val="WW8Num4z4"/>
    <w:rsid w:val="003973F8"/>
  </w:style>
  <w:style w:type="character" w:customStyle="1" w:styleId="WW8Num4z5">
    <w:name w:val="WW8Num4z5"/>
    <w:rsid w:val="003973F8"/>
  </w:style>
  <w:style w:type="character" w:customStyle="1" w:styleId="WW8Num4z6">
    <w:name w:val="WW8Num4z6"/>
    <w:rsid w:val="003973F8"/>
  </w:style>
  <w:style w:type="character" w:customStyle="1" w:styleId="WW8Num4z7">
    <w:name w:val="WW8Num4z7"/>
    <w:rsid w:val="003973F8"/>
  </w:style>
  <w:style w:type="character" w:customStyle="1" w:styleId="WW8Num4z8">
    <w:name w:val="WW8Num4z8"/>
    <w:rsid w:val="003973F8"/>
  </w:style>
  <w:style w:type="character" w:customStyle="1" w:styleId="WW8Num5z0">
    <w:name w:val="WW8Num5z0"/>
    <w:rsid w:val="003973F8"/>
    <w:rPr>
      <w:rFonts w:ascii="Symbol" w:hAnsi="Symbol" w:cs="Symbol" w:hint="default"/>
    </w:rPr>
  </w:style>
  <w:style w:type="character" w:customStyle="1" w:styleId="WW8Num5z1">
    <w:name w:val="WW8Num5z1"/>
    <w:rsid w:val="003973F8"/>
    <w:rPr>
      <w:rFonts w:ascii="Courier New" w:hAnsi="Courier New" w:cs="Courier New" w:hint="default"/>
    </w:rPr>
  </w:style>
  <w:style w:type="character" w:customStyle="1" w:styleId="WW8Num5z2">
    <w:name w:val="WW8Num5z2"/>
    <w:rsid w:val="003973F8"/>
    <w:rPr>
      <w:rFonts w:ascii="Wingdings" w:hAnsi="Wingdings" w:cs="Wingdings" w:hint="default"/>
    </w:rPr>
  </w:style>
  <w:style w:type="character" w:customStyle="1" w:styleId="WW8Num6z0">
    <w:name w:val="WW8Num6z0"/>
    <w:rsid w:val="003973F8"/>
    <w:rPr>
      <w:rFonts w:ascii="Symbol" w:hAnsi="Symbol" w:cs="Symbol" w:hint="default"/>
    </w:rPr>
  </w:style>
  <w:style w:type="character" w:customStyle="1" w:styleId="WW8Num6z1">
    <w:name w:val="WW8Num6z1"/>
    <w:rsid w:val="003973F8"/>
    <w:rPr>
      <w:rFonts w:ascii="Courier New" w:hAnsi="Courier New" w:cs="Courier New" w:hint="default"/>
    </w:rPr>
  </w:style>
  <w:style w:type="character" w:customStyle="1" w:styleId="WW8Num6z2">
    <w:name w:val="WW8Num6z2"/>
    <w:rsid w:val="003973F8"/>
    <w:rPr>
      <w:rFonts w:ascii="Wingdings" w:hAnsi="Wingdings" w:cs="Wingdings" w:hint="default"/>
    </w:rPr>
  </w:style>
  <w:style w:type="character" w:customStyle="1" w:styleId="WW8Num7z0">
    <w:name w:val="WW8Num7z0"/>
    <w:rsid w:val="003973F8"/>
    <w:rPr>
      <w:rFonts w:ascii="Symbol" w:hAnsi="Symbol" w:cs="Symbol" w:hint="default"/>
    </w:rPr>
  </w:style>
  <w:style w:type="character" w:customStyle="1" w:styleId="WW8Num7z1">
    <w:name w:val="WW8Num7z1"/>
    <w:rsid w:val="003973F8"/>
    <w:rPr>
      <w:rFonts w:ascii="Courier New" w:hAnsi="Courier New" w:cs="Courier New" w:hint="default"/>
    </w:rPr>
  </w:style>
  <w:style w:type="character" w:customStyle="1" w:styleId="WW8Num7z2">
    <w:name w:val="WW8Num7z2"/>
    <w:rsid w:val="003973F8"/>
    <w:rPr>
      <w:rFonts w:ascii="Wingdings" w:hAnsi="Wingdings" w:cs="Wingdings" w:hint="default"/>
    </w:rPr>
  </w:style>
  <w:style w:type="character" w:customStyle="1" w:styleId="WW8Num8z0">
    <w:name w:val="WW8Num8z0"/>
    <w:rsid w:val="003973F8"/>
    <w:rPr>
      <w:rFonts w:ascii="Wingdings" w:hAnsi="Wingdings" w:cs="Wingdings" w:hint="default"/>
      <w:color w:val="auto"/>
    </w:rPr>
  </w:style>
  <w:style w:type="character" w:customStyle="1" w:styleId="WW8Num8z1">
    <w:name w:val="WW8Num8z1"/>
    <w:rsid w:val="003973F8"/>
    <w:rPr>
      <w:rFonts w:ascii="Courier New" w:hAnsi="Courier New" w:cs="Courier New" w:hint="default"/>
    </w:rPr>
  </w:style>
  <w:style w:type="character" w:customStyle="1" w:styleId="WW8Num8z2">
    <w:name w:val="WW8Num8z2"/>
    <w:rsid w:val="003973F8"/>
    <w:rPr>
      <w:rFonts w:ascii="Wingdings" w:hAnsi="Wingdings" w:cs="Wingdings" w:hint="default"/>
    </w:rPr>
  </w:style>
  <w:style w:type="character" w:customStyle="1" w:styleId="WW8Num8z3">
    <w:name w:val="WW8Num8z3"/>
    <w:rsid w:val="003973F8"/>
    <w:rPr>
      <w:rFonts w:ascii="Symbol" w:hAnsi="Symbol" w:cs="Symbol" w:hint="default"/>
    </w:rPr>
  </w:style>
  <w:style w:type="character" w:customStyle="1" w:styleId="WW8Num9z0">
    <w:name w:val="WW8Num9z0"/>
    <w:rsid w:val="003973F8"/>
    <w:rPr>
      <w:rFonts w:ascii="Wingdings" w:hAnsi="Wingdings" w:cs="Wingdings" w:hint="default"/>
    </w:rPr>
  </w:style>
  <w:style w:type="character" w:customStyle="1" w:styleId="WW8Num9z1">
    <w:name w:val="WW8Num9z1"/>
    <w:rsid w:val="003973F8"/>
    <w:rPr>
      <w:rFonts w:ascii="Courier New" w:hAnsi="Courier New" w:cs="Courier New" w:hint="default"/>
    </w:rPr>
  </w:style>
  <w:style w:type="character" w:customStyle="1" w:styleId="WW8Num9z3">
    <w:name w:val="WW8Num9z3"/>
    <w:rsid w:val="003973F8"/>
    <w:rPr>
      <w:rFonts w:ascii="Symbol" w:hAnsi="Symbol" w:cs="Symbol" w:hint="default"/>
    </w:rPr>
  </w:style>
  <w:style w:type="character" w:customStyle="1" w:styleId="WW8Num10z0">
    <w:name w:val="WW8Num10z0"/>
    <w:rsid w:val="003973F8"/>
  </w:style>
  <w:style w:type="character" w:customStyle="1" w:styleId="WW8Num10z1">
    <w:name w:val="WW8Num10z1"/>
    <w:rsid w:val="003973F8"/>
  </w:style>
  <w:style w:type="character" w:customStyle="1" w:styleId="WW8Num10z2">
    <w:name w:val="WW8Num10z2"/>
    <w:rsid w:val="003973F8"/>
  </w:style>
  <w:style w:type="character" w:customStyle="1" w:styleId="WW8Num10z3">
    <w:name w:val="WW8Num10z3"/>
    <w:rsid w:val="003973F8"/>
  </w:style>
  <w:style w:type="character" w:customStyle="1" w:styleId="WW8Num10z4">
    <w:name w:val="WW8Num10z4"/>
    <w:rsid w:val="003973F8"/>
  </w:style>
  <w:style w:type="character" w:customStyle="1" w:styleId="WW8Num10z5">
    <w:name w:val="WW8Num10z5"/>
    <w:rsid w:val="003973F8"/>
  </w:style>
  <w:style w:type="character" w:customStyle="1" w:styleId="WW8Num10z6">
    <w:name w:val="WW8Num10z6"/>
    <w:rsid w:val="003973F8"/>
  </w:style>
  <w:style w:type="character" w:customStyle="1" w:styleId="WW8Num10z7">
    <w:name w:val="WW8Num10z7"/>
    <w:rsid w:val="003973F8"/>
  </w:style>
  <w:style w:type="character" w:customStyle="1" w:styleId="WW8Num10z8">
    <w:name w:val="WW8Num10z8"/>
    <w:rsid w:val="003973F8"/>
  </w:style>
  <w:style w:type="character" w:customStyle="1" w:styleId="WW8Num11z0">
    <w:name w:val="WW8Num11z0"/>
    <w:rsid w:val="003973F8"/>
  </w:style>
  <w:style w:type="character" w:customStyle="1" w:styleId="WW8Num11z1">
    <w:name w:val="WW8Num11z1"/>
    <w:rsid w:val="003973F8"/>
  </w:style>
  <w:style w:type="character" w:customStyle="1" w:styleId="WW8Num11z2">
    <w:name w:val="WW8Num11z2"/>
    <w:rsid w:val="003973F8"/>
  </w:style>
  <w:style w:type="character" w:customStyle="1" w:styleId="WW8Num11z3">
    <w:name w:val="WW8Num11z3"/>
    <w:rsid w:val="003973F8"/>
  </w:style>
  <w:style w:type="character" w:customStyle="1" w:styleId="WW8Num11z4">
    <w:name w:val="WW8Num11z4"/>
    <w:rsid w:val="003973F8"/>
  </w:style>
  <w:style w:type="character" w:customStyle="1" w:styleId="WW8Num11z5">
    <w:name w:val="WW8Num11z5"/>
    <w:rsid w:val="003973F8"/>
  </w:style>
  <w:style w:type="character" w:customStyle="1" w:styleId="WW8Num11z6">
    <w:name w:val="WW8Num11z6"/>
    <w:rsid w:val="003973F8"/>
  </w:style>
  <w:style w:type="character" w:customStyle="1" w:styleId="WW8Num11z7">
    <w:name w:val="WW8Num11z7"/>
    <w:rsid w:val="003973F8"/>
  </w:style>
  <w:style w:type="character" w:customStyle="1" w:styleId="WW8Num11z8">
    <w:name w:val="WW8Num11z8"/>
    <w:rsid w:val="003973F8"/>
  </w:style>
  <w:style w:type="character" w:customStyle="1" w:styleId="WW8Num12z0">
    <w:name w:val="WW8Num12z0"/>
    <w:rsid w:val="003973F8"/>
    <w:rPr>
      <w:rFonts w:ascii="Symbol" w:hAnsi="Symbol" w:cs="Symbol" w:hint="default"/>
    </w:rPr>
  </w:style>
  <w:style w:type="character" w:customStyle="1" w:styleId="WW8Num12z1">
    <w:name w:val="WW8Num12z1"/>
    <w:rsid w:val="003973F8"/>
    <w:rPr>
      <w:rFonts w:ascii="Courier New" w:hAnsi="Courier New" w:cs="Courier New" w:hint="default"/>
    </w:rPr>
  </w:style>
  <w:style w:type="character" w:customStyle="1" w:styleId="WW8Num12z2">
    <w:name w:val="WW8Num12z2"/>
    <w:rsid w:val="003973F8"/>
    <w:rPr>
      <w:rFonts w:ascii="Wingdings" w:hAnsi="Wingdings" w:cs="Wingdings" w:hint="default"/>
    </w:rPr>
  </w:style>
  <w:style w:type="character" w:customStyle="1" w:styleId="WW8Num13z0">
    <w:name w:val="WW8Num13z0"/>
    <w:rsid w:val="003973F8"/>
    <w:rPr>
      <w:rFonts w:ascii="Wingdings" w:hAnsi="Wingdings" w:cs="Wingdings" w:hint="default"/>
    </w:rPr>
  </w:style>
  <w:style w:type="character" w:customStyle="1" w:styleId="WW8Num13z3">
    <w:name w:val="WW8Num13z3"/>
    <w:rsid w:val="003973F8"/>
    <w:rPr>
      <w:rFonts w:ascii="Symbol" w:hAnsi="Symbol" w:cs="Symbol" w:hint="default"/>
    </w:rPr>
  </w:style>
  <w:style w:type="character" w:customStyle="1" w:styleId="WW8Num14z0">
    <w:name w:val="WW8Num14z0"/>
    <w:rsid w:val="003973F8"/>
    <w:rPr>
      <w:b/>
      <w:bCs w:val="0"/>
    </w:rPr>
  </w:style>
  <w:style w:type="character" w:customStyle="1" w:styleId="WW8Num14z1">
    <w:name w:val="WW8Num14z1"/>
    <w:rsid w:val="003973F8"/>
    <w:rPr>
      <w:rFonts w:ascii="Symbol" w:hAnsi="Symbol" w:cs="Symbol" w:hint="default"/>
      <w:b/>
      <w:bCs w:val="0"/>
    </w:rPr>
  </w:style>
  <w:style w:type="character" w:customStyle="1" w:styleId="WW8Num14z3">
    <w:name w:val="WW8Num14z3"/>
    <w:rsid w:val="003973F8"/>
  </w:style>
  <w:style w:type="character" w:customStyle="1" w:styleId="WW8Num14z4">
    <w:name w:val="WW8Num14z4"/>
    <w:rsid w:val="003973F8"/>
  </w:style>
  <w:style w:type="character" w:customStyle="1" w:styleId="WW8Num14z5">
    <w:name w:val="WW8Num14z5"/>
    <w:rsid w:val="003973F8"/>
  </w:style>
  <w:style w:type="character" w:customStyle="1" w:styleId="WW8Num14z6">
    <w:name w:val="WW8Num14z6"/>
    <w:rsid w:val="003973F8"/>
  </w:style>
  <w:style w:type="character" w:customStyle="1" w:styleId="WW8Num14z7">
    <w:name w:val="WW8Num14z7"/>
    <w:rsid w:val="003973F8"/>
  </w:style>
  <w:style w:type="character" w:customStyle="1" w:styleId="WW8Num14z8">
    <w:name w:val="WW8Num14z8"/>
    <w:rsid w:val="003973F8"/>
  </w:style>
  <w:style w:type="character" w:customStyle="1" w:styleId="WW8Num15z0">
    <w:name w:val="WW8Num15z0"/>
    <w:rsid w:val="003973F8"/>
    <w:rPr>
      <w:b/>
      <w:bCs w:val="0"/>
    </w:rPr>
  </w:style>
  <w:style w:type="character" w:customStyle="1" w:styleId="WW8Num15z1">
    <w:name w:val="WW8Num15z1"/>
    <w:rsid w:val="003973F8"/>
    <w:rPr>
      <w:rFonts w:ascii="Symbol" w:hAnsi="Symbol" w:cs="Symbol" w:hint="default"/>
      <w:b/>
      <w:bCs w:val="0"/>
    </w:rPr>
  </w:style>
  <w:style w:type="character" w:customStyle="1" w:styleId="WW8Num15z2">
    <w:name w:val="WW8Num15z2"/>
    <w:rsid w:val="003973F8"/>
  </w:style>
  <w:style w:type="character" w:customStyle="1" w:styleId="WW8Num15z3">
    <w:name w:val="WW8Num15z3"/>
    <w:rsid w:val="003973F8"/>
  </w:style>
  <w:style w:type="character" w:customStyle="1" w:styleId="WW8Num15z4">
    <w:name w:val="WW8Num15z4"/>
    <w:rsid w:val="003973F8"/>
  </w:style>
  <w:style w:type="character" w:customStyle="1" w:styleId="WW8Num15z5">
    <w:name w:val="WW8Num15z5"/>
    <w:rsid w:val="003973F8"/>
  </w:style>
  <w:style w:type="character" w:customStyle="1" w:styleId="WW8Num15z6">
    <w:name w:val="WW8Num15z6"/>
    <w:rsid w:val="003973F8"/>
  </w:style>
  <w:style w:type="character" w:customStyle="1" w:styleId="WW8Num15z7">
    <w:name w:val="WW8Num15z7"/>
    <w:rsid w:val="003973F8"/>
  </w:style>
  <w:style w:type="character" w:customStyle="1" w:styleId="WW8Num15z8">
    <w:name w:val="WW8Num15z8"/>
    <w:rsid w:val="003973F8"/>
  </w:style>
  <w:style w:type="character" w:customStyle="1" w:styleId="WW8Num16z0">
    <w:name w:val="WW8Num16z0"/>
    <w:rsid w:val="003973F8"/>
    <w:rPr>
      <w:b w:val="0"/>
      <w:bCs w:val="0"/>
      <w:color w:val="auto"/>
      <w:sz w:val="28"/>
      <w:szCs w:val="28"/>
    </w:rPr>
  </w:style>
  <w:style w:type="character" w:customStyle="1" w:styleId="WW8Num16z1">
    <w:name w:val="WW8Num16z1"/>
    <w:rsid w:val="003973F8"/>
  </w:style>
  <w:style w:type="character" w:customStyle="1" w:styleId="WW8Num16z2">
    <w:name w:val="WW8Num16z2"/>
    <w:rsid w:val="003973F8"/>
  </w:style>
  <w:style w:type="character" w:customStyle="1" w:styleId="WW8Num16z3">
    <w:name w:val="WW8Num16z3"/>
    <w:rsid w:val="003973F8"/>
  </w:style>
  <w:style w:type="character" w:customStyle="1" w:styleId="WW8Num16z4">
    <w:name w:val="WW8Num16z4"/>
    <w:rsid w:val="003973F8"/>
  </w:style>
  <w:style w:type="character" w:customStyle="1" w:styleId="WW8Num16z5">
    <w:name w:val="WW8Num16z5"/>
    <w:rsid w:val="003973F8"/>
  </w:style>
  <w:style w:type="character" w:customStyle="1" w:styleId="WW8Num16z6">
    <w:name w:val="WW8Num16z6"/>
    <w:rsid w:val="003973F8"/>
  </w:style>
  <w:style w:type="character" w:customStyle="1" w:styleId="WW8Num16z7">
    <w:name w:val="WW8Num16z7"/>
    <w:rsid w:val="003973F8"/>
  </w:style>
  <w:style w:type="character" w:customStyle="1" w:styleId="WW8Num16z8">
    <w:name w:val="WW8Num16z8"/>
    <w:rsid w:val="003973F8"/>
  </w:style>
  <w:style w:type="character" w:customStyle="1" w:styleId="WW8Num17z0">
    <w:name w:val="WW8Num17z0"/>
    <w:rsid w:val="003973F8"/>
  </w:style>
  <w:style w:type="character" w:customStyle="1" w:styleId="WW8Num17z1">
    <w:name w:val="WW8Num17z1"/>
    <w:rsid w:val="003973F8"/>
  </w:style>
  <w:style w:type="character" w:customStyle="1" w:styleId="WW8Num17z2">
    <w:name w:val="WW8Num17z2"/>
    <w:rsid w:val="003973F8"/>
  </w:style>
  <w:style w:type="character" w:customStyle="1" w:styleId="WW8Num17z3">
    <w:name w:val="WW8Num17z3"/>
    <w:rsid w:val="003973F8"/>
  </w:style>
  <w:style w:type="character" w:customStyle="1" w:styleId="WW8Num17z4">
    <w:name w:val="WW8Num17z4"/>
    <w:rsid w:val="003973F8"/>
  </w:style>
  <w:style w:type="character" w:customStyle="1" w:styleId="WW8Num17z5">
    <w:name w:val="WW8Num17z5"/>
    <w:rsid w:val="003973F8"/>
  </w:style>
  <w:style w:type="character" w:customStyle="1" w:styleId="WW8Num17z6">
    <w:name w:val="WW8Num17z6"/>
    <w:rsid w:val="003973F8"/>
  </w:style>
  <w:style w:type="character" w:customStyle="1" w:styleId="WW8Num17z7">
    <w:name w:val="WW8Num17z7"/>
    <w:rsid w:val="003973F8"/>
  </w:style>
  <w:style w:type="character" w:customStyle="1" w:styleId="WW8Num17z8">
    <w:name w:val="WW8Num17z8"/>
    <w:rsid w:val="003973F8"/>
  </w:style>
  <w:style w:type="character" w:customStyle="1" w:styleId="WW8Num18z0">
    <w:name w:val="WW8Num18z0"/>
    <w:rsid w:val="003973F8"/>
    <w:rPr>
      <w:rFonts w:ascii="Symbol" w:hAnsi="Symbol" w:cs="Symbol" w:hint="default"/>
    </w:rPr>
  </w:style>
  <w:style w:type="character" w:customStyle="1" w:styleId="WW8Num18z1">
    <w:name w:val="WW8Num18z1"/>
    <w:rsid w:val="003973F8"/>
    <w:rPr>
      <w:rFonts w:ascii="Courier New" w:hAnsi="Courier New" w:cs="Courier New" w:hint="default"/>
    </w:rPr>
  </w:style>
  <w:style w:type="character" w:customStyle="1" w:styleId="WW8Num18z2">
    <w:name w:val="WW8Num18z2"/>
    <w:rsid w:val="003973F8"/>
    <w:rPr>
      <w:rFonts w:ascii="Wingdings" w:hAnsi="Wingdings" w:cs="Wingdings" w:hint="default"/>
    </w:rPr>
  </w:style>
  <w:style w:type="character" w:customStyle="1" w:styleId="WW8Num19z0">
    <w:name w:val="WW8Num19z0"/>
    <w:rsid w:val="003973F8"/>
    <w:rPr>
      <w:rFonts w:ascii="Symbol" w:hAnsi="Symbol" w:cs="Symbol" w:hint="default"/>
    </w:rPr>
  </w:style>
  <w:style w:type="character" w:customStyle="1" w:styleId="WW8Num19z1">
    <w:name w:val="WW8Num19z1"/>
    <w:rsid w:val="003973F8"/>
    <w:rPr>
      <w:rFonts w:ascii="Courier New" w:hAnsi="Courier New" w:cs="Courier New" w:hint="default"/>
    </w:rPr>
  </w:style>
  <w:style w:type="character" w:customStyle="1" w:styleId="WW8Num19z2">
    <w:name w:val="WW8Num19z2"/>
    <w:rsid w:val="003973F8"/>
    <w:rPr>
      <w:rFonts w:ascii="Wingdings" w:hAnsi="Wingdings" w:cs="Wingdings" w:hint="default"/>
    </w:rPr>
  </w:style>
  <w:style w:type="character" w:customStyle="1" w:styleId="WW8Num20z0">
    <w:name w:val="WW8Num20z0"/>
    <w:rsid w:val="003973F8"/>
    <w:rPr>
      <w:b w:val="0"/>
      <w:bCs w:val="0"/>
      <w:color w:val="auto"/>
      <w:sz w:val="28"/>
      <w:szCs w:val="28"/>
    </w:rPr>
  </w:style>
  <w:style w:type="character" w:customStyle="1" w:styleId="WW8Num20z1">
    <w:name w:val="WW8Num20z1"/>
    <w:rsid w:val="003973F8"/>
  </w:style>
  <w:style w:type="character" w:customStyle="1" w:styleId="WW8Num20z2">
    <w:name w:val="WW8Num20z2"/>
    <w:rsid w:val="003973F8"/>
  </w:style>
  <w:style w:type="character" w:customStyle="1" w:styleId="WW8Num20z3">
    <w:name w:val="WW8Num20z3"/>
    <w:rsid w:val="003973F8"/>
  </w:style>
  <w:style w:type="character" w:customStyle="1" w:styleId="WW8Num20z4">
    <w:name w:val="WW8Num20z4"/>
    <w:rsid w:val="003973F8"/>
  </w:style>
  <w:style w:type="character" w:customStyle="1" w:styleId="WW8Num20z5">
    <w:name w:val="WW8Num20z5"/>
    <w:rsid w:val="003973F8"/>
  </w:style>
  <w:style w:type="character" w:customStyle="1" w:styleId="WW8Num20z6">
    <w:name w:val="WW8Num20z6"/>
    <w:rsid w:val="003973F8"/>
  </w:style>
  <w:style w:type="character" w:customStyle="1" w:styleId="WW8Num20z7">
    <w:name w:val="WW8Num20z7"/>
    <w:rsid w:val="003973F8"/>
  </w:style>
  <w:style w:type="character" w:customStyle="1" w:styleId="WW8Num20z8">
    <w:name w:val="WW8Num20z8"/>
    <w:rsid w:val="003973F8"/>
  </w:style>
  <w:style w:type="character" w:customStyle="1" w:styleId="WW8Num21z0">
    <w:name w:val="WW8Num21z0"/>
    <w:rsid w:val="003973F8"/>
    <w:rPr>
      <w:rFonts w:ascii="Symbol" w:hAnsi="Symbol" w:cs="Symbol" w:hint="default"/>
    </w:rPr>
  </w:style>
  <w:style w:type="character" w:customStyle="1" w:styleId="WW8Num21z1">
    <w:name w:val="WW8Num21z1"/>
    <w:rsid w:val="003973F8"/>
    <w:rPr>
      <w:rFonts w:ascii="Courier New" w:hAnsi="Courier New" w:cs="Courier New" w:hint="default"/>
    </w:rPr>
  </w:style>
  <w:style w:type="character" w:customStyle="1" w:styleId="WW8Num21z2">
    <w:name w:val="WW8Num21z2"/>
    <w:rsid w:val="003973F8"/>
    <w:rPr>
      <w:rFonts w:ascii="Wingdings" w:hAnsi="Wingdings" w:cs="Wingdings" w:hint="default"/>
    </w:rPr>
  </w:style>
  <w:style w:type="character" w:customStyle="1" w:styleId="WW8Num22z0">
    <w:name w:val="WW8Num22z0"/>
    <w:rsid w:val="003973F8"/>
    <w:rPr>
      <w:rFonts w:ascii="Symbol" w:eastAsia="Times New Roman" w:hAnsi="Symbol" w:cs="Symbol" w:hint="default"/>
      <w:kern w:val="2"/>
      <w:sz w:val="24"/>
      <w:szCs w:val="24"/>
      <w:lang w:val="ru-RU"/>
    </w:rPr>
  </w:style>
  <w:style w:type="character" w:customStyle="1" w:styleId="WW8Num22z1">
    <w:name w:val="WW8Num22z1"/>
    <w:rsid w:val="003973F8"/>
    <w:rPr>
      <w:rFonts w:ascii="Courier New" w:hAnsi="Courier New" w:cs="Courier New" w:hint="default"/>
    </w:rPr>
  </w:style>
  <w:style w:type="character" w:customStyle="1" w:styleId="WW8Num22z2">
    <w:name w:val="WW8Num22z2"/>
    <w:rsid w:val="003973F8"/>
    <w:rPr>
      <w:rFonts w:ascii="Wingdings" w:hAnsi="Wingdings" w:cs="Wingdings" w:hint="default"/>
    </w:rPr>
  </w:style>
  <w:style w:type="character" w:customStyle="1" w:styleId="WW8Num23z0">
    <w:name w:val="WW8Num23z0"/>
    <w:rsid w:val="003973F8"/>
    <w:rPr>
      <w:rFonts w:ascii="Symbol" w:hAnsi="Symbol" w:cs="Symbol" w:hint="default"/>
    </w:rPr>
  </w:style>
  <w:style w:type="character" w:customStyle="1" w:styleId="WW8Num23z1">
    <w:name w:val="WW8Num23z1"/>
    <w:rsid w:val="003973F8"/>
    <w:rPr>
      <w:rFonts w:ascii="Courier New" w:hAnsi="Courier New" w:cs="Courier New" w:hint="default"/>
    </w:rPr>
  </w:style>
  <w:style w:type="character" w:customStyle="1" w:styleId="WW8Num23z2">
    <w:name w:val="WW8Num23z2"/>
    <w:rsid w:val="003973F8"/>
    <w:rPr>
      <w:rFonts w:ascii="Wingdings" w:hAnsi="Wingdings" w:cs="Wingdings" w:hint="default"/>
    </w:rPr>
  </w:style>
  <w:style w:type="character" w:customStyle="1" w:styleId="WW8Num24z0">
    <w:name w:val="WW8Num24z0"/>
    <w:rsid w:val="003973F8"/>
  </w:style>
  <w:style w:type="character" w:customStyle="1" w:styleId="WW8Num24z1">
    <w:name w:val="WW8Num24z1"/>
    <w:rsid w:val="003973F8"/>
    <w:rPr>
      <w:rFonts w:ascii="Symbol" w:hAnsi="Symbol" w:cs="Symbol" w:hint="default"/>
    </w:rPr>
  </w:style>
  <w:style w:type="character" w:customStyle="1" w:styleId="WW8Num24z2">
    <w:name w:val="WW8Num24z2"/>
    <w:rsid w:val="003973F8"/>
  </w:style>
  <w:style w:type="character" w:customStyle="1" w:styleId="WW8Num24z3">
    <w:name w:val="WW8Num24z3"/>
    <w:rsid w:val="003973F8"/>
  </w:style>
  <w:style w:type="character" w:customStyle="1" w:styleId="WW8Num24z4">
    <w:name w:val="WW8Num24z4"/>
    <w:rsid w:val="003973F8"/>
  </w:style>
  <w:style w:type="character" w:customStyle="1" w:styleId="WW8Num24z5">
    <w:name w:val="WW8Num24z5"/>
    <w:rsid w:val="003973F8"/>
  </w:style>
  <w:style w:type="character" w:customStyle="1" w:styleId="WW8Num24z6">
    <w:name w:val="WW8Num24z6"/>
    <w:rsid w:val="003973F8"/>
  </w:style>
  <w:style w:type="character" w:customStyle="1" w:styleId="WW8Num24z7">
    <w:name w:val="WW8Num24z7"/>
    <w:rsid w:val="003973F8"/>
  </w:style>
  <w:style w:type="character" w:customStyle="1" w:styleId="WW8Num24z8">
    <w:name w:val="WW8Num24z8"/>
    <w:rsid w:val="003973F8"/>
  </w:style>
  <w:style w:type="character" w:customStyle="1" w:styleId="WW8Num25z0">
    <w:name w:val="WW8Num25z0"/>
    <w:rsid w:val="003973F8"/>
    <w:rPr>
      <w:rFonts w:ascii="Symbol" w:hAnsi="Symbol" w:cs="Symbol" w:hint="default"/>
    </w:rPr>
  </w:style>
  <w:style w:type="character" w:customStyle="1" w:styleId="WW8Num25z1">
    <w:name w:val="WW8Num25z1"/>
    <w:rsid w:val="003973F8"/>
    <w:rPr>
      <w:rFonts w:ascii="Courier New" w:hAnsi="Courier New" w:cs="Courier New" w:hint="default"/>
    </w:rPr>
  </w:style>
  <w:style w:type="character" w:customStyle="1" w:styleId="WW8Num25z2">
    <w:name w:val="WW8Num25z2"/>
    <w:rsid w:val="003973F8"/>
    <w:rPr>
      <w:rFonts w:ascii="Wingdings" w:hAnsi="Wingdings" w:cs="Wingdings" w:hint="default"/>
    </w:rPr>
  </w:style>
  <w:style w:type="character" w:customStyle="1" w:styleId="WW8Num26z0">
    <w:name w:val="WW8Num26z0"/>
    <w:rsid w:val="003973F8"/>
    <w:rPr>
      <w:rFonts w:ascii="Wingdings" w:hAnsi="Wingdings" w:cs="Wingdings" w:hint="default"/>
    </w:rPr>
  </w:style>
  <w:style w:type="character" w:customStyle="1" w:styleId="WW8Num26z1">
    <w:name w:val="WW8Num26z1"/>
    <w:rsid w:val="003973F8"/>
    <w:rPr>
      <w:rFonts w:ascii="Courier New" w:hAnsi="Courier New" w:cs="Courier New" w:hint="default"/>
    </w:rPr>
  </w:style>
  <w:style w:type="character" w:customStyle="1" w:styleId="WW8Num26z3">
    <w:name w:val="WW8Num26z3"/>
    <w:rsid w:val="003973F8"/>
    <w:rPr>
      <w:rFonts w:ascii="Symbol" w:hAnsi="Symbol" w:cs="Symbol" w:hint="default"/>
    </w:rPr>
  </w:style>
  <w:style w:type="character" w:customStyle="1" w:styleId="WW8Num27z0">
    <w:name w:val="WW8Num27z0"/>
    <w:rsid w:val="003973F8"/>
    <w:rPr>
      <w:rFonts w:ascii="Symbol" w:hAnsi="Symbol" w:cs="Symbol" w:hint="default"/>
    </w:rPr>
  </w:style>
  <w:style w:type="character" w:customStyle="1" w:styleId="WW8Num27z1">
    <w:name w:val="WW8Num27z1"/>
    <w:rsid w:val="003973F8"/>
    <w:rPr>
      <w:rFonts w:ascii="Courier New" w:hAnsi="Courier New" w:cs="Courier New" w:hint="default"/>
    </w:rPr>
  </w:style>
  <w:style w:type="character" w:customStyle="1" w:styleId="WW8Num27z2">
    <w:name w:val="WW8Num27z2"/>
    <w:rsid w:val="003973F8"/>
    <w:rPr>
      <w:rFonts w:ascii="Wingdings" w:hAnsi="Wingdings" w:cs="Wingdings" w:hint="default"/>
    </w:rPr>
  </w:style>
  <w:style w:type="character" w:customStyle="1" w:styleId="WW8Num28z0">
    <w:name w:val="WW8Num28z0"/>
    <w:rsid w:val="003973F8"/>
    <w:rPr>
      <w:b w:val="0"/>
      <w:bCs w:val="0"/>
      <w:color w:val="auto"/>
      <w:sz w:val="28"/>
      <w:szCs w:val="28"/>
    </w:rPr>
  </w:style>
  <w:style w:type="character" w:customStyle="1" w:styleId="WW8Num28z1">
    <w:name w:val="WW8Num28z1"/>
    <w:rsid w:val="003973F8"/>
  </w:style>
  <w:style w:type="character" w:customStyle="1" w:styleId="WW8Num28z2">
    <w:name w:val="WW8Num28z2"/>
    <w:rsid w:val="003973F8"/>
  </w:style>
  <w:style w:type="character" w:customStyle="1" w:styleId="WW8Num28z3">
    <w:name w:val="WW8Num28z3"/>
    <w:rsid w:val="003973F8"/>
  </w:style>
  <w:style w:type="character" w:customStyle="1" w:styleId="WW8Num28z4">
    <w:name w:val="WW8Num28z4"/>
    <w:rsid w:val="003973F8"/>
  </w:style>
  <w:style w:type="character" w:customStyle="1" w:styleId="WW8Num28z5">
    <w:name w:val="WW8Num28z5"/>
    <w:rsid w:val="003973F8"/>
  </w:style>
  <w:style w:type="character" w:customStyle="1" w:styleId="WW8Num28z6">
    <w:name w:val="WW8Num28z6"/>
    <w:rsid w:val="003973F8"/>
  </w:style>
  <w:style w:type="character" w:customStyle="1" w:styleId="WW8Num28z7">
    <w:name w:val="WW8Num28z7"/>
    <w:rsid w:val="003973F8"/>
  </w:style>
  <w:style w:type="character" w:customStyle="1" w:styleId="WW8Num28z8">
    <w:name w:val="WW8Num28z8"/>
    <w:rsid w:val="003973F8"/>
  </w:style>
  <w:style w:type="character" w:customStyle="1" w:styleId="WW8Num29z0">
    <w:name w:val="WW8Num29z0"/>
    <w:rsid w:val="003973F8"/>
  </w:style>
  <w:style w:type="character" w:customStyle="1" w:styleId="WW8Num29z1">
    <w:name w:val="WW8Num29z1"/>
    <w:rsid w:val="003973F8"/>
  </w:style>
  <w:style w:type="character" w:customStyle="1" w:styleId="WW8Num29z2">
    <w:name w:val="WW8Num29z2"/>
    <w:rsid w:val="003973F8"/>
  </w:style>
  <w:style w:type="character" w:customStyle="1" w:styleId="WW8Num29z3">
    <w:name w:val="WW8Num29z3"/>
    <w:rsid w:val="003973F8"/>
  </w:style>
  <w:style w:type="character" w:customStyle="1" w:styleId="WW8Num29z4">
    <w:name w:val="WW8Num29z4"/>
    <w:rsid w:val="003973F8"/>
  </w:style>
  <w:style w:type="character" w:customStyle="1" w:styleId="WW8Num29z5">
    <w:name w:val="WW8Num29z5"/>
    <w:rsid w:val="003973F8"/>
  </w:style>
  <w:style w:type="character" w:customStyle="1" w:styleId="WW8Num29z6">
    <w:name w:val="WW8Num29z6"/>
    <w:rsid w:val="003973F8"/>
  </w:style>
  <w:style w:type="character" w:customStyle="1" w:styleId="WW8Num29z7">
    <w:name w:val="WW8Num29z7"/>
    <w:rsid w:val="003973F8"/>
  </w:style>
  <w:style w:type="character" w:customStyle="1" w:styleId="WW8Num29z8">
    <w:name w:val="WW8Num29z8"/>
    <w:rsid w:val="003973F8"/>
  </w:style>
  <w:style w:type="character" w:customStyle="1" w:styleId="WW8Num30z0">
    <w:name w:val="WW8Num30z0"/>
    <w:rsid w:val="003973F8"/>
  </w:style>
  <w:style w:type="character" w:customStyle="1" w:styleId="WW8Num30z1">
    <w:name w:val="WW8Num30z1"/>
    <w:rsid w:val="003973F8"/>
  </w:style>
  <w:style w:type="character" w:customStyle="1" w:styleId="WW8Num30z2">
    <w:name w:val="WW8Num30z2"/>
    <w:rsid w:val="003973F8"/>
  </w:style>
  <w:style w:type="character" w:customStyle="1" w:styleId="WW8Num30z3">
    <w:name w:val="WW8Num30z3"/>
    <w:rsid w:val="003973F8"/>
  </w:style>
  <w:style w:type="character" w:customStyle="1" w:styleId="WW8Num30z4">
    <w:name w:val="WW8Num30z4"/>
    <w:rsid w:val="003973F8"/>
  </w:style>
  <w:style w:type="character" w:customStyle="1" w:styleId="WW8Num30z5">
    <w:name w:val="WW8Num30z5"/>
    <w:rsid w:val="003973F8"/>
  </w:style>
  <w:style w:type="character" w:customStyle="1" w:styleId="WW8Num30z6">
    <w:name w:val="WW8Num30z6"/>
    <w:rsid w:val="003973F8"/>
  </w:style>
  <w:style w:type="character" w:customStyle="1" w:styleId="WW8Num30z7">
    <w:name w:val="WW8Num30z7"/>
    <w:rsid w:val="003973F8"/>
  </w:style>
  <w:style w:type="character" w:customStyle="1" w:styleId="WW8Num30z8">
    <w:name w:val="WW8Num30z8"/>
    <w:rsid w:val="003973F8"/>
  </w:style>
  <w:style w:type="character" w:customStyle="1" w:styleId="1a">
    <w:name w:val="Основной шрифт абзаца1"/>
    <w:rsid w:val="003973F8"/>
  </w:style>
  <w:style w:type="character" w:customStyle="1" w:styleId="editsection">
    <w:name w:val="editsection"/>
    <w:rsid w:val="003973F8"/>
  </w:style>
  <w:style w:type="character" w:customStyle="1" w:styleId="FontStyle29">
    <w:name w:val="Font Style29"/>
    <w:rsid w:val="00650DD2"/>
    <w:rPr>
      <w:rFonts w:ascii="Times New Roman" w:hAnsi="Times New Roman" w:cs="Times New Roman"/>
      <w:sz w:val="22"/>
      <w:szCs w:val="22"/>
    </w:rPr>
  </w:style>
  <w:style w:type="table" w:customStyle="1" w:styleId="23">
    <w:name w:val="Сетка таблицы2"/>
    <w:basedOn w:val="a2"/>
    <w:next w:val="a6"/>
    <w:rsid w:val="00580F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3"/>
    <w:uiPriority w:val="99"/>
    <w:semiHidden/>
    <w:unhideWhenUsed/>
    <w:rsid w:val="0033408C"/>
  </w:style>
  <w:style w:type="table" w:customStyle="1" w:styleId="37">
    <w:name w:val="Сетка таблицы3"/>
    <w:basedOn w:val="a2"/>
    <w:next w:val="a6"/>
    <w:rsid w:val="003340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0">
    <w:name w:val="p0"/>
    <w:basedOn w:val="a0"/>
    <w:rsid w:val="0033408C"/>
    <w:pPr>
      <w:spacing w:after="0" w:line="0" w:lineRule="atLeast"/>
    </w:pPr>
    <w:rPr>
      <w:rFonts w:ascii="Times New Roman" w:eastAsia="Times New Roman" w:hAnsi="Times New Roman" w:cs="Times New Roman"/>
      <w:sz w:val="24"/>
      <w:szCs w:val="24"/>
      <w:lang w:eastAsia="ru-RU"/>
    </w:rPr>
  </w:style>
  <w:style w:type="table" w:customStyle="1" w:styleId="41">
    <w:name w:val="Сетка таблицы4"/>
    <w:basedOn w:val="a2"/>
    <w:next w:val="a6"/>
    <w:uiPriority w:val="59"/>
    <w:rsid w:val="0033408C"/>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a1"/>
    <w:uiPriority w:val="99"/>
    <w:rsid w:val="0033408C"/>
  </w:style>
</w:styles>
</file>

<file path=word/webSettings.xml><?xml version="1.0" encoding="utf-8"?>
<w:webSettings xmlns:r="http://schemas.openxmlformats.org/officeDocument/2006/relationships" xmlns:w="http://schemas.openxmlformats.org/wordprocessingml/2006/main">
  <w:divs>
    <w:div w:id="423186385">
      <w:bodyDiv w:val="1"/>
      <w:marLeft w:val="0"/>
      <w:marRight w:val="0"/>
      <w:marTop w:val="0"/>
      <w:marBottom w:val="0"/>
      <w:divBdr>
        <w:top w:val="none" w:sz="0" w:space="0" w:color="auto"/>
        <w:left w:val="none" w:sz="0" w:space="0" w:color="auto"/>
        <w:bottom w:val="none" w:sz="0" w:space="0" w:color="auto"/>
        <w:right w:val="none" w:sz="0" w:space="0" w:color="auto"/>
      </w:divBdr>
    </w:div>
    <w:div w:id="866335110">
      <w:bodyDiv w:val="1"/>
      <w:marLeft w:val="0"/>
      <w:marRight w:val="0"/>
      <w:marTop w:val="0"/>
      <w:marBottom w:val="0"/>
      <w:divBdr>
        <w:top w:val="none" w:sz="0" w:space="0" w:color="auto"/>
        <w:left w:val="none" w:sz="0" w:space="0" w:color="auto"/>
        <w:bottom w:val="none" w:sz="0" w:space="0" w:color="auto"/>
        <w:right w:val="none" w:sz="0" w:space="0" w:color="auto"/>
      </w:divBdr>
    </w:div>
    <w:div w:id="1607158129">
      <w:bodyDiv w:val="1"/>
      <w:marLeft w:val="0"/>
      <w:marRight w:val="0"/>
      <w:marTop w:val="0"/>
      <w:marBottom w:val="0"/>
      <w:divBdr>
        <w:top w:val="none" w:sz="0" w:space="0" w:color="auto"/>
        <w:left w:val="none" w:sz="0" w:space="0" w:color="auto"/>
        <w:bottom w:val="none" w:sz="0" w:space="0" w:color="auto"/>
        <w:right w:val="none" w:sz="0" w:space="0" w:color="auto"/>
      </w:divBdr>
    </w:div>
    <w:div w:id="1689018458">
      <w:bodyDiv w:val="1"/>
      <w:marLeft w:val="0"/>
      <w:marRight w:val="0"/>
      <w:marTop w:val="0"/>
      <w:marBottom w:val="0"/>
      <w:divBdr>
        <w:top w:val="none" w:sz="0" w:space="0" w:color="auto"/>
        <w:left w:val="none" w:sz="0" w:space="0" w:color="auto"/>
        <w:bottom w:val="none" w:sz="0" w:space="0" w:color="auto"/>
        <w:right w:val="none" w:sz="0" w:space="0" w:color="auto"/>
      </w:divBdr>
    </w:div>
    <w:div w:id="1920408030">
      <w:bodyDiv w:val="1"/>
      <w:marLeft w:val="0"/>
      <w:marRight w:val="0"/>
      <w:marTop w:val="0"/>
      <w:marBottom w:val="0"/>
      <w:divBdr>
        <w:top w:val="none" w:sz="0" w:space="0" w:color="auto"/>
        <w:left w:val="none" w:sz="0" w:space="0" w:color="auto"/>
        <w:bottom w:val="none" w:sz="0" w:space="0" w:color="auto"/>
        <w:right w:val="none" w:sz="0" w:space="0" w:color="auto"/>
      </w:divBdr>
    </w:div>
    <w:div w:id="201564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vaidar@yandex.ru" TargetMode="External"/><Relationship Id="rId13" Type="http://schemas.openxmlformats.org/officeDocument/2006/relationships/hyperlink" Target="mailto:rovaidar@yandex.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vaidar@yandex.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vashpsixolog.ru/psychodiagnostic-school-psychologist/61-diagnosis-of-intellectual-development/485-test-icon-luria-the-study-of-memory"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vaidar@yandex.ru" TargetMode="External"/><Relationship Id="rId5" Type="http://schemas.openxmlformats.org/officeDocument/2006/relationships/webSettings" Target="webSettings.xml"/><Relationship Id="rId15" Type="http://schemas.openxmlformats.org/officeDocument/2006/relationships/hyperlink" Target="http://www.vash-psiholog.info/p/233-2012-11-07-21-19-56/19226-metodika-ocenki-urovnya-razvitiya-moralnogo-soznaniya.html" TargetMode="External"/><Relationship Id="rId10" Type="http://schemas.openxmlformats.org/officeDocument/2006/relationships/hyperlink" Target="mailto:rovaidar@yandex.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rovaidar@yandex.ru" TargetMode="External"/><Relationship Id="rId14" Type="http://schemas.openxmlformats.org/officeDocument/2006/relationships/hyperlink" Target="mailto:rovaidar@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25DB0-F3B9-4905-9B83-B2AFC09F3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8536</TotalTime>
  <Pages>166</Pages>
  <Words>50336</Words>
  <Characters>286920</Characters>
  <Application>Microsoft Office Word</Application>
  <DocSecurity>0</DocSecurity>
  <Lines>2391</Lines>
  <Paragraphs>673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Светик</dc:creator>
  <cp:keywords/>
  <dc:description/>
  <cp:lastModifiedBy>user</cp:lastModifiedBy>
  <cp:revision>280</cp:revision>
  <cp:lastPrinted>2019-12-12T08:40:00Z</cp:lastPrinted>
  <dcterms:created xsi:type="dcterms:W3CDTF">2017-11-21T18:48:00Z</dcterms:created>
  <dcterms:modified xsi:type="dcterms:W3CDTF">2019-12-12T08:48:00Z</dcterms:modified>
</cp:coreProperties>
</file>