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5B" w:rsidRPr="00242E04" w:rsidRDefault="00730A5B" w:rsidP="00730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42E04"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730A5B" w:rsidRPr="00242E04" w:rsidRDefault="00730A5B" w:rsidP="00730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2E04">
        <w:rPr>
          <w:rFonts w:ascii="Times New Roman" w:hAnsi="Times New Roman"/>
          <w:b/>
          <w:sz w:val="24"/>
          <w:szCs w:val="24"/>
        </w:rPr>
        <w:t>«Айдарская средняя общеобразовательная школа имени Героя Советского Союза Бориса Григорьевича Кандыбина</w:t>
      </w:r>
    </w:p>
    <w:p w:rsidR="00730A5B" w:rsidRPr="00242E04" w:rsidRDefault="00730A5B" w:rsidP="00730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2E04">
        <w:rPr>
          <w:rFonts w:ascii="Times New Roman" w:hAnsi="Times New Roman"/>
          <w:b/>
          <w:sz w:val="24"/>
          <w:szCs w:val="24"/>
        </w:rPr>
        <w:t>Ровеньского района Белгородской области»</w:t>
      </w:r>
    </w:p>
    <w:p w:rsidR="004B75A9" w:rsidRPr="004B75A9" w:rsidRDefault="004B75A9" w:rsidP="004B75A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54"/>
        <w:gridCol w:w="3046"/>
        <w:gridCol w:w="3222"/>
      </w:tblGrid>
      <w:tr w:rsidR="00730A5B" w:rsidRPr="004B75A9" w:rsidTr="004B75A9">
        <w:trPr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A5B" w:rsidRPr="001F6999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Рассмотрено</w:t>
            </w:r>
          </w:p>
          <w:p w:rsidR="00730A5B" w:rsidRPr="001F6999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999">
              <w:rPr>
                <w:rFonts w:ascii="Times New Roman" w:hAnsi="Times New Roman"/>
                <w:sz w:val="20"/>
                <w:szCs w:val="20"/>
              </w:rPr>
              <w:t xml:space="preserve">на заседании МО </w:t>
            </w:r>
          </w:p>
          <w:p w:rsidR="00730A5B" w:rsidRPr="001F6999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педагогов, осуществляющих воспитательный процесс в образовательном учреждении</w:t>
            </w:r>
          </w:p>
          <w:p w:rsidR="00730A5B" w:rsidRPr="001F6999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999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</w:p>
          <w:p w:rsidR="00730A5B" w:rsidRPr="001F6999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«16</w:t>
            </w:r>
            <w:r w:rsidRPr="001F6999">
              <w:rPr>
                <w:rFonts w:ascii="Times New Roman" w:hAnsi="Times New Roman"/>
                <w:sz w:val="20"/>
                <w:szCs w:val="20"/>
              </w:rPr>
              <w:t xml:space="preserve">» июня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2015</w:t>
            </w:r>
            <w:r w:rsidRPr="001F6999">
              <w:rPr>
                <w:rFonts w:ascii="Times New Roman" w:hAnsi="Times New Roman"/>
                <w:sz w:val="20"/>
                <w:szCs w:val="20"/>
              </w:rPr>
              <w:t xml:space="preserve"> г. .№ 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A5B" w:rsidRPr="001F6999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Согласовано</w:t>
            </w:r>
          </w:p>
          <w:p w:rsidR="00730A5B" w:rsidRPr="001F6999" w:rsidRDefault="00730A5B" w:rsidP="00730A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6999">
              <w:rPr>
                <w:rFonts w:ascii="Times New Roman" w:hAnsi="Times New Roman"/>
                <w:sz w:val="20"/>
                <w:szCs w:val="20"/>
              </w:rPr>
              <w:t>Заместитель директора МБОУ «</w:t>
            </w:r>
            <w:r w:rsidRPr="001F6999">
              <w:rPr>
                <w:rFonts w:ascii="Times New Roman" w:hAnsi="Times New Roman"/>
                <w:color w:val="000000"/>
                <w:sz w:val="20"/>
                <w:szCs w:val="20"/>
              </w:rPr>
              <w:t>Айдарская средняя общеобразовательная школа</w:t>
            </w:r>
          </w:p>
          <w:p w:rsidR="00730A5B" w:rsidRPr="001F6999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9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им. Б. Г. Кандыбина</w:t>
            </w:r>
          </w:p>
          <w:p w:rsidR="00730A5B" w:rsidRPr="001F6999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999">
              <w:rPr>
                <w:rFonts w:ascii="Times New Roman" w:hAnsi="Times New Roman"/>
                <w:sz w:val="20"/>
                <w:szCs w:val="20"/>
              </w:rPr>
              <w:t xml:space="preserve">____________/ Брежнева Е. В. /                            </w:t>
            </w:r>
          </w:p>
          <w:p w:rsidR="00730A5B" w:rsidRPr="001F6999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0A5B" w:rsidRPr="001F6999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999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20</w:t>
            </w:r>
            <w:r w:rsidRPr="001F6999">
              <w:rPr>
                <w:rFonts w:ascii="Times New Roman" w:hAnsi="Times New Roman"/>
                <w:sz w:val="20"/>
                <w:szCs w:val="20"/>
              </w:rPr>
              <w:t>» июня 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F6999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A5B" w:rsidRPr="00ED12DB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Утверждено</w:t>
            </w:r>
          </w:p>
          <w:p w:rsidR="00730A5B" w:rsidRPr="00ED12DB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2DB">
              <w:rPr>
                <w:rFonts w:ascii="Times New Roman" w:hAnsi="Times New Roman"/>
                <w:sz w:val="20"/>
                <w:szCs w:val="20"/>
              </w:rPr>
              <w:t>Приказ по МБОУ «</w:t>
            </w:r>
            <w:r w:rsidRPr="00ED12DB">
              <w:rPr>
                <w:rFonts w:ascii="Times New Roman" w:hAnsi="Times New Roman"/>
                <w:color w:val="000000"/>
                <w:sz w:val="20"/>
                <w:szCs w:val="20"/>
              </w:rPr>
              <w:t>Айдарская средняя общеобразовательная школа им. Б. Г. Кандыбина</w:t>
            </w:r>
          </w:p>
          <w:p w:rsidR="00730A5B" w:rsidRPr="00ED12DB" w:rsidRDefault="00730A5B" w:rsidP="00730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C11">
              <w:rPr>
                <w:rFonts w:ascii="Times New Roman" w:hAnsi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28»  </w:t>
            </w:r>
            <w:r w:rsidRPr="00F93C1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августа</w:t>
            </w:r>
            <w:r>
              <w:rPr>
                <w:rFonts w:ascii="Times New Roman" w:hAnsi="Times New Roman"/>
                <w:sz w:val="20"/>
                <w:szCs w:val="20"/>
              </w:rPr>
              <w:t>» 2015 г. № 199</w:t>
            </w:r>
          </w:p>
        </w:tc>
      </w:tr>
    </w:tbl>
    <w:p w:rsidR="004B75A9" w:rsidRPr="004B75A9" w:rsidRDefault="004B75A9" w:rsidP="004B75A9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B75A9" w:rsidRPr="004B75A9" w:rsidRDefault="004B75A9" w:rsidP="004B75A9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B75A9" w:rsidRPr="004B75A9" w:rsidRDefault="004B75A9" w:rsidP="004B75A9">
      <w:pPr>
        <w:shd w:val="clear" w:color="auto" w:fill="FFFFFF"/>
        <w:spacing w:after="0" w:line="240" w:lineRule="auto"/>
        <w:ind w:right="38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B75A9" w:rsidRPr="004B75A9" w:rsidRDefault="004B75A9" w:rsidP="004B75A9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B75A9" w:rsidRPr="004B75A9" w:rsidRDefault="004B75A9" w:rsidP="004B75A9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B75A9" w:rsidRPr="004B75A9" w:rsidRDefault="004B75A9" w:rsidP="004B75A9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B75A9" w:rsidRPr="004B75A9" w:rsidRDefault="004B75A9" w:rsidP="004B75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РАБОЧАЯ ПРОГРАММА ВНЕУРОЧНОЙ ДЕЯТЕЛЬНОСТИ</w:t>
      </w:r>
    </w:p>
    <w:p w:rsidR="004B75A9" w:rsidRPr="004B75A9" w:rsidRDefault="004B75A9" w:rsidP="004B75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75A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730A5B">
        <w:rPr>
          <w:rFonts w:ascii="Times New Roman" w:eastAsia="Calibri" w:hAnsi="Times New Roman" w:cs="Times New Roman"/>
          <w:sz w:val="28"/>
          <w:szCs w:val="28"/>
          <w:lang w:eastAsia="ru-RU"/>
        </w:rPr>
        <w:t>Православная культура</w:t>
      </w:r>
      <w:r w:rsidRPr="004B75A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4B75A9" w:rsidRDefault="004B75A9" w:rsidP="004B75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75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 лет обучения</w:t>
      </w:r>
    </w:p>
    <w:p w:rsidR="002F7BB2" w:rsidRPr="004B75A9" w:rsidRDefault="002F7BB2" w:rsidP="002F7BB2">
      <w:pPr>
        <w:pStyle w:val="ad"/>
        <w:jc w:val="center"/>
        <w:rPr>
          <w:sz w:val="28"/>
          <w:szCs w:val="28"/>
        </w:rPr>
      </w:pPr>
      <w:r>
        <w:rPr>
          <w:kern w:val="36"/>
          <w:sz w:val="28"/>
          <w:szCs w:val="28"/>
        </w:rPr>
        <w:t xml:space="preserve">Основное </w:t>
      </w:r>
      <w:r w:rsidRPr="00F405D8">
        <w:rPr>
          <w:kern w:val="36"/>
          <w:sz w:val="28"/>
          <w:szCs w:val="28"/>
        </w:rPr>
        <w:t>общее образование (</w:t>
      </w:r>
      <w:r>
        <w:rPr>
          <w:kern w:val="36"/>
          <w:sz w:val="28"/>
          <w:szCs w:val="28"/>
        </w:rPr>
        <w:t>5-9 классы</w:t>
      </w:r>
      <w:r w:rsidRPr="00F405D8">
        <w:rPr>
          <w:kern w:val="36"/>
          <w:sz w:val="28"/>
          <w:szCs w:val="28"/>
        </w:rPr>
        <w:t>)</w:t>
      </w:r>
    </w:p>
    <w:p w:rsidR="004B75A9" w:rsidRPr="004B75A9" w:rsidRDefault="004B75A9" w:rsidP="004B75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75A9">
        <w:rPr>
          <w:rFonts w:ascii="Times New Roman" w:eastAsia="Calibri" w:hAnsi="Times New Roman" w:cs="Times New Roman"/>
          <w:sz w:val="28"/>
          <w:szCs w:val="28"/>
          <w:lang w:eastAsia="ru-RU"/>
        </w:rPr>
        <w:t>Возраст обучающихся 11-15 лет</w:t>
      </w:r>
    </w:p>
    <w:p w:rsidR="004B75A9" w:rsidRPr="004B75A9" w:rsidRDefault="004B75A9" w:rsidP="004B75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730A5B">
      <w:pPr>
        <w:shd w:val="clear" w:color="auto" w:fill="FFFFFF"/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730A5B">
      <w:pPr>
        <w:tabs>
          <w:tab w:val="left" w:pos="5586"/>
        </w:tabs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tabs>
          <w:tab w:val="left" w:pos="558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5A9" w:rsidRPr="004B75A9" w:rsidRDefault="004B75A9" w:rsidP="004B75A9">
      <w:pPr>
        <w:tabs>
          <w:tab w:val="left" w:pos="558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2E04" w:rsidRDefault="00242E04" w:rsidP="00242E04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42E04" w:rsidRDefault="00242E04" w:rsidP="00242E04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42E04" w:rsidRDefault="00242E04" w:rsidP="00242E04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F7BB2" w:rsidRDefault="002B3EC8" w:rsidP="00242E04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</w:t>
      </w:r>
    </w:p>
    <w:p w:rsidR="002F7BB2" w:rsidRDefault="002F7BB2" w:rsidP="00242E04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F7BB2" w:rsidRDefault="002F7BB2" w:rsidP="00242E04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F7BB2" w:rsidRDefault="002F7BB2" w:rsidP="00242E04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42E04" w:rsidRPr="004B75A9" w:rsidRDefault="002B3EC8" w:rsidP="00242E04">
      <w:pPr>
        <w:tabs>
          <w:tab w:val="left" w:pos="55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242E04" w:rsidRPr="004B7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2015</w:t>
      </w:r>
      <w:r w:rsidR="002F7B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  <w:r w:rsidR="00242E04" w:rsidRPr="004B75A9">
        <w:rPr>
          <w:rFonts w:ascii="Times New Roman" w:eastAsia="Calibri" w:hAnsi="Times New Roman" w:cs="Times New Roman"/>
          <w:b/>
          <w:bCs/>
          <w:color w:val="FFFFFF"/>
          <w:sz w:val="28"/>
          <w:szCs w:val="28"/>
          <w:lang w:eastAsia="ru-RU"/>
        </w:rPr>
        <w:t>ТВЕРЖДАЮ</w:t>
      </w:r>
    </w:p>
    <w:p w:rsidR="002C3DCF" w:rsidRDefault="002C3DCF" w:rsidP="002C3D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F7BB2" w:rsidRPr="007B02F4" w:rsidRDefault="002F7BB2" w:rsidP="002C3DCF">
      <w:pPr>
        <w:spacing w:after="0" w:line="240" w:lineRule="auto"/>
        <w:jc w:val="center"/>
        <w:rPr>
          <w:rFonts w:ascii="Royal Times New Roman" w:hAnsi="Royal Times New Roman" w:cs="Calibri"/>
          <w:b/>
          <w:bCs/>
          <w:iCs/>
          <w:sz w:val="24"/>
          <w:szCs w:val="24"/>
        </w:rPr>
      </w:pPr>
      <w:r w:rsidRPr="007B02F4">
        <w:rPr>
          <w:rFonts w:ascii="Royal Times New Roman" w:hAnsi="Royal Times New Roman" w:cs="Calibri"/>
          <w:b/>
          <w:bCs/>
          <w:iCs/>
          <w:sz w:val="24"/>
          <w:szCs w:val="24"/>
        </w:rPr>
        <w:lastRenderedPageBreak/>
        <w:t>ПОЯСНИТЕЛЬНАЯ ЗАПИСКА</w:t>
      </w:r>
    </w:p>
    <w:p w:rsidR="002F7BB2" w:rsidRPr="009B1A2C" w:rsidRDefault="002F7BB2" w:rsidP="002C3DCF">
      <w:pPr>
        <w:spacing w:after="0" w:line="240" w:lineRule="auto"/>
        <w:jc w:val="center"/>
        <w:rPr>
          <w:rFonts w:ascii="Royal Times New Roman" w:hAnsi="Royal Times New Roman" w:cs="Calibri"/>
          <w:b/>
          <w:bCs/>
          <w:iCs/>
          <w:sz w:val="28"/>
          <w:szCs w:val="28"/>
        </w:rPr>
      </w:pPr>
    </w:p>
    <w:p w:rsidR="002F7BB2" w:rsidRPr="00C0034C" w:rsidRDefault="002F7BB2" w:rsidP="002C3D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034C">
        <w:rPr>
          <w:rFonts w:ascii="Times New Roman" w:hAnsi="Times New Roman" w:cs="Times New Roman"/>
          <w:sz w:val="24"/>
          <w:szCs w:val="24"/>
        </w:rPr>
        <w:t>Рабочая програ</w:t>
      </w:r>
      <w:r w:rsidR="00652729">
        <w:rPr>
          <w:rFonts w:ascii="Times New Roman" w:hAnsi="Times New Roman" w:cs="Times New Roman"/>
          <w:sz w:val="24"/>
          <w:szCs w:val="24"/>
        </w:rPr>
        <w:t>мма внеурочной деятельности «Православная культура»</w:t>
      </w:r>
      <w:r w:rsidRPr="00C0034C">
        <w:rPr>
          <w:rFonts w:ascii="Times New Roman" w:hAnsi="Times New Roman" w:cs="Times New Roman"/>
          <w:sz w:val="24"/>
          <w:szCs w:val="24"/>
        </w:rPr>
        <w:t xml:space="preserve"> для  учащихся 5-9 классов разработана </w:t>
      </w:r>
    </w:p>
    <w:p w:rsidR="002F7BB2" w:rsidRPr="00C0034C" w:rsidRDefault="002F7BB2" w:rsidP="002F7B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034C">
        <w:rPr>
          <w:rFonts w:ascii="Times New Roman" w:hAnsi="Times New Roman" w:cs="Times New Roman"/>
          <w:i/>
          <w:sz w:val="24"/>
          <w:szCs w:val="24"/>
        </w:rPr>
        <w:t>в соответствии</w:t>
      </w:r>
      <w:r w:rsidRPr="00C0034C">
        <w:rPr>
          <w:rFonts w:ascii="Times New Roman" w:hAnsi="Times New Roman" w:cs="Times New Roman"/>
          <w:sz w:val="24"/>
          <w:szCs w:val="24"/>
        </w:rPr>
        <w:t xml:space="preserve"> с  федеральным    государственным образовательным стандартом основного   общего образования;</w:t>
      </w:r>
    </w:p>
    <w:p w:rsidR="002F7BB2" w:rsidRPr="00E102E4" w:rsidRDefault="002F7BB2" w:rsidP="002F7BB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102E4">
        <w:rPr>
          <w:rStyle w:val="ac"/>
          <w:rFonts w:eastAsiaTheme="minorHAnsi"/>
          <w:b w:val="0"/>
          <w:sz w:val="24"/>
          <w:szCs w:val="24"/>
        </w:rPr>
        <w:t xml:space="preserve">на основе авторской программы </w:t>
      </w:r>
      <w:r w:rsidRPr="00E102E4">
        <w:rPr>
          <w:rStyle w:val="ac"/>
          <w:rFonts w:eastAsiaTheme="minorHAnsi"/>
          <w:b w:val="0"/>
          <w:sz w:val="24"/>
          <w:szCs w:val="24"/>
          <w:lang w:val="en-US"/>
        </w:rPr>
        <w:t>JI</w:t>
      </w:r>
      <w:r w:rsidRPr="00E102E4">
        <w:rPr>
          <w:rStyle w:val="ac"/>
          <w:rFonts w:eastAsiaTheme="minorHAnsi"/>
          <w:b w:val="0"/>
          <w:sz w:val="24"/>
          <w:szCs w:val="24"/>
        </w:rPr>
        <w:t>.</w:t>
      </w:r>
      <w:r w:rsidRPr="00E102E4">
        <w:rPr>
          <w:rStyle w:val="ac"/>
          <w:rFonts w:eastAsiaTheme="minorHAnsi"/>
          <w:b w:val="0"/>
          <w:sz w:val="24"/>
          <w:szCs w:val="24"/>
          <w:lang w:val="en-US"/>
        </w:rPr>
        <w:t>JI</w:t>
      </w:r>
      <w:r w:rsidRPr="00E102E4">
        <w:rPr>
          <w:rStyle w:val="ac"/>
          <w:rFonts w:eastAsiaTheme="minorHAnsi"/>
          <w:b w:val="0"/>
          <w:sz w:val="24"/>
          <w:szCs w:val="24"/>
        </w:rPr>
        <w:t xml:space="preserve">.Шевченко </w:t>
      </w:r>
      <w:r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Православная</w:t>
      </w:r>
      <w:r w:rsidR="00977323"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культура: Концепция и программа</w:t>
      </w:r>
      <w:r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  <w:r w:rsidR="00977323"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учебного предмета.  1-11 годы</w:t>
      </w:r>
      <w:r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977323"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обучения</w:t>
      </w:r>
      <w:r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  <w:r w:rsidR="00977323"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М.: Центр поддержки культурно-истор</w:t>
      </w:r>
      <w:r w:rsidR="00977323"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ических традиций Отечества, 2008. - 144</w:t>
      </w:r>
      <w:r w:rsidRPr="00E102E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с.;</w:t>
      </w:r>
    </w:p>
    <w:p w:rsidR="002F7BB2" w:rsidRPr="00C0034C" w:rsidRDefault="002F7BB2" w:rsidP="002F7B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034C">
        <w:rPr>
          <w:rFonts w:ascii="Times New Roman" w:hAnsi="Times New Roman" w:cs="Times New Roman"/>
          <w:i/>
          <w:sz w:val="24"/>
          <w:szCs w:val="24"/>
        </w:rPr>
        <w:t>с учетом</w:t>
      </w:r>
      <w:r w:rsidRPr="00C0034C">
        <w:rPr>
          <w:rFonts w:ascii="Times New Roman" w:hAnsi="Times New Roman" w:cs="Times New Roman"/>
          <w:sz w:val="24"/>
          <w:szCs w:val="24"/>
        </w:rPr>
        <w:t xml:space="preserve"> инструктивно-методических писем департамента образования Белгородской области и Белгородского института развития образования о преподавании предмета «Православная культура» в общеобразовательных организациях Белгородской области.</w:t>
      </w:r>
    </w:p>
    <w:p w:rsidR="00D50C10" w:rsidRDefault="004B75A9" w:rsidP="00D50C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нравственных и духовных ценностей обучающихся в системе общего образования сегодня является значимой социально – педагогической задачей. В Концепции  духовно- нравственного развития и воспитания гражданина России определён современный национальный воспитательный идеал. Это </w:t>
      </w:r>
      <w:r w:rsidRPr="00C0034C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</w:t>
      </w:r>
      <w:r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>. Таким образом, актуальность изучения православной культуры, которая на протяжении сотен лет являлась основополагающей в формировании нравственности и морали русского народа,  в государственных и муниципальных образовательных учреждениях обусловлена насущной социально – педагогической потребностью обновления содержания образования, развития воспитательных функций светской школы в новых социокультурных условиях</w:t>
      </w:r>
      <w:r w:rsidRPr="00C003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Программа внеурочной деятельности «</w:t>
      </w:r>
      <w:r w:rsidR="00F60BE9" w:rsidRPr="00C003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Православная культура</w:t>
      </w:r>
      <w:r w:rsidRPr="00C003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позволяет на  практике интегрировать знания о православной культуре в учебно – воспитательную деятельность образовательных учреждений и свидетельствует о тенденции восстановления культуросообразности российского образования, духовно –</w:t>
      </w:r>
      <w:r w:rsidR="00291D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>нравственных основ обучения и воспитания детей и молодёжи в нашей стране.</w:t>
      </w:r>
      <w:bookmarkStart w:id="1" w:name="bookmark0"/>
      <w:r w:rsidR="00D50C10" w:rsidRPr="00D50C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C10" w:rsidRDefault="00D50C10" w:rsidP="00D50C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C10">
        <w:rPr>
          <w:rFonts w:ascii="Times New Roman" w:hAnsi="Times New Roman" w:cs="Times New Roman"/>
          <w:sz w:val="24"/>
          <w:szCs w:val="24"/>
        </w:rPr>
        <w:t>Для реализации программы используется учебно-методический комплект:</w:t>
      </w:r>
      <w:bookmarkEnd w:id="1"/>
    </w:p>
    <w:p w:rsidR="00577080" w:rsidRPr="005C48DA" w:rsidRDefault="006773EC" w:rsidP="005C48DA">
      <w:pPr>
        <w:pStyle w:val="Default"/>
        <w:ind w:firstLine="567"/>
        <w:jc w:val="both"/>
      </w:pPr>
      <w:r w:rsidRPr="005C48DA">
        <w:t xml:space="preserve">1. </w:t>
      </w:r>
      <w:r w:rsidR="00781534" w:rsidRPr="005C48DA">
        <w:t xml:space="preserve">Шевченко Л.Л. Православная культура (духовно – нравственная культура). 5 год обучения. В 2-х книгах. Учебное пособие для средних классов общеобразовательных школ, лицеев, гимназий. 2 –е издание, стереотипное. М., Центр поддержки культурно- исторических традиций , 2011. </w:t>
      </w:r>
    </w:p>
    <w:p w:rsidR="004B75A9" w:rsidRPr="005C48DA" w:rsidRDefault="006773EC" w:rsidP="005C48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48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="00D50C10" w:rsidRPr="005C48DA">
        <w:rPr>
          <w:rFonts w:ascii="Times New Roman" w:eastAsia="Calibri" w:hAnsi="Times New Roman" w:cs="Times New Roman"/>
          <w:sz w:val="24"/>
          <w:szCs w:val="24"/>
          <w:lang w:eastAsia="ru-RU"/>
        </w:rPr>
        <w:t>Шевченко Л.Л. Православная культура: Методическое пособие для учителя: 5 год обучения. – М.: Центр поддержки культурно-исторических традиций Отечества, 2008</w:t>
      </w:r>
    </w:p>
    <w:p w:rsidR="006773EC" w:rsidRPr="005C48DA" w:rsidRDefault="006773EC" w:rsidP="005C48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48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Pr="005C48DA">
        <w:rPr>
          <w:rFonts w:ascii="Times New Roman" w:hAnsi="Times New Roman" w:cs="Times New Roman"/>
          <w:sz w:val="24"/>
          <w:szCs w:val="24"/>
        </w:rPr>
        <w:t>Музыкальное пособие «Звуковая палитра» Православная культура, 5 год обучения</w:t>
      </w:r>
    </w:p>
    <w:p w:rsidR="005C48DA" w:rsidRPr="005C48DA" w:rsidRDefault="006773EC" w:rsidP="005C48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48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</w:t>
      </w:r>
      <w:r w:rsidR="005C48DA" w:rsidRPr="005C48DA">
        <w:rPr>
          <w:rFonts w:ascii="Times New Roman" w:hAnsi="Times New Roman" w:cs="Times New Roman"/>
          <w:sz w:val="24"/>
          <w:szCs w:val="24"/>
        </w:rPr>
        <w:t>Л. Л. Шевченко. Православная культура (духовно-нравственная культура). 6 год</w:t>
      </w:r>
    </w:p>
    <w:p w:rsidR="006773EC" w:rsidRPr="005C48DA" w:rsidRDefault="005C48DA" w:rsidP="005C4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8DA">
        <w:rPr>
          <w:rFonts w:ascii="Times New Roman" w:hAnsi="Times New Roman" w:cs="Times New Roman"/>
          <w:sz w:val="24"/>
          <w:szCs w:val="24"/>
        </w:rPr>
        <w:t>обучения. Учебное пособие для средних и стар</w:t>
      </w:r>
      <w:r w:rsidR="0024650E">
        <w:rPr>
          <w:rFonts w:ascii="Times New Roman" w:hAnsi="Times New Roman" w:cs="Times New Roman"/>
          <w:sz w:val="24"/>
          <w:szCs w:val="24"/>
        </w:rPr>
        <w:t xml:space="preserve">ших классов общеобразовательных </w:t>
      </w:r>
      <w:r w:rsidRPr="005C48DA">
        <w:rPr>
          <w:rFonts w:ascii="Times New Roman" w:hAnsi="Times New Roman" w:cs="Times New Roman"/>
          <w:sz w:val="24"/>
          <w:szCs w:val="24"/>
        </w:rPr>
        <w:t>школ, лицеев, гимназий. 1 издание. — М., Центр поддержки культурно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C48DA">
        <w:rPr>
          <w:rFonts w:ascii="Times New Roman" w:hAnsi="Times New Roman" w:cs="Times New Roman"/>
          <w:sz w:val="24"/>
          <w:szCs w:val="24"/>
        </w:rPr>
        <w:t>исторических традиций Отечества, 2011.</w:t>
      </w:r>
    </w:p>
    <w:p w:rsidR="0090436E" w:rsidRPr="005C48DA" w:rsidRDefault="005C48DA" w:rsidP="005C48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48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</w:t>
      </w:r>
      <w:r w:rsidR="0090436E" w:rsidRPr="005C48DA">
        <w:rPr>
          <w:rFonts w:ascii="Times New Roman" w:eastAsia="Calibri" w:hAnsi="Times New Roman" w:cs="Times New Roman"/>
          <w:sz w:val="24"/>
          <w:szCs w:val="24"/>
          <w:lang w:eastAsia="ru-RU"/>
        </w:rPr>
        <w:t>Шевченко Л.Л. Православная культура: Методическое пособие для учителя: 6-7 год обучения. – М.: Центр поддержки культурно-исторических традиций Отечества, 2011</w:t>
      </w:r>
    </w:p>
    <w:p w:rsidR="005C48DA" w:rsidRDefault="005C48DA" w:rsidP="005C48D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6.</w:t>
      </w:r>
      <w:r w:rsidRPr="005C48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Л. Л. Шевченко. Православная культура (духовно-нравственная культура). 7 год</w:t>
      </w:r>
    </w:p>
    <w:p w:rsidR="005C48DA" w:rsidRDefault="005C48DA" w:rsidP="005C4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обучения. Учебное пособие для средних и старших классов общеобразовательны</w:t>
      </w:r>
      <w:r w:rsidR="0024650E">
        <w:rPr>
          <w:rFonts w:ascii="Times New Roman" w:hAnsi="Times New Roman" w:cs="Times New Roman"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>школ, лицеев, гимназий. 1 издание. —</w:t>
      </w:r>
      <w:r w:rsidR="0024650E">
        <w:rPr>
          <w:rFonts w:ascii="Times New Roman" w:hAnsi="Times New Roman" w:cs="Times New Roman"/>
          <w:sz w:val="24"/>
          <w:szCs w:val="24"/>
        </w:rPr>
        <w:t xml:space="preserve"> М., Центр поддержки культурно- </w:t>
      </w:r>
      <w:r>
        <w:rPr>
          <w:rFonts w:ascii="Times New Roman" w:hAnsi="Times New Roman" w:cs="Times New Roman"/>
          <w:sz w:val="24"/>
          <w:szCs w:val="24"/>
        </w:rPr>
        <w:t>исторических традиций Отечества, 2015</w:t>
      </w:r>
    </w:p>
    <w:p w:rsidR="005C48DA" w:rsidRDefault="005C48DA" w:rsidP="005A6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Л.Л. Шевченко. Православная культура. Учебное пособие для средних и старших</w:t>
      </w:r>
      <w:r w:rsidR="005A6E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классов общеобразовательных школ, лицеев, гимназий. 8 год обучения. Семья в</w:t>
      </w:r>
      <w:r w:rsidR="005A6E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календаре </w:t>
      </w:r>
      <w:r>
        <w:rPr>
          <w:rFonts w:ascii="Times New Roman" w:hAnsi="Times New Roman" w:cs="Times New Roman"/>
          <w:sz w:val="24"/>
          <w:szCs w:val="24"/>
        </w:rPr>
        <w:lastRenderedPageBreak/>
        <w:t>православных праздников. Книга 1. Христианская семья. — М., Центр</w:t>
      </w:r>
      <w:r w:rsidR="005A6E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поддержки культурно-исторических традиций Отечества, 2012.</w:t>
      </w:r>
    </w:p>
    <w:p w:rsidR="005C48DA" w:rsidRDefault="005C48DA" w:rsidP="005C48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Л.Л. Шевченко. 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2. Путь святых праздников. / От Рождества Богородицы до Благовещения. — М.: Центр поддержки культурно-исторических традиций Отечества, 2012.</w:t>
      </w:r>
    </w:p>
    <w:p w:rsidR="005C48DA" w:rsidRDefault="005C48DA" w:rsidP="005C48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Л.Л. Шевченко. 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3. Путь святых праздников. / От Вербного воскресенья до Успения / — М.: Центр поддержки культурно-исторических традиций Отечества, 2012.</w:t>
      </w:r>
    </w:p>
    <w:p w:rsidR="005A6EB4" w:rsidRDefault="005A6EB4" w:rsidP="005A6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Л.Л. Шевченко. Православная культура (духовно-нравственная культура). 8 год обучения. Методический комплект для учителя в составе: методическое пособие, наглядное пособие. 1 издание. — М., Центр поддержки культурно-исторических  традиций Отечества, 2008 (Л.Л. Шевченко. Православная культура: Методическое пособие для учителя: 8 год обучения. — М.: Центр поддержки культурно- исторических традиций Отечества, 2008</w:t>
      </w:r>
    </w:p>
    <w:p w:rsidR="005A6EB4" w:rsidRDefault="005A6EB4" w:rsidP="005A6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Л. Л. Шевченко. Духовно-нравственная культура. Православная культура Учебное пособие для общеобразовательных школ, лицеев, гимназий. 9 класс. Творчество. Православные мастера и их творения. Книга 1. Божественное творчество. – М.: Центр поддержки культурно-исторических традиций Отечества, 2013. 112</w:t>
      </w:r>
      <w:r w:rsidR="005B37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</w:t>
      </w:r>
    </w:p>
    <w:p w:rsidR="005A6EB4" w:rsidRDefault="005A6EB4" w:rsidP="005A6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Л. Л. Шевченко. Духовно-нравственная культура. Православная культура Учебное пособие для общеобразовательных школ, лицеев, гимназий. 9 класс. Творчество. Православные мастера и их творения. Книга 2. Соработничество. – М.: Центр поддержки культурно-исторических традиций Отечества, 2013. 224с.</w:t>
      </w:r>
    </w:p>
    <w:p w:rsidR="005A6EB4" w:rsidRPr="005A6EB4" w:rsidRDefault="005A6EB4" w:rsidP="005A6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Л. Л. Шевченко. Духовно-нравственная культура. Православная культура Методическое пособие для учителя. 9 класс. Творчество. Православные мастера и их творения. — М.: Центр поддержки культурно-исторических традиций Отечества, 2013. – 96 с. </w:t>
      </w:r>
    </w:p>
    <w:p w:rsidR="005C48DA" w:rsidRDefault="005C48DA" w:rsidP="005A6EB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50C10" w:rsidRPr="0090436E" w:rsidRDefault="00D50C10" w:rsidP="00246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C10">
        <w:rPr>
          <w:rFonts w:ascii="Times New Roman" w:hAnsi="Times New Roman" w:cs="Times New Roman"/>
          <w:b/>
          <w:sz w:val="24"/>
          <w:szCs w:val="24"/>
        </w:rPr>
        <w:t xml:space="preserve">Актуальность и </w:t>
      </w:r>
      <w:r w:rsidR="0090436E">
        <w:rPr>
          <w:rFonts w:ascii="Times New Roman" w:hAnsi="Times New Roman" w:cs="Times New Roman"/>
          <w:b/>
          <w:sz w:val="24"/>
          <w:szCs w:val="24"/>
        </w:rPr>
        <w:t>педагогическая целесообразность</w:t>
      </w:r>
    </w:p>
    <w:p w:rsidR="00D50C10" w:rsidRPr="0090436E" w:rsidRDefault="00D50C10" w:rsidP="00F60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0436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Программа выстроена на основе принципа содержательных концентров: в каждом последующем классе производится углубление материала предыдущего года обучения.</w:t>
      </w:r>
      <w:r w:rsidR="00082EDA" w:rsidRPr="0090436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Изложение материала тематических линий носит личностно-ориентированный характер с учётом возрастных и </w:t>
      </w:r>
      <w:r w:rsidR="0090436E" w:rsidRPr="0090436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индивидуальных возможностей его восприятия учащимися.</w:t>
      </w:r>
    </w:p>
    <w:p w:rsidR="004B75A9" w:rsidRPr="00C0034C" w:rsidRDefault="004B75A9" w:rsidP="00F60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Актуальность </w:t>
      </w:r>
      <w:r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программы определена тем, что одной из важнейших задач образования в настоящее время является освоение детьми духовных ценностей, накопленных исторически сложившейся православной культурой нашего народа.      </w:t>
      </w:r>
    </w:p>
    <w:p w:rsidR="007B02F4" w:rsidRPr="002C3DCF" w:rsidRDefault="004B75A9" w:rsidP="002C3DC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Новизна </w:t>
      </w:r>
      <w:r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 в том, что она  направлена   на поддержку становления и развития высоконравственного, творческого, компетентного гражданина России через стремление познания православной культуры, осмысление смысла жизни, возрождение православных обычаев и традиций русского народа. Программа обеспечивает реализацию одного из направлений духовно – нравственного воспитания и развития: воспитание нравственных чувств и этического сознания школьника</w:t>
      </w:r>
      <w:r w:rsidR="002C3D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среднего школьного возраста. </w:t>
      </w:r>
    </w:p>
    <w:p w:rsidR="007B02F4" w:rsidRPr="007B02F4" w:rsidRDefault="007B02F4" w:rsidP="007B02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2F4">
        <w:rPr>
          <w:rFonts w:ascii="Times New Roman" w:hAnsi="Times New Roman" w:cs="Times New Roman"/>
          <w:b/>
          <w:sz w:val="24"/>
          <w:szCs w:val="24"/>
        </w:rPr>
        <w:t>Цели и основные задачи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4B75A9" w:rsidRPr="00C0034C" w:rsidRDefault="004B75A9" w:rsidP="00F60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Целью </w:t>
      </w:r>
      <w:r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данной программы является духовно-нравственное воспитание и формирование базовой культуры личности  школьника на примере  приобщения их к духу и культуре родного народа. </w:t>
      </w:r>
    </w:p>
    <w:p w:rsidR="004B75A9" w:rsidRPr="00C0034C" w:rsidRDefault="004B75A9" w:rsidP="00F60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ходе ее достижения решаются следующие </w:t>
      </w:r>
      <w:r w:rsidRPr="00C003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</w:t>
      </w:r>
      <w:r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4B75A9" w:rsidRPr="00C0034C" w:rsidRDefault="004B75A9" w:rsidP="00F60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>-передача современным школьникам знаний в области православной культурной традиции России как средства духовно-нравственного и эстетического развития личности;</w:t>
      </w:r>
    </w:p>
    <w:p w:rsidR="004B75A9" w:rsidRPr="00C0034C" w:rsidRDefault="004B75A9" w:rsidP="00F60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-воспитание школьников как благочестивых граждан, обладающих добродетелями (милосердия, терпимости, дружелюбия и др.), осознающих нравственные нормы и необходимость их осуществления в своем поведении по отношению к каждому человеку</w:t>
      </w:r>
    </w:p>
    <w:p w:rsidR="004B75A9" w:rsidRPr="00C0034C" w:rsidRDefault="004B75A9" w:rsidP="00F60BE9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0034C">
        <w:rPr>
          <w:rFonts w:ascii="Times New Roman" w:eastAsia="Calibri" w:hAnsi="Times New Roman" w:cs="Times New Roman"/>
          <w:sz w:val="24"/>
          <w:szCs w:val="24"/>
          <w:lang w:eastAsia="zh-CN"/>
        </w:rPr>
        <w:t>- воспитание нравственных качеств (доброты, любви к ближнему, своему народу, Родине, сопереживания, ответственности за другого человека, уважения к старшим, терпимости, доброжелательности, милосердия) на  материале положительных примеров жизни героев отечественной истории, культуры, христианских святых;</w:t>
      </w:r>
    </w:p>
    <w:p w:rsidR="004B75A9" w:rsidRPr="00C0034C" w:rsidRDefault="004B75A9" w:rsidP="00F60BE9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0034C">
        <w:rPr>
          <w:rFonts w:ascii="Times New Roman" w:eastAsia="Calibri" w:hAnsi="Times New Roman" w:cs="Times New Roman"/>
          <w:sz w:val="24"/>
          <w:szCs w:val="24"/>
          <w:lang w:eastAsia="zh-CN"/>
        </w:rPr>
        <w:t>- освоение первичных знаний о христианском понимании смысла жизни человека, нормах христианской морали, традициях православной семьи, православных памятников архитектуры и искусства;</w:t>
      </w:r>
    </w:p>
    <w:p w:rsidR="004B75A9" w:rsidRPr="00C0034C" w:rsidRDefault="004B75A9" w:rsidP="004B75A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0034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 формирование системы отношений и нравственного поведения школьников на примере духовно-нравственных традиций и ценностей отечественной культуры, нравственного и эстетического оценочного суждения явлений окружающей  действительности с учетом православных традиций и системы христианских ценностей. </w:t>
      </w:r>
    </w:p>
    <w:p w:rsidR="007B02F4" w:rsidRPr="007D70C0" w:rsidRDefault="007B02F4" w:rsidP="007D70C0">
      <w:pPr>
        <w:spacing w:after="0" w:line="240" w:lineRule="auto"/>
        <w:ind w:left="709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0C0">
        <w:rPr>
          <w:rFonts w:ascii="Times New Roman" w:hAnsi="Times New Roman" w:cs="Times New Roman"/>
          <w:b/>
          <w:sz w:val="24"/>
          <w:szCs w:val="24"/>
        </w:rPr>
        <w:t>Сроки реализации программы</w:t>
      </w:r>
    </w:p>
    <w:p w:rsidR="007B02F4" w:rsidRPr="007D70C0" w:rsidRDefault="007B02F4" w:rsidP="007D70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70C0">
        <w:rPr>
          <w:rFonts w:ascii="Times New Roman" w:hAnsi="Times New Roman" w:cs="Times New Roman"/>
          <w:sz w:val="24"/>
          <w:szCs w:val="24"/>
        </w:rPr>
        <w:t xml:space="preserve">Рабочая программа внеурочной деятельности «Православная культура» реализуется на уровне основного общего образования и рассчитана на  5 лет обучения.    </w:t>
      </w:r>
    </w:p>
    <w:p w:rsidR="007B02F4" w:rsidRPr="007D70C0" w:rsidRDefault="007B02F4" w:rsidP="007D70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70C0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</w:t>
      </w:r>
      <w:r w:rsidRPr="007D70C0">
        <w:rPr>
          <w:rFonts w:ascii="Times New Roman" w:hAnsi="Times New Roman"/>
          <w:sz w:val="24"/>
          <w:szCs w:val="24"/>
        </w:rPr>
        <w:t>разработана в соответствии с учебным планом для уровня основного общего образования.</w:t>
      </w:r>
    </w:p>
    <w:p w:rsidR="007B02F4" w:rsidRPr="007D70C0" w:rsidRDefault="007B02F4" w:rsidP="007D70C0">
      <w:pPr>
        <w:pStyle w:val="7"/>
        <w:shd w:val="clear" w:color="auto" w:fill="auto"/>
        <w:spacing w:after="0" w:line="240" w:lineRule="auto"/>
        <w:ind w:left="80" w:firstLine="360"/>
        <w:jc w:val="left"/>
        <w:rPr>
          <w:rStyle w:val="ac"/>
          <w:rFonts w:eastAsia="Calibri"/>
          <w:b w:val="0"/>
          <w:sz w:val="24"/>
          <w:szCs w:val="24"/>
        </w:rPr>
      </w:pPr>
      <w:r w:rsidRPr="007D70C0">
        <w:rPr>
          <w:rStyle w:val="ac"/>
          <w:rFonts w:eastAsia="Calibri"/>
          <w:b w:val="0"/>
          <w:sz w:val="24"/>
          <w:szCs w:val="24"/>
        </w:rPr>
        <w:t>Объем времени, отводимый на организацию внеурочной деятельности по православной культуры в 5-9 классах – 170 часов</w:t>
      </w:r>
    </w:p>
    <w:tbl>
      <w:tblPr>
        <w:tblStyle w:val="a8"/>
        <w:tblW w:w="0" w:type="auto"/>
        <w:tblInd w:w="80" w:type="dxa"/>
        <w:tblLook w:val="04A0" w:firstRow="1" w:lastRow="0" w:firstColumn="1" w:lastColumn="0" w:noHBand="0" w:noVBand="1"/>
      </w:tblPr>
      <w:tblGrid>
        <w:gridCol w:w="2372"/>
        <w:gridCol w:w="2373"/>
        <w:gridCol w:w="2373"/>
        <w:gridCol w:w="2373"/>
      </w:tblGrid>
      <w:tr w:rsidR="007D70C0" w:rsidRPr="007D70C0" w:rsidTr="007D70C0">
        <w:tc>
          <w:tcPr>
            <w:tcW w:w="2372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Класс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Кол-во часов в неделю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Всего часов</w:t>
            </w:r>
          </w:p>
        </w:tc>
      </w:tr>
      <w:tr w:rsidR="007D70C0" w:rsidRPr="007D70C0" w:rsidTr="007D70C0">
        <w:tc>
          <w:tcPr>
            <w:tcW w:w="2372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5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34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34</w:t>
            </w:r>
          </w:p>
        </w:tc>
      </w:tr>
      <w:tr w:rsidR="007D70C0" w:rsidRPr="007D70C0" w:rsidTr="007D70C0">
        <w:tc>
          <w:tcPr>
            <w:tcW w:w="2372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6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34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34</w:t>
            </w:r>
          </w:p>
        </w:tc>
      </w:tr>
      <w:tr w:rsidR="007D70C0" w:rsidRPr="007D70C0" w:rsidTr="007D70C0">
        <w:tc>
          <w:tcPr>
            <w:tcW w:w="2372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7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34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34</w:t>
            </w:r>
          </w:p>
        </w:tc>
      </w:tr>
      <w:tr w:rsidR="007D70C0" w:rsidRPr="007D70C0" w:rsidTr="007D70C0">
        <w:tc>
          <w:tcPr>
            <w:tcW w:w="2372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8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34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34</w:t>
            </w:r>
          </w:p>
        </w:tc>
      </w:tr>
      <w:tr w:rsidR="007D70C0" w:rsidRPr="007D70C0" w:rsidTr="007D70C0">
        <w:tc>
          <w:tcPr>
            <w:tcW w:w="2372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9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34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34</w:t>
            </w:r>
          </w:p>
        </w:tc>
      </w:tr>
      <w:tr w:rsidR="007D70C0" w:rsidRPr="007D70C0" w:rsidTr="007D70C0">
        <w:tc>
          <w:tcPr>
            <w:tcW w:w="2372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итого</w:t>
            </w: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2373" w:type="dxa"/>
          </w:tcPr>
          <w:p w:rsidR="007D70C0" w:rsidRPr="007D70C0" w:rsidRDefault="007D70C0" w:rsidP="007D70C0">
            <w:pPr>
              <w:pStyle w:val="7"/>
              <w:shd w:val="clear" w:color="auto" w:fill="auto"/>
              <w:spacing w:after="0" w:line="240" w:lineRule="auto"/>
              <w:jc w:val="center"/>
              <w:rPr>
                <w:rStyle w:val="ac"/>
                <w:rFonts w:eastAsia="Calibri"/>
                <w:b w:val="0"/>
                <w:sz w:val="24"/>
                <w:szCs w:val="24"/>
              </w:rPr>
            </w:pPr>
            <w:r w:rsidRPr="007D70C0">
              <w:rPr>
                <w:rStyle w:val="ac"/>
                <w:rFonts w:eastAsia="Calibri"/>
                <w:b w:val="0"/>
                <w:sz w:val="24"/>
                <w:szCs w:val="24"/>
              </w:rPr>
              <w:t>170</w:t>
            </w:r>
          </w:p>
        </w:tc>
      </w:tr>
    </w:tbl>
    <w:p w:rsidR="007D70C0" w:rsidRPr="002C3DCF" w:rsidRDefault="007B02F4" w:rsidP="002C3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0C0">
        <w:rPr>
          <w:rFonts w:ascii="Times New Roman" w:hAnsi="Times New Roman" w:cs="Times New Roman"/>
          <w:sz w:val="24"/>
          <w:szCs w:val="24"/>
        </w:rPr>
        <w:t xml:space="preserve">В рабочую программу </w:t>
      </w:r>
      <w:r w:rsidRPr="007D70C0">
        <w:rPr>
          <w:rFonts w:ascii="Times New Roman" w:hAnsi="Times New Roman" w:cs="Times New Roman"/>
          <w:b/>
          <w:sz w:val="24"/>
          <w:szCs w:val="24"/>
        </w:rPr>
        <w:t>изменения не внесены</w:t>
      </w:r>
      <w:r w:rsidR="002C3DCF">
        <w:rPr>
          <w:rFonts w:ascii="Times New Roman" w:hAnsi="Times New Roman" w:cs="Times New Roman"/>
          <w:sz w:val="24"/>
          <w:szCs w:val="24"/>
        </w:rPr>
        <w:t>.</w:t>
      </w:r>
    </w:p>
    <w:p w:rsidR="007D70C0" w:rsidRPr="007D70C0" w:rsidRDefault="007D70C0" w:rsidP="007D70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0C0">
        <w:rPr>
          <w:rFonts w:ascii="Times New Roman" w:hAnsi="Times New Roman" w:cs="Times New Roman"/>
          <w:b/>
          <w:sz w:val="24"/>
          <w:szCs w:val="24"/>
        </w:rPr>
        <w:t>Формы и режим занятий</w:t>
      </w:r>
    </w:p>
    <w:p w:rsidR="007D70C0" w:rsidRPr="007D70C0" w:rsidRDefault="007D70C0" w:rsidP="002C3D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70C0">
        <w:rPr>
          <w:rFonts w:ascii="Times New Roman" w:eastAsia="Calibri" w:hAnsi="Times New Roman" w:cs="Times New Roman"/>
          <w:sz w:val="24"/>
          <w:szCs w:val="24"/>
          <w:lang w:eastAsia="ru-RU"/>
        </w:rPr>
        <w:t>Занятия проводятся  во внеурочное время один раз в неделю</w:t>
      </w:r>
      <w:r w:rsidRPr="007D70C0">
        <w:rPr>
          <w:rFonts w:ascii="Times New Roman" w:hAnsi="Times New Roman" w:cs="Times New Roman"/>
          <w:sz w:val="24"/>
          <w:szCs w:val="24"/>
        </w:rPr>
        <w:t xml:space="preserve"> продолжительностью 35 - 45 минут.</w:t>
      </w:r>
    </w:p>
    <w:p w:rsidR="007D70C0" w:rsidRPr="007D70C0" w:rsidRDefault="007D70C0" w:rsidP="002C3D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70C0">
        <w:rPr>
          <w:rFonts w:ascii="Times New Roman" w:hAnsi="Times New Roman" w:cs="Times New Roman"/>
          <w:sz w:val="24"/>
          <w:szCs w:val="24"/>
        </w:rPr>
        <w:t>Тип (формы) занятий внеурочной деятельности «Православная культура»- факультативные занятия. Факультативные занятия, направлены на расширение, углубление и коррекцию знаний учащихся по учебным предметам в соответствии с их потребностями, запросами, способностями и склонностями, а также на активизацию познавательной деятельности.</w:t>
      </w:r>
    </w:p>
    <w:p w:rsidR="007D70C0" w:rsidRPr="002C3DCF" w:rsidRDefault="002C3DCF" w:rsidP="002C3D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Основные</w:t>
      </w:r>
      <w:r w:rsidR="007D70C0" w:rsidRPr="007D70C0">
        <w:rPr>
          <w:rFonts w:ascii="Times New Roman" w:hAnsi="Times New Roman" w:cs="Times New Roman"/>
          <w:sz w:val="24"/>
          <w:szCs w:val="24"/>
        </w:rPr>
        <w:t xml:space="preserve"> формам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внеурочной деятельности: </w:t>
      </w:r>
      <w:r w:rsidR="007D70C0" w:rsidRPr="007D70C0">
        <w:rPr>
          <w:rFonts w:ascii="Times New Roman" w:hAnsi="Times New Roman" w:cs="Times New Roman"/>
          <w:sz w:val="24"/>
          <w:szCs w:val="24"/>
        </w:rPr>
        <w:t>беседы, лекции,</w:t>
      </w:r>
      <w:r w:rsidR="007D70C0" w:rsidRPr="007D70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D70C0"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обучающихся </w:t>
      </w:r>
      <w:r w:rsidR="007D70C0" w:rsidRPr="00C003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группах, парах, индивидуальная работа, работа с привлечением родителей</w:t>
      </w:r>
      <w:r w:rsidR="007D70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7D70C0" w:rsidRPr="007D70C0">
        <w:rPr>
          <w:rFonts w:ascii="Times New Roman" w:hAnsi="Times New Roman" w:cs="Times New Roman"/>
          <w:sz w:val="24"/>
          <w:szCs w:val="24"/>
        </w:rPr>
        <w:t xml:space="preserve"> практические занятия, дискуссии, социодрама, коллективные творческие дела, экскурсии.</w:t>
      </w:r>
    </w:p>
    <w:p w:rsidR="004B75A9" w:rsidRPr="00C0034C" w:rsidRDefault="004B75A9" w:rsidP="007D70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программы внеурочной деятельности «</w:t>
      </w:r>
      <w:r w:rsidR="00F60BE9" w:rsidRPr="00C003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Православная культура</w:t>
      </w:r>
      <w:r w:rsidR="007D70C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Требования к личностным результатам: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 этнической и национальной 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образа мира как единого и целостного при разнообразии культур, национальностей, религий, отказ от деления на «своих» и «чужих»;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наличие мотивации к труду, работе на результат, бережному отношению к материальным и духовным ценностям.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Требования к метапредметным результатам: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овладение способностью понимать цели и задачи учебной деятельности; поиска средств её осуществления;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коррективы в их выполнение на основе оценки и учёта характера ошибок; понимать причины успеха/неуспеха учебной деятельности;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умение осуществлять информационный поиск для выполнения учебных заданий;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 собственную; излагать своё мнение и аргументировать свою точку зрения и оценку событий; готовность конструктивно решать конфликты посредством интересов сторон и сотрудничества;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Требования к предметным результатам: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знание, понимание и принятие личностью ценностей: православная культура, христианство, Отечество, семья, традиции;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знакомство с основными нормами светской и религиозной морали;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понимание значения нравственности  в жизни человека и общества;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общие представления об исторической роли традиционных религий в становлении российской государственности; формирование первоначального представления об отечественной культурной традиции как духовной основе народа России;</w:t>
      </w:r>
    </w:p>
    <w:p w:rsidR="004B75A9" w:rsidRPr="00C0034C" w:rsidRDefault="004B75A9" w:rsidP="00F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осознание ценности человеческой жизни.</w:t>
      </w:r>
    </w:p>
    <w:p w:rsidR="004B75A9" w:rsidRPr="00C0034C" w:rsidRDefault="004B75A9" w:rsidP="004B75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75A9" w:rsidRPr="00C0034C" w:rsidRDefault="002E507E" w:rsidP="002E507E">
      <w:pPr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C0034C">
        <w:rPr>
          <w:rStyle w:val="FontStyle12"/>
          <w:rFonts w:ascii="Times New Roman" w:hAnsi="Times New Roman"/>
          <w:b/>
          <w:sz w:val="24"/>
          <w:szCs w:val="24"/>
        </w:rPr>
        <w:t>Учебно-тематический  план</w:t>
      </w:r>
    </w:p>
    <w:p w:rsidR="004B75A9" w:rsidRPr="00C0034C" w:rsidRDefault="004B75A9" w:rsidP="004B75A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C0034C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5947"/>
        <w:gridCol w:w="1980"/>
      </w:tblGrid>
      <w:tr w:rsidR="004B75A9" w:rsidRPr="00C0034C" w:rsidTr="004B75A9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п/п     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Часы учебного времени</w:t>
            </w:r>
          </w:p>
        </w:tc>
      </w:tr>
      <w:tr w:rsidR="004B75A9" w:rsidRPr="00C0034C" w:rsidTr="004B75A9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Основы православной культуры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A9" w:rsidRPr="00C0034C" w:rsidRDefault="004B75A9" w:rsidP="004B7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75A9" w:rsidRPr="00C0034C" w:rsidTr="004B75A9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«О чем рассказывает православная культура»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4B75A9" w:rsidRPr="00C0034C" w:rsidTr="004B75A9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христианской Церкви в житиях святых. Христианская церковь входит в мир. Золотая цепь святых.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4B75A9" w:rsidRPr="00C0034C" w:rsidTr="004B75A9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Утверждение христианской веры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B75A9" w:rsidRPr="00C0034C" w:rsidTr="004B75A9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Пути к спасению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4B75A9" w:rsidRPr="00C0034C" w:rsidTr="004B75A9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A9" w:rsidRPr="00C0034C" w:rsidRDefault="004B75A9" w:rsidP="004B7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0034C" w:rsidRDefault="004B75A9" w:rsidP="004B7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4B75A9" w:rsidRPr="00C0034C" w:rsidRDefault="004B75A9" w:rsidP="004B75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</w:p>
    <w:p w:rsidR="004B75A9" w:rsidRPr="00C0034C" w:rsidRDefault="004B75A9" w:rsidP="004B75A9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  <w:r w:rsidRPr="00C0034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6 класс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1995"/>
      </w:tblGrid>
      <w:tr w:rsidR="004B75A9" w:rsidRPr="00C0034C" w:rsidTr="004B75A9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Название раздела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Часы учебного времени</w:t>
            </w:r>
          </w:p>
        </w:tc>
      </w:tr>
      <w:tr w:rsidR="004B75A9" w:rsidRPr="00C0034C" w:rsidTr="002C3DCF">
        <w:trPr>
          <w:trHeight w:val="27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75A9" w:rsidRPr="00C0034C" w:rsidRDefault="004B75A9" w:rsidP="004B75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75A9" w:rsidRPr="00C0034C" w:rsidRDefault="004B75A9" w:rsidP="004B75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5A9" w:rsidRPr="00C0034C" w:rsidRDefault="004B75A9" w:rsidP="004B75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Первые христиане на Руси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16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Духовная твердыня Беломорья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Святые Нил Сорский и Иосиф Волоцкий размышляют о бо</w:t>
            </w: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softHyphen/>
              <w:t>гатстве и бескорыстии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Русские святые, Христа ради юродивые. Свирский чудотворец.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Святые во времена Московского государства.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Русские святые Смутного времени: Патриархи Иов, Ермоген, Филарет Патриарх Никон.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A9" w:rsidRPr="00C0034C" w:rsidRDefault="004B75A9" w:rsidP="004B75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34</w:t>
            </w:r>
          </w:p>
        </w:tc>
      </w:tr>
    </w:tbl>
    <w:p w:rsidR="004B75A9" w:rsidRPr="00C0034C" w:rsidRDefault="004B75A9" w:rsidP="004B75A9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</w:p>
    <w:p w:rsidR="004B75A9" w:rsidRPr="00C0034C" w:rsidRDefault="004B75A9" w:rsidP="004B75A9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  <w:r w:rsidRPr="00C0034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  7 класс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1995"/>
      </w:tblGrid>
      <w:tr w:rsidR="004B75A9" w:rsidRPr="00C0034C" w:rsidTr="004B75A9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2E50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  <w:p w:rsidR="004B75A9" w:rsidRPr="00C0034C" w:rsidRDefault="004B75A9" w:rsidP="002E50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2E50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Название раздела 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2E50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Часы учебного времени</w:t>
            </w:r>
          </w:p>
        </w:tc>
      </w:tr>
      <w:tr w:rsidR="004B75A9" w:rsidRPr="00C0034C" w:rsidTr="002C3DCF">
        <w:trPr>
          <w:trHeight w:val="27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75A9" w:rsidRPr="00C0034C" w:rsidRDefault="004B75A9" w:rsidP="004B75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75A9" w:rsidRPr="00C0034C" w:rsidRDefault="004B75A9" w:rsidP="004B75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5A9" w:rsidRPr="00C0034C" w:rsidRDefault="004B75A9" w:rsidP="004B75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Святая Русь 18 века.</w:t>
            </w:r>
          </w:p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Церковная реформа Петра I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Святая Русь 19-20 веков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17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Произведения русской литературы о сохранении в России  православной веры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Золотая цепь святых.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7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 чудотворных иконах Божией Матери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A9" w:rsidRPr="00C0034C" w:rsidRDefault="004B75A9" w:rsidP="004B75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34</w:t>
            </w:r>
          </w:p>
        </w:tc>
      </w:tr>
    </w:tbl>
    <w:p w:rsidR="004B75A9" w:rsidRPr="00C0034C" w:rsidRDefault="004B75A9" w:rsidP="004B75A9">
      <w:pPr>
        <w:suppressAutoHyphens/>
        <w:spacing w:after="0" w:line="100" w:lineRule="atLeast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</w:p>
    <w:p w:rsidR="004B75A9" w:rsidRPr="00C0034C" w:rsidRDefault="004B75A9" w:rsidP="004B75A9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  <w:r w:rsidRPr="00C0034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8 класс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1995"/>
      </w:tblGrid>
      <w:tr w:rsidR="004B75A9" w:rsidRPr="00C0034C" w:rsidTr="004B75A9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2E50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  <w:p w:rsidR="004B75A9" w:rsidRPr="00C0034C" w:rsidRDefault="004B75A9" w:rsidP="002E50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2E50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Название раздела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2E50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Часы учебного времени</w:t>
            </w:r>
          </w:p>
        </w:tc>
      </w:tr>
      <w:tr w:rsidR="004B75A9" w:rsidRPr="00C0034C" w:rsidTr="002C3DCF">
        <w:trPr>
          <w:trHeight w:val="27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75A9" w:rsidRPr="00C0034C" w:rsidRDefault="004B75A9" w:rsidP="002E50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75A9" w:rsidRPr="00C0034C" w:rsidRDefault="004B75A9" w:rsidP="002E50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5A9" w:rsidRPr="00C0034C" w:rsidRDefault="004B75A9" w:rsidP="002E50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2E50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2E50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Христианская  семья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2E50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16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Путь святых праздников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10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Путь святых праздников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8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A9" w:rsidRPr="00C0034C" w:rsidRDefault="004B75A9" w:rsidP="004B75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34</w:t>
            </w:r>
          </w:p>
        </w:tc>
      </w:tr>
    </w:tbl>
    <w:p w:rsidR="004B75A9" w:rsidRPr="00C0034C" w:rsidRDefault="004B75A9" w:rsidP="001E1330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  <w:r w:rsidRPr="00C0034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9 класс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1995"/>
      </w:tblGrid>
      <w:tr w:rsidR="004B75A9" w:rsidRPr="00C0034C" w:rsidTr="004B75A9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Наименование тем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Часы учебного времени</w:t>
            </w:r>
          </w:p>
        </w:tc>
      </w:tr>
      <w:tr w:rsidR="004B75A9" w:rsidRPr="00C0034C" w:rsidTr="002C3DCF">
        <w:trPr>
          <w:trHeight w:val="27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75A9" w:rsidRPr="00C0034C" w:rsidRDefault="004B75A9" w:rsidP="004B75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75A9" w:rsidRPr="00C0034C" w:rsidRDefault="004B75A9" w:rsidP="004B75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5A9" w:rsidRPr="00C0034C" w:rsidRDefault="004B75A9" w:rsidP="004B75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Введение. Семья как часть общества и школа любви.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Христианская семья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7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Путь святых праздников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18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Мировые религии и православие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</w:tr>
      <w:tr w:rsidR="004B75A9" w:rsidRPr="00C0034C" w:rsidTr="004B75A9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Региональный компонент.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4B75A9" w:rsidRPr="00C0034C" w:rsidTr="004B75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A9" w:rsidRPr="00C0034C" w:rsidRDefault="004B75A9" w:rsidP="004B75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5A9" w:rsidRPr="00C0034C" w:rsidRDefault="004B75A9" w:rsidP="004B75A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00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34</w:t>
            </w:r>
          </w:p>
        </w:tc>
      </w:tr>
    </w:tbl>
    <w:p w:rsidR="004B75A9" w:rsidRPr="007B1468" w:rsidRDefault="004B75A9" w:rsidP="004B75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1E1D" w:rsidRPr="00C0034C" w:rsidRDefault="00C21E1D" w:rsidP="00C21E1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0034C"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p w:rsidR="00C21E1D" w:rsidRPr="00C0034C" w:rsidRDefault="00C21E1D" w:rsidP="00C21E1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0034C">
        <w:rPr>
          <w:rFonts w:ascii="Times New Roman" w:hAnsi="Times New Roman"/>
          <w:b/>
          <w:bCs/>
          <w:sz w:val="24"/>
          <w:szCs w:val="24"/>
        </w:rPr>
        <w:t>5 класс</w:t>
      </w:r>
    </w:p>
    <w:p w:rsidR="00C21E1D" w:rsidRDefault="00C21E1D" w:rsidP="00C21E1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034C">
        <w:rPr>
          <w:rFonts w:ascii="Times New Roman" w:hAnsi="Times New Roman"/>
          <w:sz w:val="24"/>
          <w:szCs w:val="24"/>
        </w:rPr>
        <w:t>Общая тема: «Счастья жизни христиан. Христианская вера» - 34 часов</w:t>
      </w:r>
    </w:p>
    <w:tbl>
      <w:tblPr>
        <w:tblW w:w="9637" w:type="dxa"/>
        <w:jc w:val="center"/>
        <w:tblInd w:w="-3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512"/>
        <w:gridCol w:w="1558"/>
      </w:tblGrid>
      <w:tr w:rsidR="000C67F1" w:rsidRPr="007B4155" w:rsidTr="00F31691">
        <w:trPr>
          <w:trHeight w:val="907"/>
          <w:jc w:val="center"/>
        </w:trPr>
        <w:tc>
          <w:tcPr>
            <w:tcW w:w="567" w:type="dxa"/>
          </w:tcPr>
          <w:p w:rsidR="000C67F1" w:rsidRDefault="000C67F1" w:rsidP="00C21E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512" w:type="dxa"/>
          </w:tcPr>
          <w:p w:rsidR="000C67F1" w:rsidRPr="007B4155" w:rsidRDefault="000C67F1" w:rsidP="002E507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тем и разделов</w:t>
            </w:r>
          </w:p>
        </w:tc>
        <w:tc>
          <w:tcPr>
            <w:tcW w:w="1558" w:type="dxa"/>
          </w:tcPr>
          <w:p w:rsidR="000C67F1" w:rsidRDefault="000C67F1" w:rsidP="000C67F1">
            <w:pPr>
              <w:tabs>
                <w:tab w:val="left" w:pos="116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B1468" w:rsidRPr="007B4155" w:rsidTr="000C67F1">
        <w:trPr>
          <w:trHeight w:val="317"/>
          <w:jc w:val="center"/>
        </w:trPr>
        <w:tc>
          <w:tcPr>
            <w:tcW w:w="567" w:type="dxa"/>
          </w:tcPr>
          <w:p w:rsidR="007B1468" w:rsidRPr="007B4155" w:rsidRDefault="007B1468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7B1468" w:rsidRPr="0088364B" w:rsidRDefault="007B1468" w:rsidP="00C21E1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64B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558" w:type="dxa"/>
          </w:tcPr>
          <w:p w:rsidR="007B1468" w:rsidRPr="0088364B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468" w:rsidRPr="007B4155" w:rsidTr="000C67F1">
        <w:trPr>
          <w:trHeight w:val="314"/>
          <w:jc w:val="center"/>
        </w:trPr>
        <w:tc>
          <w:tcPr>
            <w:tcW w:w="567" w:type="dxa"/>
          </w:tcPr>
          <w:p w:rsidR="007B1468" w:rsidRPr="007B4155" w:rsidRDefault="007B1468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7B1468" w:rsidRPr="007B4155" w:rsidRDefault="007B1468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Религиозная культура в жизни человека. Человек культурный.</w:t>
            </w:r>
          </w:p>
        </w:tc>
        <w:tc>
          <w:tcPr>
            <w:tcW w:w="1558" w:type="dxa"/>
          </w:tcPr>
          <w:p w:rsidR="007B1468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468" w:rsidRPr="007B4155" w:rsidTr="000C67F1">
        <w:trPr>
          <w:jc w:val="center"/>
        </w:trPr>
        <w:tc>
          <w:tcPr>
            <w:tcW w:w="567" w:type="dxa"/>
          </w:tcPr>
          <w:p w:rsidR="007B1468" w:rsidRPr="007B4155" w:rsidRDefault="007B1468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7B1468" w:rsidRPr="007B4155" w:rsidRDefault="007B1468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О чём рассказывает христианская православная культура? Счастье жизни христиан.</w:t>
            </w:r>
          </w:p>
        </w:tc>
        <w:tc>
          <w:tcPr>
            <w:tcW w:w="1558" w:type="dxa"/>
          </w:tcPr>
          <w:p w:rsidR="007B1468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468" w:rsidRPr="007B4155" w:rsidTr="000C67F1">
        <w:trPr>
          <w:jc w:val="center"/>
        </w:trPr>
        <w:tc>
          <w:tcPr>
            <w:tcW w:w="567" w:type="dxa"/>
          </w:tcPr>
          <w:p w:rsidR="007B1468" w:rsidRPr="007B4155" w:rsidRDefault="007B1468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</w:tcPr>
          <w:p w:rsidR="007B1468" w:rsidRPr="007B4155" w:rsidRDefault="007B1468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О чём рассказывает Библия? О Боге, о мире, о человеке.</w:t>
            </w:r>
          </w:p>
        </w:tc>
        <w:tc>
          <w:tcPr>
            <w:tcW w:w="1558" w:type="dxa"/>
          </w:tcPr>
          <w:p w:rsidR="007B1468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468" w:rsidRPr="007B4155" w:rsidTr="000C67F1">
        <w:trPr>
          <w:jc w:val="center"/>
        </w:trPr>
        <w:tc>
          <w:tcPr>
            <w:tcW w:w="567" w:type="dxa"/>
          </w:tcPr>
          <w:p w:rsidR="007B1468" w:rsidRPr="007B4155" w:rsidRDefault="007B1468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7B1468" w:rsidRPr="007B4155" w:rsidRDefault="007B1468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Библейские сюжеты в произведениях христианской православной культуры</w:t>
            </w:r>
          </w:p>
        </w:tc>
        <w:tc>
          <w:tcPr>
            <w:tcW w:w="1558" w:type="dxa"/>
          </w:tcPr>
          <w:p w:rsidR="007B1468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468" w:rsidRPr="007B4155" w:rsidTr="000C67F1">
        <w:trPr>
          <w:jc w:val="center"/>
        </w:trPr>
        <w:tc>
          <w:tcPr>
            <w:tcW w:w="567" w:type="dxa"/>
          </w:tcPr>
          <w:p w:rsidR="007B1468" w:rsidRPr="007B4155" w:rsidRDefault="007B1468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</w:tcPr>
          <w:p w:rsidR="007B1468" w:rsidRPr="007B4155" w:rsidRDefault="007B1468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 xml:space="preserve">Монастырь – центр христианской православной культуры. О христианской радости.   </w:t>
            </w:r>
          </w:p>
        </w:tc>
        <w:tc>
          <w:tcPr>
            <w:tcW w:w="1558" w:type="dxa"/>
          </w:tcPr>
          <w:p w:rsidR="007B1468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468" w:rsidRPr="007B4155" w:rsidTr="000C67F1">
        <w:trPr>
          <w:jc w:val="center"/>
        </w:trPr>
        <w:tc>
          <w:tcPr>
            <w:tcW w:w="567" w:type="dxa"/>
          </w:tcPr>
          <w:p w:rsidR="007B1468" w:rsidRPr="007B4155" w:rsidRDefault="007B1468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</w:tcPr>
          <w:p w:rsidR="007B1468" w:rsidRPr="007B4155" w:rsidRDefault="007B1468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Язык христианской православной культуры. Как христианская православная культура рассказывает о мире Небесном?</w:t>
            </w:r>
          </w:p>
        </w:tc>
        <w:tc>
          <w:tcPr>
            <w:tcW w:w="1558" w:type="dxa"/>
          </w:tcPr>
          <w:p w:rsidR="007B1468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Для чего построен и как устроен православный храм? Православный храм в жизни христиан.</w:t>
            </w:r>
          </w:p>
        </w:tc>
        <w:tc>
          <w:tcPr>
            <w:tcW w:w="1558" w:type="dxa"/>
          </w:tcPr>
          <w:p w:rsidR="000C67F1" w:rsidRPr="0088364B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trHeight w:val="315"/>
          <w:jc w:val="center"/>
        </w:trPr>
        <w:tc>
          <w:tcPr>
            <w:tcW w:w="567" w:type="dxa"/>
          </w:tcPr>
          <w:p w:rsidR="000C67F1" w:rsidRPr="007B4155" w:rsidRDefault="000C67F1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Религиозная живопись. О чём рассказывает икона?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Красивый мир церковнославянской азбуки. Божественные письмена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Золотая цепь святых. Начало христианской эры. Святые апостолы.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Золотая цепь святых. Начало христианской эры. Святые апостолы.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Святые дети – мученики за веру. Вифлеемские младенцы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Святые дети – мученики за веру. Святые Акилина, Вит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2D3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 xml:space="preserve">Христианские добродетели вера, надежда, любовь в жизни святых. </w:t>
            </w:r>
          </w:p>
        </w:tc>
        <w:tc>
          <w:tcPr>
            <w:tcW w:w="1558" w:type="dxa"/>
          </w:tcPr>
          <w:p w:rsidR="000C67F1" w:rsidRPr="0088364B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Святые Вера, Надежда, Любовь и мать их София. Святая мученица Татиана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Мудрость жизни христиан. Святая великомученица Екатерина.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Мудрость жизни христиан. Святая великомученица Варвара.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Святые воины. Святые Георгий Победоносец, Димитрий Солунский, Святой Феодор Стратилат.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 xml:space="preserve"> Святые врачеватели. Святые Косма и Дамиан.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Святые врачеватели. Всемилостивый целитель Пантелеимон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trHeight w:val="805"/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Защита христианской веры. Вселенские Соборы. Святые равноапостольные Константин и Елена</w:t>
            </w:r>
          </w:p>
        </w:tc>
        <w:tc>
          <w:tcPr>
            <w:tcW w:w="1558" w:type="dxa"/>
          </w:tcPr>
          <w:p w:rsidR="000C67F1" w:rsidRPr="0088364B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 xml:space="preserve">Святые Отцы Церкви.  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Утверждение христианского учения. Учителя веры – Святители Василий Великий, Григорий Богослов, Иоанн Златоуст.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27-</w:t>
            </w:r>
            <w:r w:rsidRPr="007B4155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Пути к спасению. Великие подвижники пустыни: Преподобные </w:t>
            </w: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Антоний Великий, Пахомий Великий, Павел Фивейский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Пути к спасению. Святая преподобная Мария Египетская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Пути к спасению. Святой Ефрем Сирин.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Пути к спасению. Преподобный Досифей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 xml:space="preserve">Преподобный Павлин Милостивый. 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512" w:type="dxa"/>
          </w:tcPr>
          <w:p w:rsidR="000C67F1" w:rsidRPr="007B4155" w:rsidRDefault="000C67F1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Просветители славянские Кирилл и Мефодий.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7F1" w:rsidRPr="007B4155" w:rsidTr="000C67F1">
        <w:trPr>
          <w:jc w:val="center"/>
        </w:trPr>
        <w:tc>
          <w:tcPr>
            <w:tcW w:w="567" w:type="dxa"/>
          </w:tcPr>
          <w:p w:rsidR="000C67F1" w:rsidRPr="007B4155" w:rsidRDefault="000C67F1" w:rsidP="00883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-34</w:t>
            </w:r>
          </w:p>
        </w:tc>
        <w:tc>
          <w:tcPr>
            <w:tcW w:w="7512" w:type="dxa"/>
          </w:tcPr>
          <w:p w:rsidR="000C67F1" w:rsidRPr="008E03DB" w:rsidRDefault="000C67F1" w:rsidP="008836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3DB">
              <w:rPr>
                <w:rFonts w:ascii="Times New Roman" w:hAnsi="Times New Roman" w:cs="Times New Roman"/>
                <w:sz w:val="24"/>
                <w:szCs w:val="24"/>
              </w:rPr>
              <w:t>Творческая работа по теме «История христианской Церкви в житиях святых. Христианская Церковь входит в мир»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</w:tcPr>
          <w:p w:rsidR="000C67F1" w:rsidRPr="007B4155" w:rsidRDefault="000C67F1" w:rsidP="000C67F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21E1D" w:rsidRPr="00B001B1" w:rsidRDefault="00C21E1D" w:rsidP="00C21E1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1E1D" w:rsidRPr="00C0034C" w:rsidRDefault="00C21E1D" w:rsidP="00C21E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034C">
        <w:rPr>
          <w:rFonts w:ascii="Times New Roman" w:hAnsi="Times New Roman"/>
          <w:b/>
          <w:bCs/>
          <w:sz w:val="24"/>
          <w:szCs w:val="24"/>
        </w:rPr>
        <w:t>6 класс</w:t>
      </w:r>
    </w:p>
    <w:p w:rsidR="00C21E1D" w:rsidRPr="00C0034C" w:rsidRDefault="00C21E1D" w:rsidP="00C21E1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034C">
        <w:rPr>
          <w:rFonts w:ascii="Times New Roman" w:hAnsi="Times New Roman"/>
          <w:sz w:val="24"/>
          <w:szCs w:val="24"/>
        </w:rPr>
        <w:t>Общая тема: «Святая Русь» (10 – 17 века) - 34 часов</w:t>
      </w:r>
    </w:p>
    <w:tbl>
      <w:tblPr>
        <w:tblW w:w="9811" w:type="dxa"/>
        <w:jc w:val="center"/>
        <w:tblInd w:w="-4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598"/>
        <w:gridCol w:w="1645"/>
      </w:tblGrid>
      <w:tr w:rsidR="00A5362A" w:rsidRPr="007B4155" w:rsidTr="00F31691">
        <w:trPr>
          <w:trHeight w:val="907"/>
          <w:jc w:val="center"/>
        </w:trPr>
        <w:tc>
          <w:tcPr>
            <w:tcW w:w="568" w:type="dxa"/>
          </w:tcPr>
          <w:p w:rsidR="00A5362A" w:rsidRDefault="00A5362A" w:rsidP="00C21E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362A" w:rsidRPr="007B4155" w:rsidRDefault="00A5362A" w:rsidP="00C21E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/>
                <w:sz w:val="24"/>
                <w:szCs w:val="24"/>
              </w:rPr>
              <w:t>Название тем и разделов</w:t>
            </w:r>
          </w:p>
          <w:p w:rsidR="00A5362A" w:rsidRPr="007B4155" w:rsidRDefault="00A5362A" w:rsidP="00C21E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5" w:type="dxa"/>
          </w:tcPr>
          <w:p w:rsidR="00A5362A" w:rsidRPr="007B4155" w:rsidRDefault="00A5362A" w:rsidP="00A536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5362A" w:rsidRPr="007B4155" w:rsidTr="00A5362A">
        <w:trPr>
          <w:trHeight w:val="393"/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8" w:type="dxa"/>
          </w:tcPr>
          <w:p w:rsidR="00A5362A" w:rsidRPr="003A2E08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E08">
              <w:rPr>
                <w:rFonts w:ascii="Times New Roman" w:hAnsi="Times New Roman"/>
                <w:sz w:val="24"/>
                <w:szCs w:val="24"/>
              </w:rPr>
              <w:t>Первые христиане на Руси</w:t>
            </w:r>
          </w:p>
        </w:tc>
        <w:tc>
          <w:tcPr>
            <w:tcW w:w="1645" w:type="dxa"/>
          </w:tcPr>
          <w:p w:rsidR="00A5362A" w:rsidRPr="0088364B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98" w:type="dxa"/>
          </w:tcPr>
          <w:p w:rsidR="00A5362A" w:rsidRPr="003A2E08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E08">
              <w:rPr>
                <w:rFonts w:ascii="Times New Roman" w:hAnsi="Times New Roman"/>
                <w:sz w:val="24"/>
                <w:szCs w:val="24"/>
              </w:rPr>
              <w:t>Литературные памятники древней Руси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98" w:type="dxa"/>
          </w:tcPr>
          <w:p w:rsidR="00A5362A" w:rsidRPr="003A2E08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E08">
              <w:rPr>
                <w:rFonts w:ascii="Times New Roman" w:hAnsi="Times New Roman"/>
                <w:sz w:val="24"/>
                <w:szCs w:val="24"/>
              </w:rPr>
              <w:t>Первые святые Руси – князья Борис и Глеб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8" w:type="dxa"/>
          </w:tcPr>
          <w:p w:rsidR="00A5362A" w:rsidRPr="003A2E08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E08">
              <w:rPr>
                <w:rFonts w:ascii="Times New Roman" w:hAnsi="Times New Roman"/>
                <w:sz w:val="24"/>
                <w:szCs w:val="24"/>
              </w:rPr>
              <w:t>Рассказ о подвиге святых в житиях, иконописи, поэзии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8" w:type="dxa"/>
          </w:tcPr>
          <w:p w:rsidR="00A5362A" w:rsidRPr="003A2E08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E08">
              <w:rPr>
                <w:rFonts w:ascii="Times New Roman" w:hAnsi="Times New Roman"/>
                <w:sz w:val="24"/>
                <w:szCs w:val="24"/>
              </w:rPr>
              <w:t>Утверждение христианской веры. Святые Киево – Печерской лавры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8" w:type="dxa"/>
          </w:tcPr>
          <w:p w:rsidR="00A5362A" w:rsidRPr="003A2E08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E08">
              <w:rPr>
                <w:rFonts w:ascii="Times New Roman" w:hAnsi="Times New Roman"/>
                <w:sz w:val="24"/>
                <w:szCs w:val="24"/>
              </w:rPr>
              <w:t>Храмы и святыни Киево – Печерской лавры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-8</w:t>
            </w:r>
          </w:p>
        </w:tc>
        <w:tc>
          <w:tcPr>
            <w:tcW w:w="7598" w:type="dxa"/>
          </w:tcPr>
          <w:p w:rsidR="00A5362A" w:rsidRPr="003A2E08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E08">
              <w:rPr>
                <w:rFonts w:ascii="Times New Roman" w:hAnsi="Times New Roman"/>
                <w:sz w:val="24"/>
                <w:szCs w:val="24"/>
              </w:rPr>
              <w:t>Русские святые времен татарского нашествия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5362A" w:rsidRPr="007B4155" w:rsidTr="00A5362A">
        <w:trPr>
          <w:trHeight w:val="411"/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7598" w:type="dxa"/>
          </w:tcPr>
          <w:p w:rsidR="00A5362A" w:rsidRPr="003A2E08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E08">
              <w:rPr>
                <w:rFonts w:ascii="Times New Roman" w:hAnsi="Times New Roman"/>
                <w:sz w:val="24"/>
                <w:szCs w:val="24"/>
              </w:rPr>
              <w:t>Святители Московские митрополиты Петр и Алексий</w:t>
            </w:r>
          </w:p>
        </w:tc>
        <w:tc>
          <w:tcPr>
            <w:tcW w:w="1645" w:type="dxa"/>
          </w:tcPr>
          <w:p w:rsidR="00A5362A" w:rsidRPr="0088364B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Избавление Руси от татарского ига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Игумен земли Русской преподобный Сергий Радонежский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Защитники Отечества. Дмитрий Донской и схимонахи Троицкой  Лавры Александр Пересвет и Родион Ослябя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4E25C0" w:rsidRDefault="00A5362A" w:rsidP="00C21E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5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98" w:type="dxa"/>
          </w:tcPr>
          <w:p w:rsidR="00A5362A" w:rsidRPr="004E25C0" w:rsidRDefault="00A5362A" w:rsidP="00C21E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5C0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по теме «Духовная культура в жизни христиан»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Духовная твердыня Беломорья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Чудотворные Соловецкие Зосима, Савватий и Герман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Песнопения и изречения из Священного Писания о соловецких святых.</w:t>
            </w:r>
          </w:p>
        </w:tc>
        <w:tc>
          <w:tcPr>
            <w:tcW w:w="1645" w:type="dxa"/>
          </w:tcPr>
          <w:p w:rsidR="00A5362A" w:rsidRPr="0088364B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О чем размышляли святые Нил Сорский и Иосиф Волоцкий.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Два пути монашеского служения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Нило – Сорская Пустынь и Иосифо – Волоцкий монастырь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Свирский чудотворец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Русские святые. Заповеди Блаженства. Юродство – один из путей к спасению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Жизнь в Боге святого блаженного Василия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trHeight w:val="286"/>
          <w:jc w:val="center"/>
        </w:trPr>
        <w:tc>
          <w:tcPr>
            <w:tcW w:w="568" w:type="dxa"/>
          </w:tcPr>
          <w:p w:rsidR="00A5362A" w:rsidRPr="007B4155" w:rsidRDefault="00A5362A" w:rsidP="004E2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98" w:type="dxa"/>
          </w:tcPr>
          <w:p w:rsidR="00A5362A" w:rsidRPr="007B4155" w:rsidRDefault="00A5362A" w:rsidP="004E25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Святой Христа ради юродивый Андрей</w:t>
            </w:r>
          </w:p>
        </w:tc>
        <w:tc>
          <w:tcPr>
            <w:tcW w:w="1645" w:type="dxa"/>
          </w:tcPr>
          <w:p w:rsidR="00A5362A" w:rsidRPr="0088364B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4E2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7598" w:type="dxa"/>
          </w:tcPr>
          <w:p w:rsidR="00A5362A" w:rsidRPr="007B4155" w:rsidRDefault="00A5362A" w:rsidP="004E25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Святые во времена Московского государства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001B1">
              <w:rPr>
                <w:rFonts w:ascii="Times New Roman" w:hAnsi="Times New Roman"/>
                <w:sz w:val="24"/>
                <w:szCs w:val="24"/>
              </w:rPr>
              <w:t xml:space="preserve"> Святой Филипп, митрополит Московский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598" w:type="dxa"/>
          </w:tcPr>
          <w:p w:rsidR="00A5362A" w:rsidRPr="007B4155" w:rsidRDefault="00A5362A" w:rsidP="004E25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Падение Византийской империи и самостоятельность Русской Церкви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001B1">
              <w:rPr>
                <w:rFonts w:ascii="Times New Roman" w:hAnsi="Times New Roman"/>
                <w:sz w:val="24"/>
                <w:szCs w:val="24"/>
              </w:rPr>
              <w:t xml:space="preserve"> Русские святые Смутного времени: Патриархи Иов, Ермоген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98" w:type="dxa"/>
          </w:tcPr>
          <w:p w:rsidR="00A5362A" w:rsidRPr="00B001B1" w:rsidRDefault="00A5362A" w:rsidP="004E25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 xml:space="preserve">Симфония государственной и церковной власти в царствование </w:t>
            </w: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Патриарха Филарета (Романова)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Исправление церковных книг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C21E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598" w:type="dxa"/>
          </w:tcPr>
          <w:p w:rsidR="00A5362A" w:rsidRPr="007B4155" w:rsidRDefault="00A5362A" w:rsidP="00C21E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155">
              <w:rPr>
                <w:rFonts w:ascii="Times New Roman" w:hAnsi="Times New Roman"/>
                <w:bCs/>
                <w:sz w:val="24"/>
                <w:szCs w:val="24"/>
              </w:rPr>
              <w:t>Патриарх Никон Храмы в честь Воскресения Христова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4E25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598" w:type="dxa"/>
          </w:tcPr>
          <w:p w:rsidR="00A5362A" w:rsidRPr="004E25C0" w:rsidRDefault="00A5362A" w:rsidP="004E25C0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4E25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Защита творческих работ по теме «Святые во времена Московского государства»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62A" w:rsidRPr="007B4155" w:rsidTr="00A5362A">
        <w:trPr>
          <w:jc w:val="center"/>
        </w:trPr>
        <w:tc>
          <w:tcPr>
            <w:tcW w:w="568" w:type="dxa"/>
          </w:tcPr>
          <w:p w:rsidR="00A5362A" w:rsidRPr="007B4155" w:rsidRDefault="00A5362A" w:rsidP="004E25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415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598" w:type="dxa"/>
          </w:tcPr>
          <w:p w:rsidR="00A5362A" w:rsidRPr="004E25C0" w:rsidRDefault="00A5362A" w:rsidP="004E25C0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Святая Русь (10-17вв)</w:t>
            </w:r>
            <w:r w:rsidR="00BB223F" w:rsidRPr="004B75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(региональный компонент).</w:t>
            </w:r>
          </w:p>
        </w:tc>
        <w:tc>
          <w:tcPr>
            <w:tcW w:w="1645" w:type="dxa"/>
          </w:tcPr>
          <w:p w:rsidR="00A5362A" w:rsidRPr="007B4155" w:rsidRDefault="00A5362A" w:rsidP="00F31691">
            <w:pPr>
              <w:spacing w:after="0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21E1D" w:rsidRPr="00C0034C" w:rsidRDefault="00C21E1D" w:rsidP="00C21E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034C">
        <w:rPr>
          <w:rFonts w:ascii="Times New Roman" w:hAnsi="Times New Roman"/>
          <w:b/>
          <w:bCs/>
          <w:sz w:val="24"/>
          <w:szCs w:val="24"/>
        </w:rPr>
        <w:t>7 класс</w:t>
      </w:r>
    </w:p>
    <w:p w:rsidR="00C21E1D" w:rsidRPr="00C0034C" w:rsidRDefault="00C21E1D" w:rsidP="00C21E1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034C">
        <w:rPr>
          <w:rFonts w:ascii="Times New Roman" w:hAnsi="Times New Roman"/>
          <w:sz w:val="24"/>
          <w:szCs w:val="24"/>
        </w:rPr>
        <w:t>Общая тема: «Святая Русь» (18 – 20  века) - 34 часов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666"/>
      </w:tblGrid>
      <w:tr w:rsidR="000573EC" w:rsidTr="00751F8D">
        <w:tc>
          <w:tcPr>
            <w:tcW w:w="817" w:type="dxa"/>
          </w:tcPr>
          <w:p w:rsidR="000573EC" w:rsidRDefault="000573EC" w:rsidP="00F31691">
            <w:pPr>
              <w:jc w:val="center"/>
              <w:rPr>
                <w:b/>
                <w:sz w:val="24"/>
                <w:szCs w:val="24"/>
              </w:rPr>
            </w:pPr>
            <w:r w:rsidRPr="007B4155">
              <w:rPr>
                <w:b/>
                <w:sz w:val="24"/>
                <w:szCs w:val="24"/>
              </w:rPr>
              <w:t>№</w:t>
            </w:r>
          </w:p>
          <w:p w:rsidR="000573EC" w:rsidRPr="007B4155" w:rsidRDefault="000573EC" w:rsidP="00F31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088" w:type="dxa"/>
          </w:tcPr>
          <w:p w:rsidR="000573EC" w:rsidRPr="007B4155" w:rsidRDefault="000573EC" w:rsidP="00F31691">
            <w:pPr>
              <w:jc w:val="center"/>
              <w:rPr>
                <w:b/>
                <w:sz w:val="24"/>
                <w:szCs w:val="24"/>
              </w:rPr>
            </w:pPr>
            <w:r w:rsidRPr="007B4155">
              <w:rPr>
                <w:b/>
                <w:sz w:val="24"/>
                <w:szCs w:val="24"/>
              </w:rPr>
              <w:t>Название тем и разделов</w:t>
            </w:r>
          </w:p>
          <w:p w:rsidR="000573EC" w:rsidRPr="007B4155" w:rsidRDefault="000573EC" w:rsidP="00F316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0573EC" w:rsidRPr="007B4155" w:rsidRDefault="000573EC" w:rsidP="00F31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0573EC" w:rsidRPr="00EE6154" w:rsidRDefault="000573EC" w:rsidP="00F31691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EE6154">
              <w:rPr>
                <w:sz w:val="24"/>
                <w:szCs w:val="24"/>
                <w:shd w:val="clear" w:color="auto" w:fill="F5F5F5"/>
              </w:rPr>
              <w:t xml:space="preserve">Церковная реформа Петра I. </w:t>
            </w:r>
          </w:p>
        </w:tc>
        <w:tc>
          <w:tcPr>
            <w:tcW w:w="1666" w:type="dxa"/>
          </w:tcPr>
          <w:p w:rsidR="000573EC" w:rsidRPr="0088364B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B001B1">
              <w:rPr>
                <w:sz w:val="24"/>
                <w:szCs w:val="24"/>
              </w:rPr>
              <w:t>Святые Митрофан Воронежский и Димитрий Ростовский. Святой Иоанн Русский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0573EC" w:rsidRDefault="000573EC" w:rsidP="00F31691">
            <w:pPr>
              <w:suppressAutoHyphens/>
              <w:jc w:val="both"/>
              <w:rPr>
                <w:b/>
                <w:lang w:eastAsia="ar-SA"/>
              </w:rPr>
            </w:pPr>
            <w:r w:rsidRPr="00B001B1">
              <w:rPr>
                <w:sz w:val="24"/>
                <w:szCs w:val="24"/>
              </w:rPr>
              <w:t>«Блестящий» 18 век. Святитель Тихон Задонский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0573EC" w:rsidRPr="00B001B1" w:rsidRDefault="000573EC" w:rsidP="00F31691">
            <w:pPr>
              <w:suppressAutoHyphens/>
              <w:jc w:val="both"/>
            </w:pPr>
            <w:r>
              <w:rPr>
                <w:rFonts w:eastAsia="Calibri"/>
                <w:sz w:val="24"/>
                <w:szCs w:val="24"/>
                <w:lang w:eastAsia="zh-CN"/>
              </w:rPr>
              <w:t>Сюжеты Священного писания в произведениях русской классической литературы, использование русскими писателями  и поэтами</w:t>
            </w:r>
            <w:r w:rsidRPr="004B75A9">
              <w:rPr>
                <w:rFonts w:eastAsia="Calibri"/>
                <w:sz w:val="24"/>
                <w:szCs w:val="24"/>
                <w:lang w:eastAsia="zh-CN"/>
              </w:rPr>
              <w:t xml:space="preserve"> жития святых при работе над своими произведениями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0573EC" w:rsidRPr="00B001B1" w:rsidRDefault="000573EC" w:rsidP="00F31691">
            <w:pPr>
              <w:suppressAutoHyphens/>
              <w:jc w:val="both"/>
            </w:pPr>
            <w:r w:rsidRPr="003A2E08">
              <w:rPr>
                <w:sz w:val="24"/>
                <w:szCs w:val="24"/>
              </w:rPr>
              <w:t>Церковное искусство 17 – 18 века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B001B1">
              <w:rPr>
                <w:sz w:val="24"/>
                <w:szCs w:val="24"/>
              </w:rPr>
              <w:t>Святые 19 века. Преподобный Серафим Саровский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Основание Серафимо – Дивеевской обители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B001B1">
              <w:rPr>
                <w:sz w:val="24"/>
                <w:szCs w:val="24"/>
              </w:rPr>
              <w:t>Святые 19 века. Святитель Филарет, митрополит Московский</w:t>
            </w:r>
          </w:p>
        </w:tc>
        <w:tc>
          <w:tcPr>
            <w:tcW w:w="1666" w:type="dxa"/>
          </w:tcPr>
          <w:p w:rsidR="000573EC" w:rsidRPr="0088364B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Великие старцы Оптиной Пустыни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На рубеже веков. Святой праведный Иоанн Кронштад</w:t>
            </w:r>
            <w:r w:rsidR="00751F8D">
              <w:rPr>
                <w:sz w:val="24"/>
                <w:szCs w:val="24"/>
              </w:rPr>
              <w:t>т</w:t>
            </w:r>
            <w:r w:rsidRPr="003A2E08">
              <w:rPr>
                <w:sz w:val="24"/>
                <w:szCs w:val="24"/>
              </w:rPr>
              <w:t>ский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Разрушение христианской культуры России в 20 веке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 xml:space="preserve">Семья царя Николая 2 – Царственных мучеников </w:t>
            </w:r>
            <w:r>
              <w:rPr>
                <w:sz w:val="24"/>
                <w:szCs w:val="24"/>
              </w:rPr>
              <w:t>–</w:t>
            </w:r>
            <w:r w:rsidRPr="003A2E08">
              <w:rPr>
                <w:sz w:val="24"/>
                <w:szCs w:val="24"/>
              </w:rPr>
              <w:t xml:space="preserve"> страстотерпцев</w:t>
            </w:r>
            <w:r>
              <w:rPr>
                <w:sz w:val="24"/>
                <w:szCs w:val="24"/>
              </w:rPr>
              <w:t>.</w:t>
            </w:r>
            <w:r w:rsidRPr="003A2E08">
              <w:rPr>
                <w:sz w:val="24"/>
                <w:szCs w:val="24"/>
              </w:rPr>
              <w:t xml:space="preserve"> Иконография Царственной семьи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B001B1">
              <w:rPr>
                <w:sz w:val="24"/>
                <w:szCs w:val="24"/>
              </w:rPr>
              <w:t>Новомученики и Исповедники российские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Новомученики земли Белгородской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Святой Патриарх Тихон</w:t>
            </w:r>
          </w:p>
        </w:tc>
        <w:tc>
          <w:tcPr>
            <w:tcW w:w="1666" w:type="dxa"/>
          </w:tcPr>
          <w:p w:rsidR="000573EC" w:rsidRPr="0088364B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Массовые репрессии духовенства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20-22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t>Христианские мученики ГУЛАГа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23-25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sz w:val="24"/>
                <w:szCs w:val="24"/>
              </w:rPr>
            </w:pPr>
            <w:r w:rsidRPr="003A2E08">
              <w:rPr>
                <w:bCs/>
                <w:sz w:val="24"/>
                <w:szCs w:val="24"/>
              </w:rPr>
              <w:t>Православная культура России свидетельствует</w:t>
            </w:r>
            <w:r>
              <w:rPr>
                <w:bCs/>
                <w:sz w:val="24"/>
                <w:szCs w:val="24"/>
              </w:rPr>
              <w:t>.</w:t>
            </w:r>
            <w:r w:rsidRPr="004B75A9">
              <w:rPr>
                <w:rFonts w:eastAsia="Calibri"/>
                <w:bCs/>
                <w:sz w:val="24"/>
                <w:szCs w:val="24"/>
                <w:lang w:eastAsia="zh-CN"/>
              </w:rPr>
              <w:t xml:space="preserve"> Произведения русской литературы о сохранении в России  православной веры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088" w:type="dxa"/>
          </w:tcPr>
          <w:p w:rsidR="000573EC" w:rsidRPr="00BE21E6" w:rsidRDefault="000573EC" w:rsidP="00F31691">
            <w:pPr>
              <w:suppressAutoHyphens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4B75A9">
              <w:rPr>
                <w:rFonts w:eastAsia="Calibri"/>
                <w:sz w:val="24"/>
                <w:szCs w:val="24"/>
                <w:lang w:eastAsia="zh-CN"/>
              </w:rPr>
              <w:t>Христиане размышляют о золотой цепи святых всех веков, соединяющих всех в</w:t>
            </w:r>
            <w:r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Pr="00CE365F">
              <w:rPr>
                <w:rFonts w:eastAsia="Calibri"/>
                <w:sz w:val="24"/>
                <w:szCs w:val="24"/>
                <w:lang w:eastAsia="zh-CN"/>
              </w:rPr>
              <w:t xml:space="preserve">Боге Едином. </w:t>
            </w:r>
            <w:r>
              <w:rPr>
                <w:rFonts w:eastAsia="Calibri"/>
                <w:sz w:val="24"/>
                <w:szCs w:val="24"/>
                <w:lang w:eastAsia="zh-CN"/>
              </w:rPr>
              <w:t xml:space="preserve">Кто войдёт в Церковь небесную. 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bCs/>
                <w:sz w:val="24"/>
                <w:szCs w:val="24"/>
              </w:rPr>
            </w:pPr>
            <w:r w:rsidRPr="004B75A9">
              <w:rPr>
                <w:rFonts w:eastAsia="Calibri"/>
                <w:sz w:val="24"/>
                <w:szCs w:val="24"/>
                <w:lang w:eastAsia="zh-CN"/>
              </w:rPr>
              <w:t>Святые дети в Церкви небесной. Иконография рассказывает о воскресении, спасении, вечности.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jc w:val="both"/>
              <w:rPr>
                <w:bCs/>
                <w:sz w:val="24"/>
                <w:szCs w:val="24"/>
              </w:rPr>
            </w:pPr>
            <w:r w:rsidRPr="004B75A9">
              <w:rPr>
                <w:rFonts w:eastAsia="Calibri"/>
                <w:sz w:val="24"/>
                <w:szCs w:val="24"/>
                <w:lang w:eastAsia="zh-CN"/>
              </w:rPr>
              <w:t>Торжество и  христианская радость в русской духовной поэзии – рассказ о святости родной земли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088" w:type="dxa"/>
          </w:tcPr>
          <w:p w:rsidR="000573EC" w:rsidRPr="00656F91" w:rsidRDefault="000573EC" w:rsidP="00F31691">
            <w:pPr>
              <w:suppressAutoHyphens/>
              <w:jc w:val="both"/>
              <w:rPr>
                <w:rFonts w:eastAsia="Calibri"/>
                <w:iCs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Ц</w:t>
            </w:r>
            <w:r w:rsidRPr="004B75A9">
              <w:rPr>
                <w:rFonts w:eastAsia="Calibri"/>
                <w:sz w:val="24"/>
                <w:szCs w:val="24"/>
                <w:lang w:eastAsia="zh-CN"/>
              </w:rPr>
              <w:t>ерковно - славянский язык – торжество и радость в тексте Евангелия, в христианских песнопениях Пасхи, песнопениях святым. Бессмертие.</w:t>
            </w:r>
          </w:p>
        </w:tc>
        <w:tc>
          <w:tcPr>
            <w:tcW w:w="1666" w:type="dxa"/>
          </w:tcPr>
          <w:p w:rsidR="000573EC" w:rsidRPr="0088364B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88" w:type="dxa"/>
          </w:tcPr>
          <w:p w:rsidR="000573EC" w:rsidRPr="00656F91" w:rsidRDefault="000573EC" w:rsidP="00F31691">
            <w:pPr>
              <w:suppressAutoHyphens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iCs/>
                <w:sz w:val="24"/>
                <w:szCs w:val="24"/>
                <w:lang w:eastAsia="zh-CN"/>
              </w:rPr>
              <w:t xml:space="preserve">Творческая </w:t>
            </w:r>
            <w:r w:rsidRPr="004B75A9">
              <w:rPr>
                <w:rFonts w:eastAsia="Calibri"/>
                <w:iCs/>
                <w:sz w:val="24"/>
                <w:szCs w:val="24"/>
                <w:lang w:eastAsia="zh-CN"/>
              </w:rPr>
              <w:t xml:space="preserve"> работапо теме  «Ч</w:t>
            </w:r>
            <w:r>
              <w:rPr>
                <w:rFonts w:eastAsia="Calibri"/>
                <w:sz w:val="24"/>
                <w:szCs w:val="24"/>
                <w:lang w:eastAsia="zh-CN"/>
              </w:rPr>
              <w:t>удотворные иконы Божией Матери»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88" w:type="dxa"/>
          </w:tcPr>
          <w:p w:rsidR="000573EC" w:rsidRPr="00656F91" w:rsidRDefault="000573EC" w:rsidP="00F31691">
            <w:pPr>
              <w:suppressAutoHyphens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4B75A9">
              <w:rPr>
                <w:rFonts w:eastAsia="Calibri"/>
                <w:sz w:val="24"/>
                <w:szCs w:val="24"/>
                <w:lang w:eastAsia="zh-CN"/>
              </w:rPr>
              <w:t xml:space="preserve">Святитель Иоасаф Белгородский (региональный компонент). Биография. Почитание и </w:t>
            </w:r>
            <w:hyperlink r:id="rId6" w:history="1">
              <w:r w:rsidRPr="004B75A9">
                <w:rPr>
                  <w:rFonts w:eastAsia="Calibri"/>
                  <w:sz w:val="24"/>
                  <w:szCs w:val="24"/>
                  <w:lang w:eastAsia="zh-CN"/>
                </w:rPr>
                <w:t>прославление</w:t>
              </w:r>
            </w:hyperlink>
            <w:r>
              <w:rPr>
                <w:rFonts w:eastAsia="Calibri"/>
                <w:sz w:val="24"/>
                <w:szCs w:val="24"/>
                <w:lang w:eastAsia="zh-CN"/>
              </w:rPr>
              <w:t>. Наследие.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88" w:type="dxa"/>
          </w:tcPr>
          <w:p w:rsidR="000573EC" w:rsidRPr="003A2E08" w:rsidRDefault="000573EC" w:rsidP="00F31691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4B75A9">
              <w:rPr>
                <w:rFonts w:eastAsia="Calibri"/>
                <w:sz w:val="24"/>
                <w:szCs w:val="24"/>
                <w:lang w:eastAsia="zh-CN"/>
              </w:rPr>
              <w:t xml:space="preserve">Божественная Литургия – главное Богослужение Православной Церкви. 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088" w:type="dxa"/>
          </w:tcPr>
          <w:p w:rsidR="000573EC" w:rsidRPr="00656F91" w:rsidRDefault="000573EC" w:rsidP="00F31691">
            <w:pPr>
              <w:suppressAutoHyphens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4B75A9">
              <w:rPr>
                <w:rFonts w:eastAsia="Calibri"/>
                <w:sz w:val="24"/>
                <w:szCs w:val="24"/>
                <w:lang w:eastAsia="zh-CN"/>
              </w:rPr>
              <w:t xml:space="preserve">Священная история – о велении Христа рассказать всем народам о спасении. Богослужение – центральное событие духовной жизни </w:t>
            </w:r>
            <w:r w:rsidRPr="004B75A9">
              <w:rPr>
                <w:rFonts w:eastAsia="Calibri"/>
                <w:sz w:val="24"/>
                <w:szCs w:val="24"/>
                <w:lang w:eastAsia="zh-CN"/>
              </w:rPr>
              <w:lastRenderedPageBreak/>
              <w:t>христиан.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0573EC" w:rsidTr="00751F8D">
        <w:tc>
          <w:tcPr>
            <w:tcW w:w="817" w:type="dxa"/>
          </w:tcPr>
          <w:p w:rsidR="000573EC" w:rsidRPr="003A2E08" w:rsidRDefault="000573EC" w:rsidP="00F31691">
            <w:pPr>
              <w:rPr>
                <w:sz w:val="24"/>
                <w:szCs w:val="24"/>
              </w:rPr>
            </w:pPr>
            <w:r w:rsidRPr="003A2E08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7088" w:type="dxa"/>
          </w:tcPr>
          <w:p w:rsidR="000573EC" w:rsidRPr="00276067" w:rsidRDefault="000573EC" w:rsidP="00F31691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>
              <w:rPr>
                <w:rFonts w:eastAsia="Calibri"/>
                <w:bCs/>
                <w:sz w:val="24"/>
                <w:szCs w:val="24"/>
                <w:lang w:eastAsia="zh-CN"/>
              </w:rPr>
              <w:t xml:space="preserve">Итоговое занятие </w:t>
            </w:r>
            <w:r w:rsidRPr="004B75A9">
              <w:rPr>
                <w:rFonts w:eastAsia="Calibri"/>
                <w:iCs/>
                <w:sz w:val="24"/>
                <w:szCs w:val="24"/>
                <w:lang w:eastAsia="zh-CN"/>
              </w:rPr>
              <w:t xml:space="preserve">по теме «Святая Русь (18-20 вв). </w:t>
            </w:r>
          </w:p>
        </w:tc>
        <w:tc>
          <w:tcPr>
            <w:tcW w:w="1666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21E1D" w:rsidRPr="00C0034C" w:rsidRDefault="00C21E1D" w:rsidP="00751F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034C">
        <w:rPr>
          <w:rFonts w:ascii="Times New Roman" w:hAnsi="Times New Roman"/>
          <w:b/>
          <w:sz w:val="24"/>
          <w:szCs w:val="24"/>
        </w:rPr>
        <w:t>8 класс</w:t>
      </w:r>
    </w:p>
    <w:p w:rsidR="00C21E1D" w:rsidRPr="00C0034C" w:rsidRDefault="00C21E1D" w:rsidP="00C21E1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034C">
        <w:rPr>
          <w:rFonts w:ascii="Times New Roman" w:hAnsi="Times New Roman"/>
          <w:sz w:val="24"/>
          <w:szCs w:val="24"/>
        </w:rPr>
        <w:t>Христианская семья – 8 часов</w:t>
      </w:r>
    </w:p>
    <w:p w:rsidR="00C21E1D" w:rsidRPr="00C0034C" w:rsidRDefault="00C21E1D" w:rsidP="00C21E1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034C">
        <w:rPr>
          <w:rFonts w:ascii="Times New Roman" w:hAnsi="Times New Roman"/>
          <w:sz w:val="24"/>
          <w:szCs w:val="24"/>
        </w:rPr>
        <w:t>Путь святых праздников – 26 часа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851"/>
        <w:gridCol w:w="7371"/>
        <w:gridCol w:w="1525"/>
      </w:tblGrid>
      <w:tr w:rsidR="000573EC" w:rsidTr="000573EC">
        <w:tc>
          <w:tcPr>
            <w:tcW w:w="851" w:type="dxa"/>
          </w:tcPr>
          <w:p w:rsidR="000573EC" w:rsidRDefault="000573EC" w:rsidP="00F31691">
            <w:pPr>
              <w:jc w:val="center"/>
              <w:rPr>
                <w:b/>
                <w:sz w:val="24"/>
                <w:szCs w:val="24"/>
              </w:rPr>
            </w:pPr>
            <w:r w:rsidRPr="007B4155">
              <w:rPr>
                <w:b/>
                <w:sz w:val="24"/>
                <w:szCs w:val="24"/>
              </w:rPr>
              <w:t>№</w:t>
            </w:r>
          </w:p>
          <w:p w:rsidR="000573EC" w:rsidRPr="007B4155" w:rsidRDefault="000573EC" w:rsidP="00F31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371" w:type="dxa"/>
          </w:tcPr>
          <w:p w:rsidR="000573EC" w:rsidRPr="007B4155" w:rsidRDefault="000573EC" w:rsidP="00F31691">
            <w:pPr>
              <w:jc w:val="center"/>
              <w:rPr>
                <w:b/>
                <w:sz w:val="24"/>
                <w:szCs w:val="24"/>
              </w:rPr>
            </w:pPr>
            <w:r w:rsidRPr="007B4155">
              <w:rPr>
                <w:b/>
                <w:sz w:val="24"/>
                <w:szCs w:val="24"/>
              </w:rPr>
              <w:t>Название тем и разделов</w:t>
            </w:r>
          </w:p>
          <w:p w:rsidR="000573EC" w:rsidRPr="007B4155" w:rsidRDefault="000573EC" w:rsidP="00F316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5" w:type="dxa"/>
          </w:tcPr>
          <w:p w:rsidR="000573EC" w:rsidRPr="007B4155" w:rsidRDefault="000573EC" w:rsidP="00F31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Смысл жизни христианской семьи.</w:t>
            </w:r>
          </w:p>
        </w:tc>
        <w:tc>
          <w:tcPr>
            <w:tcW w:w="1525" w:type="dxa"/>
          </w:tcPr>
          <w:p w:rsidR="000573EC" w:rsidRPr="0088364B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Семья церковная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Рождение христианской семьи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Благочестивая семья. Родители и дети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Благочестивая семья. Родители и дети.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Жизнь семьи в круге церковного календаря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Ритм жизни христианской семьи. Богослужение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Православные праздники – школа жизни христианина</w:t>
            </w:r>
          </w:p>
        </w:tc>
        <w:tc>
          <w:tcPr>
            <w:tcW w:w="1525" w:type="dxa"/>
          </w:tcPr>
          <w:p w:rsidR="000573EC" w:rsidRPr="0088364B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Праздники святых семейств в православном календаре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4B75A9">
              <w:rPr>
                <w:rFonts w:eastAsia="Calibri"/>
                <w:sz w:val="24"/>
                <w:szCs w:val="24"/>
                <w:lang w:eastAsia="zh-CN"/>
              </w:rPr>
              <w:t>Стихи и рассказы русских писателей и поэтов о со</w:t>
            </w:r>
            <w:r>
              <w:rPr>
                <w:rFonts w:eastAsia="Calibri"/>
                <w:sz w:val="24"/>
                <w:szCs w:val="24"/>
                <w:lang w:eastAsia="zh-CN"/>
              </w:rPr>
              <w:t>бытиях православных праздников.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 xml:space="preserve">Радость всему миру. 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Рождество Пресвятой Богородицы.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Праздник искупления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Воздвиженье Креста Господня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Святая Заступница. Праздник Покрова Пресвятой Богородицы</w:t>
            </w:r>
          </w:p>
        </w:tc>
        <w:tc>
          <w:tcPr>
            <w:tcW w:w="1525" w:type="dxa"/>
          </w:tcPr>
          <w:p w:rsidR="000573EC" w:rsidRPr="0088364B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3C2082">
              <w:rPr>
                <w:sz w:val="24"/>
                <w:szCs w:val="24"/>
              </w:rPr>
              <w:t>Праздник Архистратига Михаила и Небесных сил бесплотных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17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Праздник обручения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18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Введение во храм Пресвятой Богородицы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 xml:space="preserve">С нами Бог. Праздник Рождества Христова  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20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Бог Господь явился нам. Праздник Крещения Господня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21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Спасение миру. Сретение Господне.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На пути к раю. Великий Пост.</w:t>
            </w:r>
          </w:p>
        </w:tc>
        <w:tc>
          <w:tcPr>
            <w:tcW w:w="1525" w:type="dxa"/>
          </w:tcPr>
          <w:p w:rsidR="000573EC" w:rsidRPr="0088364B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73EC" w:rsidTr="000573EC">
        <w:tc>
          <w:tcPr>
            <w:tcW w:w="851" w:type="dxa"/>
          </w:tcPr>
          <w:p w:rsidR="000573EC" w:rsidRPr="003C2082" w:rsidRDefault="000573EC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23</w:t>
            </w:r>
          </w:p>
        </w:tc>
        <w:tc>
          <w:tcPr>
            <w:tcW w:w="7371" w:type="dxa"/>
          </w:tcPr>
          <w:p w:rsidR="000573EC" w:rsidRPr="003C2082" w:rsidRDefault="000573EC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Радостное торжество. Благовещение Пресвятой Богородицы.</w:t>
            </w:r>
          </w:p>
        </w:tc>
        <w:tc>
          <w:tcPr>
            <w:tcW w:w="1525" w:type="dxa"/>
          </w:tcPr>
          <w:p w:rsidR="000573EC" w:rsidRPr="007B4155" w:rsidRDefault="000573EC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0573EC">
        <w:tc>
          <w:tcPr>
            <w:tcW w:w="851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24</w:t>
            </w:r>
          </w:p>
        </w:tc>
        <w:tc>
          <w:tcPr>
            <w:tcW w:w="7371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Кроткий Царь. Вход Господень в Иерусалим.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0573EC">
        <w:tc>
          <w:tcPr>
            <w:tcW w:w="851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371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Страдания и смерть Христовы.</w:t>
            </w:r>
          </w:p>
        </w:tc>
        <w:tc>
          <w:tcPr>
            <w:tcW w:w="1525" w:type="dxa"/>
          </w:tcPr>
          <w:p w:rsidR="00493899" w:rsidRPr="0088364B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0573EC">
        <w:tc>
          <w:tcPr>
            <w:tcW w:w="851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26</w:t>
            </w:r>
          </w:p>
        </w:tc>
        <w:tc>
          <w:tcPr>
            <w:tcW w:w="7371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Страстная неделя.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0573EC">
        <w:tc>
          <w:tcPr>
            <w:tcW w:w="851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27-28</w:t>
            </w:r>
          </w:p>
        </w:tc>
        <w:tc>
          <w:tcPr>
            <w:tcW w:w="7371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Торжество торжеств. Воскресение Христово.</w:t>
            </w:r>
          </w:p>
        </w:tc>
        <w:tc>
          <w:tcPr>
            <w:tcW w:w="1525" w:type="dxa"/>
          </w:tcPr>
          <w:p w:rsidR="00493899" w:rsidRPr="00493899" w:rsidRDefault="00493899" w:rsidP="00493899">
            <w:pPr>
              <w:jc w:val="center"/>
              <w:rPr>
                <w:bCs/>
                <w:iCs/>
                <w:sz w:val="24"/>
                <w:szCs w:val="24"/>
              </w:rPr>
            </w:pPr>
            <w:r w:rsidRPr="00493899">
              <w:rPr>
                <w:bCs/>
                <w:iCs/>
                <w:sz w:val="24"/>
                <w:szCs w:val="24"/>
              </w:rPr>
              <w:t>2</w:t>
            </w:r>
          </w:p>
        </w:tc>
      </w:tr>
      <w:tr w:rsidR="00493899" w:rsidTr="000573EC">
        <w:tc>
          <w:tcPr>
            <w:tcW w:w="851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29</w:t>
            </w:r>
          </w:p>
        </w:tc>
        <w:tc>
          <w:tcPr>
            <w:tcW w:w="7371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Преславное восхождение. Вознесение Господне</w:t>
            </w:r>
          </w:p>
        </w:tc>
        <w:tc>
          <w:tcPr>
            <w:tcW w:w="1525" w:type="dxa"/>
          </w:tcPr>
          <w:p w:rsidR="00493899" w:rsidRPr="00493899" w:rsidRDefault="00493899" w:rsidP="00493899">
            <w:pPr>
              <w:jc w:val="center"/>
              <w:rPr>
                <w:bCs/>
                <w:iCs/>
                <w:sz w:val="24"/>
                <w:szCs w:val="24"/>
              </w:rPr>
            </w:pPr>
            <w:r w:rsidRPr="00493899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493899" w:rsidTr="000573EC">
        <w:tc>
          <w:tcPr>
            <w:tcW w:w="851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30</w:t>
            </w:r>
          </w:p>
        </w:tc>
        <w:tc>
          <w:tcPr>
            <w:tcW w:w="7371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Радость Божией благодати. Праздник Святой Троицы</w:t>
            </w:r>
            <w:r w:rsidRPr="003C2082">
              <w:rPr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493899" w:rsidRPr="00493899" w:rsidRDefault="00493899" w:rsidP="00493899">
            <w:pPr>
              <w:jc w:val="center"/>
              <w:rPr>
                <w:bCs/>
                <w:iCs/>
                <w:sz w:val="24"/>
                <w:szCs w:val="24"/>
              </w:rPr>
            </w:pPr>
            <w:r w:rsidRPr="00493899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493899" w:rsidTr="000573EC">
        <w:tc>
          <w:tcPr>
            <w:tcW w:w="851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31</w:t>
            </w:r>
          </w:p>
        </w:tc>
        <w:tc>
          <w:tcPr>
            <w:tcW w:w="7371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Царственный праздник Преображения Господня</w:t>
            </w:r>
          </w:p>
        </w:tc>
        <w:tc>
          <w:tcPr>
            <w:tcW w:w="1525" w:type="dxa"/>
          </w:tcPr>
          <w:p w:rsidR="00493899" w:rsidRPr="00493899" w:rsidRDefault="00493899" w:rsidP="00493899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493899" w:rsidTr="000573EC">
        <w:tc>
          <w:tcPr>
            <w:tcW w:w="851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32</w:t>
            </w:r>
          </w:p>
        </w:tc>
        <w:tc>
          <w:tcPr>
            <w:tcW w:w="7371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 xml:space="preserve">Богородицын день. </w:t>
            </w:r>
          </w:p>
        </w:tc>
        <w:tc>
          <w:tcPr>
            <w:tcW w:w="1525" w:type="dxa"/>
          </w:tcPr>
          <w:p w:rsidR="00493899" w:rsidRPr="00493899" w:rsidRDefault="00493899" w:rsidP="00493899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493899" w:rsidTr="000573EC">
        <w:tc>
          <w:tcPr>
            <w:tcW w:w="851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>-34</w:t>
            </w:r>
          </w:p>
        </w:tc>
        <w:tc>
          <w:tcPr>
            <w:tcW w:w="7371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Творческие работы по теме</w:t>
            </w:r>
            <w:r w:rsidRPr="00B71E7A">
              <w:rPr>
                <w:bCs/>
                <w:sz w:val="24"/>
                <w:szCs w:val="24"/>
              </w:rPr>
              <w:t>: «</w:t>
            </w:r>
            <w:r w:rsidRPr="00B71E7A">
              <w:rPr>
                <w:sz w:val="24"/>
                <w:szCs w:val="24"/>
              </w:rPr>
              <w:t>Путь святых праздников. Святые праздники на Белгородчине»</w:t>
            </w:r>
          </w:p>
        </w:tc>
        <w:tc>
          <w:tcPr>
            <w:tcW w:w="1525" w:type="dxa"/>
          </w:tcPr>
          <w:p w:rsidR="00493899" w:rsidRPr="00493899" w:rsidRDefault="00493899" w:rsidP="00493899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</w:tr>
    </w:tbl>
    <w:p w:rsidR="000573EC" w:rsidRDefault="000573EC" w:rsidP="00C21E1D">
      <w:pPr>
        <w:spacing w:after="0"/>
        <w:rPr>
          <w:rFonts w:ascii="Times New Roman" w:hAnsi="Times New Roman"/>
          <w:b/>
          <w:bCs/>
          <w:iCs/>
          <w:sz w:val="24"/>
          <w:szCs w:val="24"/>
        </w:rPr>
      </w:pPr>
    </w:p>
    <w:p w:rsidR="00C21E1D" w:rsidRPr="00C0034C" w:rsidRDefault="00C21E1D" w:rsidP="00C21E1D">
      <w:pPr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0034C">
        <w:rPr>
          <w:rFonts w:ascii="Times New Roman" w:hAnsi="Times New Roman"/>
          <w:b/>
          <w:bCs/>
          <w:iCs/>
          <w:sz w:val="24"/>
          <w:szCs w:val="24"/>
        </w:rPr>
        <w:t>9 класс</w:t>
      </w:r>
    </w:p>
    <w:p w:rsidR="00C21E1D" w:rsidRPr="00C0034C" w:rsidRDefault="00C21E1D" w:rsidP="00C21E1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034C">
        <w:rPr>
          <w:rFonts w:ascii="Times New Roman" w:hAnsi="Times New Roman"/>
          <w:sz w:val="24"/>
          <w:szCs w:val="24"/>
        </w:rPr>
        <w:t>Общая тема. Творчество. Православные мастера и их творения – 34 часа</w:t>
      </w:r>
    </w:p>
    <w:p w:rsidR="00C21E1D" w:rsidRPr="00C0034C" w:rsidRDefault="00C21E1D" w:rsidP="00C21E1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034C">
        <w:rPr>
          <w:rFonts w:ascii="Times New Roman" w:hAnsi="Times New Roman"/>
          <w:sz w:val="24"/>
          <w:szCs w:val="24"/>
        </w:rPr>
        <w:t>Часть 1. Божественное творчество. Божественная любовь. Мироздание. – 7 часов</w:t>
      </w:r>
    </w:p>
    <w:p w:rsidR="00C21E1D" w:rsidRPr="00C0034C" w:rsidRDefault="00C21E1D" w:rsidP="00C21E1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034C">
        <w:rPr>
          <w:rFonts w:ascii="Times New Roman" w:hAnsi="Times New Roman"/>
          <w:sz w:val="24"/>
          <w:szCs w:val="24"/>
        </w:rPr>
        <w:t>Часть 2. Соработничество. Православные мастера и их творения. Человек творящий – 27 часов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1525"/>
      </w:tblGrid>
      <w:tr w:rsidR="00493899" w:rsidTr="00493899">
        <w:tc>
          <w:tcPr>
            <w:tcW w:w="817" w:type="dxa"/>
          </w:tcPr>
          <w:p w:rsidR="00493899" w:rsidRDefault="00493899" w:rsidP="00F31691">
            <w:pPr>
              <w:jc w:val="center"/>
              <w:rPr>
                <w:b/>
                <w:sz w:val="24"/>
                <w:szCs w:val="24"/>
              </w:rPr>
            </w:pPr>
            <w:r w:rsidRPr="007B4155">
              <w:rPr>
                <w:b/>
                <w:sz w:val="24"/>
                <w:szCs w:val="24"/>
              </w:rPr>
              <w:t>№</w:t>
            </w:r>
          </w:p>
          <w:p w:rsidR="00493899" w:rsidRPr="007B4155" w:rsidRDefault="00493899" w:rsidP="00F31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229" w:type="dxa"/>
          </w:tcPr>
          <w:p w:rsidR="00493899" w:rsidRPr="007B4155" w:rsidRDefault="00493899" w:rsidP="00F31691">
            <w:pPr>
              <w:jc w:val="center"/>
              <w:rPr>
                <w:b/>
                <w:sz w:val="24"/>
                <w:szCs w:val="24"/>
              </w:rPr>
            </w:pPr>
            <w:r w:rsidRPr="007B4155">
              <w:rPr>
                <w:b/>
                <w:sz w:val="24"/>
                <w:szCs w:val="24"/>
              </w:rPr>
              <w:t>Название тем и разделов</w:t>
            </w:r>
          </w:p>
          <w:p w:rsidR="00493899" w:rsidRPr="007B4155" w:rsidRDefault="00493899" w:rsidP="00F316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5" w:type="dxa"/>
          </w:tcPr>
          <w:p w:rsidR="00493899" w:rsidRPr="007B4155" w:rsidRDefault="00493899" w:rsidP="00F31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B001B1">
              <w:rPr>
                <w:sz w:val="24"/>
                <w:szCs w:val="24"/>
              </w:rPr>
              <w:t>Дар творчества.</w:t>
            </w:r>
            <w:r>
              <w:rPr>
                <w:sz w:val="24"/>
                <w:szCs w:val="24"/>
              </w:rPr>
              <w:t xml:space="preserve"> </w:t>
            </w:r>
            <w:r w:rsidRPr="00B001B1">
              <w:rPr>
                <w:sz w:val="24"/>
                <w:szCs w:val="24"/>
              </w:rPr>
              <w:t>что такое православное творчество?</w:t>
            </w:r>
            <w:r>
              <w:rPr>
                <w:sz w:val="24"/>
                <w:szCs w:val="24"/>
              </w:rPr>
              <w:t xml:space="preserve"> </w:t>
            </w:r>
            <w:r w:rsidRPr="003C2082">
              <w:rPr>
                <w:bCs/>
                <w:iCs/>
                <w:sz w:val="24"/>
                <w:szCs w:val="24"/>
              </w:rPr>
              <w:t>Творчество.</w:t>
            </w:r>
          </w:p>
        </w:tc>
        <w:tc>
          <w:tcPr>
            <w:tcW w:w="1525" w:type="dxa"/>
          </w:tcPr>
          <w:p w:rsidR="00493899" w:rsidRPr="0088364B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Творец. Божественное мироздание.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Библия и наука -  о чудесах творений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Творчество божественное и человеческое.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Как Бог строил дом спасения человека.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Красота души человека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Смысл и назначение церковного искусства. Соработничество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Виды и жанры церковного искусства</w:t>
            </w:r>
          </w:p>
        </w:tc>
        <w:tc>
          <w:tcPr>
            <w:tcW w:w="1525" w:type="dxa"/>
          </w:tcPr>
          <w:p w:rsidR="00493899" w:rsidRPr="0088364B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i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Смысл творчества православного мастера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Духовный смысл и устройство православного храма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Отличие храма от дома. Для чего возводили храмы.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Великие христианские храмы мира. Устройство храма.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 xml:space="preserve">История храмостроения. 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14</w:t>
            </w:r>
          </w:p>
        </w:tc>
        <w:tc>
          <w:tcPr>
            <w:tcW w:w="7229" w:type="dxa"/>
          </w:tcPr>
          <w:p w:rsidR="00493899" w:rsidRPr="00BE21E6" w:rsidRDefault="00493899" w:rsidP="00F31691">
            <w:pPr>
              <w:jc w:val="both"/>
              <w:rPr>
                <w:sz w:val="24"/>
                <w:szCs w:val="24"/>
              </w:rPr>
            </w:pPr>
            <w:r w:rsidRPr="00BE21E6">
              <w:rPr>
                <w:sz w:val="24"/>
                <w:szCs w:val="24"/>
              </w:rPr>
              <w:t>Храмостроение Белгородской земли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Происхождение храма</w:t>
            </w:r>
          </w:p>
        </w:tc>
        <w:tc>
          <w:tcPr>
            <w:tcW w:w="1525" w:type="dxa"/>
          </w:tcPr>
          <w:p w:rsidR="00493899" w:rsidRPr="0088364B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16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История развития храмостроения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17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Храмостроительство Византии.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18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Храмовое искусство Запада.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19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Стили христианского храмостроения.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20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i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Древнерусское зодчество и его мастера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Смысл и содержание иконы.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22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Происхождение христианского образа.</w:t>
            </w:r>
          </w:p>
        </w:tc>
        <w:tc>
          <w:tcPr>
            <w:tcW w:w="1525" w:type="dxa"/>
          </w:tcPr>
          <w:p w:rsidR="00493899" w:rsidRPr="0088364B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Первохристианское искусство.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24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Происхождение христианского образа. Первые иконы Спасителя и Божией Матери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25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Церковное искусство Византии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26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rPr>
                <w:bCs/>
                <w:i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Иконопочитание. Влияние византийской иконописи на развитие живописных школ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27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Древнерусское искусство.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28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i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Икона в русской художественной литературе.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29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Сюжеты и образы древнерусской иконы.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30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 xml:space="preserve">Иконография и иконографический тип. Изводы. 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31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Сюжеты и образы древнерусской живописи.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32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3C2082">
              <w:rPr>
                <w:bCs/>
                <w:iCs/>
                <w:sz w:val="24"/>
                <w:szCs w:val="24"/>
              </w:rPr>
              <w:t>Древнейшее церковное пение на Руси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33</w:t>
            </w:r>
          </w:p>
        </w:tc>
        <w:tc>
          <w:tcPr>
            <w:tcW w:w="7229" w:type="dxa"/>
          </w:tcPr>
          <w:p w:rsidR="00493899" w:rsidRPr="00BE21E6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 w:rsidRPr="00BE21E6">
              <w:rPr>
                <w:sz w:val="24"/>
                <w:szCs w:val="24"/>
              </w:rPr>
              <w:t>Духовная музыка и церковное пение Белгородчины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3899" w:rsidTr="00493899">
        <w:tc>
          <w:tcPr>
            <w:tcW w:w="817" w:type="dxa"/>
          </w:tcPr>
          <w:p w:rsidR="00493899" w:rsidRPr="003C2082" w:rsidRDefault="00493899" w:rsidP="00F31691">
            <w:pPr>
              <w:rPr>
                <w:sz w:val="24"/>
                <w:szCs w:val="24"/>
              </w:rPr>
            </w:pPr>
            <w:r w:rsidRPr="003C2082">
              <w:rPr>
                <w:sz w:val="24"/>
                <w:szCs w:val="24"/>
              </w:rPr>
              <w:t>34</w:t>
            </w:r>
          </w:p>
        </w:tc>
        <w:tc>
          <w:tcPr>
            <w:tcW w:w="7229" w:type="dxa"/>
          </w:tcPr>
          <w:p w:rsidR="00493899" w:rsidRPr="003C2082" w:rsidRDefault="00493899" w:rsidP="00F3169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Творческая работа на тему: </w:t>
            </w:r>
            <w:r>
              <w:rPr>
                <w:sz w:val="24"/>
                <w:szCs w:val="24"/>
              </w:rPr>
              <w:t>«</w:t>
            </w:r>
            <w:r w:rsidRPr="00CF2701">
              <w:rPr>
                <w:sz w:val="24"/>
                <w:szCs w:val="24"/>
              </w:rPr>
              <w:t xml:space="preserve">Православные мастера </w:t>
            </w:r>
            <w:r>
              <w:rPr>
                <w:sz w:val="24"/>
                <w:szCs w:val="24"/>
              </w:rPr>
              <w:t xml:space="preserve">Белгородчины </w:t>
            </w:r>
            <w:r w:rsidRPr="00CF2701">
              <w:rPr>
                <w:sz w:val="24"/>
                <w:szCs w:val="24"/>
              </w:rPr>
              <w:t>и их творен</w:t>
            </w:r>
            <w:r>
              <w:rPr>
                <w:sz w:val="24"/>
                <w:szCs w:val="24"/>
              </w:rPr>
              <w:t>ия».</w:t>
            </w:r>
          </w:p>
        </w:tc>
        <w:tc>
          <w:tcPr>
            <w:tcW w:w="1525" w:type="dxa"/>
          </w:tcPr>
          <w:p w:rsidR="00493899" w:rsidRPr="007B4155" w:rsidRDefault="00493899" w:rsidP="00F31691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93899" w:rsidRPr="002E507E" w:rsidRDefault="00493899" w:rsidP="00493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5A9" w:rsidRPr="00C0034C" w:rsidRDefault="004B75A9" w:rsidP="004B75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программы </w:t>
      </w:r>
    </w:p>
    <w:p w:rsidR="004B75A9" w:rsidRPr="00C0034C" w:rsidRDefault="00EC2A46" w:rsidP="00EC2A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03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 класс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 1.Основы православной культуры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1.Религиозная культура в жизни человека. Что такое «религиозная культура»?</w:t>
      </w:r>
      <w:r w:rsidRPr="004B75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Духовность, культура, культурный человек, историческая память, религия, религиозная культура. Духовная культура и её характеристики. Примеры феноменов духовной культуры. Этические нормы христианства. 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 чём рассказывает христианская православная культура? Счастье жизни христиан.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Когда возникла христианская религия. Основные понятия христианской культуры. Содержание православной религии: спасение человека Богом. Библия как источник религиозного знания и культуры. Христианская антропология.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3.О чём рассказывает Библия? О Боге, о мире, о человеке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Как создавалась Библия? Книги, входящие в состав Библии. Священное Писание как основная богослужебная книга. Понятия добра и зла в жизни людей. Первые правила, данные в Раю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Адаму и Еве. Грехопадении. Десять заповедей. Заповеди Блаженства. Чему Христос учил  людей. Крестная Жертва – Искупление человека. Воскресение Христово.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Библейские сюжеты в произведениях христианской православной культуры.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Четыре основные темы Священной истории Ветхого и Нового Завета: сотворение мира; Рождество Христово; Крестная Жертва; Воскресение Христово и создание Церкви. Отражение Библейской истории в произведениях православной культуры: хоровой музыке, духовной поэзии, религиозной и светской живописи, литературе, храмовом зодчестве.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5. Монастырь – центр христианской православной культуры. О христианской радости.</w:t>
      </w:r>
      <w:r w:rsidR="004938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9389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ристианской радости. Смысл жизни христиан. Христианские добродетели. Христиане о таланте. Смысл монашеской жизни. Монастырь в истории христианской православной культуры.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 Язык христианской православной культуры. Как христианская культура рассказывает о мире Небесном.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Спасение человека Богом – основное содержание православной культуры. Как христианская культура объясняет возможности творчества? Святая Земля. Символы христианской православной культуры. В чём заключается смысл красоты православного искусства?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 Для чего построен и как устроен православный храм? Православный храм в жизни христиан.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Храм – дом, посвящённый Богу. Внешняя красота храма и духовная красота создателя. Символический смысл храма.  Богослужение. Таинства Церкви. История создания храмов. Правила поведения в храме.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8. Религиозная живопись. О чём рассказывает икона?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Икона – окно в мир невидимый. Икона – христианская святыня. История создания первой иконы. Иконописные изображения. Духовная красота иконы.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9. Красивый мир церковнославянской азбуки. Божественные письмена.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Письменные источники христианской православной культуры. Церковнославянский язык. Церковнославянская азбука. Её создатели – святые равноапостольные Кирилл и Мефодий. Псалтирь, евангелие – первые книги на Руси. Библейские сюжеты в творчестве русских поэтов и писателей.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Раздел 2. </w:t>
      </w: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История христианской Церкви в житиях её святых. Христианская Церковь входит в мир</w:t>
      </w:r>
    </w:p>
    <w:p w:rsidR="004B75A9" w:rsidRPr="004B75A9" w:rsidRDefault="004B75A9" w:rsidP="00493899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Золотая цепь святых. Начало христианской эры. Святые апостолы.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Как христианство стало распространяться в мире. Избрание Христом апостолов. Образование Церкви. Жизнь первых христиан.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Золотая цепь святых. Начало христианской эры. Святые апостолы.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Труды апостолов. Христианские праздники? День Святой Троицы, праздник святых апостолов Петра и Павла, Собор двенадцати апостолов. Учение Иисуса Христа раскрывается в феноменах православной культуры.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Святые дети – мученики за веру.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Вифлеемские младенцы. Причины преследования христиан иудейскими и римскими властями. Первые пострадавшие за Христа – Вифлеемские младенцы. Первомученик Стефан. Святой Игнатий Богоносец.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Святые дети – мученики за веру. Святые Акилина, Вит.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Юная мученица Акилина. Святой отрок Вит. Смысл мученичества. Жития юных мучеников.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Христианские добродетели вера, надежда, любовь в жизни святых.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Святые Вера, Надежда, Любовь и мать их София. О святых юных мученицах Вере, Надежде, Любови и матери их Софии. Христианские добродетели.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Христианские добродетели вера, надежда, любовь в жизни святых. Святая мученица Татиана.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 святой деве Татиане. Размышления о духовной красоте. В чём проявлялась любовь христиан к врагам?</w:t>
      </w:r>
    </w:p>
    <w:p w:rsidR="004B75A9" w:rsidRPr="004B75A9" w:rsidRDefault="004B75A9" w:rsidP="00493899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Мудрость жизни христиан. Святая великомученица Екатерина.</w:t>
      </w:r>
    </w:p>
    <w:p w:rsidR="004B75A9" w:rsidRPr="004B75A9" w:rsidRDefault="004B75A9" w:rsidP="0049389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Мудрость жизни христиан. Святая великомученица Варвара. Святые великомученицы Екатерина, Варвара. Главные ценности  жизни христиан. Христианская мудрость. Христианская радость.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clear" w:pos="114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Святые воины. Святые Георгий Победоносец, Димитрий Солунский, Святой Феодор Стратилат.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Великомученик Георгий Победоносец, Димитрий Солунский. Святой мученик Севастиан. Подвиги исповедания веры и защиты Отечества. Кого называли воинами Христовыми? Воинская доблесть. О почитании святых воинов.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clear" w:pos="114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Святые воины. Святые Георгий Победоносец, Димитрий Солунский, Святой Феодор Стратилат.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Размышления над евангельскими текстами о любви к врагам, христианской радости, воинском подвиге. Борьба христианина в внутренними врагами: грехами- страстями своей души. Борьба христианина за красоту своей души. Святитель Иоасаф Белгородский учит христиан тактике сражения с грехами.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clear" w:pos="114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Святые врачеватели. Святые Косма и Дамиан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Бескорыстие святых врачей. Евангелие о дарах. Притча о талантах. Сражение бескорыстия и корыстолюбия.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clear" w:pos="114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Святые врачеватели. Всемилостивый целитель Пантелеимон.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Какие добродетели проявляли святые в детстве? Какими христианским добродетелями и подвигами прославились? Размышления о Божиих дарах святым при чтении церковнославянских текстов Священного Писания.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clear" w:pos="114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Повторительно-обобщающее занятие. Творческая работа по теме «</w:t>
      </w: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История христианской Церкви в житиях святых. Христианская Церковь входит в мир».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clear" w:pos="114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Защита христианской веры. Вселенские Соборы. Святые равноапостольные Константин и Елена.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Прекращение гонений на христиан в царствование Константина Великого. Обретение и Воздвижение Креста Господня святыми Константином и Еленой. Защита христианского вероучения от ересей.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clear" w:pos="114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Святые Отцы Церкви. 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 Вселенских соборов. Утверждение основных догматов христианской веры. Утверждение «Символа веры».  Почитание христианами икон. Крест в жизни христиан.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clear" w:pos="114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Утверждение христианского учения. Учителя веры – Святители Василий Великий.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Почему потребовалось защищать учение Церкви? Какими трудами на благо Церкви Христовой прославились святители Василий Великий, Григорий Богослов, Иоанн Златоуст.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clear" w:pos="114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Утверждение христианского учения. Учителя веры –  Григорий Богослов, Иоанн Златоуст.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 богослужении Православной Церкви. Божественная Литургия. Всенощная. Вклад святителей в составление песнопений богослужения. За что христиане благодарили Бога?</w:t>
      </w:r>
    </w:p>
    <w:p w:rsidR="004B75A9" w:rsidRPr="004B75A9" w:rsidRDefault="004B75A9" w:rsidP="00493899">
      <w:pPr>
        <w:numPr>
          <w:ilvl w:val="0"/>
          <w:numId w:val="2"/>
        </w:numPr>
        <w:tabs>
          <w:tab w:val="clear" w:pos="114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Пути к спасению. Великие подвижники пустыни: Преподобные Антоний Великий, Пахомий Великий, Павел Фивейский.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Смысл монашества. Подвиги духовные. Их смысл – спасение души. Разные пути к спасению. Монашество – путь совершенных. Основоположник монашества  - Антоний Великий. Монашеские обеты.</w:t>
      </w:r>
    </w:p>
    <w:p w:rsidR="004B75A9" w:rsidRPr="004B75A9" w:rsidRDefault="004B75A9" w:rsidP="00493899">
      <w:pPr>
        <w:numPr>
          <w:ilvl w:val="0"/>
          <w:numId w:val="2"/>
        </w:numPr>
        <w:tabs>
          <w:tab w:val="clear" w:pos="114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Пути к спасению. Великие подвижники пустыни: Преподобные Антоний Великий, Пахомий Великий, Павел Фивейский.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Примеры христианских добродетелей в жизни святых подвижников. </w:t>
      </w:r>
    </w:p>
    <w:p w:rsidR="004B75A9" w:rsidRPr="004B75A9" w:rsidRDefault="004B75A9" w:rsidP="0049389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28-29  Пути к спасению. Святая преподобная Мария Египетская.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Прославление Бога верой и добрыми делами. Промысел Божий в деле спасения человека. Борьба со страстями души – путь к спасению. </w:t>
      </w: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Святой Ефрем Сирин.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Покаяние. Покаянная молитва святого Ефрема Сирина. Великий Пост в жизни христиан.</w:t>
      </w:r>
    </w:p>
    <w:p w:rsidR="004B75A9" w:rsidRPr="004B75A9" w:rsidRDefault="004B75A9" w:rsidP="00493899">
      <w:pPr>
        <w:tabs>
          <w:tab w:val="left" w:pos="0"/>
          <w:tab w:val="left" w:pos="12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30. Пути к спасению. Преподобный Досифей.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Ответственность христианина. Как может спастись христианина? Священное Писание рассказывает о Страшном Суде. Христианские добродетели смирения, послушания, кротости, терпения, умеренности – путь к спасению души.</w:t>
      </w:r>
    </w:p>
    <w:p w:rsidR="004B75A9" w:rsidRPr="004B75A9" w:rsidRDefault="004B75A9" w:rsidP="00493899">
      <w:pPr>
        <w:tabs>
          <w:tab w:val="left" w:pos="0"/>
          <w:tab w:val="left" w:pos="12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31.Пути к спасению Преподобный Павлин Милостивый.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 милости Божией к человеку. Искупительная Жертва, принесённая Христом за людей. Христос показывает примеры милосердия и прощения. Добродетель милосердия.</w:t>
      </w:r>
    </w:p>
    <w:p w:rsidR="004B75A9" w:rsidRPr="004B75A9" w:rsidRDefault="004B75A9" w:rsidP="00493899">
      <w:pPr>
        <w:numPr>
          <w:ilvl w:val="0"/>
          <w:numId w:val="3"/>
        </w:numPr>
        <w:tabs>
          <w:tab w:val="left" w:pos="0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Просветители славянские Кирилл и Мефодий.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Евангелие приходит на славянские земли. Монахи – миссионеры-проповедники. Труды святых братьев Кирилла и Мефодия. Детские годы святых. Апостольские труды святых.</w:t>
      </w:r>
    </w:p>
    <w:p w:rsidR="004B75A9" w:rsidRPr="004B75A9" w:rsidRDefault="004B75A9" w:rsidP="00493899">
      <w:pPr>
        <w:numPr>
          <w:ilvl w:val="0"/>
          <w:numId w:val="3"/>
        </w:numPr>
        <w:tabs>
          <w:tab w:val="left" w:pos="126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Просветители славянские Кирилл и Мефодий. 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Перевод на славянский язык богослужебных книг. Азбука глаголица и кириллица. Важнейшие тексты православной Церкви на церковнославянском языке.</w:t>
      </w:r>
    </w:p>
    <w:p w:rsidR="004B75A9" w:rsidRPr="004B75A9" w:rsidRDefault="004B75A9" w:rsidP="004938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34. </w:t>
      </w:r>
      <w:r w:rsidRPr="004B75A9">
        <w:rPr>
          <w:rFonts w:ascii="Times New Roman" w:eastAsia="Calibri" w:hAnsi="Times New Roman" w:cs="Times New Roman"/>
          <w:sz w:val="24"/>
          <w:szCs w:val="24"/>
          <w:lang w:eastAsia="ru-RU"/>
        </w:rPr>
        <w:t>Обобщение по теме  « Пути у спасению»</w:t>
      </w:r>
    </w:p>
    <w:p w:rsidR="004B75A9" w:rsidRPr="004B75A9" w:rsidRDefault="004B75A9" w:rsidP="004B75A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4B75A9" w:rsidRPr="004B75A9" w:rsidRDefault="004B75A9" w:rsidP="004B75A9">
      <w:pPr>
        <w:tabs>
          <w:tab w:val="left" w:pos="48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6 класс</w:t>
      </w:r>
    </w:p>
    <w:p w:rsidR="004B75A9" w:rsidRPr="004B75A9" w:rsidRDefault="004B75A9" w:rsidP="00F60BE9">
      <w:pPr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Первые христиане на Руси – 16 часов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Россия - наша Родина. Почему Русь - Россию «святой именовали»? 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Митрополит Иларион и его сочинение «Сло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во о законе и благодати». Рассказ оКрещении Руси в русской духовной поэзии.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Рассказ о подвиге святых в житиях, иконописи, поэзии.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Контрольная работа по теме «Крещение Руси».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История создания церкви Успения Божи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ей Матери.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Чудотворная икона «Успение Божией Матери» (Печерская). Величайшая святыня лавры - мощи Печерских святых.  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Творческая работа по теме «Святители Московские митрополиты Петр и Алексий».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Беда приходит на Русь. Междоусоб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 xml:space="preserve">ная вражда русских князей. 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Набеги кочевых племен. Нашествие татар. 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Святой благоверный князь Александр Невский. Христианская добродетель смирения, проявленная кня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 xml:space="preserve">зем-воином. 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Как укреплялось Русское го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сударство. Великий князь Иоанн Данилович Калита. Успенский собор Кремля.  Детские годы святителя Алексия (в детстве - Елевферия). История возведения Архангельского и Успенского соборов Московского Кремля, Чу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дова, Богоявленского, Спасо-Андроникова монастырей. Общее и отличное соборов.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Ду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ховная поэзия - о святителях московских. Икона Божией Матери «Петровская». Исто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рия ее написания митрополитом Петром.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  <w:tab w:val="left" w:pos="709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Татарское иго на Руси. Гибель русского кня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зя Василька Ростовского.</w:t>
      </w:r>
    </w:p>
    <w:p w:rsidR="004B75A9" w:rsidRPr="00493899" w:rsidRDefault="004B75A9" w:rsidP="00493899">
      <w:pPr>
        <w:shd w:val="clear" w:color="auto" w:fill="FFFFFF"/>
        <w:tabs>
          <w:tab w:val="num" w:pos="567"/>
        </w:tabs>
        <w:suppressAutoHyphens/>
        <w:autoSpaceDE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Игумен земли Русской преподобный Сергий Радонежский.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Объединение русских князей. Чему учил преподобный Сергий русских князей.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Защитники Отечества. Благословение князя Димитрия Донского на битву.</w:t>
      </w:r>
    </w:p>
    <w:p w:rsidR="004B75A9" w:rsidRPr="00493899" w:rsidRDefault="004B75A9" w:rsidP="00493899">
      <w:pPr>
        <w:numPr>
          <w:ilvl w:val="0"/>
          <w:numId w:val="4"/>
        </w:numPr>
        <w:shd w:val="clear" w:color="auto" w:fill="FFFFFF"/>
        <w:tabs>
          <w:tab w:val="clear" w:pos="0"/>
          <w:tab w:val="num" w:pos="567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Какие добрые дела во славу своего Отечества мо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жет совершить человек сегодня? Какие качества души ему для этого необходимы? Мы встречаем Рождество.</w:t>
      </w:r>
    </w:p>
    <w:p w:rsidR="004B75A9" w:rsidRPr="004B75A9" w:rsidRDefault="004B75A9" w:rsidP="00F60BE9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Духовная твердыня Беломорья – 3 часа</w:t>
      </w:r>
    </w:p>
    <w:p w:rsidR="004B75A9" w:rsidRPr="00493899" w:rsidRDefault="004B75A9" w:rsidP="00493899">
      <w:pPr>
        <w:numPr>
          <w:ilvl w:val="0"/>
          <w:numId w:val="5"/>
        </w:numPr>
        <w:shd w:val="clear" w:color="auto" w:fill="FFFFFF"/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Святые и святыни Соловецкого острова Анзер. Земля Соловецкая – живой</w:t>
      </w:r>
    </w:p>
    <w:p w:rsidR="004B75A9" w:rsidRPr="00493899" w:rsidRDefault="004B75A9" w:rsidP="00493899">
      <w:pPr>
        <w:shd w:val="clear" w:color="auto" w:fill="FFFFFF"/>
        <w:tabs>
          <w:tab w:val="num" w:pos="0"/>
        </w:tabs>
        <w:suppressAutoHyphens/>
        <w:autoSpaceDE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источник духовной силы России. Преемственность служе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ния святых и события русской истории.</w:t>
      </w:r>
    </w:p>
    <w:p w:rsidR="004B75A9" w:rsidRPr="00493899" w:rsidRDefault="004B75A9" w:rsidP="00493899">
      <w:pPr>
        <w:numPr>
          <w:ilvl w:val="0"/>
          <w:numId w:val="5"/>
        </w:numPr>
        <w:shd w:val="clear" w:color="auto" w:fill="FFFFFF"/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Преемственность служе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 xml:space="preserve">ния святых и события русской истории. </w:t>
      </w:r>
    </w:p>
    <w:p w:rsidR="004B75A9" w:rsidRPr="00493899" w:rsidRDefault="004B75A9" w:rsidP="00493899">
      <w:pPr>
        <w:numPr>
          <w:ilvl w:val="0"/>
          <w:numId w:val="5"/>
        </w:numPr>
        <w:shd w:val="clear" w:color="auto" w:fill="FFFFFF"/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Чудотворцы Соловецкие Зосима, Савватий и Гер</w:t>
      </w:r>
      <w:r w:rsidRPr="0049389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softHyphen/>
        <w:t>манн.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Соловки - остров славной истории. </w:t>
      </w:r>
    </w:p>
    <w:p w:rsidR="004B75A9" w:rsidRPr="004B75A9" w:rsidRDefault="004B75A9" w:rsidP="00F60BE9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Святые Нил Сорский и Иосиф Волоцкий размышляют о богатстве и бескорыстии – 3 часа</w:t>
      </w:r>
    </w:p>
    <w:p w:rsidR="004B75A9" w:rsidRPr="00493899" w:rsidRDefault="004B75A9" w:rsidP="00493899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О</w:t>
      </w:r>
      <w:r w:rsidR="0049389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чем размышляли святые Нил Сорский и Иосиф Волоцкий. Почему землю русскую назы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 xml:space="preserve">вали Святой Русью? </w:t>
      </w:r>
    </w:p>
    <w:p w:rsidR="004B75A9" w:rsidRPr="00493899" w:rsidRDefault="004B75A9" w:rsidP="00493899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Христианские добродетели, которые преподобный Иосиф Волоцкий вы</w:t>
      </w:r>
      <w:r w:rsidRP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 xml:space="preserve">деляеткак необходимые в жизни человека. </w:t>
      </w:r>
    </w:p>
    <w:p w:rsidR="004B75A9" w:rsidRPr="00493899" w:rsidRDefault="004B75A9" w:rsidP="00493899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93899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творческие работы теме: «Святые Нил Сорский и Иосиф Волоцкий размышляют о бо</w:t>
      </w:r>
      <w:r w:rsidRPr="00493899">
        <w:rPr>
          <w:rFonts w:ascii="Times New Roman" w:eastAsia="Calibri" w:hAnsi="Times New Roman" w:cs="Times New Roman"/>
          <w:sz w:val="24"/>
          <w:szCs w:val="24"/>
          <w:lang w:eastAsia="zh-CN"/>
        </w:rPr>
        <w:softHyphen/>
        <w:t>гатстве и бескорыстии».</w:t>
      </w:r>
    </w:p>
    <w:p w:rsidR="004B75A9" w:rsidRPr="004B75A9" w:rsidRDefault="004B75A9" w:rsidP="00F60BE9">
      <w:pPr>
        <w:suppressAutoHyphens/>
        <w:snapToGri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Русские святые, Христа ради юродивые. Свирский чудотворец – 5 часов</w:t>
      </w:r>
    </w:p>
    <w:p w:rsidR="004B75A9" w:rsidRPr="004B75A9" w:rsidRDefault="004B75A9" w:rsidP="00493899">
      <w:pPr>
        <w:numPr>
          <w:ilvl w:val="0"/>
          <w:numId w:val="7"/>
        </w:numPr>
        <w:suppressAutoHyphens/>
        <w:snapToGri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Юродство - один из путей к спасению.</w:t>
      </w:r>
    </w:p>
    <w:p w:rsidR="004B75A9" w:rsidRPr="00F60BE9" w:rsidRDefault="004B75A9" w:rsidP="00493899">
      <w:pPr>
        <w:numPr>
          <w:ilvl w:val="0"/>
          <w:numId w:val="7"/>
        </w:numPr>
        <w:suppressAutoHyphens/>
        <w:snapToGri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Почему Христа ради юродивых на Руси называли счастливыми?</w:t>
      </w:r>
      <w:r w:rsid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Жизнь в Боге</w:t>
      </w:r>
      <w:r w:rsidR="0049389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F60BE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святого блаженного Василия. </w:t>
      </w:r>
    </w:p>
    <w:p w:rsidR="004B75A9" w:rsidRPr="004B75A9" w:rsidRDefault="004B75A9" w:rsidP="00493899">
      <w:pPr>
        <w:numPr>
          <w:ilvl w:val="0"/>
          <w:numId w:val="7"/>
        </w:numPr>
        <w:suppressAutoHyphens/>
        <w:snapToGri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Богатство духовное - богатство материальное. </w:t>
      </w:r>
    </w:p>
    <w:p w:rsidR="004B75A9" w:rsidRPr="00F60BE9" w:rsidRDefault="004B75A9" w:rsidP="00493899">
      <w:pPr>
        <w:numPr>
          <w:ilvl w:val="0"/>
          <w:numId w:val="7"/>
        </w:numPr>
        <w:suppressAutoHyphens/>
        <w:snapToGri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Жизненный путь преподобного Александра Свирского. Почему дело молитвы</w:t>
      </w:r>
      <w:r w:rsidRPr="00F60BE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назы</w:t>
      </w:r>
      <w:r w:rsidRPr="00F60BE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 xml:space="preserve">вают подвигом? В чем он заключается? </w:t>
      </w:r>
    </w:p>
    <w:p w:rsidR="004B75A9" w:rsidRPr="00F60BE9" w:rsidRDefault="004B75A9" w:rsidP="00493899">
      <w:pPr>
        <w:numPr>
          <w:ilvl w:val="0"/>
          <w:numId w:val="7"/>
        </w:numPr>
        <w:suppressAutoHyphens/>
        <w:snapToGri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Распространение православной веры на Дальнем Севере и Востоке. Укрепление</w:t>
      </w:r>
      <w:r w:rsidRPr="00F60BE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цар</w:t>
      </w:r>
      <w:r w:rsidRPr="00F60BE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ской власти. Церков</w:t>
      </w:r>
      <w:r w:rsidRPr="00F60BE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 xml:space="preserve">ные соборы. Опричнина. Филипп - митрополит Московский. </w:t>
      </w:r>
    </w:p>
    <w:p w:rsidR="004B75A9" w:rsidRPr="004B75A9" w:rsidRDefault="004B75A9" w:rsidP="00F60BE9">
      <w:pPr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Святые во времена Московского государства– 2 часа</w:t>
      </w:r>
    </w:p>
    <w:p w:rsidR="004B75A9" w:rsidRPr="00F60BE9" w:rsidRDefault="004B75A9" w:rsidP="00493899">
      <w:pPr>
        <w:numPr>
          <w:ilvl w:val="0"/>
          <w:numId w:val="8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Падение Ви</w:t>
      </w: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зантийской империи и самостоятельность Русской Церкви. Начало</w:t>
      </w:r>
      <w:r w:rsidRPr="00F60BE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Смутного времени на Руси после смерти царя Бориса Годунова. </w:t>
      </w:r>
    </w:p>
    <w:p w:rsidR="004B75A9" w:rsidRPr="004B75A9" w:rsidRDefault="004B75A9" w:rsidP="00493899">
      <w:pPr>
        <w:numPr>
          <w:ilvl w:val="0"/>
          <w:numId w:val="8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За</w:t>
      </w: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щитник русской земли святой Патриарх Ермоген. Его послания к русским</w:t>
      </w:r>
    </w:p>
    <w:p w:rsidR="004B75A9" w:rsidRPr="004B75A9" w:rsidRDefault="004B75A9" w:rsidP="00493899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людям. Обо</w:t>
      </w: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 xml:space="preserve">рона Троице-Сергиевой Лавры. </w:t>
      </w:r>
    </w:p>
    <w:p w:rsidR="004B75A9" w:rsidRPr="004B75A9" w:rsidRDefault="004B75A9" w:rsidP="00F60BE9">
      <w:pPr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Русские святые Смутного времени: Патриархи Иов, Ермоген, Филарет Патриарх Никон – 4 часа</w:t>
      </w:r>
    </w:p>
    <w:p w:rsidR="004B75A9" w:rsidRPr="004B75A9" w:rsidRDefault="004B75A9" w:rsidP="00493899">
      <w:pPr>
        <w:numPr>
          <w:ilvl w:val="0"/>
          <w:numId w:val="9"/>
        </w:numPr>
        <w:shd w:val="clear" w:color="auto" w:fill="FFFFFF"/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Памятник Козьме Минину и Дмитрию Пожарскому в Москве.</w:t>
      </w:r>
    </w:p>
    <w:p w:rsidR="004B75A9" w:rsidRPr="00F60BE9" w:rsidRDefault="004B75A9" w:rsidP="00493899">
      <w:pPr>
        <w:numPr>
          <w:ilvl w:val="0"/>
          <w:numId w:val="9"/>
        </w:numPr>
        <w:shd w:val="clear" w:color="auto" w:fill="FFFFFF"/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Русская поэзия рассказывает о подвиге Патриарха Ермогена. Слова церковного</w:t>
      </w:r>
      <w:r w:rsidRPr="00F60BE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пес</w:t>
      </w:r>
      <w:r w:rsidRPr="00F60BE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 xml:space="preserve">нопения, прославляющего святого Патриарха Ермогена. </w:t>
      </w:r>
    </w:p>
    <w:p w:rsidR="004B75A9" w:rsidRPr="00F60BE9" w:rsidRDefault="004B75A9" w:rsidP="00493899">
      <w:pPr>
        <w:numPr>
          <w:ilvl w:val="0"/>
          <w:numId w:val="9"/>
        </w:numPr>
        <w:shd w:val="clear" w:color="auto" w:fill="FFFFFF"/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Царь Алексей Михайло</w:t>
      </w: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softHyphen/>
        <w:t>вич Романов и Патриарх Никон. Евангелие о</w:t>
      </w:r>
      <w:r w:rsidRPr="00F60BE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Божественной и царской власти.</w:t>
      </w:r>
    </w:p>
    <w:p w:rsidR="004B75A9" w:rsidRPr="004B75A9" w:rsidRDefault="004B75A9" w:rsidP="00493899">
      <w:pPr>
        <w:numPr>
          <w:ilvl w:val="0"/>
          <w:numId w:val="9"/>
        </w:numPr>
        <w:shd w:val="clear" w:color="auto" w:fill="FFFFFF"/>
        <w:suppressAutoHyphens/>
        <w:autoSpaceDE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Творческая работа по теме </w:t>
      </w:r>
      <w:r w:rsidR="00410D64" w:rsidRPr="004E25C0">
        <w:rPr>
          <w:rFonts w:ascii="Times New Roman" w:hAnsi="Times New Roman" w:cs="Times New Roman"/>
          <w:bCs/>
          <w:sz w:val="24"/>
          <w:szCs w:val="24"/>
        </w:rPr>
        <w:t>«Святые во времена Московского государства»</w:t>
      </w:r>
    </w:p>
    <w:p w:rsidR="004B75A9" w:rsidRDefault="004B75A9" w:rsidP="00493899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Урок-экскурсия по теме «</w:t>
      </w:r>
      <w:r w:rsidR="00410D64">
        <w:rPr>
          <w:rFonts w:ascii="Times New Roman" w:hAnsi="Times New Roman" w:cs="Times New Roman"/>
          <w:color w:val="000000"/>
          <w:sz w:val="24"/>
          <w:szCs w:val="24"/>
        </w:rPr>
        <w:t xml:space="preserve">Святая Русь» </w:t>
      </w: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(региональный компонент).</w:t>
      </w:r>
    </w:p>
    <w:p w:rsidR="00410D64" w:rsidRPr="004B75A9" w:rsidRDefault="00410D64" w:rsidP="00493899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4B75A9" w:rsidRPr="004B75A9" w:rsidRDefault="004B75A9" w:rsidP="00F60BE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4B75A9" w:rsidRPr="004B75A9" w:rsidRDefault="004B75A9" w:rsidP="004B75A9">
      <w:pPr>
        <w:tabs>
          <w:tab w:val="left" w:pos="48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7 класс</w:t>
      </w:r>
    </w:p>
    <w:p w:rsidR="004B75A9" w:rsidRPr="004B75A9" w:rsidRDefault="004B75A9" w:rsidP="004B75A9">
      <w:pPr>
        <w:tabs>
          <w:tab w:val="left" w:pos="709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Церковная реформа Петра </w:t>
      </w:r>
      <w:r w:rsidRPr="004B75A9">
        <w:rPr>
          <w:rFonts w:ascii="Times New Roman" w:eastAsia="Calibri" w:hAnsi="Times New Roman" w:cs="Times New Roman"/>
          <w:b/>
          <w:sz w:val="24"/>
          <w:szCs w:val="24"/>
          <w:lang w:val="en-US" w:eastAsia="zh-CN"/>
        </w:rPr>
        <w:t>I</w:t>
      </w:r>
      <w:r w:rsidRPr="004B75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– 5 часов</w:t>
      </w:r>
    </w:p>
    <w:p w:rsidR="004B75A9" w:rsidRPr="004B75A9" w:rsidRDefault="004B75A9" w:rsidP="00C0034C">
      <w:pPr>
        <w:numPr>
          <w:ilvl w:val="0"/>
          <w:numId w:val="10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Святые Митрофан Воронежский и Дмитрий Ростовский. Святой Иоанн</w:t>
      </w:r>
    </w:p>
    <w:p w:rsidR="004B75A9" w:rsidRPr="004B75A9" w:rsidRDefault="004B75A9" w:rsidP="00C0034C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Русский.В чём царь Пётр видел источник могущества России? </w:t>
      </w:r>
    </w:p>
    <w:p w:rsidR="004B75A9" w:rsidRPr="004B75A9" w:rsidRDefault="004B75A9" w:rsidP="00C0034C">
      <w:pPr>
        <w:numPr>
          <w:ilvl w:val="0"/>
          <w:numId w:val="10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Причины церковных реформ Петра. </w:t>
      </w:r>
    </w:p>
    <w:p w:rsidR="004B75A9" w:rsidRPr="004B75A9" w:rsidRDefault="004B75A9" w:rsidP="00C0034C">
      <w:pPr>
        <w:numPr>
          <w:ilvl w:val="0"/>
          <w:numId w:val="10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Пример благочестивой жизни Митрофана  Воронежского. Христианская</w:t>
      </w:r>
    </w:p>
    <w:p w:rsidR="004B75A9" w:rsidRPr="004B75A9" w:rsidRDefault="004B75A9" w:rsidP="00C0034C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добродетель кротости, смирения и послушания в жизни святителя Димитрия Ростовского. </w:t>
      </w:r>
    </w:p>
    <w:p w:rsidR="004B75A9" w:rsidRPr="004B75A9" w:rsidRDefault="004B75A9" w:rsidP="00C0034C">
      <w:pPr>
        <w:numPr>
          <w:ilvl w:val="0"/>
          <w:numId w:val="10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Житие святого праведного Иоанна Русского из собрания житий святителя</w:t>
      </w:r>
    </w:p>
    <w:p w:rsidR="004B75A9" w:rsidRPr="004B75A9" w:rsidRDefault="004B75A9" w:rsidP="00C0034C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Дмитрия Ростовского. </w:t>
      </w:r>
    </w:p>
    <w:p w:rsidR="004B75A9" w:rsidRPr="004B75A9" w:rsidRDefault="004B75A9" w:rsidP="00C0034C">
      <w:pPr>
        <w:numPr>
          <w:ilvl w:val="0"/>
          <w:numId w:val="10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Как в народе сохранялись христианская вера и традиции благочестия во времена реформ. Как русские писатели и поэты использовали жития святых при работе над своими произведениями.</w:t>
      </w:r>
    </w:p>
    <w:p w:rsidR="004B75A9" w:rsidRPr="004B75A9" w:rsidRDefault="004B75A9" w:rsidP="00F60BE9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Святая Русь 19-20 века – 17</w:t>
      </w:r>
      <w:r w:rsidR="005969D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часов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Святитель Тихон Задонский. Почему 18 век называли «блестящим» веком?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Зависимость Церкви от светской власти во времена царствования Екатерины </w:t>
      </w:r>
      <w:r w:rsidRPr="00CE365F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II</w:t>
      </w: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.Закрытие монастырей. «Великий милостивец» Тихон Задонский.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Церковное искусство как отражение состояния  внутреннего  (душевного и</w:t>
      </w:r>
    </w:p>
    <w:p w:rsidR="004B75A9" w:rsidRPr="00CE365F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духовного) мира человека. Сопоставление архитектурных стилей памятников древнерусского зодчества и храмового зодчества18 века. Стиль барокко. Изменение стиля церковного пения как следствие изменений духовных ценностей человека 18 века.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Преподобный Серафим Саровский. Положение Православной Церкви в</w:t>
      </w:r>
    </w:p>
    <w:p w:rsidR="004B75A9" w:rsidRPr="00CE365F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государстве 19 века. 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Падение  нравов вследствие разрушения веры. Управление церкви</w:t>
      </w:r>
    </w:p>
    <w:p w:rsidR="004B75A9" w:rsidRPr="00CE365F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Священным Синодом.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Война 1812 года и укрепление духовной жизни народа подвигами веры</w:t>
      </w:r>
    </w:p>
    <w:p w:rsidR="004B75A9" w:rsidRPr="00CE365F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святых того времени. Подвиги поста, послушания и молитвы святого. Добродетельная и подвижническая жизнь святого. 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Святитель Филарет, митрополит Московский.</w:t>
      </w:r>
    </w:p>
    <w:p w:rsidR="004B75A9" w:rsidRPr="00CE365F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Мудрый наставник. 50-летнее служение церкви. Духовный и нравственный облик святителя. Церковное искусство как отражение духовного мира людей. Возрождение стиля древнерусского зодчества.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Великие старцы Оптиной</w:t>
      </w:r>
      <w:r w:rsidR="002D305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пустыни.</w:t>
      </w:r>
      <w:r w:rsidR="002D305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Оптина пустынь – центр духовного</w:t>
      </w:r>
    </w:p>
    <w:p w:rsidR="004B75A9" w:rsidRPr="00CE365F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возрождения Росси в 19 веке. Старчество и старцы – пример великой любви к Богу. Новомученики и исповедники Оптинские. Иноки, пострадавшие за Христа в конце 20 века.</w:t>
      </w:r>
    </w:p>
    <w:p w:rsidR="004B75A9" w:rsidRPr="00CE365F" w:rsidRDefault="004B75A9" w:rsidP="00C0034C">
      <w:pPr>
        <w:numPr>
          <w:ilvl w:val="0"/>
          <w:numId w:val="11"/>
        </w:numPr>
        <w:tabs>
          <w:tab w:val="left" w:pos="709"/>
        </w:tabs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На рубеже веков. Святой праведный Иоанн Кронштадтский.</w:t>
      </w:r>
    </w:p>
    <w:p w:rsidR="004B75A9" w:rsidRPr="00CE365F" w:rsidRDefault="004B75A9" w:rsidP="00C0034C">
      <w:pPr>
        <w:numPr>
          <w:ilvl w:val="0"/>
          <w:numId w:val="11"/>
        </w:numPr>
        <w:tabs>
          <w:tab w:val="left" w:pos="709"/>
        </w:tabs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Сострадание доброго пастыря. Священническое служение в Кронштадте.</w:t>
      </w:r>
    </w:p>
    <w:p w:rsidR="004B75A9" w:rsidRPr="00CE365F" w:rsidRDefault="004B75A9" w:rsidP="00C0034C">
      <w:pPr>
        <w:tabs>
          <w:tab w:val="num" w:pos="0"/>
          <w:tab w:val="left" w:pos="709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Святой Иоанн Кронштадтский – любимый учитель. Пророчества святого  Иоанна Кронштадтского.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Царственные мученики. Разрушение христианской культуры в 20 веке.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Разрушение традиций государственной власти – изменение государственного</w:t>
      </w:r>
    </w:p>
    <w:p w:rsidR="004B75A9" w:rsidRPr="00CE365F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устройства, свержение трёхсотлетней царской династии. Семья царя Николая </w:t>
      </w:r>
      <w:r w:rsidRPr="00CE365F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II</w:t>
      </w: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– Царственных мучеников страстотерпцев.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Новомученики и Исповедники Российские. Священная история–о поругании</w:t>
      </w:r>
    </w:p>
    <w:p w:rsidR="004B75A9" w:rsidRPr="00CE365F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Христа. Гонения на Церковь. 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Святой Патриарх Тихон. Раскольники – обновленцы. Подвиг христианского</w:t>
      </w:r>
    </w:p>
    <w:p w:rsidR="004B75A9" w:rsidRPr="00CE365F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смирения святого Патриарха. 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Священномученик Вениамин, митрополит Петербургский. Массовые</w:t>
      </w:r>
    </w:p>
    <w:p w:rsidR="004B75A9" w:rsidRPr="00CE365F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репрессии духовенства. Мартиролог священномучеников. Русская духовная поэзия рассказывает о подвигах Новомучеников.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Христианские мученики ГУЛАГа. Священная история – о событиях на</w:t>
      </w:r>
    </w:p>
    <w:p w:rsidR="004B75A9" w:rsidRPr="00CE365F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Голгофе. Русская Голгофа. Новомученики и Исповедники Российские. Голгофа Анзерская. Собор Новомучеников и Исповедников (Соловецких, Домодедовских, Верейских, Оптинских…). </w:t>
      </w:r>
    </w:p>
    <w:p w:rsidR="004B75A9" w:rsidRPr="00CE365F" w:rsidRDefault="004B75A9" w:rsidP="00C0034C">
      <w:pPr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Бутовский полигон – место покаяния. Иконография « Собор Новомучеников</w:t>
      </w:r>
    </w:p>
    <w:p w:rsidR="004B75A9" w:rsidRPr="004B75A9" w:rsidRDefault="004B75A9" w:rsidP="00C0034C">
      <w:pPr>
        <w:tabs>
          <w:tab w:val="num" w:pos="0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>и Исповедников». Поэзия и проза бывших узников ГУЛАГов рассказывает о духовном мужестве</w:t>
      </w: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христиан.</w:t>
      </w:r>
    </w:p>
    <w:p w:rsidR="004B75A9" w:rsidRPr="004B75A9" w:rsidRDefault="004B75A9" w:rsidP="00F60BE9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ab/>
        <w:t>Произведения русской литературы о сохранении в России  православной веры – 3 часа</w:t>
      </w:r>
    </w:p>
    <w:p w:rsidR="004B75A9" w:rsidRPr="004B75A9" w:rsidRDefault="004B75A9" w:rsidP="00C0034C">
      <w:pPr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Христиане размышляют о действии Промысла Божьего в жизни человека</w:t>
      </w:r>
    </w:p>
    <w:p w:rsidR="004B75A9" w:rsidRPr="004B75A9" w:rsidRDefault="004B75A9" w:rsidP="00C0034C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События Священной истории и события истории России 20 века. </w:t>
      </w:r>
    </w:p>
    <w:p w:rsidR="004B75A9" w:rsidRPr="004B75A9" w:rsidRDefault="004B75A9" w:rsidP="00C0034C">
      <w:pPr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Святые, деятели русской культуры – о России. Поэты 19-20 веков размышляют о людях своего века.</w:t>
      </w:r>
    </w:p>
    <w:p w:rsidR="004B75A9" w:rsidRPr="004B75A9" w:rsidRDefault="004B75A9" w:rsidP="00C0034C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Изучаем церковно-славянский язык – тексты, в которых прославляются Святые Новомученики.</w:t>
      </w:r>
    </w:p>
    <w:p w:rsidR="004B75A9" w:rsidRPr="004B75A9" w:rsidRDefault="004B75A9" w:rsidP="00C0034C">
      <w:pPr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Творческая  работапо теме «</w:t>
      </w:r>
      <w:r w:rsidRPr="004B75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Мученики за веру христианскую».</w:t>
      </w:r>
    </w:p>
    <w:p w:rsidR="004B75A9" w:rsidRPr="004B75A9" w:rsidRDefault="004B75A9" w:rsidP="00F60BE9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4B75A9" w:rsidRPr="004B75A9" w:rsidRDefault="004B75A9" w:rsidP="00F60BE9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Золотая цепь святых – 7 часов </w:t>
      </w:r>
    </w:p>
    <w:p w:rsidR="004B75A9" w:rsidRPr="00CE365F" w:rsidRDefault="004B75A9" w:rsidP="00C0034C">
      <w:pPr>
        <w:numPr>
          <w:ilvl w:val="0"/>
          <w:numId w:val="13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Христиане размышляют о золотой цепи святых всех веков, соединяющих всех в</w:t>
      </w:r>
      <w:r w:rsidRPr="00CE3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Боге Едином. Кто войдёт в Церковь небесную. </w:t>
      </w:r>
    </w:p>
    <w:p w:rsidR="004B75A9" w:rsidRPr="004B75A9" w:rsidRDefault="004B75A9" w:rsidP="00C0034C">
      <w:pPr>
        <w:numPr>
          <w:ilvl w:val="0"/>
          <w:numId w:val="13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Святые дети в Церкви небесной. Иконография рассказывает о воскресении, спасении, вечности. </w:t>
      </w:r>
    </w:p>
    <w:p w:rsidR="004B75A9" w:rsidRPr="004B75A9" w:rsidRDefault="004B75A9" w:rsidP="00C0034C">
      <w:pPr>
        <w:numPr>
          <w:ilvl w:val="0"/>
          <w:numId w:val="13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Торжество и  христианская радость в русской духовной поэзии – рассказ о святости родной земли. </w:t>
      </w:r>
    </w:p>
    <w:p w:rsidR="004B75A9" w:rsidRPr="004B75A9" w:rsidRDefault="004B75A9" w:rsidP="00C0034C">
      <w:pPr>
        <w:numPr>
          <w:ilvl w:val="0"/>
          <w:numId w:val="13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Изучаем церковно - славянский язык – торжество и радость в тексте Евангелия, в христианских песнопениях Пасхи, песнопениях святым. Бессмертие.</w:t>
      </w:r>
    </w:p>
    <w:p w:rsidR="004B75A9" w:rsidRPr="004B75A9" w:rsidRDefault="00CE365F" w:rsidP="00C0034C">
      <w:pPr>
        <w:numPr>
          <w:ilvl w:val="0"/>
          <w:numId w:val="13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 xml:space="preserve">Творческая </w:t>
      </w:r>
      <w:r w:rsidR="004B75A9" w:rsidRPr="004B75A9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 xml:space="preserve"> работапо теме  «Ч</w:t>
      </w:r>
      <w:r w:rsidR="004B75A9"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удотворные иконы Божией Матери»</w:t>
      </w:r>
    </w:p>
    <w:p w:rsidR="004B75A9" w:rsidRPr="004B75A9" w:rsidRDefault="004B75A9" w:rsidP="00C0034C">
      <w:pPr>
        <w:numPr>
          <w:ilvl w:val="0"/>
          <w:numId w:val="13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Святитель Иоасаф Белгородский (региональный компонент). Биография. Почитание и </w:t>
      </w:r>
      <w:hyperlink r:id="rId7" w:history="1">
        <w:r w:rsidRPr="004B75A9">
          <w:rPr>
            <w:rFonts w:ascii="Times New Roman" w:eastAsia="Calibri" w:hAnsi="Times New Roman" w:cs="Times New Roman"/>
            <w:sz w:val="24"/>
            <w:szCs w:val="24"/>
            <w:lang w:eastAsia="zh-CN"/>
          </w:rPr>
          <w:t>прославление</w:t>
        </w:r>
      </w:hyperlink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. Наследие.</w:t>
      </w:r>
    </w:p>
    <w:p w:rsidR="004B75A9" w:rsidRPr="00C0034C" w:rsidRDefault="004B75A9" w:rsidP="00C0034C">
      <w:pPr>
        <w:numPr>
          <w:ilvl w:val="0"/>
          <w:numId w:val="13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Божественная Литургия – главное Богослужение Православной Церкви. Ее основное событие – Таинства Причащения. Его духовный смысл. Проявление Божественной любви к людям.</w:t>
      </w:r>
    </w:p>
    <w:p w:rsidR="004B75A9" w:rsidRPr="004B75A9" w:rsidRDefault="004B75A9" w:rsidP="00F60BE9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 чудотворных иконах Божией Матери – 2 часа</w:t>
      </w:r>
    </w:p>
    <w:p w:rsidR="004B75A9" w:rsidRPr="004B75A9" w:rsidRDefault="004B75A9" w:rsidP="00C0034C">
      <w:pPr>
        <w:numPr>
          <w:ilvl w:val="0"/>
          <w:numId w:val="14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Священная история – о велении Христа рассказать всем народам о спасении. Богослужение – центральное событие духовной жизни христиан.</w:t>
      </w:r>
    </w:p>
    <w:p w:rsidR="004B75A9" w:rsidRPr="004B75A9" w:rsidRDefault="00CE365F" w:rsidP="00C0034C">
      <w:pPr>
        <w:numPr>
          <w:ilvl w:val="0"/>
          <w:numId w:val="14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Итоговое занятие </w:t>
      </w:r>
      <w:r w:rsidR="004B75A9" w:rsidRPr="004B75A9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 xml:space="preserve">по теме «Святая Русь (18-20 вв). </w:t>
      </w:r>
    </w:p>
    <w:p w:rsidR="004B75A9" w:rsidRPr="004B75A9" w:rsidRDefault="004B75A9" w:rsidP="00F60BE9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4B75A9" w:rsidRPr="004B75A9" w:rsidRDefault="004B75A9" w:rsidP="004B75A9">
      <w:pPr>
        <w:tabs>
          <w:tab w:val="left" w:pos="48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8 класс</w:t>
      </w:r>
    </w:p>
    <w:p w:rsidR="004B75A9" w:rsidRPr="004B75A9" w:rsidRDefault="004B75A9" w:rsidP="004B75A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Что мы знаем о православной религии – 8 часов</w:t>
      </w:r>
    </w:p>
    <w:p w:rsidR="004B75A9" w:rsidRPr="004B75A9" w:rsidRDefault="004B75A9" w:rsidP="00CE365F">
      <w:pPr>
        <w:numPr>
          <w:ilvl w:val="0"/>
          <w:numId w:val="15"/>
        </w:numPr>
        <w:tabs>
          <w:tab w:val="left" w:pos="480"/>
        </w:tabs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Взаимозависимость внутреннего и внешнего, видимого и невидимого на примере: впечатление — настроение — здоровье — отношение к окружающим — отношение к окружающему миру. </w:t>
      </w:r>
    </w:p>
    <w:p w:rsidR="004B75A9" w:rsidRPr="004B75A9" w:rsidRDefault="004B75A9" w:rsidP="00CE365F">
      <w:pPr>
        <w:numPr>
          <w:ilvl w:val="0"/>
          <w:numId w:val="15"/>
        </w:numPr>
        <w:tabs>
          <w:tab w:val="left" w:pos="480"/>
        </w:tabs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Представление о мире как единой системе, объединяющей физическую и духовную области. Бог. </w:t>
      </w:r>
    </w:p>
    <w:p w:rsidR="004B75A9" w:rsidRPr="004B75A9" w:rsidRDefault="004B75A9" w:rsidP="00CE365F">
      <w:pPr>
        <w:numPr>
          <w:ilvl w:val="0"/>
          <w:numId w:val="15"/>
        </w:numPr>
        <w:tabs>
          <w:tab w:val="left" w:pos="480"/>
        </w:tabs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Сотворение человека по образу Божию. Человек — венец творения. Адам и Ева.</w:t>
      </w:r>
    </w:p>
    <w:p w:rsidR="004B75A9" w:rsidRPr="004B75A9" w:rsidRDefault="004B75A9" w:rsidP="00CE365F">
      <w:pPr>
        <w:numPr>
          <w:ilvl w:val="0"/>
          <w:numId w:val="15"/>
        </w:numPr>
        <w:tabs>
          <w:tab w:val="left" w:pos="480"/>
        </w:tabs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Человек наделен бессмертной душой, имеет свободу воли и владеет разумной речью. </w:t>
      </w:r>
    </w:p>
    <w:p w:rsidR="004B75A9" w:rsidRPr="004B75A9" w:rsidRDefault="004B75A9" w:rsidP="00CE365F">
      <w:pPr>
        <w:numPr>
          <w:ilvl w:val="0"/>
          <w:numId w:val="15"/>
        </w:numPr>
        <w:tabs>
          <w:tab w:val="left" w:pos="480"/>
        </w:tabs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Добро и зло в человеческом мире и природе. Грехопадение. Возникновение зла. Значение слова «грех». </w:t>
      </w:r>
    </w:p>
    <w:p w:rsidR="004B75A9" w:rsidRPr="004B75A9" w:rsidRDefault="004B75A9" w:rsidP="00CE365F">
      <w:pPr>
        <w:numPr>
          <w:ilvl w:val="0"/>
          <w:numId w:val="15"/>
        </w:numPr>
        <w:tabs>
          <w:tab w:val="left" w:pos="480"/>
        </w:tabs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Нарушение общей гармонии мира. </w:t>
      </w:r>
    </w:p>
    <w:p w:rsidR="004B75A9" w:rsidRPr="004B75A9" w:rsidRDefault="004B75A9" w:rsidP="00CE365F">
      <w:pPr>
        <w:numPr>
          <w:ilvl w:val="0"/>
          <w:numId w:val="15"/>
        </w:numPr>
        <w:tabs>
          <w:tab w:val="left" w:pos="480"/>
        </w:tabs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Разумная человеческая душа превосходит природный мир и ответственна за него.</w:t>
      </w:r>
    </w:p>
    <w:p w:rsidR="004B75A9" w:rsidRPr="004B75A9" w:rsidRDefault="004B75A9" w:rsidP="00CE365F">
      <w:pPr>
        <w:numPr>
          <w:ilvl w:val="0"/>
          <w:numId w:val="15"/>
        </w:numPr>
        <w:tabs>
          <w:tab w:val="left" w:pos="480"/>
        </w:tabs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Духовный смысл человеческой жизни.</w:t>
      </w:r>
    </w:p>
    <w:p w:rsidR="004B75A9" w:rsidRPr="004B75A9" w:rsidRDefault="004B75A9" w:rsidP="004B75A9">
      <w:pPr>
        <w:tabs>
          <w:tab w:val="left" w:pos="480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Христианская семья – 8 часов</w:t>
      </w:r>
    </w:p>
    <w:p w:rsidR="004B75A9" w:rsidRPr="004B75A9" w:rsidRDefault="004B75A9" w:rsidP="004B75A9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Смысл жизни христианской семьи. Христианская семья. Эта тема раскрывает смысл жизни христианской семьи, традиции семейной жизни на Руси.</w:t>
      </w:r>
    </w:p>
    <w:p w:rsidR="004B75A9" w:rsidRPr="004B75A9" w:rsidRDefault="004B75A9" w:rsidP="004B75A9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Чему христиане учили своих детей. </w:t>
      </w:r>
    </w:p>
    <w:p w:rsidR="004B75A9" w:rsidRPr="004B75A9" w:rsidRDefault="004B75A9" w:rsidP="004B75A9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Православные традиции русской семьи.</w:t>
      </w:r>
    </w:p>
    <w:p w:rsidR="004B75A9" w:rsidRPr="004B75A9" w:rsidRDefault="004B75A9" w:rsidP="004B75A9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Примеры святых семейств.</w:t>
      </w:r>
      <w:r w:rsidRPr="004B75A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О семье как «малой церкви».</w:t>
      </w:r>
    </w:p>
    <w:p w:rsidR="004B75A9" w:rsidRPr="004B75A9" w:rsidRDefault="004B75A9" w:rsidP="004B75A9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О семейных ценностях.</w:t>
      </w: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Благочестивая семья. Муж и жена. </w:t>
      </w:r>
    </w:p>
    <w:p w:rsidR="004B75A9" w:rsidRPr="004B75A9" w:rsidRDefault="004B75A9" w:rsidP="004B75A9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Благочестивая семья. Родители и дети.</w:t>
      </w:r>
    </w:p>
    <w:p w:rsidR="004B75A9" w:rsidRPr="004B75A9" w:rsidRDefault="004B75A9" w:rsidP="004B75A9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Жизнь семьи в круге церковного календаря.</w:t>
      </w:r>
    </w:p>
    <w:p w:rsidR="004B75A9" w:rsidRPr="004B75A9" w:rsidRDefault="004B75A9" w:rsidP="004B75A9">
      <w:pPr>
        <w:numPr>
          <w:ilvl w:val="0"/>
          <w:numId w:val="16"/>
        </w:numPr>
        <w:tabs>
          <w:tab w:val="left" w:pos="480"/>
        </w:tabs>
        <w:suppressAutoHyphens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 О венчании.</w:t>
      </w:r>
    </w:p>
    <w:p w:rsidR="004B75A9" w:rsidRPr="004B75A9" w:rsidRDefault="004B75A9" w:rsidP="004B75A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Путь святых праздников – 10 часов</w:t>
      </w:r>
    </w:p>
    <w:p w:rsidR="004B75A9" w:rsidRPr="004B75A9" w:rsidRDefault="004B75A9" w:rsidP="00CE365F">
      <w:pPr>
        <w:numPr>
          <w:ilvl w:val="0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Путь святых праздников. </w:t>
      </w:r>
    </w:p>
    <w:p w:rsidR="004B75A9" w:rsidRPr="004B75A9" w:rsidRDefault="004B75A9" w:rsidP="00CE365F">
      <w:pPr>
        <w:numPr>
          <w:ilvl w:val="0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Годовые и великие праздники от Рождества Христова до Успения Пресвятой Богородицы, народные традиции праздников. </w:t>
      </w:r>
    </w:p>
    <w:p w:rsidR="004B75A9" w:rsidRPr="004B75A9" w:rsidRDefault="004B75A9" w:rsidP="00CE365F">
      <w:pPr>
        <w:numPr>
          <w:ilvl w:val="0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Стихи и рассказы русских писателей и поэтов о событиях православных праздников.</w:t>
      </w:r>
    </w:p>
    <w:p w:rsidR="004B75A9" w:rsidRPr="004B75A9" w:rsidRDefault="004B75A9" w:rsidP="00CE365F">
      <w:pPr>
        <w:numPr>
          <w:ilvl w:val="0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Школа жизни христиан. Православные праздники.</w:t>
      </w:r>
    </w:p>
    <w:p w:rsidR="004B75A9" w:rsidRPr="004B75A9" w:rsidRDefault="004B75A9" w:rsidP="00CE365F">
      <w:pPr>
        <w:numPr>
          <w:ilvl w:val="0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Ритм жизни христианской семьи. Богослужение.</w:t>
      </w:r>
    </w:p>
    <w:p w:rsidR="004B75A9" w:rsidRPr="004B75A9" w:rsidRDefault="004B75A9" w:rsidP="00CE365F">
      <w:pPr>
        <w:numPr>
          <w:ilvl w:val="0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Праздники святых семейств в православном календаре. </w:t>
      </w: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Святая Заступница.</w:t>
      </w:r>
    </w:p>
    <w:p w:rsidR="004B75A9" w:rsidRPr="004B75A9" w:rsidRDefault="004B75A9" w:rsidP="00CE365F">
      <w:pPr>
        <w:numPr>
          <w:ilvl w:val="0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ПраздникПокрова Пресвятой Богородицы.</w:t>
      </w:r>
    </w:p>
    <w:p w:rsidR="004B75A9" w:rsidRPr="004B75A9" w:rsidRDefault="004B75A9" w:rsidP="00CE365F">
      <w:pPr>
        <w:numPr>
          <w:ilvl w:val="0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Праздник обручения. Введение вохрам Пресвятой Богородицы.</w:t>
      </w:r>
    </w:p>
    <w:p w:rsidR="004B75A9" w:rsidRPr="004B75A9" w:rsidRDefault="004B75A9" w:rsidP="00CE365F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 w:firstLine="284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Бог Господь явился нам. Праздник Крещения Господня.</w:t>
      </w:r>
    </w:p>
    <w:p w:rsidR="004B75A9" w:rsidRPr="004B75A9" w:rsidRDefault="004B75A9" w:rsidP="00CE365F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 w:firstLine="284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B75A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Радостное торжество. Благовещение Пресвятой Богородицы.  </w:t>
      </w:r>
    </w:p>
    <w:p w:rsidR="004B75A9" w:rsidRPr="004B75A9" w:rsidRDefault="004B75A9" w:rsidP="004B75A9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B75A9" w:rsidRPr="004B75A9" w:rsidRDefault="004B75A9" w:rsidP="004B75A9">
      <w:pPr>
        <w:tabs>
          <w:tab w:val="left" w:pos="480"/>
        </w:tabs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Преславное восхождение. Вознесение Господне – 8 часов</w:t>
      </w:r>
    </w:p>
    <w:p w:rsidR="004B75A9" w:rsidRPr="00CE365F" w:rsidRDefault="004B75A9" w:rsidP="00CE365F">
      <w:pPr>
        <w:pStyle w:val="a6"/>
        <w:numPr>
          <w:ilvl w:val="0"/>
          <w:numId w:val="18"/>
        </w:numPr>
        <w:tabs>
          <w:tab w:val="clear" w:pos="1260"/>
          <w:tab w:val="left" w:pos="480"/>
        </w:tabs>
        <w:suppressAutoHyphens/>
        <w:spacing w:after="0" w:line="240" w:lineRule="auto"/>
        <w:ind w:left="284" w:firstLine="142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CE365F">
        <w:rPr>
          <w:rFonts w:ascii="Times New Roman" w:eastAsia="Calibri" w:hAnsi="Times New Roman"/>
          <w:sz w:val="24"/>
          <w:szCs w:val="24"/>
          <w:lang w:eastAsia="zh-CN"/>
        </w:rPr>
        <w:t xml:space="preserve">Радость Божией благодати. </w:t>
      </w:r>
    </w:p>
    <w:p w:rsidR="004B75A9" w:rsidRPr="004B75A9" w:rsidRDefault="004B75A9" w:rsidP="004B75A9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День Святой Троицы. Царственный Праздник Преображения Господня.</w:t>
      </w:r>
    </w:p>
    <w:p w:rsidR="004B75A9" w:rsidRPr="004B75A9" w:rsidRDefault="004B75A9" w:rsidP="004B75A9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Богородицын день. Успение Божией Матери. </w:t>
      </w:r>
    </w:p>
    <w:p w:rsidR="004B75A9" w:rsidRPr="004B75A9" w:rsidRDefault="004B75A9" w:rsidP="004B75A9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Повторение. Великие праздники. </w:t>
      </w:r>
    </w:p>
    <w:p w:rsidR="004B75A9" w:rsidRPr="004B75A9" w:rsidRDefault="004B75A9" w:rsidP="004B75A9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Двунадесятые праздники. Повторение.</w:t>
      </w:r>
    </w:p>
    <w:p w:rsidR="004B75A9" w:rsidRPr="004B75A9" w:rsidRDefault="004B75A9" w:rsidP="004B75A9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Праздники Святых в православном календаре.</w:t>
      </w:r>
    </w:p>
    <w:p w:rsidR="004B75A9" w:rsidRPr="004B75A9" w:rsidRDefault="004B75A9" w:rsidP="004B75A9">
      <w:pPr>
        <w:numPr>
          <w:ilvl w:val="0"/>
          <w:numId w:val="18"/>
        </w:num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Храмы Белгородской области.</w:t>
      </w:r>
    </w:p>
    <w:p w:rsidR="004B75A9" w:rsidRPr="00751F8D" w:rsidRDefault="00CE365F" w:rsidP="00751F8D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0034C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Итоговое занятие  </w:t>
      </w:r>
      <w:r w:rsidR="004B75A9" w:rsidRPr="00C0034C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по теме «</w:t>
      </w:r>
      <w:r w:rsidR="004B75A9" w:rsidRPr="00C003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Путь святых праздников».</w:t>
      </w:r>
    </w:p>
    <w:p w:rsidR="004B75A9" w:rsidRPr="004B75A9" w:rsidRDefault="004B75A9" w:rsidP="004B75A9">
      <w:pPr>
        <w:tabs>
          <w:tab w:val="left" w:pos="48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9 класс</w:t>
      </w:r>
    </w:p>
    <w:p w:rsidR="004B75A9" w:rsidRPr="004B75A9" w:rsidRDefault="004B75A9" w:rsidP="004B75A9">
      <w:pPr>
        <w:tabs>
          <w:tab w:val="left" w:pos="480"/>
        </w:tabs>
        <w:suppressAutoHyphens/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Введение. Семья как часть общества и школа любви – 1 час</w:t>
      </w:r>
    </w:p>
    <w:p w:rsidR="004B75A9" w:rsidRPr="004B75A9" w:rsidRDefault="004B75A9" w:rsidP="004B75A9">
      <w:pPr>
        <w:tabs>
          <w:tab w:val="left" w:pos="480"/>
        </w:tabs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Христианская семья – 7 часов</w:t>
      </w:r>
    </w:p>
    <w:p w:rsidR="004B75A9" w:rsidRPr="004B75A9" w:rsidRDefault="004B75A9" w:rsidP="004B75A9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На основе, каких ценностей строилась жизнь христианской семьи: семья как малая</w:t>
      </w:r>
    </w:p>
    <w:p w:rsidR="004B75A9" w:rsidRPr="004B75A9" w:rsidRDefault="004B75A9" w:rsidP="004B75A9">
      <w:pPr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Церковь, отношения родителей и детей, обязанности христианина в семье?</w:t>
      </w:r>
    </w:p>
    <w:p w:rsidR="004B75A9" w:rsidRPr="004B75A9" w:rsidRDefault="004B75A9" w:rsidP="004B75A9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Семья Церковная – семья Христова. Вера – основание жизни христиан.</w:t>
      </w:r>
    </w:p>
    <w:p w:rsidR="004B75A9" w:rsidRPr="004B75A9" w:rsidRDefault="004B75A9" w:rsidP="004B75A9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Содержание жизни семьи церковной: Таинства, молитва. </w:t>
      </w:r>
    </w:p>
    <w:p w:rsidR="004B75A9" w:rsidRPr="004B75A9" w:rsidRDefault="004B75A9" w:rsidP="004B75A9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Православный храм – дом Божий. </w:t>
      </w:r>
    </w:p>
    <w:p w:rsidR="004B75A9" w:rsidRPr="004B75A9" w:rsidRDefault="004B75A9" w:rsidP="004B75A9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Рождение христианской семьи христианский быт, храм и богослужение в жизни христианской семьи. Благочестивая семья. </w:t>
      </w:r>
    </w:p>
    <w:p w:rsidR="004B75A9" w:rsidRPr="004B75A9" w:rsidRDefault="004B75A9" w:rsidP="004B75A9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Родители и дети, воспитание детей, изучение церковнославянского языка, учебные книги, христианские праздники как годовой ритм жизни христиан.</w:t>
      </w:r>
    </w:p>
    <w:p w:rsidR="004B75A9" w:rsidRPr="004B75A9" w:rsidRDefault="004B75A9" w:rsidP="004B75A9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sz w:val="24"/>
          <w:szCs w:val="24"/>
          <w:lang w:eastAsia="zh-CN"/>
        </w:rPr>
        <w:t>Жизнь христианина в календаре православных праздников, как путь следования за Христом. Праздники святых семейств  в православной календаре.</w:t>
      </w:r>
    </w:p>
    <w:p w:rsidR="004B75A9" w:rsidRPr="004B75A9" w:rsidRDefault="004B75A9" w:rsidP="004B75A9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4B75A9" w:rsidRPr="00EC2A46" w:rsidRDefault="004B75A9" w:rsidP="004B75A9">
      <w:pPr>
        <w:spacing w:after="0" w:line="240" w:lineRule="auto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Путь святых праздников – 18 часов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От Рождества Пресвятой Богородицы до Успения Божией Матери.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Раскрывается история  и смысл каждого  православного  праздника.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История  происхождения иконописного изображения, связь текста Евангелия и</w:t>
      </w:r>
    </w:p>
    <w:p w:rsidR="004B75A9" w:rsidRPr="00EC2A46" w:rsidRDefault="004B75A9" w:rsidP="004B75A9">
      <w:pPr>
        <w:spacing w:after="0" w:line="240" w:lineRule="auto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изображения на иконах.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Чудотворные иконы праздников. Православные традиции и обычаи праздников.</w:t>
      </w:r>
    </w:p>
    <w:p w:rsidR="004B75A9" w:rsidRPr="00EC2A46" w:rsidRDefault="004B75A9" w:rsidP="004B75A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Преддверие праздников.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Отражение евангельских заповедей в традициях праздников. 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Смысл главных праздничных песнопений, отражения событий праздника в</w:t>
      </w:r>
    </w:p>
    <w:p w:rsidR="004B75A9" w:rsidRPr="00EC2A46" w:rsidRDefault="004B75A9" w:rsidP="004B75A9">
      <w:pPr>
        <w:spacing w:after="0" w:line="240" w:lineRule="auto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произведениях духовной поэзии и литературы, музыке и живописи на религиозные темы. 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Народные обычаи и народный фольклор как отражение событий праздника.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sz w:val="24"/>
          <w:szCs w:val="24"/>
          <w:lang w:eastAsia="ja-JP"/>
        </w:rPr>
        <w:t>Сретение Господне.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sz w:val="24"/>
          <w:szCs w:val="24"/>
          <w:lang w:eastAsia="ja-JP"/>
        </w:rPr>
        <w:t>Торжество Православия Великий Пост. Благовещение Пресвятой Богородицы.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sz w:val="24"/>
          <w:szCs w:val="24"/>
          <w:lang w:eastAsia="ja-JP"/>
        </w:rPr>
        <w:t>Вход Господень в Иерусалим.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sz w:val="24"/>
          <w:szCs w:val="24"/>
          <w:lang w:eastAsia="ja-JP"/>
        </w:rPr>
        <w:t>Страдания и смерть Христовы. Страстная неделя.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sz w:val="24"/>
          <w:szCs w:val="24"/>
          <w:lang w:eastAsia="ja-JP"/>
        </w:rPr>
        <w:t>Торжество Торжеств. Воскресение Христово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Знакомство с храмами и монастырями, освященными в честь праздников.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Знакомство с маршрутами  духовного краеведения.  О почитании христианами</w:t>
      </w:r>
    </w:p>
    <w:p w:rsidR="004B75A9" w:rsidRPr="00EC2A46" w:rsidRDefault="004B75A9" w:rsidP="004B75A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C2A4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праздников.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C2A46">
        <w:rPr>
          <w:rFonts w:ascii="Times New Roman" w:eastAsia="MS Mincho" w:hAnsi="Times New Roman" w:cs="Times New Roman"/>
          <w:sz w:val="24"/>
          <w:szCs w:val="24"/>
          <w:lang w:eastAsia="ru-RU"/>
        </w:rPr>
        <w:t>С каким библейским событием связан православный праздник Рождества</w:t>
      </w:r>
    </w:p>
    <w:p w:rsidR="004B75A9" w:rsidRPr="00EC2A46" w:rsidRDefault="004B75A9" w:rsidP="004B7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C2A46">
        <w:rPr>
          <w:rFonts w:ascii="Times New Roman" w:eastAsia="MS Mincho" w:hAnsi="Times New Roman" w:cs="Times New Roman"/>
          <w:sz w:val="24"/>
          <w:szCs w:val="24"/>
          <w:lang w:eastAsia="ru-RU"/>
        </w:rPr>
        <w:t>Христова.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C2A46">
        <w:rPr>
          <w:rFonts w:ascii="Times New Roman" w:eastAsia="MS Mincho" w:hAnsi="Times New Roman" w:cs="Times New Roman"/>
          <w:sz w:val="24"/>
          <w:szCs w:val="24"/>
          <w:lang w:eastAsia="ru-RU"/>
        </w:rPr>
        <w:t>Как появился праздник Святой Троицы.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C2A46">
        <w:rPr>
          <w:rFonts w:ascii="Times New Roman" w:eastAsia="MS Mincho" w:hAnsi="Times New Roman" w:cs="Times New Roman"/>
          <w:sz w:val="24"/>
          <w:szCs w:val="24"/>
          <w:lang w:eastAsia="ru-RU"/>
        </w:rPr>
        <w:t>Каким образом отмечали эти праздники на Руси.</w:t>
      </w:r>
    </w:p>
    <w:p w:rsidR="004B75A9" w:rsidRPr="00EC2A46" w:rsidRDefault="004B75A9" w:rsidP="004B75A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C2A46">
        <w:rPr>
          <w:rFonts w:ascii="Times New Roman" w:eastAsia="MS Mincho" w:hAnsi="Times New Roman" w:cs="Times New Roman"/>
          <w:sz w:val="24"/>
          <w:szCs w:val="24"/>
          <w:lang w:eastAsia="ru-RU"/>
        </w:rPr>
        <w:t>Что для православного человека значат праздники Рождества Христова и Святой</w:t>
      </w:r>
    </w:p>
    <w:p w:rsidR="004B75A9" w:rsidRPr="00EC2A46" w:rsidRDefault="005969D9" w:rsidP="004B7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Троицы.</w:t>
      </w:r>
    </w:p>
    <w:p w:rsidR="004B75A9" w:rsidRPr="00EC2A46" w:rsidRDefault="004B75A9" w:rsidP="005969D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C2A4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lastRenderedPageBreak/>
        <w:t>Мировые религии и православие – 5 часов</w:t>
      </w:r>
    </w:p>
    <w:p w:rsidR="004B75A9" w:rsidRPr="00EC2A46" w:rsidRDefault="004B75A9" w:rsidP="005969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C2A46">
        <w:rPr>
          <w:rFonts w:ascii="Times New Roman" w:eastAsia="Calibri" w:hAnsi="Times New Roman" w:cs="Times New Roman"/>
          <w:sz w:val="24"/>
          <w:szCs w:val="24"/>
          <w:lang w:eastAsia="zh-CN"/>
        </w:rPr>
        <w:t>Особенности культуры буддизма и мусульманства в сравнении с православной</w:t>
      </w:r>
    </w:p>
    <w:p w:rsidR="004B75A9" w:rsidRPr="00EC2A46" w:rsidRDefault="004B75A9" w:rsidP="005969D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C2A46">
        <w:rPr>
          <w:rFonts w:ascii="Times New Roman" w:eastAsia="Calibri" w:hAnsi="Times New Roman" w:cs="Times New Roman"/>
          <w:sz w:val="24"/>
          <w:szCs w:val="24"/>
          <w:lang w:eastAsia="zh-CN"/>
        </w:rPr>
        <w:t>культурой.</w:t>
      </w:r>
    </w:p>
    <w:p w:rsidR="004B75A9" w:rsidRPr="00EC2A46" w:rsidRDefault="004B75A9" w:rsidP="005969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C2A46">
        <w:rPr>
          <w:rFonts w:ascii="Times New Roman" w:eastAsia="Calibri" w:hAnsi="Times New Roman" w:cs="Times New Roman"/>
          <w:sz w:val="24"/>
          <w:szCs w:val="24"/>
          <w:lang w:eastAsia="zh-CN"/>
        </w:rPr>
        <w:t>Особенности культуры католицизма в сравнении с православной культурой.</w:t>
      </w:r>
    </w:p>
    <w:p w:rsidR="004B75A9" w:rsidRPr="00EC2A46" w:rsidRDefault="004B75A9" w:rsidP="005969D9">
      <w:pPr>
        <w:numPr>
          <w:ilvl w:val="0"/>
          <w:numId w:val="21"/>
        </w:num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C2A46">
        <w:rPr>
          <w:rFonts w:ascii="Times New Roman" w:eastAsia="Calibri" w:hAnsi="Times New Roman" w:cs="Times New Roman"/>
          <w:sz w:val="24"/>
          <w:szCs w:val="24"/>
          <w:lang w:eastAsia="zh-CN"/>
        </w:rPr>
        <w:t>Деструктивные религиозные секты в Православии.</w:t>
      </w:r>
    </w:p>
    <w:p w:rsidR="004B75A9" w:rsidRPr="00EC2A46" w:rsidRDefault="004B75A9" w:rsidP="005969D9">
      <w:pPr>
        <w:numPr>
          <w:ilvl w:val="0"/>
          <w:numId w:val="21"/>
        </w:num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C2A46">
        <w:rPr>
          <w:rFonts w:ascii="Times New Roman" w:eastAsia="Calibri" w:hAnsi="Times New Roman" w:cs="Times New Roman"/>
          <w:sz w:val="24"/>
          <w:szCs w:val="24"/>
          <w:lang w:eastAsia="zh-CN"/>
        </w:rPr>
        <w:t>Православная культура в жизни народов мира.</w:t>
      </w:r>
    </w:p>
    <w:p w:rsidR="004B75A9" w:rsidRPr="00CE365F" w:rsidRDefault="004B75A9" w:rsidP="004B75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56C3A" w:rsidRPr="00A0463C" w:rsidRDefault="00D56C3A" w:rsidP="00751F8D">
      <w:pPr>
        <w:spacing w:after="0" w:line="240" w:lineRule="auto"/>
        <w:jc w:val="center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  <w:r w:rsidRPr="00A046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Объекты и средства</w:t>
      </w:r>
    </w:p>
    <w:p w:rsidR="00D56C3A" w:rsidRPr="00A0463C" w:rsidRDefault="00D56C3A" w:rsidP="00751F8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046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материально-технического обеспечения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644"/>
        <w:gridCol w:w="1583"/>
      </w:tblGrid>
      <w:tr w:rsidR="004B75A9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E365F" w:rsidRDefault="004B75A9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E365F" w:rsidRDefault="004B75A9" w:rsidP="004B75A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CE36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и (или) %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E365F" w:rsidRDefault="004B75A9" w:rsidP="004B75A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CE36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4B75A9" w:rsidRPr="00CE365F" w:rsidTr="004B75A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E365F" w:rsidRDefault="004B75A9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Библиотечный фонд (книгопечатная продукция)</w:t>
            </w:r>
          </w:p>
        </w:tc>
      </w:tr>
      <w:tr w:rsidR="004B75A9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50E" w:rsidRPr="005C48DA" w:rsidRDefault="0024650E" w:rsidP="009C1AB7">
            <w:pPr>
              <w:pStyle w:val="Default"/>
              <w:jc w:val="both"/>
            </w:pPr>
            <w:r w:rsidRPr="005C48DA">
              <w:t xml:space="preserve">1. Шевченко Л.Л. Православная культура (духовно – нравственная культура). 5 год обучения. </w:t>
            </w:r>
            <w:r w:rsidRPr="005C48DA">
              <w:rPr>
                <w:rFonts w:eastAsia="Calibri"/>
                <w:lang w:eastAsia="ru-RU"/>
              </w:rPr>
              <w:t xml:space="preserve"> </w:t>
            </w:r>
            <w:r w:rsidRPr="005C48DA">
              <w:t xml:space="preserve">В 2-х книгах. Учебное пособие для средних классов общеобразовательных школ, лицеев, гимназий. 2 –е издание, стереотипное. М., Центр поддержки культурно- исторических традиций , 2011. </w:t>
            </w:r>
          </w:p>
          <w:p w:rsidR="0024650E" w:rsidRPr="005C48DA" w:rsidRDefault="009C1AB7" w:rsidP="009C1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24650E" w:rsidRPr="005C48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4650E" w:rsidRPr="005C48DA">
              <w:rPr>
                <w:rFonts w:ascii="Times New Roman" w:hAnsi="Times New Roman" w:cs="Times New Roman"/>
                <w:sz w:val="24"/>
                <w:szCs w:val="24"/>
              </w:rPr>
              <w:t>Л. Л. Шевченко. Православная культура (духовно-нравственная кул</w:t>
            </w:r>
            <w:r w:rsidR="0024650E">
              <w:rPr>
                <w:rFonts w:ascii="Times New Roman" w:hAnsi="Times New Roman" w:cs="Times New Roman"/>
                <w:sz w:val="24"/>
                <w:szCs w:val="24"/>
              </w:rPr>
              <w:t xml:space="preserve">ьтура). 6 год </w:t>
            </w:r>
            <w:r w:rsidR="0024650E" w:rsidRPr="005C48DA">
              <w:rPr>
                <w:rFonts w:ascii="Times New Roman" w:hAnsi="Times New Roman" w:cs="Times New Roman"/>
                <w:sz w:val="24"/>
                <w:szCs w:val="24"/>
              </w:rPr>
              <w:t>обучения. Учебное пособие для средних и стар</w:t>
            </w:r>
            <w:r w:rsidR="0024650E">
              <w:rPr>
                <w:rFonts w:ascii="Times New Roman" w:hAnsi="Times New Roman" w:cs="Times New Roman"/>
                <w:sz w:val="24"/>
                <w:szCs w:val="24"/>
              </w:rPr>
              <w:t xml:space="preserve">ших классов общеобразовательных </w:t>
            </w:r>
            <w:r w:rsidR="0024650E" w:rsidRPr="005C48DA">
              <w:rPr>
                <w:rFonts w:ascii="Times New Roman" w:hAnsi="Times New Roman" w:cs="Times New Roman"/>
                <w:sz w:val="24"/>
                <w:szCs w:val="24"/>
              </w:rPr>
              <w:t>школ, лицеев, гимназий. 1 издание. — М., Центр поддержки культурно</w:t>
            </w:r>
            <w:r w:rsidR="00246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650E" w:rsidRPr="005C48DA">
              <w:rPr>
                <w:rFonts w:ascii="Times New Roman" w:hAnsi="Times New Roman" w:cs="Times New Roman"/>
                <w:sz w:val="24"/>
                <w:szCs w:val="24"/>
              </w:rPr>
              <w:t>исторических традиций Отечества, 2011.</w:t>
            </w:r>
          </w:p>
          <w:p w:rsidR="0024650E" w:rsidRPr="00132B07" w:rsidRDefault="009C1AB7" w:rsidP="009C1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24650E">
              <w:rPr>
                <w:rFonts w:ascii="Times New Roman" w:hAnsi="Times New Roman" w:cs="Times New Roman"/>
                <w:sz w:val="24"/>
                <w:szCs w:val="24"/>
              </w:rPr>
              <w:t>Л. Л. Шевченко. Православная культура (духовно-нравственная культура). 7 год обучения. Учебное пособие для средних и старших классов общеобразовательных школ, лицеев, гимназий. 1 издание. — М., Центр поддержки культурно- исторических традиций Отечества, 2015</w:t>
            </w:r>
          </w:p>
          <w:p w:rsidR="0024650E" w:rsidRDefault="009C1AB7" w:rsidP="009C1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24650E">
              <w:rPr>
                <w:rFonts w:ascii="Times New Roman" w:hAnsi="Times New Roman" w:cs="Times New Roman"/>
                <w:sz w:val="24"/>
                <w:szCs w:val="24"/>
              </w:rPr>
              <w:t>Л.Л. Шевченко. 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1. Христианская семья. — М., Центр поддержки культурно-исторических традиций Отечества, 2012.</w:t>
            </w:r>
          </w:p>
          <w:p w:rsidR="0024650E" w:rsidRDefault="009C1AB7" w:rsidP="009C1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24650E">
              <w:rPr>
                <w:rFonts w:ascii="Times New Roman" w:hAnsi="Times New Roman" w:cs="Times New Roman"/>
                <w:sz w:val="24"/>
                <w:szCs w:val="24"/>
              </w:rPr>
              <w:t>Л.Л. Шевченко. 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2. Путь святых праздников. / От Рождества Богородицы до Благовещения. — М.: Центр поддержки культурно-исторических традиций Отечества, 2012.</w:t>
            </w:r>
          </w:p>
          <w:p w:rsidR="0024650E" w:rsidRDefault="009C1AB7" w:rsidP="009C1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4650E">
              <w:rPr>
                <w:rFonts w:ascii="Times New Roman" w:hAnsi="Times New Roman" w:cs="Times New Roman"/>
                <w:sz w:val="24"/>
                <w:szCs w:val="24"/>
              </w:rPr>
              <w:t xml:space="preserve"> Л.Л. Шевченко. 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3. Путь святых праздников. / От Вербного воскресенья до Успения / — М.: Центр поддержки культурно-исторических традиций Отечества, 2012.</w:t>
            </w:r>
          </w:p>
          <w:p w:rsidR="0024650E" w:rsidRDefault="009C1AB7" w:rsidP="009C1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24650E">
              <w:rPr>
                <w:rFonts w:ascii="Times New Roman" w:hAnsi="Times New Roman" w:cs="Times New Roman"/>
                <w:sz w:val="24"/>
                <w:szCs w:val="24"/>
              </w:rPr>
              <w:t xml:space="preserve">Л. Л. Шевченко. Духовно-нравственная культура. Православная культура Учебное пособие для </w:t>
            </w:r>
            <w:r w:rsidR="00246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школ, лицеев, гимназий. 9 класс. Творчество. Православные мастера и их творения. Книга 1. Божественное творчество. – М.: Центр поддержки культурно-исторических традиций Отечества, 2013. 112с.</w:t>
            </w:r>
          </w:p>
          <w:p w:rsidR="004B75A9" w:rsidRPr="00ED6B9D" w:rsidRDefault="009C1AB7" w:rsidP="009C1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24650E">
              <w:rPr>
                <w:rFonts w:ascii="Times New Roman" w:hAnsi="Times New Roman" w:cs="Times New Roman"/>
                <w:sz w:val="24"/>
                <w:szCs w:val="24"/>
              </w:rPr>
              <w:t xml:space="preserve">Л. Л. Шевченко. Духовно-нравственная культура. Православная культура Учебное пособие для общеобразовательных школ, лицеев, гимназий. 9 класс. Творчество. Православные мастера и их творения. Книга 2. Соработничество. – М.: Центр поддержки культурно-исторических </w:t>
            </w:r>
            <w:r w:rsidR="00ED6B9D">
              <w:rPr>
                <w:rFonts w:ascii="Times New Roman" w:hAnsi="Times New Roman" w:cs="Times New Roman"/>
                <w:sz w:val="24"/>
                <w:szCs w:val="24"/>
              </w:rPr>
              <w:t>традиций Отечества, 2013. 224с.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A9" w:rsidRPr="00CE365F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</w:t>
            </w:r>
          </w:p>
          <w:p w:rsidR="004B75A9" w:rsidRPr="00CE365F" w:rsidRDefault="004B75A9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B75A9" w:rsidRDefault="004B75A9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132B0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</w:t>
            </w: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132B0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</w:t>
            </w: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</w:t>
            </w: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</w:t>
            </w: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</w:t>
            </w: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2465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4650E" w:rsidRDefault="0024650E" w:rsidP="009C1AB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</w:t>
            </w:r>
          </w:p>
          <w:p w:rsidR="0024650E" w:rsidRDefault="0024650E" w:rsidP="00ED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C1AB7" w:rsidRDefault="009C1AB7" w:rsidP="00ED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C1AB7" w:rsidRDefault="009C1AB7" w:rsidP="00ED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C1AB7" w:rsidRDefault="009C1AB7" w:rsidP="00ED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C1AB7" w:rsidRDefault="009C1AB7" w:rsidP="00ED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C1AB7" w:rsidRDefault="009C1AB7" w:rsidP="00ED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C1AB7" w:rsidRPr="00CE365F" w:rsidRDefault="009C1AB7" w:rsidP="009C1AB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A9" w:rsidRPr="00CE365F" w:rsidRDefault="004B75A9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B75A9" w:rsidRPr="00CE365F" w:rsidTr="004B75A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A9" w:rsidRPr="00CE365F" w:rsidRDefault="004B75A9" w:rsidP="00ED6B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lastRenderedPageBreak/>
              <w:t>Печатные пособия</w:t>
            </w:r>
          </w:p>
        </w:tc>
      </w:tr>
      <w:tr w:rsidR="004B75A9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E4" w:rsidRPr="00E102E4" w:rsidRDefault="00132B07" w:rsidP="00E102E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102E4" w:rsidRPr="00E102E4">
              <w:rPr>
                <w:rStyle w:val="ac"/>
                <w:rFonts w:eastAsiaTheme="minorHAnsi"/>
                <w:b w:val="0"/>
                <w:sz w:val="24"/>
                <w:szCs w:val="24"/>
                <w:lang w:val="en-US"/>
              </w:rPr>
              <w:t>JI</w:t>
            </w:r>
            <w:r w:rsidR="00E102E4" w:rsidRPr="00E102E4">
              <w:rPr>
                <w:rStyle w:val="ac"/>
                <w:rFonts w:eastAsiaTheme="minorHAnsi"/>
                <w:b w:val="0"/>
                <w:sz w:val="24"/>
                <w:szCs w:val="24"/>
              </w:rPr>
              <w:t>.</w:t>
            </w:r>
            <w:r w:rsidR="00E102E4" w:rsidRPr="00E102E4">
              <w:rPr>
                <w:rStyle w:val="ac"/>
                <w:rFonts w:eastAsiaTheme="minorHAnsi"/>
                <w:b w:val="0"/>
                <w:sz w:val="24"/>
                <w:szCs w:val="24"/>
                <w:lang w:val="en-US"/>
              </w:rPr>
              <w:t>JI</w:t>
            </w:r>
            <w:r w:rsidR="00E102E4" w:rsidRPr="00E102E4">
              <w:rPr>
                <w:rStyle w:val="ac"/>
                <w:rFonts w:eastAsiaTheme="minorHAnsi"/>
                <w:b w:val="0"/>
                <w:sz w:val="24"/>
                <w:szCs w:val="24"/>
              </w:rPr>
              <w:t xml:space="preserve">.Шевченко </w:t>
            </w:r>
            <w:r w:rsidR="00E102E4" w:rsidRPr="00E102E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Православная культура: Концепция и программа  учебного предмета.  1-11 годы обучения. -</w:t>
            </w:r>
            <w:r w:rsidR="00E102E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E102E4" w:rsidRPr="00E102E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М.: Центр поддержки культурно-исторических традиций Отечества, 2008. - 144 с.;</w:t>
            </w:r>
          </w:p>
          <w:p w:rsidR="00132B07" w:rsidRPr="005C48DA" w:rsidRDefault="00E102E4" w:rsidP="00132B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132B07" w:rsidRPr="005C48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Шевченко Л.Л. Православная культура: Методическое пособие для учителя: 5 год обучения. – М.: Центр поддержки культурно-исторических традиций Отечества, 2008</w:t>
            </w:r>
          </w:p>
          <w:p w:rsidR="00132B07" w:rsidRPr="005C48DA" w:rsidRDefault="00E102E4" w:rsidP="00132B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  <w:r w:rsidR="00132B07" w:rsidRPr="00132B0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="00132B07">
              <w:rPr>
                <w:rFonts w:ascii="Times New Roman" w:eastAsia="Calibri" w:hAnsi="Times New Roman" w:cs="Times New Roman"/>
                <w:color w:val="595959"/>
                <w:sz w:val="24"/>
                <w:szCs w:val="24"/>
                <w:lang w:eastAsia="ar-SA"/>
              </w:rPr>
              <w:t xml:space="preserve"> </w:t>
            </w:r>
            <w:r w:rsidR="00132B07" w:rsidRPr="005C48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Шевченко Л.Л. Православная культура: Методическое пособие для учителя: 6-7 год обучения. – М.: Центр поддержки культурно-исторических традиций Отечества, 2011</w:t>
            </w:r>
          </w:p>
          <w:p w:rsidR="00132B07" w:rsidRDefault="00E102E4" w:rsidP="00132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  <w:r w:rsidR="00132B07" w:rsidRPr="00132B0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="00132B07">
              <w:rPr>
                <w:rFonts w:ascii="Times New Roman" w:eastAsia="Calibri" w:hAnsi="Times New Roman" w:cs="Times New Roman"/>
                <w:color w:val="595959"/>
                <w:sz w:val="24"/>
                <w:szCs w:val="24"/>
                <w:lang w:eastAsia="ar-SA"/>
              </w:rPr>
              <w:t xml:space="preserve"> </w:t>
            </w:r>
            <w:r w:rsidR="00132B07">
              <w:rPr>
                <w:rFonts w:ascii="Times New Roman" w:hAnsi="Times New Roman" w:cs="Times New Roman"/>
                <w:sz w:val="24"/>
                <w:szCs w:val="24"/>
              </w:rPr>
              <w:t>Л.Л. Шевченко. Православная культура (духовно-нравственная культура). 8 год обучения. Методический комплект для учителя в составе: методическое пособие, наглядное пособие. 1 издание. — М., Центр поддержки культурно-исторических  традиций Отечества, 2008 (Л.Л. Шевченко. Православная культура: Методическое пособие для учителя: 8 год обучения. — М.: Центр поддержки культурно- исторических традиций Отечества, 2008</w:t>
            </w:r>
          </w:p>
          <w:p w:rsidR="004B75A9" w:rsidRDefault="00E102E4" w:rsidP="004B75A9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6B9D">
              <w:rPr>
                <w:rFonts w:ascii="Times New Roman" w:hAnsi="Times New Roman" w:cs="Times New Roman"/>
                <w:sz w:val="24"/>
                <w:szCs w:val="24"/>
              </w:rPr>
              <w:t>. Л. Л. Шевченко. Духовно-нравственная культура. Православная культура Методическое пособие для учителя. 9 класс. Творчество. Православные мастера и их творения. — М.: Центр поддержки</w:t>
            </w:r>
          </w:p>
          <w:p w:rsidR="00ED6B9D" w:rsidRPr="00ED6B9D" w:rsidRDefault="00ED6B9D" w:rsidP="00ED6B9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B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Дополнительная литература</w:t>
            </w:r>
          </w:p>
          <w:p w:rsidR="00ED6B9D" w:rsidRPr="00ED6B9D" w:rsidRDefault="00ED6B9D" w:rsidP="00ED6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</w:t>
            </w:r>
            <w:r w:rsidRPr="00ED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Бородина А. В. История религиозной культуры: Основы православной культуры. Учебное пособие для основной и старшей ступеней образования/А.В. Бородина.- М.: ОПК, 2007.-  187 с.</w:t>
            </w:r>
          </w:p>
          <w:p w:rsidR="00ED6B9D" w:rsidRPr="00ED6B9D" w:rsidRDefault="00ED6B9D" w:rsidP="00ED6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ED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Иоасафовские чтения / Беспаленко П.Н., Бабинцев В.П., Кобец О – Белгород, 2005 г</w:t>
            </w:r>
          </w:p>
          <w:p w:rsidR="00ED6B9D" w:rsidRPr="00ED6B9D" w:rsidRDefault="00ED6B9D" w:rsidP="00ED6B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r w:rsidRPr="00ED6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Православная энциклопедия</w:t>
            </w:r>
            <w:r w:rsidRPr="00ED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Русская православная церковь/Под ред. Патриарха Московского и всея Руси Алексия 2 - М.: Церковно-научный центр "Православная энциклопедия", 2000. - 656 с.</w:t>
            </w:r>
          </w:p>
          <w:p w:rsidR="00D56C3A" w:rsidRPr="00D56C3A" w:rsidRDefault="00ED6B9D" w:rsidP="00D56C3A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r w:rsidR="00D56C3A" w:rsidRPr="00D56C3A">
              <w:rPr>
                <w:rFonts w:ascii="Times New Roman" w:hAnsi="Times New Roman" w:cs="Times New Roman"/>
                <w:sz w:val="24"/>
                <w:szCs w:val="24"/>
              </w:rPr>
              <w:t>Духовное краеведение Белгородчины: Краткий словарь / Управление образования и науки Белгородской области; БелРИПКППС; Центр духовного просвещения; Авт.-сост.: С.С. Чернова. - Белгород: ООО "Логия", 2005. - 40 с.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A9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</w:t>
            </w: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</w:t>
            </w: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</w:t>
            </w: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</w:t>
            </w:r>
          </w:p>
          <w:p w:rsidR="00751F8D" w:rsidRDefault="00751F8D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E102E4" w:rsidRDefault="00E102E4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E102E4" w:rsidRDefault="00E102E4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E102E4" w:rsidRDefault="00E102E4" w:rsidP="00E102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</w:t>
            </w:r>
          </w:p>
          <w:p w:rsidR="00E102E4" w:rsidRPr="00CE365F" w:rsidRDefault="00E102E4" w:rsidP="00751F8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A9" w:rsidRPr="00CE365F" w:rsidRDefault="004B75A9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C1AB7" w:rsidRPr="00CE365F" w:rsidTr="001C0F5F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CE365F" w:rsidRDefault="009C1AB7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lastRenderedPageBreak/>
              <w:t>Экранно-звуковые пособия (могут быть в цифровом виде)</w:t>
            </w:r>
          </w:p>
        </w:tc>
      </w:tr>
      <w:tr w:rsidR="009C1AB7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пособие «Звуковая палитра» Православная культура, 5 – й год обучения.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9C1AB7" w:rsidRDefault="009C1AB7" w:rsidP="009C1AB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CE365F" w:rsidRDefault="009C1AB7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C1AB7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9C1AB7" w:rsidRDefault="009C1AB7" w:rsidP="009C1AB7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Видеофильмы, соответствующие тематике, данной в стандарте основного общего образования по православной культуре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9C1AB7" w:rsidRDefault="009C1AB7" w:rsidP="009C1AB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CE365F" w:rsidRDefault="009C1AB7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C1AB7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9C1AB7" w:rsidRDefault="009C1AB7" w:rsidP="009C1AB7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Слайды (диапозитивы), соответствующие тематике, данной в стандарте основного общего образования по православной культуре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9C1AB7" w:rsidRDefault="009C1AB7" w:rsidP="009C1AB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CE365F" w:rsidRDefault="009C1AB7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C1AB7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9C1AB7" w:rsidRDefault="009C1AB7" w:rsidP="009C1A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Мультимедийные (цифровые) образовательные ресурсы, соответствующие тематике, данной в стандарте обучения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9C1AB7" w:rsidRDefault="009C1AB7" w:rsidP="009C1AB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CE365F" w:rsidRDefault="009C1AB7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C1AB7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C1AB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Цифровые образовательные ресурсы: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hyperlink r:id="rId8" w:history="1"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oprf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– 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общественной палаты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orkce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apkpro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 ru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Основы религиозных культур и светской этики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hyperlink r:id="rId9" w:history="1"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mon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Сайт Министерства образования и науки РФ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hyperlink r:id="rId10" w:history="1"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ed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Сайт Рособразования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hyperlink r:id="rId11" w:history="1"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edu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Федеральный портал «Российское образование»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hyperlink r:id="rId12" w:history="1"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school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edu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Российский образовательный портал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hyperlink r:id="rId13" w:history="1"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patriarchia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Официальный сайт Московской Патриархии Русской православной Церкви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www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.blagovest.bel.ru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официальный сайт Белгородской и Старооскольской епархии  </w:t>
            </w:r>
          </w:p>
          <w:p w:rsidR="009C1AB7" w:rsidRPr="009C1AB7" w:rsidRDefault="00D4745B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9C1AB7"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www.ipkps.bsu.edu.ru</w:t>
              </w:r>
            </w:hyperlink>
            <w:r w:rsidR="009C1AB7"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сайт Белгородского института развития образования,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www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ndce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–Каталог учебных изданий, электронного оборудования и электронных образовательных ресурсов для общего образования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hyperlink r:id="rId15" w:history="1"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portalschool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Школьный портал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hyperlink r:id="rId16" w:history="1"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ict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edu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Федеральный портал «Информационно-коммуникационные технологии в образовании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hyperlink r:id="rId17" w:history="1"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opennet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edu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Российский портал открытого образования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hyperlink r:id="rId18" w:history="1"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ug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–Учительская газета</w:t>
            </w:r>
          </w:p>
          <w:p w:rsidR="009C1AB7" w:rsidRPr="009C1AB7" w:rsidRDefault="009C1AB7" w:rsidP="009C1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belclass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net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Сетевой класс Белогорья</w:t>
            </w:r>
          </w:p>
          <w:p w:rsidR="009C1AB7" w:rsidRPr="00A0463C" w:rsidRDefault="009C1AB7" w:rsidP="009C1A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//</w:t>
            </w:r>
            <w:hyperlink r:id="rId19" w:history="1"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tradcenter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9C1AB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komplekt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45.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htm</w:t>
            </w:r>
            <w:r w:rsidRPr="009C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Центр поддержки культурно-исторических традиций Отечества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CE365F" w:rsidRDefault="009C1AB7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7" w:rsidRPr="00CE365F" w:rsidRDefault="009C1AB7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C1AB7" w:rsidRPr="00CE365F" w:rsidTr="004B75A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B7" w:rsidRPr="00A0463C" w:rsidRDefault="009C1AB7" w:rsidP="00D6780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AB7" w:rsidRPr="00CE365F" w:rsidTr="004B75A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B7" w:rsidRPr="00CE365F" w:rsidRDefault="009C1AB7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Технические средства обучения (средства ИКТ)</w:t>
            </w:r>
          </w:p>
        </w:tc>
      </w:tr>
      <w:tr w:rsidR="00D56C3A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3A" w:rsidRPr="00D56C3A" w:rsidRDefault="00D56C3A" w:rsidP="00D6780D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Телевизор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3A" w:rsidRPr="00D56C3A" w:rsidRDefault="00D56C3A" w:rsidP="00D6780D">
            <w:pP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CE365F" w:rsidRDefault="00D56C3A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6C3A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3A" w:rsidRPr="00D56C3A" w:rsidRDefault="00D56C3A" w:rsidP="00D6780D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Ноутбук, компьютер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3A" w:rsidRPr="00D56C3A" w:rsidRDefault="00D56C3A" w:rsidP="00D6780D">
            <w:pP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CE365F" w:rsidRDefault="00D56C3A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6C3A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3A" w:rsidRPr="00D56C3A" w:rsidRDefault="00D56C3A" w:rsidP="00D6780D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центр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3A" w:rsidRPr="00D56C3A" w:rsidRDefault="00D56C3A" w:rsidP="00D6780D">
            <w:pP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CE365F" w:rsidRDefault="00D56C3A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6C3A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Слайд-проектор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CE365F" w:rsidRDefault="00D56C3A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6C3A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Мультимедийный проектор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CE365F" w:rsidRDefault="00D56C3A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6C3A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 для мультимедийного проектора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CE365F" w:rsidRDefault="00D56C3A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6C3A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Столик для мультимедийного проектора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CE365F" w:rsidRDefault="00D56C3A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6C3A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Видеокамера цифровая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CE365F" w:rsidRDefault="00D56C3A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6C3A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Принтер лазерный А4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CE365F" w:rsidRDefault="00D56C3A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6C3A" w:rsidRPr="00CE365F" w:rsidTr="004B75A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Сканер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D56C3A" w:rsidRDefault="00D56C3A" w:rsidP="00D6780D">
            <w:pP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D56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CE365F" w:rsidRDefault="00D56C3A" w:rsidP="004B75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DB24D2" w:rsidRPr="00CE365F" w:rsidRDefault="00DB24D2">
      <w:pPr>
        <w:rPr>
          <w:rFonts w:ascii="Times New Roman" w:hAnsi="Times New Roman" w:cs="Times New Roman"/>
        </w:rPr>
      </w:pPr>
    </w:p>
    <w:sectPr w:rsidR="00DB24D2" w:rsidRPr="00CE365F" w:rsidSect="00EB7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yal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F7AE5B5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 w:val="0"/>
      </w:rPr>
    </w:lvl>
  </w:abstractNum>
  <w:abstractNum w:abstractNumId="1">
    <w:nsid w:val="00000006"/>
    <w:multiLevelType w:val="singleLevel"/>
    <w:tmpl w:val="ACD01EAC"/>
    <w:name w:val="WW8Num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/>
      </w:rPr>
    </w:lvl>
  </w:abstractNum>
  <w:abstractNum w:abstractNumId="2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3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Cs/>
      </w:rPr>
    </w:lvl>
  </w:abstractNum>
  <w:abstractNum w:abstractNumId="4">
    <w:nsid w:val="00000009"/>
    <w:multiLevelType w:val="single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Cs/>
      </w:rPr>
    </w:lvl>
  </w:abstractNum>
  <w:abstractNum w:abstractNumId="5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  <w:color w:val="000000"/>
      </w:rPr>
    </w:lvl>
  </w:abstractNum>
  <w:abstractNum w:abstractNumId="6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color w:val="000000"/>
      </w:rPr>
    </w:lvl>
  </w:abstractNum>
  <w:abstractNum w:abstractNumId="8">
    <w:nsid w:val="0000000E"/>
    <w:multiLevelType w:val="single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lang w:eastAsia="ru-RU"/>
      </w:rPr>
    </w:lvl>
  </w:abstractNum>
  <w:abstractNum w:abstractNumId="9">
    <w:nsid w:val="00000010"/>
    <w:multiLevelType w:val="singleLevel"/>
    <w:tmpl w:val="352E91CC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 w:val="0"/>
        <w:bCs/>
      </w:rPr>
    </w:lvl>
  </w:abstractNum>
  <w:abstractNum w:abstractNumId="10">
    <w:nsid w:val="00000011"/>
    <w:multiLevelType w:val="single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12"/>
    <w:multiLevelType w:val="single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2">
    <w:nsid w:val="00000013"/>
    <w:multiLevelType w:val="singleLevel"/>
    <w:tmpl w:val="3402B8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 w:val="0"/>
      </w:rPr>
    </w:lvl>
  </w:abstractNum>
  <w:abstractNum w:abstractNumId="13">
    <w:nsid w:val="00000015"/>
    <w:multiLevelType w:val="singleLevel"/>
    <w:tmpl w:val="00000015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4">
    <w:nsid w:val="00000017"/>
    <w:multiLevelType w:val="singleLevel"/>
    <w:tmpl w:val="00000017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333333"/>
        <w:lang w:eastAsia="ru-RU"/>
      </w:rPr>
    </w:lvl>
  </w:abstractNum>
  <w:abstractNum w:abstractNumId="15">
    <w:nsid w:val="00000018"/>
    <w:multiLevelType w:val="singleLevel"/>
    <w:tmpl w:val="0000001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color w:val="000000"/>
      </w:rPr>
    </w:lvl>
  </w:abstractNum>
  <w:abstractNum w:abstractNumId="16">
    <w:nsid w:val="00000019"/>
    <w:multiLevelType w:val="singleLevel"/>
    <w:tmpl w:val="00000019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color w:val="000000"/>
      </w:rPr>
    </w:lvl>
  </w:abstractNum>
  <w:abstractNum w:abstractNumId="17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8">
    <w:nsid w:val="19F45D7B"/>
    <w:multiLevelType w:val="hybridMultilevel"/>
    <w:tmpl w:val="96D0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A30303"/>
    <w:multiLevelType w:val="hybridMultilevel"/>
    <w:tmpl w:val="30FA2C26"/>
    <w:lvl w:ilvl="0" w:tplc="8D86D106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455BE2"/>
    <w:multiLevelType w:val="hybridMultilevel"/>
    <w:tmpl w:val="D05E529C"/>
    <w:lvl w:ilvl="0" w:tplc="AA3EAAAA">
      <w:start w:val="10"/>
      <w:numFmt w:val="decimal"/>
      <w:lvlText w:val="%1."/>
      <w:lvlJc w:val="left"/>
      <w:pPr>
        <w:tabs>
          <w:tab w:val="num" w:pos="1140"/>
        </w:tabs>
        <w:ind w:left="1140" w:hanging="4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16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7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C1"/>
    <w:rsid w:val="000573EC"/>
    <w:rsid w:val="00082EDA"/>
    <w:rsid w:val="000C67F1"/>
    <w:rsid w:val="00132B07"/>
    <w:rsid w:val="001669D4"/>
    <w:rsid w:val="001E1330"/>
    <w:rsid w:val="00242E04"/>
    <w:rsid w:val="0024650E"/>
    <w:rsid w:val="00276067"/>
    <w:rsid w:val="00291DE9"/>
    <w:rsid w:val="002B3EC8"/>
    <w:rsid w:val="002C3DCF"/>
    <w:rsid w:val="002C4D19"/>
    <w:rsid w:val="002D305B"/>
    <w:rsid w:val="002E507E"/>
    <w:rsid w:val="002F7BB2"/>
    <w:rsid w:val="0038367B"/>
    <w:rsid w:val="003924A6"/>
    <w:rsid w:val="00410D64"/>
    <w:rsid w:val="00493899"/>
    <w:rsid w:val="004B75A9"/>
    <w:rsid w:val="004E25C0"/>
    <w:rsid w:val="00577080"/>
    <w:rsid w:val="005969D9"/>
    <w:rsid w:val="005A6EB4"/>
    <w:rsid w:val="005B37D4"/>
    <w:rsid w:val="005C48DA"/>
    <w:rsid w:val="00652729"/>
    <w:rsid w:val="00656F91"/>
    <w:rsid w:val="006773EC"/>
    <w:rsid w:val="00730A5B"/>
    <w:rsid w:val="00751F8D"/>
    <w:rsid w:val="00781534"/>
    <w:rsid w:val="007B02F4"/>
    <w:rsid w:val="007B1468"/>
    <w:rsid w:val="007C65ED"/>
    <w:rsid w:val="007D70C0"/>
    <w:rsid w:val="00862CD7"/>
    <w:rsid w:val="0088364B"/>
    <w:rsid w:val="008A44F3"/>
    <w:rsid w:val="008E03DB"/>
    <w:rsid w:val="0090436E"/>
    <w:rsid w:val="009128EF"/>
    <w:rsid w:val="00977323"/>
    <w:rsid w:val="009C1AB7"/>
    <w:rsid w:val="009E0CCA"/>
    <w:rsid w:val="00A5362A"/>
    <w:rsid w:val="00B239C3"/>
    <w:rsid w:val="00B71E7A"/>
    <w:rsid w:val="00BB223F"/>
    <w:rsid w:val="00BE21E6"/>
    <w:rsid w:val="00C0034C"/>
    <w:rsid w:val="00C21E1D"/>
    <w:rsid w:val="00CE365F"/>
    <w:rsid w:val="00D00D6D"/>
    <w:rsid w:val="00D350C1"/>
    <w:rsid w:val="00D4745B"/>
    <w:rsid w:val="00D50C10"/>
    <w:rsid w:val="00D56C3A"/>
    <w:rsid w:val="00D972BB"/>
    <w:rsid w:val="00DB24D2"/>
    <w:rsid w:val="00E102E4"/>
    <w:rsid w:val="00E20F82"/>
    <w:rsid w:val="00EB74D4"/>
    <w:rsid w:val="00EC0DF1"/>
    <w:rsid w:val="00EC2A46"/>
    <w:rsid w:val="00ED6B9D"/>
    <w:rsid w:val="00F24671"/>
    <w:rsid w:val="00F31691"/>
    <w:rsid w:val="00F60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B75A9"/>
  </w:style>
  <w:style w:type="paragraph" w:styleId="a3">
    <w:name w:val="Normal (Web)"/>
    <w:basedOn w:val="a"/>
    <w:uiPriority w:val="99"/>
    <w:unhideWhenUsed/>
    <w:rsid w:val="004B75A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semiHidden/>
    <w:unhideWhenUsed/>
    <w:rsid w:val="004B75A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semiHidden/>
    <w:rsid w:val="004B75A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4B75A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locked/>
    <w:rsid w:val="004B75A9"/>
    <w:rPr>
      <w:i/>
      <w:i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B75A9"/>
    <w:pPr>
      <w:widowControl w:val="0"/>
      <w:shd w:val="clear" w:color="auto" w:fill="FFFFFF"/>
      <w:spacing w:before="900" w:after="0" w:line="0" w:lineRule="atLeast"/>
      <w:jc w:val="both"/>
    </w:pPr>
    <w:rPr>
      <w:i/>
      <w:iCs/>
      <w:sz w:val="23"/>
      <w:szCs w:val="23"/>
    </w:rPr>
  </w:style>
  <w:style w:type="paragraph" w:customStyle="1" w:styleId="a7">
    <w:name w:val="Базовый"/>
    <w:rsid w:val="004B75A9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  <w:style w:type="table" w:styleId="a8">
    <w:name w:val="Table Grid"/>
    <w:basedOn w:val="a1"/>
    <w:rsid w:val="004B7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4B75A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B75A9"/>
    <w:rPr>
      <w:color w:val="800080"/>
      <w:u w:val="single"/>
    </w:rPr>
  </w:style>
  <w:style w:type="character" w:customStyle="1" w:styleId="FontStyle12">
    <w:name w:val="Font Style12"/>
    <w:uiPriority w:val="99"/>
    <w:rsid w:val="002E507E"/>
    <w:rPr>
      <w:rFonts w:ascii="Cambria" w:hAnsi="Cambria"/>
      <w:sz w:val="22"/>
    </w:rPr>
  </w:style>
  <w:style w:type="character" w:customStyle="1" w:styleId="ab">
    <w:name w:val="Основной текст_"/>
    <w:basedOn w:val="a0"/>
    <w:link w:val="7"/>
    <w:rsid w:val="002E507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c">
    <w:name w:val="Основной текст + Полужирный"/>
    <w:basedOn w:val="ab"/>
    <w:rsid w:val="002E507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b"/>
    <w:rsid w:val="002E507E"/>
    <w:pPr>
      <w:widowControl w:val="0"/>
      <w:shd w:val="clear" w:color="auto" w:fill="FFFFFF"/>
      <w:spacing w:after="18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1">
    <w:name w:val="Основной текст3"/>
    <w:basedOn w:val="ab"/>
    <w:rsid w:val="002E5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d">
    <w:name w:val="No Spacing"/>
    <w:uiPriority w:val="99"/>
    <w:qFormat/>
    <w:rsid w:val="002F7BB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862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B75A9"/>
  </w:style>
  <w:style w:type="paragraph" w:styleId="a3">
    <w:name w:val="Normal (Web)"/>
    <w:basedOn w:val="a"/>
    <w:uiPriority w:val="99"/>
    <w:unhideWhenUsed/>
    <w:rsid w:val="004B75A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semiHidden/>
    <w:unhideWhenUsed/>
    <w:rsid w:val="004B75A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semiHidden/>
    <w:rsid w:val="004B75A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4B75A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locked/>
    <w:rsid w:val="004B75A9"/>
    <w:rPr>
      <w:i/>
      <w:i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B75A9"/>
    <w:pPr>
      <w:widowControl w:val="0"/>
      <w:shd w:val="clear" w:color="auto" w:fill="FFFFFF"/>
      <w:spacing w:before="900" w:after="0" w:line="0" w:lineRule="atLeast"/>
      <w:jc w:val="both"/>
    </w:pPr>
    <w:rPr>
      <w:i/>
      <w:iCs/>
      <w:sz w:val="23"/>
      <w:szCs w:val="23"/>
    </w:rPr>
  </w:style>
  <w:style w:type="paragraph" w:customStyle="1" w:styleId="a7">
    <w:name w:val="Базовый"/>
    <w:rsid w:val="004B75A9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  <w:style w:type="table" w:styleId="a8">
    <w:name w:val="Table Grid"/>
    <w:basedOn w:val="a1"/>
    <w:rsid w:val="004B7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4B75A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B75A9"/>
    <w:rPr>
      <w:color w:val="800080"/>
      <w:u w:val="single"/>
    </w:rPr>
  </w:style>
  <w:style w:type="character" w:customStyle="1" w:styleId="FontStyle12">
    <w:name w:val="Font Style12"/>
    <w:uiPriority w:val="99"/>
    <w:rsid w:val="002E507E"/>
    <w:rPr>
      <w:rFonts w:ascii="Cambria" w:hAnsi="Cambria"/>
      <w:sz w:val="22"/>
    </w:rPr>
  </w:style>
  <w:style w:type="character" w:customStyle="1" w:styleId="ab">
    <w:name w:val="Основной текст_"/>
    <w:basedOn w:val="a0"/>
    <w:link w:val="7"/>
    <w:rsid w:val="002E507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c">
    <w:name w:val="Основной текст + Полужирный"/>
    <w:basedOn w:val="ab"/>
    <w:rsid w:val="002E507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b"/>
    <w:rsid w:val="002E507E"/>
    <w:pPr>
      <w:widowControl w:val="0"/>
      <w:shd w:val="clear" w:color="auto" w:fill="FFFFFF"/>
      <w:spacing w:after="18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1">
    <w:name w:val="Основной текст3"/>
    <w:basedOn w:val="ab"/>
    <w:rsid w:val="002E5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d">
    <w:name w:val="No Spacing"/>
    <w:uiPriority w:val="99"/>
    <w:qFormat/>
    <w:rsid w:val="002F7BB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862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rf.ru" TargetMode="External"/><Relationship Id="rId13" Type="http://schemas.openxmlformats.org/officeDocument/2006/relationships/hyperlink" Target="http://www.patriarchia.ru" TargetMode="External"/><Relationship Id="rId18" Type="http://schemas.openxmlformats.org/officeDocument/2006/relationships/hyperlink" Target="http://www.ug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ru.wikipedia.org/wiki/&#1050;&#1072;&#1085;&#1086;&#1085;&#1080;&#1079;&#1072;&#1094;&#1080;&#1103;" TargetMode="Externa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opennet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ct.edu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&#1050;&#1072;&#1085;&#1086;&#1085;&#1080;&#1079;&#1072;&#1094;&#1080;&#1103;" TargetMode="External"/><Relationship Id="rId11" Type="http://schemas.openxmlformats.org/officeDocument/2006/relationships/hyperlink" Target="http://www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rtalschool.ru" TargetMode="External"/><Relationship Id="rId10" Type="http://schemas.openxmlformats.org/officeDocument/2006/relationships/hyperlink" Target="http://www.ed.gov.ru" TargetMode="External"/><Relationship Id="rId19" Type="http://schemas.openxmlformats.org/officeDocument/2006/relationships/hyperlink" Target="http://www.tradcent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n.gov.ru" TargetMode="External"/><Relationship Id="rId14" Type="http://schemas.openxmlformats.org/officeDocument/2006/relationships/hyperlink" Target="http://www.ipkps.bsu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7879</Words>
  <Characters>44916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XTreme.ws</cp:lastModifiedBy>
  <cp:revision>2</cp:revision>
  <cp:lastPrinted>2017-11-10T11:28:00Z</cp:lastPrinted>
  <dcterms:created xsi:type="dcterms:W3CDTF">2018-02-15T17:07:00Z</dcterms:created>
  <dcterms:modified xsi:type="dcterms:W3CDTF">2018-02-15T17:07:00Z</dcterms:modified>
</cp:coreProperties>
</file>