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0429" w:rsidRPr="00787CC1" w:rsidRDefault="001E0429" w:rsidP="001E0429">
      <w:pPr>
        <w:suppressAutoHyphens/>
        <w:spacing w:after="0" w:line="240" w:lineRule="auto"/>
        <w:jc w:val="center"/>
        <w:rPr>
          <w:rFonts w:ascii="Times New Roman" w:eastAsia="Times New Roman" w:hAnsi="Times New Roman" w:cs="Times New Roman"/>
          <w:sz w:val="24"/>
          <w:szCs w:val="24"/>
        </w:rPr>
      </w:pPr>
      <w:r w:rsidRPr="00787CC1">
        <w:rPr>
          <w:rFonts w:ascii="Times New Roman" w:eastAsia="Times New Roman" w:hAnsi="Times New Roman" w:cs="Times New Roman"/>
          <w:sz w:val="24"/>
          <w:szCs w:val="24"/>
        </w:rPr>
        <w:t xml:space="preserve">Муниципальное бюджетное общеобразовательное учреждение </w:t>
      </w:r>
    </w:p>
    <w:p w:rsidR="001E0429" w:rsidRPr="00787CC1" w:rsidRDefault="001E0429" w:rsidP="001E0429">
      <w:pPr>
        <w:suppressAutoHyphens/>
        <w:spacing w:after="0" w:line="240" w:lineRule="auto"/>
        <w:jc w:val="center"/>
        <w:rPr>
          <w:rFonts w:ascii="Times New Roman" w:eastAsia="Times New Roman" w:hAnsi="Times New Roman" w:cs="Times New Roman"/>
          <w:sz w:val="24"/>
          <w:szCs w:val="24"/>
        </w:rPr>
      </w:pPr>
      <w:r w:rsidRPr="00787CC1">
        <w:rPr>
          <w:rFonts w:ascii="Times New Roman" w:eastAsia="Times New Roman" w:hAnsi="Times New Roman" w:cs="Times New Roman"/>
          <w:sz w:val="24"/>
          <w:szCs w:val="24"/>
        </w:rPr>
        <w:t xml:space="preserve">«Айдарская средняя общеобразовательная школа имени Героя Советского Союза Бориса </w:t>
      </w:r>
      <w:proofErr w:type="spellStart"/>
      <w:r w:rsidRPr="00787CC1">
        <w:rPr>
          <w:rFonts w:ascii="Times New Roman" w:eastAsia="Times New Roman" w:hAnsi="Times New Roman" w:cs="Times New Roman"/>
          <w:sz w:val="24"/>
          <w:szCs w:val="24"/>
        </w:rPr>
        <w:t>ГригорьевичаКандыбина</w:t>
      </w:r>
      <w:proofErr w:type="spellEnd"/>
    </w:p>
    <w:p w:rsidR="001E0429" w:rsidRPr="00787CC1" w:rsidRDefault="001E0429" w:rsidP="001E0429">
      <w:pPr>
        <w:spacing w:after="0" w:line="240" w:lineRule="auto"/>
        <w:jc w:val="center"/>
        <w:rPr>
          <w:rFonts w:ascii="Times New Roman" w:eastAsia="Times New Roman" w:hAnsi="Times New Roman" w:cs="Times New Roman"/>
          <w:sz w:val="24"/>
          <w:szCs w:val="24"/>
        </w:rPr>
      </w:pPr>
      <w:r w:rsidRPr="00787CC1">
        <w:rPr>
          <w:rFonts w:ascii="Times New Roman" w:eastAsia="Times New Roman" w:hAnsi="Times New Roman" w:cs="Times New Roman"/>
          <w:sz w:val="24"/>
          <w:szCs w:val="24"/>
        </w:rPr>
        <w:t>Ровеньского района Белгородской области»</w:t>
      </w:r>
    </w:p>
    <w:p w:rsidR="001E0429" w:rsidRPr="00787CC1" w:rsidRDefault="001E0429" w:rsidP="001E0429">
      <w:pPr>
        <w:suppressAutoHyphens/>
        <w:spacing w:after="0" w:line="240" w:lineRule="auto"/>
        <w:jc w:val="center"/>
        <w:rPr>
          <w:rFonts w:ascii="Times New Roman" w:eastAsia="Times New Roman" w:hAnsi="Times New Roman" w:cs="Times New Roman"/>
          <w:sz w:val="24"/>
          <w:szCs w:val="24"/>
        </w:rPr>
      </w:pPr>
    </w:p>
    <w:p w:rsidR="001E0429" w:rsidRPr="00787CC1" w:rsidRDefault="001E0429" w:rsidP="001E0429">
      <w:pPr>
        <w:spacing w:after="0" w:line="240" w:lineRule="auto"/>
        <w:jc w:val="both"/>
        <w:rPr>
          <w:rFonts w:ascii="Times New Roman" w:eastAsia="Times New Roman" w:hAnsi="Times New Roman" w:cs="Times New Roman"/>
          <w:sz w:val="24"/>
          <w:szCs w:val="24"/>
        </w:rPr>
      </w:pPr>
    </w:p>
    <w:tbl>
      <w:tblPr>
        <w:tblW w:w="9476" w:type="dxa"/>
        <w:tblCellSpacing w:w="0" w:type="dxa"/>
        <w:tblBorders>
          <w:top w:val="outset" w:sz="6" w:space="0" w:color="000000"/>
          <w:left w:val="outset" w:sz="6" w:space="0" w:color="000000"/>
          <w:bottom w:val="outset" w:sz="6" w:space="0" w:color="000000"/>
          <w:right w:val="outset" w:sz="6" w:space="0" w:color="000000"/>
        </w:tblBorders>
        <w:tblCellMar>
          <w:top w:w="105" w:type="dxa"/>
          <w:left w:w="105" w:type="dxa"/>
          <w:bottom w:w="105" w:type="dxa"/>
          <w:right w:w="105" w:type="dxa"/>
        </w:tblCellMar>
        <w:tblLook w:val="04A0"/>
      </w:tblPr>
      <w:tblGrid>
        <w:gridCol w:w="2931"/>
        <w:gridCol w:w="3492"/>
        <w:gridCol w:w="3053"/>
      </w:tblGrid>
      <w:tr w:rsidR="001E0429" w:rsidRPr="00503EF6" w:rsidTr="00126D8E">
        <w:trPr>
          <w:tblCellSpacing w:w="0" w:type="dxa"/>
        </w:trPr>
        <w:tc>
          <w:tcPr>
            <w:tcW w:w="2931" w:type="dxa"/>
            <w:tcBorders>
              <w:top w:val="outset" w:sz="6" w:space="0" w:color="000000"/>
              <w:bottom w:val="outset" w:sz="6" w:space="0" w:color="000000"/>
              <w:right w:val="outset" w:sz="6" w:space="0" w:color="000000"/>
            </w:tcBorders>
          </w:tcPr>
          <w:p w:rsidR="001E0429" w:rsidRPr="00503EF6" w:rsidRDefault="001E0429" w:rsidP="00126D8E">
            <w:pPr>
              <w:suppressAutoHyphens/>
              <w:spacing w:after="0" w:line="240" w:lineRule="auto"/>
              <w:rPr>
                <w:rFonts w:ascii="Times New Roman" w:eastAsia="Times New Roman" w:hAnsi="Times New Roman" w:cs="Times New Roman"/>
                <w:sz w:val="24"/>
                <w:szCs w:val="24"/>
              </w:rPr>
            </w:pPr>
            <w:r w:rsidRPr="00503EF6">
              <w:rPr>
                <w:rFonts w:ascii="Times New Roman" w:eastAsia="Times New Roman" w:hAnsi="Times New Roman" w:cs="Times New Roman"/>
                <w:b/>
                <w:bCs/>
                <w:sz w:val="20"/>
                <w:szCs w:val="20"/>
              </w:rPr>
              <w:t>Рассмотрена</w:t>
            </w:r>
          </w:p>
          <w:p w:rsidR="001E0429" w:rsidRPr="00503EF6" w:rsidRDefault="001E0429" w:rsidP="00126D8E">
            <w:pPr>
              <w:suppressAutoHyphens/>
              <w:spacing w:after="0" w:line="240" w:lineRule="auto"/>
              <w:rPr>
                <w:rFonts w:ascii="Times New Roman" w:eastAsia="Times New Roman" w:hAnsi="Times New Roman" w:cs="Times New Roman"/>
                <w:sz w:val="24"/>
                <w:szCs w:val="24"/>
              </w:rPr>
            </w:pPr>
            <w:r w:rsidRPr="00503EF6">
              <w:rPr>
                <w:rFonts w:ascii="Times New Roman" w:eastAsia="Times New Roman" w:hAnsi="Times New Roman" w:cs="Times New Roman"/>
                <w:sz w:val="20"/>
                <w:szCs w:val="20"/>
              </w:rPr>
              <w:t xml:space="preserve">на заседании МО </w:t>
            </w:r>
          </w:p>
          <w:p w:rsidR="001E0429" w:rsidRPr="00503EF6" w:rsidRDefault="001E0429" w:rsidP="00126D8E">
            <w:pPr>
              <w:suppressAutoHyphens/>
              <w:spacing w:after="0" w:line="240" w:lineRule="auto"/>
              <w:rPr>
                <w:rFonts w:ascii="Times New Roman" w:eastAsia="Times New Roman" w:hAnsi="Times New Roman" w:cs="Times New Roman"/>
                <w:sz w:val="24"/>
                <w:szCs w:val="24"/>
              </w:rPr>
            </w:pPr>
            <w:r w:rsidRPr="00503EF6">
              <w:rPr>
                <w:rFonts w:ascii="Times New Roman" w:eastAsia="Times New Roman" w:hAnsi="Times New Roman" w:cs="Times New Roman"/>
                <w:sz w:val="20"/>
                <w:szCs w:val="20"/>
              </w:rPr>
              <w:t xml:space="preserve">учителей </w:t>
            </w:r>
            <w:r w:rsidR="00787CC1" w:rsidRPr="00503EF6">
              <w:rPr>
                <w:rFonts w:ascii="Times New Roman" w:eastAsia="Times New Roman" w:hAnsi="Times New Roman" w:cs="Times New Roman"/>
                <w:sz w:val="20"/>
                <w:szCs w:val="20"/>
              </w:rPr>
              <w:t>- п</w:t>
            </w:r>
            <w:r w:rsidRPr="00503EF6">
              <w:rPr>
                <w:rFonts w:ascii="Times New Roman" w:eastAsia="Times New Roman" w:hAnsi="Times New Roman" w:cs="Times New Roman"/>
                <w:sz w:val="20"/>
                <w:szCs w:val="20"/>
              </w:rPr>
              <w:t xml:space="preserve">редметников </w:t>
            </w:r>
          </w:p>
          <w:p w:rsidR="001E0429" w:rsidRPr="00503EF6" w:rsidRDefault="001E0429" w:rsidP="00126D8E">
            <w:pPr>
              <w:suppressAutoHyphens/>
              <w:spacing w:after="0" w:line="240" w:lineRule="auto"/>
              <w:rPr>
                <w:rFonts w:ascii="Times New Roman" w:eastAsia="Times New Roman" w:hAnsi="Times New Roman" w:cs="Times New Roman"/>
                <w:sz w:val="24"/>
                <w:szCs w:val="24"/>
              </w:rPr>
            </w:pPr>
            <w:r w:rsidRPr="00503EF6">
              <w:rPr>
                <w:rFonts w:ascii="Times New Roman" w:eastAsia="Times New Roman" w:hAnsi="Times New Roman" w:cs="Times New Roman"/>
                <w:sz w:val="20"/>
                <w:szCs w:val="20"/>
              </w:rPr>
              <w:t xml:space="preserve">Протокол </w:t>
            </w:r>
          </w:p>
          <w:p w:rsidR="001E0429" w:rsidRPr="00503EF6" w:rsidRDefault="001E0429" w:rsidP="00126D8E">
            <w:pPr>
              <w:suppressAutoHyphens/>
              <w:spacing w:after="0" w:line="240" w:lineRule="auto"/>
              <w:rPr>
                <w:rFonts w:ascii="Times New Roman" w:eastAsia="Times New Roman" w:hAnsi="Times New Roman" w:cs="Times New Roman"/>
                <w:sz w:val="24"/>
                <w:szCs w:val="24"/>
              </w:rPr>
            </w:pPr>
            <w:r w:rsidRPr="00503EF6">
              <w:rPr>
                <w:rFonts w:ascii="Times New Roman" w:eastAsia="Times New Roman" w:hAnsi="Times New Roman" w:cs="Times New Roman"/>
                <w:sz w:val="20"/>
                <w:szCs w:val="20"/>
              </w:rPr>
              <w:t>от «18 » июня 2014 г .№ 5</w:t>
            </w:r>
          </w:p>
        </w:tc>
        <w:tc>
          <w:tcPr>
            <w:tcW w:w="3492" w:type="dxa"/>
            <w:tcBorders>
              <w:top w:val="outset" w:sz="6" w:space="0" w:color="000000"/>
              <w:left w:val="outset" w:sz="6" w:space="0" w:color="000000"/>
              <w:bottom w:val="outset" w:sz="6" w:space="0" w:color="000000"/>
              <w:right w:val="outset" w:sz="6" w:space="0" w:color="000000"/>
            </w:tcBorders>
          </w:tcPr>
          <w:p w:rsidR="001E0429" w:rsidRPr="00503EF6" w:rsidRDefault="001E0429" w:rsidP="00126D8E">
            <w:pPr>
              <w:suppressAutoHyphens/>
              <w:spacing w:after="0" w:line="240" w:lineRule="auto"/>
              <w:rPr>
                <w:rFonts w:ascii="Times New Roman" w:eastAsia="Times New Roman" w:hAnsi="Times New Roman" w:cs="Times New Roman"/>
                <w:sz w:val="24"/>
                <w:szCs w:val="24"/>
              </w:rPr>
            </w:pPr>
            <w:r w:rsidRPr="00503EF6">
              <w:rPr>
                <w:rFonts w:ascii="Times New Roman" w:eastAsia="Times New Roman" w:hAnsi="Times New Roman" w:cs="Times New Roman"/>
                <w:b/>
                <w:bCs/>
                <w:sz w:val="20"/>
                <w:szCs w:val="20"/>
              </w:rPr>
              <w:t>Согласована</w:t>
            </w:r>
          </w:p>
          <w:p w:rsidR="001E0429" w:rsidRPr="00503EF6" w:rsidRDefault="001E0429" w:rsidP="00126D8E">
            <w:pPr>
              <w:suppressAutoHyphens/>
              <w:spacing w:after="0" w:line="240" w:lineRule="auto"/>
              <w:rPr>
                <w:rFonts w:ascii="Times New Roman" w:eastAsia="Times New Roman" w:hAnsi="Times New Roman" w:cs="Times New Roman"/>
                <w:color w:val="000000"/>
                <w:sz w:val="20"/>
                <w:szCs w:val="20"/>
              </w:rPr>
            </w:pPr>
            <w:r w:rsidRPr="00503EF6">
              <w:rPr>
                <w:rFonts w:ascii="Times New Roman" w:eastAsia="Times New Roman" w:hAnsi="Times New Roman" w:cs="Times New Roman"/>
                <w:sz w:val="20"/>
                <w:szCs w:val="20"/>
              </w:rPr>
              <w:t>Заместитель директора МБОУ «</w:t>
            </w:r>
            <w:r w:rsidRPr="00503EF6">
              <w:rPr>
                <w:rFonts w:ascii="Times New Roman" w:eastAsia="Times New Roman" w:hAnsi="Times New Roman" w:cs="Times New Roman"/>
                <w:color w:val="000000"/>
                <w:sz w:val="20"/>
                <w:szCs w:val="20"/>
              </w:rPr>
              <w:t>Айдарская средняя общеобразовательная школа</w:t>
            </w:r>
          </w:p>
          <w:p w:rsidR="001E0429" w:rsidRPr="00503EF6" w:rsidRDefault="001E0429" w:rsidP="00126D8E">
            <w:pPr>
              <w:suppressAutoHyphens/>
              <w:spacing w:after="0" w:line="240" w:lineRule="auto"/>
              <w:rPr>
                <w:rFonts w:ascii="Times New Roman" w:eastAsia="Times New Roman" w:hAnsi="Times New Roman" w:cs="Times New Roman"/>
                <w:sz w:val="24"/>
                <w:szCs w:val="24"/>
              </w:rPr>
            </w:pPr>
            <w:r w:rsidRPr="00503EF6">
              <w:rPr>
                <w:rFonts w:ascii="Times New Roman" w:eastAsia="Times New Roman" w:hAnsi="Times New Roman" w:cs="Times New Roman"/>
                <w:color w:val="000000"/>
                <w:sz w:val="20"/>
                <w:szCs w:val="20"/>
              </w:rPr>
              <w:t xml:space="preserve"> им. Б. Г. Кандыбина</w:t>
            </w:r>
          </w:p>
          <w:p w:rsidR="001E0429" w:rsidRPr="00503EF6" w:rsidRDefault="001E0429" w:rsidP="00126D8E">
            <w:pPr>
              <w:suppressAutoHyphens/>
              <w:spacing w:after="0" w:line="240" w:lineRule="auto"/>
              <w:rPr>
                <w:rFonts w:ascii="Times New Roman" w:eastAsia="Times New Roman" w:hAnsi="Times New Roman" w:cs="Times New Roman"/>
                <w:sz w:val="24"/>
                <w:szCs w:val="24"/>
              </w:rPr>
            </w:pPr>
            <w:r w:rsidRPr="00503EF6">
              <w:rPr>
                <w:rFonts w:ascii="Times New Roman" w:eastAsia="Times New Roman" w:hAnsi="Times New Roman" w:cs="Times New Roman"/>
                <w:sz w:val="20"/>
                <w:szCs w:val="20"/>
              </w:rPr>
              <w:t xml:space="preserve">____________/ Брежнева Е. В. /                            </w:t>
            </w:r>
          </w:p>
          <w:p w:rsidR="001E0429" w:rsidRPr="00503EF6" w:rsidRDefault="001E0429" w:rsidP="00126D8E">
            <w:pPr>
              <w:suppressAutoHyphens/>
              <w:spacing w:after="0" w:line="240" w:lineRule="auto"/>
              <w:rPr>
                <w:rFonts w:ascii="Times New Roman" w:eastAsia="Times New Roman" w:hAnsi="Times New Roman" w:cs="Times New Roman"/>
                <w:sz w:val="24"/>
                <w:szCs w:val="24"/>
              </w:rPr>
            </w:pPr>
            <w:r w:rsidRPr="00503EF6">
              <w:rPr>
                <w:rFonts w:ascii="Times New Roman" w:eastAsia="Times New Roman" w:hAnsi="Times New Roman" w:cs="Times New Roman"/>
                <w:sz w:val="20"/>
                <w:szCs w:val="20"/>
              </w:rPr>
              <w:t>«</w:t>
            </w:r>
            <w:r w:rsidRPr="00503EF6">
              <w:rPr>
                <w:rFonts w:ascii="Times New Roman" w:eastAsia="Times New Roman" w:hAnsi="Times New Roman" w:cs="Times New Roman"/>
                <w:sz w:val="20"/>
                <w:szCs w:val="20"/>
                <w:u w:val="single"/>
              </w:rPr>
              <w:t>21</w:t>
            </w:r>
            <w:r w:rsidRPr="00503EF6">
              <w:rPr>
                <w:rFonts w:ascii="Times New Roman" w:eastAsia="Times New Roman" w:hAnsi="Times New Roman" w:cs="Times New Roman"/>
                <w:sz w:val="20"/>
                <w:szCs w:val="20"/>
              </w:rPr>
              <w:t>» июня 2014 г.</w:t>
            </w:r>
          </w:p>
        </w:tc>
        <w:tc>
          <w:tcPr>
            <w:tcW w:w="3053" w:type="dxa"/>
            <w:tcBorders>
              <w:top w:val="outset" w:sz="6" w:space="0" w:color="000000"/>
              <w:left w:val="outset" w:sz="6" w:space="0" w:color="000000"/>
              <w:bottom w:val="outset" w:sz="6" w:space="0" w:color="000000"/>
            </w:tcBorders>
          </w:tcPr>
          <w:p w:rsidR="001E0429" w:rsidRPr="00503EF6" w:rsidRDefault="001E0429" w:rsidP="00126D8E">
            <w:pPr>
              <w:suppressAutoHyphens/>
              <w:spacing w:after="0" w:line="240" w:lineRule="auto"/>
              <w:rPr>
                <w:rFonts w:ascii="Times New Roman" w:eastAsia="Times New Roman" w:hAnsi="Times New Roman" w:cs="Times New Roman"/>
                <w:sz w:val="24"/>
                <w:szCs w:val="24"/>
              </w:rPr>
            </w:pPr>
            <w:r w:rsidRPr="00503EF6">
              <w:rPr>
                <w:rFonts w:ascii="Times New Roman" w:eastAsia="Times New Roman" w:hAnsi="Times New Roman" w:cs="Times New Roman"/>
                <w:b/>
                <w:bCs/>
                <w:sz w:val="20"/>
                <w:szCs w:val="20"/>
              </w:rPr>
              <w:t>Утверждена</w:t>
            </w:r>
          </w:p>
          <w:p w:rsidR="001E0429" w:rsidRPr="00503EF6" w:rsidRDefault="001E0429" w:rsidP="00126D8E">
            <w:pPr>
              <w:suppressAutoHyphens/>
              <w:spacing w:after="0" w:line="240" w:lineRule="auto"/>
              <w:rPr>
                <w:rFonts w:ascii="Times New Roman" w:eastAsia="Times New Roman" w:hAnsi="Times New Roman" w:cs="Times New Roman"/>
                <w:sz w:val="24"/>
                <w:szCs w:val="24"/>
              </w:rPr>
            </w:pPr>
            <w:r w:rsidRPr="00503EF6">
              <w:rPr>
                <w:rFonts w:ascii="Times New Roman" w:eastAsia="Times New Roman" w:hAnsi="Times New Roman" w:cs="Times New Roman"/>
                <w:sz w:val="20"/>
                <w:szCs w:val="20"/>
              </w:rPr>
              <w:t>Приказ по МБОУ «</w:t>
            </w:r>
            <w:r w:rsidRPr="00503EF6">
              <w:rPr>
                <w:rFonts w:ascii="Times New Roman" w:eastAsia="Times New Roman" w:hAnsi="Times New Roman" w:cs="Times New Roman"/>
                <w:color w:val="000000"/>
                <w:sz w:val="20"/>
                <w:szCs w:val="20"/>
              </w:rPr>
              <w:t>Айдарская средняя общеобразовательная школа им. Б. Г. Кандыбина</w:t>
            </w:r>
          </w:p>
          <w:p w:rsidR="001E0429" w:rsidRPr="00503EF6" w:rsidRDefault="001E0429" w:rsidP="00126D8E">
            <w:pPr>
              <w:suppressAutoHyphens/>
              <w:spacing w:after="0" w:line="240" w:lineRule="auto"/>
              <w:rPr>
                <w:rFonts w:ascii="Times New Roman" w:eastAsia="Times New Roman" w:hAnsi="Times New Roman" w:cs="Times New Roman"/>
                <w:sz w:val="24"/>
                <w:szCs w:val="24"/>
              </w:rPr>
            </w:pPr>
            <w:r w:rsidRPr="00503EF6">
              <w:rPr>
                <w:rFonts w:ascii="Times New Roman" w:eastAsia="Times New Roman" w:hAnsi="Times New Roman" w:cs="Times New Roman"/>
                <w:sz w:val="20"/>
                <w:szCs w:val="20"/>
              </w:rPr>
              <w:t>от «</w:t>
            </w:r>
            <w:r w:rsidRPr="00503EF6">
              <w:rPr>
                <w:rFonts w:ascii="Times New Roman" w:eastAsia="Times New Roman" w:hAnsi="Times New Roman" w:cs="Times New Roman"/>
                <w:sz w:val="20"/>
                <w:szCs w:val="20"/>
                <w:u w:val="single"/>
              </w:rPr>
              <w:t xml:space="preserve"> 28 августа</w:t>
            </w:r>
            <w:r w:rsidRPr="00503EF6">
              <w:rPr>
                <w:rFonts w:ascii="Times New Roman" w:eastAsia="Times New Roman" w:hAnsi="Times New Roman" w:cs="Times New Roman"/>
                <w:sz w:val="20"/>
                <w:szCs w:val="20"/>
              </w:rPr>
              <w:t>» 2014 г. №  241</w:t>
            </w:r>
          </w:p>
        </w:tc>
      </w:tr>
    </w:tbl>
    <w:p w:rsidR="001E0429" w:rsidRPr="00503EF6" w:rsidRDefault="001E0429" w:rsidP="001E0429">
      <w:pPr>
        <w:suppressAutoHyphens/>
        <w:spacing w:after="0" w:line="240" w:lineRule="auto"/>
        <w:jc w:val="center"/>
        <w:rPr>
          <w:rFonts w:ascii="Times New Roman" w:eastAsia="Times New Roman" w:hAnsi="Times New Roman" w:cs="Times New Roman"/>
          <w:i/>
          <w:sz w:val="28"/>
          <w:szCs w:val="28"/>
          <w:lang w:eastAsia="ar-SA"/>
        </w:rPr>
      </w:pPr>
    </w:p>
    <w:p w:rsidR="001E0429" w:rsidRPr="00503EF6" w:rsidRDefault="001E0429" w:rsidP="001E0429">
      <w:pPr>
        <w:suppressAutoHyphens/>
        <w:spacing w:after="0" w:line="240" w:lineRule="auto"/>
        <w:jc w:val="center"/>
        <w:rPr>
          <w:rFonts w:ascii="Times New Roman" w:eastAsia="Times New Roman" w:hAnsi="Times New Roman" w:cs="Times New Roman"/>
          <w:i/>
          <w:sz w:val="28"/>
          <w:szCs w:val="28"/>
          <w:lang w:eastAsia="ar-SA"/>
        </w:rPr>
      </w:pPr>
    </w:p>
    <w:p w:rsidR="001E0429" w:rsidRPr="00503EF6" w:rsidRDefault="001E0429" w:rsidP="001E0429">
      <w:pPr>
        <w:suppressAutoHyphens/>
        <w:spacing w:after="0" w:line="240" w:lineRule="auto"/>
        <w:jc w:val="center"/>
        <w:rPr>
          <w:rFonts w:ascii="Times New Roman" w:eastAsia="Times New Roman" w:hAnsi="Times New Roman" w:cs="Times New Roman"/>
          <w:i/>
          <w:sz w:val="28"/>
          <w:szCs w:val="28"/>
          <w:lang w:eastAsia="ar-SA"/>
        </w:rPr>
      </w:pPr>
    </w:p>
    <w:p w:rsidR="001E0429" w:rsidRPr="00503EF6" w:rsidRDefault="001E0429" w:rsidP="001E0429">
      <w:pPr>
        <w:suppressAutoHyphens/>
        <w:spacing w:after="0" w:line="240" w:lineRule="auto"/>
        <w:jc w:val="center"/>
        <w:rPr>
          <w:rFonts w:ascii="Times New Roman" w:eastAsia="Times New Roman" w:hAnsi="Times New Roman" w:cs="Times New Roman"/>
          <w:i/>
          <w:sz w:val="28"/>
          <w:szCs w:val="28"/>
          <w:lang w:eastAsia="ar-SA"/>
        </w:rPr>
      </w:pPr>
    </w:p>
    <w:p w:rsidR="001E0429" w:rsidRPr="00503EF6" w:rsidRDefault="001E0429" w:rsidP="001E0429">
      <w:pPr>
        <w:suppressAutoHyphens/>
        <w:spacing w:after="0" w:line="240" w:lineRule="auto"/>
        <w:jc w:val="center"/>
        <w:rPr>
          <w:rFonts w:ascii="Times New Roman" w:eastAsia="Times New Roman" w:hAnsi="Times New Roman" w:cs="Times New Roman"/>
          <w:b/>
          <w:bCs/>
          <w:sz w:val="32"/>
          <w:szCs w:val="32"/>
        </w:rPr>
      </w:pPr>
    </w:p>
    <w:p w:rsidR="001E0429" w:rsidRPr="00503EF6" w:rsidRDefault="001E0429" w:rsidP="001E0429">
      <w:pPr>
        <w:suppressAutoHyphens/>
        <w:spacing w:after="0" w:line="240" w:lineRule="auto"/>
        <w:jc w:val="center"/>
        <w:rPr>
          <w:rFonts w:ascii="Times New Roman" w:eastAsia="Times New Roman" w:hAnsi="Times New Roman" w:cs="Times New Roman"/>
          <w:b/>
          <w:bCs/>
          <w:sz w:val="32"/>
          <w:szCs w:val="32"/>
        </w:rPr>
      </w:pPr>
    </w:p>
    <w:p w:rsidR="001E0429" w:rsidRPr="00503EF6" w:rsidRDefault="001E0429" w:rsidP="001E0429">
      <w:pPr>
        <w:suppressAutoHyphens/>
        <w:spacing w:after="0" w:line="240" w:lineRule="auto"/>
        <w:jc w:val="center"/>
        <w:rPr>
          <w:rFonts w:ascii="Times New Roman" w:eastAsia="Times New Roman" w:hAnsi="Times New Roman" w:cs="Times New Roman"/>
          <w:b/>
          <w:bCs/>
          <w:sz w:val="32"/>
          <w:szCs w:val="32"/>
        </w:rPr>
      </w:pPr>
    </w:p>
    <w:p w:rsidR="001E0429" w:rsidRPr="00503EF6" w:rsidRDefault="001E0429" w:rsidP="001E0429">
      <w:pPr>
        <w:suppressAutoHyphens/>
        <w:spacing w:after="0" w:line="240" w:lineRule="auto"/>
        <w:jc w:val="center"/>
        <w:rPr>
          <w:rFonts w:ascii="Times New Roman" w:eastAsia="Times New Roman" w:hAnsi="Times New Roman" w:cs="Times New Roman"/>
          <w:b/>
          <w:bCs/>
          <w:sz w:val="32"/>
          <w:szCs w:val="32"/>
        </w:rPr>
      </w:pPr>
    </w:p>
    <w:p w:rsidR="001E0429" w:rsidRPr="00503EF6" w:rsidRDefault="001E0429" w:rsidP="001E0429">
      <w:pPr>
        <w:suppressAutoHyphens/>
        <w:spacing w:after="0" w:line="240" w:lineRule="auto"/>
        <w:jc w:val="center"/>
        <w:rPr>
          <w:rFonts w:ascii="Times New Roman" w:eastAsia="Times New Roman" w:hAnsi="Times New Roman" w:cs="Times New Roman"/>
          <w:b/>
          <w:bCs/>
          <w:sz w:val="32"/>
          <w:szCs w:val="32"/>
        </w:rPr>
      </w:pPr>
    </w:p>
    <w:p w:rsidR="001E0429" w:rsidRPr="00503EF6" w:rsidRDefault="001E0429" w:rsidP="00787CC1">
      <w:pPr>
        <w:suppressAutoHyphens/>
        <w:spacing w:after="0" w:line="240" w:lineRule="auto"/>
        <w:jc w:val="center"/>
        <w:rPr>
          <w:rFonts w:ascii="Times New Roman" w:eastAsia="Times New Roman" w:hAnsi="Times New Roman" w:cs="Times New Roman"/>
          <w:sz w:val="24"/>
          <w:szCs w:val="24"/>
        </w:rPr>
      </w:pPr>
      <w:r w:rsidRPr="00503EF6">
        <w:rPr>
          <w:rFonts w:ascii="Times New Roman" w:eastAsia="Times New Roman" w:hAnsi="Times New Roman" w:cs="Times New Roman"/>
          <w:b/>
          <w:bCs/>
          <w:sz w:val="32"/>
          <w:szCs w:val="32"/>
        </w:rPr>
        <w:t>Рабочая программа</w:t>
      </w:r>
    </w:p>
    <w:p w:rsidR="001E0429" w:rsidRPr="00503EF6" w:rsidRDefault="00787CC1" w:rsidP="00787CC1">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32"/>
          <w:szCs w:val="32"/>
        </w:rPr>
        <w:t>п</w:t>
      </w:r>
      <w:r w:rsidR="001E0429" w:rsidRPr="00503EF6">
        <w:rPr>
          <w:rFonts w:ascii="Times New Roman" w:eastAsia="Times New Roman" w:hAnsi="Times New Roman" w:cs="Times New Roman"/>
          <w:b/>
          <w:bCs/>
          <w:sz w:val="32"/>
          <w:szCs w:val="32"/>
        </w:rPr>
        <w:t>о</w:t>
      </w:r>
      <w:r>
        <w:rPr>
          <w:rFonts w:ascii="Times New Roman" w:eastAsia="Times New Roman" w:hAnsi="Times New Roman" w:cs="Times New Roman"/>
          <w:b/>
          <w:bCs/>
          <w:sz w:val="32"/>
          <w:szCs w:val="32"/>
        </w:rPr>
        <w:t xml:space="preserve"> учебному предмету«И</w:t>
      </w:r>
      <w:r w:rsidR="00036B79">
        <w:rPr>
          <w:rFonts w:ascii="Times New Roman" w:eastAsia="Times New Roman" w:hAnsi="Times New Roman" w:cs="Times New Roman"/>
          <w:b/>
          <w:bCs/>
          <w:sz w:val="32"/>
          <w:szCs w:val="32"/>
        </w:rPr>
        <w:t>стория</w:t>
      </w:r>
      <w:r>
        <w:rPr>
          <w:rFonts w:ascii="Times New Roman" w:eastAsia="Times New Roman" w:hAnsi="Times New Roman" w:cs="Times New Roman"/>
          <w:b/>
          <w:bCs/>
          <w:sz w:val="32"/>
          <w:szCs w:val="32"/>
        </w:rPr>
        <w:t>»</w:t>
      </w:r>
    </w:p>
    <w:p w:rsidR="001E0429" w:rsidRPr="00787CC1" w:rsidRDefault="007A7D3B" w:rsidP="00787CC1">
      <w:pPr>
        <w:suppressAutoHyphen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b/>
          <w:bCs/>
          <w:sz w:val="32"/>
          <w:szCs w:val="32"/>
        </w:rPr>
        <w:t xml:space="preserve"> 10 - 11 классы</w:t>
      </w:r>
      <w:bookmarkStart w:id="0" w:name="_GoBack"/>
      <w:bookmarkEnd w:id="0"/>
    </w:p>
    <w:p w:rsidR="001E0429" w:rsidRPr="00503EF6" w:rsidRDefault="00787CC1" w:rsidP="00787CC1">
      <w:pPr>
        <w:suppressAutoHyphens/>
        <w:spacing w:after="0" w:line="240" w:lineRule="auto"/>
        <w:jc w:val="center"/>
        <w:rPr>
          <w:rFonts w:ascii="Times New Roman" w:eastAsia="Times New Roman" w:hAnsi="Times New Roman" w:cs="Times New Roman"/>
          <w:b/>
          <w:bCs/>
          <w:sz w:val="32"/>
          <w:szCs w:val="32"/>
        </w:rPr>
      </w:pPr>
      <w:r>
        <w:rPr>
          <w:rFonts w:ascii="Times New Roman" w:eastAsia="Times New Roman" w:hAnsi="Times New Roman" w:cs="Times New Roman"/>
          <w:b/>
          <w:bCs/>
          <w:sz w:val="32"/>
          <w:szCs w:val="32"/>
        </w:rPr>
        <w:t>Базовый уровень</w:t>
      </w:r>
    </w:p>
    <w:p w:rsidR="001E0429" w:rsidRPr="00503EF6" w:rsidRDefault="001E0429" w:rsidP="00787CC1">
      <w:pPr>
        <w:suppressAutoHyphens/>
        <w:spacing w:after="0" w:line="240" w:lineRule="auto"/>
        <w:jc w:val="center"/>
        <w:rPr>
          <w:rFonts w:ascii="Times New Roman" w:eastAsia="Times New Roman" w:hAnsi="Times New Roman" w:cs="Times New Roman"/>
          <w:b/>
          <w:bCs/>
          <w:sz w:val="32"/>
          <w:szCs w:val="32"/>
        </w:rPr>
      </w:pPr>
    </w:p>
    <w:p w:rsidR="001E0429" w:rsidRPr="00503EF6" w:rsidRDefault="001E0429" w:rsidP="001E0429">
      <w:pPr>
        <w:suppressAutoHyphens/>
        <w:spacing w:after="0" w:line="240" w:lineRule="auto"/>
        <w:jc w:val="center"/>
        <w:rPr>
          <w:rFonts w:ascii="Times New Roman" w:eastAsia="Times New Roman" w:hAnsi="Times New Roman" w:cs="Times New Roman"/>
          <w:b/>
          <w:bCs/>
          <w:sz w:val="32"/>
          <w:szCs w:val="32"/>
        </w:rPr>
      </w:pPr>
    </w:p>
    <w:p w:rsidR="001E0429" w:rsidRPr="00503EF6" w:rsidRDefault="001E0429" w:rsidP="001E0429">
      <w:pPr>
        <w:suppressAutoHyphens/>
        <w:spacing w:after="0" w:line="240" w:lineRule="auto"/>
        <w:jc w:val="center"/>
        <w:rPr>
          <w:rFonts w:ascii="Times New Roman" w:eastAsia="Times New Roman" w:hAnsi="Times New Roman" w:cs="Times New Roman"/>
          <w:b/>
          <w:bCs/>
          <w:sz w:val="32"/>
          <w:szCs w:val="32"/>
        </w:rPr>
      </w:pPr>
    </w:p>
    <w:p w:rsidR="001E0429" w:rsidRPr="00503EF6" w:rsidRDefault="001E0429" w:rsidP="001E0429">
      <w:pPr>
        <w:suppressAutoHyphens/>
        <w:spacing w:after="0" w:line="240" w:lineRule="auto"/>
        <w:jc w:val="center"/>
        <w:rPr>
          <w:rFonts w:ascii="Times New Roman" w:eastAsia="Times New Roman" w:hAnsi="Times New Roman" w:cs="Times New Roman"/>
          <w:sz w:val="24"/>
          <w:szCs w:val="24"/>
        </w:rPr>
      </w:pPr>
    </w:p>
    <w:p w:rsidR="001E0429" w:rsidRDefault="001E0429" w:rsidP="001E0429">
      <w:pPr>
        <w:suppressAutoHyphens/>
        <w:spacing w:after="0" w:line="240" w:lineRule="auto"/>
        <w:jc w:val="center"/>
        <w:rPr>
          <w:rFonts w:ascii="Times New Roman" w:eastAsia="Times New Roman" w:hAnsi="Times New Roman" w:cs="Times New Roman"/>
          <w:sz w:val="24"/>
          <w:szCs w:val="24"/>
        </w:rPr>
      </w:pPr>
    </w:p>
    <w:p w:rsidR="007A7383" w:rsidRDefault="007A7383" w:rsidP="001E0429">
      <w:pPr>
        <w:suppressAutoHyphens/>
        <w:spacing w:after="0" w:line="240" w:lineRule="auto"/>
        <w:jc w:val="center"/>
        <w:rPr>
          <w:rFonts w:ascii="Times New Roman" w:eastAsia="Times New Roman" w:hAnsi="Times New Roman" w:cs="Times New Roman"/>
          <w:sz w:val="24"/>
          <w:szCs w:val="24"/>
        </w:rPr>
      </w:pPr>
    </w:p>
    <w:p w:rsidR="007A7383" w:rsidRDefault="007A7383" w:rsidP="001E0429">
      <w:pPr>
        <w:suppressAutoHyphens/>
        <w:spacing w:after="0" w:line="240" w:lineRule="auto"/>
        <w:jc w:val="center"/>
        <w:rPr>
          <w:rFonts w:ascii="Times New Roman" w:eastAsia="Times New Roman" w:hAnsi="Times New Roman" w:cs="Times New Roman"/>
          <w:sz w:val="24"/>
          <w:szCs w:val="24"/>
        </w:rPr>
      </w:pPr>
    </w:p>
    <w:p w:rsidR="007A7383" w:rsidRDefault="007A7383" w:rsidP="001E0429">
      <w:pPr>
        <w:suppressAutoHyphens/>
        <w:spacing w:after="0" w:line="240" w:lineRule="auto"/>
        <w:jc w:val="center"/>
        <w:rPr>
          <w:rFonts w:ascii="Times New Roman" w:eastAsia="Times New Roman" w:hAnsi="Times New Roman" w:cs="Times New Roman"/>
          <w:sz w:val="24"/>
          <w:szCs w:val="24"/>
        </w:rPr>
      </w:pPr>
    </w:p>
    <w:p w:rsidR="007A7383" w:rsidRDefault="007A7383" w:rsidP="001E0429">
      <w:pPr>
        <w:suppressAutoHyphens/>
        <w:spacing w:after="0" w:line="240" w:lineRule="auto"/>
        <w:jc w:val="center"/>
        <w:rPr>
          <w:rFonts w:ascii="Times New Roman" w:eastAsia="Times New Roman" w:hAnsi="Times New Roman" w:cs="Times New Roman"/>
          <w:sz w:val="24"/>
          <w:szCs w:val="24"/>
        </w:rPr>
      </w:pPr>
    </w:p>
    <w:p w:rsidR="007A7383" w:rsidRDefault="007A7383" w:rsidP="001E0429">
      <w:pPr>
        <w:suppressAutoHyphens/>
        <w:spacing w:after="0" w:line="240" w:lineRule="auto"/>
        <w:jc w:val="center"/>
        <w:rPr>
          <w:rFonts w:ascii="Times New Roman" w:eastAsia="Times New Roman" w:hAnsi="Times New Roman" w:cs="Times New Roman"/>
          <w:sz w:val="24"/>
          <w:szCs w:val="24"/>
        </w:rPr>
      </w:pPr>
    </w:p>
    <w:p w:rsidR="001D0DB4" w:rsidRDefault="001D0DB4" w:rsidP="001E0429">
      <w:pPr>
        <w:suppressAutoHyphens/>
        <w:spacing w:after="0" w:line="240" w:lineRule="auto"/>
        <w:jc w:val="center"/>
        <w:rPr>
          <w:rFonts w:ascii="Times New Roman" w:eastAsia="Times New Roman" w:hAnsi="Times New Roman" w:cs="Times New Roman"/>
          <w:sz w:val="24"/>
          <w:szCs w:val="24"/>
        </w:rPr>
      </w:pPr>
    </w:p>
    <w:p w:rsidR="001D0DB4" w:rsidRDefault="001D0DB4" w:rsidP="001E0429">
      <w:pPr>
        <w:suppressAutoHyphens/>
        <w:spacing w:after="0" w:line="240" w:lineRule="auto"/>
        <w:jc w:val="center"/>
        <w:rPr>
          <w:rFonts w:ascii="Times New Roman" w:eastAsia="Times New Roman" w:hAnsi="Times New Roman" w:cs="Times New Roman"/>
          <w:sz w:val="24"/>
          <w:szCs w:val="24"/>
        </w:rPr>
      </w:pPr>
    </w:p>
    <w:p w:rsidR="001D0DB4" w:rsidRDefault="001D0DB4" w:rsidP="001E0429">
      <w:pPr>
        <w:suppressAutoHyphens/>
        <w:spacing w:after="0" w:line="240" w:lineRule="auto"/>
        <w:jc w:val="center"/>
        <w:rPr>
          <w:rFonts w:ascii="Times New Roman" w:eastAsia="Times New Roman" w:hAnsi="Times New Roman" w:cs="Times New Roman"/>
          <w:sz w:val="24"/>
          <w:szCs w:val="24"/>
        </w:rPr>
      </w:pPr>
    </w:p>
    <w:p w:rsidR="001D0DB4" w:rsidRDefault="001D0DB4" w:rsidP="001E0429">
      <w:pPr>
        <w:suppressAutoHyphens/>
        <w:spacing w:after="0" w:line="240" w:lineRule="auto"/>
        <w:jc w:val="center"/>
        <w:rPr>
          <w:rFonts w:ascii="Times New Roman" w:eastAsia="Times New Roman" w:hAnsi="Times New Roman" w:cs="Times New Roman"/>
          <w:sz w:val="24"/>
          <w:szCs w:val="24"/>
        </w:rPr>
      </w:pPr>
    </w:p>
    <w:p w:rsidR="007A7383" w:rsidRPr="00503EF6" w:rsidRDefault="007A7383" w:rsidP="001E0429">
      <w:pPr>
        <w:suppressAutoHyphens/>
        <w:spacing w:after="0" w:line="240" w:lineRule="auto"/>
        <w:jc w:val="center"/>
        <w:rPr>
          <w:rFonts w:ascii="Times New Roman" w:eastAsia="Times New Roman" w:hAnsi="Times New Roman" w:cs="Times New Roman"/>
          <w:sz w:val="24"/>
          <w:szCs w:val="24"/>
        </w:rPr>
      </w:pPr>
    </w:p>
    <w:p w:rsidR="001E0429" w:rsidRPr="00503EF6" w:rsidRDefault="001E0429" w:rsidP="001E0429">
      <w:pPr>
        <w:suppressAutoHyphens/>
        <w:spacing w:after="0" w:line="240" w:lineRule="auto"/>
        <w:rPr>
          <w:rFonts w:ascii="Times New Roman" w:eastAsia="Times New Roman" w:hAnsi="Times New Roman" w:cs="Times New Roman"/>
          <w:sz w:val="24"/>
          <w:szCs w:val="24"/>
        </w:rPr>
      </w:pPr>
    </w:p>
    <w:p w:rsidR="001E0429" w:rsidRPr="00503EF6" w:rsidRDefault="001E0429" w:rsidP="001E0429">
      <w:pPr>
        <w:suppressAutoHyphens/>
        <w:spacing w:after="0" w:line="240" w:lineRule="auto"/>
        <w:jc w:val="center"/>
        <w:rPr>
          <w:rFonts w:ascii="Times New Roman" w:eastAsia="Times New Roman" w:hAnsi="Times New Roman" w:cs="Times New Roman"/>
          <w:sz w:val="28"/>
          <w:szCs w:val="28"/>
        </w:rPr>
      </w:pPr>
      <w:r w:rsidRPr="00503EF6">
        <w:rPr>
          <w:rFonts w:ascii="Times New Roman" w:eastAsia="Times New Roman" w:hAnsi="Times New Roman" w:cs="Times New Roman"/>
          <w:sz w:val="28"/>
          <w:szCs w:val="28"/>
        </w:rPr>
        <w:t>Айдар</w:t>
      </w:r>
    </w:p>
    <w:p w:rsidR="001D0DB4" w:rsidRPr="001D0DB4" w:rsidRDefault="007A7383" w:rsidP="001D0DB4">
      <w:pPr>
        <w:suppressAutoHyphens/>
        <w:spacing w:after="0" w:line="240" w:lineRule="auto"/>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2014         </w:t>
      </w:r>
    </w:p>
    <w:p w:rsidR="001D0DB4" w:rsidRDefault="001D0DB4" w:rsidP="001E0429">
      <w:pPr>
        <w:suppressAutoHyphens/>
        <w:spacing w:after="0" w:line="240" w:lineRule="auto"/>
        <w:rPr>
          <w:rFonts w:ascii="Times New Roman" w:eastAsia="Times New Roman" w:hAnsi="Times New Roman" w:cs="Times New Roman"/>
          <w:b/>
          <w:sz w:val="28"/>
          <w:szCs w:val="28"/>
          <w:lang w:eastAsia="ar-SA"/>
        </w:rPr>
      </w:pPr>
    </w:p>
    <w:p w:rsidR="00787CC1" w:rsidRDefault="00787CC1" w:rsidP="001E0429">
      <w:pPr>
        <w:suppressAutoHyphens/>
        <w:spacing w:after="0" w:line="240" w:lineRule="auto"/>
        <w:rPr>
          <w:rFonts w:ascii="Times New Roman" w:eastAsia="Times New Roman" w:hAnsi="Times New Roman" w:cs="Times New Roman"/>
          <w:b/>
          <w:sz w:val="28"/>
          <w:szCs w:val="28"/>
          <w:lang w:eastAsia="ar-SA"/>
        </w:rPr>
      </w:pPr>
    </w:p>
    <w:p w:rsidR="00787CC1" w:rsidRPr="00503EF6" w:rsidRDefault="00787CC1" w:rsidP="001E0429">
      <w:pPr>
        <w:suppressAutoHyphens/>
        <w:spacing w:after="0" w:line="240" w:lineRule="auto"/>
        <w:rPr>
          <w:rFonts w:ascii="Times New Roman" w:eastAsia="Times New Roman" w:hAnsi="Times New Roman" w:cs="Times New Roman"/>
          <w:b/>
          <w:sz w:val="28"/>
          <w:szCs w:val="28"/>
          <w:lang w:eastAsia="ar-SA"/>
        </w:rPr>
      </w:pPr>
    </w:p>
    <w:p w:rsidR="001E0429" w:rsidRPr="00503EF6" w:rsidRDefault="001E0429" w:rsidP="001E0429">
      <w:pPr>
        <w:suppressAutoHyphens/>
        <w:spacing w:after="0" w:line="240" w:lineRule="auto"/>
        <w:jc w:val="center"/>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lastRenderedPageBreak/>
        <w:t>Пояснительная записка</w:t>
      </w:r>
    </w:p>
    <w:p w:rsidR="001E0429" w:rsidRPr="00503EF6" w:rsidRDefault="001E0429" w:rsidP="00A50306">
      <w:pPr>
        <w:suppressAutoHyphens/>
        <w:spacing w:after="0" w:line="240" w:lineRule="auto"/>
        <w:ind w:firstLine="735"/>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Рабочая программа по истории для 10-11 классов составлена </w:t>
      </w:r>
      <w:r w:rsidRPr="00503EF6">
        <w:rPr>
          <w:rFonts w:ascii="Times New Roman" w:eastAsia="Times New Roman" w:hAnsi="Times New Roman" w:cs="Times New Roman"/>
          <w:bCs/>
          <w:iCs/>
          <w:sz w:val="28"/>
          <w:szCs w:val="28"/>
          <w:lang w:eastAsia="ar-SA"/>
        </w:rPr>
        <w:t xml:space="preserve">в </w:t>
      </w:r>
      <w:r w:rsidR="00126D8E" w:rsidRPr="001D0DB4">
        <w:rPr>
          <w:rFonts w:ascii="Times New Roman" w:eastAsia="Times New Roman" w:hAnsi="Times New Roman" w:cs="Times New Roman"/>
          <w:b/>
          <w:bCs/>
          <w:iCs/>
          <w:sz w:val="28"/>
          <w:szCs w:val="28"/>
          <w:lang w:eastAsia="ar-SA"/>
        </w:rPr>
        <w:t xml:space="preserve">соответствие </w:t>
      </w:r>
      <w:r w:rsidR="00076478">
        <w:rPr>
          <w:rFonts w:ascii="Times New Roman" w:eastAsia="Times New Roman" w:hAnsi="Times New Roman" w:cs="Times New Roman"/>
          <w:sz w:val="28"/>
          <w:szCs w:val="28"/>
          <w:lang w:eastAsia="ar-SA"/>
        </w:rPr>
        <w:t>с требованиями Ф</w:t>
      </w:r>
      <w:r w:rsidRPr="00503EF6">
        <w:rPr>
          <w:rFonts w:ascii="Times New Roman" w:eastAsia="Times New Roman" w:hAnsi="Times New Roman" w:cs="Times New Roman"/>
          <w:sz w:val="28"/>
          <w:szCs w:val="28"/>
          <w:lang w:eastAsia="ar-SA"/>
        </w:rPr>
        <w:t>едерального компонента государственного образовательного стандарта по предмету «История»</w:t>
      </w:r>
      <w:r w:rsidR="00A50306">
        <w:rPr>
          <w:rFonts w:ascii="Times New Roman" w:eastAsia="Times New Roman" w:hAnsi="Times New Roman" w:cs="Times New Roman"/>
          <w:sz w:val="28"/>
          <w:szCs w:val="28"/>
          <w:lang w:eastAsia="ar-SA"/>
        </w:rPr>
        <w:t>,</w:t>
      </w:r>
      <w:r w:rsidRPr="00503EF6">
        <w:rPr>
          <w:rFonts w:ascii="Times New Roman" w:eastAsia="Times New Roman" w:hAnsi="Times New Roman" w:cs="Times New Roman"/>
          <w:bCs/>
          <w:iCs/>
          <w:sz w:val="28"/>
          <w:szCs w:val="28"/>
          <w:lang w:eastAsia="ar-SA"/>
        </w:rPr>
        <w:t xml:space="preserve"> на </w:t>
      </w:r>
      <w:r w:rsidRPr="00503EF6">
        <w:rPr>
          <w:rFonts w:ascii="Times New Roman" w:eastAsia="Times New Roman" w:hAnsi="Times New Roman" w:cs="Times New Roman"/>
          <w:b/>
          <w:bCs/>
          <w:iCs/>
          <w:sz w:val="28"/>
          <w:szCs w:val="28"/>
          <w:lang w:eastAsia="ar-SA"/>
        </w:rPr>
        <w:t>основе</w:t>
      </w:r>
    </w:p>
    <w:p w:rsidR="001E0429" w:rsidRPr="00503EF6" w:rsidRDefault="001E0429" w:rsidP="001E0429">
      <w:pPr>
        <w:suppressAutoHyphens/>
        <w:spacing w:after="0" w:line="240" w:lineRule="auto"/>
        <w:ind w:firstLine="735"/>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*примерной программы среднего (полного) общего образования на базовом уровне по истории, программы курса «История. История России и мира»  (</w:t>
      </w:r>
      <w:proofErr w:type="spellStart"/>
      <w:r w:rsidRPr="00503EF6">
        <w:rPr>
          <w:rFonts w:ascii="Times New Roman" w:eastAsia="Times New Roman" w:hAnsi="Times New Roman" w:cs="Times New Roman"/>
          <w:sz w:val="28"/>
          <w:szCs w:val="28"/>
          <w:lang w:eastAsia="ar-SA"/>
        </w:rPr>
        <w:t>авторы</w:t>
      </w:r>
      <w:proofErr w:type="gramStart"/>
      <w:r w:rsidRPr="00503EF6">
        <w:rPr>
          <w:rFonts w:ascii="Times New Roman" w:eastAsia="Times New Roman" w:hAnsi="Times New Roman" w:cs="Times New Roman"/>
          <w:sz w:val="28"/>
          <w:szCs w:val="28"/>
          <w:lang w:eastAsia="ar-SA"/>
        </w:rPr>
        <w:t>:Н</w:t>
      </w:r>
      <w:proofErr w:type="gramEnd"/>
      <w:r w:rsidRPr="00503EF6">
        <w:rPr>
          <w:rFonts w:ascii="Times New Roman" w:eastAsia="Times New Roman" w:hAnsi="Times New Roman" w:cs="Times New Roman"/>
          <w:sz w:val="28"/>
          <w:szCs w:val="28"/>
          <w:lang w:eastAsia="ar-SA"/>
        </w:rPr>
        <w:t>.В</w:t>
      </w:r>
      <w:proofErr w:type="spellEnd"/>
      <w:r w:rsidRPr="00503EF6">
        <w:rPr>
          <w:rFonts w:ascii="Times New Roman" w:eastAsia="Times New Roman" w:hAnsi="Times New Roman" w:cs="Times New Roman"/>
          <w:sz w:val="28"/>
          <w:szCs w:val="28"/>
          <w:lang w:eastAsia="ar-SA"/>
        </w:rPr>
        <w:t xml:space="preserve">. </w:t>
      </w:r>
      <w:proofErr w:type="spellStart"/>
      <w:r w:rsidRPr="00503EF6">
        <w:rPr>
          <w:rFonts w:ascii="Times New Roman" w:eastAsia="Times New Roman" w:hAnsi="Times New Roman" w:cs="Times New Roman"/>
          <w:sz w:val="28"/>
          <w:szCs w:val="28"/>
          <w:lang w:eastAsia="ar-SA"/>
        </w:rPr>
        <w:t>Загладин</w:t>
      </w:r>
      <w:proofErr w:type="spellEnd"/>
      <w:r w:rsidRPr="00503EF6">
        <w:rPr>
          <w:rFonts w:ascii="Times New Roman" w:eastAsia="Times New Roman" w:hAnsi="Times New Roman" w:cs="Times New Roman"/>
          <w:sz w:val="28"/>
          <w:szCs w:val="28"/>
          <w:lang w:eastAsia="ar-SA"/>
        </w:rPr>
        <w:t xml:space="preserve">, </w:t>
      </w:r>
      <w:proofErr w:type="spellStart"/>
      <w:r w:rsidRPr="00503EF6">
        <w:rPr>
          <w:rFonts w:ascii="Times New Roman" w:eastAsia="Times New Roman" w:hAnsi="Times New Roman" w:cs="Times New Roman"/>
          <w:sz w:val="28"/>
          <w:szCs w:val="28"/>
          <w:lang w:eastAsia="ar-SA"/>
        </w:rPr>
        <w:t>С.И.Козленко</w:t>
      </w:r>
      <w:proofErr w:type="spellEnd"/>
      <w:r w:rsidRPr="00503EF6">
        <w:rPr>
          <w:rFonts w:ascii="Times New Roman" w:eastAsia="Times New Roman" w:hAnsi="Times New Roman" w:cs="Times New Roman"/>
          <w:sz w:val="28"/>
          <w:szCs w:val="28"/>
          <w:lang w:eastAsia="ar-SA"/>
        </w:rPr>
        <w:t xml:space="preserve">, Х.Т. </w:t>
      </w:r>
      <w:proofErr w:type="spellStart"/>
      <w:r w:rsidRPr="00503EF6">
        <w:rPr>
          <w:rFonts w:ascii="Times New Roman" w:eastAsia="Times New Roman" w:hAnsi="Times New Roman" w:cs="Times New Roman"/>
          <w:sz w:val="28"/>
          <w:szCs w:val="28"/>
          <w:lang w:eastAsia="ar-SA"/>
        </w:rPr>
        <w:t>Загладина</w:t>
      </w:r>
      <w:proofErr w:type="spellEnd"/>
      <w:r w:rsidRPr="00503EF6">
        <w:rPr>
          <w:rFonts w:ascii="Times New Roman" w:eastAsia="Times New Roman" w:hAnsi="Times New Roman" w:cs="Times New Roman"/>
          <w:sz w:val="28"/>
          <w:szCs w:val="28"/>
          <w:lang w:eastAsia="ar-SA"/>
        </w:rPr>
        <w:t xml:space="preserve">) – М.: Русское слово, 2012, </w:t>
      </w:r>
    </w:p>
    <w:p w:rsidR="001E0429" w:rsidRPr="00503EF6" w:rsidRDefault="001E0429" w:rsidP="001E0429">
      <w:pPr>
        <w:suppressAutoHyphens/>
        <w:spacing w:after="0" w:line="240" w:lineRule="auto"/>
        <w:ind w:firstLine="735"/>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*программы курса «История России с древнейших времен до конца </w:t>
      </w:r>
      <w:r w:rsidRPr="00503EF6">
        <w:rPr>
          <w:rFonts w:ascii="Times New Roman" w:eastAsia="Times New Roman" w:hAnsi="Times New Roman" w:cs="Times New Roman"/>
          <w:sz w:val="28"/>
          <w:szCs w:val="28"/>
          <w:lang w:val="en-US" w:eastAsia="ar-SA"/>
        </w:rPr>
        <w:t>XIX</w:t>
      </w:r>
      <w:r w:rsidRPr="00503EF6">
        <w:rPr>
          <w:rFonts w:ascii="Times New Roman" w:eastAsia="Times New Roman" w:hAnsi="Times New Roman" w:cs="Times New Roman"/>
          <w:sz w:val="28"/>
          <w:szCs w:val="28"/>
          <w:lang w:eastAsia="ar-SA"/>
        </w:rPr>
        <w:t xml:space="preserve"> века» (</w:t>
      </w:r>
      <w:proofErr w:type="spellStart"/>
      <w:r w:rsidRPr="00503EF6">
        <w:rPr>
          <w:rFonts w:ascii="Times New Roman" w:eastAsia="Times New Roman" w:hAnsi="Times New Roman" w:cs="Times New Roman"/>
          <w:sz w:val="28"/>
          <w:szCs w:val="28"/>
          <w:lang w:eastAsia="ar-SA"/>
        </w:rPr>
        <w:t>авторы</w:t>
      </w:r>
      <w:proofErr w:type="gramStart"/>
      <w:r w:rsidRPr="00503EF6">
        <w:rPr>
          <w:rFonts w:ascii="Times New Roman" w:eastAsia="Times New Roman" w:hAnsi="Times New Roman" w:cs="Times New Roman"/>
          <w:sz w:val="28"/>
          <w:szCs w:val="28"/>
          <w:lang w:eastAsia="ar-SA"/>
        </w:rPr>
        <w:t>:А</w:t>
      </w:r>
      <w:proofErr w:type="gramEnd"/>
      <w:r w:rsidRPr="00503EF6">
        <w:rPr>
          <w:rFonts w:ascii="Times New Roman" w:eastAsia="Times New Roman" w:hAnsi="Times New Roman" w:cs="Times New Roman"/>
          <w:sz w:val="28"/>
          <w:szCs w:val="28"/>
          <w:lang w:eastAsia="ar-SA"/>
        </w:rPr>
        <w:t>.Н.Сахаров</w:t>
      </w:r>
      <w:proofErr w:type="spellEnd"/>
      <w:r w:rsidRPr="00503EF6">
        <w:rPr>
          <w:rFonts w:ascii="Times New Roman" w:eastAsia="Times New Roman" w:hAnsi="Times New Roman" w:cs="Times New Roman"/>
          <w:sz w:val="28"/>
          <w:szCs w:val="28"/>
          <w:lang w:eastAsia="ar-SA"/>
        </w:rPr>
        <w:t xml:space="preserve">, А.Н.Боханов, </w:t>
      </w:r>
      <w:proofErr w:type="spellStart"/>
      <w:r w:rsidRPr="00503EF6">
        <w:rPr>
          <w:rFonts w:ascii="Times New Roman" w:eastAsia="Times New Roman" w:hAnsi="Times New Roman" w:cs="Times New Roman"/>
          <w:sz w:val="28"/>
          <w:szCs w:val="28"/>
          <w:lang w:eastAsia="ar-SA"/>
        </w:rPr>
        <w:t>С.И.Козленко</w:t>
      </w:r>
      <w:proofErr w:type="spellEnd"/>
      <w:r w:rsidRPr="00503EF6">
        <w:rPr>
          <w:rFonts w:ascii="Times New Roman" w:eastAsia="Times New Roman" w:hAnsi="Times New Roman" w:cs="Times New Roman"/>
          <w:sz w:val="28"/>
          <w:szCs w:val="28"/>
          <w:lang w:eastAsia="ar-SA"/>
        </w:rPr>
        <w:t>) – М.: Русское слово, 2006,</w:t>
      </w:r>
    </w:p>
    <w:p w:rsidR="001E0429" w:rsidRPr="00503EF6" w:rsidRDefault="001E0429" w:rsidP="001E0429">
      <w:pPr>
        <w:suppressAutoHyphens/>
        <w:spacing w:after="0" w:line="240" w:lineRule="auto"/>
        <w:ind w:firstLine="735"/>
        <w:jc w:val="both"/>
        <w:rPr>
          <w:rFonts w:ascii="Times New Roman" w:eastAsia="Times New Roman" w:hAnsi="Times New Roman" w:cs="Times New Roman"/>
          <w:bCs/>
          <w:sz w:val="28"/>
          <w:szCs w:val="28"/>
          <w:lang w:eastAsia="ar-SA"/>
        </w:rPr>
      </w:pPr>
      <w:r w:rsidRPr="00503EF6">
        <w:rPr>
          <w:rFonts w:ascii="Times New Roman" w:eastAsia="Times New Roman" w:hAnsi="Times New Roman" w:cs="Times New Roman"/>
          <w:sz w:val="28"/>
          <w:szCs w:val="28"/>
          <w:lang w:eastAsia="ar-SA"/>
        </w:rPr>
        <w:t xml:space="preserve">* </w:t>
      </w:r>
      <w:r w:rsidRPr="00503EF6">
        <w:rPr>
          <w:rFonts w:ascii="Times New Roman" w:eastAsia="Times New Roman" w:hAnsi="Times New Roman" w:cs="Times New Roman"/>
          <w:b/>
          <w:bCs/>
          <w:iCs/>
          <w:sz w:val="28"/>
          <w:szCs w:val="28"/>
          <w:lang w:eastAsia="ar-SA"/>
        </w:rPr>
        <w:t>с учетом</w:t>
      </w:r>
      <w:r w:rsidRPr="00503EF6">
        <w:rPr>
          <w:rFonts w:ascii="Times New Roman" w:eastAsia="Times New Roman" w:hAnsi="Times New Roman" w:cs="Times New Roman"/>
          <w:b/>
          <w:sz w:val="28"/>
          <w:szCs w:val="28"/>
          <w:lang w:eastAsia="ar-SA"/>
        </w:rPr>
        <w:t xml:space="preserve"> рекомендаций</w:t>
      </w:r>
      <w:r>
        <w:rPr>
          <w:rFonts w:ascii="Times New Roman" w:eastAsia="Times New Roman" w:hAnsi="Times New Roman" w:cs="Times New Roman"/>
          <w:sz w:val="28"/>
          <w:szCs w:val="28"/>
          <w:lang w:eastAsia="ar-SA"/>
        </w:rPr>
        <w:t xml:space="preserve"> инструктивно-методических писем</w:t>
      </w:r>
      <w:r w:rsidRPr="00503EF6">
        <w:rPr>
          <w:rFonts w:ascii="Times New Roman" w:eastAsia="Times New Roman" w:hAnsi="Times New Roman" w:cs="Times New Roman"/>
          <w:sz w:val="28"/>
          <w:szCs w:val="28"/>
          <w:lang w:eastAsia="ar-SA"/>
        </w:rPr>
        <w:t xml:space="preserve"> «</w:t>
      </w:r>
      <w:r w:rsidRPr="00503EF6">
        <w:rPr>
          <w:rFonts w:ascii="Times New Roman" w:eastAsia="Times New Roman" w:hAnsi="Times New Roman" w:cs="Times New Roman"/>
          <w:bCs/>
          <w:sz w:val="28"/>
          <w:szCs w:val="28"/>
          <w:lang w:eastAsia="ar-SA"/>
        </w:rPr>
        <w:t xml:space="preserve">О преподавании обществоведческих дисциплин в образовательных организациях Белгородской </w:t>
      </w:r>
      <w:r>
        <w:rPr>
          <w:rFonts w:ascii="Times New Roman" w:eastAsia="Times New Roman" w:hAnsi="Times New Roman" w:cs="Times New Roman"/>
          <w:bCs/>
          <w:sz w:val="28"/>
          <w:szCs w:val="28"/>
          <w:lang w:eastAsia="ar-SA"/>
        </w:rPr>
        <w:t>области</w:t>
      </w:r>
      <w:r w:rsidRPr="00503EF6">
        <w:rPr>
          <w:rFonts w:ascii="Times New Roman" w:eastAsia="Times New Roman" w:hAnsi="Times New Roman" w:cs="Times New Roman"/>
          <w:bCs/>
          <w:sz w:val="28"/>
          <w:szCs w:val="28"/>
          <w:lang w:eastAsia="ar-SA"/>
        </w:rPr>
        <w:t>».</w:t>
      </w:r>
    </w:p>
    <w:p w:rsidR="001E0429" w:rsidRPr="00503EF6" w:rsidRDefault="001E0429" w:rsidP="001E0429">
      <w:pPr>
        <w:suppressAutoHyphens/>
        <w:spacing w:after="0" w:line="240" w:lineRule="auto"/>
        <w:ind w:firstLine="735"/>
        <w:jc w:val="both"/>
        <w:rPr>
          <w:rFonts w:ascii="Times New Roman" w:eastAsia="Times New Roman" w:hAnsi="Times New Roman" w:cs="Times New Roman"/>
          <w:bCs/>
          <w:sz w:val="28"/>
          <w:szCs w:val="28"/>
          <w:lang w:eastAsia="ar-SA"/>
        </w:rPr>
      </w:pPr>
      <w:r w:rsidRPr="00503EF6">
        <w:rPr>
          <w:rFonts w:ascii="Times New Roman" w:eastAsia="Times New Roman" w:hAnsi="Times New Roman" w:cs="Times New Roman"/>
          <w:sz w:val="28"/>
          <w:szCs w:val="28"/>
          <w:lang w:eastAsia="ar-SA"/>
        </w:rPr>
        <w:t xml:space="preserve">Рабочая программа разработана в соответствии с учебным планом для уровня среднего общего образования. Предмет «История» изучается в старшей школе в 10 и 11 классе из расчёта 2 часа в неделю, при 34 учебных неделях. Общее количество учебных часов за  год 68 часов, за два года обучения – 130. </w:t>
      </w:r>
    </w:p>
    <w:p w:rsidR="001E0429" w:rsidRPr="00503EF6" w:rsidRDefault="001E0429" w:rsidP="001E0429">
      <w:pPr>
        <w:suppressAutoHyphens/>
        <w:spacing w:after="0" w:line="240" w:lineRule="auto"/>
        <w:ind w:firstLine="540"/>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sz w:val="28"/>
          <w:szCs w:val="28"/>
          <w:lang w:eastAsia="ar-SA"/>
        </w:rPr>
        <w:t xml:space="preserve">Изучение истории на ступени среднего общего образования на базовом уровне направлено на достижение следующих </w:t>
      </w:r>
      <w:r w:rsidRPr="00503EF6">
        <w:rPr>
          <w:rFonts w:ascii="Times New Roman" w:eastAsia="Times New Roman" w:hAnsi="Times New Roman" w:cs="Times New Roman"/>
          <w:b/>
          <w:sz w:val="28"/>
          <w:szCs w:val="28"/>
          <w:lang w:eastAsia="ar-SA"/>
        </w:rPr>
        <w:t>целей и задач:</w:t>
      </w:r>
    </w:p>
    <w:p w:rsidR="001E0429" w:rsidRPr="00503EF6" w:rsidRDefault="001E0429" w:rsidP="001E0429">
      <w:pPr>
        <w:numPr>
          <w:ilvl w:val="0"/>
          <w:numId w:val="32"/>
        </w:numPr>
        <w:tabs>
          <w:tab w:val="left" w:pos="0"/>
          <w:tab w:val="num" w:pos="1077"/>
        </w:tabs>
        <w:suppressAutoHyphens/>
        <w:spacing w:after="0" w:line="240" w:lineRule="auto"/>
        <w:ind w:left="0"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воспитание гражданственности, национальной идентичности, развитие мировоззренческих убеждений учащихся на основе осмысления ими исторически сложившихся культурных, религиозных, этно-национальных традиций, нравственных и социальных установок, идеологических доктрин;</w:t>
      </w:r>
    </w:p>
    <w:p w:rsidR="001E0429" w:rsidRPr="00503EF6" w:rsidRDefault="001E0429" w:rsidP="001E0429">
      <w:pPr>
        <w:numPr>
          <w:ilvl w:val="0"/>
          <w:numId w:val="32"/>
        </w:numPr>
        <w:tabs>
          <w:tab w:val="left" w:pos="0"/>
          <w:tab w:val="num" w:pos="1077"/>
        </w:tabs>
        <w:suppressAutoHyphens/>
        <w:spacing w:after="0" w:line="240" w:lineRule="auto"/>
        <w:ind w:left="0"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развитие способности понимать историческую обусловленность явлений и процессов современного мира, определять собственную позицию по отношению к окружающей реальности, соотносить свои взгляды и принципы с исторически возникшими мировоззренческими системами;</w:t>
      </w:r>
    </w:p>
    <w:p w:rsidR="001E0429" w:rsidRPr="00503EF6" w:rsidRDefault="001E0429" w:rsidP="001E0429">
      <w:pPr>
        <w:numPr>
          <w:ilvl w:val="0"/>
          <w:numId w:val="32"/>
        </w:numPr>
        <w:tabs>
          <w:tab w:val="left" w:pos="0"/>
          <w:tab w:val="num" w:pos="1077"/>
        </w:tabs>
        <w:suppressAutoHyphens/>
        <w:spacing w:after="0" w:line="240" w:lineRule="auto"/>
        <w:ind w:left="0"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освоение систематизированных знаний об истории человечества, формирование целостного представления о месте и роли России во всемирно-историческом процессе;</w:t>
      </w:r>
    </w:p>
    <w:p w:rsidR="001E0429" w:rsidRPr="00503EF6" w:rsidRDefault="001E0429" w:rsidP="001E0429">
      <w:pPr>
        <w:numPr>
          <w:ilvl w:val="0"/>
          <w:numId w:val="32"/>
        </w:numPr>
        <w:tabs>
          <w:tab w:val="left" w:pos="0"/>
          <w:tab w:val="num" w:pos="1077"/>
        </w:tabs>
        <w:suppressAutoHyphens/>
        <w:spacing w:after="0" w:line="240" w:lineRule="auto"/>
        <w:ind w:left="0"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овладение умениями и навыками поиска, систематизации и комплексного анализа исторической информации;</w:t>
      </w:r>
    </w:p>
    <w:p w:rsidR="001E0429" w:rsidRPr="00503EF6" w:rsidRDefault="001E0429" w:rsidP="001E0429">
      <w:pPr>
        <w:numPr>
          <w:ilvl w:val="0"/>
          <w:numId w:val="32"/>
        </w:numPr>
        <w:tabs>
          <w:tab w:val="left" w:pos="0"/>
          <w:tab w:val="num" w:pos="1077"/>
        </w:tabs>
        <w:suppressAutoHyphens/>
        <w:spacing w:after="0" w:line="240" w:lineRule="auto"/>
        <w:ind w:left="0"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формирование исторического мышления – способности рассматривать события и явления с точки зрения их исторической обусловленности.</w:t>
      </w:r>
    </w:p>
    <w:p w:rsidR="001E0429" w:rsidRPr="00503EF6" w:rsidRDefault="001E0429" w:rsidP="001E0429">
      <w:pPr>
        <w:tabs>
          <w:tab w:val="left" w:pos="0"/>
        </w:tabs>
        <w:suppressAutoHyphens/>
        <w:spacing w:after="0" w:line="240" w:lineRule="auto"/>
        <w:ind w:firstLine="567"/>
        <w:jc w:val="both"/>
        <w:rPr>
          <w:rFonts w:ascii="Times New Roman" w:eastAsia="Times New Roman" w:hAnsi="Times New Roman" w:cs="Times New Roman"/>
          <w:b/>
          <w:bCs/>
          <w:i/>
          <w:iCs/>
          <w:sz w:val="28"/>
          <w:szCs w:val="28"/>
          <w:lang w:eastAsia="ar-SA"/>
        </w:rPr>
      </w:pPr>
      <w:r w:rsidRPr="00503EF6">
        <w:rPr>
          <w:rFonts w:ascii="Times New Roman" w:eastAsia="Times New Roman" w:hAnsi="Times New Roman" w:cs="Times New Roman"/>
          <w:b/>
          <w:bCs/>
          <w:i/>
          <w:iCs/>
          <w:sz w:val="28"/>
          <w:szCs w:val="28"/>
          <w:lang w:eastAsia="ar-SA"/>
        </w:rPr>
        <w:t>Учебно-методические комплекты:</w:t>
      </w:r>
    </w:p>
    <w:p w:rsidR="001E0429" w:rsidRPr="00503EF6" w:rsidRDefault="001E0429" w:rsidP="001E0429">
      <w:pPr>
        <w:tabs>
          <w:tab w:val="left" w:pos="0"/>
        </w:tabs>
        <w:suppressAutoHyphens/>
        <w:spacing w:after="0" w:line="240" w:lineRule="auto"/>
        <w:ind w:firstLine="567"/>
        <w:jc w:val="both"/>
        <w:rPr>
          <w:rFonts w:ascii="Times New Roman" w:eastAsia="Times New Roman" w:hAnsi="Times New Roman" w:cs="Times New Roman"/>
          <w:b/>
          <w:bCs/>
          <w:i/>
          <w:iCs/>
          <w:sz w:val="28"/>
          <w:szCs w:val="28"/>
          <w:lang w:eastAsia="ar-SA"/>
        </w:rPr>
      </w:pPr>
      <w:r w:rsidRPr="00503EF6">
        <w:rPr>
          <w:rFonts w:ascii="Times New Roman" w:eastAsia="Times New Roman" w:hAnsi="Times New Roman" w:cs="Times New Roman"/>
          <w:b/>
          <w:bCs/>
          <w:i/>
          <w:iCs/>
          <w:sz w:val="28"/>
          <w:szCs w:val="28"/>
          <w:lang w:eastAsia="ar-SA"/>
        </w:rPr>
        <w:t>10 класс</w:t>
      </w:r>
    </w:p>
    <w:p w:rsidR="001E0429" w:rsidRPr="00503EF6" w:rsidRDefault="001E0429" w:rsidP="007A7383">
      <w:pPr>
        <w:tabs>
          <w:tab w:val="left" w:pos="0"/>
        </w:tabs>
        <w:suppressAutoHyphens/>
        <w:spacing w:after="0" w:line="240" w:lineRule="auto"/>
        <w:ind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 Сахаров А.Н. История России с древнейших времен до конца </w:t>
      </w:r>
      <w:r w:rsidRPr="00503EF6">
        <w:rPr>
          <w:rFonts w:ascii="Times New Roman" w:eastAsia="Times New Roman" w:hAnsi="Times New Roman" w:cs="Times New Roman"/>
          <w:sz w:val="28"/>
          <w:szCs w:val="28"/>
          <w:lang w:val="en-US" w:eastAsia="ar-SA"/>
        </w:rPr>
        <w:t>XVI</w:t>
      </w:r>
      <w:r w:rsidRPr="00503EF6">
        <w:rPr>
          <w:rFonts w:ascii="Times New Roman" w:eastAsia="Times New Roman" w:hAnsi="Times New Roman" w:cs="Times New Roman"/>
          <w:sz w:val="28"/>
          <w:szCs w:val="28"/>
          <w:lang w:eastAsia="ar-SA"/>
        </w:rPr>
        <w:t xml:space="preserve"> века. Учебник для 10 класса часть 1 / А.Н. Сахаров  - М.: Русское слово, 2007;- Сахаров А.Н. История России </w:t>
      </w:r>
      <w:r w:rsidRPr="00503EF6">
        <w:rPr>
          <w:rFonts w:ascii="Times New Roman" w:eastAsia="Times New Roman" w:hAnsi="Times New Roman" w:cs="Times New Roman"/>
          <w:sz w:val="28"/>
          <w:szCs w:val="28"/>
          <w:lang w:val="en-US" w:eastAsia="ar-SA"/>
        </w:rPr>
        <w:t>XVII</w:t>
      </w:r>
      <w:r w:rsidRPr="00503EF6">
        <w:rPr>
          <w:rFonts w:ascii="Times New Roman" w:eastAsia="Times New Roman" w:hAnsi="Times New Roman" w:cs="Times New Roman"/>
          <w:sz w:val="28"/>
          <w:szCs w:val="28"/>
          <w:lang w:eastAsia="ar-SA"/>
        </w:rPr>
        <w:t>—</w:t>
      </w:r>
      <w:r w:rsidRPr="00503EF6">
        <w:rPr>
          <w:rFonts w:ascii="Times New Roman" w:eastAsia="Times New Roman" w:hAnsi="Times New Roman" w:cs="Times New Roman"/>
          <w:sz w:val="28"/>
          <w:szCs w:val="28"/>
          <w:lang w:val="en-US" w:eastAsia="ar-SA"/>
        </w:rPr>
        <w:t>XIX</w:t>
      </w:r>
      <w:r w:rsidRPr="00503EF6">
        <w:rPr>
          <w:rFonts w:ascii="Times New Roman" w:eastAsia="Times New Roman" w:hAnsi="Times New Roman" w:cs="Times New Roman"/>
          <w:sz w:val="28"/>
          <w:szCs w:val="28"/>
          <w:lang w:eastAsia="ar-SA"/>
        </w:rPr>
        <w:t xml:space="preserve"> века. Учебник для 10 класса часть 2 / А.Н. Сахаров, А.Н. Боханов  - М.: Русское слово, 20012;</w:t>
      </w:r>
    </w:p>
    <w:p w:rsidR="001E0429" w:rsidRPr="00503EF6" w:rsidRDefault="001E0429" w:rsidP="001E0429">
      <w:pPr>
        <w:tabs>
          <w:tab w:val="left" w:pos="0"/>
        </w:tabs>
        <w:suppressAutoHyphens/>
        <w:spacing w:after="0" w:line="240" w:lineRule="auto"/>
        <w:ind w:firstLine="540"/>
        <w:jc w:val="both"/>
        <w:rPr>
          <w:rFonts w:ascii="Times New Roman" w:eastAsia="Times New Roman" w:hAnsi="Times New Roman" w:cs="Times New Roman"/>
          <w:b/>
          <w:i/>
          <w:sz w:val="28"/>
          <w:szCs w:val="28"/>
          <w:lang w:eastAsia="ar-SA"/>
        </w:rPr>
      </w:pPr>
    </w:p>
    <w:p w:rsidR="007A7383" w:rsidRDefault="007A7383" w:rsidP="001E0429">
      <w:pPr>
        <w:tabs>
          <w:tab w:val="left" w:pos="0"/>
        </w:tabs>
        <w:suppressAutoHyphens/>
        <w:spacing w:after="0" w:line="240" w:lineRule="auto"/>
        <w:ind w:firstLine="540"/>
        <w:jc w:val="both"/>
        <w:rPr>
          <w:rFonts w:ascii="Times New Roman" w:eastAsia="Times New Roman" w:hAnsi="Times New Roman" w:cs="Times New Roman"/>
          <w:b/>
          <w:i/>
          <w:sz w:val="28"/>
          <w:szCs w:val="28"/>
          <w:lang w:eastAsia="ar-SA"/>
        </w:rPr>
      </w:pPr>
    </w:p>
    <w:p w:rsidR="001E0429" w:rsidRPr="00503EF6" w:rsidRDefault="001E0429" w:rsidP="001E0429">
      <w:pPr>
        <w:tabs>
          <w:tab w:val="left" w:pos="0"/>
        </w:tabs>
        <w:suppressAutoHyphens/>
        <w:spacing w:after="0" w:line="240" w:lineRule="auto"/>
        <w:ind w:firstLine="540"/>
        <w:jc w:val="both"/>
        <w:rPr>
          <w:rFonts w:ascii="Times New Roman" w:eastAsia="Times New Roman" w:hAnsi="Times New Roman" w:cs="Times New Roman"/>
          <w:b/>
          <w:i/>
          <w:sz w:val="28"/>
          <w:szCs w:val="28"/>
          <w:lang w:eastAsia="ar-SA"/>
        </w:rPr>
      </w:pPr>
      <w:r w:rsidRPr="00503EF6">
        <w:rPr>
          <w:rFonts w:ascii="Times New Roman" w:eastAsia="Times New Roman" w:hAnsi="Times New Roman" w:cs="Times New Roman"/>
          <w:b/>
          <w:i/>
          <w:sz w:val="28"/>
          <w:szCs w:val="28"/>
          <w:lang w:eastAsia="ar-SA"/>
        </w:rPr>
        <w:t>11 класс</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 </w:t>
      </w:r>
      <w:proofErr w:type="spellStart"/>
      <w:r w:rsidRPr="00503EF6">
        <w:rPr>
          <w:rFonts w:ascii="Times New Roman" w:eastAsia="Times New Roman" w:hAnsi="Times New Roman" w:cs="Times New Roman"/>
          <w:sz w:val="28"/>
          <w:szCs w:val="28"/>
          <w:lang w:eastAsia="ar-SA"/>
        </w:rPr>
        <w:t>Загладин</w:t>
      </w:r>
      <w:proofErr w:type="spellEnd"/>
      <w:r w:rsidRPr="00503EF6">
        <w:rPr>
          <w:rFonts w:ascii="Times New Roman" w:eastAsia="Times New Roman" w:hAnsi="Times New Roman" w:cs="Times New Roman"/>
          <w:sz w:val="28"/>
          <w:szCs w:val="28"/>
          <w:lang w:eastAsia="ar-SA"/>
        </w:rPr>
        <w:t xml:space="preserve"> Н.В., Симония Н.А. История. История России и мира с древнейших времен до конца </w:t>
      </w:r>
      <w:r w:rsidRPr="00503EF6">
        <w:rPr>
          <w:rFonts w:ascii="Times New Roman" w:eastAsia="Times New Roman" w:hAnsi="Times New Roman" w:cs="Times New Roman"/>
          <w:sz w:val="28"/>
          <w:szCs w:val="28"/>
          <w:lang w:val="en-US" w:eastAsia="ar-SA"/>
        </w:rPr>
        <w:t>XIX</w:t>
      </w:r>
      <w:r w:rsidRPr="00503EF6">
        <w:rPr>
          <w:rFonts w:ascii="Times New Roman" w:eastAsia="Times New Roman" w:hAnsi="Times New Roman" w:cs="Times New Roman"/>
          <w:sz w:val="28"/>
          <w:szCs w:val="28"/>
          <w:lang w:eastAsia="ar-SA"/>
        </w:rPr>
        <w:t xml:space="preserve"> века. Учебник </w:t>
      </w:r>
      <w:r w:rsidR="00083206">
        <w:rPr>
          <w:rFonts w:ascii="Times New Roman" w:eastAsia="Times New Roman" w:hAnsi="Times New Roman" w:cs="Times New Roman"/>
          <w:sz w:val="28"/>
          <w:szCs w:val="28"/>
          <w:lang w:eastAsia="ar-SA"/>
        </w:rPr>
        <w:t xml:space="preserve">для 10 класса /  Н.В. </w:t>
      </w:r>
      <w:proofErr w:type="spellStart"/>
      <w:r w:rsidR="00083206">
        <w:rPr>
          <w:rFonts w:ascii="Times New Roman" w:eastAsia="Times New Roman" w:hAnsi="Times New Roman" w:cs="Times New Roman"/>
          <w:sz w:val="28"/>
          <w:szCs w:val="28"/>
          <w:lang w:eastAsia="ar-SA"/>
        </w:rPr>
        <w:t>Загладин</w:t>
      </w:r>
      <w:r w:rsidRPr="00503EF6">
        <w:rPr>
          <w:rFonts w:ascii="Times New Roman" w:eastAsia="Times New Roman" w:hAnsi="Times New Roman" w:cs="Times New Roman"/>
          <w:sz w:val="28"/>
          <w:szCs w:val="28"/>
          <w:lang w:eastAsia="ar-SA"/>
        </w:rPr>
        <w:t>Н.А.Симония</w:t>
      </w:r>
      <w:proofErr w:type="spellEnd"/>
      <w:r w:rsidRPr="00503EF6">
        <w:rPr>
          <w:rFonts w:ascii="Times New Roman" w:eastAsia="Times New Roman" w:hAnsi="Times New Roman" w:cs="Times New Roman"/>
          <w:sz w:val="28"/>
          <w:szCs w:val="28"/>
          <w:lang w:eastAsia="ar-SA"/>
        </w:rPr>
        <w:t xml:space="preserve"> - М.: Русское слово, 2012. </w:t>
      </w:r>
      <w:proofErr w:type="spellStart"/>
      <w:r w:rsidRPr="00503EF6">
        <w:rPr>
          <w:rFonts w:ascii="Times New Roman" w:eastAsia="Times New Roman" w:hAnsi="Times New Roman" w:cs="Times New Roman"/>
          <w:sz w:val="28"/>
          <w:szCs w:val="28"/>
          <w:lang w:eastAsia="ar-SA"/>
        </w:rPr>
        <w:t>Загладин</w:t>
      </w:r>
      <w:proofErr w:type="spellEnd"/>
      <w:r w:rsidRPr="00503EF6">
        <w:rPr>
          <w:rFonts w:ascii="Times New Roman" w:eastAsia="Times New Roman" w:hAnsi="Times New Roman" w:cs="Times New Roman"/>
          <w:sz w:val="28"/>
          <w:szCs w:val="28"/>
          <w:lang w:eastAsia="ar-SA"/>
        </w:rPr>
        <w:t xml:space="preserve"> Н.В. История России и мира в </w:t>
      </w:r>
      <w:r w:rsidRPr="00503EF6">
        <w:rPr>
          <w:rFonts w:ascii="Times New Roman" w:eastAsia="Times New Roman" w:hAnsi="Times New Roman" w:cs="Times New Roman"/>
          <w:sz w:val="28"/>
          <w:szCs w:val="28"/>
          <w:lang w:val="en-US" w:eastAsia="ar-SA"/>
        </w:rPr>
        <w:t>XX</w:t>
      </w:r>
      <w:r w:rsidRPr="00503EF6">
        <w:rPr>
          <w:rFonts w:ascii="Times New Roman" w:eastAsia="Times New Roman" w:hAnsi="Times New Roman" w:cs="Times New Roman"/>
          <w:sz w:val="28"/>
          <w:szCs w:val="28"/>
          <w:lang w:eastAsia="ar-SA"/>
        </w:rPr>
        <w:t xml:space="preserve"> в. Учебник для 11 класса /Н.В. </w:t>
      </w:r>
      <w:proofErr w:type="spellStart"/>
      <w:r w:rsidRPr="00503EF6">
        <w:rPr>
          <w:rFonts w:ascii="Times New Roman" w:eastAsia="Times New Roman" w:hAnsi="Times New Roman" w:cs="Times New Roman"/>
          <w:sz w:val="28"/>
          <w:szCs w:val="28"/>
          <w:lang w:eastAsia="ar-SA"/>
        </w:rPr>
        <w:t>Загладин</w:t>
      </w:r>
      <w:proofErr w:type="spellEnd"/>
      <w:r w:rsidRPr="00503EF6">
        <w:rPr>
          <w:rFonts w:ascii="Times New Roman" w:eastAsia="Times New Roman" w:hAnsi="Times New Roman" w:cs="Times New Roman"/>
          <w:sz w:val="28"/>
          <w:szCs w:val="28"/>
          <w:lang w:eastAsia="ar-SA"/>
        </w:rPr>
        <w:t xml:space="preserve"> - М.: Русское слово, 2006;</w:t>
      </w:r>
    </w:p>
    <w:p w:rsidR="001E0429" w:rsidRPr="00503EF6" w:rsidRDefault="001E0429" w:rsidP="001E0429">
      <w:pPr>
        <w:tabs>
          <w:tab w:val="left" w:pos="0"/>
        </w:tabs>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Уткин А.И.  История России 1945-2008» учебник для 11 класса / А.И. Уткин, А.В. Филиппов  - М.: Просвещение, 2008.</w:t>
      </w:r>
    </w:p>
    <w:p w:rsidR="001E0429" w:rsidRPr="00503EF6" w:rsidRDefault="001E0429" w:rsidP="001E0429">
      <w:pPr>
        <w:tabs>
          <w:tab w:val="left" w:pos="0"/>
        </w:tabs>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В программе сочетаются два курса – истории России и Всеобщей истории; изучение курсов </w:t>
      </w:r>
      <w:r w:rsidRPr="00503EF6">
        <w:rPr>
          <w:rFonts w:ascii="Times New Roman" w:eastAsia="Times New Roman" w:hAnsi="Times New Roman" w:cs="Times New Roman"/>
          <w:b/>
          <w:sz w:val="28"/>
          <w:szCs w:val="28"/>
          <w:lang w:eastAsia="ar-SA"/>
        </w:rPr>
        <w:t xml:space="preserve">синхронно-параллельное. </w:t>
      </w:r>
    </w:p>
    <w:p w:rsidR="001E0429" w:rsidRPr="00503EF6" w:rsidRDefault="001E0429" w:rsidP="001E0429">
      <w:pPr>
        <w:suppressAutoHyphens/>
        <w:spacing w:after="0" w:line="240" w:lineRule="auto"/>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В соответствии с инструктивно</w:t>
      </w:r>
      <w:r w:rsidR="00126D8E">
        <w:rPr>
          <w:rFonts w:ascii="Times New Roman" w:eastAsia="Times New Roman" w:hAnsi="Times New Roman" w:cs="Times New Roman"/>
          <w:sz w:val="28"/>
          <w:szCs w:val="28"/>
          <w:lang w:eastAsia="ar-SA"/>
        </w:rPr>
        <w:t xml:space="preserve">-методическим письмом </w:t>
      </w:r>
      <w:proofErr w:type="spellStart"/>
      <w:r w:rsidR="00126D8E">
        <w:rPr>
          <w:rFonts w:ascii="Times New Roman" w:eastAsia="Times New Roman" w:hAnsi="Times New Roman" w:cs="Times New Roman"/>
          <w:sz w:val="28"/>
          <w:szCs w:val="28"/>
          <w:lang w:eastAsia="ar-SA"/>
        </w:rPr>
        <w:t>БелИРО</w:t>
      </w:r>
      <w:proofErr w:type="spellEnd"/>
      <w:r w:rsidRPr="00503EF6">
        <w:rPr>
          <w:rFonts w:ascii="Times New Roman" w:eastAsia="Times New Roman" w:hAnsi="Times New Roman" w:cs="Times New Roman"/>
          <w:sz w:val="28"/>
          <w:szCs w:val="28"/>
          <w:lang w:eastAsia="ar-SA"/>
        </w:rPr>
        <w:t xml:space="preserve"> «О преподавании истории и обществознания в 2011-2012 учебном году в общеобразовательных учреждениях Белгородской области» рекомендуемая пропорция часов на историю России и всеобщую историю: </w:t>
      </w:r>
      <w:r w:rsidRPr="00503EF6">
        <w:rPr>
          <w:rFonts w:ascii="Times New Roman" w:eastAsia="Times New Roman" w:hAnsi="Times New Roman" w:cs="Times New Roman"/>
          <w:b/>
          <w:i/>
          <w:sz w:val="28"/>
          <w:szCs w:val="28"/>
          <w:lang w:eastAsia="ar-SA"/>
        </w:rPr>
        <w:t xml:space="preserve">1,3 и 0,7 </w:t>
      </w:r>
      <w:r w:rsidRPr="00503EF6">
        <w:rPr>
          <w:rFonts w:ascii="Times New Roman" w:eastAsia="Times New Roman" w:hAnsi="Times New Roman" w:cs="Times New Roman"/>
          <w:sz w:val="28"/>
          <w:szCs w:val="28"/>
          <w:lang w:eastAsia="ar-SA"/>
        </w:rPr>
        <w:t xml:space="preserve"> соответственно (44 и 24 часа) - в данной рабочей программе соблюдается.</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iCs/>
          <w:sz w:val="28"/>
          <w:szCs w:val="28"/>
          <w:lang w:eastAsia="ar-SA"/>
        </w:rPr>
        <w:t>10 класс Внесенные изменения</w:t>
      </w:r>
    </w:p>
    <w:p w:rsidR="001E0429" w:rsidRPr="00503EF6" w:rsidRDefault="001E0429" w:rsidP="001E0429">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Учебно-предметная программа по истории России с древнейших времен до конца </w:t>
      </w:r>
      <w:r w:rsidRPr="00503EF6">
        <w:rPr>
          <w:rFonts w:ascii="Times New Roman" w:eastAsia="Times New Roman" w:hAnsi="Times New Roman" w:cs="Times New Roman"/>
          <w:sz w:val="28"/>
          <w:szCs w:val="28"/>
          <w:lang w:val="en-US" w:eastAsia="ar-SA"/>
        </w:rPr>
        <w:t>XIX</w:t>
      </w:r>
      <w:r w:rsidRPr="00503EF6">
        <w:rPr>
          <w:rFonts w:ascii="Times New Roman" w:eastAsia="Times New Roman" w:hAnsi="Times New Roman" w:cs="Times New Roman"/>
          <w:sz w:val="28"/>
          <w:szCs w:val="28"/>
          <w:lang w:eastAsia="ar-SA"/>
        </w:rPr>
        <w:t xml:space="preserve"> века рассчитана на 46 часов, по рабочей программе  их 44, поэтому внесены изменения. Сокращено количество часов за счет уплотнения учебного материала на следующие темы:</w:t>
      </w:r>
    </w:p>
    <w:p w:rsidR="001E0429" w:rsidRPr="00503EF6" w:rsidRDefault="001E0429" w:rsidP="001E0429">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-Раздел 2. Древняя Русь (5ч.-1=4ч.)</w:t>
      </w:r>
    </w:p>
    <w:p w:rsidR="001E0429" w:rsidRPr="00503EF6" w:rsidRDefault="001E0429" w:rsidP="001E0429">
      <w:pPr>
        <w:suppressAutoHyphens/>
        <w:autoSpaceDE w:val="0"/>
        <w:spacing w:after="0" w:line="240" w:lineRule="auto"/>
        <w:ind w:firstLine="709"/>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-Раздел 5. Россия в </w:t>
      </w:r>
      <w:r w:rsidRPr="00503EF6">
        <w:rPr>
          <w:rFonts w:ascii="Times New Roman" w:eastAsia="Times New Roman" w:hAnsi="Times New Roman" w:cs="Times New Roman"/>
          <w:sz w:val="28"/>
          <w:szCs w:val="28"/>
          <w:lang w:val="en-US" w:eastAsia="ar-SA"/>
        </w:rPr>
        <w:t>XVIII</w:t>
      </w:r>
      <w:r w:rsidRPr="00503EF6">
        <w:rPr>
          <w:rFonts w:ascii="Times New Roman" w:eastAsia="Times New Roman" w:hAnsi="Times New Roman" w:cs="Times New Roman"/>
          <w:sz w:val="28"/>
          <w:szCs w:val="28"/>
          <w:lang w:eastAsia="ar-SA"/>
        </w:rPr>
        <w:t xml:space="preserve"> столетии (8ч.-1=7ч.)</w:t>
      </w:r>
    </w:p>
    <w:p w:rsidR="001E0429" w:rsidRPr="00503EF6" w:rsidRDefault="001E0429" w:rsidP="001E0429">
      <w:pPr>
        <w:suppressAutoHyphens/>
        <w:autoSpaceDE w:val="0"/>
        <w:spacing w:after="0" w:line="240" w:lineRule="auto"/>
        <w:ind w:firstLine="709"/>
        <w:jc w:val="both"/>
        <w:rPr>
          <w:rFonts w:ascii="Times New Roman" w:eastAsia="Times New Roman" w:hAnsi="Times New Roman" w:cs="Times New Roman"/>
          <w:sz w:val="28"/>
          <w:szCs w:val="28"/>
          <w:lang w:eastAsia="ar-SA"/>
        </w:rPr>
      </w:pPr>
      <w:proofErr w:type="gramStart"/>
      <w:r w:rsidRPr="00503EF6">
        <w:rPr>
          <w:rFonts w:ascii="Times New Roman" w:eastAsia="Times New Roman" w:hAnsi="Times New Roman" w:cs="Times New Roman"/>
          <w:sz w:val="28"/>
          <w:szCs w:val="28"/>
          <w:lang w:eastAsia="ar-SA"/>
        </w:rPr>
        <w:t>Учебно-предметная программа по всеобщей истории (История.</w:t>
      </w:r>
      <w:proofErr w:type="gramEnd"/>
      <w:r w:rsidRPr="00503EF6">
        <w:rPr>
          <w:rFonts w:ascii="Times New Roman" w:eastAsia="Times New Roman" w:hAnsi="Times New Roman" w:cs="Times New Roman"/>
          <w:sz w:val="28"/>
          <w:szCs w:val="28"/>
          <w:lang w:eastAsia="ar-SA"/>
        </w:rPr>
        <w:t xml:space="preserve"> История России и мира. Автор </w:t>
      </w:r>
      <w:proofErr w:type="spellStart"/>
      <w:r w:rsidRPr="00503EF6">
        <w:rPr>
          <w:rFonts w:ascii="Times New Roman" w:eastAsia="Times New Roman" w:hAnsi="Times New Roman" w:cs="Times New Roman"/>
          <w:sz w:val="28"/>
          <w:szCs w:val="28"/>
          <w:lang w:eastAsia="ar-SA"/>
        </w:rPr>
        <w:t>Загладин</w:t>
      </w:r>
      <w:proofErr w:type="spellEnd"/>
      <w:r w:rsidRPr="00503EF6">
        <w:rPr>
          <w:rFonts w:ascii="Times New Roman" w:eastAsia="Times New Roman" w:hAnsi="Times New Roman" w:cs="Times New Roman"/>
          <w:sz w:val="28"/>
          <w:szCs w:val="28"/>
          <w:lang w:eastAsia="ar-SA"/>
        </w:rPr>
        <w:t xml:space="preserve"> Н.В.) рассчитана на 68 часов, по рабочей программе их – 24, поэтому в программу внесены изменения: в разделах сокращено количество часов за счёт объединения некоторых тем в разделах: </w:t>
      </w:r>
    </w:p>
    <w:p w:rsidR="001E0429" w:rsidRPr="00503EF6" w:rsidRDefault="001E0429" w:rsidP="001E0429">
      <w:pPr>
        <w:tabs>
          <w:tab w:val="left" w:pos="0"/>
        </w:tabs>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-Раздел 1. «Меняющийся облик мира: опыт осмысления»;</w:t>
      </w:r>
    </w:p>
    <w:p w:rsidR="001E0429" w:rsidRPr="00503EF6" w:rsidRDefault="001E0429" w:rsidP="001E0429">
      <w:pPr>
        <w:tabs>
          <w:tab w:val="left" w:pos="0"/>
        </w:tabs>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-Раздел 2. «Человечество на заре своей истории»; </w:t>
      </w:r>
    </w:p>
    <w:p w:rsidR="001E0429" w:rsidRPr="00503EF6" w:rsidRDefault="001E0429" w:rsidP="001E0429">
      <w:pPr>
        <w:tabs>
          <w:tab w:val="left" w:pos="0"/>
        </w:tabs>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-Раздел 3. «Первые государства Древнего мира»;</w:t>
      </w:r>
    </w:p>
    <w:p w:rsidR="001E0429" w:rsidRPr="00503EF6" w:rsidRDefault="001E0429" w:rsidP="001E0429">
      <w:pPr>
        <w:tabs>
          <w:tab w:val="left" w:pos="0"/>
        </w:tabs>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-Раздел 4. «Античная эпоха в истории человечества»;</w:t>
      </w:r>
    </w:p>
    <w:p w:rsidR="001E0429" w:rsidRPr="00503EF6" w:rsidRDefault="001E0429" w:rsidP="001E0429">
      <w:pPr>
        <w:tabs>
          <w:tab w:val="left" w:pos="0"/>
        </w:tabs>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-Раздел 5 «Крушение империи Древнего мира»;</w:t>
      </w:r>
    </w:p>
    <w:p w:rsidR="001E0429" w:rsidRPr="00503EF6" w:rsidRDefault="001E0429" w:rsidP="001E0429">
      <w:pPr>
        <w:tabs>
          <w:tab w:val="left" w:pos="0"/>
        </w:tabs>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-Раздел 6. «Период раннего Средневековья. </w:t>
      </w:r>
      <w:r w:rsidRPr="00503EF6">
        <w:rPr>
          <w:rFonts w:ascii="Times New Roman" w:eastAsia="Times New Roman" w:hAnsi="Times New Roman" w:cs="Times New Roman"/>
          <w:sz w:val="28"/>
          <w:szCs w:val="28"/>
          <w:lang w:val="en-US" w:eastAsia="ar-SA"/>
        </w:rPr>
        <w:t>V</w:t>
      </w:r>
      <w:r w:rsidRPr="00503EF6">
        <w:rPr>
          <w:rFonts w:ascii="Times New Roman" w:eastAsia="Times New Roman" w:hAnsi="Times New Roman" w:cs="Times New Roman"/>
          <w:sz w:val="28"/>
          <w:szCs w:val="28"/>
          <w:lang w:eastAsia="ar-SA"/>
        </w:rPr>
        <w:t>-</w:t>
      </w:r>
      <w:r w:rsidRPr="00503EF6">
        <w:rPr>
          <w:rFonts w:ascii="Times New Roman" w:eastAsia="Times New Roman" w:hAnsi="Times New Roman" w:cs="Times New Roman"/>
          <w:sz w:val="28"/>
          <w:szCs w:val="28"/>
          <w:lang w:val="en-US" w:eastAsia="ar-SA"/>
        </w:rPr>
        <w:t>X</w:t>
      </w:r>
      <w:r w:rsidRPr="00503EF6">
        <w:rPr>
          <w:rFonts w:ascii="Times New Roman" w:eastAsia="Times New Roman" w:hAnsi="Times New Roman" w:cs="Times New Roman"/>
          <w:sz w:val="28"/>
          <w:szCs w:val="28"/>
          <w:lang w:eastAsia="ar-SA"/>
        </w:rPr>
        <w:t>вв</w:t>
      </w:r>
      <w:proofErr w:type="gramStart"/>
      <w:r w:rsidRPr="00503EF6">
        <w:rPr>
          <w:rFonts w:ascii="Times New Roman" w:eastAsia="Times New Roman" w:hAnsi="Times New Roman" w:cs="Times New Roman"/>
          <w:sz w:val="28"/>
          <w:szCs w:val="28"/>
          <w:lang w:eastAsia="ar-SA"/>
        </w:rPr>
        <w:t>.»</w:t>
      </w:r>
      <w:proofErr w:type="gramEnd"/>
      <w:r w:rsidRPr="00503EF6">
        <w:rPr>
          <w:rFonts w:ascii="Times New Roman" w:eastAsia="Times New Roman" w:hAnsi="Times New Roman" w:cs="Times New Roman"/>
          <w:sz w:val="28"/>
          <w:szCs w:val="28"/>
          <w:lang w:eastAsia="ar-SA"/>
        </w:rPr>
        <w:t>;</w:t>
      </w:r>
    </w:p>
    <w:p w:rsidR="001E0429" w:rsidRPr="00503EF6" w:rsidRDefault="001E0429" w:rsidP="001E0429">
      <w:pPr>
        <w:tabs>
          <w:tab w:val="left" w:pos="0"/>
        </w:tabs>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-Раздел 7. «Эпоха классического Средневековья. </w:t>
      </w:r>
      <w:r w:rsidRPr="00503EF6">
        <w:rPr>
          <w:rFonts w:ascii="Times New Roman" w:eastAsia="Times New Roman" w:hAnsi="Times New Roman" w:cs="Times New Roman"/>
          <w:sz w:val="28"/>
          <w:szCs w:val="28"/>
          <w:lang w:val="en-US" w:eastAsia="ar-SA"/>
        </w:rPr>
        <w:t>XI</w:t>
      </w:r>
      <w:r w:rsidRPr="00503EF6">
        <w:rPr>
          <w:rFonts w:ascii="Times New Roman" w:eastAsia="Times New Roman" w:hAnsi="Times New Roman" w:cs="Times New Roman"/>
          <w:sz w:val="28"/>
          <w:szCs w:val="28"/>
          <w:lang w:eastAsia="ar-SA"/>
        </w:rPr>
        <w:t>-</w:t>
      </w:r>
      <w:r w:rsidRPr="00503EF6">
        <w:rPr>
          <w:rFonts w:ascii="Times New Roman" w:eastAsia="Times New Roman" w:hAnsi="Times New Roman" w:cs="Times New Roman"/>
          <w:sz w:val="28"/>
          <w:szCs w:val="28"/>
          <w:lang w:val="en-US" w:eastAsia="ar-SA"/>
        </w:rPr>
        <w:t>XV</w:t>
      </w:r>
      <w:r w:rsidRPr="00503EF6">
        <w:rPr>
          <w:rFonts w:ascii="Times New Roman" w:eastAsia="Times New Roman" w:hAnsi="Times New Roman" w:cs="Times New Roman"/>
          <w:sz w:val="28"/>
          <w:szCs w:val="28"/>
          <w:lang w:eastAsia="ar-SA"/>
        </w:rPr>
        <w:t xml:space="preserve"> вв</w:t>
      </w:r>
      <w:proofErr w:type="gramStart"/>
      <w:r w:rsidRPr="00503EF6">
        <w:rPr>
          <w:rFonts w:ascii="Times New Roman" w:eastAsia="Times New Roman" w:hAnsi="Times New Roman" w:cs="Times New Roman"/>
          <w:sz w:val="28"/>
          <w:szCs w:val="28"/>
          <w:lang w:eastAsia="ar-SA"/>
        </w:rPr>
        <w:t>.»</w:t>
      </w:r>
      <w:proofErr w:type="gramEnd"/>
      <w:r w:rsidRPr="00503EF6">
        <w:rPr>
          <w:rFonts w:ascii="Times New Roman" w:eastAsia="Times New Roman" w:hAnsi="Times New Roman" w:cs="Times New Roman"/>
          <w:sz w:val="28"/>
          <w:szCs w:val="28"/>
          <w:lang w:eastAsia="ar-SA"/>
        </w:rPr>
        <w:t>;</w:t>
      </w:r>
    </w:p>
    <w:p w:rsidR="001E0429" w:rsidRPr="00503EF6" w:rsidRDefault="001E0429" w:rsidP="001E0429">
      <w:pPr>
        <w:tabs>
          <w:tab w:val="left" w:pos="0"/>
        </w:tabs>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-Раздел 8. «Позднее Средневековье. Европа на рубеже Нового времени. </w:t>
      </w:r>
      <w:r w:rsidRPr="00503EF6">
        <w:rPr>
          <w:rFonts w:ascii="Times New Roman" w:eastAsia="Times New Roman" w:hAnsi="Times New Roman" w:cs="Times New Roman"/>
          <w:sz w:val="28"/>
          <w:szCs w:val="28"/>
          <w:lang w:val="en-US" w:eastAsia="ar-SA"/>
        </w:rPr>
        <w:t>XVI</w:t>
      </w:r>
      <w:r w:rsidRPr="00503EF6">
        <w:rPr>
          <w:rFonts w:ascii="Times New Roman" w:eastAsia="Times New Roman" w:hAnsi="Times New Roman" w:cs="Times New Roman"/>
          <w:sz w:val="28"/>
          <w:szCs w:val="28"/>
          <w:lang w:eastAsia="ar-SA"/>
        </w:rPr>
        <w:t xml:space="preserve">- начало </w:t>
      </w:r>
      <w:r w:rsidRPr="00503EF6">
        <w:rPr>
          <w:rFonts w:ascii="Times New Roman" w:eastAsia="Times New Roman" w:hAnsi="Times New Roman" w:cs="Times New Roman"/>
          <w:sz w:val="28"/>
          <w:szCs w:val="28"/>
          <w:lang w:val="en-US" w:eastAsia="ar-SA"/>
        </w:rPr>
        <w:t>XVII</w:t>
      </w:r>
      <w:r w:rsidRPr="00503EF6">
        <w:rPr>
          <w:rFonts w:ascii="Times New Roman" w:eastAsia="Times New Roman" w:hAnsi="Times New Roman" w:cs="Times New Roman"/>
          <w:sz w:val="28"/>
          <w:szCs w:val="28"/>
          <w:lang w:eastAsia="ar-SA"/>
        </w:rPr>
        <w:t>в</w:t>
      </w:r>
      <w:proofErr w:type="gramStart"/>
      <w:r w:rsidRPr="00503EF6">
        <w:rPr>
          <w:rFonts w:ascii="Times New Roman" w:eastAsia="Times New Roman" w:hAnsi="Times New Roman" w:cs="Times New Roman"/>
          <w:sz w:val="28"/>
          <w:szCs w:val="28"/>
          <w:lang w:eastAsia="ar-SA"/>
        </w:rPr>
        <w:t>.»</w:t>
      </w:r>
      <w:proofErr w:type="gramEnd"/>
      <w:r w:rsidRPr="00503EF6">
        <w:rPr>
          <w:rFonts w:ascii="Times New Roman" w:eastAsia="Times New Roman" w:hAnsi="Times New Roman" w:cs="Times New Roman"/>
          <w:sz w:val="28"/>
          <w:szCs w:val="28"/>
          <w:lang w:eastAsia="ar-SA"/>
        </w:rPr>
        <w:t>;</w:t>
      </w:r>
    </w:p>
    <w:p w:rsidR="001E0429" w:rsidRPr="00503EF6" w:rsidRDefault="001E0429" w:rsidP="001E0429">
      <w:pPr>
        <w:tabs>
          <w:tab w:val="left" w:pos="0"/>
        </w:tabs>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-Раздел 9. «Европа на новом этапе развития. Середина </w:t>
      </w:r>
      <w:r w:rsidRPr="00503EF6">
        <w:rPr>
          <w:rFonts w:ascii="Times New Roman" w:eastAsia="Times New Roman" w:hAnsi="Times New Roman" w:cs="Times New Roman"/>
          <w:sz w:val="28"/>
          <w:szCs w:val="28"/>
          <w:lang w:val="en-US" w:eastAsia="ar-SA"/>
        </w:rPr>
        <w:t>XVII</w:t>
      </w:r>
      <w:r w:rsidRPr="00503EF6">
        <w:rPr>
          <w:rFonts w:ascii="Times New Roman" w:eastAsia="Times New Roman" w:hAnsi="Times New Roman" w:cs="Times New Roman"/>
          <w:sz w:val="28"/>
          <w:szCs w:val="28"/>
          <w:lang w:eastAsia="ar-SA"/>
        </w:rPr>
        <w:t>-</w:t>
      </w:r>
      <w:r w:rsidRPr="00503EF6">
        <w:rPr>
          <w:rFonts w:ascii="Times New Roman" w:eastAsia="Times New Roman" w:hAnsi="Times New Roman" w:cs="Times New Roman"/>
          <w:sz w:val="28"/>
          <w:szCs w:val="28"/>
          <w:lang w:val="en-US" w:eastAsia="ar-SA"/>
        </w:rPr>
        <w:t>XVIII</w:t>
      </w:r>
      <w:proofErr w:type="gramStart"/>
      <w:r w:rsidRPr="00503EF6">
        <w:rPr>
          <w:rFonts w:ascii="Times New Roman" w:eastAsia="Times New Roman" w:hAnsi="Times New Roman" w:cs="Times New Roman"/>
          <w:sz w:val="28"/>
          <w:szCs w:val="28"/>
          <w:lang w:eastAsia="ar-SA"/>
        </w:rPr>
        <w:t>в</w:t>
      </w:r>
      <w:proofErr w:type="gramEnd"/>
      <w:r w:rsidRPr="00503EF6">
        <w:rPr>
          <w:rFonts w:ascii="Times New Roman" w:eastAsia="Times New Roman" w:hAnsi="Times New Roman" w:cs="Times New Roman"/>
          <w:sz w:val="28"/>
          <w:szCs w:val="28"/>
          <w:lang w:eastAsia="ar-SA"/>
        </w:rPr>
        <w:t>.»;</w:t>
      </w:r>
    </w:p>
    <w:p w:rsidR="001E0429" w:rsidRPr="00503EF6" w:rsidRDefault="001E0429" w:rsidP="001E0429">
      <w:pPr>
        <w:tabs>
          <w:tab w:val="left" w:pos="0"/>
        </w:tabs>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-Раздел 10. «Время потрясений и перемен. Конец  </w:t>
      </w:r>
      <w:r w:rsidRPr="00503EF6">
        <w:rPr>
          <w:rFonts w:ascii="Times New Roman" w:eastAsia="Times New Roman" w:hAnsi="Times New Roman" w:cs="Times New Roman"/>
          <w:sz w:val="28"/>
          <w:szCs w:val="28"/>
          <w:lang w:val="en-US" w:eastAsia="ar-SA"/>
        </w:rPr>
        <w:t>XVII</w:t>
      </w:r>
      <w:r w:rsidRPr="00503EF6">
        <w:rPr>
          <w:rFonts w:ascii="Times New Roman" w:eastAsia="Times New Roman" w:hAnsi="Times New Roman" w:cs="Times New Roman"/>
          <w:sz w:val="28"/>
          <w:szCs w:val="28"/>
          <w:lang w:eastAsia="ar-SA"/>
        </w:rPr>
        <w:t xml:space="preserve">- начало </w:t>
      </w:r>
      <w:r w:rsidRPr="00503EF6">
        <w:rPr>
          <w:rFonts w:ascii="Times New Roman" w:eastAsia="Times New Roman" w:hAnsi="Times New Roman" w:cs="Times New Roman"/>
          <w:sz w:val="28"/>
          <w:szCs w:val="28"/>
          <w:lang w:val="en-US" w:eastAsia="ar-SA"/>
        </w:rPr>
        <w:t>XIX</w:t>
      </w:r>
      <w:proofErr w:type="gramStart"/>
      <w:r w:rsidRPr="00503EF6">
        <w:rPr>
          <w:rFonts w:ascii="Times New Roman" w:eastAsia="Times New Roman" w:hAnsi="Times New Roman" w:cs="Times New Roman"/>
          <w:sz w:val="28"/>
          <w:szCs w:val="28"/>
          <w:lang w:eastAsia="ar-SA"/>
        </w:rPr>
        <w:t>в</w:t>
      </w:r>
      <w:proofErr w:type="gramEnd"/>
      <w:r w:rsidRPr="00503EF6">
        <w:rPr>
          <w:rFonts w:ascii="Times New Roman" w:eastAsia="Times New Roman" w:hAnsi="Times New Roman" w:cs="Times New Roman"/>
          <w:sz w:val="28"/>
          <w:szCs w:val="28"/>
          <w:lang w:eastAsia="ar-SA"/>
        </w:rPr>
        <w:t>.»;</w:t>
      </w:r>
    </w:p>
    <w:p w:rsidR="001E0429" w:rsidRPr="00503EF6" w:rsidRDefault="001E0429" w:rsidP="001E0429">
      <w:pPr>
        <w:tabs>
          <w:tab w:val="left" w:pos="0"/>
        </w:tabs>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-Раздел 11. «Становление индустриальной цивилизации. Вторая половина </w:t>
      </w:r>
      <w:r w:rsidRPr="00503EF6">
        <w:rPr>
          <w:rFonts w:ascii="Times New Roman" w:eastAsia="Times New Roman" w:hAnsi="Times New Roman" w:cs="Times New Roman"/>
          <w:sz w:val="28"/>
          <w:szCs w:val="28"/>
          <w:lang w:val="en-US" w:eastAsia="ar-SA"/>
        </w:rPr>
        <w:t>XIX</w:t>
      </w:r>
      <w:r w:rsidRPr="00503EF6">
        <w:rPr>
          <w:rFonts w:ascii="Times New Roman" w:eastAsia="Times New Roman" w:hAnsi="Times New Roman" w:cs="Times New Roman"/>
          <w:sz w:val="28"/>
          <w:szCs w:val="28"/>
          <w:lang w:eastAsia="ar-SA"/>
        </w:rPr>
        <w:t xml:space="preserve"> в.».</w:t>
      </w:r>
    </w:p>
    <w:p w:rsidR="001E0429" w:rsidRPr="00503EF6" w:rsidRDefault="001E0429" w:rsidP="001E0429">
      <w:pPr>
        <w:suppressAutoHyphens/>
        <w:spacing w:after="0" w:line="240" w:lineRule="auto"/>
        <w:ind w:firstLine="750"/>
        <w:rPr>
          <w:rFonts w:ascii="Times New Roman" w:eastAsia="Times New Roman" w:hAnsi="Times New Roman" w:cs="Times New Roman"/>
          <w:bCs/>
          <w:iCs/>
          <w:sz w:val="28"/>
          <w:szCs w:val="28"/>
          <w:lang w:eastAsia="ar-SA"/>
        </w:rPr>
      </w:pPr>
      <w:r w:rsidRPr="00503EF6">
        <w:rPr>
          <w:rFonts w:ascii="Times New Roman" w:eastAsia="Times New Roman" w:hAnsi="Times New Roman" w:cs="Times New Roman"/>
          <w:b/>
          <w:i/>
          <w:iCs/>
          <w:sz w:val="28"/>
          <w:szCs w:val="28"/>
          <w:lang w:eastAsia="ar-SA"/>
        </w:rPr>
        <w:t xml:space="preserve">11 класс. Внесенные изменения, </w:t>
      </w:r>
      <w:r w:rsidRPr="00503EF6">
        <w:rPr>
          <w:rFonts w:ascii="Times New Roman" w:eastAsia="Times New Roman" w:hAnsi="Times New Roman" w:cs="Times New Roman"/>
          <w:sz w:val="28"/>
          <w:szCs w:val="28"/>
          <w:lang w:eastAsia="ar-SA"/>
        </w:rPr>
        <w:t>добавлен 1 час в разделе 5. «СССР в Великой Отечественной войне и страны Запада» (6ч.+1=7ч.), добавлен урок по теме: «</w:t>
      </w:r>
      <w:r w:rsidRPr="00503EF6">
        <w:rPr>
          <w:rFonts w:ascii="Times New Roman" w:eastAsia="Times New Roman" w:hAnsi="Times New Roman" w:cs="Times New Roman"/>
          <w:bCs/>
          <w:iCs/>
          <w:sz w:val="28"/>
          <w:szCs w:val="28"/>
          <w:lang w:eastAsia="ar-SA"/>
        </w:rPr>
        <w:t>Советский тыл в годы Великой отечественной войны»;</w:t>
      </w:r>
    </w:p>
    <w:p w:rsidR="001E0429" w:rsidRPr="00503EF6" w:rsidRDefault="001E0429" w:rsidP="001E0429">
      <w:pPr>
        <w:suppressAutoHyphens/>
        <w:snapToGrid w:val="0"/>
        <w:spacing w:after="0" w:line="240" w:lineRule="auto"/>
        <w:ind w:firstLine="709"/>
        <w:jc w:val="both"/>
        <w:rPr>
          <w:rFonts w:ascii="Times New Roman" w:eastAsia="Times New Roman" w:hAnsi="Times New Roman" w:cs="Times New Roman"/>
          <w:iCs/>
          <w:sz w:val="28"/>
          <w:szCs w:val="28"/>
          <w:lang w:eastAsia="ar-SA"/>
        </w:rPr>
      </w:pPr>
      <w:r w:rsidRPr="00503EF6">
        <w:rPr>
          <w:rFonts w:ascii="Times New Roman" w:eastAsia="Times New Roman" w:hAnsi="Times New Roman" w:cs="Times New Roman"/>
          <w:sz w:val="28"/>
          <w:szCs w:val="28"/>
          <w:lang w:eastAsia="ar-SA"/>
        </w:rPr>
        <w:lastRenderedPageBreak/>
        <w:t>Раздел 7. «СССР и мировое развитие в период «холодной войны» (12ч.+1=13ч.), добавлен урок по теме: «</w:t>
      </w:r>
      <w:r w:rsidRPr="00503EF6">
        <w:rPr>
          <w:rFonts w:ascii="Times New Roman" w:eastAsia="Times New Roman" w:hAnsi="Times New Roman" w:cs="Times New Roman"/>
          <w:iCs/>
          <w:sz w:val="28"/>
          <w:szCs w:val="28"/>
          <w:lang w:eastAsia="ar-SA"/>
        </w:rPr>
        <w:t xml:space="preserve">Хозяйственные эксперименты и кризис сельскохозяйственного производства. Экономическое развитие СССР в 1953-1964 гг.». </w:t>
      </w:r>
    </w:p>
    <w:p w:rsidR="001E0429" w:rsidRPr="00503EF6" w:rsidRDefault="001E0429" w:rsidP="001E0429">
      <w:pPr>
        <w:suppressAutoHyphens/>
        <w:snapToGrid w:val="0"/>
        <w:spacing w:after="0" w:line="240" w:lineRule="auto"/>
        <w:ind w:firstLine="709"/>
        <w:jc w:val="both"/>
        <w:rPr>
          <w:rFonts w:ascii="Times New Roman" w:eastAsia="Times New Roman" w:hAnsi="Times New Roman" w:cs="Times New Roman"/>
          <w:iCs/>
          <w:sz w:val="28"/>
          <w:szCs w:val="28"/>
          <w:lang w:eastAsia="ar-SA"/>
        </w:rPr>
      </w:pPr>
      <w:r w:rsidRPr="00503EF6">
        <w:rPr>
          <w:rFonts w:ascii="Times New Roman" w:eastAsia="Times New Roman" w:hAnsi="Times New Roman" w:cs="Times New Roman"/>
          <w:sz w:val="28"/>
          <w:szCs w:val="28"/>
          <w:lang w:eastAsia="ar-SA"/>
        </w:rPr>
        <w:t>Раздел 9. «</w:t>
      </w:r>
      <w:proofErr w:type="spellStart"/>
      <w:r w:rsidRPr="00503EF6">
        <w:rPr>
          <w:rFonts w:ascii="Times New Roman" w:eastAsia="Times New Roman" w:hAnsi="Times New Roman" w:cs="Times New Roman"/>
          <w:sz w:val="28"/>
          <w:szCs w:val="28"/>
          <w:lang w:eastAsia="ar-SA"/>
        </w:rPr>
        <w:t>Модернизационные</w:t>
      </w:r>
      <w:proofErr w:type="spellEnd"/>
      <w:r w:rsidRPr="00503EF6">
        <w:rPr>
          <w:rFonts w:ascii="Times New Roman" w:eastAsia="Times New Roman" w:hAnsi="Times New Roman" w:cs="Times New Roman"/>
          <w:sz w:val="28"/>
          <w:szCs w:val="28"/>
          <w:lang w:eastAsia="ar-SA"/>
        </w:rPr>
        <w:t xml:space="preserve"> процессы в мире конца ХХ начале </w:t>
      </w:r>
      <w:r w:rsidRPr="00503EF6">
        <w:rPr>
          <w:rFonts w:ascii="Times New Roman" w:eastAsia="Times New Roman" w:hAnsi="Times New Roman" w:cs="Times New Roman"/>
          <w:sz w:val="28"/>
          <w:szCs w:val="28"/>
          <w:lang w:val="en-US" w:eastAsia="ar-SA"/>
        </w:rPr>
        <w:t>XXI</w:t>
      </w:r>
      <w:r w:rsidRPr="00503EF6">
        <w:rPr>
          <w:rFonts w:ascii="Times New Roman" w:eastAsia="Times New Roman" w:hAnsi="Times New Roman" w:cs="Times New Roman"/>
          <w:sz w:val="28"/>
          <w:szCs w:val="28"/>
          <w:lang w:eastAsia="ar-SA"/>
        </w:rPr>
        <w:t xml:space="preserve"> в. От СССР к Российской Федерации» (10ч.+5=15ч.): добавлены уроки по темам: </w:t>
      </w:r>
      <w:r w:rsidRPr="00503EF6">
        <w:rPr>
          <w:rFonts w:ascii="Times New Roman" w:eastAsia="Times New Roman" w:hAnsi="Times New Roman" w:cs="Times New Roman"/>
          <w:bCs/>
          <w:iCs/>
          <w:sz w:val="28"/>
          <w:szCs w:val="28"/>
          <w:lang w:eastAsia="ar-SA"/>
        </w:rPr>
        <w:t>«Новое мышление» в международных отношениях», «</w:t>
      </w:r>
      <w:r w:rsidRPr="00503EF6">
        <w:rPr>
          <w:rFonts w:ascii="Times New Roman" w:eastAsia="Times New Roman" w:hAnsi="Times New Roman" w:cs="Times New Roman"/>
          <w:iCs/>
          <w:sz w:val="28"/>
          <w:szCs w:val="28"/>
          <w:lang w:eastAsia="ar-SA"/>
        </w:rPr>
        <w:t xml:space="preserve">Российская Федерация на новом этапе развития «Шоковая терапия» (1991-1993гг.)», «Новый политический режим», «Кризис «олигархического капитализма», «России и международные отношения в конце </w:t>
      </w:r>
      <w:r w:rsidRPr="00503EF6">
        <w:rPr>
          <w:rFonts w:ascii="Times New Roman" w:eastAsia="Times New Roman" w:hAnsi="Times New Roman" w:cs="Times New Roman"/>
          <w:iCs/>
          <w:sz w:val="28"/>
          <w:szCs w:val="28"/>
          <w:lang w:val="en-US" w:eastAsia="ar-SA"/>
        </w:rPr>
        <w:t>XX</w:t>
      </w:r>
      <w:proofErr w:type="gramStart"/>
      <w:r w:rsidRPr="00503EF6">
        <w:rPr>
          <w:rFonts w:ascii="Times New Roman" w:eastAsia="Times New Roman" w:hAnsi="Times New Roman" w:cs="Times New Roman"/>
          <w:iCs/>
          <w:sz w:val="28"/>
          <w:szCs w:val="28"/>
          <w:lang w:eastAsia="ar-SA"/>
        </w:rPr>
        <w:t>в</w:t>
      </w:r>
      <w:proofErr w:type="gramEnd"/>
      <w:r w:rsidRPr="00503EF6">
        <w:rPr>
          <w:rFonts w:ascii="Times New Roman" w:eastAsia="Times New Roman" w:hAnsi="Times New Roman" w:cs="Times New Roman"/>
          <w:iCs/>
          <w:sz w:val="28"/>
          <w:szCs w:val="28"/>
          <w:lang w:eastAsia="ar-SA"/>
        </w:rPr>
        <w:t>.».</w:t>
      </w:r>
    </w:p>
    <w:p w:rsidR="001E0429" w:rsidRPr="00503EF6" w:rsidRDefault="001E0429" w:rsidP="001E0429">
      <w:pPr>
        <w:tabs>
          <w:tab w:val="left" w:pos="960"/>
        </w:tabs>
        <w:suppressAutoHyphens/>
        <w:spacing w:after="0" w:line="240" w:lineRule="auto"/>
        <w:ind w:firstLine="75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Сокращено количество учебных часов  в Разделе 3. «Развитие индустриальных стран в 1920-1930г.» (6ч.- 1 = 5ч), </w:t>
      </w:r>
    </w:p>
    <w:p w:rsidR="001E0429" w:rsidRPr="00503EF6" w:rsidRDefault="001E0429" w:rsidP="001E0429">
      <w:pPr>
        <w:tabs>
          <w:tab w:val="left" w:pos="960"/>
        </w:tabs>
        <w:suppressAutoHyphens/>
        <w:spacing w:after="0" w:line="240" w:lineRule="auto"/>
        <w:ind w:firstLine="75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Раздел 4. «СССР в системе международных отношений. 1920-1930-е гг.» (5ч.-1 = 4ч.). </w:t>
      </w:r>
    </w:p>
    <w:p w:rsidR="001E0429" w:rsidRPr="00503EF6" w:rsidRDefault="001E0429" w:rsidP="001E0429">
      <w:pPr>
        <w:tabs>
          <w:tab w:val="left" w:pos="960"/>
        </w:tabs>
        <w:suppressAutoHyphens/>
        <w:spacing w:after="0" w:line="240" w:lineRule="auto"/>
        <w:ind w:firstLine="567"/>
        <w:jc w:val="both"/>
        <w:rPr>
          <w:rFonts w:ascii="Times New Roman" w:eastAsia="Times New Roman" w:hAnsi="Times New Roman" w:cs="Times New Roman"/>
          <w:bCs/>
          <w:sz w:val="28"/>
          <w:szCs w:val="28"/>
          <w:lang w:eastAsia="ar-SA"/>
        </w:rPr>
      </w:pPr>
      <w:r w:rsidRPr="00503EF6">
        <w:rPr>
          <w:rFonts w:ascii="Times New Roman" w:eastAsia="Times New Roman" w:hAnsi="Times New Roman" w:cs="Times New Roman"/>
          <w:sz w:val="28"/>
          <w:szCs w:val="28"/>
          <w:lang w:eastAsia="ar-SA"/>
        </w:rPr>
        <w:t>Раздел 8. «Ускорение научно-технического развития и его последствия» (3ч.-1=2ч.) сокращено количество часов за счет объединения тем «</w:t>
      </w:r>
      <w:r w:rsidRPr="00503EF6">
        <w:rPr>
          <w:rFonts w:ascii="Times New Roman" w:eastAsia="Times New Roman" w:hAnsi="Times New Roman" w:cs="Times New Roman"/>
          <w:bCs/>
          <w:sz w:val="28"/>
          <w:szCs w:val="28"/>
          <w:lang w:eastAsia="ar-SA"/>
        </w:rPr>
        <w:t>Технологии новой эпохи» и  «Информационное общество: основные черты».</w:t>
      </w:r>
    </w:p>
    <w:p w:rsidR="001E0429" w:rsidRPr="00503EF6" w:rsidRDefault="001E0429" w:rsidP="001E0429">
      <w:pPr>
        <w:tabs>
          <w:tab w:val="left" w:pos="0"/>
        </w:tabs>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Итоговые уроки (7ч.-4=3ч.).</w:t>
      </w:r>
    </w:p>
    <w:p w:rsidR="001E0429" w:rsidRPr="00503EF6" w:rsidRDefault="001E0429" w:rsidP="001E0429">
      <w:pPr>
        <w:shd w:val="clear" w:color="auto" w:fill="FFFFFF"/>
        <w:suppressAutoHyphens/>
        <w:spacing w:after="0" w:line="240" w:lineRule="auto"/>
        <w:ind w:firstLine="567"/>
        <w:jc w:val="both"/>
        <w:rPr>
          <w:rFonts w:ascii="Times New Roman" w:eastAsia="Times New Roman" w:hAnsi="Times New Roman" w:cs="Times New Roman"/>
          <w:iCs/>
          <w:sz w:val="28"/>
          <w:szCs w:val="28"/>
          <w:lang w:eastAsia="ar-SA"/>
        </w:rPr>
      </w:pPr>
      <w:r w:rsidRPr="00503EF6">
        <w:rPr>
          <w:rFonts w:ascii="Times New Roman" w:eastAsia="Times New Roman" w:hAnsi="Times New Roman" w:cs="Times New Roman"/>
          <w:b/>
          <w:i/>
          <w:iCs/>
          <w:sz w:val="28"/>
          <w:szCs w:val="28"/>
          <w:lang w:eastAsia="ar-SA"/>
        </w:rPr>
        <w:t xml:space="preserve">Формы организации учебного процесса. </w:t>
      </w:r>
      <w:r w:rsidRPr="00503EF6">
        <w:rPr>
          <w:rFonts w:ascii="Times New Roman" w:eastAsia="Times New Roman" w:hAnsi="Times New Roman" w:cs="Times New Roman"/>
          <w:sz w:val="28"/>
          <w:szCs w:val="28"/>
          <w:lang w:eastAsia="ar-SA"/>
        </w:rPr>
        <w:t>В основном используется классно-урочная система организации учебного процесса.</w:t>
      </w:r>
      <w:r w:rsidRPr="00503EF6">
        <w:rPr>
          <w:rFonts w:ascii="Times New Roman" w:eastAsia="Times New Roman" w:hAnsi="Times New Roman" w:cs="Times New Roman"/>
          <w:iCs/>
          <w:sz w:val="28"/>
          <w:szCs w:val="28"/>
          <w:lang w:eastAsia="ar-SA"/>
        </w:rPr>
        <w:t xml:space="preserve"> Используются как традиционная форма проведения урока, так и нетрадиционная. </w:t>
      </w:r>
    </w:p>
    <w:p w:rsidR="001E0429" w:rsidRPr="00503EF6" w:rsidRDefault="001E0429" w:rsidP="001E0429">
      <w:pPr>
        <w:shd w:val="clear" w:color="auto" w:fill="FFFFFF"/>
        <w:suppressAutoHyphens/>
        <w:spacing w:after="0" w:line="240" w:lineRule="auto"/>
        <w:ind w:firstLine="567"/>
        <w:jc w:val="both"/>
        <w:rPr>
          <w:rFonts w:ascii="Times New Roman" w:eastAsia="Times New Roman" w:hAnsi="Times New Roman" w:cs="Times New Roman"/>
          <w:iCs/>
          <w:sz w:val="28"/>
          <w:szCs w:val="28"/>
          <w:lang w:eastAsia="ar-SA"/>
        </w:rPr>
      </w:pPr>
      <w:r w:rsidRPr="00503EF6">
        <w:rPr>
          <w:rFonts w:ascii="Times New Roman" w:eastAsia="Times New Roman" w:hAnsi="Times New Roman" w:cs="Times New Roman"/>
          <w:iCs/>
          <w:color w:val="000000"/>
          <w:spacing w:val="-6"/>
          <w:sz w:val="28"/>
          <w:szCs w:val="28"/>
          <w:lang w:eastAsia="ar-SA"/>
        </w:rPr>
        <w:t xml:space="preserve">Преобладающим видом контроля </w:t>
      </w:r>
      <w:r w:rsidRPr="00503EF6">
        <w:rPr>
          <w:rFonts w:ascii="Times New Roman" w:eastAsia="Times New Roman" w:hAnsi="Times New Roman" w:cs="Times New Roman"/>
          <w:iCs/>
          <w:sz w:val="28"/>
          <w:szCs w:val="28"/>
          <w:lang w:eastAsia="ar-SA"/>
        </w:rPr>
        <w:t xml:space="preserve">знаний, умений и навыков: является текущий контроль. Текущий контроль реализуется в следующих формах и методах: </w:t>
      </w:r>
      <w:proofErr w:type="gramStart"/>
      <w:r w:rsidRPr="00503EF6">
        <w:rPr>
          <w:rFonts w:ascii="Times New Roman" w:eastAsia="Times New Roman" w:hAnsi="Times New Roman" w:cs="Times New Roman"/>
          <w:iCs/>
          <w:sz w:val="28"/>
          <w:szCs w:val="28"/>
          <w:lang w:eastAsia="ar-SA"/>
        </w:rPr>
        <w:t>устные</w:t>
      </w:r>
      <w:proofErr w:type="gramEnd"/>
      <w:r w:rsidRPr="00503EF6">
        <w:rPr>
          <w:rFonts w:ascii="Times New Roman" w:eastAsia="Times New Roman" w:hAnsi="Times New Roman" w:cs="Times New Roman"/>
          <w:iCs/>
          <w:sz w:val="28"/>
          <w:szCs w:val="28"/>
          <w:lang w:eastAsia="ar-SA"/>
        </w:rPr>
        <w:t xml:space="preserve"> (беседа, опрос), письменный (тест). </w:t>
      </w:r>
    </w:p>
    <w:p w:rsidR="001E0429" w:rsidRPr="00503EF6" w:rsidRDefault="001E0429" w:rsidP="00A50306">
      <w:pPr>
        <w:shd w:val="clear" w:color="auto" w:fill="FFFFFF"/>
        <w:suppressAutoHyphens/>
        <w:spacing w:after="0" w:line="240" w:lineRule="auto"/>
        <w:ind w:firstLine="567"/>
        <w:jc w:val="both"/>
        <w:rPr>
          <w:rFonts w:ascii="Times New Roman" w:eastAsia="Times New Roman" w:hAnsi="Times New Roman" w:cs="Times New Roman"/>
          <w:iCs/>
          <w:color w:val="000000"/>
          <w:spacing w:val="-6"/>
          <w:sz w:val="28"/>
          <w:szCs w:val="28"/>
          <w:lang w:eastAsia="ar-SA"/>
        </w:rPr>
      </w:pPr>
      <w:r w:rsidRPr="00503EF6">
        <w:rPr>
          <w:rFonts w:ascii="Times New Roman" w:eastAsia="Times New Roman" w:hAnsi="Times New Roman" w:cs="Times New Roman"/>
          <w:iCs/>
          <w:sz w:val="28"/>
          <w:szCs w:val="28"/>
          <w:lang w:eastAsia="ar-SA"/>
        </w:rPr>
        <w:t>Согласно локальному акту школы «</w:t>
      </w:r>
      <w:r w:rsidRPr="00503EF6">
        <w:rPr>
          <w:rFonts w:ascii="Times New Roman" w:eastAsia="Times New Roman" w:hAnsi="Times New Roman" w:cs="Times New Roman"/>
          <w:sz w:val="28"/>
          <w:szCs w:val="28"/>
          <w:lang w:eastAsia="ar-SA"/>
        </w:rPr>
        <w:t>Положение о формах, периодичности, порядке текущего контроля  успеваемости  и  промежуточной аттестации</w:t>
      </w:r>
      <w:r w:rsidRPr="00503EF6">
        <w:rPr>
          <w:rFonts w:ascii="Times New Roman" w:eastAsia="Times New Roman" w:hAnsi="Times New Roman" w:cs="Times New Roman"/>
          <w:iCs/>
          <w:color w:val="000000"/>
          <w:spacing w:val="-6"/>
          <w:sz w:val="28"/>
          <w:szCs w:val="28"/>
          <w:lang w:eastAsia="ar-SA"/>
        </w:rPr>
        <w:t>», учащиеся проходят промежуточную аттестацию по итогам успеваемости за 1 и 2 полугодия. Итоговая аттестация производится на основании полугодовых оценок и годовых оценок.</w:t>
      </w:r>
    </w:p>
    <w:p w:rsidR="001E0429" w:rsidRPr="00503EF6" w:rsidRDefault="001E0429" w:rsidP="001E0429">
      <w:pPr>
        <w:tabs>
          <w:tab w:val="left" w:pos="0"/>
        </w:tabs>
        <w:suppressAutoHyphens/>
        <w:spacing w:after="0" w:line="240" w:lineRule="auto"/>
        <w:ind w:firstLine="540"/>
        <w:jc w:val="center"/>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Требования к уровню подготовки учащихся </w:t>
      </w:r>
    </w:p>
    <w:p w:rsidR="001E0429" w:rsidRPr="00503EF6" w:rsidRDefault="001E0429" w:rsidP="001E0429">
      <w:pPr>
        <w:tabs>
          <w:tab w:val="left" w:pos="0"/>
        </w:tabs>
        <w:suppressAutoHyphens/>
        <w:spacing w:after="0" w:line="240" w:lineRule="auto"/>
        <w:ind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В результате изучения истории на базовом уровне ученик должен</w:t>
      </w:r>
    </w:p>
    <w:p w:rsidR="001E0429" w:rsidRPr="00503EF6" w:rsidRDefault="001E0429" w:rsidP="001E0429">
      <w:pPr>
        <w:tabs>
          <w:tab w:val="left" w:pos="0"/>
        </w:tabs>
        <w:suppressAutoHyphens/>
        <w:spacing w:after="0" w:line="240" w:lineRule="auto"/>
        <w:ind w:firstLine="540"/>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знать/понимать</w:t>
      </w:r>
    </w:p>
    <w:p w:rsidR="001E0429" w:rsidRPr="00503EF6" w:rsidRDefault="001E0429" w:rsidP="001E0429">
      <w:pPr>
        <w:numPr>
          <w:ilvl w:val="0"/>
          <w:numId w:val="33"/>
        </w:numPr>
        <w:tabs>
          <w:tab w:val="left" w:pos="0"/>
        </w:tabs>
        <w:suppressAutoHyphens/>
        <w:spacing w:after="0" w:line="240" w:lineRule="auto"/>
        <w:ind w:left="0"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основные факты, процессы и явления, характеризующие целостность и системность отечественной и всемирной истории;</w:t>
      </w:r>
    </w:p>
    <w:p w:rsidR="001E0429" w:rsidRPr="00503EF6" w:rsidRDefault="001E0429" w:rsidP="001E0429">
      <w:pPr>
        <w:numPr>
          <w:ilvl w:val="0"/>
          <w:numId w:val="33"/>
        </w:numPr>
        <w:tabs>
          <w:tab w:val="left" w:pos="0"/>
        </w:tabs>
        <w:suppressAutoHyphens/>
        <w:spacing w:after="0" w:line="240" w:lineRule="auto"/>
        <w:ind w:left="0"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периодизацию всемирной и отечественной истории;</w:t>
      </w:r>
    </w:p>
    <w:p w:rsidR="001E0429" w:rsidRPr="00503EF6" w:rsidRDefault="001E0429" w:rsidP="001E0429">
      <w:pPr>
        <w:numPr>
          <w:ilvl w:val="0"/>
          <w:numId w:val="33"/>
        </w:numPr>
        <w:tabs>
          <w:tab w:val="left" w:pos="0"/>
        </w:tabs>
        <w:suppressAutoHyphens/>
        <w:spacing w:after="0" w:line="240" w:lineRule="auto"/>
        <w:ind w:left="0"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современные версии и трактовки важнейших проблем отечественной и всемирной истории;</w:t>
      </w:r>
    </w:p>
    <w:p w:rsidR="001E0429" w:rsidRPr="00503EF6" w:rsidRDefault="001E0429" w:rsidP="001E0429">
      <w:pPr>
        <w:numPr>
          <w:ilvl w:val="0"/>
          <w:numId w:val="33"/>
        </w:numPr>
        <w:tabs>
          <w:tab w:val="left" w:pos="0"/>
        </w:tabs>
        <w:suppressAutoHyphens/>
        <w:spacing w:after="0" w:line="240" w:lineRule="auto"/>
        <w:ind w:left="0"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историческую обусловленность современных общественных процессов;</w:t>
      </w:r>
    </w:p>
    <w:p w:rsidR="001E0429" w:rsidRPr="00503EF6" w:rsidRDefault="001E0429" w:rsidP="001E0429">
      <w:pPr>
        <w:numPr>
          <w:ilvl w:val="0"/>
          <w:numId w:val="33"/>
        </w:numPr>
        <w:tabs>
          <w:tab w:val="left" w:pos="0"/>
        </w:tabs>
        <w:suppressAutoHyphens/>
        <w:spacing w:after="0" w:line="240" w:lineRule="auto"/>
        <w:ind w:left="0"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особенности исторического пути России, ее роль в мировом сообществе;</w:t>
      </w:r>
    </w:p>
    <w:p w:rsidR="001E0429" w:rsidRPr="00503EF6" w:rsidRDefault="001E0429" w:rsidP="001E0429">
      <w:pPr>
        <w:tabs>
          <w:tab w:val="left" w:pos="0"/>
        </w:tabs>
        <w:suppressAutoHyphens/>
        <w:spacing w:after="0" w:line="240" w:lineRule="auto"/>
        <w:ind w:firstLine="540"/>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уметь</w:t>
      </w:r>
    </w:p>
    <w:p w:rsidR="001E0429" w:rsidRPr="00503EF6" w:rsidRDefault="001E0429" w:rsidP="001E0429">
      <w:pPr>
        <w:numPr>
          <w:ilvl w:val="0"/>
          <w:numId w:val="29"/>
        </w:numPr>
        <w:tabs>
          <w:tab w:val="left" w:pos="0"/>
        </w:tabs>
        <w:suppressAutoHyphens/>
        <w:spacing w:after="0" w:line="240" w:lineRule="auto"/>
        <w:ind w:left="0"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проводить поиск исторической информации в источниках разного типа;</w:t>
      </w:r>
    </w:p>
    <w:p w:rsidR="001E0429" w:rsidRPr="00503EF6" w:rsidRDefault="001E0429" w:rsidP="001E0429">
      <w:pPr>
        <w:numPr>
          <w:ilvl w:val="0"/>
          <w:numId w:val="29"/>
        </w:numPr>
        <w:tabs>
          <w:tab w:val="left" w:pos="0"/>
        </w:tabs>
        <w:suppressAutoHyphens/>
        <w:spacing w:after="0" w:line="240" w:lineRule="auto"/>
        <w:ind w:left="0"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lastRenderedPageBreak/>
        <w:t>критически анализировать источник исторической информации (характеризовать авторство источника, время, обстоятельства и цели его создания);</w:t>
      </w:r>
    </w:p>
    <w:p w:rsidR="001E0429" w:rsidRPr="00503EF6" w:rsidRDefault="001E0429" w:rsidP="001E0429">
      <w:pPr>
        <w:numPr>
          <w:ilvl w:val="0"/>
          <w:numId w:val="29"/>
        </w:numPr>
        <w:tabs>
          <w:tab w:val="left" w:pos="0"/>
        </w:tabs>
        <w:suppressAutoHyphens/>
        <w:spacing w:after="0" w:line="240" w:lineRule="auto"/>
        <w:ind w:left="0"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анализировать историческую информацию, представленную в разных знаковых системах (текст, карта, таблица, схема, аудиовизуальный ряд);</w:t>
      </w:r>
    </w:p>
    <w:p w:rsidR="001E0429" w:rsidRPr="00503EF6" w:rsidRDefault="001E0429" w:rsidP="001E0429">
      <w:pPr>
        <w:numPr>
          <w:ilvl w:val="0"/>
          <w:numId w:val="29"/>
        </w:numPr>
        <w:tabs>
          <w:tab w:val="left" w:pos="0"/>
        </w:tabs>
        <w:suppressAutoHyphens/>
        <w:spacing w:after="0" w:line="240" w:lineRule="auto"/>
        <w:ind w:left="0"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различать в исторической информации факты и мнения, исторические описания и исторические объяснения;</w:t>
      </w:r>
    </w:p>
    <w:p w:rsidR="001E0429" w:rsidRPr="00503EF6" w:rsidRDefault="001E0429" w:rsidP="001E0429">
      <w:pPr>
        <w:numPr>
          <w:ilvl w:val="0"/>
          <w:numId w:val="29"/>
        </w:numPr>
        <w:tabs>
          <w:tab w:val="left" w:pos="0"/>
        </w:tabs>
        <w:suppressAutoHyphens/>
        <w:spacing w:after="0" w:line="240" w:lineRule="auto"/>
        <w:ind w:left="0"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устанавливать причинно-следственные связи между явлениями, пространственные и временные рамки изучаемых исторических  процессов и явлений;</w:t>
      </w:r>
    </w:p>
    <w:p w:rsidR="001E0429" w:rsidRPr="00503EF6" w:rsidRDefault="001E0429" w:rsidP="001E0429">
      <w:pPr>
        <w:numPr>
          <w:ilvl w:val="0"/>
          <w:numId w:val="29"/>
        </w:numPr>
        <w:tabs>
          <w:tab w:val="left" w:pos="0"/>
        </w:tabs>
        <w:suppressAutoHyphens/>
        <w:spacing w:after="0" w:line="240" w:lineRule="auto"/>
        <w:ind w:left="0"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участвовать в дискуссиях по историческим проблемам, формулировать собственную позицию по обсуждаемым вопросам, используя для аргументации исторические сведения;</w:t>
      </w:r>
    </w:p>
    <w:p w:rsidR="001E0429" w:rsidRPr="00503EF6" w:rsidRDefault="001E0429" w:rsidP="001E0429">
      <w:pPr>
        <w:numPr>
          <w:ilvl w:val="0"/>
          <w:numId w:val="29"/>
        </w:numPr>
        <w:tabs>
          <w:tab w:val="left" w:pos="0"/>
        </w:tabs>
        <w:suppressAutoHyphens/>
        <w:spacing w:after="0" w:line="240" w:lineRule="auto"/>
        <w:ind w:left="0"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представлять результаты изучения исторического материала в формах конспекта, реферата, рецензии;</w:t>
      </w:r>
    </w:p>
    <w:p w:rsidR="001E0429" w:rsidRPr="00503EF6" w:rsidRDefault="001E0429" w:rsidP="001E0429">
      <w:pPr>
        <w:tabs>
          <w:tab w:val="left" w:pos="0"/>
        </w:tabs>
        <w:suppressAutoHyphens/>
        <w:spacing w:after="0" w:line="240" w:lineRule="auto"/>
        <w:ind w:firstLine="540"/>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использовать приобретенные знания и умения в практической деятельности и повседневной жизни </w:t>
      </w:r>
      <w:proofErr w:type="gramStart"/>
      <w:r w:rsidRPr="00503EF6">
        <w:rPr>
          <w:rFonts w:ascii="Times New Roman" w:eastAsia="Times New Roman" w:hAnsi="Times New Roman" w:cs="Times New Roman"/>
          <w:b/>
          <w:sz w:val="28"/>
          <w:szCs w:val="28"/>
          <w:lang w:eastAsia="ar-SA"/>
        </w:rPr>
        <w:t>для</w:t>
      </w:r>
      <w:proofErr w:type="gramEnd"/>
      <w:r w:rsidRPr="00503EF6">
        <w:rPr>
          <w:rFonts w:ascii="Times New Roman" w:eastAsia="Times New Roman" w:hAnsi="Times New Roman" w:cs="Times New Roman"/>
          <w:b/>
          <w:sz w:val="28"/>
          <w:szCs w:val="28"/>
          <w:lang w:eastAsia="ar-SA"/>
        </w:rPr>
        <w:t>:</w:t>
      </w:r>
    </w:p>
    <w:p w:rsidR="001E0429" w:rsidRPr="00503EF6" w:rsidRDefault="001E0429" w:rsidP="001E0429">
      <w:pPr>
        <w:numPr>
          <w:ilvl w:val="0"/>
          <w:numId w:val="29"/>
        </w:numPr>
        <w:tabs>
          <w:tab w:val="left" w:pos="0"/>
        </w:tabs>
        <w:suppressAutoHyphens/>
        <w:spacing w:after="0" w:line="240" w:lineRule="auto"/>
        <w:ind w:left="0"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определения собственной позиции по отношению к явлениям современной жизни, исходя из их исторической обусловленности;</w:t>
      </w:r>
    </w:p>
    <w:p w:rsidR="001E0429" w:rsidRPr="00503EF6" w:rsidRDefault="001E0429" w:rsidP="001E0429">
      <w:pPr>
        <w:numPr>
          <w:ilvl w:val="0"/>
          <w:numId w:val="29"/>
        </w:numPr>
        <w:tabs>
          <w:tab w:val="left" w:pos="0"/>
        </w:tabs>
        <w:suppressAutoHyphens/>
        <w:spacing w:after="0" w:line="240" w:lineRule="auto"/>
        <w:ind w:left="0"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использования навыков исторического анализа при критическом восприятии получаемой извне социальной информации;</w:t>
      </w:r>
    </w:p>
    <w:p w:rsidR="001E0429" w:rsidRPr="00503EF6" w:rsidRDefault="001E0429" w:rsidP="001E0429">
      <w:pPr>
        <w:numPr>
          <w:ilvl w:val="0"/>
          <w:numId w:val="29"/>
        </w:numPr>
        <w:tabs>
          <w:tab w:val="left" w:pos="0"/>
        </w:tabs>
        <w:suppressAutoHyphens/>
        <w:spacing w:after="0" w:line="240" w:lineRule="auto"/>
        <w:ind w:left="0"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соотнесения своих действий и поступков окружающих с исторически возникшими формами социального поведения;</w:t>
      </w:r>
    </w:p>
    <w:p w:rsidR="001E0429" w:rsidRPr="0004383D" w:rsidRDefault="001E0429" w:rsidP="0004383D">
      <w:pPr>
        <w:tabs>
          <w:tab w:val="left" w:pos="0"/>
        </w:tabs>
        <w:suppressAutoHyphens/>
        <w:spacing w:after="0" w:line="240" w:lineRule="auto"/>
        <w:ind w:firstLine="54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осознания себя как представителя исторически сложившегося гражданского, этнокультурного, конфессиональног</w:t>
      </w:r>
      <w:r w:rsidR="0004383D">
        <w:rPr>
          <w:rFonts w:ascii="Times New Roman" w:eastAsia="Times New Roman" w:hAnsi="Times New Roman" w:cs="Times New Roman"/>
          <w:sz w:val="28"/>
          <w:szCs w:val="28"/>
          <w:lang w:eastAsia="ar-SA"/>
        </w:rPr>
        <w:t>о сообщества, гражданина Росси.</w:t>
      </w:r>
    </w:p>
    <w:p w:rsidR="001E0429" w:rsidRPr="00503EF6" w:rsidRDefault="001E0429" w:rsidP="001E0429">
      <w:pPr>
        <w:suppressAutoHyphens/>
        <w:spacing w:after="0" w:line="240" w:lineRule="auto"/>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w:t>
      </w:r>
      <w:r w:rsidRPr="00503EF6">
        <w:rPr>
          <w:rFonts w:ascii="Times New Roman" w:eastAsia="Times New Roman" w:hAnsi="Times New Roman" w:cs="Times New Roman"/>
          <w:b/>
          <w:sz w:val="28"/>
          <w:szCs w:val="28"/>
          <w:lang w:eastAsia="ar-SA"/>
        </w:rPr>
        <w:t>ематический план 10 класс</w:t>
      </w:r>
    </w:p>
    <w:tbl>
      <w:tblPr>
        <w:tblW w:w="4900" w:type="pct"/>
        <w:tblCellMar>
          <w:top w:w="55" w:type="dxa"/>
          <w:left w:w="55" w:type="dxa"/>
          <w:bottom w:w="55" w:type="dxa"/>
          <w:right w:w="55" w:type="dxa"/>
        </w:tblCellMar>
        <w:tblLook w:val="0000"/>
      </w:tblPr>
      <w:tblGrid>
        <w:gridCol w:w="5017"/>
        <w:gridCol w:w="2128"/>
        <w:gridCol w:w="2407"/>
      </w:tblGrid>
      <w:tr w:rsidR="001E0429" w:rsidRPr="00503EF6" w:rsidTr="00126D8E">
        <w:tc>
          <w:tcPr>
            <w:tcW w:w="2626" w:type="pct"/>
            <w:tcBorders>
              <w:top w:val="single" w:sz="2" w:space="0" w:color="000000"/>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b/>
                <w:sz w:val="24"/>
                <w:szCs w:val="24"/>
                <w:lang w:eastAsia="ar-SA"/>
              </w:rPr>
            </w:pPr>
            <w:r w:rsidRPr="00503EF6">
              <w:rPr>
                <w:rFonts w:ascii="Times New Roman" w:eastAsia="Times New Roman" w:hAnsi="Times New Roman" w:cs="Times New Roman"/>
                <w:b/>
                <w:sz w:val="24"/>
                <w:szCs w:val="24"/>
                <w:lang w:eastAsia="ar-SA"/>
              </w:rPr>
              <w:t>Название разделов и глав</w:t>
            </w:r>
          </w:p>
        </w:tc>
        <w:tc>
          <w:tcPr>
            <w:tcW w:w="1114" w:type="pct"/>
            <w:tcBorders>
              <w:top w:val="single" w:sz="2" w:space="0" w:color="000000"/>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b/>
                <w:sz w:val="24"/>
                <w:szCs w:val="24"/>
                <w:lang w:eastAsia="ar-SA"/>
              </w:rPr>
            </w:pPr>
            <w:r w:rsidRPr="00503EF6">
              <w:rPr>
                <w:rFonts w:ascii="Times New Roman" w:eastAsia="Times New Roman" w:hAnsi="Times New Roman" w:cs="Times New Roman"/>
                <w:b/>
                <w:sz w:val="24"/>
                <w:szCs w:val="24"/>
                <w:lang w:eastAsia="ar-SA"/>
              </w:rPr>
              <w:t>Количество часов по программе</w:t>
            </w:r>
          </w:p>
        </w:tc>
        <w:tc>
          <w:tcPr>
            <w:tcW w:w="1260" w:type="pct"/>
            <w:tcBorders>
              <w:top w:val="single" w:sz="2" w:space="0" w:color="000000"/>
              <w:left w:val="single" w:sz="2" w:space="0" w:color="000000"/>
              <w:bottom w:val="single" w:sz="2" w:space="0" w:color="000000"/>
              <w:right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b/>
                <w:sz w:val="24"/>
                <w:szCs w:val="24"/>
                <w:lang w:eastAsia="ar-SA"/>
              </w:rPr>
            </w:pPr>
            <w:r w:rsidRPr="00503EF6">
              <w:rPr>
                <w:rFonts w:ascii="Times New Roman" w:eastAsia="Times New Roman" w:hAnsi="Times New Roman" w:cs="Times New Roman"/>
                <w:b/>
                <w:sz w:val="24"/>
                <w:szCs w:val="24"/>
                <w:lang w:eastAsia="ar-SA"/>
              </w:rPr>
              <w:t>Количество часов по рабочей программе</w:t>
            </w:r>
          </w:p>
        </w:tc>
      </w:tr>
      <w:tr w:rsidR="001E0429" w:rsidRPr="00503EF6" w:rsidTr="00126D8E">
        <w:tc>
          <w:tcPr>
            <w:tcW w:w="2626" w:type="pct"/>
            <w:tcBorders>
              <w:top w:val="single" w:sz="2" w:space="0" w:color="000000"/>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rPr>
                <w:rFonts w:ascii="Times New Roman" w:eastAsia="Times New Roman" w:hAnsi="Times New Roman" w:cs="Times New Roman"/>
                <w:b/>
                <w:sz w:val="24"/>
                <w:szCs w:val="24"/>
                <w:lang w:eastAsia="ar-SA"/>
              </w:rPr>
            </w:pPr>
            <w:r w:rsidRPr="00503EF6">
              <w:rPr>
                <w:rFonts w:ascii="Times New Roman" w:eastAsia="Times New Roman" w:hAnsi="Times New Roman" w:cs="Times New Roman"/>
                <w:b/>
                <w:sz w:val="24"/>
                <w:szCs w:val="24"/>
                <w:lang w:eastAsia="ar-SA"/>
              </w:rPr>
              <w:t xml:space="preserve">История. История России и мира. </w:t>
            </w:r>
          </w:p>
          <w:p w:rsidR="001E0429" w:rsidRPr="00503EF6" w:rsidRDefault="001E0429" w:rsidP="00126D8E">
            <w:pPr>
              <w:suppressLineNumbers/>
              <w:suppressAutoHyphens/>
              <w:snapToGrid w:val="0"/>
              <w:spacing w:after="0" w:line="240" w:lineRule="auto"/>
              <w:rPr>
                <w:rFonts w:ascii="Times New Roman" w:eastAsia="Times New Roman" w:hAnsi="Times New Roman" w:cs="Times New Roman"/>
                <w:b/>
                <w:sz w:val="24"/>
                <w:szCs w:val="24"/>
                <w:lang w:eastAsia="ar-SA"/>
              </w:rPr>
            </w:pPr>
            <w:r w:rsidRPr="00503EF6">
              <w:rPr>
                <w:rFonts w:ascii="Times New Roman" w:eastAsia="Times New Roman" w:hAnsi="Times New Roman" w:cs="Times New Roman"/>
                <w:b/>
                <w:sz w:val="24"/>
                <w:szCs w:val="24"/>
                <w:lang w:eastAsia="ar-SA"/>
              </w:rPr>
              <w:t>(Всеобщая история)</w:t>
            </w:r>
          </w:p>
        </w:tc>
        <w:tc>
          <w:tcPr>
            <w:tcW w:w="1114" w:type="pct"/>
            <w:tcBorders>
              <w:top w:val="single" w:sz="2" w:space="0" w:color="000000"/>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b/>
                <w:sz w:val="24"/>
                <w:szCs w:val="24"/>
                <w:lang w:eastAsia="ar-SA"/>
              </w:rPr>
            </w:pPr>
            <w:r w:rsidRPr="00503EF6">
              <w:rPr>
                <w:rFonts w:ascii="Times New Roman" w:eastAsia="Times New Roman" w:hAnsi="Times New Roman" w:cs="Times New Roman"/>
                <w:b/>
                <w:sz w:val="24"/>
                <w:szCs w:val="24"/>
                <w:lang w:eastAsia="ar-SA"/>
              </w:rPr>
              <w:t>68</w:t>
            </w:r>
          </w:p>
        </w:tc>
        <w:tc>
          <w:tcPr>
            <w:tcW w:w="1260" w:type="pct"/>
            <w:tcBorders>
              <w:top w:val="single" w:sz="2" w:space="0" w:color="000000"/>
              <w:left w:val="single" w:sz="2" w:space="0" w:color="000000"/>
              <w:bottom w:val="single" w:sz="2" w:space="0" w:color="000000"/>
              <w:right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b/>
                <w:sz w:val="24"/>
                <w:szCs w:val="24"/>
                <w:lang w:eastAsia="ar-SA"/>
              </w:rPr>
            </w:pPr>
            <w:r w:rsidRPr="00503EF6">
              <w:rPr>
                <w:rFonts w:ascii="Times New Roman" w:eastAsia="Times New Roman" w:hAnsi="Times New Roman" w:cs="Times New Roman"/>
                <w:b/>
                <w:sz w:val="24"/>
                <w:szCs w:val="24"/>
                <w:lang w:eastAsia="ar-SA"/>
              </w:rPr>
              <w:t>24</w:t>
            </w:r>
          </w:p>
        </w:tc>
      </w:tr>
      <w:tr w:rsidR="001E0429" w:rsidRPr="00503EF6" w:rsidTr="00126D8E">
        <w:tc>
          <w:tcPr>
            <w:tcW w:w="2626" w:type="pct"/>
            <w:tcBorders>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both"/>
              <w:rPr>
                <w:rFonts w:ascii="Times New Roman" w:eastAsia="Times New Roman" w:hAnsi="Times New Roman" w:cs="Times New Roman"/>
                <w:bCs/>
                <w:sz w:val="24"/>
                <w:szCs w:val="24"/>
                <w:lang w:eastAsia="ar-SA"/>
              </w:rPr>
            </w:pPr>
            <w:r w:rsidRPr="00503EF6">
              <w:rPr>
                <w:rFonts w:ascii="Times New Roman" w:eastAsia="Times New Roman" w:hAnsi="Times New Roman" w:cs="Times New Roman"/>
                <w:bCs/>
                <w:sz w:val="24"/>
                <w:szCs w:val="24"/>
                <w:lang w:eastAsia="ar-SA"/>
              </w:rPr>
              <w:t>Раздел 1. Меняющийся облик мира: опыт осмысления</w:t>
            </w:r>
          </w:p>
        </w:tc>
        <w:tc>
          <w:tcPr>
            <w:tcW w:w="1114" w:type="pct"/>
            <w:tcBorders>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4</w:t>
            </w:r>
          </w:p>
        </w:tc>
        <w:tc>
          <w:tcPr>
            <w:tcW w:w="1260" w:type="pct"/>
            <w:tcBorders>
              <w:left w:val="single" w:sz="2" w:space="0" w:color="000000"/>
              <w:bottom w:val="single" w:sz="2" w:space="0" w:color="000000"/>
              <w:right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w:t>
            </w:r>
          </w:p>
        </w:tc>
      </w:tr>
      <w:tr w:rsidR="001E0429" w:rsidRPr="00503EF6" w:rsidTr="00126D8E">
        <w:tc>
          <w:tcPr>
            <w:tcW w:w="2626" w:type="pct"/>
            <w:tcBorders>
              <w:left w:val="single" w:sz="2" w:space="0" w:color="000000"/>
              <w:bottom w:val="single" w:sz="2" w:space="0" w:color="000000"/>
            </w:tcBorders>
          </w:tcPr>
          <w:p w:rsidR="001E0429" w:rsidRPr="00503EF6" w:rsidRDefault="001E0429" w:rsidP="00126D8E">
            <w:pPr>
              <w:suppressAutoHyphens/>
              <w:spacing w:after="0" w:line="240" w:lineRule="auto"/>
              <w:jc w:val="both"/>
              <w:rPr>
                <w:rFonts w:ascii="Times New Roman" w:eastAsia="Times New Roman" w:hAnsi="Times New Roman" w:cs="Times New Roman"/>
                <w:b/>
                <w:sz w:val="20"/>
                <w:szCs w:val="24"/>
                <w:lang w:eastAsia="ar-SA"/>
              </w:rPr>
            </w:pPr>
            <w:r w:rsidRPr="00503EF6">
              <w:rPr>
                <w:rFonts w:ascii="Times New Roman" w:eastAsia="Times New Roman" w:hAnsi="Times New Roman" w:cs="Times New Roman"/>
                <w:sz w:val="24"/>
                <w:szCs w:val="24"/>
                <w:lang w:eastAsia="ar-SA"/>
              </w:rPr>
              <w:t xml:space="preserve">Раздел 2. Человечество на заре своей истории </w:t>
            </w:r>
          </w:p>
        </w:tc>
        <w:tc>
          <w:tcPr>
            <w:tcW w:w="1114" w:type="pct"/>
            <w:tcBorders>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2</w:t>
            </w:r>
          </w:p>
        </w:tc>
        <w:tc>
          <w:tcPr>
            <w:tcW w:w="1260" w:type="pct"/>
            <w:tcBorders>
              <w:left w:val="single" w:sz="2" w:space="0" w:color="000000"/>
              <w:bottom w:val="single" w:sz="2" w:space="0" w:color="000000"/>
              <w:right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w:t>
            </w:r>
          </w:p>
        </w:tc>
      </w:tr>
      <w:tr w:rsidR="001E0429" w:rsidRPr="00503EF6" w:rsidTr="00126D8E">
        <w:tc>
          <w:tcPr>
            <w:tcW w:w="2626" w:type="pct"/>
            <w:tcBorders>
              <w:top w:val="single" w:sz="4" w:space="0" w:color="auto"/>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Раздел 3.Первые государства Древнего мира</w:t>
            </w:r>
          </w:p>
        </w:tc>
        <w:tc>
          <w:tcPr>
            <w:tcW w:w="1114" w:type="pct"/>
            <w:tcBorders>
              <w:top w:val="single" w:sz="4" w:space="0" w:color="auto"/>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2</w:t>
            </w:r>
          </w:p>
        </w:tc>
        <w:tc>
          <w:tcPr>
            <w:tcW w:w="1260" w:type="pct"/>
            <w:tcBorders>
              <w:top w:val="single" w:sz="4" w:space="0" w:color="auto"/>
              <w:left w:val="single" w:sz="2" w:space="0" w:color="000000"/>
              <w:bottom w:val="single" w:sz="2" w:space="0" w:color="000000"/>
              <w:right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w:t>
            </w:r>
          </w:p>
        </w:tc>
      </w:tr>
      <w:tr w:rsidR="001E0429" w:rsidRPr="00503EF6" w:rsidTr="00126D8E">
        <w:tc>
          <w:tcPr>
            <w:tcW w:w="2626" w:type="pct"/>
            <w:tcBorders>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Раздел 4. Античная эпоха в истории человечества</w:t>
            </w:r>
          </w:p>
        </w:tc>
        <w:tc>
          <w:tcPr>
            <w:tcW w:w="1114" w:type="pct"/>
            <w:tcBorders>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2</w:t>
            </w:r>
          </w:p>
        </w:tc>
        <w:tc>
          <w:tcPr>
            <w:tcW w:w="1260" w:type="pct"/>
            <w:tcBorders>
              <w:left w:val="single" w:sz="2" w:space="0" w:color="000000"/>
              <w:bottom w:val="single" w:sz="2" w:space="0" w:color="000000"/>
              <w:right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2</w:t>
            </w:r>
          </w:p>
        </w:tc>
      </w:tr>
      <w:tr w:rsidR="001E0429" w:rsidRPr="00503EF6" w:rsidTr="00126D8E">
        <w:tc>
          <w:tcPr>
            <w:tcW w:w="2626" w:type="pct"/>
            <w:tcBorders>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Раздел 5. Крушение империй Древнего мира</w:t>
            </w:r>
          </w:p>
        </w:tc>
        <w:tc>
          <w:tcPr>
            <w:tcW w:w="1114" w:type="pct"/>
            <w:tcBorders>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3</w:t>
            </w:r>
          </w:p>
        </w:tc>
        <w:tc>
          <w:tcPr>
            <w:tcW w:w="1260" w:type="pct"/>
            <w:tcBorders>
              <w:left w:val="single" w:sz="2" w:space="0" w:color="000000"/>
              <w:bottom w:val="single" w:sz="2" w:space="0" w:color="000000"/>
              <w:right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w:t>
            </w:r>
          </w:p>
        </w:tc>
      </w:tr>
      <w:tr w:rsidR="001E0429" w:rsidRPr="00503EF6" w:rsidTr="00126D8E">
        <w:tc>
          <w:tcPr>
            <w:tcW w:w="2626" w:type="pct"/>
            <w:tcBorders>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Раздел 6. Период раннего Средневековья.</w:t>
            </w:r>
            <w:r w:rsidRPr="00503EF6">
              <w:rPr>
                <w:rFonts w:ascii="Times New Roman" w:eastAsia="Times New Roman" w:hAnsi="Times New Roman" w:cs="Times New Roman"/>
                <w:sz w:val="24"/>
                <w:szCs w:val="24"/>
                <w:lang w:val="en-US" w:eastAsia="ar-SA"/>
              </w:rPr>
              <w:t>V</w:t>
            </w:r>
            <w:r w:rsidRPr="00503EF6">
              <w:rPr>
                <w:rFonts w:ascii="Times New Roman" w:eastAsia="Times New Roman" w:hAnsi="Times New Roman" w:cs="Times New Roman"/>
                <w:sz w:val="24"/>
                <w:szCs w:val="24"/>
                <w:lang w:eastAsia="ar-SA"/>
              </w:rPr>
              <w:t>-</w:t>
            </w:r>
            <w:r w:rsidRPr="00503EF6">
              <w:rPr>
                <w:rFonts w:ascii="Times New Roman" w:eastAsia="Times New Roman" w:hAnsi="Times New Roman" w:cs="Times New Roman"/>
                <w:sz w:val="24"/>
                <w:szCs w:val="24"/>
                <w:lang w:val="en-US" w:eastAsia="ar-SA"/>
              </w:rPr>
              <w:t>X</w:t>
            </w:r>
            <w:r w:rsidRPr="00503EF6">
              <w:rPr>
                <w:rFonts w:ascii="Times New Roman" w:eastAsia="Times New Roman" w:hAnsi="Times New Roman" w:cs="Times New Roman"/>
                <w:sz w:val="24"/>
                <w:szCs w:val="24"/>
                <w:lang w:eastAsia="ar-SA"/>
              </w:rPr>
              <w:t xml:space="preserve"> вв.</w:t>
            </w:r>
          </w:p>
        </w:tc>
        <w:tc>
          <w:tcPr>
            <w:tcW w:w="1114" w:type="pct"/>
            <w:tcBorders>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7</w:t>
            </w:r>
          </w:p>
        </w:tc>
        <w:tc>
          <w:tcPr>
            <w:tcW w:w="1260" w:type="pct"/>
            <w:tcBorders>
              <w:left w:val="single" w:sz="2" w:space="0" w:color="000000"/>
              <w:bottom w:val="single" w:sz="2" w:space="0" w:color="000000"/>
              <w:right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w:t>
            </w:r>
          </w:p>
        </w:tc>
      </w:tr>
      <w:tr w:rsidR="001E0429" w:rsidRPr="00503EF6" w:rsidTr="00126D8E">
        <w:tc>
          <w:tcPr>
            <w:tcW w:w="2626" w:type="pct"/>
            <w:tcBorders>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 xml:space="preserve">Раздел 7. Эпоха классического Средневековья. </w:t>
            </w:r>
            <w:r w:rsidRPr="00503EF6">
              <w:rPr>
                <w:rFonts w:ascii="Times New Roman" w:eastAsia="Times New Roman" w:hAnsi="Times New Roman" w:cs="Times New Roman"/>
                <w:sz w:val="24"/>
                <w:szCs w:val="24"/>
                <w:lang w:val="en-US" w:eastAsia="ar-SA"/>
              </w:rPr>
              <w:lastRenderedPageBreak/>
              <w:t>XI</w:t>
            </w:r>
            <w:r w:rsidRPr="00503EF6">
              <w:rPr>
                <w:rFonts w:ascii="Times New Roman" w:eastAsia="Times New Roman" w:hAnsi="Times New Roman" w:cs="Times New Roman"/>
                <w:sz w:val="24"/>
                <w:szCs w:val="24"/>
                <w:lang w:eastAsia="ar-SA"/>
              </w:rPr>
              <w:t>-</w:t>
            </w:r>
            <w:r w:rsidRPr="00503EF6">
              <w:rPr>
                <w:rFonts w:ascii="Times New Roman" w:eastAsia="Times New Roman" w:hAnsi="Times New Roman" w:cs="Times New Roman"/>
                <w:sz w:val="24"/>
                <w:szCs w:val="24"/>
                <w:lang w:val="en-US" w:eastAsia="ar-SA"/>
              </w:rPr>
              <w:t>XV</w:t>
            </w:r>
            <w:r w:rsidRPr="00503EF6">
              <w:rPr>
                <w:rFonts w:ascii="Times New Roman" w:eastAsia="Times New Roman" w:hAnsi="Times New Roman" w:cs="Times New Roman"/>
                <w:sz w:val="24"/>
                <w:szCs w:val="24"/>
                <w:lang w:eastAsia="ar-SA"/>
              </w:rPr>
              <w:t xml:space="preserve"> вв.</w:t>
            </w:r>
          </w:p>
        </w:tc>
        <w:tc>
          <w:tcPr>
            <w:tcW w:w="1114" w:type="pct"/>
            <w:tcBorders>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lastRenderedPageBreak/>
              <w:t>10</w:t>
            </w:r>
          </w:p>
        </w:tc>
        <w:tc>
          <w:tcPr>
            <w:tcW w:w="1260" w:type="pct"/>
            <w:tcBorders>
              <w:left w:val="single" w:sz="2" w:space="0" w:color="000000"/>
              <w:bottom w:val="single" w:sz="2" w:space="0" w:color="000000"/>
              <w:right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w:t>
            </w:r>
          </w:p>
        </w:tc>
      </w:tr>
      <w:tr w:rsidR="001E0429" w:rsidRPr="00503EF6" w:rsidTr="00126D8E">
        <w:tc>
          <w:tcPr>
            <w:tcW w:w="2626" w:type="pct"/>
            <w:tcBorders>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lastRenderedPageBreak/>
              <w:t xml:space="preserve">Раздел 8. Позднее Средневековье. Европа на рубеже Нового времени. </w:t>
            </w:r>
            <w:r w:rsidRPr="00503EF6">
              <w:rPr>
                <w:rFonts w:ascii="Times New Roman" w:eastAsia="Times New Roman" w:hAnsi="Times New Roman" w:cs="Times New Roman"/>
                <w:sz w:val="24"/>
                <w:szCs w:val="24"/>
                <w:lang w:val="en-US" w:eastAsia="ar-SA"/>
              </w:rPr>
              <w:t xml:space="preserve">XVI </w:t>
            </w:r>
            <w:r w:rsidRPr="00503EF6">
              <w:rPr>
                <w:rFonts w:ascii="Times New Roman" w:eastAsia="Times New Roman" w:hAnsi="Times New Roman" w:cs="Times New Roman"/>
                <w:sz w:val="24"/>
                <w:szCs w:val="24"/>
                <w:lang w:eastAsia="ar-SA"/>
              </w:rPr>
              <w:t xml:space="preserve">– начало </w:t>
            </w:r>
            <w:r w:rsidRPr="00503EF6">
              <w:rPr>
                <w:rFonts w:ascii="Times New Roman" w:eastAsia="Times New Roman" w:hAnsi="Times New Roman" w:cs="Times New Roman"/>
                <w:sz w:val="24"/>
                <w:szCs w:val="24"/>
                <w:lang w:val="en-US" w:eastAsia="ar-SA"/>
              </w:rPr>
              <w:t>XVII</w:t>
            </w:r>
            <w:r w:rsidRPr="00503EF6">
              <w:rPr>
                <w:rFonts w:ascii="Times New Roman" w:eastAsia="Times New Roman" w:hAnsi="Times New Roman" w:cs="Times New Roman"/>
                <w:sz w:val="24"/>
                <w:szCs w:val="24"/>
                <w:lang w:eastAsia="ar-SA"/>
              </w:rPr>
              <w:t>в.</w:t>
            </w:r>
          </w:p>
        </w:tc>
        <w:tc>
          <w:tcPr>
            <w:tcW w:w="1114" w:type="pct"/>
            <w:tcBorders>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8</w:t>
            </w:r>
          </w:p>
        </w:tc>
        <w:tc>
          <w:tcPr>
            <w:tcW w:w="1260" w:type="pct"/>
            <w:tcBorders>
              <w:left w:val="single" w:sz="2" w:space="0" w:color="000000"/>
              <w:bottom w:val="single" w:sz="2" w:space="0" w:color="000000"/>
              <w:right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4</w:t>
            </w:r>
          </w:p>
        </w:tc>
      </w:tr>
      <w:tr w:rsidR="001E0429" w:rsidRPr="00503EF6" w:rsidTr="00126D8E">
        <w:tc>
          <w:tcPr>
            <w:tcW w:w="2626" w:type="pct"/>
            <w:tcBorders>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 xml:space="preserve">Раздел 9. Европа на новом этапе развития. Середина </w:t>
            </w:r>
            <w:r w:rsidRPr="00503EF6">
              <w:rPr>
                <w:rFonts w:ascii="Times New Roman" w:eastAsia="Times New Roman" w:hAnsi="Times New Roman" w:cs="Times New Roman"/>
                <w:sz w:val="24"/>
                <w:szCs w:val="24"/>
                <w:lang w:val="en-US" w:eastAsia="ar-SA"/>
              </w:rPr>
              <w:t>XVII-XVIII</w:t>
            </w:r>
            <w:proofErr w:type="gramStart"/>
            <w:r w:rsidRPr="00503EF6">
              <w:rPr>
                <w:rFonts w:ascii="Times New Roman" w:eastAsia="Times New Roman" w:hAnsi="Times New Roman" w:cs="Times New Roman"/>
                <w:sz w:val="24"/>
                <w:szCs w:val="24"/>
                <w:lang w:eastAsia="ar-SA"/>
              </w:rPr>
              <w:t>в</w:t>
            </w:r>
            <w:proofErr w:type="gramEnd"/>
            <w:r w:rsidRPr="00503EF6">
              <w:rPr>
                <w:rFonts w:ascii="Times New Roman" w:eastAsia="Times New Roman" w:hAnsi="Times New Roman" w:cs="Times New Roman"/>
                <w:sz w:val="24"/>
                <w:szCs w:val="24"/>
                <w:lang w:eastAsia="ar-SA"/>
              </w:rPr>
              <w:t>.</w:t>
            </w:r>
          </w:p>
        </w:tc>
        <w:tc>
          <w:tcPr>
            <w:tcW w:w="1114" w:type="pct"/>
            <w:tcBorders>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9</w:t>
            </w:r>
          </w:p>
        </w:tc>
        <w:tc>
          <w:tcPr>
            <w:tcW w:w="1260" w:type="pct"/>
            <w:tcBorders>
              <w:left w:val="single" w:sz="2" w:space="0" w:color="000000"/>
              <w:bottom w:val="single" w:sz="2" w:space="0" w:color="000000"/>
              <w:right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4</w:t>
            </w:r>
          </w:p>
        </w:tc>
      </w:tr>
      <w:tr w:rsidR="001E0429" w:rsidRPr="00503EF6" w:rsidTr="00126D8E">
        <w:tc>
          <w:tcPr>
            <w:tcW w:w="2626" w:type="pct"/>
            <w:tcBorders>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 xml:space="preserve">Раздел 10. Время потрясений и перемен. Конец  </w:t>
            </w:r>
            <w:r w:rsidRPr="00503EF6">
              <w:rPr>
                <w:rFonts w:ascii="Times New Roman" w:eastAsia="Times New Roman" w:hAnsi="Times New Roman" w:cs="Times New Roman"/>
                <w:sz w:val="24"/>
                <w:szCs w:val="24"/>
                <w:lang w:val="en-US" w:eastAsia="ar-SA"/>
              </w:rPr>
              <w:t>XVII</w:t>
            </w:r>
            <w:r w:rsidRPr="00503EF6">
              <w:rPr>
                <w:rFonts w:ascii="Times New Roman" w:eastAsia="Times New Roman" w:hAnsi="Times New Roman" w:cs="Times New Roman"/>
                <w:sz w:val="24"/>
                <w:szCs w:val="24"/>
                <w:lang w:eastAsia="ar-SA"/>
              </w:rPr>
              <w:t xml:space="preserve">- начало </w:t>
            </w:r>
            <w:r w:rsidRPr="00503EF6">
              <w:rPr>
                <w:rFonts w:ascii="Times New Roman" w:eastAsia="Times New Roman" w:hAnsi="Times New Roman" w:cs="Times New Roman"/>
                <w:sz w:val="24"/>
                <w:szCs w:val="24"/>
                <w:lang w:val="en-US" w:eastAsia="ar-SA"/>
              </w:rPr>
              <w:t>XIX</w:t>
            </w:r>
            <w:proofErr w:type="gramStart"/>
            <w:r w:rsidRPr="00503EF6">
              <w:rPr>
                <w:rFonts w:ascii="Times New Roman" w:eastAsia="Times New Roman" w:hAnsi="Times New Roman" w:cs="Times New Roman"/>
                <w:sz w:val="24"/>
                <w:szCs w:val="24"/>
                <w:lang w:eastAsia="ar-SA"/>
              </w:rPr>
              <w:t>в</w:t>
            </w:r>
            <w:proofErr w:type="gramEnd"/>
            <w:r w:rsidRPr="00503EF6">
              <w:rPr>
                <w:rFonts w:ascii="Times New Roman" w:eastAsia="Times New Roman" w:hAnsi="Times New Roman" w:cs="Times New Roman"/>
                <w:sz w:val="24"/>
                <w:szCs w:val="24"/>
                <w:lang w:eastAsia="ar-SA"/>
              </w:rPr>
              <w:t>.</w:t>
            </w:r>
          </w:p>
        </w:tc>
        <w:tc>
          <w:tcPr>
            <w:tcW w:w="1114" w:type="pct"/>
            <w:tcBorders>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8</w:t>
            </w:r>
          </w:p>
        </w:tc>
        <w:tc>
          <w:tcPr>
            <w:tcW w:w="1260" w:type="pct"/>
            <w:tcBorders>
              <w:left w:val="single" w:sz="2" w:space="0" w:color="000000"/>
              <w:bottom w:val="single" w:sz="2" w:space="0" w:color="000000"/>
              <w:right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4</w:t>
            </w:r>
          </w:p>
        </w:tc>
      </w:tr>
      <w:tr w:rsidR="001E0429" w:rsidRPr="00503EF6" w:rsidTr="00126D8E">
        <w:tc>
          <w:tcPr>
            <w:tcW w:w="2626" w:type="pct"/>
            <w:tcBorders>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 xml:space="preserve">Раздел 11. Становление индустриальной цивилизации. Вторая половина </w:t>
            </w:r>
            <w:r w:rsidRPr="00503EF6">
              <w:rPr>
                <w:rFonts w:ascii="Times New Roman" w:eastAsia="Times New Roman" w:hAnsi="Times New Roman" w:cs="Times New Roman"/>
                <w:sz w:val="24"/>
                <w:szCs w:val="24"/>
                <w:lang w:val="en-US" w:eastAsia="ar-SA"/>
              </w:rPr>
              <w:t>XIX</w:t>
            </w:r>
            <w:r w:rsidRPr="00503EF6">
              <w:rPr>
                <w:rFonts w:ascii="Times New Roman" w:eastAsia="Times New Roman" w:hAnsi="Times New Roman" w:cs="Times New Roman"/>
                <w:sz w:val="24"/>
                <w:szCs w:val="24"/>
                <w:lang w:eastAsia="ar-SA"/>
              </w:rPr>
              <w:t xml:space="preserve"> в.</w:t>
            </w:r>
          </w:p>
        </w:tc>
        <w:tc>
          <w:tcPr>
            <w:tcW w:w="1114" w:type="pct"/>
            <w:tcBorders>
              <w:left w:val="single" w:sz="2" w:space="0" w:color="000000"/>
              <w:bottom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12</w:t>
            </w:r>
          </w:p>
        </w:tc>
        <w:tc>
          <w:tcPr>
            <w:tcW w:w="1260" w:type="pct"/>
            <w:tcBorders>
              <w:left w:val="single" w:sz="2" w:space="0" w:color="000000"/>
              <w:bottom w:val="single" w:sz="2" w:space="0" w:color="000000"/>
              <w:right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4</w:t>
            </w:r>
          </w:p>
        </w:tc>
      </w:tr>
      <w:tr w:rsidR="001E0429" w:rsidRPr="00503EF6" w:rsidTr="00126D8E">
        <w:tc>
          <w:tcPr>
            <w:tcW w:w="2626" w:type="pct"/>
            <w:tcBorders>
              <w:left w:val="single" w:sz="2" w:space="0" w:color="000000"/>
              <w:bottom w:val="single" w:sz="4" w:space="0" w:color="auto"/>
            </w:tcBorders>
          </w:tcPr>
          <w:p w:rsidR="001E0429" w:rsidRPr="00503EF6" w:rsidRDefault="001E0429" w:rsidP="00126D8E">
            <w:pPr>
              <w:suppressLineNumbers/>
              <w:suppressAutoHyphens/>
              <w:snapToGrid w:val="0"/>
              <w:spacing w:after="0" w:line="240" w:lineRule="auto"/>
              <w:rPr>
                <w:rFonts w:ascii="Times New Roman" w:eastAsia="Times New Roman" w:hAnsi="Times New Roman" w:cs="Times New Roman"/>
                <w:b/>
                <w:sz w:val="24"/>
                <w:szCs w:val="24"/>
                <w:lang w:eastAsia="ar-SA"/>
              </w:rPr>
            </w:pPr>
            <w:r w:rsidRPr="00503EF6">
              <w:rPr>
                <w:rFonts w:ascii="Times New Roman" w:eastAsia="Times New Roman" w:hAnsi="Times New Roman" w:cs="Times New Roman"/>
                <w:b/>
                <w:sz w:val="24"/>
                <w:szCs w:val="24"/>
                <w:lang w:eastAsia="ar-SA"/>
              </w:rPr>
              <w:t>История России</w:t>
            </w:r>
          </w:p>
        </w:tc>
        <w:tc>
          <w:tcPr>
            <w:tcW w:w="1114" w:type="pct"/>
            <w:tcBorders>
              <w:left w:val="single" w:sz="2" w:space="0" w:color="000000"/>
              <w:bottom w:val="single" w:sz="4" w:space="0" w:color="auto"/>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b/>
                <w:sz w:val="24"/>
                <w:szCs w:val="24"/>
                <w:lang w:eastAsia="ar-SA"/>
              </w:rPr>
            </w:pPr>
            <w:r w:rsidRPr="00503EF6">
              <w:rPr>
                <w:rFonts w:ascii="Times New Roman" w:eastAsia="Times New Roman" w:hAnsi="Times New Roman" w:cs="Times New Roman"/>
                <w:b/>
                <w:sz w:val="24"/>
                <w:szCs w:val="24"/>
                <w:lang w:eastAsia="ar-SA"/>
              </w:rPr>
              <w:t>46</w:t>
            </w:r>
          </w:p>
        </w:tc>
        <w:tc>
          <w:tcPr>
            <w:tcW w:w="1260" w:type="pct"/>
            <w:tcBorders>
              <w:left w:val="single" w:sz="2" w:space="0" w:color="000000"/>
              <w:bottom w:val="single" w:sz="4" w:space="0" w:color="auto"/>
              <w:right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b/>
                <w:sz w:val="24"/>
                <w:szCs w:val="24"/>
                <w:lang w:eastAsia="ar-SA"/>
              </w:rPr>
            </w:pPr>
            <w:r w:rsidRPr="00503EF6">
              <w:rPr>
                <w:rFonts w:ascii="Times New Roman" w:eastAsia="Times New Roman" w:hAnsi="Times New Roman" w:cs="Times New Roman"/>
                <w:b/>
                <w:sz w:val="24"/>
                <w:szCs w:val="24"/>
                <w:lang w:eastAsia="ar-SA"/>
              </w:rPr>
              <w:t>44</w:t>
            </w:r>
          </w:p>
        </w:tc>
      </w:tr>
      <w:tr w:rsidR="001E0429" w:rsidRPr="00503EF6" w:rsidTr="00126D8E">
        <w:tc>
          <w:tcPr>
            <w:tcW w:w="2626" w:type="pct"/>
            <w:tcBorders>
              <w:left w:val="single" w:sz="2" w:space="0" w:color="000000"/>
              <w:bottom w:val="single" w:sz="4" w:space="0" w:color="auto"/>
            </w:tcBorders>
          </w:tcPr>
          <w:p w:rsidR="001E0429" w:rsidRPr="00503EF6" w:rsidRDefault="001E0429" w:rsidP="00126D8E">
            <w:pPr>
              <w:suppressLineNumbers/>
              <w:suppressAutoHyphens/>
              <w:snapToGrid w:val="0"/>
              <w:spacing w:after="0" w:line="240" w:lineRule="auto"/>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 xml:space="preserve">Введение </w:t>
            </w:r>
          </w:p>
        </w:tc>
        <w:tc>
          <w:tcPr>
            <w:tcW w:w="1114" w:type="pct"/>
            <w:tcBorders>
              <w:left w:val="single" w:sz="2" w:space="0" w:color="000000"/>
              <w:bottom w:val="single" w:sz="4" w:space="0" w:color="auto"/>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w:t>
            </w:r>
          </w:p>
        </w:tc>
        <w:tc>
          <w:tcPr>
            <w:tcW w:w="1260" w:type="pct"/>
            <w:tcBorders>
              <w:left w:val="single" w:sz="2" w:space="0" w:color="000000"/>
              <w:bottom w:val="single" w:sz="4" w:space="0" w:color="auto"/>
              <w:right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w:t>
            </w:r>
          </w:p>
        </w:tc>
      </w:tr>
      <w:tr w:rsidR="001E0429" w:rsidRPr="00503EF6" w:rsidTr="00126D8E">
        <w:tc>
          <w:tcPr>
            <w:tcW w:w="2626" w:type="pct"/>
            <w:tcBorders>
              <w:top w:val="single" w:sz="4" w:space="0" w:color="auto"/>
              <w:left w:val="single" w:sz="2" w:space="0" w:color="000000"/>
              <w:bottom w:val="single" w:sz="4" w:space="0" w:color="auto"/>
            </w:tcBorders>
          </w:tcPr>
          <w:p w:rsidR="001E0429" w:rsidRPr="00503EF6" w:rsidRDefault="001E0429" w:rsidP="00126D8E">
            <w:pPr>
              <w:suppressLineNumbers/>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Раздел 1. Наше отечество в древности</w:t>
            </w:r>
          </w:p>
        </w:tc>
        <w:tc>
          <w:tcPr>
            <w:tcW w:w="1114" w:type="pct"/>
            <w:tcBorders>
              <w:top w:val="single" w:sz="4" w:space="0" w:color="auto"/>
              <w:left w:val="single" w:sz="2" w:space="0" w:color="000000"/>
              <w:bottom w:val="single" w:sz="4" w:space="0" w:color="auto"/>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2</w:t>
            </w:r>
          </w:p>
        </w:tc>
        <w:tc>
          <w:tcPr>
            <w:tcW w:w="1260" w:type="pct"/>
            <w:tcBorders>
              <w:top w:val="single" w:sz="4" w:space="0" w:color="auto"/>
              <w:left w:val="single" w:sz="2" w:space="0" w:color="000000"/>
              <w:bottom w:val="single" w:sz="4" w:space="0" w:color="auto"/>
              <w:right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2</w:t>
            </w:r>
          </w:p>
        </w:tc>
      </w:tr>
      <w:tr w:rsidR="001E0429" w:rsidRPr="00503EF6" w:rsidTr="00126D8E">
        <w:trPr>
          <w:trHeight w:val="25"/>
        </w:trPr>
        <w:tc>
          <w:tcPr>
            <w:tcW w:w="2626" w:type="pct"/>
            <w:tcBorders>
              <w:top w:val="single" w:sz="4" w:space="0" w:color="auto"/>
              <w:left w:val="single" w:sz="2" w:space="0" w:color="000000"/>
              <w:bottom w:val="single" w:sz="4" w:space="0" w:color="auto"/>
            </w:tcBorders>
          </w:tcPr>
          <w:p w:rsidR="001E0429" w:rsidRPr="00503EF6" w:rsidRDefault="001E0429" w:rsidP="00126D8E">
            <w:pPr>
              <w:suppressLineNumbers/>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Раздел 2. Древняя Русь</w:t>
            </w:r>
          </w:p>
        </w:tc>
        <w:tc>
          <w:tcPr>
            <w:tcW w:w="1114" w:type="pct"/>
            <w:tcBorders>
              <w:top w:val="single" w:sz="4" w:space="0" w:color="auto"/>
              <w:left w:val="single" w:sz="2" w:space="0" w:color="000000"/>
              <w:bottom w:val="single" w:sz="4" w:space="0" w:color="auto"/>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5</w:t>
            </w:r>
          </w:p>
        </w:tc>
        <w:tc>
          <w:tcPr>
            <w:tcW w:w="1260" w:type="pct"/>
            <w:tcBorders>
              <w:top w:val="single" w:sz="4" w:space="0" w:color="auto"/>
              <w:left w:val="single" w:sz="2" w:space="0" w:color="000000"/>
              <w:bottom w:val="single" w:sz="4" w:space="0" w:color="auto"/>
              <w:right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4</w:t>
            </w:r>
          </w:p>
        </w:tc>
      </w:tr>
      <w:tr w:rsidR="001E0429" w:rsidRPr="00503EF6" w:rsidTr="00126D8E">
        <w:trPr>
          <w:trHeight w:val="165"/>
        </w:trPr>
        <w:tc>
          <w:tcPr>
            <w:tcW w:w="2626" w:type="pct"/>
            <w:tcBorders>
              <w:top w:val="single" w:sz="4" w:space="0" w:color="auto"/>
              <w:left w:val="single" w:sz="2" w:space="0" w:color="000000"/>
              <w:bottom w:val="single" w:sz="4" w:space="0" w:color="auto"/>
            </w:tcBorders>
          </w:tcPr>
          <w:p w:rsidR="001E0429" w:rsidRPr="00503EF6" w:rsidRDefault="001E0429" w:rsidP="00126D8E">
            <w:pPr>
              <w:suppressLineNumbers/>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Раздел 3.От Руси к России</w:t>
            </w:r>
          </w:p>
        </w:tc>
        <w:tc>
          <w:tcPr>
            <w:tcW w:w="1114" w:type="pct"/>
            <w:tcBorders>
              <w:top w:val="single" w:sz="4" w:space="0" w:color="auto"/>
              <w:left w:val="single" w:sz="2" w:space="0" w:color="000000"/>
              <w:bottom w:val="single" w:sz="4" w:space="0" w:color="auto"/>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14</w:t>
            </w:r>
          </w:p>
        </w:tc>
        <w:tc>
          <w:tcPr>
            <w:tcW w:w="1260" w:type="pct"/>
            <w:tcBorders>
              <w:top w:val="single" w:sz="4" w:space="0" w:color="auto"/>
              <w:left w:val="single" w:sz="2" w:space="0" w:color="000000"/>
              <w:bottom w:val="single" w:sz="4" w:space="0" w:color="auto"/>
              <w:right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14</w:t>
            </w:r>
          </w:p>
        </w:tc>
      </w:tr>
      <w:tr w:rsidR="001E0429" w:rsidRPr="00503EF6" w:rsidTr="00126D8E">
        <w:tc>
          <w:tcPr>
            <w:tcW w:w="2626" w:type="pct"/>
            <w:tcBorders>
              <w:top w:val="single" w:sz="4" w:space="0" w:color="auto"/>
              <w:left w:val="single" w:sz="2" w:space="0" w:color="000000"/>
              <w:bottom w:val="single" w:sz="4" w:space="0" w:color="auto"/>
            </w:tcBorders>
          </w:tcPr>
          <w:p w:rsidR="001E0429" w:rsidRPr="00503EF6" w:rsidRDefault="001E0429" w:rsidP="00126D8E">
            <w:pPr>
              <w:suppressLineNumbers/>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 xml:space="preserve">Раздел 4. Россия в </w:t>
            </w:r>
            <w:r w:rsidRPr="00503EF6">
              <w:rPr>
                <w:rFonts w:ascii="Times New Roman" w:eastAsia="Times New Roman" w:hAnsi="Times New Roman" w:cs="Times New Roman"/>
                <w:sz w:val="24"/>
                <w:szCs w:val="24"/>
                <w:lang w:val="en-US" w:eastAsia="ar-SA"/>
              </w:rPr>
              <w:t>XVII</w:t>
            </w:r>
            <w:r w:rsidRPr="00503EF6">
              <w:rPr>
                <w:rFonts w:ascii="Times New Roman" w:eastAsia="Times New Roman" w:hAnsi="Times New Roman" w:cs="Times New Roman"/>
                <w:sz w:val="24"/>
                <w:szCs w:val="24"/>
                <w:lang w:eastAsia="ar-SA"/>
              </w:rPr>
              <w:t xml:space="preserve"> столетии</w:t>
            </w:r>
          </w:p>
        </w:tc>
        <w:tc>
          <w:tcPr>
            <w:tcW w:w="1114" w:type="pct"/>
            <w:tcBorders>
              <w:top w:val="single" w:sz="4" w:space="0" w:color="auto"/>
              <w:left w:val="single" w:sz="2" w:space="0" w:color="000000"/>
              <w:bottom w:val="single" w:sz="4" w:space="0" w:color="auto"/>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8</w:t>
            </w:r>
          </w:p>
        </w:tc>
        <w:tc>
          <w:tcPr>
            <w:tcW w:w="1260" w:type="pct"/>
            <w:tcBorders>
              <w:top w:val="single" w:sz="4" w:space="0" w:color="auto"/>
              <w:left w:val="single" w:sz="2" w:space="0" w:color="000000"/>
              <w:bottom w:val="single" w:sz="4" w:space="0" w:color="auto"/>
              <w:right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8</w:t>
            </w:r>
          </w:p>
        </w:tc>
      </w:tr>
      <w:tr w:rsidR="001E0429" w:rsidRPr="00503EF6" w:rsidTr="00126D8E">
        <w:tc>
          <w:tcPr>
            <w:tcW w:w="2626" w:type="pct"/>
            <w:tcBorders>
              <w:top w:val="single" w:sz="4" w:space="0" w:color="auto"/>
              <w:left w:val="single" w:sz="2" w:space="0" w:color="000000"/>
              <w:bottom w:val="single" w:sz="4" w:space="0" w:color="auto"/>
            </w:tcBorders>
          </w:tcPr>
          <w:p w:rsidR="001E0429" w:rsidRPr="00503EF6" w:rsidRDefault="001E0429" w:rsidP="00126D8E">
            <w:pPr>
              <w:suppressLineNumbers/>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 xml:space="preserve">Раздел 5. Россия в </w:t>
            </w:r>
            <w:r w:rsidRPr="00503EF6">
              <w:rPr>
                <w:rFonts w:ascii="Times New Roman" w:eastAsia="Times New Roman" w:hAnsi="Times New Roman" w:cs="Times New Roman"/>
                <w:sz w:val="24"/>
                <w:szCs w:val="24"/>
                <w:lang w:val="en-US" w:eastAsia="ar-SA"/>
              </w:rPr>
              <w:t>XVIII</w:t>
            </w:r>
            <w:r w:rsidRPr="00503EF6">
              <w:rPr>
                <w:rFonts w:ascii="Times New Roman" w:eastAsia="Times New Roman" w:hAnsi="Times New Roman" w:cs="Times New Roman"/>
                <w:sz w:val="24"/>
                <w:szCs w:val="24"/>
                <w:lang w:eastAsia="ar-SA"/>
              </w:rPr>
              <w:t xml:space="preserve"> столетии</w:t>
            </w:r>
          </w:p>
        </w:tc>
        <w:tc>
          <w:tcPr>
            <w:tcW w:w="1114" w:type="pct"/>
            <w:tcBorders>
              <w:top w:val="single" w:sz="4" w:space="0" w:color="auto"/>
              <w:left w:val="single" w:sz="2" w:space="0" w:color="000000"/>
              <w:bottom w:val="single" w:sz="4" w:space="0" w:color="auto"/>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8</w:t>
            </w:r>
          </w:p>
        </w:tc>
        <w:tc>
          <w:tcPr>
            <w:tcW w:w="1260" w:type="pct"/>
            <w:tcBorders>
              <w:top w:val="single" w:sz="4" w:space="0" w:color="auto"/>
              <w:left w:val="single" w:sz="2" w:space="0" w:color="000000"/>
              <w:bottom w:val="single" w:sz="4" w:space="0" w:color="auto"/>
              <w:right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7</w:t>
            </w:r>
          </w:p>
        </w:tc>
      </w:tr>
      <w:tr w:rsidR="001E0429" w:rsidRPr="00503EF6" w:rsidTr="00126D8E">
        <w:tc>
          <w:tcPr>
            <w:tcW w:w="2626" w:type="pct"/>
            <w:tcBorders>
              <w:top w:val="single" w:sz="4" w:space="0" w:color="auto"/>
              <w:left w:val="single" w:sz="2" w:space="0" w:color="000000"/>
              <w:bottom w:val="single" w:sz="4" w:space="0" w:color="auto"/>
            </w:tcBorders>
          </w:tcPr>
          <w:p w:rsidR="001E0429" w:rsidRPr="00503EF6" w:rsidRDefault="001E0429" w:rsidP="00126D8E">
            <w:pPr>
              <w:suppressLineNumbers/>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 xml:space="preserve">Раздел 6. Россия в </w:t>
            </w:r>
            <w:r w:rsidRPr="00503EF6">
              <w:rPr>
                <w:rFonts w:ascii="Times New Roman" w:eastAsia="Times New Roman" w:hAnsi="Times New Roman" w:cs="Times New Roman"/>
                <w:sz w:val="24"/>
                <w:szCs w:val="24"/>
                <w:lang w:val="en-US" w:eastAsia="ar-SA"/>
              </w:rPr>
              <w:t>XIX</w:t>
            </w:r>
            <w:r w:rsidRPr="00503EF6">
              <w:rPr>
                <w:rFonts w:ascii="Times New Roman" w:eastAsia="Times New Roman" w:hAnsi="Times New Roman" w:cs="Times New Roman"/>
                <w:sz w:val="24"/>
                <w:szCs w:val="24"/>
                <w:lang w:eastAsia="ar-SA"/>
              </w:rPr>
              <w:t xml:space="preserve"> столетии</w:t>
            </w:r>
          </w:p>
        </w:tc>
        <w:tc>
          <w:tcPr>
            <w:tcW w:w="1114" w:type="pct"/>
            <w:tcBorders>
              <w:top w:val="single" w:sz="4" w:space="0" w:color="auto"/>
              <w:left w:val="single" w:sz="2" w:space="0" w:color="000000"/>
              <w:bottom w:val="single" w:sz="4" w:space="0" w:color="auto"/>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8</w:t>
            </w:r>
          </w:p>
        </w:tc>
        <w:tc>
          <w:tcPr>
            <w:tcW w:w="1260" w:type="pct"/>
            <w:tcBorders>
              <w:top w:val="single" w:sz="4" w:space="0" w:color="auto"/>
              <w:left w:val="single" w:sz="2" w:space="0" w:color="000000"/>
              <w:bottom w:val="single" w:sz="4" w:space="0" w:color="auto"/>
              <w:right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8</w:t>
            </w:r>
          </w:p>
        </w:tc>
      </w:tr>
    </w:tbl>
    <w:p w:rsidR="001E0429" w:rsidRPr="00503EF6" w:rsidRDefault="001E0429" w:rsidP="001E0429">
      <w:pPr>
        <w:tabs>
          <w:tab w:val="left" w:pos="0"/>
        </w:tabs>
        <w:suppressAutoHyphens/>
        <w:spacing w:after="0" w:line="240" w:lineRule="auto"/>
        <w:ind w:firstLine="540"/>
        <w:jc w:val="center"/>
        <w:rPr>
          <w:rFonts w:ascii="Times New Roman" w:eastAsia="Times New Roman" w:hAnsi="Times New Roman" w:cs="Times New Roman"/>
          <w:b/>
          <w:sz w:val="28"/>
          <w:szCs w:val="28"/>
          <w:lang w:eastAsia="ar-SA"/>
        </w:rPr>
      </w:pPr>
      <w:r>
        <w:rPr>
          <w:rFonts w:ascii="Times New Roman" w:eastAsia="Times New Roman" w:hAnsi="Times New Roman" w:cs="Times New Roman"/>
          <w:b/>
          <w:sz w:val="28"/>
          <w:szCs w:val="28"/>
          <w:lang w:eastAsia="ar-SA"/>
        </w:rPr>
        <w:t>Тематический</w:t>
      </w:r>
      <w:r w:rsidRPr="00503EF6">
        <w:rPr>
          <w:rFonts w:ascii="Times New Roman" w:eastAsia="Times New Roman" w:hAnsi="Times New Roman" w:cs="Times New Roman"/>
          <w:b/>
          <w:sz w:val="28"/>
          <w:szCs w:val="28"/>
          <w:lang w:eastAsia="ar-SA"/>
        </w:rPr>
        <w:t xml:space="preserve"> план 11 класс</w:t>
      </w:r>
    </w:p>
    <w:tbl>
      <w:tblPr>
        <w:tblW w:w="0" w:type="auto"/>
        <w:tblInd w:w="-107" w:type="dxa"/>
        <w:tblLayout w:type="fixed"/>
        <w:tblCellMar>
          <w:top w:w="55" w:type="dxa"/>
          <w:left w:w="55" w:type="dxa"/>
          <w:bottom w:w="55" w:type="dxa"/>
          <w:right w:w="55" w:type="dxa"/>
        </w:tblCellMar>
        <w:tblLook w:val="0000"/>
      </w:tblPr>
      <w:tblGrid>
        <w:gridCol w:w="568"/>
        <w:gridCol w:w="5811"/>
        <w:gridCol w:w="1560"/>
        <w:gridCol w:w="2210"/>
        <w:gridCol w:w="32"/>
      </w:tblGrid>
      <w:tr w:rsidR="001E0429" w:rsidRPr="00503EF6" w:rsidTr="00126D8E">
        <w:trPr>
          <w:gridAfter w:val="1"/>
          <w:wAfter w:w="32" w:type="dxa"/>
        </w:trPr>
        <w:tc>
          <w:tcPr>
            <w:tcW w:w="568" w:type="dxa"/>
            <w:tcBorders>
              <w:top w:val="single" w:sz="2" w:space="0" w:color="000000"/>
              <w:left w:val="single" w:sz="2" w:space="0" w:color="000000"/>
              <w:bottom w:val="single" w:sz="4"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b/>
                <w:bCs/>
                <w:sz w:val="24"/>
                <w:szCs w:val="24"/>
                <w:lang w:eastAsia="ar-SA"/>
              </w:rPr>
            </w:pPr>
            <w:r w:rsidRPr="00503EF6">
              <w:rPr>
                <w:rFonts w:ascii="Times New Roman" w:eastAsia="Times New Roman" w:hAnsi="Times New Roman" w:cs="Times New Roman"/>
                <w:b/>
                <w:bCs/>
                <w:sz w:val="24"/>
                <w:szCs w:val="24"/>
                <w:lang w:eastAsia="ar-SA"/>
              </w:rPr>
              <w:t xml:space="preserve">№ </w:t>
            </w:r>
            <w:proofErr w:type="gramStart"/>
            <w:r w:rsidRPr="00503EF6">
              <w:rPr>
                <w:rFonts w:ascii="Times New Roman" w:eastAsia="Times New Roman" w:hAnsi="Times New Roman" w:cs="Times New Roman"/>
                <w:b/>
                <w:bCs/>
                <w:sz w:val="24"/>
                <w:szCs w:val="24"/>
                <w:lang w:eastAsia="ar-SA"/>
              </w:rPr>
              <w:t>п</w:t>
            </w:r>
            <w:proofErr w:type="gramEnd"/>
            <w:r w:rsidRPr="00503EF6">
              <w:rPr>
                <w:rFonts w:ascii="Times New Roman" w:eastAsia="Times New Roman" w:hAnsi="Times New Roman" w:cs="Times New Roman"/>
                <w:b/>
                <w:bCs/>
                <w:sz w:val="24"/>
                <w:szCs w:val="24"/>
                <w:lang w:eastAsia="ar-SA"/>
              </w:rPr>
              <w:t>/п</w:t>
            </w:r>
          </w:p>
        </w:tc>
        <w:tc>
          <w:tcPr>
            <w:tcW w:w="5811" w:type="dxa"/>
            <w:tcBorders>
              <w:top w:val="single" w:sz="2" w:space="0" w:color="000000"/>
              <w:left w:val="single" w:sz="2" w:space="0" w:color="000000"/>
              <w:bottom w:val="single" w:sz="4"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b/>
                <w:bCs/>
                <w:sz w:val="24"/>
                <w:szCs w:val="24"/>
                <w:lang w:eastAsia="ar-SA"/>
              </w:rPr>
            </w:pPr>
            <w:r w:rsidRPr="00503EF6">
              <w:rPr>
                <w:rFonts w:ascii="Times New Roman" w:eastAsia="Times New Roman" w:hAnsi="Times New Roman" w:cs="Times New Roman"/>
                <w:b/>
                <w:bCs/>
                <w:sz w:val="24"/>
                <w:szCs w:val="24"/>
                <w:lang w:eastAsia="ar-SA"/>
              </w:rPr>
              <w:t>Наименование тем раздела</w:t>
            </w:r>
          </w:p>
        </w:tc>
        <w:tc>
          <w:tcPr>
            <w:tcW w:w="1560" w:type="dxa"/>
            <w:tcBorders>
              <w:top w:val="single" w:sz="2" w:space="0" w:color="000000"/>
              <w:left w:val="single" w:sz="2" w:space="0" w:color="000000"/>
              <w:bottom w:val="single" w:sz="4"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b/>
                <w:bCs/>
                <w:sz w:val="24"/>
                <w:szCs w:val="24"/>
                <w:lang w:eastAsia="ar-SA"/>
              </w:rPr>
            </w:pPr>
            <w:r w:rsidRPr="00503EF6">
              <w:rPr>
                <w:rFonts w:ascii="Times New Roman" w:eastAsia="Times New Roman" w:hAnsi="Times New Roman" w:cs="Times New Roman"/>
                <w:b/>
                <w:bCs/>
                <w:sz w:val="24"/>
                <w:szCs w:val="24"/>
                <w:lang w:eastAsia="ar-SA"/>
              </w:rPr>
              <w:t>Количество часов по учебной программе</w:t>
            </w:r>
          </w:p>
        </w:tc>
        <w:tc>
          <w:tcPr>
            <w:tcW w:w="2210" w:type="dxa"/>
            <w:tcBorders>
              <w:top w:val="single" w:sz="2" w:space="0" w:color="000000"/>
              <w:left w:val="single" w:sz="2" w:space="0" w:color="000000"/>
              <w:bottom w:val="single" w:sz="4" w:space="0" w:color="000000"/>
              <w:right w:val="single" w:sz="2"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b/>
                <w:bCs/>
                <w:sz w:val="24"/>
                <w:szCs w:val="24"/>
                <w:lang w:eastAsia="ar-SA"/>
              </w:rPr>
            </w:pPr>
            <w:r w:rsidRPr="00503EF6">
              <w:rPr>
                <w:rFonts w:ascii="Times New Roman" w:eastAsia="Times New Roman" w:hAnsi="Times New Roman" w:cs="Times New Roman"/>
                <w:b/>
                <w:bCs/>
                <w:sz w:val="24"/>
                <w:szCs w:val="24"/>
                <w:lang w:eastAsia="ar-SA"/>
              </w:rPr>
              <w:t>Количество часов по Рабочей программе</w:t>
            </w:r>
          </w:p>
        </w:tc>
      </w:tr>
      <w:tr w:rsidR="001E0429" w:rsidRPr="00503EF6" w:rsidTr="00126D8E">
        <w:tc>
          <w:tcPr>
            <w:tcW w:w="568" w:type="dxa"/>
            <w:tcBorders>
              <w:top w:val="single" w:sz="4" w:space="0" w:color="000000"/>
              <w:left w:val="single" w:sz="4" w:space="0" w:color="000000"/>
              <w:bottom w:val="single" w:sz="4" w:space="0" w:color="000000"/>
            </w:tcBorders>
          </w:tcPr>
          <w:p w:rsidR="001E0429" w:rsidRPr="00503EF6" w:rsidRDefault="001E0429" w:rsidP="00126D8E">
            <w:pPr>
              <w:suppressLineNumbers/>
              <w:suppressAutoHyphens/>
              <w:snapToGrid w:val="0"/>
              <w:spacing w:after="0" w:line="240" w:lineRule="auto"/>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w:t>
            </w:r>
          </w:p>
        </w:tc>
        <w:tc>
          <w:tcPr>
            <w:tcW w:w="5811" w:type="dxa"/>
            <w:tcBorders>
              <w:top w:val="single" w:sz="4" w:space="0" w:color="000000"/>
              <w:left w:val="single" w:sz="4" w:space="0" w:color="000000"/>
              <w:bottom w:val="single" w:sz="4" w:space="0" w:color="000000"/>
            </w:tcBorders>
          </w:tcPr>
          <w:p w:rsidR="001E0429" w:rsidRPr="00503EF6" w:rsidRDefault="001E0429" w:rsidP="00126D8E">
            <w:pPr>
              <w:tabs>
                <w:tab w:val="left" w:pos="4500"/>
              </w:tabs>
              <w:suppressAutoHyphens/>
              <w:snapToGrid w:val="0"/>
              <w:spacing w:after="0" w:line="240" w:lineRule="auto"/>
              <w:ind w:left="-3" w:right="-3" w:firstLine="15"/>
              <w:rPr>
                <w:rFonts w:ascii="Times New Roman" w:eastAsia="Times New Roman" w:hAnsi="Times New Roman" w:cs="Times New Roman"/>
                <w:bCs/>
                <w:iCs/>
                <w:sz w:val="24"/>
                <w:szCs w:val="24"/>
                <w:lang w:eastAsia="ar-SA"/>
              </w:rPr>
            </w:pPr>
            <w:r w:rsidRPr="00503EF6">
              <w:rPr>
                <w:rFonts w:ascii="Times New Roman" w:eastAsia="Times New Roman" w:hAnsi="Times New Roman" w:cs="Times New Roman"/>
                <w:bCs/>
                <w:iCs/>
                <w:sz w:val="24"/>
                <w:szCs w:val="24"/>
                <w:lang w:eastAsia="ar-SA"/>
              </w:rPr>
              <w:t xml:space="preserve">Раздел 1. Мировое развитие на рубеже </w:t>
            </w:r>
            <w:r w:rsidRPr="00503EF6">
              <w:rPr>
                <w:rFonts w:ascii="Times New Roman" w:eastAsia="Times New Roman" w:hAnsi="Times New Roman" w:cs="Times New Roman"/>
                <w:bCs/>
                <w:iCs/>
                <w:sz w:val="24"/>
                <w:szCs w:val="24"/>
                <w:lang w:val="en-US" w:eastAsia="ar-SA"/>
              </w:rPr>
              <w:t>XIX</w:t>
            </w:r>
            <w:r w:rsidRPr="00503EF6">
              <w:rPr>
                <w:rFonts w:ascii="Times New Roman" w:eastAsia="Times New Roman" w:hAnsi="Times New Roman" w:cs="Times New Roman"/>
                <w:bCs/>
                <w:iCs/>
                <w:sz w:val="24"/>
                <w:szCs w:val="24"/>
                <w:lang w:eastAsia="ar-SA"/>
              </w:rPr>
              <w:t xml:space="preserve"> –</w:t>
            </w:r>
            <w:proofErr w:type="gramStart"/>
            <w:r w:rsidRPr="00503EF6">
              <w:rPr>
                <w:rFonts w:ascii="Times New Roman" w:eastAsia="Times New Roman" w:hAnsi="Times New Roman" w:cs="Times New Roman"/>
                <w:bCs/>
                <w:iCs/>
                <w:sz w:val="24"/>
                <w:szCs w:val="24"/>
                <w:lang w:val="en-US" w:eastAsia="ar-SA"/>
              </w:rPr>
              <w:t>X</w:t>
            </w:r>
            <w:proofErr w:type="gramEnd"/>
            <w:r w:rsidRPr="00503EF6">
              <w:rPr>
                <w:rFonts w:ascii="Times New Roman" w:eastAsia="Times New Roman" w:hAnsi="Times New Roman" w:cs="Times New Roman"/>
                <w:bCs/>
                <w:iCs/>
                <w:sz w:val="24"/>
                <w:szCs w:val="24"/>
                <w:lang w:eastAsia="ar-SA"/>
              </w:rPr>
              <w:t>Х вв.</w:t>
            </w:r>
          </w:p>
        </w:tc>
        <w:tc>
          <w:tcPr>
            <w:tcW w:w="1560" w:type="dxa"/>
            <w:tcBorders>
              <w:top w:val="single" w:sz="4" w:space="0" w:color="000000"/>
              <w:left w:val="single" w:sz="4" w:space="0" w:color="000000"/>
              <w:bottom w:val="single" w:sz="4" w:space="0" w:color="000000"/>
            </w:tcBorders>
          </w:tcPr>
          <w:p w:rsidR="001E0429" w:rsidRPr="00503EF6" w:rsidRDefault="001E0429" w:rsidP="00126D8E">
            <w:pPr>
              <w:tabs>
                <w:tab w:val="left" w:pos="4500"/>
              </w:tabs>
              <w:suppressAutoHyphens/>
              <w:snapToGrid w:val="0"/>
              <w:spacing w:after="0" w:line="240" w:lineRule="auto"/>
              <w:ind w:left="5" w:right="5"/>
              <w:jc w:val="center"/>
              <w:rPr>
                <w:rFonts w:ascii="Times New Roman" w:eastAsia="Times New Roman" w:hAnsi="Times New Roman" w:cs="Times New Roman"/>
                <w:bCs/>
                <w:iCs/>
                <w:sz w:val="24"/>
                <w:szCs w:val="24"/>
                <w:lang w:eastAsia="ar-SA"/>
              </w:rPr>
            </w:pPr>
            <w:r w:rsidRPr="00503EF6">
              <w:rPr>
                <w:rFonts w:ascii="Times New Roman" w:eastAsia="Times New Roman" w:hAnsi="Times New Roman" w:cs="Times New Roman"/>
                <w:bCs/>
                <w:iCs/>
                <w:sz w:val="24"/>
                <w:szCs w:val="24"/>
                <w:lang w:eastAsia="ar-SA"/>
              </w:rPr>
              <w:t>8 ч.</w:t>
            </w:r>
          </w:p>
        </w:tc>
        <w:tc>
          <w:tcPr>
            <w:tcW w:w="2242" w:type="dxa"/>
            <w:gridSpan w:val="2"/>
            <w:tcBorders>
              <w:top w:val="single" w:sz="4" w:space="0" w:color="000000"/>
              <w:left w:val="single" w:sz="4" w:space="0" w:color="000000"/>
              <w:bottom w:val="single" w:sz="4" w:space="0" w:color="000000"/>
              <w:right w:val="single" w:sz="4"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8 ч.</w:t>
            </w:r>
          </w:p>
        </w:tc>
      </w:tr>
      <w:tr w:rsidR="001E0429" w:rsidRPr="00503EF6" w:rsidTr="00126D8E">
        <w:tc>
          <w:tcPr>
            <w:tcW w:w="568" w:type="dxa"/>
            <w:tcBorders>
              <w:top w:val="single" w:sz="4" w:space="0" w:color="000000"/>
              <w:left w:val="single" w:sz="4" w:space="0" w:color="000000"/>
              <w:bottom w:val="single" w:sz="4" w:space="0" w:color="000000"/>
            </w:tcBorders>
          </w:tcPr>
          <w:p w:rsidR="001E0429" w:rsidRPr="00503EF6" w:rsidRDefault="001E0429" w:rsidP="00126D8E">
            <w:pPr>
              <w:suppressLineNumbers/>
              <w:suppressAutoHyphens/>
              <w:snapToGrid w:val="0"/>
              <w:spacing w:after="0" w:line="240" w:lineRule="auto"/>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2</w:t>
            </w:r>
          </w:p>
        </w:tc>
        <w:tc>
          <w:tcPr>
            <w:tcW w:w="581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Раздел 2</w:t>
            </w:r>
            <w:r w:rsidRPr="00503EF6">
              <w:rPr>
                <w:rFonts w:ascii="Times New Roman" w:eastAsia="Times New Roman" w:hAnsi="Times New Roman" w:cs="Times New Roman"/>
                <w:bCs/>
                <w:sz w:val="24"/>
                <w:szCs w:val="24"/>
                <w:lang w:eastAsia="ar-SA"/>
              </w:rPr>
              <w:t xml:space="preserve">. </w:t>
            </w:r>
            <w:r w:rsidRPr="00503EF6">
              <w:rPr>
                <w:rFonts w:ascii="Times New Roman" w:eastAsia="Times New Roman" w:hAnsi="Times New Roman" w:cs="Times New Roman"/>
                <w:sz w:val="24"/>
                <w:szCs w:val="24"/>
                <w:lang w:eastAsia="ar-SA"/>
              </w:rPr>
              <w:t xml:space="preserve">Державное соперничество в начале </w:t>
            </w:r>
            <w:r w:rsidRPr="00503EF6">
              <w:rPr>
                <w:rFonts w:ascii="Times New Roman" w:eastAsia="Times New Roman" w:hAnsi="Times New Roman" w:cs="Times New Roman"/>
                <w:sz w:val="24"/>
                <w:szCs w:val="24"/>
                <w:lang w:val="en-US" w:eastAsia="ar-SA"/>
              </w:rPr>
              <w:t>XX</w:t>
            </w:r>
            <w:r w:rsidRPr="00503EF6">
              <w:rPr>
                <w:rFonts w:ascii="Times New Roman" w:eastAsia="Times New Roman" w:hAnsi="Times New Roman" w:cs="Times New Roman"/>
                <w:sz w:val="24"/>
                <w:szCs w:val="24"/>
                <w:lang w:eastAsia="ar-SA"/>
              </w:rPr>
              <w:t xml:space="preserve"> века. Россия в годы Первой мировой войны(1914-1918).</w:t>
            </w:r>
          </w:p>
        </w:tc>
        <w:tc>
          <w:tcPr>
            <w:tcW w:w="1560"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6 ч.</w:t>
            </w:r>
          </w:p>
        </w:tc>
        <w:tc>
          <w:tcPr>
            <w:tcW w:w="2242" w:type="dxa"/>
            <w:gridSpan w:val="2"/>
            <w:tcBorders>
              <w:top w:val="single" w:sz="4" w:space="0" w:color="000000"/>
              <w:left w:val="single" w:sz="4" w:space="0" w:color="000000"/>
              <w:bottom w:val="single" w:sz="4" w:space="0" w:color="000000"/>
              <w:right w:val="single" w:sz="4"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6ч.</w:t>
            </w:r>
          </w:p>
        </w:tc>
      </w:tr>
      <w:tr w:rsidR="001E0429" w:rsidRPr="00503EF6" w:rsidTr="00126D8E">
        <w:tc>
          <w:tcPr>
            <w:tcW w:w="568" w:type="dxa"/>
            <w:tcBorders>
              <w:top w:val="single" w:sz="4" w:space="0" w:color="000000"/>
              <w:left w:val="single" w:sz="4" w:space="0" w:color="000000"/>
              <w:bottom w:val="single" w:sz="4" w:space="0" w:color="000000"/>
            </w:tcBorders>
          </w:tcPr>
          <w:p w:rsidR="001E0429" w:rsidRPr="00503EF6" w:rsidRDefault="001E0429" w:rsidP="00126D8E">
            <w:pPr>
              <w:suppressLineNumbers/>
              <w:suppressAutoHyphens/>
              <w:snapToGrid w:val="0"/>
              <w:spacing w:after="0" w:line="240" w:lineRule="auto"/>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3</w:t>
            </w:r>
          </w:p>
        </w:tc>
        <w:tc>
          <w:tcPr>
            <w:tcW w:w="581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before="240" w:after="60" w:line="240" w:lineRule="auto"/>
              <w:outlineLvl w:val="8"/>
              <w:rPr>
                <w:rFonts w:ascii="Cambria" w:eastAsia="Times New Roman" w:hAnsi="Cambria" w:cs="Times New Roman"/>
                <w:b/>
                <w:lang w:eastAsia="ar-SA"/>
              </w:rPr>
            </w:pPr>
            <w:r w:rsidRPr="00503EF6">
              <w:rPr>
                <w:rFonts w:ascii="Cambria" w:eastAsia="Times New Roman" w:hAnsi="Cambria" w:cs="Times New Roman"/>
                <w:b/>
                <w:lang w:eastAsia="ar-SA"/>
              </w:rPr>
              <w:t>Раздел 3.Развитие индустриальных стран в 1920-1930г</w:t>
            </w:r>
          </w:p>
        </w:tc>
        <w:tc>
          <w:tcPr>
            <w:tcW w:w="1560"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6 ч.</w:t>
            </w:r>
          </w:p>
        </w:tc>
        <w:tc>
          <w:tcPr>
            <w:tcW w:w="2242" w:type="dxa"/>
            <w:gridSpan w:val="2"/>
            <w:tcBorders>
              <w:top w:val="single" w:sz="4" w:space="0" w:color="000000"/>
              <w:left w:val="single" w:sz="4" w:space="0" w:color="000000"/>
              <w:bottom w:val="single" w:sz="4" w:space="0" w:color="000000"/>
              <w:right w:val="single" w:sz="4"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5ч.</w:t>
            </w:r>
          </w:p>
        </w:tc>
      </w:tr>
      <w:tr w:rsidR="001E0429" w:rsidRPr="00503EF6" w:rsidTr="00126D8E">
        <w:tc>
          <w:tcPr>
            <w:tcW w:w="568" w:type="dxa"/>
            <w:tcBorders>
              <w:top w:val="single" w:sz="4" w:space="0" w:color="000000"/>
              <w:left w:val="single" w:sz="4" w:space="0" w:color="000000"/>
              <w:bottom w:val="single" w:sz="4" w:space="0" w:color="000000"/>
            </w:tcBorders>
          </w:tcPr>
          <w:p w:rsidR="001E0429" w:rsidRPr="00503EF6" w:rsidRDefault="001E0429" w:rsidP="00126D8E">
            <w:pPr>
              <w:suppressLineNumbers/>
              <w:suppressAutoHyphens/>
              <w:snapToGrid w:val="0"/>
              <w:spacing w:after="0" w:line="240" w:lineRule="auto"/>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4</w:t>
            </w:r>
          </w:p>
        </w:tc>
        <w:tc>
          <w:tcPr>
            <w:tcW w:w="581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Раздел 4. СССР в системе международных отношений. 1920-1930-е гг.</w:t>
            </w:r>
          </w:p>
        </w:tc>
        <w:tc>
          <w:tcPr>
            <w:tcW w:w="1560"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5 ч.</w:t>
            </w:r>
          </w:p>
        </w:tc>
        <w:tc>
          <w:tcPr>
            <w:tcW w:w="2242" w:type="dxa"/>
            <w:gridSpan w:val="2"/>
            <w:tcBorders>
              <w:top w:val="single" w:sz="4" w:space="0" w:color="000000"/>
              <w:left w:val="single" w:sz="4" w:space="0" w:color="000000"/>
              <w:bottom w:val="single" w:sz="4" w:space="0" w:color="000000"/>
              <w:right w:val="single" w:sz="4"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4 ч.</w:t>
            </w:r>
          </w:p>
        </w:tc>
      </w:tr>
      <w:tr w:rsidR="001E0429" w:rsidRPr="00503EF6" w:rsidTr="00126D8E">
        <w:tc>
          <w:tcPr>
            <w:tcW w:w="568" w:type="dxa"/>
            <w:tcBorders>
              <w:top w:val="single" w:sz="4" w:space="0" w:color="000000"/>
              <w:left w:val="single" w:sz="4" w:space="0" w:color="000000"/>
              <w:bottom w:val="single" w:sz="4" w:space="0" w:color="000000"/>
            </w:tcBorders>
          </w:tcPr>
          <w:p w:rsidR="001E0429" w:rsidRPr="00503EF6" w:rsidRDefault="001E0429" w:rsidP="00126D8E">
            <w:pPr>
              <w:suppressLineNumbers/>
              <w:suppressAutoHyphens/>
              <w:snapToGrid w:val="0"/>
              <w:spacing w:after="0" w:line="240" w:lineRule="auto"/>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5</w:t>
            </w:r>
          </w:p>
        </w:tc>
        <w:tc>
          <w:tcPr>
            <w:tcW w:w="581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Раздел 5. СССР в Великой Отечественной войне и страны Запада.</w:t>
            </w:r>
          </w:p>
        </w:tc>
        <w:tc>
          <w:tcPr>
            <w:tcW w:w="1560"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6 ч.</w:t>
            </w:r>
          </w:p>
        </w:tc>
        <w:tc>
          <w:tcPr>
            <w:tcW w:w="2242" w:type="dxa"/>
            <w:gridSpan w:val="2"/>
            <w:tcBorders>
              <w:top w:val="single" w:sz="4" w:space="0" w:color="000000"/>
              <w:left w:val="single" w:sz="4" w:space="0" w:color="000000"/>
              <w:bottom w:val="single" w:sz="4" w:space="0" w:color="000000"/>
              <w:right w:val="single" w:sz="4"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7ч.</w:t>
            </w:r>
          </w:p>
        </w:tc>
      </w:tr>
      <w:tr w:rsidR="001E0429" w:rsidRPr="00503EF6" w:rsidTr="00126D8E">
        <w:tc>
          <w:tcPr>
            <w:tcW w:w="568" w:type="dxa"/>
            <w:tcBorders>
              <w:top w:val="single" w:sz="4" w:space="0" w:color="000000"/>
              <w:left w:val="single" w:sz="4" w:space="0" w:color="000000"/>
              <w:bottom w:val="single" w:sz="4" w:space="0" w:color="000000"/>
            </w:tcBorders>
          </w:tcPr>
          <w:p w:rsidR="001E0429" w:rsidRPr="00503EF6" w:rsidRDefault="001E0429" w:rsidP="00126D8E">
            <w:pPr>
              <w:suppressLineNumbers/>
              <w:suppressAutoHyphens/>
              <w:snapToGrid w:val="0"/>
              <w:spacing w:after="0" w:line="240" w:lineRule="auto"/>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6</w:t>
            </w:r>
          </w:p>
        </w:tc>
        <w:tc>
          <w:tcPr>
            <w:tcW w:w="581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 xml:space="preserve">Раздел 6. Духовная жизнь, развитие отечественной и мировой культуры в первой половине </w:t>
            </w:r>
            <w:r w:rsidRPr="00503EF6">
              <w:rPr>
                <w:rFonts w:ascii="Times New Roman" w:eastAsia="Times New Roman" w:hAnsi="Times New Roman" w:cs="Times New Roman"/>
                <w:sz w:val="24"/>
                <w:szCs w:val="24"/>
                <w:lang w:val="en-US" w:eastAsia="ar-SA"/>
              </w:rPr>
              <w:t>XX</w:t>
            </w:r>
            <w:proofErr w:type="gramStart"/>
            <w:r w:rsidRPr="00503EF6">
              <w:rPr>
                <w:rFonts w:ascii="Times New Roman" w:eastAsia="Times New Roman" w:hAnsi="Times New Roman" w:cs="Times New Roman"/>
                <w:sz w:val="24"/>
                <w:szCs w:val="24"/>
                <w:lang w:eastAsia="ar-SA"/>
              </w:rPr>
              <w:t>в</w:t>
            </w:r>
            <w:proofErr w:type="gramEnd"/>
            <w:r w:rsidRPr="00503EF6">
              <w:rPr>
                <w:rFonts w:ascii="Times New Roman" w:eastAsia="Times New Roman" w:hAnsi="Times New Roman" w:cs="Times New Roman"/>
                <w:sz w:val="24"/>
                <w:szCs w:val="24"/>
                <w:lang w:eastAsia="ar-SA"/>
              </w:rPr>
              <w:t>.</w:t>
            </w:r>
          </w:p>
        </w:tc>
        <w:tc>
          <w:tcPr>
            <w:tcW w:w="1560"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3 ч.</w:t>
            </w:r>
          </w:p>
        </w:tc>
        <w:tc>
          <w:tcPr>
            <w:tcW w:w="2242" w:type="dxa"/>
            <w:gridSpan w:val="2"/>
            <w:tcBorders>
              <w:top w:val="single" w:sz="4" w:space="0" w:color="000000"/>
              <w:left w:val="single" w:sz="4" w:space="0" w:color="000000"/>
              <w:bottom w:val="single" w:sz="4" w:space="0" w:color="000000"/>
              <w:right w:val="single" w:sz="4"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3ч.</w:t>
            </w:r>
          </w:p>
        </w:tc>
      </w:tr>
      <w:tr w:rsidR="001E0429" w:rsidRPr="00503EF6" w:rsidTr="00126D8E">
        <w:tc>
          <w:tcPr>
            <w:tcW w:w="568" w:type="dxa"/>
            <w:tcBorders>
              <w:top w:val="single" w:sz="4" w:space="0" w:color="000000"/>
              <w:left w:val="single" w:sz="4" w:space="0" w:color="000000"/>
              <w:bottom w:val="single" w:sz="4" w:space="0" w:color="000000"/>
            </w:tcBorders>
          </w:tcPr>
          <w:p w:rsidR="001E0429" w:rsidRPr="00503EF6" w:rsidRDefault="001E0429" w:rsidP="00126D8E">
            <w:pPr>
              <w:suppressLineNumbers/>
              <w:suppressAutoHyphens/>
              <w:snapToGrid w:val="0"/>
              <w:spacing w:after="0" w:line="240" w:lineRule="auto"/>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7</w:t>
            </w:r>
          </w:p>
        </w:tc>
        <w:tc>
          <w:tcPr>
            <w:tcW w:w="581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Раздел 7. СССР и мировое развитие в период «холодной войны».</w:t>
            </w:r>
          </w:p>
        </w:tc>
        <w:tc>
          <w:tcPr>
            <w:tcW w:w="1560"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12 ч.</w:t>
            </w:r>
          </w:p>
        </w:tc>
        <w:tc>
          <w:tcPr>
            <w:tcW w:w="2242" w:type="dxa"/>
            <w:gridSpan w:val="2"/>
            <w:tcBorders>
              <w:top w:val="single" w:sz="4" w:space="0" w:color="000000"/>
              <w:left w:val="single" w:sz="4" w:space="0" w:color="000000"/>
              <w:bottom w:val="single" w:sz="4" w:space="0" w:color="000000"/>
              <w:right w:val="single" w:sz="4"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13ч.</w:t>
            </w:r>
          </w:p>
        </w:tc>
      </w:tr>
      <w:tr w:rsidR="001E0429" w:rsidRPr="00503EF6" w:rsidTr="00126D8E">
        <w:tc>
          <w:tcPr>
            <w:tcW w:w="568" w:type="dxa"/>
            <w:tcBorders>
              <w:top w:val="single" w:sz="4" w:space="0" w:color="000000"/>
              <w:left w:val="single" w:sz="4" w:space="0" w:color="000000"/>
              <w:bottom w:val="single" w:sz="4" w:space="0" w:color="000000"/>
            </w:tcBorders>
          </w:tcPr>
          <w:p w:rsidR="001E0429" w:rsidRPr="00503EF6" w:rsidRDefault="001E0429" w:rsidP="00126D8E">
            <w:pPr>
              <w:suppressLineNumbers/>
              <w:suppressAutoHyphens/>
              <w:snapToGrid w:val="0"/>
              <w:spacing w:after="0" w:line="240" w:lineRule="auto"/>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8</w:t>
            </w:r>
          </w:p>
        </w:tc>
        <w:tc>
          <w:tcPr>
            <w:tcW w:w="581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Раздел 8. Ускорение научно-технического развития и его последствия.</w:t>
            </w:r>
          </w:p>
        </w:tc>
        <w:tc>
          <w:tcPr>
            <w:tcW w:w="1560"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3ч.</w:t>
            </w:r>
          </w:p>
        </w:tc>
        <w:tc>
          <w:tcPr>
            <w:tcW w:w="2242" w:type="dxa"/>
            <w:gridSpan w:val="2"/>
            <w:tcBorders>
              <w:top w:val="single" w:sz="4" w:space="0" w:color="000000"/>
              <w:left w:val="single" w:sz="4" w:space="0" w:color="000000"/>
              <w:bottom w:val="single" w:sz="4" w:space="0" w:color="000000"/>
              <w:right w:val="single" w:sz="4"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2 ч.</w:t>
            </w:r>
          </w:p>
        </w:tc>
      </w:tr>
      <w:tr w:rsidR="001E0429" w:rsidRPr="00503EF6" w:rsidTr="00126D8E">
        <w:tc>
          <w:tcPr>
            <w:tcW w:w="568" w:type="dxa"/>
            <w:tcBorders>
              <w:top w:val="single" w:sz="4" w:space="0" w:color="000000"/>
              <w:left w:val="single" w:sz="4" w:space="0" w:color="000000"/>
              <w:bottom w:val="single" w:sz="4" w:space="0" w:color="000000"/>
            </w:tcBorders>
          </w:tcPr>
          <w:p w:rsidR="001E0429" w:rsidRPr="00503EF6" w:rsidRDefault="001E0429" w:rsidP="00126D8E">
            <w:pPr>
              <w:suppressLineNumbers/>
              <w:suppressAutoHyphens/>
              <w:snapToGrid w:val="0"/>
              <w:spacing w:after="0" w:line="240" w:lineRule="auto"/>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9</w:t>
            </w:r>
          </w:p>
        </w:tc>
        <w:tc>
          <w:tcPr>
            <w:tcW w:w="581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 xml:space="preserve">Раздел 9. </w:t>
            </w:r>
            <w:proofErr w:type="spellStart"/>
            <w:r w:rsidRPr="00503EF6">
              <w:rPr>
                <w:rFonts w:ascii="Times New Roman" w:eastAsia="Times New Roman" w:hAnsi="Times New Roman" w:cs="Times New Roman"/>
                <w:sz w:val="24"/>
                <w:szCs w:val="24"/>
                <w:lang w:eastAsia="ar-SA"/>
              </w:rPr>
              <w:t>Модернизационные</w:t>
            </w:r>
            <w:proofErr w:type="spellEnd"/>
            <w:r w:rsidRPr="00503EF6">
              <w:rPr>
                <w:rFonts w:ascii="Times New Roman" w:eastAsia="Times New Roman" w:hAnsi="Times New Roman" w:cs="Times New Roman"/>
                <w:sz w:val="24"/>
                <w:szCs w:val="24"/>
                <w:lang w:eastAsia="ar-SA"/>
              </w:rPr>
              <w:t xml:space="preserve"> процессы в мире конца ХХ начале </w:t>
            </w:r>
            <w:r w:rsidRPr="00503EF6">
              <w:rPr>
                <w:rFonts w:ascii="Times New Roman" w:eastAsia="Times New Roman" w:hAnsi="Times New Roman" w:cs="Times New Roman"/>
                <w:sz w:val="24"/>
                <w:szCs w:val="24"/>
                <w:lang w:val="en-US" w:eastAsia="ar-SA"/>
              </w:rPr>
              <w:t>XXI</w:t>
            </w:r>
            <w:r w:rsidRPr="00503EF6">
              <w:rPr>
                <w:rFonts w:ascii="Times New Roman" w:eastAsia="Times New Roman" w:hAnsi="Times New Roman" w:cs="Times New Roman"/>
                <w:sz w:val="24"/>
                <w:szCs w:val="24"/>
                <w:lang w:eastAsia="ar-SA"/>
              </w:rPr>
              <w:t xml:space="preserve"> в. От СССР к Российской Федерации. </w:t>
            </w:r>
          </w:p>
        </w:tc>
        <w:tc>
          <w:tcPr>
            <w:tcW w:w="1560"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10 ч.</w:t>
            </w:r>
          </w:p>
        </w:tc>
        <w:tc>
          <w:tcPr>
            <w:tcW w:w="2242" w:type="dxa"/>
            <w:gridSpan w:val="2"/>
            <w:tcBorders>
              <w:top w:val="single" w:sz="4" w:space="0" w:color="000000"/>
              <w:left w:val="single" w:sz="4" w:space="0" w:color="000000"/>
              <w:bottom w:val="single" w:sz="4" w:space="0" w:color="000000"/>
              <w:right w:val="single" w:sz="4"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15 ч.</w:t>
            </w:r>
          </w:p>
        </w:tc>
      </w:tr>
      <w:tr w:rsidR="001E0429" w:rsidRPr="00503EF6" w:rsidTr="00126D8E">
        <w:tc>
          <w:tcPr>
            <w:tcW w:w="568" w:type="dxa"/>
            <w:tcBorders>
              <w:top w:val="single" w:sz="4" w:space="0" w:color="000000"/>
              <w:left w:val="single" w:sz="4" w:space="0" w:color="000000"/>
              <w:bottom w:val="single" w:sz="4" w:space="0" w:color="000000"/>
            </w:tcBorders>
          </w:tcPr>
          <w:p w:rsidR="001E0429" w:rsidRPr="00503EF6" w:rsidRDefault="001E0429" w:rsidP="00126D8E">
            <w:pPr>
              <w:suppressLineNumbers/>
              <w:suppressAutoHyphens/>
              <w:snapToGrid w:val="0"/>
              <w:spacing w:after="0" w:line="240" w:lineRule="auto"/>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lastRenderedPageBreak/>
              <w:t>10</w:t>
            </w:r>
          </w:p>
        </w:tc>
        <w:tc>
          <w:tcPr>
            <w:tcW w:w="581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 xml:space="preserve">Раздел 10.Особенности духовной жизни человечества во второй  половине ХХ </w:t>
            </w:r>
            <w:proofErr w:type="gramStart"/>
            <w:r w:rsidRPr="00503EF6">
              <w:rPr>
                <w:rFonts w:ascii="Times New Roman" w:eastAsia="Times New Roman" w:hAnsi="Times New Roman" w:cs="Times New Roman"/>
                <w:sz w:val="24"/>
                <w:szCs w:val="24"/>
                <w:lang w:eastAsia="ar-SA"/>
              </w:rPr>
              <w:t>в</w:t>
            </w:r>
            <w:proofErr w:type="gramEnd"/>
            <w:r w:rsidRPr="00503EF6">
              <w:rPr>
                <w:rFonts w:ascii="Times New Roman" w:eastAsia="Times New Roman" w:hAnsi="Times New Roman" w:cs="Times New Roman"/>
                <w:sz w:val="24"/>
                <w:szCs w:val="24"/>
                <w:lang w:eastAsia="ar-SA"/>
              </w:rPr>
              <w:t>.</w:t>
            </w:r>
          </w:p>
        </w:tc>
        <w:tc>
          <w:tcPr>
            <w:tcW w:w="1560"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2 ч.</w:t>
            </w:r>
          </w:p>
        </w:tc>
        <w:tc>
          <w:tcPr>
            <w:tcW w:w="2242" w:type="dxa"/>
            <w:gridSpan w:val="2"/>
            <w:tcBorders>
              <w:top w:val="single" w:sz="4" w:space="0" w:color="000000"/>
              <w:left w:val="single" w:sz="4" w:space="0" w:color="000000"/>
              <w:bottom w:val="single" w:sz="4" w:space="0" w:color="000000"/>
              <w:right w:val="single" w:sz="4"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2ч.</w:t>
            </w:r>
          </w:p>
        </w:tc>
      </w:tr>
      <w:tr w:rsidR="001E0429" w:rsidRPr="00503EF6" w:rsidTr="00126D8E">
        <w:tc>
          <w:tcPr>
            <w:tcW w:w="568" w:type="dxa"/>
            <w:tcBorders>
              <w:top w:val="single" w:sz="4" w:space="0" w:color="000000"/>
              <w:left w:val="single" w:sz="4" w:space="0" w:color="000000"/>
              <w:bottom w:val="single" w:sz="4" w:space="0" w:color="000000"/>
            </w:tcBorders>
          </w:tcPr>
          <w:p w:rsidR="001E0429" w:rsidRPr="00503EF6" w:rsidRDefault="001E0429" w:rsidP="00126D8E">
            <w:pPr>
              <w:suppressLineNumbers/>
              <w:suppressAutoHyphens/>
              <w:snapToGrid w:val="0"/>
              <w:spacing w:after="0" w:line="240" w:lineRule="auto"/>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11</w:t>
            </w:r>
          </w:p>
        </w:tc>
        <w:tc>
          <w:tcPr>
            <w:tcW w:w="581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bCs/>
                <w:iCs/>
                <w:sz w:val="24"/>
                <w:szCs w:val="24"/>
                <w:lang w:eastAsia="ar-SA"/>
              </w:rPr>
            </w:pPr>
            <w:r w:rsidRPr="00503EF6">
              <w:rPr>
                <w:rFonts w:ascii="Times New Roman" w:eastAsia="Times New Roman" w:hAnsi="Times New Roman" w:cs="Times New Roman"/>
                <w:bCs/>
                <w:iCs/>
                <w:sz w:val="24"/>
                <w:szCs w:val="24"/>
                <w:lang w:eastAsia="ar-SA"/>
              </w:rPr>
              <w:t>Итоговые уроки</w:t>
            </w:r>
          </w:p>
        </w:tc>
        <w:tc>
          <w:tcPr>
            <w:tcW w:w="1560"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bCs/>
                <w:sz w:val="24"/>
                <w:szCs w:val="24"/>
                <w:lang w:eastAsia="ar-SA"/>
              </w:rPr>
            </w:pPr>
            <w:r w:rsidRPr="00503EF6">
              <w:rPr>
                <w:rFonts w:ascii="Times New Roman" w:eastAsia="Times New Roman" w:hAnsi="Times New Roman" w:cs="Times New Roman"/>
                <w:bCs/>
                <w:sz w:val="24"/>
                <w:szCs w:val="24"/>
                <w:lang w:eastAsia="ar-SA"/>
              </w:rPr>
              <w:t>7ч.</w:t>
            </w:r>
          </w:p>
        </w:tc>
        <w:tc>
          <w:tcPr>
            <w:tcW w:w="2242" w:type="dxa"/>
            <w:gridSpan w:val="2"/>
            <w:tcBorders>
              <w:top w:val="single" w:sz="4" w:space="0" w:color="000000"/>
              <w:left w:val="single" w:sz="4" w:space="0" w:color="000000"/>
              <w:bottom w:val="single" w:sz="4" w:space="0" w:color="000000"/>
              <w:right w:val="single" w:sz="4"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bCs/>
                <w:sz w:val="24"/>
                <w:szCs w:val="24"/>
                <w:lang w:eastAsia="ar-SA"/>
              </w:rPr>
            </w:pPr>
            <w:r w:rsidRPr="00503EF6">
              <w:rPr>
                <w:rFonts w:ascii="Times New Roman" w:eastAsia="Times New Roman" w:hAnsi="Times New Roman" w:cs="Times New Roman"/>
                <w:bCs/>
                <w:sz w:val="24"/>
                <w:szCs w:val="24"/>
                <w:lang w:eastAsia="ar-SA"/>
              </w:rPr>
              <w:t>3 ч.</w:t>
            </w:r>
          </w:p>
        </w:tc>
      </w:tr>
      <w:tr w:rsidR="001E0429" w:rsidRPr="00503EF6" w:rsidTr="00126D8E">
        <w:tc>
          <w:tcPr>
            <w:tcW w:w="568" w:type="dxa"/>
            <w:tcBorders>
              <w:top w:val="single" w:sz="4" w:space="0" w:color="000000"/>
              <w:left w:val="single" w:sz="4" w:space="0" w:color="000000"/>
              <w:bottom w:val="single" w:sz="4" w:space="0" w:color="000000"/>
            </w:tcBorders>
          </w:tcPr>
          <w:p w:rsidR="001E0429" w:rsidRPr="00503EF6" w:rsidRDefault="001E0429" w:rsidP="00126D8E">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581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bCs/>
                <w:iCs/>
                <w:sz w:val="24"/>
                <w:szCs w:val="24"/>
                <w:lang w:eastAsia="ar-SA"/>
              </w:rPr>
            </w:pPr>
          </w:p>
        </w:tc>
        <w:tc>
          <w:tcPr>
            <w:tcW w:w="1560"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b/>
                <w:bCs/>
                <w:sz w:val="24"/>
                <w:szCs w:val="24"/>
                <w:lang w:eastAsia="ar-SA"/>
              </w:rPr>
            </w:pPr>
            <w:r w:rsidRPr="00503EF6">
              <w:rPr>
                <w:rFonts w:ascii="Times New Roman" w:eastAsia="Times New Roman" w:hAnsi="Times New Roman" w:cs="Times New Roman"/>
                <w:b/>
                <w:bCs/>
                <w:sz w:val="24"/>
                <w:szCs w:val="24"/>
                <w:lang w:eastAsia="ar-SA"/>
              </w:rPr>
              <w:t>68 ч.</w:t>
            </w:r>
          </w:p>
        </w:tc>
        <w:tc>
          <w:tcPr>
            <w:tcW w:w="2242" w:type="dxa"/>
            <w:gridSpan w:val="2"/>
            <w:tcBorders>
              <w:top w:val="single" w:sz="4" w:space="0" w:color="000000"/>
              <w:left w:val="single" w:sz="4" w:space="0" w:color="000000"/>
              <w:bottom w:val="single" w:sz="4" w:space="0" w:color="000000"/>
              <w:right w:val="single" w:sz="4" w:space="0" w:color="000000"/>
            </w:tcBorders>
          </w:tcPr>
          <w:p w:rsidR="001E0429" w:rsidRPr="00503EF6" w:rsidRDefault="001E0429" w:rsidP="00126D8E">
            <w:pPr>
              <w:suppressLineNumbers/>
              <w:suppressAutoHyphens/>
              <w:snapToGrid w:val="0"/>
              <w:spacing w:after="0" w:line="240" w:lineRule="auto"/>
              <w:jc w:val="center"/>
              <w:rPr>
                <w:rFonts w:ascii="Times New Roman" w:eastAsia="Times New Roman" w:hAnsi="Times New Roman" w:cs="Times New Roman"/>
                <w:b/>
                <w:bCs/>
                <w:sz w:val="24"/>
                <w:szCs w:val="24"/>
                <w:lang w:eastAsia="ar-SA"/>
              </w:rPr>
            </w:pPr>
            <w:r w:rsidRPr="00503EF6">
              <w:rPr>
                <w:rFonts w:ascii="Times New Roman" w:eastAsia="Times New Roman" w:hAnsi="Times New Roman" w:cs="Times New Roman"/>
                <w:b/>
                <w:bCs/>
                <w:sz w:val="24"/>
                <w:szCs w:val="24"/>
                <w:lang w:eastAsia="ar-SA"/>
              </w:rPr>
              <w:t>68ч.</w:t>
            </w:r>
          </w:p>
        </w:tc>
      </w:tr>
    </w:tbl>
    <w:p w:rsidR="001E0429" w:rsidRPr="00503EF6" w:rsidRDefault="001E0429" w:rsidP="001E0429">
      <w:pPr>
        <w:tabs>
          <w:tab w:val="left" w:pos="0"/>
        </w:tabs>
        <w:suppressAutoHyphens/>
        <w:spacing w:after="0" w:line="240" w:lineRule="auto"/>
        <w:rPr>
          <w:rFonts w:ascii="Times New Roman" w:eastAsia="Times New Roman" w:hAnsi="Times New Roman" w:cs="Times New Roman"/>
          <w:b/>
          <w:sz w:val="28"/>
          <w:szCs w:val="28"/>
          <w:lang w:eastAsia="ar-SA"/>
        </w:rPr>
        <w:sectPr w:rsidR="001E0429" w:rsidRPr="00503EF6" w:rsidSect="007A7383">
          <w:footerReference w:type="even" r:id="rId7"/>
          <w:footerReference w:type="default" r:id="rId8"/>
          <w:pgSz w:w="11906" w:h="16838"/>
          <w:pgMar w:top="851" w:right="851" w:bottom="1410" w:left="1418" w:header="1134" w:footer="1134" w:gutter="0"/>
          <w:cols w:space="720"/>
          <w:titlePg/>
          <w:docGrid w:linePitch="360"/>
        </w:sectPr>
      </w:pPr>
    </w:p>
    <w:p w:rsidR="001E0429" w:rsidRPr="00503EF6" w:rsidRDefault="001E0429" w:rsidP="001E0429">
      <w:pPr>
        <w:suppressAutoHyphens/>
        <w:autoSpaceDE w:val="0"/>
        <w:spacing w:after="0" w:line="240" w:lineRule="auto"/>
        <w:jc w:val="center"/>
        <w:rPr>
          <w:rFonts w:ascii="Times New Roman" w:eastAsia="Times New Roman" w:hAnsi="Times New Roman" w:cs="Times New Roman"/>
          <w:b/>
          <w:bCs/>
          <w:iCs/>
          <w:sz w:val="28"/>
          <w:szCs w:val="28"/>
          <w:lang w:eastAsia="ar-SA"/>
        </w:rPr>
      </w:pPr>
      <w:r w:rsidRPr="00503EF6">
        <w:rPr>
          <w:rFonts w:ascii="Times New Roman" w:eastAsia="Times New Roman" w:hAnsi="Times New Roman" w:cs="Times New Roman"/>
          <w:b/>
          <w:bCs/>
          <w:iCs/>
          <w:sz w:val="28"/>
          <w:szCs w:val="28"/>
          <w:lang w:eastAsia="ar-SA"/>
        </w:rPr>
        <w:lastRenderedPageBreak/>
        <w:t>Содержание программы учебного предмета</w:t>
      </w:r>
    </w:p>
    <w:p w:rsidR="001E0429" w:rsidRPr="00503EF6" w:rsidRDefault="001E0429" w:rsidP="001E0429">
      <w:pPr>
        <w:suppressAutoHyphens/>
        <w:autoSpaceDE w:val="0"/>
        <w:spacing w:after="0" w:line="240" w:lineRule="auto"/>
        <w:ind w:firstLine="709"/>
        <w:jc w:val="center"/>
        <w:rPr>
          <w:rFonts w:ascii="Times New Roman" w:eastAsia="Times New Roman" w:hAnsi="Times New Roman" w:cs="Times New Roman"/>
          <w:b/>
          <w:bCs/>
          <w:iCs/>
          <w:sz w:val="28"/>
          <w:szCs w:val="28"/>
          <w:lang w:eastAsia="ar-SA"/>
        </w:rPr>
      </w:pPr>
      <w:r w:rsidRPr="00503EF6">
        <w:rPr>
          <w:rFonts w:ascii="Times New Roman" w:eastAsia="Times New Roman" w:hAnsi="Times New Roman" w:cs="Times New Roman"/>
          <w:b/>
          <w:bCs/>
          <w:iCs/>
          <w:sz w:val="28"/>
          <w:szCs w:val="28"/>
          <w:lang w:eastAsia="ar-SA"/>
        </w:rPr>
        <w:t>10 класс</w:t>
      </w:r>
    </w:p>
    <w:p w:rsidR="001E0429" w:rsidRPr="00503EF6" w:rsidRDefault="001E0429" w:rsidP="001E0429">
      <w:pPr>
        <w:suppressAutoHyphens/>
        <w:spacing w:after="0" w:line="240" w:lineRule="auto"/>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Программа по истории России с древнейших времен до конца </w:t>
      </w:r>
      <w:r w:rsidRPr="00503EF6">
        <w:rPr>
          <w:rFonts w:ascii="Times New Roman" w:eastAsia="Times New Roman" w:hAnsi="Times New Roman" w:cs="Times New Roman"/>
          <w:sz w:val="28"/>
          <w:szCs w:val="28"/>
          <w:lang w:val="en-US" w:eastAsia="ar-SA"/>
        </w:rPr>
        <w:t>XIX</w:t>
      </w:r>
      <w:r w:rsidRPr="00503EF6">
        <w:rPr>
          <w:rFonts w:ascii="Times New Roman" w:eastAsia="Times New Roman" w:hAnsi="Times New Roman" w:cs="Times New Roman"/>
          <w:sz w:val="28"/>
          <w:szCs w:val="28"/>
          <w:lang w:eastAsia="ar-SA"/>
        </w:rPr>
        <w:t xml:space="preserve"> в.  </w:t>
      </w:r>
    </w:p>
    <w:p w:rsidR="001E0429" w:rsidRPr="00503EF6" w:rsidRDefault="001E0429" w:rsidP="001E0429">
      <w:pPr>
        <w:suppressAutoHyphens/>
        <w:spacing w:after="0" w:line="240" w:lineRule="auto"/>
        <w:ind w:firstLine="567"/>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Введение </w:t>
      </w:r>
    </w:p>
    <w:p w:rsidR="001E0429" w:rsidRPr="00503EF6" w:rsidRDefault="001E0429" w:rsidP="001E0429">
      <w:pPr>
        <w:suppressAutoHyphens/>
        <w:spacing w:after="0" w:line="240" w:lineRule="auto"/>
        <w:ind w:firstLine="567"/>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История </w:t>
      </w:r>
      <w:proofErr w:type="gramStart"/>
      <w:r w:rsidRPr="00503EF6">
        <w:rPr>
          <w:rFonts w:ascii="Times New Roman" w:eastAsia="Times New Roman" w:hAnsi="Times New Roman" w:cs="Times New Roman"/>
          <w:sz w:val="28"/>
          <w:szCs w:val="28"/>
          <w:lang w:eastAsia="ar-SA"/>
        </w:rPr>
        <w:t>России-часть</w:t>
      </w:r>
      <w:proofErr w:type="gramEnd"/>
      <w:r w:rsidRPr="00503EF6">
        <w:rPr>
          <w:rFonts w:ascii="Times New Roman" w:eastAsia="Times New Roman" w:hAnsi="Times New Roman" w:cs="Times New Roman"/>
          <w:sz w:val="28"/>
          <w:szCs w:val="28"/>
          <w:lang w:eastAsia="ar-SA"/>
        </w:rPr>
        <w:t xml:space="preserve"> мировой истории. Источники по истории Отечества. Структура курса истории России в 10 классе. Учебная литература по предмету.</w:t>
      </w:r>
    </w:p>
    <w:p w:rsidR="001E0429" w:rsidRPr="00503EF6" w:rsidRDefault="001E0429" w:rsidP="001E0429">
      <w:pPr>
        <w:suppressAutoHyphens/>
        <w:spacing w:after="0" w:line="240" w:lineRule="auto"/>
        <w:ind w:firstLine="567"/>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Место России в европейской и мировой истории. Проявление общих закономерностей развития стран и народов в истории России. Особенности истории России на фоне европейской и мировой истории. </w:t>
      </w:r>
    </w:p>
    <w:p w:rsidR="001E0429" w:rsidRPr="00503EF6" w:rsidRDefault="001E0429" w:rsidP="001E0429">
      <w:pPr>
        <w:suppressAutoHyphens/>
        <w:spacing w:after="0" w:line="240" w:lineRule="auto"/>
        <w:ind w:firstLine="567"/>
        <w:rPr>
          <w:rFonts w:ascii="Times New Roman" w:eastAsia="Times New Roman" w:hAnsi="Times New Roman" w:cs="Times New Roman"/>
          <w:b/>
          <w:i/>
          <w:sz w:val="28"/>
          <w:szCs w:val="28"/>
          <w:lang w:eastAsia="ar-SA"/>
        </w:rPr>
      </w:pPr>
      <w:r w:rsidRPr="00503EF6">
        <w:rPr>
          <w:rFonts w:ascii="Times New Roman" w:eastAsia="Times New Roman" w:hAnsi="Times New Roman" w:cs="Times New Roman"/>
          <w:b/>
          <w:i/>
          <w:sz w:val="28"/>
          <w:szCs w:val="28"/>
          <w:lang w:eastAsia="ar-SA"/>
        </w:rPr>
        <w:t xml:space="preserve">Раздел 1.Наше Отечество в древности </w:t>
      </w:r>
    </w:p>
    <w:p w:rsidR="001E0429" w:rsidRPr="00503EF6" w:rsidRDefault="001E0429" w:rsidP="001E0429">
      <w:pPr>
        <w:suppressAutoHyphens/>
        <w:spacing w:after="0" w:line="240" w:lineRule="auto"/>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sz w:val="28"/>
          <w:szCs w:val="28"/>
          <w:lang w:eastAsia="ar-SA"/>
        </w:rPr>
        <w:t>Происхождение славян. Их соседи и враги</w:t>
      </w:r>
      <w:r w:rsidRPr="00503EF6">
        <w:rPr>
          <w:rFonts w:ascii="Times New Roman" w:eastAsia="Times New Roman" w:hAnsi="Times New Roman" w:cs="Times New Roman"/>
          <w:sz w:val="28"/>
          <w:szCs w:val="28"/>
          <w:lang w:eastAsia="ar-SA"/>
        </w:rPr>
        <w:t xml:space="preserve">. </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Место славян среди индоевропейцев.</w:t>
      </w:r>
      <w:r w:rsidRPr="00503EF6">
        <w:rPr>
          <w:rFonts w:ascii="Times New Roman" w:eastAsia="Times New Roman" w:hAnsi="Times New Roman" w:cs="Times New Roman"/>
          <w:sz w:val="28"/>
          <w:szCs w:val="28"/>
          <w:lang w:eastAsia="ar-SA"/>
        </w:rPr>
        <w:t xml:space="preserve"> Индоевропейцы, их расселение. Распад общности индоевропейцев на восточную, западноевропейскую, славянскую и </w:t>
      </w:r>
      <w:proofErr w:type="spellStart"/>
      <w:r w:rsidRPr="00503EF6">
        <w:rPr>
          <w:rFonts w:ascii="Times New Roman" w:eastAsia="Times New Roman" w:hAnsi="Times New Roman" w:cs="Times New Roman"/>
          <w:sz w:val="28"/>
          <w:szCs w:val="28"/>
          <w:lang w:eastAsia="ar-SA"/>
        </w:rPr>
        <w:t>балтскую</w:t>
      </w:r>
      <w:proofErr w:type="spellEnd"/>
      <w:r w:rsidRPr="00503EF6">
        <w:rPr>
          <w:rFonts w:ascii="Times New Roman" w:eastAsia="Times New Roman" w:hAnsi="Times New Roman" w:cs="Times New Roman"/>
          <w:sz w:val="28"/>
          <w:szCs w:val="28"/>
          <w:lang w:eastAsia="ar-SA"/>
        </w:rPr>
        <w:t xml:space="preserve"> группу народов. Славянство как древнейшая и неотъемлемая часть европейского сообщества народов. Вторжение индоевропейцев на новые земли. Смешение индоевропейцев с местным населением.</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Восточные славяне</w:t>
      </w:r>
      <w:r w:rsidRPr="00503EF6">
        <w:rPr>
          <w:rFonts w:ascii="Times New Roman" w:eastAsia="Times New Roman" w:hAnsi="Times New Roman" w:cs="Times New Roman"/>
          <w:sz w:val="28"/>
          <w:szCs w:val="28"/>
          <w:lang w:eastAsia="ar-SA"/>
        </w:rPr>
        <w:t>: расселение, занятия, быт, верования. Первые нашествия на восточных славян. Нашествие ирано</w:t>
      </w:r>
      <w:r w:rsidR="00126D8E">
        <w:rPr>
          <w:rFonts w:ascii="Times New Roman" w:eastAsia="Times New Roman" w:hAnsi="Times New Roman" w:cs="Times New Roman"/>
          <w:sz w:val="28"/>
          <w:szCs w:val="28"/>
          <w:lang w:eastAsia="ar-SA"/>
        </w:rPr>
        <w:t>-</w:t>
      </w:r>
      <w:r w:rsidRPr="00503EF6">
        <w:rPr>
          <w:rFonts w:ascii="Times New Roman" w:eastAsia="Times New Roman" w:hAnsi="Times New Roman" w:cs="Times New Roman"/>
          <w:sz w:val="28"/>
          <w:szCs w:val="28"/>
          <w:lang w:eastAsia="ar-SA"/>
        </w:rPr>
        <w:t>язычных кочевников-скифов. Греческие колонии и скифы.</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Соседи восточных славян.</w:t>
      </w:r>
      <w:r w:rsidRPr="00503EF6">
        <w:rPr>
          <w:rFonts w:ascii="Times New Roman" w:eastAsia="Times New Roman" w:hAnsi="Times New Roman" w:cs="Times New Roman"/>
          <w:sz w:val="28"/>
          <w:szCs w:val="28"/>
          <w:lang w:eastAsia="ar-SA"/>
        </w:rPr>
        <w:t xml:space="preserve"> Формирование мира </w:t>
      </w:r>
      <w:proofErr w:type="spellStart"/>
      <w:r w:rsidRPr="00503EF6">
        <w:rPr>
          <w:rFonts w:ascii="Times New Roman" w:eastAsia="Times New Roman" w:hAnsi="Times New Roman" w:cs="Times New Roman"/>
          <w:sz w:val="28"/>
          <w:szCs w:val="28"/>
          <w:lang w:eastAsia="ar-SA"/>
        </w:rPr>
        <w:t>балтов</w:t>
      </w:r>
      <w:proofErr w:type="spellEnd"/>
      <w:r w:rsidRPr="00503EF6">
        <w:rPr>
          <w:rFonts w:ascii="Times New Roman" w:eastAsia="Times New Roman" w:hAnsi="Times New Roman" w:cs="Times New Roman"/>
          <w:sz w:val="28"/>
          <w:szCs w:val="28"/>
          <w:lang w:eastAsia="ar-SA"/>
        </w:rPr>
        <w:t xml:space="preserve">. Угро-финские народы. Предки </w:t>
      </w:r>
      <w:proofErr w:type="spellStart"/>
      <w:r w:rsidRPr="00503EF6">
        <w:rPr>
          <w:rFonts w:ascii="Times New Roman" w:eastAsia="Times New Roman" w:hAnsi="Times New Roman" w:cs="Times New Roman"/>
          <w:sz w:val="28"/>
          <w:szCs w:val="28"/>
          <w:lang w:eastAsia="ar-SA"/>
        </w:rPr>
        <w:t>адыгов</w:t>
      </w:r>
      <w:proofErr w:type="spellEnd"/>
      <w:r w:rsidRPr="00503EF6">
        <w:rPr>
          <w:rFonts w:ascii="Times New Roman" w:eastAsia="Times New Roman" w:hAnsi="Times New Roman" w:cs="Times New Roman"/>
          <w:sz w:val="28"/>
          <w:szCs w:val="28"/>
          <w:lang w:eastAsia="ar-SA"/>
        </w:rPr>
        <w:t xml:space="preserve">, осетин (аланов) и других горских народов. </w:t>
      </w:r>
      <w:proofErr w:type="spellStart"/>
      <w:r w:rsidRPr="00503EF6">
        <w:rPr>
          <w:rFonts w:ascii="Times New Roman" w:eastAsia="Times New Roman" w:hAnsi="Times New Roman" w:cs="Times New Roman"/>
          <w:sz w:val="28"/>
          <w:szCs w:val="28"/>
          <w:lang w:eastAsia="ar-SA"/>
        </w:rPr>
        <w:t>Тюркоязычные</w:t>
      </w:r>
      <w:proofErr w:type="spellEnd"/>
      <w:r w:rsidRPr="00503EF6">
        <w:rPr>
          <w:rFonts w:ascii="Times New Roman" w:eastAsia="Times New Roman" w:hAnsi="Times New Roman" w:cs="Times New Roman"/>
          <w:sz w:val="28"/>
          <w:szCs w:val="28"/>
          <w:lang w:eastAsia="ar-SA"/>
        </w:rPr>
        <w:t xml:space="preserve"> племена Южной Сибири.</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Великое переселение народов с конца </w:t>
      </w:r>
      <w:r w:rsidRPr="00503EF6">
        <w:rPr>
          <w:rFonts w:ascii="Times New Roman" w:eastAsia="Times New Roman" w:hAnsi="Times New Roman" w:cs="Times New Roman"/>
          <w:i/>
          <w:sz w:val="28"/>
          <w:szCs w:val="28"/>
          <w:lang w:val="en-US" w:eastAsia="ar-SA"/>
        </w:rPr>
        <w:t>IV</w:t>
      </w:r>
      <w:r w:rsidRPr="00503EF6">
        <w:rPr>
          <w:rFonts w:ascii="Times New Roman" w:eastAsia="Times New Roman" w:hAnsi="Times New Roman" w:cs="Times New Roman"/>
          <w:sz w:val="28"/>
          <w:szCs w:val="28"/>
          <w:lang w:eastAsia="ar-SA"/>
        </w:rPr>
        <w:t xml:space="preserve">. Участие славян в Великом переселении народов. Демографический взрыв славянского населения на больших пространствах Восточной Европы в </w:t>
      </w:r>
      <w:r w:rsidRPr="00503EF6">
        <w:rPr>
          <w:rFonts w:ascii="Times New Roman" w:eastAsia="Times New Roman" w:hAnsi="Times New Roman" w:cs="Times New Roman"/>
          <w:sz w:val="28"/>
          <w:szCs w:val="28"/>
          <w:lang w:val="en-US" w:eastAsia="ar-SA"/>
        </w:rPr>
        <w:t>V</w:t>
      </w:r>
      <w:r w:rsidRPr="00503EF6">
        <w:rPr>
          <w:rFonts w:ascii="Times New Roman" w:eastAsia="Times New Roman" w:hAnsi="Times New Roman" w:cs="Times New Roman"/>
          <w:sz w:val="28"/>
          <w:szCs w:val="28"/>
          <w:lang w:eastAsia="ar-SA"/>
        </w:rPr>
        <w:t>-</w:t>
      </w:r>
      <w:r w:rsidRPr="00503EF6">
        <w:rPr>
          <w:rFonts w:ascii="Times New Roman" w:eastAsia="Times New Roman" w:hAnsi="Times New Roman" w:cs="Times New Roman"/>
          <w:sz w:val="28"/>
          <w:szCs w:val="28"/>
          <w:lang w:val="en-US" w:eastAsia="ar-SA"/>
        </w:rPr>
        <w:t>VI</w:t>
      </w:r>
      <w:r w:rsidRPr="00503EF6">
        <w:rPr>
          <w:rFonts w:ascii="Times New Roman" w:eastAsia="Times New Roman" w:hAnsi="Times New Roman" w:cs="Times New Roman"/>
          <w:sz w:val="28"/>
          <w:szCs w:val="28"/>
          <w:lang w:eastAsia="ar-SA"/>
        </w:rPr>
        <w:t xml:space="preserve"> вв.</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Крупные перемены в составе славян: </w:t>
      </w:r>
      <w:r w:rsidRPr="00503EF6">
        <w:rPr>
          <w:rFonts w:ascii="Times New Roman" w:eastAsia="Times New Roman" w:hAnsi="Times New Roman" w:cs="Times New Roman"/>
          <w:sz w:val="28"/>
          <w:szCs w:val="28"/>
          <w:lang w:eastAsia="ar-SA"/>
        </w:rPr>
        <w:t>усиление роли племенных вождей и старейшин, складывание вокруг них дружин, появление богатых  и бедных.</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Формирование двух крупных восточнославянских образований </w:t>
      </w:r>
      <w:r w:rsidR="00083206" w:rsidRPr="00503EF6">
        <w:rPr>
          <w:rFonts w:ascii="Times New Roman" w:eastAsia="Times New Roman" w:hAnsi="Times New Roman" w:cs="Times New Roman"/>
          <w:sz w:val="28"/>
          <w:szCs w:val="28"/>
          <w:lang w:eastAsia="ar-SA"/>
        </w:rPr>
        <w:t xml:space="preserve">- </w:t>
      </w:r>
      <w:proofErr w:type="spellStart"/>
      <w:r w:rsidR="00083206" w:rsidRPr="00503EF6">
        <w:rPr>
          <w:rFonts w:ascii="Times New Roman" w:eastAsia="Times New Roman" w:hAnsi="Times New Roman" w:cs="Times New Roman"/>
          <w:sz w:val="28"/>
          <w:szCs w:val="28"/>
          <w:lang w:eastAsia="ar-SA"/>
        </w:rPr>
        <w:t>с</w:t>
      </w:r>
      <w:r w:rsidRPr="00503EF6">
        <w:rPr>
          <w:rFonts w:ascii="Times New Roman" w:eastAsia="Times New Roman" w:hAnsi="Times New Roman" w:cs="Times New Roman"/>
          <w:sz w:val="28"/>
          <w:szCs w:val="28"/>
          <w:lang w:eastAsia="ar-SA"/>
        </w:rPr>
        <w:t>клавинов</w:t>
      </w:r>
      <w:proofErr w:type="spellEnd"/>
      <w:r w:rsidRPr="00503EF6">
        <w:rPr>
          <w:rFonts w:ascii="Times New Roman" w:eastAsia="Times New Roman" w:hAnsi="Times New Roman" w:cs="Times New Roman"/>
          <w:sz w:val="28"/>
          <w:szCs w:val="28"/>
          <w:lang w:eastAsia="ar-SA"/>
        </w:rPr>
        <w:t xml:space="preserve"> и антов. Славянский вождь Кий. Формирование славянского центра в </w:t>
      </w:r>
      <w:proofErr w:type="spellStart"/>
      <w:r w:rsidRPr="00503EF6">
        <w:rPr>
          <w:rFonts w:ascii="Times New Roman" w:eastAsia="Times New Roman" w:hAnsi="Times New Roman" w:cs="Times New Roman"/>
          <w:sz w:val="28"/>
          <w:szCs w:val="28"/>
          <w:lang w:eastAsia="ar-SA"/>
        </w:rPr>
        <w:t>Приильменье</w:t>
      </w:r>
      <w:proofErr w:type="spellEnd"/>
      <w:r w:rsidRPr="00503EF6">
        <w:rPr>
          <w:rFonts w:ascii="Times New Roman" w:eastAsia="Times New Roman" w:hAnsi="Times New Roman" w:cs="Times New Roman"/>
          <w:sz w:val="28"/>
          <w:szCs w:val="28"/>
          <w:lang w:eastAsia="ar-SA"/>
        </w:rPr>
        <w:t>.</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Борьба восточных славян с аварами и хазарами в </w:t>
      </w:r>
      <w:r w:rsidRPr="00503EF6">
        <w:rPr>
          <w:rFonts w:ascii="Times New Roman" w:eastAsia="Times New Roman" w:hAnsi="Times New Roman" w:cs="Times New Roman"/>
          <w:sz w:val="28"/>
          <w:szCs w:val="28"/>
          <w:lang w:val="en-US" w:eastAsia="ar-SA"/>
        </w:rPr>
        <w:t>VI</w:t>
      </w:r>
      <w:r w:rsidRPr="00503EF6">
        <w:rPr>
          <w:rFonts w:ascii="Times New Roman" w:eastAsia="Times New Roman" w:hAnsi="Times New Roman" w:cs="Times New Roman"/>
          <w:sz w:val="28"/>
          <w:szCs w:val="28"/>
          <w:lang w:eastAsia="ar-SA"/>
        </w:rPr>
        <w:t xml:space="preserve"> –</w:t>
      </w:r>
      <w:r w:rsidRPr="00503EF6">
        <w:rPr>
          <w:rFonts w:ascii="Times New Roman" w:eastAsia="Times New Roman" w:hAnsi="Times New Roman" w:cs="Times New Roman"/>
          <w:sz w:val="28"/>
          <w:szCs w:val="28"/>
          <w:lang w:val="en-US" w:eastAsia="ar-SA"/>
        </w:rPr>
        <w:t>VII</w:t>
      </w:r>
      <w:r w:rsidRPr="00503EF6">
        <w:rPr>
          <w:rFonts w:ascii="Times New Roman" w:eastAsia="Times New Roman" w:hAnsi="Times New Roman" w:cs="Times New Roman"/>
          <w:sz w:val="28"/>
          <w:szCs w:val="28"/>
          <w:lang w:eastAsia="ar-SA"/>
        </w:rPr>
        <w:t xml:space="preserve"> вв.</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Славянские народы и болгары. Волжская </w:t>
      </w:r>
      <w:proofErr w:type="spellStart"/>
      <w:r w:rsidRPr="00503EF6">
        <w:rPr>
          <w:rFonts w:ascii="Times New Roman" w:eastAsia="Times New Roman" w:hAnsi="Times New Roman" w:cs="Times New Roman"/>
          <w:sz w:val="28"/>
          <w:szCs w:val="28"/>
          <w:lang w:eastAsia="ar-SA"/>
        </w:rPr>
        <w:t>Булгария</w:t>
      </w:r>
      <w:proofErr w:type="spellEnd"/>
      <w:r w:rsidRPr="00503EF6">
        <w:rPr>
          <w:rFonts w:ascii="Times New Roman" w:eastAsia="Times New Roman" w:hAnsi="Times New Roman" w:cs="Times New Roman"/>
          <w:sz w:val="28"/>
          <w:szCs w:val="28"/>
          <w:lang w:eastAsia="ar-SA"/>
        </w:rPr>
        <w:t>. Болгары на Балканском полуострове. Начало славянской Болгарии на Балканах.</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b/>
          <w:i/>
          <w:sz w:val="28"/>
          <w:szCs w:val="28"/>
          <w:lang w:eastAsia="ar-SA"/>
        </w:rPr>
      </w:pPr>
      <w:r w:rsidRPr="00503EF6">
        <w:rPr>
          <w:rFonts w:ascii="Times New Roman" w:eastAsia="Times New Roman" w:hAnsi="Times New Roman" w:cs="Times New Roman"/>
          <w:b/>
          <w:i/>
          <w:sz w:val="28"/>
          <w:szCs w:val="28"/>
          <w:lang w:eastAsia="ar-SA"/>
        </w:rPr>
        <w:t>Раздел 2. Древняя Русь</w:t>
      </w:r>
    </w:p>
    <w:p w:rsidR="001E0429" w:rsidRPr="00503EF6" w:rsidRDefault="00083206"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sz w:val="28"/>
          <w:szCs w:val="28"/>
          <w:lang w:eastAsia="ar-SA"/>
        </w:rPr>
        <w:t>Восточнославянские</w:t>
      </w:r>
      <w:r w:rsidR="001E0429" w:rsidRPr="00503EF6">
        <w:rPr>
          <w:rFonts w:ascii="Times New Roman" w:eastAsia="Times New Roman" w:hAnsi="Times New Roman" w:cs="Times New Roman"/>
          <w:b/>
          <w:sz w:val="28"/>
          <w:szCs w:val="28"/>
          <w:lang w:eastAsia="ar-SA"/>
        </w:rPr>
        <w:t xml:space="preserve"> племена в </w:t>
      </w:r>
      <w:r w:rsidR="001E0429" w:rsidRPr="00503EF6">
        <w:rPr>
          <w:rFonts w:ascii="Times New Roman" w:eastAsia="Times New Roman" w:hAnsi="Times New Roman" w:cs="Times New Roman"/>
          <w:b/>
          <w:sz w:val="28"/>
          <w:szCs w:val="28"/>
          <w:lang w:val="en-US" w:eastAsia="ar-SA"/>
        </w:rPr>
        <w:t>VIII</w:t>
      </w:r>
      <w:r w:rsidR="001E0429" w:rsidRPr="00503EF6">
        <w:rPr>
          <w:rFonts w:ascii="Times New Roman" w:eastAsia="Times New Roman" w:hAnsi="Times New Roman" w:cs="Times New Roman"/>
          <w:b/>
          <w:sz w:val="28"/>
          <w:szCs w:val="28"/>
          <w:lang w:eastAsia="ar-SA"/>
        </w:rPr>
        <w:t>-</w:t>
      </w:r>
      <w:r w:rsidR="001E0429" w:rsidRPr="00503EF6">
        <w:rPr>
          <w:rFonts w:ascii="Times New Roman" w:eastAsia="Times New Roman" w:hAnsi="Times New Roman" w:cs="Times New Roman"/>
          <w:b/>
          <w:sz w:val="28"/>
          <w:szCs w:val="28"/>
          <w:lang w:val="en-US" w:eastAsia="ar-SA"/>
        </w:rPr>
        <w:t>IX</w:t>
      </w:r>
      <w:r w:rsidR="001E0429" w:rsidRPr="00503EF6">
        <w:rPr>
          <w:rFonts w:ascii="Times New Roman" w:eastAsia="Times New Roman" w:hAnsi="Times New Roman" w:cs="Times New Roman"/>
          <w:b/>
          <w:sz w:val="28"/>
          <w:szCs w:val="28"/>
          <w:lang w:eastAsia="ar-SA"/>
        </w:rPr>
        <w:t xml:space="preserve"> вв. </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Формирование из родственных племен восточных славян крупных племенных союзов в </w:t>
      </w:r>
      <w:r w:rsidRPr="00503EF6">
        <w:rPr>
          <w:rFonts w:ascii="Times New Roman" w:eastAsia="Times New Roman" w:hAnsi="Times New Roman" w:cs="Times New Roman"/>
          <w:i/>
          <w:sz w:val="28"/>
          <w:szCs w:val="28"/>
          <w:lang w:val="en-US" w:eastAsia="ar-SA"/>
        </w:rPr>
        <w:t>VIII</w:t>
      </w:r>
      <w:proofErr w:type="gramStart"/>
      <w:r w:rsidRPr="00503EF6">
        <w:rPr>
          <w:rFonts w:ascii="Times New Roman" w:eastAsia="Times New Roman" w:hAnsi="Times New Roman" w:cs="Times New Roman"/>
          <w:i/>
          <w:sz w:val="28"/>
          <w:szCs w:val="28"/>
          <w:lang w:eastAsia="ar-SA"/>
        </w:rPr>
        <w:t>в</w:t>
      </w:r>
      <w:proofErr w:type="gramEnd"/>
      <w:r w:rsidRPr="00503EF6">
        <w:rPr>
          <w:rFonts w:ascii="Times New Roman" w:eastAsia="Times New Roman" w:hAnsi="Times New Roman" w:cs="Times New Roman"/>
          <w:i/>
          <w:sz w:val="28"/>
          <w:szCs w:val="28"/>
          <w:lang w:eastAsia="ar-SA"/>
        </w:rPr>
        <w:t xml:space="preserve">. </w:t>
      </w:r>
      <w:r w:rsidRPr="00503EF6">
        <w:rPr>
          <w:rFonts w:ascii="Times New Roman" w:eastAsia="Times New Roman" w:hAnsi="Times New Roman" w:cs="Times New Roman"/>
          <w:sz w:val="28"/>
          <w:szCs w:val="28"/>
          <w:lang w:eastAsia="ar-SA"/>
        </w:rPr>
        <w:t xml:space="preserve">Совершенствование общественных отношений. Влияние местоположения и природных условий на развитие отдельных восточнославянских племен. Выделение жителей Среднего </w:t>
      </w:r>
      <w:proofErr w:type="spellStart"/>
      <w:r w:rsidRPr="00503EF6">
        <w:rPr>
          <w:rFonts w:ascii="Times New Roman" w:eastAsia="Times New Roman" w:hAnsi="Times New Roman" w:cs="Times New Roman"/>
          <w:sz w:val="28"/>
          <w:szCs w:val="28"/>
          <w:lang w:eastAsia="ar-SA"/>
        </w:rPr>
        <w:t>Поднепровья</w:t>
      </w:r>
      <w:proofErr w:type="spellEnd"/>
      <w:r w:rsidRPr="00503EF6">
        <w:rPr>
          <w:rFonts w:ascii="Times New Roman" w:eastAsia="Times New Roman" w:hAnsi="Times New Roman" w:cs="Times New Roman"/>
          <w:sz w:val="28"/>
          <w:szCs w:val="28"/>
          <w:lang w:eastAsia="ar-SA"/>
        </w:rPr>
        <w:t xml:space="preserve"> (полян) среди восточнославянских племен.</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Предпосылки формирования Древнерусского государства. </w:t>
      </w:r>
      <w:r w:rsidRPr="00503EF6">
        <w:rPr>
          <w:rFonts w:ascii="Times New Roman" w:eastAsia="Times New Roman" w:hAnsi="Times New Roman" w:cs="Times New Roman"/>
          <w:sz w:val="28"/>
          <w:szCs w:val="28"/>
          <w:lang w:eastAsia="ar-SA"/>
        </w:rPr>
        <w:t>Первые признаки государственного устройства во времена антов и Кия. Причины исчезновения ранних государственных образований.</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lastRenderedPageBreak/>
        <w:t xml:space="preserve">Распад родовой общины. </w:t>
      </w:r>
      <w:r w:rsidRPr="00503EF6">
        <w:rPr>
          <w:rFonts w:ascii="Times New Roman" w:eastAsia="Times New Roman" w:hAnsi="Times New Roman" w:cs="Times New Roman"/>
          <w:sz w:val="28"/>
          <w:szCs w:val="28"/>
          <w:lang w:eastAsia="ar-SA"/>
        </w:rPr>
        <w:t xml:space="preserve">Развитие соседской общины. Складывание к концу </w:t>
      </w:r>
      <w:r w:rsidRPr="00503EF6">
        <w:rPr>
          <w:rFonts w:ascii="Times New Roman" w:eastAsia="Times New Roman" w:hAnsi="Times New Roman" w:cs="Times New Roman"/>
          <w:sz w:val="28"/>
          <w:szCs w:val="28"/>
          <w:lang w:val="en-US" w:eastAsia="ar-SA"/>
        </w:rPr>
        <w:t>IX</w:t>
      </w:r>
      <w:r w:rsidRPr="00503EF6">
        <w:rPr>
          <w:rFonts w:ascii="Times New Roman" w:eastAsia="Times New Roman" w:hAnsi="Times New Roman" w:cs="Times New Roman"/>
          <w:sz w:val="28"/>
          <w:szCs w:val="28"/>
          <w:lang w:eastAsia="ar-SA"/>
        </w:rPr>
        <w:t xml:space="preserve"> в. четкой иерархии общества. Роль военного духа в единстве общества. Рост стремлений сделать власть наследственной.</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Развитие ремесла, рост городов, торговые связи </w:t>
      </w:r>
      <w:r w:rsidRPr="00503EF6">
        <w:rPr>
          <w:rFonts w:ascii="Times New Roman" w:eastAsia="Times New Roman" w:hAnsi="Times New Roman" w:cs="Times New Roman"/>
          <w:sz w:val="28"/>
          <w:szCs w:val="28"/>
          <w:lang w:eastAsia="ar-SA"/>
        </w:rPr>
        <w:t>как экономическая основа появления государства в восточнославянских землях.</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Торговые пути. </w:t>
      </w:r>
      <w:r w:rsidRPr="00503EF6">
        <w:rPr>
          <w:rFonts w:ascii="Times New Roman" w:eastAsia="Times New Roman" w:hAnsi="Times New Roman" w:cs="Times New Roman"/>
          <w:sz w:val="28"/>
          <w:szCs w:val="28"/>
          <w:lang w:eastAsia="ar-SA"/>
        </w:rPr>
        <w:t>Зарождение пути «из варяг в греки».</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Язычество восточных славян. </w:t>
      </w:r>
      <w:r w:rsidRPr="00503EF6">
        <w:rPr>
          <w:rFonts w:ascii="Times New Roman" w:eastAsia="Times New Roman" w:hAnsi="Times New Roman" w:cs="Times New Roman"/>
          <w:sz w:val="28"/>
          <w:szCs w:val="28"/>
          <w:lang w:eastAsia="ar-SA"/>
        </w:rPr>
        <w:t>Связь религии восточных славян с природой и их занятиями.</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Становление Древнерусского государства.</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Появление в восточнославянских землях (в Среднем </w:t>
      </w:r>
      <w:proofErr w:type="spellStart"/>
      <w:r w:rsidRPr="00503EF6">
        <w:rPr>
          <w:rFonts w:ascii="Times New Roman" w:eastAsia="Times New Roman" w:hAnsi="Times New Roman" w:cs="Times New Roman"/>
          <w:sz w:val="28"/>
          <w:szCs w:val="28"/>
          <w:lang w:eastAsia="ar-SA"/>
        </w:rPr>
        <w:t>Поднепровье</w:t>
      </w:r>
      <w:proofErr w:type="spellEnd"/>
      <w:r w:rsidRPr="00503EF6">
        <w:rPr>
          <w:rFonts w:ascii="Times New Roman" w:eastAsia="Times New Roman" w:hAnsi="Times New Roman" w:cs="Times New Roman"/>
          <w:sz w:val="28"/>
          <w:szCs w:val="28"/>
          <w:lang w:eastAsia="ar-SA"/>
        </w:rPr>
        <w:t xml:space="preserve"> во главе с Киевом и в северо-западном районе во главе с Ладогой и Новгородом) племенных союзов и межплеменных группировок как начальной восточнославянской государственности. Военные походы восточных славян в </w:t>
      </w:r>
      <w:r w:rsidRPr="00503EF6">
        <w:rPr>
          <w:rFonts w:ascii="Times New Roman" w:eastAsia="Times New Roman" w:hAnsi="Times New Roman" w:cs="Times New Roman"/>
          <w:sz w:val="28"/>
          <w:szCs w:val="28"/>
          <w:lang w:val="en-US" w:eastAsia="ar-SA"/>
        </w:rPr>
        <w:t>IX</w:t>
      </w:r>
      <w:r w:rsidRPr="00503EF6">
        <w:rPr>
          <w:rFonts w:ascii="Times New Roman" w:eastAsia="Times New Roman" w:hAnsi="Times New Roman" w:cs="Times New Roman"/>
          <w:sz w:val="28"/>
          <w:szCs w:val="28"/>
          <w:lang w:eastAsia="ar-SA"/>
        </w:rPr>
        <w:t xml:space="preserve"> в. Аскольд.</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Проблемы варягов в историографии. Норманнская теория создания Русского государства. Позиции </w:t>
      </w:r>
      <w:proofErr w:type="spellStart"/>
      <w:r w:rsidRPr="00503EF6">
        <w:rPr>
          <w:rFonts w:ascii="Times New Roman" w:eastAsia="Times New Roman" w:hAnsi="Times New Roman" w:cs="Times New Roman"/>
          <w:sz w:val="28"/>
          <w:szCs w:val="28"/>
          <w:lang w:eastAsia="ar-SA"/>
        </w:rPr>
        <w:t>норманистов</w:t>
      </w:r>
      <w:proofErr w:type="spellEnd"/>
      <w:r w:rsidRPr="00503EF6">
        <w:rPr>
          <w:rFonts w:ascii="Times New Roman" w:eastAsia="Times New Roman" w:hAnsi="Times New Roman" w:cs="Times New Roman"/>
          <w:sz w:val="28"/>
          <w:szCs w:val="28"/>
          <w:lang w:eastAsia="ar-SA"/>
        </w:rPr>
        <w:t xml:space="preserve"> и </w:t>
      </w:r>
      <w:proofErr w:type="spellStart"/>
      <w:r w:rsidRPr="00503EF6">
        <w:rPr>
          <w:rFonts w:ascii="Times New Roman" w:eastAsia="Times New Roman" w:hAnsi="Times New Roman" w:cs="Times New Roman"/>
          <w:sz w:val="28"/>
          <w:szCs w:val="28"/>
          <w:lang w:eastAsia="ar-SA"/>
        </w:rPr>
        <w:t>антинорманистов</w:t>
      </w:r>
      <w:proofErr w:type="spellEnd"/>
      <w:r w:rsidRPr="00503EF6">
        <w:rPr>
          <w:rFonts w:ascii="Times New Roman" w:eastAsia="Times New Roman" w:hAnsi="Times New Roman" w:cs="Times New Roman"/>
          <w:sz w:val="28"/>
          <w:szCs w:val="28"/>
          <w:lang w:eastAsia="ar-SA"/>
        </w:rPr>
        <w:t xml:space="preserve"> сегодня. Происхождение слова «Русь».</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Рюрик в Новгороде. Начало династии Рюриковичей. Военная победа новгородского Севера над киевским Югом - начало единого Русского государства. Князь Олег, его политика по объединению славянских земель. Противоборство кочевым племенам. Принятие Олегом титула великого князя. Поход на Византию 907г.</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Княжение Игоря. Походы Игоря на Византию. Полюдье и гибель Игоря. Правление княгини Ольги. Система сбора дани при Ольге. Внешняя политика княгини Ольги. Крещение Ольги.</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Правление князя Святослава. Продолжение политики Игоря и Ольги по объединению восточнославянских земель и централизации системы управления. Внешняя политика Святослава. Святослав – «Александр Македонский Восточной Европы». Смерть Святослава. Борьба за власть. Ослабление единства Руси.</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Приход к власти Владимира Святославовича – новая победа Русского Севера над Русским Югом. Укрепление единства Русской земли. Активная внешняя политика Владимира. Противоборство печенегам. Владимир как организатор русского войска.</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Крещение Руси. </w:t>
      </w:r>
      <w:r w:rsidRPr="00503EF6">
        <w:rPr>
          <w:rFonts w:ascii="Times New Roman" w:eastAsia="Times New Roman" w:hAnsi="Times New Roman" w:cs="Times New Roman"/>
          <w:sz w:val="28"/>
          <w:szCs w:val="28"/>
          <w:lang w:eastAsia="ar-SA"/>
        </w:rPr>
        <w:t>Причины необходимости крещения Руси. Выбор крещения по византийскому обряду. Процесс крещения Руси. Двоеверие. Значение христианизации Руси.</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b/>
          <w:i/>
          <w:sz w:val="28"/>
          <w:szCs w:val="28"/>
          <w:lang w:eastAsia="ar-SA"/>
        </w:rPr>
      </w:pPr>
      <w:r w:rsidRPr="00503EF6">
        <w:rPr>
          <w:rFonts w:ascii="Times New Roman" w:eastAsia="Times New Roman" w:hAnsi="Times New Roman" w:cs="Times New Roman"/>
          <w:b/>
          <w:i/>
          <w:sz w:val="28"/>
          <w:szCs w:val="28"/>
          <w:lang w:eastAsia="ar-SA"/>
        </w:rPr>
        <w:t xml:space="preserve">Раздел 3. От Руси к России </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sz w:val="28"/>
          <w:szCs w:val="28"/>
          <w:lang w:eastAsia="ar-SA"/>
        </w:rPr>
        <w:t xml:space="preserve">Борьба Руси за независимость в </w:t>
      </w:r>
      <w:r w:rsidRPr="00503EF6">
        <w:rPr>
          <w:rFonts w:ascii="Times New Roman" w:eastAsia="Times New Roman" w:hAnsi="Times New Roman" w:cs="Times New Roman"/>
          <w:b/>
          <w:sz w:val="28"/>
          <w:szCs w:val="28"/>
          <w:lang w:val="en-US" w:eastAsia="ar-SA"/>
        </w:rPr>
        <w:t>XIII</w:t>
      </w:r>
      <w:r w:rsidRPr="00503EF6">
        <w:rPr>
          <w:rFonts w:ascii="Times New Roman" w:eastAsia="Times New Roman" w:hAnsi="Times New Roman" w:cs="Times New Roman"/>
          <w:b/>
          <w:sz w:val="28"/>
          <w:szCs w:val="28"/>
          <w:lang w:eastAsia="ar-SA"/>
        </w:rPr>
        <w:t xml:space="preserve"> в</w:t>
      </w:r>
      <w:r w:rsidRPr="00503EF6">
        <w:rPr>
          <w:rFonts w:ascii="Times New Roman" w:eastAsia="Times New Roman" w:hAnsi="Times New Roman" w:cs="Times New Roman"/>
          <w:sz w:val="28"/>
          <w:szCs w:val="28"/>
          <w:lang w:eastAsia="ar-SA"/>
        </w:rPr>
        <w:t xml:space="preserve">. </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Монголо-татарское нашествие на Русь</w:t>
      </w:r>
      <w:r w:rsidRPr="00503EF6">
        <w:rPr>
          <w:rFonts w:ascii="Times New Roman" w:eastAsia="Times New Roman" w:hAnsi="Times New Roman" w:cs="Times New Roman"/>
          <w:sz w:val="28"/>
          <w:szCs w:val="28"/>
          <w:lang w:eastAsia="ar-SA"/>
        </w:rPr>
        <w:t xml:space="preserve">. </w:t>
      </w:r>
      <w:r w:rsidR="00126D8E" w:rsidRPr="00503EF6">
        <w:rPr>
          <w:rFonts w:ascii="Times New Roman" w:eastAsia="Times New Roman" w:hAnsi="Times New Roman" w:cs="Times New Roman"/>
          <w:sz w:val="28"/>
          <w:szCs w:val="28"/>
          <w:lang w:eastAsia="ar-SA"/>
        </w:rPr>
        <w:t>Монголо-татары</w:t>
      </w:r>
      <w:r w:rsidRPr="00503EF6">
        <w:rPr>
          <w:rFonts w:ascii="Times New Roman" w:eastAsia="Times New Roman" w:hAnsi="Times New Roman" w:cs="Times New Roman"/>
          <w:sz w:val="28"/>
          <w:szCs w:val="28"/>
          <w:lang w:eastAsia="ar-SA"/>
        </w:rPr>
        <w:t xml:space="preserve">. Развитие феодальных отношений и зарождение государства у монголов. Военизированный характер монгольской государственности. Чингисхан. Завоевания монголов. Битва на Калке. Нашествие на Русь. Причины военного </w:t>
      </w:r>
      <w:r w:rsidRPr="00503EF6">
        <w:rPr>
          <w:rFonts w:ascii="Times New Roman" w:eastAsia="Times New Roman" w:hAnsi="Times New Roman" w:cs="Times New Roman"/>
          <w:sz w:val="28"/>
          <w:szCs w:val="28"/>
          <w:lang w:eastAsia="ar-SA"/>
        </w:rPr>
        <w:lastRenderedPageBreak/>
        <w:t>поражения русских княжеств. Монголо-татарское иго. Ограниченная автономия русских княжеств. Итоги монголо-татарского нашествия и установления ига.</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Натиск врагов на северо-западных границах России. </w:t>
      </w:r>
      <w:r w:rsidRPr="00503EF6">
        <w:rPr>
          <w:rFonts w:ascii="Times New Roman" w:eastAsia="Times New Roman" w:hAnsi="Times New Roman" w:cs="Times New Roman"/>
          <w:sz w:val="28"/>
          <w:szCs w:val="28"/>
          <w:lang w:eastAsia="ar-SA"/>
        </w:rPr>
        <w:t>Первые схватки с крестоносцами и литовцами. Невская битва 1240 г. Александр Невский. Ледовое побоище 1242г.</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Возрождение Руси. Русь и Золотая Орда при Александре Невском. Восстания против власти монголов во второй половине </w:t>
      </w:r>
      <w:r w:rsidRPr="00503EF6">
        <w:rPr>
          <w:rFonts w:ascii="Times New Roman" w:eastAsia="Times New Roman" w:hAnsi="Times New Roman" w:cs="Times New Roman"/>
          <w:sz w:val="28"/>
          <w:szCs w:val="28"/>
          <w:lang w:val="en-US" w:eastAsia="ar-SA"/>
        </w:rPr>
        <w:t>XIII</w:t>
      </w:r>
      <w:r w:rsidRPr="00503EF6">
        <w:rPr>
          <w:rFonts w:ascii="Times New Roman" w:eastAsia="Times New Roman" w:hAnsi="Times New Roman" w:cs="Times New Roman"/>
          <w:sz w:val="28"/>
          <w:szCs w:val="28"/>
          <w:lang w:eastAsia="ar-SA"/>
        </w:rPr>
        <w:t xml:space="preserve"> в. Карательные ордынские экспедиции. Миграции населения Руси. Причины быстрого роста населения Северо-Восточной Руси. Роль Русской Православной Церкви в подъеме Руси. Монастыри в хозяйственной колонизации Северо-Восточной Руси.</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Возрождение крестьянства. Восстановление и рост городов. Рост слобод. Развитие посадского населения.</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Формирование системы зависимости людей друг от друга на основе права владения землей. Ее роль в укреплении экономической мощи края, усиление княжеской власти и одновременно обострение социальных противоречий.</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Возвышение новых русских центров (западные и центральные русские земли – Полоцк, Смоленск и другие княжества, земли в междуречье Оки и Волги). Усиление Великого Новгорода. Появление Литовско-Русского государства.</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Лидерство Тевтонского княжества на рубеже </w:t>
      </w:r>
      <w:r w:rsidRPr="00503EF6">
        <w:rPr>
          <w:rFonts w:ascii="Times New Roman" w:eastAsia="Times New Roman" w:hAnsi="Times New Roman" w:cs="Times New Roman"/>
          <w:sz w:val="28"/>
          <w:szCs w:val="28"/>
          <w:lang w:val="en-US" w:eastAsia="ar-SA"/>
        </w:rPr>
        <w:t>XIII</w:t>
      </w:r>
      <w:r w:rsidRPr="00503EF6">
        <w:rPr>
          <w:rFonts w:ascii="Times New Roman" w:eastAsia="Times New Roman" w:hAnsi="Times New Roman" w:cs="Times New Roman"/>
          <w:sz w:val="28"/>
          <w:szCs w:val="28"/>
          <w:lang w:eastAsia="ar-SA"/>
        </w:rPr>
        <w:t>-</w:t>
      </w:r>
      <w:r w:rsidRPr="00503EF6">
        <w:rPr>
          <w:rFonts w:ascii="Times New Roman" w:eastAsia="Times New Roman" w:hAnsi="Times New Roman" w:cs="Times New Roman"/>
          <w:sz w:val="28"/>
          <w:szCs w:val="28"/>
          <w:lang w:val="en-US" w:eastAsia="ar-SA"/>
        </w:rPr>
        <w:t>XIV</w:t>
      </w:r>
      <w:proofErr w:type="gramStart"/>
      <w:r w:rsidRPr="00503EF6">
        <w:rPr>
          <w:rFonts w:ascii="Times New Roman" w:eastAsia="Times New Roman" w:hAnsi="Times New Roman" w:cs="Times New Roman"/>
          <w:sz w:val="28"/>
          <w:szCs w:val="28"/>
          <w:lang w:eastAsia="ar-SA"/>
        </w:rPr>
        <w:t>вв</w:t>
      </w:r>
      <w:proofErr w:type="gramEnd"/>
      <w:r w:rsidRPr="00503EF6">
        <w:rPr>
          <w:rFonts w:ascii="Times New Roman" w:eastAsia="Times New Roman" w:hAnsi="Times New Roman" w:cs="Times New Roman"/>
          <w:sz w:val="28"/>
          <w:szCs w:val="28"/>
          <w:lang w:eastAsia="ar-SA"/>
        </w:rPr>
        <w:t xml:space="preserve">. Князь тверской Михаил </w:t>
      </w:r>
      <w:r w:rsidR="00126D8E" w:rsidRPr="00503EF6">
        <w:rPr>
          <w:rFonts w:ascii="Times New Roman" w:eastAsia="Times New Roman" w:hAnsi="Times New Roman" w:cs="Times New Roman"/>
          <w:sz w:val="28"/>
          <w:szCs w:val="28"/>
          <w:lang w:eastAsia="ar-SA"/>
        </w:rPr>
        <w:t>Ярославич</w:t>
      </w:r>
      <w:r w:rsidRPr="00503EF6">
        <w:rPr>
          <w:rFonts w:ascii="Times New Roman" w:eastAsia="Times New Roman" w:hAnsi="Times New Roman" w:cs="Times New Roman"/>
          <w:sz w:val="28"/>
          <w:szCs w:val="28"/>
          <w:lang w:eastAsia="ar-SA"/>
        </w:rPr>
        <w:t>. Первые московский князь Даниил.</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Возвышение Москвы.</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Борьба Твери и Москвы за первенство. Князь московский Юрий Даниилович. Разде</w:t>
      </w:r>
      <w:r w:rsidR="00126D8E">
        <w:rPr>
          <w:rFonts w:ascii="Times New Roman" w:eastAsia="Times New Roman" w:hAnsi="Times New Roman" w:cs="Times New Roman"/>
          <w:sz w:val="28"/>
          <w:szCs w:val="28"/>
          <w:lang w:eastAsia="ar-SA"/>
        </w:rPr>
        <w:t xml:space="preserve">ление Руси на враждующих лагеря </w:t>
      </w:r>
      <w:r w:rsidRPr="00503EF6">
        <w:rPr>
          <w:rFonts w:ascii="Times New Roman" w:eastAsia="Times New Roman" w:hAnsi="Times New Roman" w:cs="Times New Roman"/>
          <w:sz w:val="28"/>
          <w:szCs w:val="28"/>
          <w:lang w:eastAsia="ar-SA"/>
        </w:rPr>
        <w:t xml:space="preserve">во главе с Тверью и Москвой. Иван Данилович </w:t>
      </w:r>
      <w:proofErr w:type="spellStart"/>
      <w:r w:rsidRPr="00503EF6">
        <w:rPr>
          <w:rFonts w:ascii="Times New Roman" w:eastAsia="Times New Roman" w:hAnsi="Times New Roman" w:cs="Times New Roman"/>
          <w:sz w:val="28"/>
          <w:szCs w:val="28"/>
          <w:lang w:eastAsia="ar-SA"/>
        </w:rPr>
        <w:t>Калита</w:t>
      </w:r>
      <w:proofErr w:type="spellEnd"/>
      <w:r w:rsidRPr="00503EF6">
        <w:rPr>
          <w:rFonts w:ascii="Times New Roman" w:eastAsia="Times New Roman" w:hAnsi="Times New Roman" w:cs="Times New Roman"/>
          <w:sz w:val="28"/>
          <w:szCs w:val="28"/>
          <w:lang w:eastAsia="ar-SA"/>
        </w:rPr>
        <w:t>. Политические, социальные, территориально-географические предпосылки возвышения Москвы.</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Продолжение политики Ивана </w:t>
      </w:r>
      <w:proofErr w:type="spellStart"/>
      <w:r w:rsidRPr="00503EF6">
        <w:rPr>
          <w:rFonts w:ascii="Times New Roman" w:eastAsia="Times New Roman" w:hAnsi="Times New Roman" w:cs="Times New Roman"/>
          <w:sz w:val="28"/>
          <w:szCs w:val="28"/>
          <w:lang w:eastAsia="ar-SA"/>
        </w:rPr>
        <w:t>Калиты</w:t>
      </w:r>
      <w:proofErr w:type="spellEnd"/>
      <w:r w:rsidRPr="00503EF6">
        <w:rPr>
          <w:rFonts w:ascii="Times New Roman" w:eastAsia="Times New Roman" w:hAnsi="Times New Roman" w:cs="Times New Roman"/>
          <w:sz w:val="28"/>
          <w:szCs w:val="28"/>
          <w:lang w:eastAsia="ar-SA"/>
        </w:rPr>
        <w:t xml:space="preserve"> его сыновьям</w:t>
      </w:r>
      <w:r w:rsidR="00083206" w:rsidRPr="00503EF6">
        <w:rPr>
          <w:rFonts w:ascii="Times New Roman" w:eastAsia="Times New Roman" w:hAnsi="Times New Roman" w:cs="Times New Roman"/>
          <w:sz w:val="28"/>
          <w:szCs w:val="28"/>
          <w:lang w:eastAsia="ar-SA"/>
        </w:rPr>
        <w:t>и -</w:t>
      </w:r>
      <w:r w:rsidRPr="00503EF6">
        <w:rPr>
          <w:rFonts w:ascii="Times New Roman" w:eastAsia="Times New Roman" w:hAnsi="Times New Roman" w:cs="Times New Roman"/>
          <w:sz w:val="28"/>
          <w:szCs w:val="28"/>
          <w:lang w:eastAsia="ar-SA"/>
        </w:rPr>
        <w:t>Семеном Гордым и Иваном Красным. Противоборство Москвы и Литвы.</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Открытая борьба с Ордой. Битва на реке Вожже в 1378г. Куликовская битва 1380г. Дмитрий Донской. Владимир Андреевич серпуховской. Историческое значение Куликовской битвы. Поход 1382г. Тохтамыша на Москву.</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В борьбе за единство и независимость.</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Правление Василия </w:t>
      </w:r>
      <w:r w:rsidRPr="00503EF6">
        <w:rPr>
          <w:rFonts w:ascii="Times New Roman" w:eastAsia="Times New Roman" w:hAnsi="Times New Roman" w:cs="Times New Roman"/>
          <w:sz w:val="28"/>
          <w:szCs w:val="28"/>
          <w:lang w:val="en-US" w:eastAsia="ar-SA"/>
        </w:rPr>
        <w:t>I</w:t>
      </w:r>
      <w:r w:rsidRPr="00503EF6">
        <w:rPr>
          <w:rFonts w:ascii="Times New Roman" w:eastAsia="Times New Roman" w:hAnsi="Times New Roman" w:cs="Times New Roman"/>
          <w:sz w:val="28"/>
          <w:szCs w:val="28"/>
          <w:lang w:eastAsia="ar-SA"/>
        </w:rPr>
        <w:t xml:space="preserve"> Дмитриевича. Обострение отношений Московского княжества и Литвы. Расширение земель Московского княжества. Поход Тимура на Русь. Противостояние Руси </w:t>
      </w:r>
      <w:proofErr w:type="spellStart"/>
      <w:r w:rsidRPr="00503EF6">
        <w:rPr>
          <w:rFonts w:ascii="Times New Roman" w:eastAsia="Times New Roman" w:hAnsi="Times New Roman" w:cs="Times New Roman"/>
          <w:sz w:val="28"/>
          <w:szCs w:val="28"/>
          <w:lang w:eastAsia="ar-SA"/>
        </w:rPr>
        <w:t>полчищамЕдигеевой</w:t>
      </w:r>
      <w:proofErr w:type="spellEnd"/>
      <w:r w:rsidRPr="00503EF6">
        <w:rPr>
          <w:rFonts w:ascii="Times New Roman" w:eastAsia="Times New Roman" w:hAnsi="Times New Roman" w:cs="Times New Roman"/>
          <w:sz w:val="28"/>
          <w:szCs w:val="28"/>
          <w:lang w:eastAsia="ar-SA"/>
        </w:rPr>
        <w:t xml:space="preserve"> рати. Грюн</w:t>
      </w:r>
      <w:r w:rsidR="00083206">
        <w:rPr>
          <w:rFonts w:ascii="Times New Roman" w:eastAsia="Times New Roman" w:hAnsi="Times New Roman" w:cs="Times New Roman"/>
          <w:sz w:val="28"/>
          <w:szCs w:val="28"/>
          <w:lang w:eastAsia="ar-SA"/>
        </w:rPr>
        <w:t>д</w:t>
      </w:r>
      <w:r w:rsidRPr="00503EF6">
        <w:rPr>
          <w:rFonts w:ascii="Times New Roman" w:eastAsia="Times New Roman" w:hAnsi="Times New Roman" w:cs="Times New Roman"/>
          <w:sz w:val="28"/>
          <w:szCs w:val="28"/>
          <w:lang w:eastAsia="ar-SA"/>
        </w:rPr>
        <w:t>вальдская битва. Роль Русской Православной Церкви в объединении Руси. Сергий Радонежский.</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lastRenderedPageBreak/>
        <w:t xml:space="preserve">Феодальная война на Руси. </w:t>
      </w:r>
      <w:r w:rsidRPr="00503EF6">
        <w:rPr>
          <w:rFonts w:ascii="Times New Roman" w:eastAsia="Times New Roman" w:hAnsi="Times New Roman" w:cs="Times New Roman"/>
          <w:sz w:val="28"/>
          <w:szCs w:val="28"/>
          <w:lang w:eastAsia="ar-SA"/>
        </w:rPr>
        <w:t xml:space="preserve">Борьба за московский трон. Расстановка сил. Ход борьбы, ее этапы. Юрий звенигородский.  Василий </w:t>
      </w:r>
      <w:r w:rsidRPr="00503EF6">
        <w:rPr>
          <w:rFonts w:ascii="Times New Roman" w:eastAsia="Times New Roman" w:hAnsi="Times New Roman" w:cs="Times New Roman"/>
          <w:sz w:val="28"/>
          <w:szCs w:val="28"/>
          <w:lang w:val="en-US" w:eastAsia="ar-SA"/>
        </w:rPr>
        <w:t>II</w:t>
      </w:r>
      <w:r w:rsidRPr="00503EF6">
        <w:rPr>
          <w:rFonts w:ascii="Times New Roman" w:eastAsia="Times New Roman" w:hAnsi="Times New Roman" w:cs="Times New Roman"/>
          <w:sz w:val="28"/>
          <w:szCs w:val="28"/>
          <w:lang w:eastAsia="ar-SA"/>
        </w:rPr>
        <w:t>. Итоги войны, ее роль в дальнейшем развитии русских земель.</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Образование Русского централизованного государства.</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Иван </w:t>
      </w:r>
      <w:r w:rsidRPr="00503EF6">
        <w:rPr>
          <w:rFonts w:ascii="Times New Roman" w:eastAsia="Times New Roman" w:hAnsi="Times New Roman" w:cs="Times New Roman"/>
          <w:sz w:val="28"/>
          <w:szCs w:val="28"/>
          <w:lang w:val="en-US" w:eastAsia="ar-SA"/>
        </w:rPr>
        <w:t>III</w:t>
      </w:r>
      <w:r w:rsidRPr="00503EF6">
        <w:rPr>
          <w:rFonts w:ascii="Times New Roman" w:eastAsia="Times New Roman" w:hAnsi="Times New Roman" w:cs="Times New Roman"/>
          <w:sz w:val="28"/>
          <w:szCs w:val="28"/>
          <w:lang w:eastAsia="ar-SA"/>
        </w:rPr>
        <w:t xml:space="preserve">. Расширение земель Московского государства. Подчинение Новгорода. Марфа </w:t>
      </w:r>
      <w:proofErr w:type="spellStart"/>
      <w:r w:rsidRPr="00503EF6">
        <w:rPr>
          <w:rFonts w:ascii="Times New Roman" w:eastAsia="Times New Roman" w:hAnsi="Times New Roman" w:cs="Times New Roman"/>
          <w:sz w:val="28"/>
          <w:szCs w:val="28"/>
          <w:lang w:eastAsia="ar-SA"/>
        </w:rPr>
        <w:t>Борецкая</w:t>
      </w:r>
      <w:proofErr w:type="spellEnd"/>
      <w:r w:rsidRPr="00503EF6">
        <w:rPr>
          <w:rFonts w:ascii="Times New Roman" w:eastAsia="Times New Roman" w:hAnsi="Times New Roman" w:cs="Times New Roman"/>
          <w:sz w:val="28"/>
          <w:szCs w:val="28"/>
          <w:lang w:eastAsia="ar-SA"/>
        </w:rPr>
        <w:t xml:space="preserve">. Освобождение от ордынского ига. Иван </w:t>
      </w:r>
      <w:r w:rsidRPr="00503EF6">
        <w:rPr>
          <w:rFonts w:ascii="Times New Roman" w:eastAsia="Times New Roman" w:hAnsi="Times New Roman" w:cs="Times New Roman"/>
          <w:sz w:val="28"/>
          <w:szCs w:val="28"/>
          <w:lang w:val="en-US" w:eastAsia="ar-SA"/>
        </w:rPr>
        <w:t>III</w:t>
      </w:r>
      <w:r w:rsidRPr="00503EF6">
        <w:rPr>
          <w:rFonts w:ascii="Times New Roman" w:eastAsia="Times New Roman" w:hAnsi="Times New Roman" w:cs="Times New Roman"/>
          <w:sz w:val="28"/>
          <w:szCs w:val="28"/>
          <w:lang w:eastAsia="ar-SA"/>
        </w:rPr>
        <w:t xml:space="preserve">-государь всея Руси. Продолжение присоединения земель под власть великого князя. Включение Тверского княжества в состав Русского государства. Противоборство Ивана </w:t>
      </w:r>
      <w:r w:rsidRPr="00503EF6">
        <w:rPr>
          <w:rFonts w:ascii="Times New Roman" w:eastAsia="Times New Roman" w:hAnsi="Times New Roman" w:cs="Times New Roman"/>
          <w:sz w:val="28"/>
          <w:szCs w:val="28"/>
          <w:lang w:val="en-US" w:eastAsia="ar-SA"/>
        </w:rPr>
        <w:t>III</w:t>
      </w:r>
      <w:r w:rsidRPr="00503EF6">
        <w:rPr>
          <w:rFonts w:ascii="Times New Roman" w:eastAsia="Times New Roman" w:hAnsi="Times New Roman" w:cs="Times New Roman"/>
          <w:sz w:val="28"/>
          <w:szCs w:val="28"/>
          <w:lang w:eastAsia="ar-SA"/>
        </w:rPr>
        <w:t xml:space="preserve"> и удельных князей. Завершение объединения русских земель в первой четверти </w:t>
      </w:r>
      <w:r w:rsidRPr="00503EF6">
        <w:rPr>
          <w:rFonts w:ascii="Times New Roman" w:eastAsia="Times New Roman" w:hAnsi="Times New Roman" w:cs="Times New Roman"/>
          <w:sz w:val="28"/>
          <w:szCs w:val="28"/>
          <w:lang w:val="en-US" w:eastAsia="ar-SA"/>
        </w:rPr>
        <w:t>XVI</w:t>
      </w:r>
      <w:r w:rsidRPr="00503EF6">
        <w:rPr>
          <w:rFonts w:ascii="Times New Roman" w:eastAsia="Times New Roman" w:hAnsi="Times New Roman" w:cs="Times New Roman"/>
          <w:sz w:val="28"/>
          <w:szCs w:val="28"/>
          <w:lang w:eastAsia="ar-SA"/>
        </w:rPr>
        <w:t xml:space="preserve"> в., образование территории единого Русского государства.</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Формирование новой системы управления страной. Структура центральных и местных органов власти. «Судебник» 1497г.</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Выход России на международную арену. Противоборство Русского государства и Швеции. Успехи Ивана </w:t>
      </w:r>
      <w:r w:rsidRPr="00503EF6">
        <w:rPr>
          <w:rFonts w:ascii="Times New Roman" w:eastAsia="Times New Roman" w:hAnsi="Times New Roman" w:cs="Times New Roman"/>
          <w:sz w:val="28"/>
          <w:szCs w:val="28"/>
          <w:lang w:val="en-US" w:eastAsia="ar-SA"/>
        </w:rPr>
        <w:t>III</w:t>
      </w:r>
      <w:r w:rsidRPr="00503EF6">
        <w:rPr>
          <w:rFonts w:ascii="Times New Roman" w:eastAsia="Times New Roman" w:hAnsi="Times New Roman" w:cs="Times New Roman"/>
          <w:sz w:val="28"/>
          <w:szCs w:val="28"/>
          <w:lang w:eastAsia="ar-SA"/>
        </w:rPr>
        <w:t xml:space="preserve"> в борьбе с Литвой и Ливонским орденом.</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Формирование многонационального государства. Складывание великорусской народности.</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Хозяйство и люди. </w:t>
      </w:r>
      <w:r w:rsidRPr="00503EF6">
        <w:rPr>
          <w:rFonts w:ascii="Times New Roman" w:eastAsia="Times New Roman" w:hAnsi="Times New Roman" w:cs="Times New Roman"/>
          <w:sz w:val="28"/>
          <w:szCs w:val="28"/>
          <w:lang w:eastAsia="ar-SA"/>
        </w:rPr>
        <w:t>Крестьянство. Роль свободного крестьянства в обеспечении процесса внутренней колонизации страны, подъема сельского хозяйства, укрепления военной мощи государства. Города, ремесла, торговля в условиях централизованного государства.</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i/>
          <w:sz w:val="28"/>
          <w:szCs w:val="28"/>
          <w:lang w:eastAsia="ar-SA"/>
        </w:rPr>
      </w:pPr>
      <w:r w:rsidRPr="00503EF6">
        <w:rPr>
          <w:rFonts w:ascii="Times New Roman" w:eastAsia="Times New Roman" w:hAnsi="Times New Roman" w:cs="Times New Roman"/>
          <w:i/>
          <w:sz w:val="28"/>
          <w:szCs w:val="28"/>
          <w:lang w:eastAsia="ar-SA"/>
        </w:rPr>
        <w:t xml:space="preserve">Россия </w:t>
      </w:r>
      <w:r w:rsidRPr="00503EF6">
        <w:rPr>
          <w:rFonts w:ascii="Times New Roman" w:eastAsia="Times New Roman" w:hAnsi="Times New Roman" w:cs="Times New Roman"/>
          <w:i/>
          <w:sz w:val="28"/>
          <w:szCs w:val="28"/>
          <w:lang w:val="en-US" w:eastAsia="ar-SA"/>
        </w:rPr>
        <w:t>XV</w:t>
      </w:r>
      <w:r w:rsidRPr="00503EF6">
        <w:rPr>
          <w:rFonts w:ascii="Times New Roman" w:eastAsia="Times New Roman" w:hAnsi="Times New Roman" w:cs="Times New Roman"/>
          <w:i/>
          <w:sz w:val="28"/>
          <w:szCs w:val="28"/>
          <w:lang w:eastAsia="ar-SA"/>
        </w:rPr>
        <w:t>-</w:t>
      </w:r>
      <w:r w:rsidRPr="00503EF6">
        <w:rPr>
          <w:rFonts w:ascii="Times New Roman" w:eastAsia="Times New Roman" w:hAnsi="Times New Roman" w:cs="Times New Roman"/>
          <w:i/>
          <w:sz w:val="28"/>
          <w:szCs w:val="28"/>
          <w:lang w:val="en-US" w:eastAsia="ar-SA"/>
        </w:rPr>
        <w:t>XVI</w:t>
      </w:r>
      <w:r w:rsidRPr="00503EF6">
        <w:rPr>
          <w:rFonts w:ascii="Times New Roman" w:eastAsia="Times New Roman" w:hAnsi="Times New Roman" w:cs="Times New Roman"/>
          <w:i/>
          <w:sz w:val="28"/>
          <w:szCs w:val="28"/>
          <w:lang w:eastAsia="ar-SA"/>
        </w:rPr>
        <w:t xml:space="preserve"> вв. в сравнении с Западом.</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Государство. Русская Православная Церковь. </w:t>
      </w:r>
      <w:r w:rsidRPr="00503EF6">
        <w:rPr>
          <w:rFonts w:ascii="Times New Roman" w:eastAsia="Times New Roman" w:hAnsi="Times New Roman" w:cs="Times New Roman"/>
          <w:sz w:val="28"/>
          <w:szCs w:val="28"/>
          <w:lang w:eastAsia="ar-SA"/>
        </w:rPr>
        <w:t xml:space="preserve">Превращение Русской Православной Церкви в </w:t>
      </w:r>
      <w:proofErr w:type="gramStart"/>
      <w:r w:rsidRPr="00503EF6">
        <w:rPr>
          <w:rFonts w:ascii="Times New Roman" w:eastAsia="Times New Roman" w:hAnsi="Times New Roman" w:cs="Times New Roman"/>
          <w:sz w:val="28"/>
          <w:szCs w:val="28"/>
          <w:lang w:eastAsia="ar-SA"/>
        </w:rPr>
        <w:t>автокефальную</w:t>
      </w:r>
      <w:proofErr w:type="gramEnd"/>
      <w:r w:rsidRPr="00503EF6">
        <w:rPr>
          <w:rFonts w:ascii="Times New Roman" w:eastAsia="Times New Roman" w:hAnsi="Times New Roman" w:cs="Times New Roman"/>
          <w:sz w:val="28"/>
          <w:szCs w:val="28"/>
          <w:lang w:eastAsia="ar-SA"/>
        </w:rPr>
        <w:t xml:space="preserve"> в середине </w:t>
      </w:r>
      <w:r w:rsidRPr="00503EF6">
        <w:rPr>
          <w:rFonts w:ascii="Times New Roman" w:eastAsia="Times New Roman" w:hAnsi="Times New Roman" w:cs="Times New Roman"/>
          <w:sz w:val="28"/>
          <w:szCs w:val="28"/>
          <w:lang w:val="en-US" w:eastAsia="ar-SA"/>
        </w:rPr>
        <w:t>XV</w:t>
      </w:r>
      <w:r w:rsidRPr="00503EF6">
        <w:rPr>
          <w:rFonts w:ascii="Times New Roman" w:eastAsia="Times New Roman" w:hAnsi="Times New Roman" w:cs="Times New Roman"/>
          <w:sz w:val="28"/>
          <w:szCs w:val="28"/>
          <w:lang w:eastAsia="ar-SA"/>
        </w:rPr>
        <w:t xml:space="preserve"> в. Ереси. «Москва-Третий Рим».</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Культура и быт в </w:t>
      </w:r>
      <w:r w:rsidRPr="00503EF6">
        <w:rPr>
          <w:rFonts w:ascii="Times New Roman" w:eastAsia="Times New Roman" w:hAnsi="Times New Roman" w:cs="Times New Roman"/>
          <w:i/>
          <w:sz w:val="28"/>
          <w:szCs w:val="28"/>
          <w:lang w:val="en-US" w:eastAsia="ar-SA"/>
        </w:rPr>
        <w:t>XIV</w:t>
      </w:r>
      <w:r w:rsidRPr="00503EF6">
        <w:rPr>
          <w:rFonts w:ascii="Times New Roman" w:eastAsia="Times New Roman" w:hAnsi="Times New Roman" w:cs="Times New Roman"/>
          <w:i/>
          <w:sz w:val="28"/>
          <w:szCs w:val="28"/>
          <w:lang w:eastAsia="ar-SA"/>
        </w:rPr>
        <w:t>-</w:t>
      </w:r>
      <w:r w:rsidRPr="00503EF6">
        <w:rPr>
          <w:rFonts w:ascii="Times New Roman" w:eastAsia="Times New Roman" w:hAnsi="Times New Roman" w:cs="Times New Roman"/>
          <w:i/>
          <w:sz w:val="28"/>
          <w:szCs w:val="28"/>
          <w:lang w:val="en-US" w:eastAsia="ar-SA"/>
        </w:rPr>
        <w:t>XV</w:t>
      </w:r>
      <w:r w:rsidRPr="00503EF6">
        <w:rPr>
          <w:rFonts w:ascii="Times New Roman" w:eastAsia="Times New Roman" w:hAnsi="Times New Roman" w:cs="Times New Roman"/>
          <w:i/>
          <w:sz w:val="28"/>
          <w:szCs w:val="28"/>
          <w:lang w:eastAsia="ar-SA"/>
        </w:rPr>
        <w:t xml:space="preserve"> вв. </w:t>
      </w:r>
      <w:r w:rsidRPr="00503EF6">
        <w:rPr>
          <w:rFonts w:ascii="Times New Roman" w:eastAsia="Times New Roman" w:hAnsi="Times New Roman" w:cs="Times New Roman"/>
          <w:sz w:val="28"/>
          <w:szCs w:val="28"/>
          <w:lang w:eastAsia="ar-SA"/>
        </w:rPr>
        <w:t>Летописание. Создание исторических сочинений. Жития, сказания и «хождения». Зодчество. Краснокирпичный Московский Кремль. Новая русская живопись. Фольклор. Отражение в фольклоре общерусских событий. Существенные изменения быта богатых людей.</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Правление Василия </w:t>
      </w:r>
      <w:r w:rsidRPr="00503EF6">
        <w:rPr>
          <w:rFonts w:ascii="Times New Roman" w:eastAsia="Times New Roman" w:hAnsi="Times New Roman" w:cs="Times New Roman"/>
          <w:i/>
          <w:sz w:val="28"/>
          <w:szCs w:val="28"/>
          <w:lang w:val="en-US" w:eastAsia="ar-SA"/>
        </w:rPr>
        <w:t>III</w:t>
      </w:r>
      <w:r w:rsidRPr="00503EF6">
        <w:rPr>
          <w:rFonts w:ascii="Times New Roman" w:eastAsia="Times New Roman" w:hAnsi="Times New Roman" w:cs="Times New Roman"/>
          <w:i/>
          <w:sz w:val="28"/>
          <w:szCs w:val="28"/>
          <w:lang w:eastAsia="ar-SA"/>
        </w:rPr>
        <w:t xml:space="preserve">. </w:t>
      </w:r>
      <w:r w:rsidRPr="00503EF6">
        <w:rPr>
          <w:rFonts w:ascii="Times New Roman" w:eastAsia="Times New Roman" w:hAnsi="Times New Roman" w:cs="Times New Roman"/>
          <w:sz w:val="28"/>
          <w:szCs w:val="28"/>
          <w:lang w:eastAsia="ar-SA"/>
        </w:rPr>
        <w:t>Увеличение личной власти монарха, факторы, его обусловившие: необходимость сплочения народа вокруг государя в условиях внешней угрозы и преодоления зависимости от иноземных сил; влияние порядков, существующих в Орде. Складывание системы приказов. Зарождение бюрократии. Усиление армии.</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Наступательная внешняя политика Василия </w:t>
      </w:r>
      <w:r w:rsidRPr="00503EF6">
        <w:rPr>
          <w:rFonts w:ascii="Times New Roman" w:eastAsia="Times New Roman" w:hAnsi="Times New Roman" w:cs="Times New Roman"/>
          <w:sz w:val="28"/>
          <w:szCs w:val="28"/>
          <w:lang w:val="en-US" w:eastAsia="ar-SA"/>
        </w:rPr>
        <w:t>III</w:t>
      </w:r>
      <w:r w:rsidRPr="00503EF6">
        <w:rPr>
          <w:rFonts w:ascii="Times New Roman" w:eastAsia="Times New Roman" w:hAnsi="Times New Roman" w:cs="Times New Roman"/>
          <w:sz w:val="28"/>
          <w:szCs w:val="28"/>
          <w:lang w:eastAsia="ar-SA"/>
        </w:rPr>
        <w:t xml:space="preserve"> (возвышение Смоленска, попытка овладения волжским путем).</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Россия в </w:t>
      </w:r>
      <w:r w:rsidRPr="00503EF6">
        <w:rPr>
          <w:rFonts w:ascii="Times New Roman" w:eastAsia="Times New Roman" w:hAnsi="Times New Roman" w:cs="Times New Roman"/>
          <w:b/>
          <w:sz w:val="28"/>
          <w:szCs w:val="28"/>
          <w:lang w:val="en-US" w:eastAsia="ar-SA"/>
        </w:rPr>
        <w:t>XVI</w:t>
      </w:r>
      <w:r w:rsidRPr="00503EF6">
        <w:rPr>
          <w:rFonts w:ascii="Times New Roman" w:eastAsia="Times New Roman" w:hAnsi="Times New Roman" w:cs="Times New Roman"/>
          <w:b/>
          <w:sz w:val="28"/>
          <w:szCs w:val="28"/>
          <w:lang w:eastAsia="ar-SA"/>
        </w:rPr>
        <w:t xml:space="preserve"> в.</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Борьба за власть в юные годы Ивана </w:t>
      </w:r>
      <w:r w:rsidRPr="00503EF6">
        <w:rPr>
          <w:rFonts w:ascii="Times New Roman" w:eastAsia="Times New Roman" w:hAnsi="Times New Roman" w:cs="Times New Roman"/>
          <w:sz w:val="28"/>
          <w:szCs w:val="28"/>
          <w:lang w:val="en-US" w:eastAsia="ar-SA"/>
        </w:rPr>
        <w:t>IV</w:t>
      </w:r>
      <w:r w:rsidRPr="00503EF6">
        <w:rPr>
          <w:rFonts w:ascii="Times New Roman" w:eastAsia="Times New Roman" w:hAnsi="Times New Roman" w:cs="Times New Roman"/>
          <w:sz w:val="28"/>
          <w:szCs w:val="28"/>
          <w:lang w:eastAsia="ar-SA"/>
        </w:rPr>
        <w:t xml:space="preserve">. Первое боярское правительство. Правление Елены Глинской. Боярские    группировки у власти. Иван </w:t>
      </w:r>
      <w:r w:rsidRPr="00503EF6">
        <w:rPr>
          <w:rFonts w:ascii="Times New Roman" w:eastAsia="Times New Roman" w:hAnsi="Times New Roman" w:cs="Times New Roman"/>
          <w:sz w:val="28"/>
          <w:szCs w:val="28"/>
          <w:lang w:val="en-US" w:eastAsia="ar-SA"/>
        </w:rPr>
        <w:t>IV</w:t>
      </w:r>
      <w:r w:rsidRPr="00503EF6">
        <w:rPr>
          <w:rFonts w:ascii="Times New Roman" w:eastAsia="Times New Roman" w:hAnsi="Times New Roman" w:cs="Times New Roman"/>
          <w:sz w:val="28"/>
          <w:szCs w:val="28"/>
          <w:lang w:eastAsia="ar-SA"/>
        </w:rPr>
        <w:t>. Венчание на царство. Восстание 1547г. Реформы Избранной рады. «Судебник» 1550г. «Стоглав».</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lastRenderedPageBreak/>
        <w:t xml:space="preserve">Внешняя политика Ивана </w:t>
      </w:r>
      <w:r w:rsidRPr="00503EF6">
        <w:rPr>
          <w:rFonts w:ascii="Times New Roman" w:eastAsia="Times New Roman" w:hAnsi="Times New Roman" w:cs="Times New Roman"/>
          <w:i/>
          <w:sz w:val="28"/>
          <w:szCs w:val="28"/>
          <w:lang w:val="en-US" w:eastAsia="ar-SA"/>
        </w:rPr>
        <w:t>IV</w:t>
      </w:r>
      <w:r w:rsidRPr="00503EF6">
        <w:rPr>
          <w:rFonts w:ascii="Times New Roman" w:eastAsia="Times New Roman" w:hAnsi="Times New Roman" w:cs="Times New Roman"/>
          <w:i/>
          <w:sz w:val="28"/>
          <w:szCs w:val="28"/>
          <w:lang w:eastAsia="ar-SA"/>
        </w:rPr>
        <w:t xml:space="preserve">. </w:t>
      </w:r>
      <w:r w:rsidRPr="00503EF6">
        <w:rPr>
          <w:rFonts w:ascii="Times New Roman" w:eastAsia="Times New Roman" w:hAnsi="Times New Roman" w:cs="Times New Roman"/>
          <w:sz w:val="28"/>
          <w:szCs w:val="28"/>
          <w:lang w:eastAsia="ar-SA"/>
        </w:rPr>
        <w:t>Присоединение Казани и Астрахани. Борьба с Крымским ханством. Ливонская война. Присоединение Сибири.</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Сущность опричнины. Опричный террор. Конец опричнины. Влияние опричнины на жизнь страны. Конец династии Рюриковичей.</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Новые явления в русской культуре. </w:t>
      </w:r>
      <w:r w:rsidRPr="00503EF6">
        <w:rPr>
          <w:rFonts w:ascii="Times New Roman" w:eastAsia="Times New Roman" w:hAnsi="Times New Roman" w:cs="Times New Roman"/>
          <w:sz w:val="28"/>
          <w:szCs w:val="28"/>
          <w:lang w:eastAsia="ar-SA"/>
        </w:rPr>
        <w:t xml:space="preserve">Расширение масштабов русской культуры. Отражение в фольклоре героических личностей бурной поры </w:t>
      </w:r>
      <w:r w:rsidRPr="00503EF6">
        <w:rPr>
          <w:rFonts w:ascii="Times New Roman" w:eastAsia="Times New Roman" w:hAnsi="Times New Roman" w:cs="Times New Roman"/>
          <w:sz w:val="28"/>
          <w:szCs w:val="28"/>
          <w:lang w:val="en-US" w:eastAsia="ar-SA"/>
        </w:rPr>
        <w:t>XVI</w:t>
      </w:r>
      <w:r w:rsidRPr="00503EF6">
        <w:rPr>
          <w:rFonts w:ascii="Times New Roman" w:eastAsia="Times New Roman" w:hAnsi="Times New Roman" w:cs="Times New Roman"/>
          <w:sz w:val="28"/>
          <w:szCs w:val="28"/>
          <w:lang w:eastAsia="ar-SA"/>
        </w:rPr>
        <w:t xml:space="preserve"> в. Рост числа грамотных людей. Начало русского книгопечатания. Рождение публицистики. Новые явления в архитектуре, живописи, музыке. Влияние расширяющихся контактов с иностранными государствами на жизнь верхних слоев общества.</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b/>
          <w:i/>
          <w:sz w:val="28"/>
          <w:szCs w:val="28"/>
          <w:lang w:eastAsia="ar-SA"/>
        </w:rPr>
      </w:pPr>
      <w:r w:rsidRPr="00503EF6">
        <w:rPr>
          <w:rFonts w:ascii="Times New Roman" w:eastAsia="Times New Roman" w:hAnsi="Times New Roman" w:cs="Times New Roman"/>
          <w:b/>
          <w:i/>
          <w:sz w:val="28"/>
          <w:szCs w:val="28"/>
          <w:lang w:eastAsia="ar-SA"/>
        </w:rPr>
        <w:t xml:space="preserve">Раздел 4. Россия в </w:t>
      </w:r>
      <w:r w:rsidRPr="00503EF6">
        <w:rPr>
          <w:rFonts w:ascii="Times New Roman" w:eastAsia="Times New Roman" w:hAnsi="Times New Roman" w:cs="Times New Roman"/>
          <w:b/>
          <w:i/>
          <w:sz w:val="28"/>
          <w:szCs w:val="28"/>
          <w:lang w:val="en-US" w:eastAsia="ar-SA"/>
        </w:rPr>
        <w:t>XVII</w:t>
      </w:r>
      <w:r w:rsidRPr="00503EF6">
        <w:rPr>
          <w:rFonts w:ascii="Times New Roman" w:eastAsia="Times New Roman" w:hAnsi="Times New Roman" w:cs="Times New Roman"/>
          <w:b/>
          <w:i/>
          <w:sz w:val="28"/>
          <w:szCs w:val="28"/>
          <w:lang w:eastAsia="ar-SA"/>
        </w:rPr>
        <w:t xml:space="preserve"> столетии.</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Смутное время.</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Сущность и причины Смуты рубежа </w:t>
      </w:r>
      <w:r w:rsidRPr="00503EF6">
        <w:rPr>
          <w:rFonts w:ascii="Times New Roman" w:eastAsia="Times New Roman" w:hAnsi="Times New Roman" w:cs="Times New Roman"/>
          <w:sz w:val="28"/>
          <w:szCs w:val="28"/>
          <w:lang w:val="en-US" w:eastAsia="ar-SA"/>
        </w:rPr>
        <w:t>XVI</w:t>
      </w:r>
      <w:r w:rsidRPr="00503EF6">
        <w:rPr>
          <w:rFonts w:ascii="Times New Roman" w:eastAsia="Times New Roman" w:hAnsi="Times New Roman" w:cs="Times New Roman"/>
          <w:sz w:val="28"/>
          <w:szCs w:val="28"/>
          <w:lang w:eastAsia="ar-SA"/>
        </w:rPr>
        <w:t>-</w:t>
      </w:r>
      <w:r w:rsidRPr="00503EF6">
        <w:rPr>
          <w:rFonts w:ascii="Times New Roman" w:eastAsia="Times New Roman" w:hAnsi="Times New Roman" w:cs="Times New Roman"/>
          <w:sz w:val="28"/>
          <w:szCs w:val="28"/>
          <w:lang w:val="en-US" w:eastAsia="ar-SA"/>
        </w:rPr>
        <w:t>XVII</w:t>
      </w:r>
      <w:r w:rsidRPr="00503EF6">
        <w:rPr>
          <w:rFonts w:ascii="Times New Roman" w:eastAsia="Times New Roman" w:hAnsi="Times New Roman" w:cs="Times New Roman"/>
          <w:sz w:val="28"/>
          <w:szCs w:val="28"/>
          <w:lang w:eastAsia="ar-SA"/>
        </w:rPr>
        <w:t>вв.</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Приход к власти Бориса Годунова. </w:t>
      </w:r>
      <w:r w:rsidRPr="00503EF6">
        <w:rPr>
          <w:rFonts w:ascii="Times New Roman" w:eastAsia="Times New Roman" w:hAnsi="Times New Roman" w:cs="Times New Roman"/>
          <w:sz w:val="28"/>
          <w:szCs w:val="28"/>
          <w:lang w:eastAsia="ar-SA"/>
        </w:rPr>
        <w:t>Политика Бориса Годунова: поддержка хозяйства служилого класса дворян, развитие просвещения; рост городского строительства.</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Новые народные беды. </w:t>
      </w:r>
      <w:r w:rsidRPr="00503EF6">
        <w:rPr>
          <w:rFonts w:ascii="Times New Roman" w:eastAsia="Times New Roman" w:hAnsi="Times New Roman" w:cs="Times New Roman"/>
          <w:sz w:val="28"/>
          <w:szCs w:val="28"/>
          <w:lang w:eastAsia="ar-SA"/>
        </w:rPr>
        <w:t xml:space="preserve">Неурожаи первых лет </w:t>
      </w:r>
      <w:r w:rsidRPr="00503EF6">
        <w:rPr>
          <w:rFonts w:ascii="Times New Roman" w:eastAsia="Times New Roman" w:hAnsi="Times New Roman" w:cs="Times New Roman"/>
          <w:sz w:val="28"/>
          <w:szCs w:val="28"/>
          <w:lang w:val="en-US" w:eastAsia="ar-SA"/>
        </w:rPr>
        <w:t>XVII</w:t>
      </w:r>
      <w:r w:rsidRPr="00503EF6">
        <w:rPr>
          <w:rFonts w:ascii="Times New Roman" w:eastAsia="Times New Roman" w:hAnsi="Times New Roman" w:cs="Times New Roman"/>
          <w:sz w:val="28"/>
          <w:szCs w:val="28"/>
          <w:lang w:eastAsia="ar-SA"/>
        </w:rPr>
        <w:t xml:space="preserve"> в. попытки правительства Годунова ослабить воздействие стихийных бедствий на жизнь населения. Рост грабежей и разбоев. Восстание 1603 г. под руководством Хлопка </w:t>
      </w:r>
      <w:proofErr w:type="gramStart"/>
      <w:r w:rsidRPr="00503EF6">
        <w:rPr>
          <w:rFonts w:ascii="Times New Roman" w:eastAsia="Times New Roman" w:hAnsi="Times New Roman" w:cs="Times New Roman"/>
          <w:sz w:val="28"/>
          <w:szCs w:val="28"/>
          <w:lang w:eastAsia="ar-SA"/>
        </w:rPr>
        <w:t>Косолапа</w:t>
      </w:r>
      <w:proofErr w:type="gramEnd"/>
      <w:r w:rsidRPr="00503EF6">
        <w:rPr>
          <w:rFonts w:ascii="Times New Roman" w:eastAsia="Times New Roman" w:hAnsi="Times New Roman" w:cs="Times New Roman"/>
          <w:sz w:val="28"/>
          <w:szCs w:val="28"/>
          <w:lang w:eastAsia="ar-SA"/>
        </w:rPr>
        <w:t>.</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Поход Лжедмитрия </w:t>
      </w:r>
      <w:r w:rsidRPr="00503EF6">
        <w:rPr>
          <w:rFonts w:ascii="Times New Roman" w:eastAsia="Times New Roman" w:hAnsi="Times New Roman" w:cs="Times New Roman"/>
          <w:i/>
          <w:sz w:val="28"/>
          <w:szCs w:val="28"/>
          <w:lang w:val="en-US" w:eastAsia="ar-SA"/>
        </w:rPr>
        <w:t>I</w:t>
      </w:r>
      <w:r w:rsidRPr="00503EF6">
        <w:rPr>
          <w:rFonts w:ascii="Times New Roman" w:eastAsia="Times New Roman" w:hAnsi="Times New Roman" w:cs="Times New Roman"/>
          <w:i/>
          <w:sz w:val="28"/>
          <w:szCs w:val="28"/>
          <w:lang w:eastAsia="ar-SA"/>
        </w:rPr>
        <w:t xml:space="preserve"> на Москву. </w:t>
      </w:r>
      <w:r w:rsidRPr="00503EF6">
        <w:rPr>
          <w:rFonts w:ascii="Times New Roman" w:eastAsia="Times New Roman" w:hAnsi="Times New Roman" w:cs="Times New Roman"/>
          <w:sz w:val="28"/>
          <w:szCs w:val="28"/>
          <w:lang w:eastAsia="ar-SA"/>
        </w:rPr>
        <w:t>Смерть Б.Годунова.</w:t>
      </w:r>
      <w:r w:rsidR="00AF1364">
        <w:rPr>
          <w:rFonts w:ascii="Times New Roman" w:eastAsia="Times New Roman" w:hAnsi="Times New Roman" w:cs="Times New Roman"/>
          <w:sz w:val="28"/>
          <w:szCs w:val="28"/>
          <w:lang w:eastAsia="ar-SA"/>
        </w:rPr>
        <w:t xml:space="preserve"> В</w:t>
      </w:r>
      <w:r w:rsidRPr="00503EF6">
        <w:rPr>
          <w:rFonts w:ascii="Times New Roman" w:eastAsia="Times New Roman" w:hAnsi="Times New Roman" w:cs="Times New Roman"/>
          <w:sz w:val="28"/>
          <w:szCs w:val="28"/>
          <w:lang w:eastAsia="ar-SA"/>
        </w:rPr>
        <w:t>осстание в Москве. Приход Лжедмитрия к власти. Правление Лжедмитрия и его гибель.</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Кризис общества и государства в России. </w:t>
      </w:r>
      <w:r w:rsidRPr="00503EF6">
        <w:rPr>
          <w:rFonts w:ascii="Times New Roman" w:eastAsia="Times New Roman" w:hAnsi="Times New Roman" w:cs="Times New Roman"/>
          <w:sz w:val="28"/>
          <w:szCs w:val="28"/>
          <w:lang w:eastAsia="ar-SA"/>
        </w:rPr>
        <w:t xml:space="preserve">Боярский царь Василий Шуйский. Попытка перехода России от самодержавия и деспотизма к боярскому коллективному правлению. Гражданская война. Поход повстанцев на Москву. Иван Болотников. Поражение народного восстания. Лжедмитрий </w:t>
      </w:r>
      <w:r w:rsidRPr="00503EF6">
        <w:rPr>
          <w:rFonts w:ascii="Times New Roman" w:eastAsia="Times New Roman" w:hAnsi="Times New Roman" w:cs="Times New Roman"/>
          <w:sz w:val="28"/>
          <w:szCs w:val="28"/>
          <w:lang w:val="en-US" w:eastAsia="ar-SA"/>
        </w:rPr>
        <w:t>II</w:t>
      </w:r>
      <w:r w:rsidRPr="00503EF6">
        <w:rPr>
          <w:rFonts w:ascii="Times New Roman" w:eastAsia="Times New Roman" w:hAnsi="Times New Roman" w:cs="Times New Roman"/>
          <w:sz w:val="28"/>
          <w:szCs w:val="28"/>
          <w:lang w:eastAsia="ar-SA"/>
        </w:rPr>
        <w:t>. Иностранное вмешательство в русскую Смуту. Свержение Шуйского. «Семибоярщина». Приход поляков в Кремль.</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Патриотическая позиция средних слоев населения России. Первое ополчение. Патриарх </w:t>
      </w:r>
      <w:proofErr w:type="spellStart"/>
      <w:r w:rsidRPr="00503EF6">
        <w:rPr>
          <w:rFonts w:ascii="Times New Roman" w:eastAsia="Times New Roman" w:hAnsi="Times New Roman" w:cs="Times New Roman"/>
          <w:sz w:val="28"/>
          <w:szCs w:val="28"/>
          <w:lang w:eastAsia="ar-SA"/>
        </w:rPr>
        <w:t>Гермоген</w:t>
      </w:r>
      <w:proofErr w:type="spellEnd"/>
      <w:r w:rsidRPr="00503EF6">
        <w:rPr>
          <w:rFonts w:ascii="Times New Roman" w:eastAsia="Times New Roman" w:hAnsi="Times New Roman" w:cs="Times New Roman"/>
          <w:sz w:val="28"/>
          <w:szCs w:val="28"/>
          <w:lang w:eastAsia="ar-SA"/>
        </w:rPr>
        <w:t>. Бои ополченцев в Москве.</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Открытое объявление Сигизмунда </w:t>
      </w:r>
      <w:r w:rsidRPr="00503EF6">
        <w:rPr>
          <w:rFonts w:ascii="Times New Roman" w:eastAsia="Times New Roman" w:hAnsi="Times New Roman" w:cs="Times New Roman"/>
          <w:sz w:val="28"/>
          <w:szCs w:val="28"/>
          <w:lang w:val="en-US" w:eastAsia="ar-SA"/>
        </w:rPr>
        <w:t>III</w:t>
      </w:r>
      <w:r w:rsidRPr="00503EF6">
        <w:rPr>
          <w:rFonts w:ascii="Times New Roman" w:eastAsia="Times New Roman" w:hAnsi="Times New Roman" w:cs="Times New Roman"/>
          <w:sz w:val="28"/>
          <w:szCs w:val="28"/>
          <w:lang w:eastAsia="ar-SA"/>
        </w:rPr>
        <w:t xml:space="preserve"> о претензиях на русский трон. Захват Новгорода шведами. Неудачные попытки ополченцев овладеть Москвой. Распад Первого ополчения.</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Второе ополчение. </w:t>
      </w:r>
      <w:r w:rsidRPr="00503EF6">
        <w:rPr>
          <w:rFonts w:ascii="Times New Roman" w:eastAsia="Times New Roman" w:hAnsi="Times New Roman" w:cs="Times New Roman"/>
          <w:sz w:val="28"/>
          <w:szCs w:val="28"/>
          <w:lang w:eastAsia="ar-SA"/>
        </w:rPr>
        <w:t>Ведущая роль Русской Православной Церкви в мобилизации сил народа. Кузьма \Минин. Князь Дмитрий Пожарский. Создание Второго ополчения. Поход ополченцев. «Ярославское стояние». Совет всея земли-правительство Второго ополчения. Освобождение Москвы. Причины победы Второго ополчения.</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Избрание Михаила Романова на царство. </w:t>
      </w:r>
      <w:r w:rsidRPr="00503EF6">
        <w:rPr>
          <w:rFonts w:ascii="Times New Roman" w:eastAsia="Times New Roman" w:hAnsi="Times New Roman" w:cs="Times New Roman"/>
          <w:sz w:val="28"/>
          <w:szCs w:val="28"/>
          <w:lang w:eastAsia="ar-SA"/>
        </w:rPr>
        <w:t>Необходимость сильной центральной власти. Решение Земского собора об избрании царем Михаила Романова. Подвиг Ивана Сусанина.</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Новые черты старой России.</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lastRenderedPageBreak/>
        <w:t xml:space="preserve">Россия после Смуты. </w:t>
      </w:r>
      <w:r w:rsidRPr="00503EF6">
        <w:rPr>
          <w:rFonts w:ascii="Times New Roman" w:eastAsia="Times New Roman" w:hAnsi="Times New Roman" w:cs="Times New Roman"/>
          <w:sz w:val="28"/>
          <w:szCs w:val="28"/>
          <w:lang w:eastAsia="ar-SA"/>
        </w:rPr>
        <w:t>Последствия Смуты. Возрождение самодержавия. Личность Михаила Романова. Войны с Польшей и Швецией.</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Частичное восстановление сельского хозяйства. Развитие сельских промыслов. 1620-1630-е гг. – рубежные в развитии российской промышленности: появление первых крупных предприятий в России (Пушечный и </w:t>
      </w:r>
      <w:proofErr w:type="spellStart"/>
      <w:r w:rsidRPr="00503EF6">
        <w:rPr>
          <w:rFonts w:ascii="Times New Roman" w:eastAsia="Times New Roman" w:hAnsi="Times New Roman" w:cs="Times New Roman"/>
          <w:sz w:val="28"/>
          <w:szCs w:val="28"/>
          <w:lang w:eastAsia="ar-SA"/>
        </w:rPr>
        <w:t>Хамовные</w:t>
      </w:r>
      <w:proofErr w:type="spellEnd"/>
      <w:r w:rsidRPr="00503EF6">
        <w:rPr>
          <w:rFonts w:ascii="Times New Roman" w:eastAsia="Times New Roman" w:hAnsi="Times New Roman" w:cs="Times New Roman"/>
          <w:sz w:val="28"/>
          <w:szCs w:val="28"/>
          <w:lang w:eastAsia="ar-SA"/>
        </w:rPr>
        <w:t xml:space="preserve"> дворы, восстановление и рост Печатного двора в Москве, оружейные дворы и мастерские5 в Туле, железоделательное и соледобывающее производство в Предуралье).</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Восстановление международных связей России. Возрождение внешней торговли. Политика правительства по отношению к вновь присоединенным народам.</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Укрепление военной мощи страны и внешняя политика. </w:t>
      </w:r>
      <w:r w:rsidRPr="00503EF6">
        <w:rPr>
          <w:rFonts w:ascii="Times New Roman" w:eastAsia="Times New Roman" w:hAnsi="Times New Roman" w:cs="Times New Roman"/>
          <w:sz w:val="28"/>
          <w:szCs w:val="28"/>
          <w:lang w:eastAsia="ar-SA"/>
        </w:rPr>
        <w:t>Рост финансирования армии. Начало привлечения в армию наемников из других стран. Полки иноземного строя. Строительство оборонительных сооружений.</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Дипломатическая активность. Ведение боевых действий: Смоленская война 1632-1634гг. и подписание Полянского мира между Россией и Речью </w:t>
      </w:r>
      <w:proofErr w:type="spellStart"/>
      <w:r w:rsidRPr="00503EF6">
        <w:rPr>
          <w:rFonts w:ascii="Times New Roman" w:eastAsia="Times New Roman" w:hAnsi="Times New Roman" w:cs="Times New Roman"/>
          <w:sz w:val="28"/>
          <w:szCs w:val="28"/>
          <w:lang w:eastAsia="ar-SA"/>
        </w:rPr>
        <w:t>Посполитой</w:t>
      </w:r>
      <w:proofErr w:type="spellEnd"/>
      <w:r w:rsidRPr="00503EF6">
        <w:rPr>
          <w:rFonts w:ascii="Times New Roman" w:eastAsia="Times New Roman" w:hAnsi="Times New Roman" w:cs="Times New Roman"/>
          <w:sz w:val="28"/>
          <w:szCs w:val="28"/>
          <w:lang w:eastAsia="ar-SA"/>
        </w:rPr>
        <w:t>. Захват казаками крепости Азов.</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Первые годы правления Алексея Михайловича. </w:t>
      </w:r>
      <w:r w:rsidRPr="00503EF6">
        <w:rPr>
          <w:rFonts w:ascii="Times New Roman" w:eastAsia="Times New Roman" w:hAnsi="Times New Roman" w:cs="Times New Roman"/>
          <w:sz w:val="28"/>
          <w:szCs w:val="28"/>
          <w:lang w:eastAsia="ar-SA"/>
        </w:rPr>
        <w:t xml:space="preserve">Уложение 1649г. Противоречия российской жизни во второй половине </w:t>
      </w:r>
      <w:r w:rsidRPr="00503EF6">
        <w:rPr>
          <w:rFonts w:ascii="Times New Roman" w:eastAsia="Times New Roman" w:hAnsi="Times New Roman" w:cs="Times New Roman"/>
          <w:sz w:val="28"/>
          <w:szCs w:val="28"/>
          <w:lang w:val="en-US" w:eastAsia="ar-SA"/>
        </w:rPr>
        <w:t>XVII</w:t>
      </w:r>
      <w:r w:rsidRPr="00503EF6">
        <w:rPr>
          <w:rFonts w:ascii="Times New Roman" w:eastAsia="Times New Roman" w:hAnsi="Times New Roman" w:cs="Times New Roman"/>
          <w:sz w:val="28"/>
          <w:szCs w:val="28"/>
          <w:lang w:eastAsia="ar-SA"/>
        </w:rPr>
        <w:t xml:space="preserve"> в.: новые явления в экономике на фоне отсутствия вольнонаемного труда, свободного предпринимательства и эксплуатации колоний. Использование властями крепостных крестьян в освоении новых земель. Развитие сельского хозяйства по экстенсивному пути.</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Начало складывания всероссийского рынка. Зарождение мануфактур. Особенности российских мануфактур. Рост торговли. Москва-центр торговых связей. Развитие торговых центров в различных частях страны. Укрепление купеческого сословия.</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Сословный строй. Господствующее положение феодалов. Проце</w:t>
      </w:r>
      <w:proofErr w:type="gramStart"/>
      <w:r w:rsidRPr="00503EF6">
        <w:rPr>
          <w:rFonts w:ascii="Times New Roman" w:eastAsia="Times New Roman" w:hAnsi="Times New Roman" w:cs="Times New Roman"/>
          <w:sz w:val="28"/>
          <w:szCs w:val="28"/>
          <w:lang w:eastAsia="ar-SA"/>
        </w:rPr>
        <w:t>сс сбл</w:t>
      </w:r>
      <w:proofErr w:type="gramEnd"/>
      <w:r w:rsidRPr="00503EF6">
        <w:rPr>
          <w:rFonts w:ascii="Times New Roman" w:eastAsia="Times New Roman" w:hAnsi="Times New Roman" w:cs="Times New Roman"/>
          <w:sz w:val="28"/>
          <w:szCs w:val="28"/>
          <w:lang w:eastAsia="ar-SA"/>
        </w:rPr>
        <w:t>ижения вотчины с поместьем. Церковные феодалы и феодальные корпорации-монастыри. Рост численности посадских людей. Категории крестьянского сословия, их положение. Сословия и развитие рыночных отношений.</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Социальные протесты. </w:t>
      </w:r>
      <w:r w:rsidRPr="00503EF6">
        <w:rPr>
          <w:rFonts w:ascii="Times New Roman" w:eastAsia="Times New Roman" w:hAnsi="Times New Roman" w:cs="Times New Roman"/>
          <w:sz w:val="28"/>
          <w:szCs w:val="28"/>
          <w:lang w:eastAsia="ar-SA"/>
        </w:rPr>
        <w:t>Рост социального напряжения в стране. Соляной бунт. Медный бунт. Казацко-крестьянское восстание конца 1660-начало 1670-х гг. С.Т.Разин.</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Внутренняя и внешняя политика Алексея Михайловича. </w:t>
      </w:r>
      <w:r w:rsidRPr="00503EF6">
        <w:rPr>
          <w:rFonts w:ascii="Times New Roman" w:eastAsia="Times New Roman" w:hAnsi="Times New Roman" w:cs="Times New Roman"/>
          <w:sz w:val="28"/>
          <w:szCs w:val="28"/>
          <w:lang w:eastAsia="ar-SA"/>
        </w:rPr>
        <w:t>Рост противоречия между Церковью и государством. Церковная реформа. Патриарх Никон. Старообрядчество. Ревнители благочестия. Протопоп Аввакум. Разрыв между царем и Никоном. Смещение Никона. Усиление царской власти. Возвышение роли  царя в представлении народа.</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Укрепление армии. Использование солдатских, рейтарских, драгунских полков – полностью профессиональных войск.</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lastRenderedPageBreak/>
        <w:t>Рост внешнеполитических связей. Отношение с Польшей. Положение на украинских землях. Присоединение Левобережной Украины к России.</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Народы России в </w:t>
      </w:r>
      <w:r w:rsidRPr="00503EF6">
        <w:rPr>
          <w:rFonts w:ascii="Times New Roman" w:eastAsia="Times New Roman" w:hAnsi="Times New Roman" w:cs="Times New Roman"/>
          <w:i/>
          <w:sz w:val="28"/>
          <w:szCs w:val="28"/>
          <w:lang w:val="en-US" w:eastAsia="ar-SA"/>
        </w:rPr>
        <w:t>XVII</w:t>
      </w:r>
      <w:r w:rsidRPr="00503EF6">
        <w:rPr>
          <w:rFonts w:ascii="Times New Roman" w:eastAsia="Times New Roman" w:hAnsi="Times New Roman" w:cs="Times New Roman"/>
          <w:i/>
          <w:sz w:val="28"/>
          <w:szCs w:val="28"/>
          <w:lang w:eastAsia="ar-SA"/>
        </w:rPr>
        <w:t xml:space="preserve"> в. </w:t>
      </w:r>
      <w:r w:rsidRPr="00503EF6">
        <w:rPr>
          <w:rFonts w:ascii="Times New Roman" w:eastAsia="Times New Roman" w:hAnsi="Times New Roman" w:cs="Times New Roman"/>
          <w:sz w:val="28"/>
          <w:szCs w:val="28"/>
          <w:lang w:eastAsia="ar-SA"/>
        </w:rPr>
        <w:t xml:space="preserve">Рост территорий страны. Влияние на жизнь народов их включение в состав России. Окончательное присоединение Сибири. Землепроходцы и первооткрыватели. И.В. Москвитин, С.И.Дежнев, В.Д.Поярков, Е.П. </w:t>
      </w:r>
      <w:proofErr w:type="gramStart"/>
      <w:r w:rsidRPr="00503EF6">
        <w:rPr>
          <w:rFonts w:ascii="Times New Roman" w:eastAsia="Times New Roman" w:hAnsi="Times New Roman" w:cs="Times New Roman"/>
          <w:sz w:val="28"/>
          <w:szCs w:val="28"/>
          <w:lang w:eastAsia="ar-SA"/>
        </w:rPr>
        <w:t>Хабаров</w:t>
      </w:r>
      <w:proofErr w:type="gramEnd"/>
      <w:r w:rsidRPr="00503EF6">
        <w:rPr>
          <w:rFonts w:ascii="Times New Roman" w:eastAsia="Times New Roman" w:hAnsi="Times New Roman" w:cs="Times New Roman"/>
          <w:sz w:val="28"/>
          <w:szCs w:val="28"/>
          <w:lang w:eastAsia="ar-SA"/>
        </w:rPr>
        <w:t>. Освоение Дальнего Востока. В.В.Атласов.</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Россия накануне преобразований. </w:t>
      </w:r>
      <w:r w:rsidRPr="00503EF6">
        <w:rPr>
          <w:rFonts w:ascii="Times New Roman" w:eastAsia="Times New Roman" w:hAnsi="Times New Roman" w:cs="Times New Roman"/>
          <w:sz w:val="28"/>
          <w:szCs w:val="28"/>
          <w:lang w:eastAsia="ar-SA"/>
        </w:rPr>
        <w:t>Правление Федора Алексеевича. Восстание стрельцов 1682г. и приход Софьи к власти. Правление Софьи. Приход к власти Петра.</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Культура и быт России в </w:t>
      </w:r>
      <w:r w:rsidRPr="00503EF6">
        <w:rPr>
          <w:rFonts w:ascii="Times New Roman" w:eastAsia="Times New Roman" w:hAnsi="Times New Roman" w:cs="Times New Roman"/>
          <w:i/>
          <w:sz w:val="28"/>
          <w:szCs w:val="28"/>
          <w:lang w:val="en-US" w:eastAsia="ar-SA"/>
        </w:rPr>
        <w:t>XVII</w:t>
      </w:r>
      <w:r w:rsidRPr="00503EF6">
        <w:rPr>
          <w:rFonts w:ascii="Times New Roman" w:eastAsia="Times New Roman" w:hAnsi="Times New Roman" w:cs="Times New Roman"/>
          <w:i/>
          <w:sz w:val="28"/>
          <w:szCs w:val="28"/>
          <w:lang w:eastAsia="ar-SA"/>
        </w:rPr>
        <w:t xml:space="preserve"> в. </w:t>
      </w:r>
      <w:r w:rsidRPr="00503EF6">
        <w:rPr>
          <w:rFonts w:ascii="Times New Roman" w:eastAsia="Times New Roman" w:hAnsi="Times New Roman" w:cs="Times New Roman"/>
          <w:sz w:val="28"/>
          <w:szCs w:val="28"/>
          <w:lang w:eastAsia="ar-SA"/>
        </w:rPr>
        <w:t>развитие культуры на переломе эпох. Противоречивая роль Церкви в общем развитии культуры. Борьба против западной (латинской) культуры. Влияние колонизационных процессов на развитие русской культуры.</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Народная культура. Новые культурные веяния. Развитие </w:t>
      </w:r>
      <w:proofErr w:type="gramStart"/>
      <w:r w:rsidRPr="00503EF6">
        <w:rPr>
          <w:rFonts w:ascii="Times New Roman" w:eastAsia="Times New Roman" w:hAnsi="Times New Roman" w:cs="Times New Roman"/>
          <w:sz w:val="28"/>
          <w:szCs w:val="28"/>
          <w:lang w:eastAsia="ar-SA"/>
        </w:rPr>
        <w:t>городской</w:t>
      </w:r>
      <w:proofErr w:type="gramEnd"/>
      <w:r w:rsidRPr="00503EF6">
        <w:rPr>
          <w:rFonts w:ascii="Times New Roman" w:eastAsia="Times New Roman" w:hAnsi="Times New Roman" w:cs="Times New Roman"/>
          <w:sz w:val="28"/>
          <w:szCs w:val="28"/>
          <w:lang w:eastAsia="ar-SA"/>
        </w:rPr>
        <w:t xml:space="preserve"> жизни-носители новых культурных процессов. Приток в Россию иностранных специалистов.</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Формирование великорусской нации-важная причина сдвигов в области русской культуры. Образование. Научные знания. Литература. Архитектура. Рождение русского театра. Живопись, влияние европейской живописи на творчество русских художников, появление портретной живописи. Музыка. Зарождение классического профессионального музыкального искусства.</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Незначительное влияние сдвига во всех областях русской культуры на жизнь народа. Новые веяния в области быта в жизни высших слоев гражданского населения.</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b/>
          <w:i/>
          <w:sz w:val="28"/>
          <w:szCs w:val="28"/>
          <w:lang w:eastAsia="ar-SA"/>
        </w:rPr>
      </w:pPr>
      <w:r w:rsidRPr="00503EF6">
        <w:rPr>
          <w:rFonts w:ascii="Times New Roman" w:eastAsia="Times New Roman" w:hAnsi="Times New Roman" w:cs="Times New Roman"/>
          <w:b/>
          <w:i/>
          <w:sz w:val="28"/>
          <w:szCs w:val="28"/>
          <w:lang w:eastAsia="ar-SA"/>
        </w:rPr>
        <w:t xml:space="preserve">Раздел 5. Россия в </w:t>
      </w:r>
      <w:r w:rsidRPr="00503EF6">
        <w:rPr>
          <w:rFonts w:ascii="Times New Roman" w:eastAsia="Times New Roman" w:hAnsi="Times New Roman" w:cs="Times New Roman"/>
          <w:b/>
          <w:i/>
          <w:sz w:val="28"/>
          <w:szCs w:val="28"/>
          <w:lang w:val="en-US" w:eastAsia="ar-SA"/>
        </w:rPr>
        <w:t>XVIII</w:t>
      </w:r>
      <w:r w:rsidRPr="00503EF6">
        <w:rPr>
          <w:rFonts w:ascii="Times New Roman" w:eastAsia="Times New Roman" w:hAnsi="Times New Roman" w:cs="Times New Roman"/>
          <w:b/>
          <w:i/>
          <w:sz w:val="28"/>
          <w:szCs w:val="28"/>
          <w:lang w:eastAsia="ar-SA"/>
        </w:rPr>
        <w:t xml:space="preserve"> столетии.</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Эпоха Петра </w:t>
      </w:r>
      <w:r w:rsidRPr="00503EF6">
        <w:rPr>
          <w:rFonts w:ascii="Times New Roman" w:eastAsia="Times New Roman" w:hAnsi="Times New Roman" w:cs="Times New Roman"/>
          <w:b/>
          <w:sz w:val="28"/>
          <w:szCs w:val="28"/>
          <w:lang w:val="en-US" w:eastAsia="ar-SA"/>
        </w:rPr>
        <w:t>I</w:t>
      </w:r>
      <w:r w:rsidRPr="00503EF6">
        <w:rPr>
          <w:rFonts w:ascii="Times New Roman" w:eastAsia="Times New Roman" w:hAnsi="Times New Roman" w:cs="Times New Roman"/>
          <w:b/>
          <w:sz w:val="28"/>
          <w:szCs w:val="28"/>
          <w:lang w:eastAsia="ar-SA"/>
        </w:rPr>
        <w:t>.</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proofErr w:type="spellStart"/>
      <w:r w:rsidRPr="00503EF6">
        <w:rPr>
          <w:rFonts w:ascii="Times New Roman" w:eastAsia="Times New Roman" w:hAnsi="Times New Roman" w:cs="Times New Roman"/>
          <w:sz w:val="28"/>
          <w:szCs w:val="28"/>
          <w:lang w:eastAsia="ar-SA"/>
        </w:rPr>
        <w:t>Мужание</w:t>
      </w:r>
      <w:proofErr w:type="spellEnd"/>
      <w:r w:rsidRPr="00503EF6">
        <w:rPr>
          <w:rFonts w:ascii="Times New Roman" w:eastAsia="Times New Roman" w:hAnsi="Times New Roman" w:cs="Times New Roman"/>
          <w:sz w:val="28"/>
          <w:szCs w:val="28"/>
          <w:lang w:eastAsia="ar-SA"/>
        </w:rPr>
        <w:t xml:space="preserve"> Петра. Азовские походы. Великое посольство.</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Внешняя политика Петра </w:t>
      </w:r>
      <w:r w:rsidRPr="00503EF6">
        <w:rPr>
          <w:rFonts w:ascii="Times New Roman" w:eastAsia="Times New Roman" w:hAnsi="Times New Roman" w:cs="Times New Roman"/>
          <w:i/>
          <w:sz w:val="28"/>
          <w:szCs w:val="28"/>
          <w:lang w:val="en-US" w:eastAsia="ar-SA"/>
        </w:rPr>
        <w:t>I</w:t>
      </w:r>
      <w:r w:rsidRPr="00503EF6">
        <w:rPr>
          <w:rFonts w:ascii="Times New Roman" w:eastAsia="Times New Roman" w:hAnsi="Times New Roman" w:cs="Times New Roman"/>
          <w:i/>
          <w:sz w:val="28"/>
          <w:szCs w:val="28"/>
          <w:lang w:eastAsia="ar-SA"/>
        </w:rPr>
        <w:t>.</w:t>
      </w:r>
      <w:r w:rsidRPr="00503EF6">
        <w:rPr>
          <w:rFonts w:ascii="Times New Roman" w:eastAsia="Times New Roman" w:hAnsi="Times New Roman" w:cs="Times New Roman"/>
          <w:sz w:val="28"/>
          <w:szCs w:val="28"/>
          <w:lang w:eastAsia="ar-SA"/>
        </w:rPr>
        <w:t xml:space="preserve"> Северная война. Нарвское сражение 1700 г. Битва </w:t>
      </w:r>
      <w:proofErr w:type="gramStart"/>
      <w:r w:rsidRPr="00503EF6">
        <w:rPr>
          <w:rFonts w:ascii="Times New Roman" w:eastAsia="Times New Roman" w:hAnsi="Times New Roman" w:cs="Times New Roman"/>
          <w:sz w:val="28"/>
          <w:szCs w:val="28"/>
          <w:lang w:eastAsia="ar-SA"/>
        </w:rPr>
        <w:t>у</w:t>
      </w:r>
      <w:proofErr w:type="gramEnd"/>
      <w:r w:rsidRPr="00503EF6">
        <w:rPr>
          <w:rFonts w:ascii="Times New Roman" w:eastAsia="Times New Roman" w:hAnsi="Times New Roman" w:cs="Times New Roman"/>
          <w:sz w:val="28"/>
          <w:szCs w:val="28"/>
          <w:lang w:eastAsia="ar-SA"/>
        </w:rPr>
        <w:t xml:space="preserve"> Лесной. Полтавское сражение. </w:t>
      </w:r>
      <w:proofErr w:type="spellStart"/>
      <w:r w:rsidRPr="00503EF6">
        <w:rPr>
          <w:rFonts w:ascii="Times New Roman" w:eastAsia="Times New Roman" w:hAnsi="Times New Roman" w:cs="Times New Roman"/>
          <w:sz w:val="28"/>
          <w:szCs w:val="28"/>
          <w:lang w:eastAsia="ar-SA"/>
        </w:rPr>
        <w:t>Прутский</w:t>
      </w:r>
      <w:proofErr w:type="spellEnd"/>
      <w:r w:rsidRPr="00503EF6">
        <w:rPr>
          <w:rFonts w:ascii="Times New Roman" w:eastAsia="Times New Roman" w:hAnsi="Times New Roman" w:cs="Times New Roman"/>
          <w:sz w:val="28"/>
          <w:szCs w:val="28"/>
          <w:lang w:eastAsia="ar-SA"/>
        </w:rPr>
        <w:t xml:space="preserve"> поход. Военные действия в Финляндии. Сражения на море. </w:t>
      </w:r>
      <w:proofErr w:type="spellStart"/>
      <w:r w:rsidRPr="00503EF6">
        <w:rPr>
          <w:rFonts w:ascii="Times New Roman" w:eastAsia="Times New Roman" w:hAnsi="Times New Roman" w:cs="Times New Roman"/>
          <w:sz w:val="28"/>
          <w:szCs w:val="28"/>
          <w:lang w:eastAsia="ar-SA"/>
        </w:rPr>
        <w:t>Ништадский</w:t>
      </w:r>
      <w:proofErr w:type="spellEnd"/>
      <w:r w:rsidRPr="00503EF6">
        <w:rPr>
          <w:rFonts w:ascii="Times New Roman" w:eastAsia="Times New Roman" w:hAnsi="Times New Roman" w:cs="Times New Roman"/>
          <w:sz w:val="28"/>
          <w:szCs w:val="28"/>
          <w:lang w:eastAsia="ar-SA"/>
        </w:rPr>
        <w:t xml:space="preserve"> мир. Провозглашение России империей. Значение победы России в Северной войне. Персидский поход.</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Реформа Петра </w:t>
      </w:r>
      <w:r w:rsidRPr="00503EF6">
        <w:rPr>
          <w:rFonts w:ascii="Times New Roman" w:eastAsia="Times New Roman" w:hAnsi="Times New Roman" w:cs="Times New Roman"/>
          <w:i/>
          <w:sz w:val="28"/>
          <w:szCs w:val="28"/>
          <w:lang w:val="en-US" w:eastAsia="ar-SA"/>
        </w:rPr>
        <w:t>I</w:t>
      </w:r>
      <w:r w:rsidRPr="00503EF6">
        <w:rPr>
          <w:rFonts w:ascii="Times New Roman" w:eastAsia="Times New Roman" w:hAnsi="Times New Roman" w:cs="Times New Roman"/>
          <w:i/>
          <w:sz w:val="28"/>
          <w:szCs w:val="28"/>
          <w:lang w:eastAsia="ar-SA"/>
        </w:rPr>
        <w:t xml:space="preserve">. </w:t>
      </w:r>
      <w:r w:rsidRPr="00503EF6">
        <w:rPr>
          <w:rFonts w:ascii="Times New Roman" w:eastAsia="Times New Roman" w:hAnsi="Times New Roman" w:cs="Times New Roman"/>
          <w:sz w:val="28"/>
          <w:szCs w:val="28"/>
          <w:lang w:eastAsia="ar-SA"/>
        </w:rPr>
        <w:t>Опора на мощь неограниченной власти монарха, дальнейшее закрепощение крестьянства, методы насилия.</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Реформы в области экономики: создание тяжелой промышленности, привлечение в промышленность частного капитала, решение задачи снабжения промышленных предприятий рабочей силой, развитие ремесла и торговли, политика протекционизма, развитие сельского хозяйства.</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Реформа армии и флота: рекрутская повинность; становление национальной регулярной армии, система полевой подготовки войск, новое вооружение и порядок ведения боя, создание военно-морского флота.</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Реформа государственного устройства: новая система высших органов власти и управления, введение губерний, магистраты, «Табель о рангах» 1722г.</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lastRenderedPageBreak/>
        <w:t>Перемены в положении сословий.</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Новшества культуры и быта. Развитие науки. Литература и искусство.</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«Птенцы гнезда Петрова».</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Царь и народ. </w:t>
      </w:r>
      <w:r w:rsidRPr="00503EF6">
        <w:rPr>
          <w:rFonts w:ascii="Times New Roman" w:eastAsia="Times New Roman" w:hAnsi="Times New Roman" w:cs="Times New Roman"/>
          <w:sz w:val="28"/>
          <w:szCs w:val="28"/>
          <w:lang w:eastAsia="ar-SA"/>
        </w:rPr>
        <w:t xml:space="preserve">Личность Петра </w:t>
      </w:r>
      <w:r w:rsidRPr="00503EF6">
        <w:rPr>
          <w:rFonts w:ascii="Times New Roman" w:eastAsia="Times New Roman" w:hAnsi="Times New Roman" w:cs="Times New Roman"/>
          <w:sz w:val="28"/>
          <w:szCs w:val="28"/>
          <w:lang w:val="en-US" w:eastAsia="ar-SA"/>
        </w:rPr>
        <w:t>I</w:t>
      </w:r>
      <w:r w:rsidRPr="00503EF6">
        <w:rPr>
          <w:rFonts w:ascii="Times New Roman" w:eastAsia="Times New Roman" w:hAnsi="Times New Roman" w:cs="Times New Roman"/>
          <w:sz w:val="28"/>
          <w:szCs w:val="28"/>
          <w:lang w:eastAsia="ar-SA"/>
        </w:rPr>
        <w:t xml:space="preserve">. Создание абсолютной, крепостнической, сильной европейской державы – главный результат преобразований Петра </w:t>
      </w:r>
      <w:r w:rsidRPr="00503EF6">
        <w:rPr>
          <w:rFonts w:ascii="Times New Roman" w:eastAsia="Times New Roman" w:hAnsi="Times New Roman" w:cs="Times New Roman"/>
          <w:sz w:val="28"/>
          <w:szCs w:val="28"/>
          <w:lang w:val="en-US" w:eastAsia="ar-SA"/>
        </w:rPr>
        <w:t>I</w:t>
      </w:r>
      <w:r w:rsidRPr="00503EF6">
        <w:rPr>
          <w:rFonts w:ascii="Times New Roman" w:eastAsia="Times New Roman" w:hAnsi="Times New Roman" w:cs="Times New Roman"/>
          <w:sz w:val="28"/>
          <w:szCs w:val="28"/>
          <w:lang w:eastAsia="ar-SA"/>
        </w:rPr>
        <w:t>. Рост национального и государственного самосознания населения. Формирование в многонациональной стране российской государственной общности людей, объединяющей разные народы.</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Методы проведения петровских реформ. Усиление налогового гнета на население. Народные восстания. Астраханский бунт 1705 г. Восстание в Башкирии 1707г. Восстание под предводительством К.Булавина.</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Оппозиция в верхах общества. Заговор против царя. Цесаревич Алексей. Вопрос о престолонаследии.</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Россия в эпоху дворцовых переворотов и во второй половине </w:t>
      </w:r>
      <w:r w:rsidRPr="00503EF6">
        <w:rPr>
          <w:rFonts w:ascii="Times New Roman" w:eastAsia="Times New Roman" w:hAnsi="Times New Roman" w:cs="Times New Roman"/>
          <w:b/>
          <w:sz w:val="28"/>
          <w:szCs w:val="28"/>
          <w:lang w:val="en-US" w:eastAsia="ar-SA"/>
        </w:rPr>
        <w:t>XVIII</w:t>
      </w:r>
      <w:r w:rsidRPr="00503EF6">
        <w:rPr>
          <w:rFonts w:ascii="Times New Roman" w:eastAsia="Times New Roman" w:hAnsi="Times New Roman" w:cs="Times New Roman"/>
          <w:b/>
          <w:sz w:val="28"/>
          <w:szCs w:val="28"/>
          <w:lang w:eastAsia="ar-SA"/>
        </w:rPr>
        <w:t>в.</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Эпоха дворцовых переворотов. </w:t>
      </w:r>
      <w:r w:rsidRPr="00503EF6">
        <w:rPr>
          <w:rFonts w:ascii="Times New Roman" w:eastAsia="Times New Roman" w:hAnsi="Times New Roman" w:cs="Times New Roman"/>
          <w:sz w:val="28"/>
          <w:szCs w:val="28"/>
          <w:lang w:eastAsia="ar-SA"/>
        </w:rPr>
        <w:t xml:space="preserve">Положение России после смерти Петра </w:t>
      </w:r>
      <w:r w:rsidRPr="00503EF6">
        <w:rPr>
          <w:rFonts w:ascii="Times New Roman" w:eastAsia="Times New Roman" w:hAnsi="Times New Roman" w:cs="Times New Roman"/>
          <w:sz w:val="28"/>
          <w:szCs w:val="28"/>
          <w:lang w:val="en-US" w:eastAsia="ar-SA"/>
        </w:rPr>
        <w:t>I</w:t>
      </w:r>
      <w:r w:rsidRPr="00503EF6">
        <w:rPr>
          <w:rFonts w:ascii="Times New Roman" w:eastAsia="Times New Roman" w:hAnsi="Times New Roman" w:cs="Times New Roman"/>
          <w:sz w:val="28"/>
          <w:szCs w:val="28"/>
          <w:lang w:eastAsia="ar-SA"/>
        </w:rPr>
        <w:t xml:space="preserve">. Преемники императора. Борьба за власть. Екатерина </w:t>
      </w:r>
      <w:r w:rsidRPr="00503EF6">
        <w:rPr>
          <w:rFonts w:ascii="Times New Roman" w:eastAsia="Times New Roman" w:hAnsi="Times New Roman" w:cs="Times New Roman"/>
          <w:sz w:val="28"/>
          <w:szCs w:val="28"/>
          <w:lang w:val="en-US" w:eastAsia="ar-SA"/>
        </w:rPr>
        <w:t>I</w:t>
      </w:r>
      <w:r w:rsidRPr="00503EF6">
        <w:rPr>
          <w:rFonts w:ascii="Times New Roman" w:eastAsia="Times New Roman" w:hAnsi="Times New Roman" w:cs="Times New Roman"/>
          <w:sz w:val="28"/>
          <w:szCs w:val="28"/>
          <w:lang w:eastAsia="ar-SA"/>
        </w:rPr>
        <w:t xml:space="preserve">. Петр </w:t>
      </w:r>
      <w:r w:rsidRPr="00503EF6">
        <w:rPr>
          <w:rFonts w:ascii="Times New Roman" w:eastAsia="Times New Roman" w:hAnsi="Times New Roman" w:cs="Times New Roman"/>
          <w:sz w:val="28"/>
          <w:szCs w:val="28"/>
          <w:lang w:val="en-US" w:eastAsia="ar-SA"/>
        </w:rPr>
        <w:t>II</w:t>
      </w:r>
      <w:r w:rsidRPr="00503EF6">
        <w:rPr>
          <w:rFonts w:ascii="Times New Roman" w:eastAsia="Times New Roman" w:hAnsi="Times New Roman" w:cs="Times New Roman"/>
          <w:sz w:val="28"/>
          <w:szCs w:val="28"/>
          <w:lang w:eastAsia="ar-SA"/>
        </w:rPr>
        <w:t>. Власть «</w:t>
      </w:r>
      <w:proofErr w:type="spellStart"/>
      <w:r w:rsidRPr="00503EF6">
        <w:rPr>
          <w:rFonts w:ascii="Times New Roman" w:eastAsia="Times New Roman" w:hAnsi="Times New Roman" w:cs="Times New Roman"/>
          <w:sz w:val="28"/>
          <w:szCs w:val="28"/>
          <w:lang w:eastAsia="ar-SA"/>
        </w:rPr>
        <w:t>верховников</w:t>
      </w:r>
      <w:proofErr w:type="spellEnd"/>
      <w:r w:rsidRPr="00503EF6">
        <w:rPr>
          <w:rFonts w:ascii="Times New Roman" w:eastAsia="Times New Roman" w:hAnsi="Times New Roman" w:cs="Times New Roman"/>
          <w:sz w:val="28"/>
          <w:szCs w:val="28"/>
          <w:lang w:eastAsia="ar-SA"/>
        </w:rPr>
        <w:t xml:space="preserve">». Правление Анны Ивановны. </w:t>
      </w:r>
      <w:proofErr w:type="gramStart"/>
      <w:r w:rsidRPr="00503EF6">
        <w:rPr>
          <w:rFonts w:ascii="Times New Roman" w:eastAsia="Times New Roman" w:hAnsi="Times New Roman" w:cs="Times New Roman"/>
          <w:sz w:val="28"/>
          <w:szCs w:val="28"/>
          <w:lang w:eastAsia="ar-SA"/>
        </w:rPr>
        <w:t>Бироновщина</w:t>
      </w:r>
      <w:proofErr w:type="gramEnd"/>
      <w:r w:rsidRPr="00503EF6">
        <w:rPr>
          <w:rFonts w:ascii="Times New Roman" w:eastAsia="Times New Roman" w:hAnsi="Times New Roman" w:cs="Times New Roman"/>
          <w:sz w:val="28"/>
          <w:szCs w:val="28"/>
          <w:lang w:eastAsia="ar-SA"/>
        </w:rPr>
        <w:t>. Иван Антонович.</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Правление Елизаветы Петровны. </w:t>
      </w:r>
      <w:r w:rsidRPr="00503EF6">
        <w:rPr>
          <w:rFonts w:ascii="Times New Roman" w:eastAsia="Times New Roman" w:hAnsi="Times New Roman" w:cs="Times New Roman"/>
          <w:sz w:val="28"/>
          <w:szCs w:val="28"/>
          <w:lang w:eastAsia="ar-SA"/>
        </w:rPr>
        <w:t>Приход к власти. Реформы в области экономики. Подъем промышленности и торговли. Процесс формирования национальной буржуазии. Жесткая политика в области религии и национальных отношений.</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Внешняя политика России в 1740-1750-е гг. Участие России в Семилетней войне. П.А.Румянцев. П.С.Салтыков.</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Народные возмущения.</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Петр </w:t>
      </w:r>
      <w:r w:rsidRPr="00503EF6">
        <w:rPr>
          <w:rFonts w:ascii="Times New Roman" w:eastAsia="Times New Roman" w:hAnsi="Times New Roman" w:cs="Times New Roman"/>
          <w:i/>
          <w:sz w:val="28"/>
          <w:szCs w:val="28"/>
          <w:lang w:val="en-US" w:eastAsia="ar-SA"/>
        </w:rPr>
        <w:t>III</w:t>
      </w:r>
      <w:r w:rsidRPr="00503EF6">
        <w:rPr>
          <w:rFonts w:ascii="Times New Roman" w:eastAsia="Times New Roman" w:hAnsi="Times New Roman" w:cs="Times New Roman"/>
          <w:i/>
          <w:sz w:val="28"/>
          <w:szCs w:val="28"/>
          <w:lang w:eastAsia="ar-SA"/>
        </w:rPr>
        <w:t xml:space="preserve">. </w:t>
      </w:r>
      <w:r w:rsidRPr="00503EF6">
        <w:rPr>
          <w:rFonts w:ascii="Times New Roman" w:eastAsia="Times New Roman" w:hAnsi="Times New Roman" w:cs="Times New Roman"/>
          <w:sz w:val="28"/>
          <w:szCs w:val="28"/>
          <w:lang w:eastAsia="ar-SA"/>
        </w:rPr>
        <w:t xml:space="preserve">Манифест о вольности дворянства. Переворот. Приход к власти Екатерины </w:t>
      </w:r>
      <w:r w:rsidRPr="00503EF6">
        <w:rPr>
          <w:rFonts w:ascii="Times New Roman" w:eastAsia="Times New Roman" w:hAnsi="Times New Roman" w:cs="Times New Roman"/>
          <w:sz w:val="28"/>
          <w:szCs w:val="28"/>
          <w:lang w:val="en-US" w:eastAsia="ar-SA"/>
        </w:rPr>
        <w:t>II</w:t>
      </w:r>
      <w:r w:rsidRPr="00503EF6">
        <w:rPr>
          <w:rFonts w:ascii="Times New Roman" w:eastAsia="Times New Roman" w:hAnsi="Times New Roman" w:cs="Times New Roman"/>
          <w:sz w:val="28"/>
          <w:szCs w:val="28"/>
          <w:lang w:eastAsia="ar-SA"/>
        </w:rPr>
        <w:t>.</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Расцвет дворянской империи в годы правления Екатерины </w:t>
      </w:r>
      <w:r w:rsidRPr="00503EF6">
        <w:rPr>
          <w:rFonts w:ascii="Times New Roman" w:eastAsia="Times New Roman" w:hAnsi="Times New Roman" w:cs="Times New Roman"/>
          <w:b/>
          <w:sz w:val="28"/>
          <w:szCs w:val="28"/>
          <w:lang w:val="en-US" w:eastAsia="ar-SA"/>
        </w:rPr>
        <w:t>II</w:t>
      </w:r>
      <w:r w:rsidRPr="00503EF6">
        <w:rPr>
          <w:rFonts w:ascii="Times New Roman" w:eastAsia="Times New Roman" w:hAnsi="Times New Roman" w:cs="Times New Roman"/>
          <w:b/>
          <w:sz w:val="28"/>
          <w:szCs w:val="28"/>
          <w:lang w:eastAsia="ar-SA"/>
        </w:rPr>
        <w:t>.</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Россия в первое время правления Екатерины </w:t>
      </w:r>
      <w:r w:rsidRPr="00503EF6">
        <w:rPr>
          <w:rFonts w:ascii="Times New Roman" w:eastAsia="Times New Roman" w:hAnsi="Times New Roman" w:cs="Times New Roman"/>
          <w:i/>
          <w:sz w:val="28"/>
          <w:szCs w:val="28"/>
          <w:lang w:val="en-US" w:eastAsia="ar-SA"/>
        </w:rPr>
        <w:t>II</w:t>
      </w:r>
      <w:r w:rsidRPr="00503EF6">
        <w:rPr>
          <w:rFonts w:ascii="Times New Roman" w:eastAsia="Times New Roman" w:hAnsi="Times New Roman" w:cs="Times New Roman"/>
          <w:i/>
          <w:sz w:val="28"/>
          <w:szCs w:val="28"/>
          <w:lang w:eastAsia="ar-SA"/>
        </w:rPr>
        <w:t xml:space="preserve">. </w:t>
      </w:r>
      <w:r w:rsidRPr="00503EF6">
        <w:rPr>
          <w:rFonts w:ascii="Times New Roman" w:eastAsia="Times New Roman" w:hAnsi="Times New Roman" w:cs="Times New Roman"/>
          <w:sz w:val="28"/>
          <w:szCs w:val="28"/>
          <w:lang w:eastAsia="ar-SA"/>
        </w:rPr>
        <w:t xml:space="preserve">Раздача дворянам государственных земель, населенных крестьянами.  Правление Екатерины </w:t>
      </w:r>
      <w:r w:rsidRPr="00503EF6">
        <w:rPr>
          <w:rFonts w:ascii="Times New Roman" w:eastAsia="Times New Roman" w:hAnsi="Times New Roman" w:cs="Times New Roman"/>
          <w:sz w:val="28"/>
          <w:szCs w:val="28"/>
          <w:lang w:val="en-US" w:eastAsia="ar-SA"/>
        </w:rPr>
        <w:t>II</w:t>
      </w:r>
      <w:r w:rsidRPr="00503EF6">
        <w:rPr>
          <w:rFonts w:ascii="Times New Roman" w:eastAsia="Times New Roman" w:hAnsi="Times New Roman" w:cs="Times New Roman"/>
          <w:sz w:val="28"/>
          <w:szCs w:val="28"/>
          <w:lang w:eastAsia="ar-SA"/>
        </w:rPr>
        <w:t xml:space="preserve">. – противоречивая борьба между идеалами просвещенного абсолютизма и российской реальностью. Наступление на права крестьян. Личность Екатерины </w:t>
      </w:r>
      <w:r w:rsidRPr="00503EF6">
        <w:rPr>
          <w:rFonts w:ascii="Times New Roman" w:eastAsia="Times New Roman" w:hAnsi="Times New Roman" w:cs="Times New Roman"/>
          <w:sz w:val="28"/>
          <w:szCs w:val="28"/>
          <w:lang w:val="en-US" w:eastAsia="ar-SA"/>
        </w:rPr>
        <w:t>II</w:t>
      </w:r>
      <w:r w:rsidRPr="00503EF6">
        <w:rPr>
          <w:rFonts w:ascii="Times New Roman" w:eastAsia="Times New Roman" w:hAnsi="Times New Roman" w:cs="Times New Roman"/>
          <w:sz w:val="28"/>
          <w:szCs w:val="28"/>
          <w:lang w:eastAsia="ar-SA"/>
        </w:rPr>
        <w:t xml:space="preserve">. Уложенная комиссия. «Наказ» Екатерины </w:t>
      </w:r>
      <w:r w:rsidRPr="00503EF6">
        <w:rPr>
          <w:rFonts w:ascii="Times New Roman" w:eastAsia="Times New Roman" w:hAnsi="Times New Roman" w:cs="Times New Roman"/>
          <w:sz w:val="28"/>
          <w:szCs w:val="28"/>
          <w:lang w:val="en-US" w:eastAsia="ar-SA"/>
        </w:rPr>
        <w:t>II</w:t>
      </w:r>
      <w:r w:rsidRPr="00503EF6">
        <w:rPr>
          <w:rFonts w:ascii="Times New Roman" w:eastAsia="Times New Roman" w:hAnsi="Times New Roman" w:cs="Times New Roman"/>
          <w:sz w:val="28"/>
          <w:szCs w:val="28"/>
          <w:lang w:eastAsia="ar-SA"/>
        </w:rPr>
        <w:t>.</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От либерализма к централизации власти. </w:t>
      </w:r>
      <w:r w:rsidRPr="00503EF6">
        <w:rPr>
          <w:rFonts w:ascii="Times New Roman" w:eastAsia="Times New Roman" w:hAnsi="Times New Roman" w:cs="Times New Roman"/>
          <w:sz w:val="28"/>
          <w:szCs w:val="28"/>
          <w:lang w:eastAsia="ar-SA"/>
        </w:rPr>
        <w:t xml:space="preserve"> Усиление центральной власти. Расцвет дворянской империи.</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Восстание Пугачева. </w:t>
      </w:r>
      <w:r w:rsidRPr="00503EF6">
        <w:rPr>
          <w:rFonts w:ascii="Times New Roman" w:eastAsia="Times New Roman" w:hAnsi="Times New Roman" w:cs="Times New Roman"/>
          <w:sz w:val="28"/>
          <w:szCs w:val="28"/>
          <w:lang w:eastAsia="ar-SA"/>
        </w:rPr>
        <w:t>Предпосылки восстания. Личность Е.И.Пугачева.</w:t>
      </w:r>
      <w:r w:rsidR="00AF1364">
        <w:rPr>
          <w:rFonts w:ascii="Times New Roman" w:eastAsia="Times New Roman" w:hAnsi="Times New Roman" w:cs="Times New Roman"/>
          <w:sz w:val="28"/>
          <w:szCs w:val="28"/>
          <w:lang w:eastAsia="ar-SA"/>
        </w:rPr>
        <w:t xml:space="preserve"> А</w:t>
      </w:r>
      <w:r w:rsidRPr="00503EF6">
        <w:rPr>
          <w:rFonts w:ascii="Times New Roman" w:eastAsia="Times New Roman" w:hAnsi="Times New Roman" w:cs="Times New Roman"/>
          <w:sz w:val="28"/>
          <w:szCs w:val="28"/>
          <w:lang w:eastAsia="ar-SA"/>
        </w:rPr>
        <w:t>рмия восставших. Ход восстания. Причины поражения и значение восстания.</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Укрепление дворянского государства. </w:t>
      </w:r>
      <w:r w:rsidRPr="00503EF6">
        <w:rPr>
          <w:rFonts w:ascii="Times New Roman" w:eastAsia="Times New Roman" w:hAnsi="Times New Roman" w:cs="Times New Roman"/>
          <w:sz w:val="28"/>
          <w:szCs w:val="28"/>
          <w:lang w:eastAsia="ar-SA"/>
        </w:rPr>
        <w:t xml:space="preserve">Отказ Екатерины </w:t>
      </w:r>
      <w:r w:rsidRPr="00503EF6">
        <w:rPr>
          <w:rFonts w:ascii="Times New Roman" w:eastAsia="Times New Roman" w:hAnsi="Times New Roman" w:cs="Times New Roman"/>
          <w:sz w:val="28"/>
          <w:szCs w:val="28"/>
          <w:lang w:val="en-US" w:eastAsia="ar-SA"/>
        </w:rPr>
        <w:t>II</w:t>
      </w:r>
      <w:r w:rsidRPr="00503EF6">
        <w:rPr>
          <w:rFonts w:ascii="Times New Roman" w:eastAsia="Times New Roman" w:hAnsi="Times New Roman" w:cs="Times New Roman"/>
          <w:sz w:val="28"/>
          <w:szCs w:val="28"/>
          <w:lang w:eastAsia="ar-SA"/>
        </w:rPr>
        <w:t xml:space="preserve"> от либеральных попыток облегчить участь крестьян. Реформа местного управления 1775г. Создание единообразной для всей империи судебной системы. Городская реформа. Жалованная грамота дворянству и городам.</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lastRenderedPageBreak/>
        <w:t xml:space="preserve">Экономика и население России во второй половине </w:t>
      </w:r>
      <w:r w:rsidRPr="00503EF6">
        <w:rPr>
          <w:rFonts w:ascii="Times New Roman" w:eastAsia="Times New Roman" w:hAnsi="Times New Roman" w:cs="Times New Roman"/>
          <w:i/>
          <w:sz w:val="28"/>
          <w:szCs w:val="28"/>
          <w:lang w:val="en-US" w:eastAsia="ar-SA"/>
        </w:rPr>
        <w:t>XVIII</w:t>
      </w:r>
      <w:r w:rsidRPr="00503EF6">
        <w:rPr>
          <w:rFonts w:ascii="Times New Roman" w:eastAsia="Times New Roman" w:hAnsi="Times New Roman" w:cs="Times New Roman"/>
          <w:i/>
          <w:sz w:val="28"/>
          <w:szCs w:val="28"/>
          <w:lang w:eastAsia="ar-SA"/>
        </w:rPr>
        <w:t>.</w:t>
      </w:r>
      <w:r w:rsidRPr="00503EF6">
        <w:rPr>
          <w:rFonts w:ascii="Times New Roman" w:eastAsia="Times New Roman" w:hAnsi="Times New Roman" w:cs="Times New Roman"/>
          <w:sz w:val="28"/>
          <w:szCs w:val="28"/>
          <w:lang w:eastAsia="ar-SA"/>
        </w:rPr>
        <w:t xml:space="preserve"> Рост территории и населения. Превращение России в самое большое государство мира. Вмешательство государства в экономику. Крепостничество как тормозящий фактор развития России. Рост промышленности. Изменения в сельском хозяйстве. Факторы влияния на рост российской торговли. Состояние финансов.</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Жизнь и хозяйство народов России. </w:t>
      </w:r>
      <w:r w:rsidRPr="00503EF6">
        <w:rPr>
          <w:rFonts w:ascii="Times New Roman" w:eastAsia="Times New Roman" w:hAnsi="Times New Roman" w:cs="Times New Roman"/>
          <w:sz w:val="28"/>
          <w:szCs w:val="28"/>
          <w:lang w:eastAsia="ar-SA"/>
        </w:rPr>
        <w:t>Вхождение новых народов в состав России. Разные стадии цивилизационного развития народов страны. Общие черты развития национальных районов России. Формирование национальной политики правительства: уважение национальных особенностей народов, представление полной свободы для их вероисповедания, установление определенных налоговых льгот для местного населения по сравнению с русскими переселенцами, освобождение от ряда повинностей.</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Внешняя политика России. </w:t>
      </w:r>
      <w:r w:rsidRPr="00503EF6">
        <w:rPr>
          <w:rFonts w:ascii="Times New Roman" w:eastAsia="Times New Roman" w:hAnsi="Times New Roman" w:cs="Times New Roman"/>
          <w:sz w:val="28"/>
          <w:szCs w:val="28"/>
          <w:lang w:eastAsia="ar-SA"/>
        </w:rPr>
        <w:t>Проблемы внешней политики России: борьба с Польско-Литовским государством за древние русские земли, обеспечение выхода к Балтийскому морю, выход к Черному морю и пути их решения.</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Русско-турецкие войны. А.В.Суворов. Г.А.Потемкин. Ф.Ф.Ушаков.</w:t>
      </w:r>
      <w:r w:rsidR="00AF1364">
        <w:rPr>
          <w:rFonts w:ascii="Times New Roman" w:eastAsia="Times New Roman" w:hAnsi="Times New Roman" w:cs="Times New Roman"/>
          <w:sz w:val="28"/>
          <w:szCs w:val="28"/>
          <w:lang w:eastAsia="ar-SA"/>
        </w:rPr>
        <w:t xml:space="preserve"> О</w:t>
      </w:r>
      <w:r w:rsidRPr="00503EF6">
        <w:rPr>
          <w:rFonts w:ascii="Times New Roman" w:eastAsia="Times New Roman" w:hAnsi="Times New Roman" w:cs="Times New Roman"/>
          <w:sz w:val="28"/>
          <w:szCs w:val="28"/>
          <w:lang w:eastAsia="ar-SA"/>
        </w:rPr>
        <w:t>своение Новороссийска и Крыма.</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Разделы Польши.</w:t>
      </w:r>
    </w:p>
    <w:p w:rsidR="001E0429" w:rsidRPr="00503EF6" w:rsidRDefault="001E0429" w:rsidP="001E0429">
      <w:pPr>
        <w:suppressAutoHyphens/>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Культура и быт россиян во второй половине </w:t>
      </w:r>
      <w:r w:rsidRPr="00503EF6">
        <w:rPr>
          <w:rFonts w:ascii="Times New Roman" w:eastAsia="Times New Roman" w:hAnsi="Times New Roman" w:cs="Times New Roman"/>
          <w:i/>
          <w:sz w:val="28"/>
          <w:szCs w:val="28"/>
          <w:lang w:val="en-US" w:eastAsia="ar-SA"/>
        </w:rPr>
        <w:t>XVIII</w:t>
      </w:r>
      <w:r w:rsidRPr="00503EF6">
        <w:rPr>
          <w:rFonts w:ascii="Times New Roman" w:eastAsia="Times New Roman" w:hAnsi="Times New Roman" w:cs="Times New Roman"/>
          <w:i/>
          <w:sz w:val="28"/>
          <w:szCs w:val="28"/>
          <w:lang w:eastAsia="ar-SA"/>
        </w:rPr>
        <w:t xml:space="preserve"> в.</w:t>
      </w:r>
      <w:r w:rsidRPr="00503EF6">
        <w:rPr>
          <w:rFonts w:ascii="Times New Roman" w:eastAsia="Times New Roman" w:hAnsi="Times New Roman" w:cs="Times New Roman"/>
          <w:sz w:val="28"/>
          <w:szCs w:val="28"/>
          <w:lang w:eastAsia="ar-SA"/>
        </w:rPr>
        <w:t xml:space="preserve"> Особенности российской культуры.</w:t>
      </w:r>
    </w:p>
    <w:p w:rsidR="001E0429" w:rsidRPr="00503EF6" w:rsidRDefault="001E0429" w:rsidP="001E0429">
      <w:pPr>
        <w:suppressAutoHyphens/>
        <w:spacing w:after="0" w:line="240" w:lineRule="auto"/>
        <w:ind w:firstLine="567"/>
        <w:jc w:val="center"/>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Программа курса </w:t>
      </w:r>
    </w:p>
    <w:p w:rsidR="001E0429" w:rsidRPr="00503EF6" w:rsidRDefault="001E0429" w:rsidP="001E0429">
      <w:pPr>
        <w:suppressAutoHyphens/>
        <w:spacing w:after="0" w:line="240" w:lineRule="auto"/>
        <w:ind w:firstLine="567"/>
        <w:jc w:val="center"/>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История. История Росси и мира. </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Раздел 1</w:t>
      </w:r>
      <w:r w:rsidRPr="00503EF6">
        <w:rPr>
          <w:rFonts w:ascii="Times New Roman" w:eastAsia="Times New Roman" w:hAnsi="Times New Roman" w:cs="Times New Roman"/>
          <w:sz w:val="28"/>
          <w:szCs w:val="28"/>
          <w:lang w:eastAsia="ar-SA"/>
        </w:rPr>
        <w:t xml:space="preserve">. </w:t>
      </w:r>
      <w:r w:rsidRPr="00503EF6">
        <w:rPr>
          <w:rFonts w:ascii="Times New Roman" w:eastAsia="Times New Roman" w:hAnsi="Times New Roman" w:cs="Times New Roman"/>
          <w:b/>
          <w:sz w:val="28"/>
          <w:szCs w:val="28"/>
          <w:lang w:eastAsia="ar-SA"/>
        </w:rPr>
        <w:t xml:space="preserve">Меняющийся облик мира: опыт осмысления </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Введение.</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Этапы развития исторического знания. </w:t>
      </w:r>
      <w:r w:rsidRPr="00503EF6">
        <w:rPr>
          <w:rFonts w:ascii="Times New Roman" w:eastAsia="Times New Roman" w:hAnsi="Times New Roman" w:cs="Times New Roman"/>
          <w:sz w:val="28"/>
          <w:szCs w:val="28"/>
          <w:lang w:eastAsia="ar-SA"/>
        </w:rPr>
        <w:t>Зарождение исторической науки, ее особенности в Древнем мире, Средневековье, Новом и Новейшем времени. Причины роста интереса к истории, формирования национальных школ исторической мысли. Особенности развития исторической науки в России. Проблема истинности исторических знаний.</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Закономерности и случайности в жизни народов.</w:t>
      </w:r>
      <w:r w:rsidRPr="00503EF6">
        <w:rPr>
          <w:rFonts w:ascii="Times New Roman" w:eastAsia="Times New Roman" w:hAnsi="Times New Roman" w:cs="Times New Roman"/>
          <w:sz w:val="28"/>
          <w:szCs w:val="28"/>
          <w:lang w:eastAsia="ar-SA"/>
        </w:rPr>
        <w:t xml:space="preserve"> Эволюция взглядов на историю человечества. Религиозно-мистические концепции истории. Становление и развитие материалистических воззрений на мир. Марксизм и формационная теория. Вопрос о роли личности в истории. Особенности  цивилизационного подхода к истории. Проблема критериев прогресса во всемирной истории.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Проблемы периодизации всемирной истории.</w:t>
      </w:r>
      <w:r w:rsidRPr="00503EF6">
        <w:rPr>
          <w:rFonts w:ascii="Times New Roman" w:eastAsia="Times New Roman" w:hAnsi="Times New Roman" w:cs="Times New Roman"/>
          <w:sz w:val="28"/>
          <w:szCs w:val="28"/>
          <w:lang w:eastAsia="ar-SA"/>
        </w:rPr>
        <w:t xml:space="preserve"> Принципы периодизации истории человечества. Особенности формационной теории. Современные взгляды на этапы развития человечества. Периодизация истории Древнего мира, эпохи Средневековья, Новой и Новейшей истории. </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Раздел 2. Человечество на заре своей истории </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У истоков рода человеческого.</w:t>
      </w:r>
      <w:r w:rsidRPr="00503EF6">
        <w:rPr>
          <w:rFonts w:ascii="Times New Roman" w:eastAsia="Times New Roman" w:hAnsi="Times New Roman" w:cs="Times New Roman"/>
          <w:sz w:val="28"/>
          <w:szCs w:val="28"/>
          <w:lang w:eastAsia="ar-SA"/>
        </w:rPr>
        <w:t xml:space="preserve"> Отличие человеческого общества от иных природных сообществ. Истоки и факторы эволюции человечества, этапы его </w:t>
      </w:r>
      <w:r w:rsidRPr="00503EF6">
        <w:rPr>
          <w:rFonts w:ascii="Times New Roman" w:eastAsia="Times New Roman" w:hAnsi="Times New Roman" w:cs="Times New Roman"/>
          <w:sz w:val="28"/>
          <w:szCs w:val="28"/>
          <w:lang w:eastAsia="ar-SA"/>
        </w:rPr>
        <w:lastRenderedPageBreak/>
        <w:t>становления. Роль речи, трудовой деятельности. Первичное расселение человека на Земле, формирование основных  рас людей. Первобытное искусство, раннее религиозное верование, их значение.</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Неолитическая революция.</w:t>
      </w:r>
      <w:r w:rsidRPr="00503EF6">
        <w:rPr>
          <w:rFonts w:ascii="Times New Roman" w:eastAsia="Times New Roman" w:hAnsi="Times New Roman" w:cs="Times New Roman"/>
          <w:sz w:val="28"/>
          <w:szCs w:val="28"/>
          <w:lang w:eastAsia="ar-SA"/>
        </w:rPr>
        <w:t>Человек и природа. Переход от охоты  и собирательства к скотоводству и земледелию, первые неолитические культуры.Развитие обмена, торговли, зарождение собственности и формирование семьи. Матриархат и патриархат. Начало обработки металлов и переход к энеолиту.</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Раздел 3. Первые государства Древнего мира </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Деспотии Востока. </w:t>
      </w:r>
      <w:r w:rsidRPr="00503EF6">
        <w:rPr>
          <w:rFonts w:ascii="Times New Roman" w:eastAsia="Times New Roman" w:hAnsi="Times New Roman" w:cs="Times New Roman"/>
          <w:sz w:val="28"/>
          <w:szCs w:val="28"/>
          <w:lang w:eastAsia="ar-SA"/>
        </w:rPr>
        <w:t>Предпосылки возникновения государства, его функции в Древнем мире. Первые государственные образования в долинах Нила, Тигра, Евфрата, Инда, Хуанхэ. Рабовладение и общественные отношения в государствах древности. Культура и верования в Древнем Египте.</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i/>
          <w:sz w:val="28"/>
          <w:szCs w:val="28"/>
          <w:lang w:eastAsia="ar-SA"/>
        </w:rPr>
      </w:pPr>
      <w:r w:rsidRPr="00503EF6">
        <w:rPr>
          <w:rFonts w:ascii="Times New Roman" w:eastAsia="Times New Roman" w:hAnsi="Times New Roman" w:cs="Times New Roman"/>
          <w:b/>
          <w:i/>
          <w:sz w:val="28"/>
          <w:szCs w:val="28"/>
          <w:lang w:eastAsia="ar-SA"/>
        </w:rPr>
        <w:t xml:space="preserve">Расширение ареала цивилизации. </w:t>
      </w:r>
      <w:r w:rsidRPr="00503EF6">
        <w:rPr>
          <w:rFonts w:ascii="Times New Roman" w:eastAsia="Times New Roman" w:hAnsi="Times New Roman" w:cs="Times New Roman"/>
          <w:sz w:val="28"/>
          <w:szCs w:val="28"/>
          <w:lang w:eastAsia="ar-SA"/>
        </w:rPr>
        <w:t>Причины слабости первых госуда</w:t>
      </w:r>
      <w:proofErr w:type="gramStart"/>
      <w:r w:rsidRPr="00503EF6">
        <w:rPr>
          <w:rFonts w:ascii="Times New Roman" w:eastAsia="Times New Roman" w:hAnsi="Times New Roman" w:cs="Times New Roman"/>
          <w:sz w:val="28"/>
          <w:szCs w:val="28"/>
          <w:lang w:eastAsia="ar-SA"/>
        </w:rPr>
        <w:t>рств др</w:t>
      </w:r>
      <w:proofErr w:type="gramEnd"/>
      <w:r w:rsidRPr="00503EF6">
        <w:rPr>
          <w:rFonts w:ascii="Times New Roman" w:eastAsia="Times New Roman" w:hAnsi="Times New Roman" w:cs="Times New Roman"/>
          <w:sz w:val="28"/>
          <w:szCs w:val="28"/>
          <w:lang w:eastAsia="ar-SA"/>
        </w:rPr>
        <w:t xml:space="preserve">евности. Наступление железного века, возвышение военных деспотий в Малой Азии и их характерные черты. Империя Дария </w:t>
      </w:r>
      <w:r w:rsidRPr="00503EF6">
        <w:rPr>
          <w:rFonts w:ascii="Times New Roman" w:eastAsia="Times New Roman" w:hAnsi="Times New Roman" w:cs="Times New Roman"/>
          <w:sz w:val="28"/>
          <w:szCs w:val="28"/>
          <w:lang w:val="en-US" w:eastAsia="ar-SA"/>
        </w:rPr>
        <w:t>I</w:t>
      </w:r>
      <w:r w:rsidRPr="00503EF6">
        <w:rPr>
          <w:rFonts w:ascii="Times New Roman" w:eastAsia="Times New Roman" w:hAnsi="Times New Roman" w:cs="Times New Roman"/>
          <w:sz w:val="28"/>
          <w:szCs w:val="28"/>
          <w:lang w:eastAsia="ar-SA"/>
        </w:rPr>
        <w:t>. Кастовый строй в Индии и его особенности. Китай в эпоху древности. Новый этап духовной жизни человечества, мировоззренческие основы зороастризма, буддизма, конфуцианства.</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Раздел 4. Античная эпоха в истории человечества </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Города-государства Греции и Италии. </w:t>
      </w:r>
      <w:r w:rsidRPr="00503EF6">
        <w:rPr>
          <w:rFonts w:ascii="Times New Roman" w:eastAsia="Times New Roman" w:hAnsi="Times New Roman" w:cs="Times New Roman"/>
          <w:sz w:val="28"/>
          <w:szCs w:val="28"/>
          <w:lang w:eastAsia="ar-SA"/>
        </w:rPr>
        <w:t xml:space="preserve">Становление цивилизации в Греции. Цивилизация Крита. </w:t>
      </w:r>
      <w:proofErr w:type="gramStart"/>
      <w:r w:rsidRPr="00503EF6">
        <w:rPr>
          <w:rFonts w:ascii="Times New Roman" w:eastAsia="Times New Roman" w:hAnsi="Times New Roman" w:cs="Times New Roman"/>
          <w:sz w:val="28"/>
          <w:szCs w:val="28"/>
          <w:lang w:eastAsia="ar-SA"/>
        </w:rPr>
        <w:t>Микенское</w:t>
      </w:r>
      <w:proofErr w:type="gramEnd"/>
      <w:r w:rsidRPr="00503EF6">
        <w:rPr>
          <w:rFonts w:ascii="Times New Roman" w:eastAsia="Times New Roman" w:hAnsi="Times New Roman" w:cs="Times New Roman"/>
          <w:sz w:val="28"/>
          <w:szCs w:val="28"/>
          <w:lang w:eastAsia="ar-SA"/>
        </w:rPr>
        <w:t xml:space="preserve"> и дорийское завоевания. Возникновение городов-государств (полисов) и их экспансия в Средиземноморье. Становление демократии в Афинах. Общественно-политический строй Спарты. Особенности городов-государств Италии. Возвышение Рима и утверждение республиканского строя. Сравнительный анализ  исторического развития древних городов-государств-Афин, Спарты и Рима.</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Борьба за господство над Средиземноморьем. </w:t>
      </w:r>
      <w:r w:rsidRPr="00503EF6">
        <w:rPr>
          <w:rFonts w:ascii="Times New Roman" w:eastAsia="Times New Roman" w:hAnsi="Times New Roman" w:cs="Times New Roman"/>
          <w:sz w:val="28"/>
          <w:szCs w:val="28"/>
          <w:lang w:eastAsia="ar-SA"/>
        </w:rPr>
        <w:t>Развитие торговли и причины борьбы за господство над побережьем Средиземного моря. Войны между городами-государствами Греции и Персией. Пелопонесские войны. Возвышение Македонии и завоевания Александра Македонского. Причины распада его империи. Взаимодействие культур в Восточном Средиземноморье, эволюция мировоззрения античной Эллады, «чудеса света» Древнего мира.</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Возвышение Рима. </w:t>
      </w:r>
      <w:r w:rsidRPr="00503EF6">
        <w:rPr>
          <w:rFonts w:ascii="Times New Roman" w:eastAsia="Times New Roman" w:hAnsi="Times New Roman" w:cs="Times New Roman"/>
          <w:sz w:val="28"/>
          <w:szCs w:val="28"/>
          <w:lang w:eastAsia="ar-SA"/>
        </w:rPr>
        <w:t>Установление господства Рима над Италией. Пунические войны и их итоги. Завоевание Македонии и городов-госуда</w:t>
      </w:r>
      <w:proofErr w:type="gramStart"/>
      <w:r w:rsidRPr="00503EF6">
        <w:rPr>
          <w:rFonts w:ascii="Times New Roman" w:eastAsia="Times New Roman" w:hAnsi="Times New Roman" w:cs="Times New Roman"/>
          <w:sz w:val="28"/>
          <w:szCs w:val="28"/>
          <w:lang w:eastAsia="ar-SA"/>
        </w:rPr>
        <w:t>рств Гр</w:t>
      </w:r>
      <w:proofErr w:type="gramEnd"/>
      <w:r w:rsidRPr="00503EF6">
        <w:rPr>
          <w:rFonts w:ascii="Times New Roman" w:eastAsia="Times New Roman" w:hAnsi="Times New Roman" w:cs="Times New Roman"/>
          <w:sz w:val="28"/>
          <w:szCs w:val="28"/>
          <w:lang w:eastAsia="ar-SA"/>
        </w:rPr>
        <w:t xml:space="preserve">еции. Причины кризиса Римской республики, конфликт Рима и городов Италии, восстания рабов  и их последствия. Этапы становления Римской империи. Юлий Цезарь и его соперники. Утверждение империи </w:t>
      </w:r>
      <w:proofErr w:type="spellStart"/>
      <w:r w:rsidRPr="00503EF6">
        <w:rPr>
          <w:rFonts w:ascii="Times New Roman" w:eastAsia="Times New Roman" w:hAnsi="Times New Roman" w:cs="Times New Roman"/>
          <w:sz w:val="28"/>
          <w:szCs w:val="28"/>
          <w:lang w:eastAsia="ar-SA"/>
        </w:rPr>
        <w:t>Октавиана</w:t>
      </w:r>
      <w:proofErr w:type="spellEnd"/>
      <w:r w:rsidRPr="00503EF6">
        <w:rPr>
          <w:rFonts w:ascii="Times New Roman" w:eastAsia="Times New Roman" w:hAnsi="Times New Roman" w:cs="Times New Roman"/>
          <w:sz w:val="28"/>
          <w:szCs w:val="28"/>
          <w:lang w:eastAsia="ar-SA"/>
        </w:rPr>
        <w:t xml:space="preserve"> Августа. Тираническое правление в Риме.</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Раздел 5. Крушение империй Древнего мира </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lastRenderedPageBreak/>
        <w:t xml:space="preserve">Наступление варваров в Евразии. </w:t>
      </w:r>
      <w:r w:rsidRPr="00503EF6">
        <w:rPr>
          <w:rFonts w:ascii="Times New Roman" w:eastAsia="Times New Roman" w:hAnsi="Times New Roman" w:cs="Times New Roman"/>
          <w:sz w:val="28"/>
          <w:szCs w:val="28"/>
          <w:lang w:eastAsia="ar-SA"/>
        </w:rPr>
        <w:t xml:space="preserve">Народы Центральной и Восточной Европы во времена Римской империи: жизненный уклад, организация власти. Кочевые племена Азии и Китай. Глобальные изменения Хорезма, </w:t>
      </w:r>
      <w:proofErr w:type="spellStart"/>
      <w:r w:rsidRPr="00503EF6">
        <w:rPr>
          <w:rFonts w:ascii="Times New Roman" w:eastAsia="Times New Roman" w:hAnsi="Times New Roman" w:cs="Times New Roman"/>
          <w:sz w:val="28"/>
          <w:szCs w:val="28"/>
          <w:lang w:eastAsia="ar-SA"/>
        </w:rPr>
        <w:t>Кушанское</w:t>
      </w:r>
      <w:proofErr w:type="spellEnd"/>
      <w:r w:rsidRPr="00503EF6">
        <w:rPr>
          <w:rFonts w:ascii="Times New Roman" w:eastAsia="Times New Roman" w:hAnsi="Times New Roman" w:cs="Times New Roman"/>
          <w:sz w:val="28"/>
          <w:szCs w:val="28"/>
          <w:lang w:eastAsia="ar-SA"/>
        </w:rPr>
        <w:t xml:space="preserve"> царство, Парфии. Особенности христианского учения и его распространение в Римской империи и странах Азии.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Закат </w:t>
      </w:r>
      <w:r w:rsidRPr="00503EF6">
        <w:rPr>
          <w:rFonts w:ascii="Times New Roman" w:eastAsia="Times New Roman" w:hAnsi="Times New Roman" w:cs="Times New Roman"/>
          <w:sz w:val="28"/>
          <w:szCs w:val="28"/>
          <w:lang w:eastAsia="ar-SA"/>
        </w:rPr>
        <w:t xml:space="preserve"> Римской империи. Римская империя: от золотого века к упадку. «Солдатские» императоры и упадок рабовладения. Переход к колонату, возвышение крупных землевладельцев. Административная реформа в империи и перенос столицы в Константинополь. Христиане в Римской империи. Превращение христианства в господствующую религию. Наступление варваров и падение Западной Римской империи.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 Раздел 6. Период раннего Средневековья. </w:t>
      </w:r>
      <w:r w:rsidRPr="00503EF6">
        <w:rPr>
          <w:rFonts w:ascii="Times New Roman" w:eastAsia="Times New Roman" w:hAnsi="Times New Roman" w:cs="Times New Roman"/>
          <w:b/>
          <w:sz w:val="28"/>
          <w:szCs w:val="28"/>
          <w:lang w:val="en-US" w:eastAsia="ar-SA"/>
        </w:rPr>
        <w:t>V</w:t>
      </w:r>
      <w:r w:rsidRPr="00503EF6">
        <w:rPr>
          <w:rFonts w:ascii="Times New Roman" w:eastAsia="Times New Roman" w:hAnsi="Times New Roman" w:cs="Times New Roman"/>
          <w:b/>
          <w:sz w:val="28"/>
          <w:szCs w:val="28"/>
          <w:lang w:eastAsia="ar-SA"/>
        </w:rPr>
        <w:t xml:space="preserve">- </w:t>
      </w:r>
      <w:r w:rsidRPr="00503EF6">
        <w:rPr>
          <w:rFonts w:ascii="Times New Roman" w:eastAsia="Times New Roman" w:hAnsi="Times New Roman" w:cs="Times New Roman"/>
          <w:b/>
          <w:sz w:val="28"/>
          <w:szCs w:val="28"/>
          <w:lang w:val="en-US" w:eastAsia="ar-SA"/>
        </w:rPr>
        <w:t>X</w:t>
      </w:r>
      <w:r w:rsidRPr="00503EF6">
        <w:rPr>
          <w:rFonts w:ascii="Times New Roman" w:eastAsia="Times New Roman" w:hAnsi="Times New Roman" w:cs="Times New Roman"/>
          <w:b/>
          <w:sz w:val="28"/>
          <w:szCs w:val="28"/>
          <w:lang w:eastAsia="ar-SA"/>
        </w:rPr>
        <w:t xml:space="preserve"> вв. </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Раннефеодальные империи в Европе и их распад. </w:t>
      </w:r>
      <w:r w:rsidRPr="00503EF6">
        <w:rPr>
          <w:rFonts w:ascii="Times New Roman" w:eastAsia="Times New Roman" w:hAnsi="Times New Roman" w:cs="Times New Roman"/>
          <w:sz w:val="28"/>
          <w:szCs w:val="28"/>
          <w:lang w:eastAsia="ar-SA"/>
        </w:rPr>
        <w:t>Облик раннего феодального общества. Становление феодальной системы взаимоотношений. Система повинностей крестьянства. Суверены и вассалы. Причины возникновения крупных раннефеодальных империй и источники их слабости. Роль христианства в обеспечении единства западноевропейской культуры. Церковь и империя Карла Великого, причины ее распада. Норманнские набеги. Создание Священной Римской империи германской нации.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Экспансия ислама. </w:t>
      </w:r>
      <w:r w:rsidRPr="00503EF6">
        <w:rPr>
          <w:rFonts w:ascii="Times New Roman" w:eastAsia="Times New Roman" w:hAnsi="Times New Roman" w:cs="Times New Roman"/>
          <w:sz w:val="28"/>
          <w:szCs w:val="28"/>
          <w:lang w:eastAsia="ar-SA"/>
        </w:rPr>
        <w:t>Аравийские племена в начале новой эры. Возникновение исламской религии. Создание Арабского халифата и причины его распада. Общественно-политическое устройство исламских стран. Рост религиозных разногласий в исламском мире. Духовная жизнь, наука и культура в исламских странах.</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Славянские земли в  </w:t>
      </w:r>
      <w:r w:rsidRPr="00503EF6">
        <w:rPr>
          <w:rFonts w:ascii="Times New Roman" w:eastAsia="Times New Roman" w:hAnsi="Times New Roman" w:cs="Times New Roman"/>
          <w:b/>
          <w:i/>
          <w:sz w:val="28"/>
          <w:szCs w:val="28"/>
          <w:lang w:val="en-US" w:eastAsia="ar-SA"/>
        </w:rPr>
        <w:t>V</w:t>
      </w:r>
      <w:r w:rsidRPr="00503EF6">
        <w:rPr>
          <w:rFonts w:ascii="Times New Roman" w:eastAsia="Times New Roman" w:hAnsi="Times New Roman" w:cs="Times New Roman"/>
          <w:b/>
          <w:i/>
          <w:sz w:val="28"/>
          <w:szCs w:val="28"/>
          <w:lang w:eastAsia="ar-SA"/>
        </w:rPr>
        <w:t>-</w:t>
      </w:r>
      <w:r w:rsidRPr="00503EF6">
        <w:rPr>
          <w:rFonts w:ascii="Times New Roman" w:eastAsia="Times New Roman" w:hAnsi="Times New Roman" w:cs="Times New Roman"/>
          <w:b/>
          <w:i/>
          <w:sz w:val="28"/>
          <w:szCs w:val="28"/>
          <w:lang w:val="en-US" w:eastAsia="ar-SA"/>
        </w:rPr>
        <w:t>IX</w:t>
      </w:r>
      <w:r w:rsidRPr="00503EF6">
        <w:rPr>
          <w:rFonts w:ascii="Times New Roman" w:eastAsia="Times New Roman" w:hAnsi="Times New Roman" w:cs="Times New Roman"/>
          <w:b/>
          <w:i/>
          <w:sz w:val="28"/>
          <w:szCs w:val="28"/>
          <w:lang w:eastAsia="ar-SA"/>
        </w:rPr>
        <w:t xml:space="preserve"> вв. </w:t>
      </w:r>
      <w:r w:rsidRPr="00503EF6">
        <w:rPr>
          <w:rFonts w:ascii="Times New Roman" w:eastAsia="Times New Roman" w:hAnsi="Times New Roman" w:cs="Times New Roman"/>
          <w:sz w:val="28"/>
          <w:szCs w:val="28"/>
          <w:lang w:eastAsia="ar-SA"/>
        </w:rPr>
        <w:t xml:space="preserve">археологические памятники и письменные источники по ранней истории славян. Специфические черты в общественном укладе славян. Расселение и занятия славян. Западные и южные славяне: Болгарское царство, </w:t>
      </w:r>
      <w:proofErr w:type="spellStart"/>
      <w:r w:rsidRPr="00503EF6">
        <w:rPr>
          <w:rFonts w:ascii="Times New Roman" w:eastAsia="Times New Roman" w:hAnsi="Times New Roman" w:cs="Times New Roman"/>
          <w:sz w:val="28"/>
          <w:szCs w:val="28"/>
          <w:lang w:eastAsia="ar-SA"/>
        </w:rPr>
        <w:t>Великоморавская</w:t>
      </w:r>
      <w:proofErr w:type="spellEnd"/>
      <w:r w:rsidRPr="00503EF6">
        <w:rPr>
          <w:rFonts w:ascii="Times New Roman" w:eastAsia="Times New Roman" w:hAnsi="Times New Roman" w:cs="Times New Roman"/>
          <w:sz w:val="28"/>
          <w:szCs w:val="28"/>
          <w:lang w:eastAsia="ar-SA"/>
        </w:rPr>
        <w:t xml:space="preserve"> держава, Древнепольское государство. Борьба Византии и католических государств за контроль над славянскими землями.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Возникновение Древнерусского государства. </w:t>
      </w:r>
      <w:r w:rsidRPr="00503EF6">
        <w:rPr>
          <w:rFonts w:ascii="Times New Roman" w:eastAsia="Times New Roman" w:hAnsi="Times New Roman" w:cs="Times New Roman"/>
          <w:sz w:val="28"/>
          <w:szCs w:val="28"/>
          <w:lang w:eastAsia="ar-SA"/>
        </w:rPr>
        <w:t>Восточнославянские союзы племен. Общественное устройство раннеславянских государств. Быт, обычаи и религия славянских союзов племен. Теории происхождения Древнерусского государства. Завоевательные походы великих князей Руси. Сравнение путей становления Древнерусского государства и раннефеодальных империй Западной Европы и Азии. Борьба с кочевниками.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Византия и Западная Европа. </w:t>
      </w:r>
      <w:r w:rsidRPr="00503EF6">
        <w:rPr>
          <w:rFonts w:ascii="Times New Roman" w:eastAsia="Times New Roman" w:hAnsi="Times New Roman" w:cs="Times New Roman"/>
          <w:sz w:val="28"/>
          <w:szCs w:val="28"/>
          <w:lang w:eastAsia="ar-SA"/>
        </w:rPr>
        <w:t>Особенности социально-экономического и общественно-политического развития Византийской империи. Православие и власть. Византия и исламский мир. Попытки реформ в Византии. Раскол между западной и восточной вервями христианства, его причины и последствия.</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Русь и Византия. </w:t>
      </w:r>
      <w:r w:rsidRPr="00503EF6">
        <w:rPr>
          <w:rFonts w:ascii="Times New Roman" w:eastAsia="Times New Roman" w:hAnsi="Times New Roman" w:cs="Times New Roman"/>
          <w:sz w:val="28"/>
          <w:szCs w:val="28"/>
          <w:lang w:eastAsia="ar-SA"/>
        </w:rPr>
        <w:t xml:space="preserve">Превращение Руси в крупнейшую державу  Европы. Походы Святослава. Причины принятия христианства на Руси. Христианские </w:t>
      </w:r>
      <w:r w:rsidRPr="00503EF6">
        <w:rPr>
          <w:rFonts w:ascii="Times New Roman" w:eastAsia="Times New Roman" w:hAnsi="Times New Roman" w:cs="Times New Roman"/>
          <w:sz w:val="28"/>
          <w:szCs w:val="28"/>
          <w:lang w:eastAsia="ar-SA"/>
        </w:rPr>
        <w:lastRenderedPageBreak/>
        <w:t>и языческие верования. Изменения в быту, духовной жизни восточных славян. Русь в орбите европейской политики и торговли. Формирование аппарата власти Древнерусского государства.</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i/>
          <w:sz w:val="28"/>
          <w:szCs w:val="28"/>
          <w:lang w:eastAsia="ar-SA"/>
        </w:rPr>
      </w:pPr>
      <w:r w:rsidRPr="00503EF6">
        <w:rPr>
          <w:rFonts w:ascii="Times New Roman" w:eastAsia="Times New Roman" w:hAnsi="Times New Roman" w:cs="Times New Roman"/>
          <w:i/>
          <w:sz w:val="28"/>
          <w:szCs w:val="28"/>
          <w:lang w:eastAsia="ar-SA"/>
        </w:rPr>
        <w:t>Обобщающее занятие по теме «Период раннего Средневековья»</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Раздел 7. Эпоха классического Средневековья </w:t>
      </w:r>
      <w:r w:rsidRPr="00503EF6">
        <w:rPr>
          <w:rFonts w:ascii="Times New Roman" w:eastAsia="Times New Roman" w:hAnsi="Times New Roman" w:cs="Times New Roman"/>
          <w:b/>
          <w:sz w:val="28"/>
          <w:szCs w:val="28"/>
          <w:lang w:val="en-US" w:eastAsia="ar-SA"/>
        </w:rPr>
        <w:t>XI</w:t>
      </w:r>
      <w:r w:rsidRPr="00503EF6">
        <w:rPr>
          <w:rFonts w:ascii="Times New Roman" w:eastAsia="Times New Roman" w:hAnsi="Times New Roman" w:cs="Times New Roman"/>
          <w:b/>
          <w:sz w:val="28"/>
          <w:szCs w:val="28"/>
          <w:lang w:eastAsia="ar-SA"/>
        </w:rPr>
        <w:t>-</w:t>
      </w:r>
      <w:r w:rsidRPr="00503EF6">
        <w:rPr>
          <w:rFonts w:ascii="Times New Roman" w:eastAsia="Times New Roman" w:hAnsi="Times New Roman" w:cs="Times New Roman"/>
          <w:b/>
          <w:sz w:val="28"/>
          <w:szCs w:val="28"/>
          <w:lang w:val="en-US" w:eastAsia="ar-SA"/>
        </w:rPr>
        <w:t>XV</w:t>
      </w:r>
      <w:proofErr w:type="spellStart"/>
      <w:r w:rsidRPr="00503EF6">
        <w:rPr>
          <w:rFonts w:ascii="Times New Roman" w:eastAsia="Times New Roman" w:hAnsi="Times New Roman" w:cs="Times New Roman"/>
          <w:b/>
          <w:sz w:val="28"/>
          <w:szCs w:val="28"/>
          <w:lang w:eastAsia="ar-SA"/>
        </w:rPr>
        <w:t>вв</w:t>
      </w:r>
      <w:proofErr w:type="spellEnd"/>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Феодальная раздробленность Руси. </w:t>
      </w:r>
      <w:r w:rsidRPr="00503EF6">
        <w:rPr>
          <w:rFonts w:ascii="Times New Roman" w:eastAsia="Times New Roman" w:hAnsi="Times New Roman" w:cs="Times New Roman"/>
          <w:sz w:val="28"/>
          <w:szCs w:val="28"/>
          <w:lang w:eastAsia="ar-SA"/>
        </w:rPr>
        <w:t xml:space="preserve">Русь во времена «Русской правды». Феодальная раздробленность как закономерный этап развития общества и государства. Социально-экономические и политические факторы раздробленности. Сравнительный анализ исторического развития Владимиро-Суздальского, Галицко-Волынского, Смоленского княжества, Новгорода и  Пскова. Оценка деятельности русских князей. Культура Руси. </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Западная Европа в </w:t>
      </w:r>
      <w:r w:rsidRPr="00503EF6">
        <w:rPr>
          <w:rFonts w:ascii="Times New Roman" w:eastAsia="Times New Roman" w:hAnsi="Times New Roman" w:cs="Times New Roman"/>
          <w:b/>
          <w:sz w:val="28"/>
          <w:szCs w:val="28"/>
          <w:lang w:val="en-US" w:eastAsia="ar-SA"/>
        </w:rPr>
        <w:t>XII</w:t>
      </w:r>
      <w:r w:rsidRPr="00503EF6">
        <w:rPr>
          <w:rFonts w:ascii="Times New Roman" w:eastAsia="Times New Roman" w:hAnsi="Times New Roman" w:cs="Times New Roman"/>
          <w:b/>
          <w:sz w:val="28"/>
          <w:szCs w:val="28"/>
          <w:lang w:eastAsia="ar-SA"/>
        </w:rPr>
        <w:t>-</w:t>
      </w:r>
      <w:r w:rsidRPr="00503EF6">
        <w:rPr>
          <w:rFonts w:ascii="Times New Roman" w:eastAsia="Times New Roman" w:hAnsi="Times New Roman" w:cs="Times New Roman"/>
          <w:b/>
          <w:sz w:val="28"/>
          <w:szCs w:val="28"/>
          <w:lang w:val="en-US" w:eastAsia="ar-SA"/>
        </w:rPr>
        <w:t>XIII</w:t>
      </w:r>
      <w:r w:rsidRPr="00503EF6">
        <w:rPr>
          <w:rFonts w:ascii="Times New Roman" w:eastAsia="Times New Roman" w:hAnsi="Times New Roman" w:cs="Times New Roman"/>
          <w:b/>
          <w:sz w:val="28"/>
          <w:szCs w:val="28"/>
          <w:lang w:eastAsia="ar-SA"/>
        </w:rPr>
        <w:t xml:space="preserve"> вв. </w:t>
      </w:r>
      <w:r w:rsidRPr="00503EF6">
        <w:rPr>
          <w:rFonts w:ascii="Times New Roman" w:eastAsia="Times New Roman" w:hAnsi="Times New Roman" w:cs="Times New Roman"/>
          <w:sz w:val="28"/>
          <w:szCs w:val="28"/>
          <w:lang w:eastAsia="ar-SA"/>
        </w:rPr>
        <w:t>светская власть и римско-католическая церковь в Западной Европе. Рост городов и развитие светской культуры. Распространение еретических вероучений. Причины начала крестовых походов, создание рыцарских религиозных орденов, учреждения инквизиции. Учение Фомы Аквинского. Крестовые походы и Византия. Заключение унии православной и католической церквей.</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Крестовые походы и Русь. </w:t>
      </w:r>
      <w:r w:rsidRPr="00503EF6">
        <w:rPr>
          <w:rFonts w:ascii="Times New Roman" w:eastAsia="Times New Roman" w:hAnsi="Times New Roman" w:cs="Times New Roman"/>
          <w:sz w:val="28"/>
          <w:szCs w:val="28"/>
          <w:lang w:eastAsia="ar-SA"/>
        </w:rPr>
        <w:t>Причины крестовых походов на восток. Тевтонский орден, орден меченосцев, Ливонский орден. Завоевание крестоносцами Прибалтики. Борьба земель Северо-Западной Руси с крестоносцами и шведскими рыцарями. Роль Александра Невского в разгроме крестоносцев. Ледовое побоище.</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Монгольские завоевания. </w:t>
      </w:r>
      <w:r w:rsidRPr="00503EF6">
        <w:rPr>
          <w:rFonts w:ascii="Times New Roman" w:eastAsia="Times New Roman" w:hAnsi="Times New Roman" w:cs="Times New Roman"/>
          <w:sz w:val="28"/>
          <w:szCs w:val="28"/>
          <w:lang w:eastAsia="ar-SA"/>
        </w:rPr>
        <w:t>Возвышение державы Чингисхана. Быт и жизнь монгольских племен. Монгольские завоевания в Азии. Походы в Китай, Среднюю Азию, Закавказье. Битва на Калке. Походы Батыя на Русь и в Восточную Европу. Причины побед монголов.</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Русские земли и монгольское нашествие. </w:t>
      </w:r>
      <w:r w:rsidRPr="00503EF6">
        <w:rPr>
          <w:rFonts w:ascii="Times New Roman" w:eastAsia="Times New Roman" w:hAnsi="Times New Roman" w:cs="Times New Roman"/>
          <w:sz w:val="28"/>
          <w:szCs w:val="28"/>
          <w:lang w:eastAsia="ar-SA"/>
        </w:rPr>
        <w:t>Русские земли между агрессией с востока и с запада: проблема выживания. Золотая Орда, Польское и Литовское государства. Сравнение политики и военной деятельности Александра Невского и Даниила Галицкого. Русские земли в вассальной зависимости от Золотой Орды. Церковь, культура, политика. Российские историки о последствиях монгольского нашествия на русские земли.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Образование централизованных государств в Западной Европе. </w:t>
      </w:r>
      <w:r w:rsidRPr="00503EF6">
        <w:rPr>
          <w:rFonts w:ascii="Times New Roman" w:eastAsia="Times New Roman" w:hAnsi="Times New Roman" w:cs="Times New Roman"/>
          <w:sz w:val="28"/>
          <w:szCs w:val="28"/>
          <w:lang w:eastAsia="ar-SA"/>
        </w:rPr>
        <w:t xml:space="preserve">Рост городов и создание органов сословного представительства в Западной Европе. Социально-экономические и политические предпосылки возникновения централизованных монархий. Сравнительная характеристика центральных государств во Франции, Англии, Испании. Династические войны, Столетняя война и пробуждение национального самосознания в странах Западной Европы. Соотношение церковной и светской власти в общественном развитии западноевропейских государств в </w:t>
      </w:r>
      <w:r w:rsidRPr="00503EF6">
        <w:rPr>
          <w:rFonts w:ascii="Times New Roman" w:eastAsia="Times New Roman" w:hAnsi="Times New Roman" w:cs="Times New Roman"/>
          <w:sz w:val="28"/>
          <w:szCs w:val="28"/>
          <w:lang w:val="en-US" w:eastAsia="ar-SA"/>
        </w:rPr>
        <w:t>XIV</w:t>
      </w:r>
      <w:r w:rsidRPr="00503EF6">
        <w:rPr>
          <w:rFonts w:ascii="Times New Roman" w:eastAsia="Times New Roman" w:hAnsi="Times New Roman" w:cs="Times New Roman"/>
          <w:sz w:val="28"/>
          <w:szCs w:val="28"/>
          <w:lang w:eastAsia="ar-SA"/>
        </w:rPr>
        <w:t>-</w:t>
      </w:r>
      <w:r w:rsidRPr="00503EF6">
        <w:rPr>
          <w:rFonts w:ascii="Times New Roman" w:eastAsia="Times New Roman" w:hAnsi="Times New Roman" w:cs="Times New Roman"/>
          <w:sz w:val="28"/>
          <w:szCs w:val="28"/>
          <w:lang w:val="en-US" w:eastAsia="ar-SA"/>
        </w:rPr>
        <w:t>XV</w:t>
      </w:r>
      <w:proofErr w:type="spellStart"/>
      <w:proofErr w:type="gramStart"/>
      <w:r w:rsidRPr="00503EF6">
        <w:rPr>
          <w:rFonts w:ascii="Times New Roman" w:eastAsia="Times New Roman" w:hAnsi="Times New Roman" w:cs="Times New Roman"/>
          <w:sz w:val="28"/>
          <w:szCs w:val="28"/>
          <w:lang w:eastAsia="ar-SA"/>
        </w:rPr>
        <w:t>вв</w:t>
      </w:r>
      <w:proofErr w:type="spellEnd"/>
      <w:proofErr w:type="gramEnd"/>
      <w:r w:rsidRPr="00503EF6">
        <w:rPr>
          <w:rFonts w:ascii="Times New Roman" w:eastAsia="Times New Roman" w:hAnsi="Times New Roman" w:cs="Times New Roman"/>
          <w:sz w:val="28"/>
          <w:szCs w:val="28"/>
          <w:lang w:eastAsia="ar-SA"/>
        </w:rPr>
        <w:t xml:space="preserve"> Особенности положения в Центральной Европе, государствах Германии и Италии.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lastRenderedPageBreak/>
        <w:t xml:space="preserve">Объединение русских земель вокруг Москвы. Предпосылки образования централизованного государства на Руси. Собирание земель вокруг Москвы. Соперничество Москвы, Польши, Литвы, Твери. Противостояние золотоордынскому игу. Куликовская битва. Причины ослабления и распада Монгольской державы. Роль Православной Церкви в собирании русских земель. Анализ особенностей становления Московского государства и влияния традиций политический и культурной жизни Московского княжества на последующее развитие России. Русь, Европа и Азия в эпоху классического Средневековья.  </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i/>
          <w:sz w:val="28"/>
          <w:szCs w:val="28"/>
          <w:lang w:eastAsia="ar-SA"/>
        </w:rPr>
      </w:pPr>
      <w:r w:rsidRPr="00503EF6">
        <w:rPr>
          <w:rFonts w:ascii="Times New Roman" w:eastAsia="Times New Roman" w:hAnsi="Times New Roman" w:cs="Times New Roman"/>
          <w:i/>
          <w:sz w:val="28"/>
          <w:szCs w:val="28"/>
          <w:lang w:eastAsia="ar-SA"/>
        </w:rPr>
        <w:t xml:space="preserve">Обобщающее занятие по теме: «Русь, Европа и Азия в эпоху классического Средневековья </w:t>
      </w:r>
      <w:r w:rsidRPr="00503EF6">
        <w:rPr>
          <w:rFonts w:ascii="Times New Roman" w:eastAsia="Times New Roman" w:hAnsi="Times New Roman" w:cs="Times New Roman"/>
          <w:i/>
          <w:sz w:val="28"/>
          <w:szCs w:val="28"/>
          <w:lang w:val="en-US" w:eastAsia="ar-SA"/>
        </w:rPr>
        <w:t>XI</w:t>
      </w:r>
      <w:r w:rsidRPr="00503EF6">
        <w:rPr>
          <w:rFonts w:ascii="Times New Roman" w:eastAsia="Times New Roman" w:hAnsi="Times New Roman" w:cs="Times New Roman"/>
          <w:i/>
          <w:sz w:val="28"/>
          <w:szCs w:val="28"/>
          <w:lang w:eastAsia="ar-SA"/>
        </w:rPr>
        <w:t>-</w:t>
      </w:r>
      <w:r w:rsidRPr="00503EF6">
        <w:rPr>
          <w:rFonts w:ascii="Times New Roman" w:eastAsia="Times New Roman" w:hAnsi="Times New Roman" w:cs="Times New Roman"/>
          <w:i/>
          <w:sz w:val="28"/>
          <w:szCs w:val="28"/>
          <w:lang w:val="en-US" w:eastAsia="ar-SA"/>
        </w:rPr>
        <w:t>XV</w:t>
      </w:r>
      <w:r w:rsidRPr="00503EF6">
        <w:rPr>
          <w:rFonts w:ascii="Times New Roman" w:eastAsia="Times New Roman" w:hAnsi="Times New Roman" w:cs="Times New Roman"/>
          <w:i/>
          <w:sz w:val="28"/>
          <w:szCs w:val="28"/>
          <w:lang w:eastAsia="ar-SA"/>
        </w:rPr>
        <w:t>вв.».</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Раздел 8. Позднее Средневековье. Европа на рубеже Нового времени  </w:t>
      </w:r>
      <w:r w:rsidRPr="00503EF6">
        <w:rPr>
          <w:rFonts w:ascii="Times New Roman" w:eastAsia="Times New Roman" w:hAnsi="Times New Roman" w:cs="Times New Roman"/>
          <w:b/>
          <w:sz w:val="28"/>
          <w:szCs w:val="28"/>
          <w:lang w:val="en-US" w:eastAsia="ar-SA"/>
        </w:rPr>
        <w:t>XVI</w:t>
      </w:r>
      <w:r w:rsidRPr="00503EF6">
        <w:rPr>
          <w:rFonts w:ascii="Times New Roman" w:eastAsia="Times New Roman" w:hAnsi="Times New Roman" w:cs="Times New Roman"/>
          <w:b/>
          <w:sz w:val="28"/>
          <w:szCs w:val="28"/>
          <w:lang w:eastAsia="ar-SA"/>
        </w:rPr>
        <w:t xml:space="preserve">-начало </w:t>
      </w:r>
      <w:r w:rsidRPr="00503EF6">
        <w:rPr>
          <w:rFonts w:ascii="Times New Roman" w:eastAsia="Times New Roman" w:hAnsi="Times New Roman" w:cs="Times New Roman"/>
          <w:b/>
          <w:sz w:val="28"/>
          <w:szCs w:val="28"/>
          <w:lang w:val="en-US" w:eastAsia="ar-SA"/>
        </w:rPr>
        <w:t>XVIII</w:t>
      </w:r>
      <w:r w:rsidRPr="00503EF6">
        <w:rPr>
          <w:rFonts w:ascii="Times New Roman" w:eastAsia="Times New Roman" w:hAnsi="Times New Roman" w:cs="Times New Roman"/>
          <w:b/>
          <w:sz w:val="28"/>
          <w:szCs w:val="28"/>
          <w:lang w:eastAsia="ar-SA"/>
        </w:rPr>
        <w:t>в</w:t>
      </w:r>
      <w:proofErr w:type="gramStart"/>
      <w:r w:rsidR="00126D8E">
        <w:rPr>
          <w:rFonts w:ascii="Times New Roman" w:eastAsia="Times New Roman" w:hAnsi="Times New Roman" w:cs="Times New Roman"/>
          <w:b/>
          <w:sz w:val="28"/>
          <w:szCs w:val="28"/>
          <w:lang w:eastAsia="ar-SA"/>
        </w:rPr>
        <w:t xml:space="preserve"> .</w:t>
      </w:r>
      <w:proofErr w:type="gramEnd"/>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Эпоха Великих географических открытий. Завоевание Америки. </w:t>
      </w:r>
      <w:r w:rsidRPr="00503EF6">
        <w:rPr>
          <w:rFonts w:ascii="Times New Roman" w:eastAsia="Times New Roman" w:hAnsi="Times New Roman" w:cs="Times New Roman"/>
          <w:sz w:val="28"/>
          <w:szCs w:val="28"/>
          <w:lang w:eastAsia="ar-SA"/>
        </w:rPr>
        <w:t>Начало Великих географических открытий. Великие путешественники. Американские цивилизации доколумбовой эпохи. Империя майя, ацтеков, инков, особенности их развития, культуры, религии. Первые европейские колониальные завоевания. Соперничество европейских держав борьбе за колонии. Итоги колониальной политики для народов Америки и Европы.</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Западная Европа: новый этап развития. </w:t>
      </w:r>
      <w:r w:rsidRPr="00503EF6">
        <w:rPr>
          <w:rFonts w:ascii="Times New Roman" w:eastAsia="Times New Roman" w:hAnsi="Times New Roman" w:cs="Times New Roman"/>
          <w:sz w:val="28"/>
          <w:szCs w:val="28"/>
          <w:lang w:eastAsia="ar-SA"/>
        </w:rPr>
        <w:t>Мировая торговля и возникновение мануфактурного производства. Развитие международного разделения труда, формирование единых внутренних рынков. Огораживания в Англии. Изобретение книгопечатания. Изменение облика городов. Эпоха Возрождения и ее особенности. Период Реформации. Движение гуситов. Крестьянская война в Германии. Распространение лютеранства, кальвинизма, становление англиканской церкви. Контрреформация.</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Абсолютная монархия в Западной Европе. </w:t>
      </w:r>
      <w:r w:rsidRPr="00503EF6">
        <w:rPr>
          <w:rFonts w:ascii="Times New Roman" w:eastAsia="Times New Roman" w:hAnsi="Times New Roman" w:cs="Times New Roman"/>
          <w:sz w:val="28"/>
          <w:szCs w:val="28"/>
          <w:lang w:eastAsia="ar-SA"/>
        </w:rPr>
        <w:t>Предпосылки перехода к абсолютизму в странах Западной Европы. Характерные черты абсолютистских монархий в Англии, Франции. Борьба абсолютных монархов с кланами феодальной знати. Религиозные войны во Франции. Конфликт между Англией и Шотландией. Англо-испанская война. Разгром Непобедимой армады и установление господства английского флота на морях.</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Усиление центральной власти в России в эпоху Ивана Грозного. </w:t>
      </w:r>
      <w:r w:rsidRPr="00503EF6">
        <w:rPr>
          <w:rFonts w:ascii="Times New Roman" w:eastAsia="Times New Roman" w:hAnsi="Times New Roman" w:cs="Times New Roman"/>
          <w:sz w:val="28"/>
          <w:szCs w:val="28"/>
          <w:lang w:eastAsia="ar-SA"/>
        </w:rPr>
        <w:t>Утверждение абсолютизма в России и его особенности. Создание стрелецкого войска, реформа институтов управления. Развитие казенных мануфактур. Присоединение к России Казанского, Астраханского и Ногайского ханства. Ливонская война и ее итоги. Введение опричнины, террор, разорение Новгорода. Закрепощение крестьянства. Итоги политики Ивана Грозного.</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Смутное время в России.</w:t>
      </w:r>
      <w:r w:rsidR="00126D8E">
        <w:rPr>
          <w:rFonts w:ascii="Times New Roman" w:eastAsia="Times New Roman" w:hAnsi="Times New Roman" w:cs="Times New Roman"/>
          <w:sz w:val="28"/>
          <w:szCs w:val="28"/>
          <w:lang w:eastAsia="ar-SA"/>
        </w:rPr>
        <w:t>П</w:t>
      </w:r>
      <w:r w:rsidRPr="00503EF6">
        <w:rPr>
          <w:rFonts w:ascii="Times New Roman" w:eastAsia="Times New Roman" w:hAnsi="Times New Roman" w:cs="Times New Roman"/>
          <w:sz w:val="28"/>
          <w:szCs w:val="28"/>
          <w:lang w:eastAsia="ar-SA"/>
        </w:rPr>
        <w:t xml:space="preserve">окорение Сибирского ханства. Политика Бориса Годунова и причины роста недовольства в стране. Самозванцы и их роль в истории России. Лжедмитрий </w:t>
      </w:r>
      <w:r w:rsidR="00AF1364">
        <w:rPr>
          <w:rFonts w:ascii="Times New Roman" w:eastAsia="Times New Roman" w:hAnsi="Times New Roman" w:cs="Times New Roman"/>
          <w:sz w:val="28"/>
          <w:szCs w:val="28"/>
          <w:lang w:eastAsia="ar-SA"/>
        </w:rPr>
        <w:t xml:space="preserve">и Польша. Воцарение В.Шуйского. </w:t>
      </w:r>
      <w:r w:rsidR="00AF1364">
        <w:rPr>
          <w:rFonts w:ascii="Times New Roman" w:eastAsia="Times New Roman" w:hAnsi="Times New Roman" w:cs="Times New Roman"/>
          <w:sz w:val="28"/>
          <w:szCs w:val="28"/>
          <w:lang w:eastAsia="ar-SA"/>
        </w:rPr>
        <w:lastRenderedPageBreak/>
        <w:t>В</w:t>
      </w:r>
      <w:r w:rsidRPr="00503EF6">
        <w:rPr>
          <w:rFonts w:ascii="Times New Roman" w:eastAsia="Times New Roman" w:hAnsi="Times New Roman" w:cs="Times New Roman"/>
          <w:sz w:val="28"/>
          <w:szCs w:val="28"/>
          <w:lang w:eastAsia="ar-SA"/>
        </w:rPr>
        <w:t xml:space="preserve">осстание </w:t>
      </w:r>
      <w:proofErr w:type="spellStart"/>
      <w:r w:rsidRPr="00503EF6">
        <w:rPr>
          <w:rFonts w:ascii="Times New Roman" w:eastAsia="Times New Roman" w:hAnsi="Times New Roman" w:cs="Times New Roman"/>
          <w:sz w:val="28"/>
          <w:szCs w:val="28"/>
          <w:lang w:eastAsia="ar-SA"/>
        </w:rPr>
        <w:t>И.Болотникова</w:t>
      </w:r>
      <w:proofErr w:type="spellEnd"/>
      <w:r w:rsidRPr="00503EF6">
        <w:rPr>
          <w:rFonts w:ascii="Times New Roman" w:eastAsia="Times New Roman" w:hAnsi="Times New Roman" w:cs="Times New Roman"/>
          <w:sz w:val="28"/>
          <w:szCs w:val="28"/>
          <w:lang w:eastAsia="ar-SA"/>
        </w:rPr>
        <w:t xml:space="preserve"> и польско-шведская интервенция. Польский царевич Владислав на престоле России. К.Минин, Д.М.Пожарский и создание народного ополчения. Земский собор 1613 г. Избрание М.Романов</w:t>
      </w:r>
      <w:r w:rsidR="00083206">
        <w:rPr>
          <w:rFonts w:ascii="Times New Roman" w:eastAsia="Times New Roman" w:hAnsi="Times New Roman" w:cs="Times New Roman"/>
          <w:sz w:val="28"/>
          <w:szCs w:val="28"/>
          <w:lang w:eastAsia="ar-SA"/>
        </w:rPr>
        <w:t>а на царский престол. Завершение</w:t>
      </w:r>
      <w:r w:rsidRPr="00503EF6">
        <w:rPr>
          <w:rFonts w:ascii="Times New Roman" w:eastAsia="Times New Roman" w:hAnsi="Times New Roman" w:cs="Times New Roman"/>
          <w:sz w:val="28"/>
          <w:szCs w:val="28"/>
          <w:lang w:eastAsia="ar-SA"/>
        </w:rPr>
        <w:t xml:space="preserve"> войны с Польшей и Швецией. Значение Смуты в истории России.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Тридцатилетняя война (1618-1648гг.). </w:t>
      </w:r>
      <w:r w:rsidRPr="00503EF6">
        <w:rPr>
          <w:rFonts w:ascii="Times New Roman" w:eastAsia="Times New Roman" w:hAnsi="Times New Roman" w:cs="Times New Roman"/>
          <w:sz w:val="28"/>
          <w:szCs w:val="28"/>
          <w:lang w:eastAsia="ar-SA"/>
        </w:rPr>
        <w:t xml:space="preserve">Обострение противоречий в Западной и Центральной </w:t>
      </w:r>
      <w:r w:rsidR="00AF1364">
        <w:rPr>
          <w:rFonts w:ascii="Times New Roman" w:eastAsia="Times New Roman" w:hAnsi="Times New Roman" w:cs="Times New Roman"/>
          <w:sz w:val="28"/>
          <w:szCs w:val="28"/>
          <w:lang w:eastAsia="ar-SA"/>
        </w:rPr>
        <w:t>Европе</w:t>
      </w:r>
      <w:r w:rsidRPr="00503EF6">
        <w:rPr>
          <w:rFonts w:ascii="Times New Roman" w:eastAsia="Times New Roman" w:hAnsi="Times New Roman" w:cs="Times New Roman"/>
          <w:sz w:val="28"/>
          <w:szCs w:val="28"/>
          <w:lang w:eastAsia="ar-SA"/>
        </w:rPr>
        <w:t>. Претензии Габсбургов на господство в Европе. Религиозные разногласия. Революция в Нидерландах. Начало Тридцатилетней войны. Чешский, датский  шведский</w:t>
      </w:r>
      <w:r w:rsidRPr="00503EF6">
        <w:rPr>
          <w:rFonts w:ascii="Times New Roman" w:eastAsia="Times New Roman" w:hAnsi="Times New Roman" w:cs="Times New Roman"/>
          <w:sz w:val="28"/>
          <w:szCs w:val="28"/>
          <w:lang w:eastAsia="ar-SA"/>
        </w:rPr>
        <w:tab/>
        <w:t xml:space="preserve"> периоды войны. Влияние Смуты в России, войны между Россией, Польшей и Швецией на ход Тридцатилетней войны. Вступление в войну Франции и разорение германских земель. Вестфальский мир 1648г. и переход к политике защиты национальных интересов в Европе.</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Государства Азии в позднем Средневековье. </w:t>
      </w:r>
      <w:r w:rsidRPr="00503EF6">
        <w:rPr>
          <w:rFonts w:ascii="Times New Roman" w:eastAsia="Times New Roman" w:hAnsi="Times New Roman" w:cs="Times New Roman"/>
          <w:sz w:val="28"/>
          <w:szCs w:val="28"/>
          <w:lang w:eastAsia="ar-SA"/>
        </w:rPr>
        <w:t>Особенности развития государств Азии. Возникновение Османской импер</w:t>
      </w:r>
      <w:proofErr w:type="gramStart"/>
      <w:r w:rsidRPr="00503EF6">
        <w:rPr>
          <w:rFonts w:ascii="Times New Roman" w:eastAsia="Times New Roman" w:hAnsi="Times New Roman" w:cs="Times New Roman"/>
          <w:sz w:val="28"/>
          <w:szCs w:val="28"/>
          <w:lang w:eastAsia="ar-SA"/>
        </w:rPr>
        <w:t>ии и ее</w:t>
      </w:r>
      <w:proofErr w:type="gramEnd"/>
      <w:r w:rsidRPr="00503EF6">
        <w:rPr>
          <w:rFonts w:ascii="Times New Roman" w:eastAsia="Times New Roman" w:hAnsi="Times New Roman" w:cs="Times New Roman"/>
          <w:sz w:val="28"/>
          <w:szCs w:val="28"/>
          <w:lang w:eastAsia="ar-SA"/>
        </w:rPr>
        <w:t xml:space="preserve"> завоевания. Падение Константинополя. Общественно-политический строй Османской империи. Военно-ленная система и ее упадок. Причины Европе и их влияние на положение крестьянства, развитие мануфактурного производства. Причины ограниченности политики просвещенного абсолютизма.</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Раздел 9. Европа на новом этапе развития  середина </w:t>
      </w:r>
      <w:r w:rsidRPr="00503EF6">
        <w:rPr>
          <w:rFonts w:ascii="Times New Roman" w:eastAsia="Times New Roman" w:hAnsi="Times New Roman" w:cs="Times New Roman"/>
          <w:b/>
          <w:sz w:val="28"/>
          <w:szCs w:val="28"/>
          <w:lang w:val="en-US" w:eastAsia="ar-SA"/>
        </w:rPr>
        <w:t>XVII</w:t>
      </w:r>
      <w:r w:rsidRPr="00503EF6">
        <w:rPr>
          <w:rFonts w:ascii="Times New Roman" w:eastAsia="Times New Roman" w:hAnsi="Times New Roman" w:cs="Times New Roman"/>
          <w:b/>
          <w:sz w:val="28"/>
          <w:szCs w:val="28"/>
          <w:lang w:eastAsia="ar-SA"/>
        </w:rPr>
        <w:t xml:space="preserve"> –</w:t>
      </w:r>
      <w:r w:rsidRPr="00503EF6">
        <w:rPr>
          <w:rFonts w:ascii="Times New Roman" w:eastAsia="Times New Roman" w:hAnsi="Times New Roman" w:cs="Times New Roman"/>
          <w:b/>
          <w:sz w:val="28"/>
          <w:szCs w:val="28"/>
          <w:lang w:val="en-US" w:eastAsia="ar-SA"/>
        </w:rPr>
        <w:t>XVIII</w:t>
      </w:r>
      <w:r w:rsidRPr="00503EF6">
        <w:rPr>
          <w:rFonts w:ascii="Times New Roman" w:eastAsia="Times New Roman" w:hAnsi="Times New Roman" w:cs="Times New Roman"/>
          <w:b/>
          <w:sz w:val="28"/>
          <w:szCs w:val="28"/>
          <w:lang w:eastAsia="ar-SA"/>
        </w:rPr>
        <w:t xml:space="preserve"> в.</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Кризис сословного строя и буржуазная революция 1640-1660гг. </w:t>
      </w:r>
      <w:r w:rsidRPr="00503EF6">
        <w:rPr>
          <w:rFonts w:ascii="Times New Roman" w:eastAsia="Times New Roman" w:hAnsi="Times New Roman" w:cs="Times New Roman"/>
          <w:sz w:val="28"/>
          <w:szCs w:val="28"/>
          <w:lang w:eastAsia="ar-SA"/>
        </w:rPr>
        <w:t xml:space="preserve">Причины обострения противоречий в Англии. Истоки конфликта между королем и парламентом. Новые религиозные течения. «Долгий» парламент и начало гражданской войны. Левеллеры и диггеры. О.Кромвель и его роль в буржуазной революции. Казнь Карла </w:t>
      </w:r>
      <w:r w:rsidRPr="00503EF6">
        <w:rPr>
          <w:rFonts w:ascii="Times New Roman" w:eastAsia="Times New Roman" w:hAnsi="Times New Roman" w:cs="Times New Roman"/>
          <w:sz w:val="28"/>
          <w:szCs w:val="28"/>
          <w:lang w:val="en-US" w:eastAsia="ar-SA"/>
        </w:rPr>
        <w:t>I</w:t>
      </w:r>
      <w:r w:rsidRPr="00503EF6">
        <w:rPr>
          <w:rFonts w:ascii="Times New Roman" w:eastAsia="Times New Roman" w:hAnsi="Times New Roman" w:cs="Times New Roman"/>
          <w:sz w:val="28"/>
          <w:szCs w:val="28"/>
          <w:lang w:eastAsia="ar-SA"/>
        </w:rPr>
        <w:t xml:space="preserve"> и установление республики. Протекторат Кромвеля. Установление конституционной монархии в Англии, акт о гражданских правах  и его значение.</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Эпоха Просвещения и просвещенный абсолютизм.</w:t>
      </w:r>
      <w:r w:rsidRPr="00503EF6">
        <w:rPr>
          <w:rFonts w:ascii="Times New Roman" w:eastAsia="Times New Roman" w:hAnsi="Times New Roman" w:cs="Times New Roman"/>
          <w:sz w:val="28"/>
          <w:szCs w:val="28"/>
          <w:lang w:eastAsia="ar-SA"/>
        </w:rPr>
        <w:t>Идеи эпохи Просвещения и их влияние на современников. Особенности идей просвещения в Англии, Франции и  Германии. Возникновение просвещенного абсолютизма в Австро-Венгрии, Пруссии и других германских государствах. Реформы в Центральной Европе и их влияние на положение крестьянства, развитие мануфактурного производства. Причины ограниченности политики и просвещенного абсолютизма.</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Россия: становление великой державы. </w:t>
      </w:r>
      <w:r w:rsidRPr="00503EF6">
        <w:rPr>
          <w:rFonts w:ascii="Times New Roman" w:eastAsia="Times New Roman" w:hAnsi="Times New Roman" w:cs="Times New Roman"/>
          <w:sz w:val="28"/>
          <w:szCs w:val="28"/>
          <w:lang w:eastAsia="ar-SA"/>
        </w:rPr>
        <w:t xml:space="preserve">Реформы в России при Алексее Михайловиче. Укрепление основ сословного строя, военно-бюрократической системы управления страной. Развитие мануфактур, крестьянские восстания. Церковный раскол и укрепление государственного контроля над Церковью. Войны с Польшей. Швецией, Турцией, присоединение Левобережной Украины к России. Петр </w:t>
      </w:r>
      <w:r w:rsidRPr="00503EF6">
        <w:rPr>
          <w:rFonts w:ascii="Times New Roman" w:eastAsia="Times New Roman" w:hAnsi="Times New Roman" w:cs="Times New Roman"/>
          <w:sz w:val="28"/>
          <w:szCs w:val="28"/>
          <w:lang w:val="en-US" w:eastAsia="ar-SA"/>
        </w:rPr>
        <w:t>I</w:t>
      </w:r>
      <w:r w:rsidRPr="00503EF6">
        <w:rPr>
          <w:rFonts w:ascii="Times New Roman" w:eastAsia="Times New Roman" w:hAnsi="Times New Roman" w:cs="Times New Roman"/>
          <w:sz w:val="28"/>
          <w:szCs w:val="28"/>
          <w:lang w:eastAsia="ar-SA"/>
        </w:rPr>
        <w:t xml:space="preserve"> и его время. Преобразования Петра </w:t>
      </w:r>
      <w:r w:rsidRPr="00503EF6">
        <w:rPr>
          <w:rFonts w:ascii="Times New Roman" w:eastAsia="Times New Roman" w:hAnsi="Times New Roman" w:cs="Times New Roman"/>
          <w:sz w:val="28"/>
          <w:szCs w:val="28"/>
          <w:lang w:val="en-US" w:eastAsia="ar-SA"/>
        </w:rPr>
        <w:t>I</w:t>
      </w:r>
      <w:r w:rsidRPr="00503EF6">
        <w:rPr>
          <w:rFonts w:ascii="Times New Roman" w:eastAsia="Times New Roman" w:hAnsi="Times New Roman" w:cs="Times New Roman"/>
          <w:sz w:val="28"/>
          <w:szCs w:val="28"/>
          <w:lang w:eastAsia="ar-SA"/>
        </w:rPr>
        <w:t xml:space="preserve"> и их оценка исторической наукой. Русско-шведская война и превращение России в крупнейшую державу Европы.</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lastRenderedPageBreak/>
        <w:t xml:space="preserve">Россия и Европа во второй половине </w:t>
      </w:r>
      <w:r w:rsidRPr="00503EF6">
        <w:rPr>
          <w:rFonts w:ascii="Times New Roman" w:eastAsia="Times New Roman" w:hAnsi="Times New Roman" w:cs="Times New Roman"/>
          <w:b/>
          <w:i/>
          <w:sz w:val="28"/>
          <w:szCs w:val="28"/>
          <w:lang w:val="en-US" w:eastAsia="ar-SA"/>
        </w:rPr>
        <w:t>XVIII</w:t>
      </w:r>
      <w:r w:rsidRPr="00503EF6">
        <w:rPr>
          <w:rFonts w:ascii="Times New Roman" w:eastAsia="Times New Roman" w:hAnsi="Times New Roman" w:cs="Times New Roman"/>
          <w:b/>
          <w:i/>
          <w:sz w:val="28"/>
          <w:szCs w:val="28"/>
          <w:lang w:eastAsia="ar-SA"/>
        </w:rPr>
        <w:t xml:space="preserve"> в. </w:t>
      </w:r>
      <w:r w:rsidRPr="00503EF6">
        <w:rPr>
          <w:rFonts w:ascii="Times New Roman" w:eastAsia="Times New Roman" w:hAnsi="Times New Roman" w:cs="Times New Roman"/>
          <w:sz w:val="28"/>
          <w:szCs w:val="28"/>
          <w:lang w:eastAsia="ar-SA"/>
        </w:rPr>
        <w:t>Российская империя в период дворцовых переворотов. Воцарение Екатерины Великой и политика Просвещения в России, развитие мануфактурного производства, торговли. Вольности дворянству, городам, судебная реформа. Крестьянские восстания. Укрепление международного положения России.</w:t>
      </w:r>
      <w:r w:rsidR="00126D8E">
        <w:rPr>
          <w:rFonts w:ascii="Times New Roman" w:eastAsia="Times New Roman" w:hAnsi="Times New Roman" w:cs="Times New Roman"/>
          <w:sz w:val="28"/>
          <w:szCs w:val="28"/>
          <w:lang w:eastAsia="ar-SA"/>
        </w:rPr>
        <w:t xml:space="preserve"> Р</w:t>
      </w:r>
      <w:r w:rsidRPr="00503EF6">
        <w:rPr>
          <w:rFonts w:ascii="Times New Roman" w:eastAsia="Times New Roman" w:hAnsi="Times New Roman" w:cs="Times New Roman"/>
          <w:sz w:val="28"/>
          <w:szCs w:val="28"/>
          <w:lang w:eastAsia="ar-SA"/>
        </w:rPr>
        <w:t>усско-турецкие войны, разделы Польши, Россия в  Семилетней войне (1756-1763 гг.)</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Промышленный переворот в Англии и его последствия. </w:t>
      </w:r>
      <w:r w:rsidRPr="00503EF6">
        <w:rPr>
          <w:rFonts w:ascii="Times New Roman" w:eastAsia="Times New Roman" w:hAnsi="Times New Roman" w:cs="Times New Roman"/>
          <w:sz w:val="28"/>
          <w:szCs w:val="28"/>
          <w:lang w:eastAsia="ar-SA"/>
        </w:rPr>
        <w:t xml:space="preserve">Политическое развитие Англии накануне промышленного переворота. «Славная революция». Тори и виги. Внешняя торговля, укрупнение мануфактур, рост городов. Изобретение паровых машин и замена ручного труда </w:t>
      </w:r>
      <w:proofErr w:type="gramStart"/>
      <w:r w:rsidRPr="00503EF6">
        <w:rPr>
          <w:rFonts w:ascii="Times New Roman" w:eastAsia="Times New Roman" w:hAnsi="Times New Roman" w:cs="Times New Roman"/>
          <w:sz w:val="28"/>
          <w:szCs w:val="28"/>
          <w:lang w:eastAsia="ar-SA"/>
        </w:rPr>
        <w:t>машинным</w:t>
      </w:r>
      <w:proofErr w:type="gramEnd"/>
      <w:r w:rsidRPr="00503EF6">
        <w:rPr>
          <w:rFonts w:ascii="Times New Roman" w:eastAsia="Times New Roman" w:hAnsi="Times New Roman" w:cs="Times New Roman"/>
          <w:sz w:val="28"/>
          <w:szCs w:val="28"/>
          <w:lang w:eastAsia="ar-SA"/>
        </w:rPr>
        <w:t>. Зарождение промышленного производства. Положение трудящихся, движение луддитов. Всемирно-историческое значение промышленного переворота. Рост производительности труда, повышение урожайности в Европе, совершенствование военной техники.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Мир Востока в  </w:t>
      </w:r>
      <w:r w:rsidRPr="00503EF6">
        <w:rPr>
          <w:rFonts w:ascii="Times New Roman" w:eastAsia="Times New Roman" w:hAnsi="Times New Roman" w:cs="Times New Roman"/>
          <w:b/>
          <w:i/>
          <w:sz w:val="28"/>
          <w:szCs w:val="28"/>
          <w:lang w:val="en-US" w:eastAsia="ar-SA"/>
        </w:rPr>
        <w:t>XVIII</w:t>
      </w:r>
      <w:r w:rsidRPr="00503EF6">
        <w:rPr>
          <w:rFonts w:ascii="Times New Roman" w:eastAsia="Times New Roman" w:hAnsi="Times New Roman" w:cs="Times New Roman"/>
          <w:b/>
          <w:i/>
          <w:sz w:val="28"/>
          <w:szCs w:val="28"/>
          <w:lang w:eastAsia="ar-SA"/>
        </w:rPr>
        <w:t xml:space="preserve"> в.: наступление колониальной системы. </w:t>
      </w:r>
      <w:r w:rsidRPr="00503EF6">
        <w:rPr>
          <w:rFonts w:ascii="Times New Roman" w:eastAsia="Times New Roman" w:hAnsi="Times New Roman" w:cs="Times New Roman"/>
          <w:sz w:val="28"/>
          <w:szCs w:val="28"/>
          <w:lang w:eastAsia="ar-SA"/>
        </w:rPr>
        <w:t>Кризис аграрной цивилизации в странах Востока и его проявления. Ослабление Османской империи. Режим капитуляций в торговле и его последствия. Движение ваххабитов. Начало европейского завоевания Индии, соперничество Англии и Франции. Ост-Индская компания и захват Бенгалии. Китай под властью маньчжурской династии. Политика изоляции. Рост противоречий в Китае и крестьянские восстания. Тайные общества.</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Обобщающее занятие по теме: «Западная Европа и Россия в XVII-</w:t>
      </w:r>
      <w:r w:rsidRPr="00503EF6">
        <w:rPr>
          <w:rFonts w:ascii="Times New Roman" w:eastAsia="Times New Roman" w:hAnsi="Times New Roman" w:cs="Times New Roman"/>
          <w:sz w:val="28"/>
          <w:szCs w:val="28"/>
          <w:lang w:val="en-US" w:eastAsia="ar-SA"/>
        </w:rPr>
        <w:t>XVIII</w:t>
      </w:r>
      <w:r w:rsidRPr="00503EF6">
        <w:rPr>
          <w:rFonts w:ascii="Times New Roman" w:eastAsia="Times New Roman" w:hAnsi="Times New Roman" w:cs="Times New Roman"/>
          <w:sz w:val="28"/>
          <w:szCs w:val="28"/>
          <w:lang w:eastAsia="ar-SA"/>
        </w:rPr>
        <w:t xml:space="preserve"> вв.»</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Раздел 10. Время потрясений и перемен. Конец  </w:t>
      </w:r>
      <w:r w:rsidRPr="00503EF6">
        <w:rPr>
          <w:rFonts w:ascii="Times New Roman" w:eastAsia="Times New Roman" w:hAnsi="Times New Roman" w:cs="Times New Roman"/>
          <w:b/>
          <w:sz w:val="28"/>
          <w:szCs w:val="28"/>
          <w:lang w:val="en-US" w:eastAsia="ar-SA"/>
        </w:rPr>
        <w:t>XVIII</w:t>
      </w:r>
      <w:r w:rsidRPr="00503EF6">
        <w:rPr>
          <w:rFonts w:ascii="Times New Roman" w:eastAsia="Times New Roman" w:hAnsi="Times New Roman" w:cs="Times New Roman"/>
          <w:b/>
          <w:sz w:val="28"/>
          <w:szCs w:val="28"/>
          <w:lang w:eastAsia="ar-SA"/>
        </w:rPr>
        <w:t xml:space="preserve"> –начало </w:t>
      </w:r>
      <w:r w:rsidRPr="00503EF6">
        <w:rPr>
          <w:rFonts w:ascii="Times New Roman" w:eastAsia="Times New Roman" w:hAnsi="Times New Roman" w:cs="Times New Roman"/>
          <w:b/>
          <w:sz w:val="28"/>
          <w:szCs w:val="28"/>
          <w:lang w:val="en-US" w:eastAsia="ar-SA"/>
        </w:rPr>
        <w:t>XIX</w:t>
      </w:r>
      <w:r w:rsidRPr="00503EF6">
        <w:rPr>
          <w:rFonts w:ascii="Times New Roman" w:eastAsia="Times New Roman" w:hAnsi="Times New Roman" w:cs="Times New Roman"/>
          <w:b/>
          <w:sz w:val="28"/>
          <w:szCs w:val="28"/>
          <w:lang w:eastAsia="ar-SA"/>
        </w:rPr>
        <w:t xml:space="preserve"> в. </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Война за независимость в Северной Америке. </w:t>
      </w:r>
      <w:r w:rsidRPr="00503EF6">
        <w:rPr>
          <w:rFonts w:ascii="Times New Roman" w:eastAsia="Times New Roman" w:hAnsi="Times New Roman" w:cs="Times New Roman"/>
          <w:sz w:val="28"/>
          <w:szCs w:val="28"/>
          <w:lang w:eastAsia="ar-SA"/>
        </w:rPr>
        <w:t>Английские колонии в Северной Америке. Причины роста противоречий между метрополией и колонистами. Начало войны за независимость. Декларация независимости. Россия, державы континентальной Европы и война в Северной Америке. Учреждение США. Первая и вторая Конституции США. Билль о правах и его значение.</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Великая французская революция и ее последствия для Европы. </w:t>
      </w:r>
      <w:r w:rsidRPr="00503EF6">
        <w:rPr>
          <w:rFonts w:ascii="Times New Roman" w:eastAsia="Times New Roman" w:hAnsi="Times New Roman" w:cs="Times New Roman"/>
          <w:sz w:val="28"/>
          <w:szCs w:val="28"/>
          <w:lang w:eastAsia="ar-SA"/>
        </w:rPr>
        <w:t xml:space="preserve">Франция в конце </w:t>
      </w:r>
      <w:r w:rsidRPr="00503EF6">
        <w:rPr>
          <w:rFonts w:ascii="Times New Roman" w:eastAsia="Times New Roman" w:hAnsi="Times New Roman" w:cs="Times New Roman"/>
          <w:sz w:val="28"/>
          <w:szCs w:val="28"/>
          <w:lang w:val="en-US" w:eastAsia="ar-SA"/>
        </w:rPr>
        <w:t>XVIII</w:t>
      </w:r>
      <w:r w:rsidRPr="00503EF6">
        <w:rPr>
          <w:rFonts w:ascii="Times New Roman" w:eastAsia="Times New Roman" w:hAnsi="Times New Roman" w:cs="Times New Roman"/>
          <w:sz w:val="28"/>
          <w:szCs w:val="28"/>
          <w:lang w:eastAsia="ar-SA"/>
        </w:rPr>
        <w:t xml:space="preserve"> в. Причины кризиса абсолютизма. Созыв Учредительного собрания и начало Великой французской революции. Политические клубы Парижа и их лидеры. Начало войны Франции с континентальными монархиями Европы. Казнь Людовика </w:t>
      </w:r>
      <w:r w:rsidRPr="00503EF6">
        <w:rPr>
          <w:rFonts w:ascii="Times New Roman" w:eastAsia="Times New Roman" w:hAnsi="Times New Roman" w:cs="Times New Roman"/>
          <w:sz w:val="28"/>
          <w:szCs w:val="28"/>
          <w:lang w:val="en-US" w:eastAsia="ar-SA"/>
        </w:rPr>
        <w:t>XVI</w:t>
      </w:r>
      <w:r w:rsidRPr="00503EF6">
        <w:rPr>
          <w:rFonts w:ascii="Times New Roman" w:eastAsia="Times New Roman" w:hAnsi="Times New Roman" w:cs="Times New Roman"/>
          <w:sz w:val="28"/>
          <w:szCs w:val="28"/>
          <w:lang w:eastAsia="ar-SA"/>
        </w:rPr>
        <w:t>. Установление якобинской диктатуры и революционный террор, его причины и итоги. Термидорианский переворот и установление режима Директории. Победы французских армий. Сравнение развития революций в Англии и Франции.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Наполеоновские войны. </w:t>
      </w:r>
      <w:r w:rsidRPr="00503EF6">
        <w:rPr>
          <w:rFonts w:ascii="Times New Roman" w:eastAsia="Times New Roman" w:hAnsi="Times New Roman" w:cs="Times New Roman"/>
          <w:sz w:val="28"/>
          <w:szCs w:val="28"/>
          <w:lang w:eastAsia="ar-SA"/>
        </w:rPr>
        <w:t xml:space="preserve">Свержение режима Директории и учреждение во Франции империи. Кодексы Наполеона </w:t>
      </w:r>
      <w:r w:rsidRPr="00503EF6">
        <w:rPr>
          <w:rFonts w:ascii="Times New Roman" w:eastAsia="Times New Roman" w:hAnsi="Times New Roman" w:cs="Times New Roman"/>
          <w:sz w:val="28"/>
          <w:szCs w:val="28"/>
          <w:lang w:val="en-US" w:eastAsia="ar-SA"/>
        </w:rPr>
        <w:t>I</w:t>
      </w:r>
      <w:r w:rsidRPr="00503EF6">
        <w:rPr>
          <w:rFonts w:ascii="Times New Roman" w:eastAsia="Times New Roman" w:hAnsi="Times New Roman" w:cs="Times New Roman"/>
          <w:sz w:val="28"/>
          <w:szCs w:val="28"/>
          <w:lang w:eastAsia="ar-SA"/>
        </w:rPr>
        <w:t xml:space="preserve">. Победа над Австрией и заключение мира с Англией. Возобновление войны в Европе и присоединение России к антифранцузской коалиции. Битва под Аустерлицем, разгром Пруссии. </w:t>
      </w:r>
      <w:proofErr w:type="spellStart"/>
      <w:r w:rsidRPr="00503EF6">
        <w:rPr>
          <w:rFonts w:ascii="Times New Roman" w:eastAsia="Times New Roman" w:hAnsi="Times New Roman" w:cs="Times New Roman"/>
          <w:sz w:val="28"/>
          <w:szCs w:val="28"/>
          <w:lang w:eastAsia="ar-SA"/>
        </w:rPr>
        <w:t>Тильзитский</w:t>
      </w:r>
      <w:proofErr w:type="spellEnd"/>
      <w:r w:rsidRPr="00503EF6">
        <w:rPr>
          <w:rFonts w:ascii="Times New Roman" w:eastAsia="Times New Roman" w:hAnsi="Times New Roman" w:cs="Times New Roman"/>
          <w:sz w:val="28"/>
          <w:szCs w:val="28"/>
          <w:lang w:eastAsia="ar-SA"/>
        </w:rPr>
        <w:t xml:space="preserve"> мир и его итоги. Континентальная блокада и ее влияние на </w:t>
      </w:r>
      <w:r w:rsidRPr="00503EF6">
        <w:rPr>
          <w:rFonts w:ascii="Times New Roman" w:eastAsia="Times New Roman" w:hAnsi="Times New Roman" w:cs="Times New Roman"/>
          <w:sz w:val="28"/>
          <w:szCs w:val="28"/>
          <w:lang w:eastAsia="ar-SA"/>
        </w:rPr>
        <w:lastRenderedPageBreak/>
        <w:t>экономическое развитие континентальной Европы. Пробуждение гражданского и национального самосознания  европейских народов. Вторжение армий Наполеона в Испанию и подъем освободительного движения в Европе против французского господства. Симптомы кризиса империи Наполеона.</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Отечественная война 1812г. и крушение империи Наполеона </w:t>
      </w:r>
      <w:r w:rsidRPr="00503EF6">
        <w:rPr>
          <w:rFonts w:ascii="Times New Roman" w:eastAsia="Times New Roman" w:hAnsi="Times New Roman" w:cs="Times New Roman"/>
          <w:b/>
          <w:i/>
          <w:sz w:val="28"/>
          <w:szCs w:val="28"/>
          <w:lang w:val="en-US" w:eastAsia="ar-SA"/>
        </w:rPr>
        <w:t>I</w:t>
      </w:r>
      <w:r w:rsidRPr="00503EF6">
        <w:rPr>
          <w:rFonts w:ascii="Times New Roman" w:eastAsia="Times New Roman" w:hAnsi="Times New Roman" w:cs="Times New Roman"/>
          <w:b/>
          <w:i/>
          <w:sz w:val="28"/>
          <w:szCs w:val="28"/>
          <w:lang w:eastAsia="ar-SA"/>
        </w:rPr>
        <w:t xml:space="preserve"> . </w:t>
      </w:r>
      <w:r w:rsidRPr="00503EF6">
        <w:rPr>
          <w:rFonts w:ascii="Times New Roman" w:eastAsia="Times New Roman" w:hAnsi="Times New Roman" w:cs="Times New Roman"/>
          <w:sz w:val="28"/>
          <w:szCs w:val="28"/>
          <w:lang w:eastAsia="ar-SA"/>
        </w:rPr>
        <w:t>успешные войны России против Швеции, Турции, Ирана. Причины обострения отношений между Россией и Францией. Создание «Великой армии» и начало Отечественной войны 1812г. Тактика русской армии. Битва при Бородино и уход русской армии из Москвы. Отступление остатков «Великой армии» и создание новой антифранцузской коалиции. «Битва народов» под Лейпцигом. Вступление русских войск в Париж. «Сто дней» Наполеона. Венский конгресс и его итоги.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Реакция и революции в Европе. 1820-1840-е гг. </w:t>
      </w:r>
      <w:r w:rsidRPr="00503EF6">
        <w:rPr>
          <w:rFonts w:ascii="Times New Roman" w:eastAsia="Times New Roman" w:hAnsi="Times New Roman" w:cs="Times New Roman"/>
          <w:sz w:val="28"/>
          <w:szCs w:val="28"/>
          <w:lang w:eastAsia="ar-SA"/>
        </w:rPr>
        <w:t>Создание Священного союза, его цели и принципы. Причины усиления реакции в  Европе. Восстание в Греции и политика России, русско-турецкая война 1828-1829 гг. Революции во Франции и Бельгии в 1830 г. Восстание 1830-1831 гг. в Польше и Священный союз. Революция 1848г. во Франции, приход к власти Луи Наполеона. Революции 1848-1849 гг. в германских государствах, Австрии, Венгрии, Италии. Роль Российской империи в подавлении революционного движения в Центральной Европе. Итоги революций 1848-1849 гг. в европейских странах.</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Россия в первой половине  </w:t>
      </w:r>
      <w:r w:rsidRPr="00503EF6">
        <w:rPr>
          <w:rFonts w:ascii="Times New Roman" w:eastAsia="Times New Roman" w:hAnsi="Times New Roman" w:cs="Times New Roman"/>
          <w:b/>
          <w:i/>
          <w:sz w:val="28"/>
          <w:szCs w:val="28"/>
          <w:lang w:val="en-US" w:eastAsia="ar-SA"/>
        </w:rPr>
        <w:t>XIX</w:t>
      </w:r>
      <w:r w:rsidRPr="00503EF6">
        <w:rPr>
          <w:rFonts w:ascii="Times New Roman" w:eastAsia="Times New Roman" w:hAnsi="Times New Roman" w:cs="Times New Roman"/>
          <w:b/>
          <w:i/>
          <w:sz w:val="28"/>
          <w:szCs w:val="28"/>
          <w:lang w:eastAsia="ar-SA"/>
        </w:rPr>
        <w:t xml:space="preserve"> в. </w:t>
      </w:r>
      <w:r w:rsidRPr="00503EF6">
        <w:rPr>
          <w:rFonts w:ascii="Times New Roman" w:eastAsia="Times New Roman" w:hAnsi="Times New Roman" w:cs="Times New Roman"/>
          <w:sz w:val="28"/>
          <w:szCs w:val="28"/>
          <w:lang w:eastAsia="ar-SA"/>
        </w:rPr>
        <w:t xml:space="preserve">Политика просветительских реформ Александра </w:t>
      </w:r>
      <w:r w:rsidRPr="00503EF6">
        <w:rPr>
          <w:rFonts w:ascii="Times New Roman" w:eastAsia="Times New Roman" w:hAnsi="Times New Roman" w:cs="Times New Roman"/>
          <w:sz w:val="28"/>
          <w:szCs w:val="28"/>
          <w:lang w:val="en-US" w:eastAsia="ar-SA"/>
        </w:rPr>
        <w:t>I</w:t>
      </w:r>
      <w:r w:rsidRPr="00503EF6">
        <w:rPr>
          <w:rFonts w:ascii="Times New Roman" w:eastAsia="Times New Roman" w:hAnsi="Times New Roman" w:cs="Times New Roman"/>
          <w:sz w:val="28"/>
          <w:szCs w:val="28"/>
          <w:lang w:eastAsia="ar-SA"/>
        </w:rPr>
        <w:t xml:space="preserve">, поворот к реакции. Влияние идей Великой французской революции на Россию. Движение декабристов. Внутренняя политика Николая </w:t>
      </w:r>
      <w:r w:rsidRPr="00503EF6">
        <w:rPr>
          <w:rFonts w:ascii="Times New Roman" w:eastAsia="Times New Roman" w:hAnsi="Times New Roman" w:cs="Times New Roman"/>
          <w:sz w:val="28"/>
          <w:szCs w:val="28"/>
          <w:lang w:val="en-US" w:eastAsia="ar-SA"/>
        </w:rPr>
        <w:t>I</w:t>
      </w:r>
      <w:r w:rsidRPr="00503EF6">
        <w:rPr>
          <w:rFonts w:ascii="Times New Roman" w:eastAsia="Times New Roman" w:hAnsi="Times New Roman" w:cs="Times New Roman"/>
          <w:sz w:val="28"/>
          <w:szCs w:val="28"/>
          <w:lang w:eastAsia="ar-SA"/>
        </w:rPr>
        <w:t xml:space="preserve">. Формирование официальной идеологии. Течения русофильства, западничества, революционных демократов. Экономическое положение России в середине </w:t>
      </w:r>
      <w:r w:rsidRPr="00503EF6">
        <w:rPr>
          <w:rFonts w:ascii="Times New Roman" w:eastAsia="Times New Roman" w:hAnsi="Times New Roman" w:cs="Times New Roman"/>
          <w:sz w:val="28"/>
          <w:szCs w:val="28"/>
          <w:lang w:val="en-US" w:eastAsia="ar-SA"/>
        </w:rPr>
        <w:t>XIX</w:t>
      </w:r>
      <w:r w:rsidRPr="00503EF6">
        <w:rPr>
          <w:rFonts w:ascii="Times New Roman" w:eastAsia="Times New Roman" w:hAnsi="Times New Roman" w:cs="Times New Roman"/>
          <w:sz w:val="28"/>
          <w:szCs w:val="28"/>
          <w:lang w:eastAsia="ar-SA"/>
        </w:rPr>
        <w:t xml:space="preserve"> в. Начало строительства железных дорог, развитие мануфактур. Проявление кризиса системы крепостничества в России.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Россия и «восточный вопрос». </w:t>
      </w:r>
      <w:r w:rsidRPr="00503EF6">
        <w:rPr>
          <w:rFonts w:ascii="Times New Roman" w:eastAsia="Times New Roman" w:hAnsi="Times New Roman" w:cs="Times New Roman"/>
          <w:sz w:val="28"/>
          <w:szCs w:val="28"/>
          <w:lang w:eastAsia="ar-SA"/>
        </w:rPr>
        <w:t xml:space="preserve">Возникновение и сущность «восточного вопроса». Захват Францией Алжира. Конфликт между Египтом и Турцией и европейские державы. Попытки реформ в Турции, политика </w:t>
      </w:r>
      <w:proofErr w:type="spellStart"/>
      <w:r w:rsidRPr="00503EF6">
        <w:rPr>
          <w:rFonts w:ascii="Times New Roman" w:eastAsia="Times New Roman" w:hAnsi="Times New Roman" w:cs="Times New Roman"/>
          <w:sz w:val="28"/>
          <w:szCs w:val="28"/>
          <w:lang w:eastAsia="ar-SA"/>
        </w:rPr>
        <w:t>танзимата</w:t>
      </w:r>
      <w:proofErr w:type="spellEnd"/>
      <w:r w:rsidRPr="00503EF6">
        <w:rPr>
          <w:rFonts w:ascii="Times New Roman" w:eastAsia="Times New Roman" w:hAnsi="Times New Roman" w:cs="Times New Roman"/>
          <w:sz w:val="28"/>
          <w:szCs w:val="28"/>
          <w:lang w:eastAsia="ar-SA"/>
        </w:rPr>
        <w:t xml:space="preserve">. Отношения России и Турции, политика Николая </w:t>
      </w:r>
      <w:proofErr w:type="gramStart"/>
      <w:r w:rsidRPr="00503EF6">
        <w:rPr>
          <w:rFonts w:ascii="Times New Roman" w:eastAsia="Times New Roman" w:hAnsi="Times New Roman" w:cs="Times New Roman"/>
          <w:sz w:val="28"/>
          <w:szCs w:val="28"/>
          <w:lang w:val="en-US" w:eastAsia="ar-SA"/>
        </w:rPr>
        <w:t>I</w:t>
      </w:r>
      <w:proofErr w:type="gramEnd"/>
      <w:r w:rsidRPr="00503EF6">
        <w:rPr>
          <w:rFonts w:ascii="Times New Roman" w:eastAsia="Times New Roman" w:hAnsi="Times New Roman" w:cs="Times New Roman"/>
          <w:sz w:val="28"/>
          <w:szCs w:val="28"/>
          <w:lang w:eastAsia="ar-SA"/>
        </w:rPr>
        <w:t>в «восточном вопросе». Начало Крымской войны 1853-1856 гг. Выступление Англии и Франции против России, позиция Австрии. Осада Севастополя. Причины поражения России и итоги Крымской войны.</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Обобщающее занятие по теме: «Меняющийся облик мира и России»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sz w:val="28"/>
          <w:szCs w:val="28"/>
          <w:lang w:eastAsia="ar-SA"/>
        </w:rPr>
        <w:t xml:space="preserve">Раздел 11. Становление индустриальной цивилизации. Вторая половина </w:t>
      </w:r>
      <w:r w:rsidRPr="00503EF6">
        <w:rPr>
          <w:rFonts w:ascii="Times New Roman" w:eastAsia="Times New Roman" w:hAnsi="Times New Roman" w:cs="Times New Roman"/>
          <w:b/>
          <w:sz w:val="28"/>
          <w:szCs w:val="28"/>
          <w:lang w:val="en-US" w:eastAsia="ar-SA"/>
        </w:rPr>
        <w:t>XIX</w:t>
      </w:r>
      <w:r w:rsidRPr="00503EF6">
        <w:rPr>
          <w:rFonts w:ascii="Times New Roman" w:eastAsia="Times New Roman" w:hAnsi="Times New Roman" w:cs="Times New Roman"/>
          <w:b/>
          <w:sz w:val="28"/>
          <w:szCs w:val="28"/>
          <w:lang w:eastAsia="ar-SA"/>
        </w:rPr>
        <w:t xml:space="preserve"> в</w:t>
      </w:r>
      <w:r w:rsidRPr="00503EF6">
        <w:rPr>
          <w:rFonts w:ascii="Times New Roman" w:eastAsia="Times New Roman" w:hAnsi="Times New Roman" w:cs="Times New Roman"/>
          <w:sz w:val="28"/>
          <w:szCs w:val="28"/>
          <w:lang w:eastAsia="ar-SA"/>
        </w:rPr>
        <w:t xml:space="preserve">. </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Европа: облик и противоречия промышленной эпохи.</w:t>
      </w:r>
      <w:r w:rsidRPr="00503EF6">
        <w:rPr>
          <w:rFonts w:ascii="Times New Roman" w:eastAsia="Times New Roman" w:hAnsi="Times New Roman" w:cs="Times New Roman"/>
          <w:sz w:val="28"/>
          <w:szCs w:val="28"/>
          <w:lang w:eastAsia="ar-SA"/>
        </w:rPr>
        <w:t xml:space="preserve"> Достижения научно-технического  прогресса. Изобретение железных дорог, пароходов, развитие сельскохозяйственной техники. Промышленный переворот в США, странах Западной и Центральной Европы. Развитие городов, изменение </w:t>
      </w:r>
      <w:r w:rsidRPr="00503EF6">
        <w:rPr>
          <w:rFonts w:ascii="Times New Roman" w:eastAsia="Times New Roman" w:hAnsi="Times New Roman" w:cs="Times New Roman"/>
          <w:sz w:val="28"/>
          <w:szCs w:val="28"/>
          <w:lang w:eastAsia="ar-SA"/>
        </w:rPr>
        <w:lastRenderedPageBreak/>
        <w:t>социальной структуры общества. Рост числа фабричных рабочих, развитие рабочего движения. Чартизм в Англии, выступления ткачей Лиона, Силезии.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Колониализм и кризис традиционного общества в странах Востока. </w:t>
      </w:r>
      <w:r w:rsidRPr="00503EF6">
        <w:rPr>
          <w:rFonts w:ascii="Times New Roman" w:eastAsia="Times New Roman" w:hAnsi="Times New Roman" w:cs="Times New Roman"/>
          <w:sz w:val="28"/>
          <w:szCs w:val="28"/>
          <w:lang w:eastAsia="ar-SA"/>
        </w:rPr>
        <w:t xml:space="preserve">Причины активизации колониальной политики европейских держав. Британское завоевание Индии. Колониальная система и восстания сипаев 1857-1859 гг. Реформа колониального управления. «Опиумные» войны и восстание тайпинов в Китае. Причины его поражения. Япония в середине 19 в. И державы Запада. Реставрация </w:t>
      </w:r>
      <w:proofErr w:type="spellStart"/>
      <w:r w:rsidRPr="00503EF6">
        <w:rPr>
          <w:rFonts w:ascii="Times New Roman" w:eastAsia="Times New Roman" w:hAnsi="Times New Roman" w:cs="Times New Roman"/>
          <w:sz w:val="28"/>
          <w:szCs w:val="28"/>
          <w:lang w:eastAsia="ar-SA"/>
        </w:rPr>
        <w:t>Мэйдзи</w:t>
      </w:r>
      <w:proofErr w:type="spellEnd"/>
      <w:r w:rsidRPr="00503EF6">
        <w:rPr>
          <w:rFonts w:ascii="Times New Roman" w:eastAsia="Times New Roman" w:hAnsi="Times New Roman" w:cs="Times New Roman"/>
          <w:sz w:val="28"/>
          <w:szCs w:val="28"/>
          <w:lang w:eastAsia="ar-SA"/>
        </w:rPr>
        <w:t xml:space="preserve"> и ее значение. Политика модернизации в Японии: опыт и особенности.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Национализм в Европе: возникновение новых индустриальных держав. </w:t>
      </w:r>
      <w:r w:rsidRPr="00503EF6">
        <w:rPr>
          <w:rFonts w:ascii="Times New Roman" w:eastAsia="Times New Roman" w:hAnsi="Times New Roman" w:cs="Times New Roman"/>
          <w:sz w:val="28"/>
          <w:szCs w:val="28"/>
          <w:lang w:eastAsia="ar-SA"/>
        </w:rPr>
        <w:t xml:space="preserve">Особенности положения в странах Центральной Европы в середине </w:t>
      </w:r>
      <w:r w:rsidRPr="00503EF6">
        <w:rPr>
          <w:rFonts w:ascii="Times New Roman" w:eastAsia="Times New Roman" w:hAnsi="Times New Roman" w:cs="Times New Roman"/>
          <w:sz w:val="28"/>
          <w:szCs w:val="28"/>
          <w:lang w:val="en-US" w:eastAsia="ar-SA"/>
        </w:rPr>
        <w:t>XIX</w:t>
      </w:r>
      <w:r w:rsidRPr="00503EF6">
        <w:rPr>
          <w:rFonts w:ascii="Times New Roman" w:eastAsia="Times New Roman" w:hAnsi="Times New Roman" w:cs="Times New Roman"/>
          <w:sz w:val="28"/>
          <w:szCs w:val="28"/>
          <w:lang w:eastAsia="ar-SA"/>
        </w:rPr>
        <w:t xml:space="preserve"> в. Борьба Пьемонта (Сардинии) за объединение Италии. Война Пьемонта и Франции против Австрии в 1859 г. и ее итогах. Восстание на юге Италии и поход войск Гарибальди на юг. Создание королевства Италия. Борьба Пруссии за гегемонию в Германии. Война Пруссии и Австрии против Дании в 1864г. Австро-прусско-итальянская война 1866г. Создание Северогерманского союза. Обострение франко-прусских противоречий. Причины дипломатической изоляции Франции в Европе. Франко-прусская война 1870-1871гг. Создание Германской империи. Падение режима Наполеона </w:t>
      </w:r>
      <w:r w:rsidRPr="00503EF6">
        <w:rPr>
          <w:rFonts w:ascii="Times New Roman" w:eastAsia="Times New Roman" w:hAnsi="Times New Roman" w:cs="Times New Roman"/>
          <w:sz w:val="28"/>
          <w:szCs w:val="28"/>
          <w:lang w:val="en-US" w:eastAsia="ar-SA"/>
        </w:rPr>
        <w:t>III</w:t>
      </w:r>
      <w:r w:rsidRPr="00503EF6">
        <w:rPr>
          <w:rFonts w:ascii="Times New Roman" w:eastAsia="Times New Roman" w:hAnsi="Times New Roman" w:cs="Times New Roman"/>
          <w:sz w:val="28"/>
          <w:szCs w:val="28"/>
          <w:lang w:eastAsia="ar-SA"/>
        </w:rPr>
        <w:t xml:space="preserve"> во Франции. Парижская коммуна. Провозглашение республики во Франции.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Страны западного полушария в </w:t>
      </w:r>
      <w:r w:rsidRPr="00503EF6">
        <w:rPr>
          <w:rFonts w:ascii="Times New Roman" w:eastAsia="Times New Roman" w:hAnsi="Times New Roman" w:cs="Times New Roman"/>
          <w:b/>
          <w:i/>
          <w:sz w:val="28"/>
          <w:szCs w:val="28"/>
          <w:lang w:val="en-US" w:eastAsia="ar-SA"/>
        </w:rPr>
        <w:t>XIX</w:t>
      </w:r>
      <w:r w:rsidRPr="00503EF6">
        <w:rPr>
          <w:rFonts w:ascii="Times New Roman" w:eastAsia="Times New Roman" w:hAnsi="Times New Roman" w:cs="Times New Roman"/>
          <w:b/>
          <w:i/>
          <w:sz w:val="28"/>
          <w:szCs w:val="28"/>
          <w:lang w:eastAsia="ar-SA"/>
        </w:rPr>
        <w:t xml:space="preserve"> в.</w:t>
      </w:r>
      <w:r w:rsidRPr="00503EF6">
        <w:rPr>
          <w:rFonts w:ascii="Times New Roman" w:eastAsia="Times New Roman" w:hAnsi="Times New Roman" w:cs="Times New Roman"/>
          <w:sz w:val="28"/>
          <w:szCs w:val="28"/>
          <w:lang w:eastAsia="ar-SA"/>
        </w:rPr>
        <w:t xml:space="preserve"> Испанские колонии в Латинской Америке </w:t>
      </w:r>
      <w:proofErr w:type="gramStart"/>
      <w:r w:rsidRPr="00503EF6">
        <w:rPr>
          <w:rFonts w:ascii="Times New Roman" w:eastAsia="Times New Roman" w:hAnsi="Times New Roman" w:cs="Times New Roman"/>
          <w:sz w:val="28"/>
          <w:szCs w:val="28"/>
          <w:lang w:eastAsia="ar-SA"/>
        </w:rPr>
        <w:t>в начале</w:t>
      </w:r>
      <w:proofErr w:type="gramEnd"/>
      <w:r w:rsidRPr="00503EF6">
        <w:rPr>
          <w:rFonts w:ascii="Times New Roman" w:eastAsia="Times New Roman" w:hAnsi="Times New Roman" w:cs="Times New Roman"/>
          <w:sz w:val="28"/>
          <w:szCs w:val="28"/>
          <w:lang w:eastAsia="ar-SA"/>
        </w:rPr>
        <w:t xml:space="preserve"> 19 в. Подъем освободительного движения в Мексике, Аргентине, Венесуэле в годы наполеоновских войн. Революции в странах Латинской Америки в 1920-е гг. и достижение ими независимости. Политика США в Латинской Америке и провозглашение ими доктрины Монро. Расширение территории США. Американо-мексиканская война. Особенности развития Севера и Юга США. Конфликт между северными и южными штатами. Гражданская война в США 1861-1865 гг. Победа промышленного Севера и ее значение. Отмена рабовладения в Соединенных Штатах Америки.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Незавершенные преобразования в России: опыт и особенности.</w:t>
      </w:r>
      <w:r w:rsidRPr="00503EF6">
        <w:rPr>
          <w:rFonts w:ascii="Times New Roman" w:eastAsia="Times New Roman" w:hAnsi="Times New Roman" w:cs="Times New Roman"/>
          <w:sz w:val="28"/>
          <w:szCs w:val="28"/>
          <w:lang w:eastAsia="ar-SA"/>
        </w:rPr>
        <w:t>Начало реформ в Р</w:t>
      </w:r>
      <w:r w:rsidR="00126D8E">
        <w:rPr>
          <w:rFonts w:ascii="Times New Roman" w:eastAsia="Times New Roman" w:hAnsi="Times New Roman" w:cs="Times New Roman"/>
          <w:sz w:val="28"/>
          <w:szCs w:val="28"/>
          <w:lang w:eastAsia="ar-SA"/>
        </w:rPr>
        <w:t>оссии. О</w:t>
      </w:r>
      <w:r w:rsidRPr="00503EF6">
        <w:rPr>
          <w:rFonts w:ascii="Times New Roman" w:eastAsia="Times New Roman" w:hAnsi="Times New Roman" w:cs="Times New Roman"/>
          <w:sz w:val="28"/>
          <w:szCs w:val="28"/>
          <w:lang w:eastAsia="ar-SA"/>
        </w:rPr>
        <w:t xml:space="preserve">тмена крепостного права и противоречия политики самодержавия в аграрном вопросе. Создание системы земского и городского самоуправления. Реформа судебной системы, военная реформа. Восстание в Польше 1863-1864гг. и обострение отношений России со странами Западной Европы. Русско-турецкая война 1877-1878гг. и итоги Берлинского конгресса. Рост оппозиционных настроений в обществе. Народничество и хождение в народ. Политика контрреформ Александра </w:t>
      </w:r>
      <w:r w:rsidRPr="00503EF6">
        <w:rPr>
          <w:rFonts w:ascii="Times New Roman" w:eastAsia="Times New Roman" w:hAnsi="Times New Roman" w:cs="Times New Roman"/>
          <w:sz w:val="28"/>
          <w:szCs w:val="28"/>
          <w:lang w:val="en-US" w:eastAsia="ar-SA"/>
        </w:rPr>
        <w:t>III</w:t>
      </w:r>
      <w:r w:rsidRPr="00503EF6">
        <w:rPr>
          <w:rFonts w:ascii="Times New Roman" w:eastAsia="Times New Roman" w:hAnsi="Times New Roman" w:cs="Times New Roman"/>
          <w:sz w:val="28"/>
          <w:szCs w:val="28"/>
          <w:lang w:eastAsia="ar-SA"/>
        </w:rPr>
        <w:t>. Итоги социально-экономического развития России в пореформенное время. Роль иностранного капитала в России.</w:t>
      </w:r>
      <w:r w:rsidR="00126D8E">
        <w:rPr>
          <w:rFonts w:ascii="Times New Roman" w:eastAsia="Times New Roman" w:hAnsi="Times New Roman" w:cs="Times New Roman"/>
          <w:sz w:val="28"/>
          <w:szCs w:val="28"/>
          <w:lang w:eastAsia="ar-SA"/>
        </w:rPr>
        <w:t xml:space="preserve"> П</w:t>
      </w:r>
      <w:r w:rsidRPr="00503EF6">
        <w:rPr>
          <w:rFonts w:ascii="Times New Roman" w:eastAsia="Times New Roman" w:hAnsi="Times New Roman" w:cs="Times New Roman"/>
          <w:sz w:val="28"/>
          <w:szCs w:val="28"/>
          <w:lang w:eastAsia="ar-SA"/>
        </w:rPr>
        <w:t>ервые выступления наемных работников и принятие рабочих законодательств.</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lastRenderedPageBreak/>
        <w:t xml:space="preserve">Завершение колониального раздела мира. Покорение народов Африки. </w:t>
      </w:r>
      <w:r w:rsidRPr="00503EF6">
        <w:rPr>
          <w:rFonts w:ascii="Times New Roman" w:eastAsia="Times New Roman" w:hAnsi="Times New Roman" w:cs="Times New Roman"/>
          <w:sz w:val="28"/>
          <w:szCs w:val="28"/>
          <w:lang w:eastAsia="ar-SA"/>
        </w:rPr>
        <w:t>Колониальная экспансия Великобритании. Превращение Египта в зависимое государство. Завоевание Судана. Захваты на юге Африки. Англо-бурская война и создание Южно-Африканского Союза. Колониальные войны Франции. Захват Западной и Экваториальной Африки, Мадагаскара, Индокитая. Германия в борьбе за колонии. Создание колониальной империи в Африке. Торгово-экономическая экспансия  на Ближнем и Среднем Востоке. Захватническая политика Бельгии, Голландии, Италии, Японии. Влияние колониализма на положение народов метрополий и колоний. Причины неудач антиколониальных выступлений. Захватническая политика европейских держав в Китае и доктрина открытых дверей. Подавление «боксерского» восстания в Китае.</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Россия – многонациональная империя. Расширение границ России</w:t>
      </w:r>
      <w:r w:rsidRPr="00503EF6">
        <w:rPr>
          <w:rFonts w:ascii="Times New Roman" w:eastAsia="Times New Roman" w:hAnsi="Times New Roman" w:cs="Times New Roman"/>
          <w:sz w:val="28"/>
          <w:szCs w:val="28"/>
          <w:lang w:eastAsia="ar-SA"/>
        </w:rPr>
        <w:t xml:space="preserve">.  Освоение Поволжья, </w:t>
      </w:r>
      <w:proofErr w:type="spellStart"/>
      <w:r w:rsidRPr="00503EF6">
        <w:rPr>
          <w:rFonts w:ascii="Times New Roman" w:eastAsia="Times New Roman" w:hAnsi="Times New Roman" w:cs="Times New Roman"/>
          <w:sz w:val="28"/>
          <w:szCs w:val="28"/>
          <w:lang w:eastAsia="ar-SA"/>
        </w:rPr>
        <w:t>Приуралья</w:t>
      </w:r>
      <w:proofErr w:type="spellEnd"/>
      <w:r w:rsidRPr="00503EF6">
        <w:rPr>
          <w:rFonts w:ascii="Times New Roman" w:eastAsia="Times New Roman" w:hAnsi="Times New Roman" w:cs="Times New Roman"/>
          <w:sz w:val="28"/>
          <w:szCs w:val="28"/>
          <w:lang w:eastAsia="ar-SA"/>
        </w:rPr>
        <w:t xml:space="preserve">, Северного Кавказа. Завоевание Сибири, возникновение новых городов. Присоединение Украины, Белоруссии, части польских земель, Прибалтики, Финляндии. Включение в </w:t>
      </w:r>
      <w:proofErr w:type="spellStart"/>
      <w:proofErr w:type="gramStart"/>
      <w:r w:rsidRPr="00503EF6">
        <w:rPr>
          <w:rFonts w:ascii="Times New Roman" w:eastAsia="Times New Roman" w:hAnsi="Times New Roman" w:cs="Times New Roman"/>
          <w:sz w:val="28"/>
          <w:szCs w:val="28"/>
          <w:lang w:eastAsia="ar-SA"/>
        </w:rPr>
        <w:t>в</w:t>
      </w:r>
      <w:proofErr w:type="spellEnd"/>
      <w:proofErr w:type="gramEnd"/>
      <w:r w:rsidRPr="00503EF6">
        <w:rPr>
          <w:rFonts w:ascii="Times New Roman" w:eastAsia="Times New Roman" w:hAnsi="Times New Roman" w:cs="Times New Roman"/>
          <w:sz w:val="28"/>
          <w:szCs w:val="28"/>
          <w:lang w:eastAsia="ar-SA"/>
        </w:rPr>
        <w:t xml:space="preserve"> состав Российской империи Закавказья, экспансия в Средней Азии. Изменения этнического, религиозного состава империи в </w:t>
      </w:r>
      <w:r w:rsidRPr="00503EF6">
        <w:rPr>
          <w:rFonts w:ascii="Times New Roman" w:eastAsia="Times New Roman" w:hAnsi="Times New Roman" w:cs="Times New Roman"/>
          <w:sz w:val="28"/>
          <w:szCs w:val="28"/>
          <w:lang w:val="en-US" w:eastAsia="ar-SA"/>
        </w:rPr>
        <w:t>XVIII</w:t>
      </w:r>
      <w:r w:rsidRPr="00503EF6">
        <w:rPr>
          <w:rFonts w:ascii="Times New Roman" w:eastAsia="Times New Roman" w:hAnsi="Times New Roman" w:cs="Times New Roman"/>
          <w:sz w:val="28"/>
          <w:szCs w:val="28"/>
          <w:lang w:eastAsia="ar-SA"/>
        </w:rPr>
        <w:t>-</w:t>
      </w:r>
      <w:r w:rsidRPr="00503EF6">
        <w:rPr>
          <w:rFonts w:ascii="Times New Roman" w:eastAsia="Times New Roman" w:hAnsi="Times New Roman" w:cs="Times New Roman"/>
          <w:sz w:val="28"/>
          <w:szCs w:val="28"/>
          <w:lang w:val="en-US" w:eastAsia="ar-SA"/>
        </w:rPr>
        <w:t>XIX</w:t>
      </w:r>
      <w:r w:rsidRPr="00503EF6">
        <w:rPr>
          <w:rFonts w:ascii="Times New Roman" w:eastAsia="Times New Roman" w:hAnsi="Times New Roman" w:cs="Times New Roman"/>
          <w:sz w:val="28"/>
          <w:szCs w:val="28"/>
          <w:lang w:eastAsia="ar-SA"/>
        </w:rPr>
        <w:t xml:space="preserve"> вв. система управления Россией, национальная политика самодержавия и ее итоги. Особенности политики в отношении казачества, мусульман, поляков, украинцев. Белорусов, евреев. Эмиграция из России.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Общественно-политическое развитие стран Западной Европы и России во второй половине </w:t>
      </w:r>
      <w:r w:rsidRPr="00503EF6">
        <w:rPr>
          <w:rFonts w:ascii="Times New Roman" w:eastAsia="Times New Roman" w:hAnsi="Times New Roman" w:cs="Times New Roman"/>
          <w:b/>
          <w:i/>
          <w:sz w:val="28"/>
          <w:szCs w:val="28"/>
          <w:lang w:val="en-US" w:eastAsia="ar-SA"/>
        </w:rPr>
        <w:t>XIX</w:t>
      </w:r>
      <w:r w:rsidRPr="00503EF6">
        <w:rPr>
          <w:rFonts w:ascii="Times New Roman" w:eastAsia="Times New Roman" w:hAnsi="Times New Roman" w:cs="Times New Roman"/>
          <w:b/>
          <w:i/>
          <w:sz w:val="28"/>
          <w:szCs w:val="28"/>
          <w:lang w:eastAsia="ar-SA"/>
        </w:rPr>
        <w:t xml:space="preserve"> в. </w:t>
      </w:r>
      <w:r w:rsidRPr="00503EF6">
        <w:rPr>
          <w:rFonts w:ascii="Times New Roman" w:eastAsia="Times New Roman" w:hAnsi="Times New Roman" w:cs="Times New Roman"/>
          <w:sz w:val="28"/>
          <w:szCs w:val="28"/>
          <w:lang w:eastAsia="ar-SA"/>
        </w:rPr>
        <w:t>Формирование и развитие идей либерализма. Классическая английская политическая эконо</w:t>
      </w:r>
      <w:r w:rsidR="00083206">
        <w:rPr>
          <w:rFonts w:ascii="Times New Roman" w:eastAsia="Times New Roman" w:hAnsi="Times New Roman" w:cs="Times New Roman"/>
          <w:sz w:val="28"/>
          <w:szCs w:val="28"/>
          <w:lang w:eastAsia="ar-SA"/>
        </w:rPr>
        <w:t xml:space="preserve">мия. Учение А.Смита, </w:t>
      </w:r>
      <w:proofErr w:type="spellStart"/>
      <w:r w:rsidR="00083206">
        <w:rPr>
          <w:rFonts w:ascii="Times New Roman" w:eastAsia="Times New Roman" w:hAnsi="Times New Roman" w:cs="Times New Roman"/>
          <w:sz w:val="28"/>
          <w:szCs w:val="28"/>
          <w:lang w:eastAsia="ar-SA"/>
        </w:rPr>
        <w:t>Д.Рикардо</w:t>
      </w:r>
      <w:proofErr w:type="spellEnd"/>
      <w:r w:rsidR="00083206">
        <w:rPr>
          <w:rFonts w:ascii="Times New Roman" w:eastAsia="Times New Roman" w:hAnsi="Times New Roman" w:cs="Times New Roman"/>
          <w:sz w:val="28"/>
          <w:szCs w:val="28"/>
          <w:lang w:eastAsia="ar-SA"/>
        </w:rPr>
        <w:t>. К</w:t>
      </w:r>
      <w:r w:rsidRPr="00503EF6">
        <w:rPr>
          <w:rFonts w:ascii="Times New Roman" w:eastAsia="Times New Roman" w:hAnsi="Times New Roman" w:cs="Times New Roman"/>
          <w:sz w:val="28"/>
          <w:szCs w:val="28"/>
          <w:lang w:eastAsia="ar-SA"/>
        </w:rPr>
        <w:t>онсервативные взгляды и их особенности в 19в. Возникновение и распространение идей утопического социализма. Марксизм, основные его черты. Деятельность К.Маркса и Ф.Энгельса по распространению марксистской идеологии в рабочем движении. Российские революционеры, их взгляды и деятельность в странах Западной Европы.</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Наука и искусство в </w:t>
      </w:r>
      <w:r w:rsidRPr="00503EF6">
        <w:rPr>
          <w:rFonts w:ascii="Times New Roman" w:eastAsia="Times New Roman" w:hAnsi="Times New Roman" w:cs="Times New Roman"/>
          <w:b/>
          <w:i/>
          <w:sz w:val="28"/>
          <w:szCs w:val="28"/>
          <w:lang w:val="en-US" w:eastAsia="ar-SA"/>
        </w:rPr>
        <w:t>XVIII</w:t>
      </w:r>
      <w:r w:rsidRPr="00503EF6">
        <w:rPr>
          <w:rFonts w:ascii="Times New Roman" w:eastAsia="Times New Roman" w:hAnsi="Times New Roman" w:cs="Times New Roman"/>
          <w:b/>
          <w:i/>
          <w:sz w:val="28"/>
          <w:szCs w:val="28"/>
          <w:lang w:eastAsia="ar-SA"/>
        </w:rPr>
        <w:t xml:space="preserve"> –</w:t>
      </w:r>
      <w:r w:rsidRPr="00503EF6">
        <w:rPr>
          <w:rFonts w:ascii="Times New Roman" w:eastAsia="Times New Roman" w:hAnsi="Times New Roman" w:cs="Times New Roman"/>
          <w:b/>
          <w:i/>
          <w:sz w:val="28"/>
          <w:szCs w:val="28"/>
          <w:lang w:val="en-US" w:eastAsia="ar-SA"/>
        </w:rPr>
        <w:t>XIX</w:t>
      </w:r>
      <w:r w:rsidRPr="00503EF6">
        <w:rPr>
          <w:rFonts w:ascii="Times New Roman" w:eastAsia="Times New Roman" w:hAnsi="Times New Roman" w:cs="Times New Roman"/>
          <w:b/>
          <w:i/>
          <w:sz w:val="28"/>
          <w:szCs w:val="28"/>
          <w:lang w:eastAsia="ar-SA"/>
        </w:rPr>
        <w:t xml:space="preserve"> вв. </w:t>
      </w:r>
      <w:r w:rsidR="00083206">
        <w:rPr>
          <w:rFonts w:ascii="Times New Roman" w:eastAsia="Times New Roman" w:hAnsi="Times New Roman" w:cs="Times New Roman"/>
          <w:sz w:val="28"/>
          <w:szCs w:val="28"/>
          <w:lang w:eastAsia="ar-SA"/>
        </w:rPr>
        <w:t>Развитие естественно</w:t>
      </w:r>
      <w:r w:rsidRPr="00503EF6">
        <w:rPr>
          <w:rFonts w:ascii="Times New Roman" w:eastAsia="Times New Roman" w:hAnsi="Times New Roman" w:cs="Times New Roman"/>
          <w:sz w:val="28"/>
          <w:szCs w:val="28"/>
          <w:lang w:eastAsia="ar-SA"/>
        </w:rPr>
        <w:t xml:space="preserve">научных знаний. Принципы научного подхода к природным  явлениям. Связь науки и практики. Открытия в области химии, физики, биологии, астрономии, математике. Литература конца 18 в.: влияние идей Просвещения. Классицизм и романтизм в первой половине </w:t>
      </w:r>
      <w:r w:rsidRPr="00503EF6">
        <w:rPr>
          <w:rFonts w:ascii="Times New Roman" w:eastAsia="Times New Roman" w:hAnsi="Times New Roman" w:cs="Times New Roman"/>
          <w:sz w:val="28"/>
          <w:szCs w:val="28"/>
          <w:lang w:val="en-US" w:eastAsia="ar-SA"/>
        </w:rPr>
        <w:t>XIX</w:t>
      </w:r>
      <w:r w:rsidRPr="00503EF6">
        <w:rPr>
          <w:rFonts w:ascii="Times New Roman" w:eastAsia="Times New Roman" w:hAnsi="Times New Roman" w:cs="Times New Roman"/>
          <w:sz w:val="28"/>
          <w:szCs w:val="28"/>
          <w:lang w:eastAsia="ar-SA"/>
        </w:rPr>
        <w:t xml:space="preserve"> в. Развитие реалистического направления в искусстве. Искусство России и его особенности.</w:t>
      </w:r>
    </w:p>
    <w:p w:rsidR="001E0429" w:rsidRPr="00503EF6" w:rsidRDefault="001E0429" w:rsidP="001E0429">
      <w:pPr>
        <w:suppressAutoHyphens/>
        <w:autoSpaceDE w:val="0"/>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Обобщающее занятие по теме: «Становление индустриальной цивилизации. Вторая половина </w:t>
      </w:r>
      <w:r w:rsidRPr="00503EF6">
        <w:rPr>
          <w:rFonts w:ascii="Times New Roman" w:eastAsia="Times New Roman" w:hAnsi="Times New Roman" w:cs="Times New Roman"/>
          <w:sz w:val="28"/>
          <w:szCs w:val="28"/>
          <w:lang w:val="en-US" w:eastAsia="ar-SA"/>
        </w:rPr>
        <w:t>XIX</w:t>
      </w:r>
      <w:r w:rsidRPr="00503EF6">
        <w:rPr>
          <w:rFonts w:ascii="Times New Roman" w:eastAsia="Times New Roman" w:hAnsi="Times New Roman" w:cs="Times New Roman"/>
          <w:sz w:val="28"/>
          <w:szCs w:val="28"/>
          <w:lang w:eastAsia="ar-SA"/>
        </w:rPr>
        <w:t>в.».</w:t>
      </w:r>
    </w:p>
    <w:p w:rsidR="001E0429" w:rsidRPr="00503EF6" w:rsidRDefault="001E0429" w:rsidP="001E0429">
      <w:pPr>
        <w:suppressAutoHyphens/>
        <w:autoSpaceDE w:val="0"/>
        <w:spacing w:after="0" w:line="240" w:lineRule="auto"/>
        <w:ind w:firstLine="284"/>
        <w:jc w:val="center"/>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11 класс</w:t>
      </w:r>
    </w:p>
    <w:p w:rsidR="001E0429" w:rsidRPr="00503EF6" w:rsidRDefault="001E0429" w:rsidP="001E0429">
      <w:pPr>
        <w:suppressAutoHyphens/>
        <w:spacing w:after="0" w:line="240" w:lineRule="auto"/>
        <w:jc w:val="center"/>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Всемирная история. История России и мира в </w:t>
      </w:r>
      <w:r w:rsidRPr="00503EF6">
        <w:rPr>
          <w:rFonts w:ascii="Times New Roman" w:eastAsia="Times New Roman" w:hAnsi="Times New Roman" w:cs="Times New Roman"/>
          <w:b/>
          <w:sz w:val="28"/>
          <w:szCs w:val="28"/>
          <w:lang w:val="en-US" w:eastAsia="ar-SA"/>
        </w:rPr>
        <w:t>XX</w:t>
      </w:r>
      <w:r w:rsidRPr="00503EF6">
        <w:rPr>
          <w:rFonts w:ascii="Times New Roman" w:eastAsia="Times New Roman" w:hAnsi="Times New Roman" w:cs="Times New Roman"/>
          <w:b/>
          <w:sz w:val="28"/>
          <w:szCs w:val="28"/>
          <w:lang w:eastAsia="ar-SA"/>
        </w:rPr>
        <w:t xml:space="preserve"> веке.</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Раздел 1. Мировое развитие на рубеже </w:t>
      </w:r>
      <w:r w:rsidRPr="00503EF6">
        <w:rPr>
          <w:rFonts w:ascii="Times New Roman" w:eastAsia="Times New Roman" w:hAnsi="Times New Roman" w:cs="Times New Roman"/>
          <w:b/>
          <w:sz w:val="28"/>
          <w:szCs w:val="28"/>
          <w:lang w:val="en-US" w:eastAsia="ar-SA"/>
        </w:rPr>
        <w:t>XIX</w:t>
      </w:r>
      <w:r w:rsidRPr="00503EF6">
        <w:rPr>
          <w:rFonts w:ascii="Times New Roman" w:eastAsia="Times New Roman" w:hAnsi="Times New Roman" w:cs="Times New Roman"/>
          <w:b/>
          <w:sz w:val="28"/>
          <w:szCs w:val="28"/>
          <w:lang w:eastAsia="ar-SA"/>
        </w:rPr>
        <w:t xml:space="preserve"> -</w:t>
      </w:r>
      <w:r w:rsidRPr="00503EF6">
        <w:rPr>
          <w:rFonts w:ascii="Times New Roman" w:eastAsia="Times New Roman" w:hAnsi="Times New Roman" w:cs="Times New Roman"/>
          <w:b/>
          <w:sz w:val="28"/>
          <w:szCs w:val="28"/>
          <w:lang w:val="en-US" w:eastAsia="ar-SA"/>
        </w:rPr>
        <w:t>XX</w:t>
      </w:r>
      <w:r w:rsidRPr="00503EF6">
        <w:rPr>
          <w:rFonts w:ascii="Times New Roman" w:eastAsia="Times New Roman" w:hAnsi="Times New Roman" w:cs="Times New Roman"/>
          <w:b/>
          <w:sz w:val="28"/>
          <w:szCs w:val="28"/>
          <w:lang w:eastAsia="ar-SA"/>
        </w:rPr>
        <w:t xml:space="preserve"> вв. (8ч.)</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Научно-технические достижения и прогресс индустрии в начале</w:t>
      </w:r>
      <w:proofErr w:type="gramStart"/>
      <w:r w:rsidRPr="00503EF6">
        <w:rPr>
          <w:rFonts w:ascii="Times New Roman" w:eastAsia="Times New Roman" w:hAnsi="Times New Roman" w:cs="Times New Roman"/>
          <w:i/>
          <w:sz w:val="28"/>
          <w:szCs w:val="28"/>
          <w:lang w:val="en-US" w:eastAsia="ar-SA"/>
        </w:rPr>
        <w:t>XX</w:t>
      </w:r>
      <w:proofErr w:type="gramEnd"/>
      <w:r w:rsidRPr="00503EF6">
        <w:rPr>
          <w:rFonts w:ascii="Times New Roman" w:eastAsia="Times New Roman" w:hAnsi="Times New Roman" w:cs="Times New Roman"/>
          <w:i/>
          <w:sz w:val="28"/>
          <w:szCs w:val="28"/>
          <w:lang w:eastAsia="ar-SA"/>
        </w:rPr>
        <w:t xml:space="preserve"> в</w:t>
      </w:r>
      <w:r w:rsidRPr="00503EF6">
        <w:rPr>
          <w:rFonts w:ascii="Times New Roman" w:eastAsia="Times New Roman" w:hAnsi="Times New Roman" w:cs="Times New Roman"/>
          <w:b/>
          <w:i/>
          <w:sz w:val="28"/>
          <w:szCs w:val="28"/>
          <w:lang w:eastAsia="ar-SA"/>
        </w:rPr>
        <w:t xml:space="preserve">. </w:t>
      </w:r>
      <w:r w:rsidRPr="00503EF6">
        <w:rPr>
          <w:rFonts w:ascii="Times New Roman" w:eastAsia="Times New Roman" w:hAnsi="Times New Roman" w:cs="Times New Roman"/>
          <w:sz w:val="28"/>
          <w:szCs w:val="28"/>
          <w:lang w:eastAsia="ar-SA"/>
        </w:rPr>
        <w:t xml:space="preserve">Причины ускорения научно-технического прогресса. Достижения науки и техники. Овладение электроэнергией, развитие транспорта и связи, новые </w:t>
      </w:r>
      <w:r w:rsidRPr="00503EF6">
        <w:rPr>
          <w:rFonts w:ascii="Times New Roman" w:eastAsia="Times New Roman" w:hAnsi="Times New Roman" w:cs="Times New Roman"/>
          <w:sz w:val="28"/>
          <w:szCs w:val="28"/>
          <w:lang w:eastAsia="ar-SA"/>
        </w:rPr>
        <w:lastRenderedPageBreak/>
        <w:t>конструкционные материалы. Конвейерная система организации производства. Переход к массовому, крупносерийному выпуску продукции, создание гигантов индустрии.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Опыт индустриального развития стран Западной Европы, США и Японии.</w:t>
      </w:r>
      <w:r w:rsidRPr="00503EF6">
        <w:rPr>
          <w:rFonts w:ascii="Times New Roman" w:eastAsia="Times New Roman" w:hAnsi="Times New Roman" w:cs="Times New Roman"/>
          <w:sz w:val="28"/>
          <w:szCs w:val="28"/>
          <w:lang w:eastAsia="ar-SA"/>
        </w:rPr>
        <w:t>Концентрация производства и капитала, образование монополистических объединений. Новая роль банков и вывоз капитала. Либерально-демократическая модель отношений государства и монополий: опыт США. Антитрестовское законодательство. Возникновение монополий в Англии и Франции. Роль и функции государства в модернизации производства в Германии. Особенности индустриального развития Японии.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Социально-политические последствия модернизации. Рабочее и социал-демократическое движение.</w:t>
      </w:r>
      <w:r w:rsidRPr="00503EF6">
        <w:rPr>
          <w:rFonts w:ascii="Times New Roman" w:eastAsia="Times New Roman" w:hAnsi="Times New Roman" w:cs="Times New Roman"/>
          <w:sz w:val="28"/>
          <w:szCs w:val="28"/>
          <w:lang w:eastAsia="ar-SA"/>
        </w:rPr>
        <w:t xml:space="preserve">Изменения в социальной структуре общества в индустриальную эпоху. Типология социальных отношений. Развитие профсоюзного, кооперативного, женского движений. Создание общественных и международных объединений профсоюзов. Переход от социальной благотворительности к социальной политике, ее первые итоги. Развитие социал-демократического движения в промышленных странах, </w:t>
      </w:r>
      <w:r w:rsidRPr="00503EF6">
        <w:rPr>
          <w:rFonts w:ascii="Times New Roman" w:eastAsia="Times New Roman" w:hAnsi="Times New Roman" w:cs="Times New Roman"/>
          <w:sz w:val="28"/>
          <w:szCs w:val="28"/>
          <w:lang w:val="en-US" w:eastAsia="ar-SA"/>
        </w:rPr>
        <w:t>II</w:t>
      </w:r>
      <w:r w:rsidRPr="00503EF6">
        <w:rPr>
          <w:rFonts w:ascii="Times New Roman" w:eastAsia="Times New Roman" w:hAnsi="Times New Roman" w:cs="Times New Roman"/>
          <w:sz w:val="28"/>
          <w:szCs w:val="28"/>
          <w:lang w:eastAsia="ar-SA"/>
        </w:rPr>
        <w:t xml:space="preserve">  Интернационал. Практические потребности рабочего движения и ревизионизма. Правые и левые в партиях </w:t>
      </w:r>
      <w:r w:rsidRPr="00503EF6">
        <w:rPr>
          <w:rFonts w:ascii="Times New Roman" w:eastAsia="Times New Roman" w:hAnsi="Times New Roman" w:cs="Times New Roman"/>
          <w:sz w:val="28"/>
          <w:szCs w:val="28"/>
          <w:lang w:val="en-US" w:eastAsia="ar-SA"/>
        </w:rPr>
        <w:t>II</w:t>
      </w:r>
      <w:r w:rsidRPr="00503EF6">
        <w:rPr>
          <w:rFonts w:ascii="Times New Roman" w:eastAsia="Times New Roman" w:hAnsi="Times New Roman" w:cs="Times New Roman"/>
          <w:sz w:val="28"/>
          <w:szCs w:val="28"/>
          <w:lang w:eastAsia="ar-SA"/>
        </w:rPr>
        <w:t xml:space="preserve"> Интернационала.</w:t>
      </w:r>
    </w:p>
    <w:p w:rsidR="001E0429" w:rsidRPr="00503EF6" w:rsidRDefault="001E0429" w:rsidP="001E0429">
      <w:pPr>
        <w:suppressAutoHyphens/>
        <w:spacing w:after="0" w:line="240" w:lineRule="auto"/>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Новый этап развития колониальных и зависимых стран</w:t>
      </w:r>
      <w:proofErr w:type="gramStart"/>
      <w:r w:rsidRPr="00503EF6">
        <w:rPr>
          <w:rFonts w:ascii="Times New Roman" w:eastAsia="Times New Roman" w:hAnsi="Times New Roman" w:cs="Times New Roman"/>
          <w:i/>
          <w:sz w:val="28"/>
          <w:szCs w:val="28"/>
          <w:lang w:eastAsia="ar-SA"/>
        </w:rPr>
        <w:t>.</w:t>
      </w:r>
      <w:r w:rsidRPr="00503EF6">
        <w:rPr>
          <w:rFonts w:ascii="Times New Roman" w:eastAsia="Times New Roman" w:hAnsi="Times New Roman" w:cs="Times New Roman"/>
          <w:sz w:val="28"/>
          <w:szCs w:val="28"/>
          <w:lang w:eastAsia="ar-SA"/>
        </w:rPr>
        <w:t>К</w:t>
      </w:r>
      <w:proofErr w:type="gramEnd"/>
      <w:r w:rsidRPr="00503EF6">
        <w:rPr>
          <w:rFonts w:ascii="Times New Roman" w:eastAsia="Times New Roman" w:hAnsi="Times New Roman" w:cs="Times New Roman"/>
          <w:sz w:val="28"/>
          <w:szCs w:val="28"/>
          <w:lang w:eastAsia="ar-SA"/>
        </w:rPr>
        <w:t>олониальные и зависимые страны в начале</w:t>
      </w:r>
      <w:r w:rsidRPr="00503EF6">
        <w:rPr>
          <w:rFonts w:ascii="Times New Roman" w:eastAsia="Times New Roman" w:hAnsi="Times New Roman" w:cs="Times New Roman"/>
          <w:sz w:val="28"/>
          <w:szCs w:val="28"/>
          <w:lang w:val="en-US" w:eastAsia="ar-SA"/>
        </w:rPr>
        <w:t>XX</w:t>
      </w:r>
      <w:r w:rsidRPr="00503EF6">
        <w:rPr>
          <w:rFonts w:ascii="Times New Roman" w:eastAsia="Times New Roman" w:hAnsi="Times New Roman" w:cs="Times New Roman"/>
          <w:sz w:val="28"/>
          <w:szCs w:val="28"/>
          <w:lang w:eastAsia="ar-SA"/>
        </w:rPr>
        <w:t xml:space="preserve"> в. Британские «белые» доминионы и особенности их развития. Положение коренного населения. Индия: пробуждение национального самосознания. Учение М.Ганди и тактика ИНК. Проблемы модернизации общества в зависимых странах и традиционализма. Китай в начале</w:t>
      </w:r>
      <w:proofErr w:type="gramStart"/>
      <w:r w:rsidRPr="00503EF6">
        <w:rPr>
          <w:rFonts w:ascii="Times New Roman" w:eastAsia="Times New Roman" w:hAnsi="Times New Roman" w:cs="Times New Roman"/>
          <w:sz w:val="28"/>
          <w:szCs w:val="28"/>
          <w:lang w:val="en-US" w:eastAsia="ar-SA"/>
        </w:rPr>
        <w:t>XX</w:t>
      </w:r>
      <w:proofErr w:type="gramEnd"/>
      <w:r w:rsidRPr="00503EF6">
        <w:rPr>
          <w:rFonts w:ascii="Times New Roman" w:eastAsia="Times New Roman" w:hAnsi="Times New Roman" w:cs="Times New Roman"/>
          <w:sz w:val="28"/>
          <w:szCs w:val="28"/>
          <w:lang w:eastAsia="ar-SA"/>
        </w:rPr>
        <w:t xml:space="preserve"> в. Учреждение гоминдана и идеи Сунь Ятсена. Революция 1911-1912гг. в Китае и ее итоги. Революция 1906-1911 гг. в Иране, младотурецкая революция 1908г., преобразования в Афганистане. Причины ограниченности результатов перемен начала </w:t>
      </w:r>
      <w:r w:rsidRPr="00503EF6">
        <w:rPr>
          <w:rFonts w:ascii="Times New Roman" w:eastAsia="Times New Roman" w:hAnsi="Times New Roman" w:cs="Times New Roman"/>
          <w:sz w:val="28"/>
          <w:szCs w:val="28"/>
          <w:lang w:val="en-US" w:eastAsia="ar-SA"/>
        </w:rPr>
        <w:t>XX</w:t>
      </w:r>
      <w:r w:rsidRPr="00503EF6">
        <w:rPr>
          <w:rFonts w:ascii="Times New Roman" w:eastAsia="Times New Roman" w:hAnsi="Times New Roman" w:cs="Times New Roman"/>
          <w:sz w:val="28"/>
          <w:szCs w:val="28"/>
          <w:lang w:eastAsia="ar-SA"/>
        </w:rPr>
        <w:t xml:space="preserve"> в. В странах Азии. Особенности развития стран Латинской Америки в начале</w:t>
      </w:r>
      <w:proofErr w:type="gramStart"/>
      <w:r w:rsidRPr="00503EF6">
        <w:rPr>
          <w:rFonts w:ascii="Times New Roman" w:eastAsia="Times New Roman" w:hAnsi="Times New Roman" w:cs="Times New Roman"/>
          <w:sz w:val="28"/>
          <w:szCs w:val="28"/>
          <w:lang w:val="en-US" w:eastAsia="ar-SA"/>
        </w:rPr>
        <w:t>XX</w:t>
      </w:r>
      <w:proofErr w:type="gramEnd"/>
      <w:r w:rsidRPr="00503EF6">
        <w:rPr>
          <w:rFonts w:ascii="Times New Roman" w:eastAsia="Times New Roman" w:hAnsi="Times New Roman" w:cs="Times New Roman"/>
          <w:sz w:val="28"/>
          <w:szCs w:val="28"/>
          <w:lang w:eastAsia="ar-SA"/>
        </w:rPr>
        <w:t xml:space="preserve"> в. Революция в Мексике и ее итоги.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Россия: противоречия незавершенной модернизации.</w:t>
      </w:r>
      <w:r w:rsidRPr="00503EF6">
        <w:rPr>
          <w:rFonts w:ascii="Times New Roman" w:eastAsia="Times New Roman" w:hAnsi="Times New Roman" w:cs="Times New Roman"/>
          <w:sz w:val="28"/>
          <w:szCs w:val="28"/>
          <w:lang w:eastAsia="ar-SA"/>
        </w:rPr>
        <w:t>Предпосылки и особенности модернизации экономики в России. Россия и страны Запада: показатели развития. Создание монополий  роль иностранного капитала в России.</w:t>
      </w:r>
      <w:r w:rsidR="00126D8E">
        <w:rPr>
          <w:rFonts w:ascii="Times New Roman" w:eastAsia="Times New Roman" w:hAnsi="Times New Roman" w:cs="Times New Roman"/>
          <w:sz w:val="28"/>
          <w:szCs w:val="28"/>
          <w:lang w:eastAsia="ar-SA"/>
        </w:rPr>
        <w:t xml:space="preserve"> Р</w:t>
      </w:r>
      <w:r w:rsidRPr="00503EF6">
        <w:rPr>
          <w:rFonts w:ascii="Times New Roman" w:eastAsia="Times New Roman" w:hAnsi="Times New Roman" w:cs="Times New Roman"/>
          <w:sz w:val="28"/>
          <w:szCs w:val="28"/>
          <w:lang w:eastAsia="ar-SA"/>
        </w:rPr>
        <w:t>оль государства в российской модернизации. Противоречия российского общества. Аграрный вопрос и положение крестьянства. Начальный этап развития рабочего движения. Власть, чиновничество и интеллигенция. Проблема путей и методов реформирования общества.</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Россия: от русско-японской до Первой мировой войны</w:t>
      </w:r>
      <w:r w:rsidRPr="00503EF6">
        <w:rPr>
          <w:rFonts w:ascii="Times New Roman" w:eastAsia="Times New Roman" w:hAnsi="Times New Roman" w:cs="Times New Roman"/>
          <w:b/>
          <w:i/>
          <w:sz w:val="28"/>
          <w:szCs w:val="28"/>
          <w:lang w:eastAsia="ar-SA"/>
        </w:rPr>
        <w:t xml:space="preserve">. </w:t>
      </w:r>
      <w:r w:rsidRPr="00503EF6">
        <w:rPr>
          <w:rFonts w:ascii="Times New Roman" w:eastAsia="Times New Roman" w:hAnsi="Times New Roman" w:cs="Times New Roman"/>
          <w:sz w:val="28"/>
          <w:szCs w:val="28"/>
          <w:lang w:eastAsia="ar-SA"/>
        </w:rPr>
        <w:t xml:space="preserve">Причины русско-японской войны (1904-1905гг.) и ее итоги. Влияние неудач русской армии на положение в стране. Начало революции 1905-1906гг. «Кровавое воскресенье» и подъем революционного движения, создание советов. Манифест 17 октября 1905г. и его значение. Возникновение политических партий. Кадеты, октябристы, монархисты, эсеры и большевики, особенности их программ. </w:t>
      </w:r>
      <w:r w:rsidRPr="00503EF6">
        <w:rPr>
          <w:rFonts w:ascii="Times New Roman" w:eastAsia="Times New Roman" w:hAnsi="Times New Roman" w:cs="Times New Roman"/>
          <w:sz w:val="28"/>
          <w:szCs w:val="28"/>
          <w:lang w:eastAsia="ar-SA"/>
        </w:rPr>
        <w:lastRenderedPageBreak/>
        <w:t xml:space="preserve">Социал-демократическое движение и раскол социал-демократов на большевиков и меньшевиков. Взгляды В.И.Ленина. </w:t>
      </w:r>
      <w:proofErr w:type="spellStart"/>
      <w:r w:rsidRPr="00503EF6">
        <w:rPr>
          <w:rFonts w:ascii="Times New Roman" w:eastAsia="Times New Roman" w:hAnsi="Times New Roman" w:cs="Times New Roman"/>
          <w:sz w:val="28"/>
          <w:szCs w:val="28"/>
          <w:lang w:eastAsia="ar-SA"/>
        </w:rPr>
        <w:t>Столыпинские</w:t>
      </w:r>
      <w:proofErr w:type="spellEnd"/>
      <w:r w:rsidRPr="00503EF6">
        <w:rPr>
          <w:rFonts w:ascii="Times New Roman" w:eastAsia="Times New Roman" w:hAnsi="Times New Roman" w:cs="Times New Roman"/>
          <w:sz w:val="28"/>
          <w:szCs w:val="28"/>
          <w:lang w:eastAsia="ar-SA"/>
        </w:rPr>
        <w:t xml:space="preserve"> реформы и их итоги. Рост противоречий в русском обществе накануне Первой мировой войны.</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  Обобщающее занятие по теме: «Россия в мировом развитии на рубеже </w:t>
      </w:r>
      <w:r w:rsidRPr="00503EF6">
        <w:rPr>
          <w:rFonts w:ascii="Times New Roman" w:eastAsia="Times New Roman" w:hAnsi="Times New Roman" w:cs="Times New Roman"/>
          <w:sz w:val="28"/>
          <w:szCs w:val="28"/>
          <w:lang w:val="en-US" w:eastAsia="ar-SA"/>
        </w:rPr>
        <w:t>XIX</w:t>
      </w:r>
      <w:r w:rsidRPr="00503EF6">
        <w:rPr>
          <w:rFonts w:ascii="Times New Roman" w:eastAsia="Times New Roman" w:hAnsi="Times New Roman" w:cs="Times New Roman"/>
          <w:sz w:val="28"/>
          <w:szCs w:val="28"/>
          <w:lang w:eastAsia="ar-SA"/>
        </w:rPr>
        <w:t xml:space="preserve">- </w:t>
      </w:r>
      <w:proofErr w:type="gramStart"/>
      <w:r w:rsidRPr="00503EF6">
        <w:rPr>
          <w:rFonts w:ascii="Times New Roman" w:eastAsia="Times New Roman" w:hAnsi="Times New Roman" w:cs="Times New Roman"/>
          <w:sz w:val="28"/>
          <w:szCs w:val="28"/>
          <w:lang w:val="en-US" w:eastAsia="ar-SA"/>
        </w:rPr>
        <w:t>XX</w:t>
      </w:r>
      <w:proofErr w:type="spellStart"/>
      <w:proofErr w:type="gramEnd"/>
      <w:r w:rsidRPr="00503EF6">
        <w:rPr>
          <w:rFonts w:ascii="Times New Roman" w:eastAsia="Times New Roman" w:hAnsi="Times New Roman" w:cs="Times New Roman"/>
          <w:sz w:val="28"/>
          <w:szCs w:val="28"/>
          <w:lang w:eastAsia="ar-SA"/>
        </w:rPr>
        <w:t>вв</w:t>
      </w:r>
      <w:proofErr w:type="spellEnd"/>
      <w:r w:rsidRPr="00503EF6">
        <w:rPr>
          <w:rFonts w:ascii="Times New Roman" w:eastAsia="Times New Roman" w:hAnsi="Times New Roman" w:cs="Times New Roman"/>
          <w:sz w:val="28"/>
          <w:szCs w:val="28"/>
          <w:lang w:eastAsia="ar-SA"/>
        </w:rPr>
        <w:t>».</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Раздел 2. Державное соперничество в начале</w:t>
      </w:r>
      <w:r w:rsidRPr="00503EF6">
        <w:rPr>
          <w:rFonts w:ascii="Times New Roman" w:eastAsia="Times New Roman" w:hAnsi="Times New Roman" w:cs="Times New Roman"/>
          <w:b/>
          <w:sz w:val="28"/>
          <w:szCs w:val="28"/>
          <w:lang w:val="en-US" w:eastAsia="ar-SA"/>
        </w:rPr>
        <w:t>XX</w:t>
      </w:r>
      <w:r w:rsidRPr="00503EF6">
        <w:rPr>
          <w:rFonts w:ascii="Times New Roman" w:eastAsia="Times New Roman" w:hAnsi="Times New Roman" w:cs="Times New Roman"/>
          <w:b/>
          <w:sz w:val="28"/>
          <w:szCs w:val="28"/>
          <w:lang w:eastAsia="ar-SA"/>
        </w:rPr>
        <w:t xml:space="preserve"> в. Россия в годы</w:t>
      </w:r>
      <w:proofErr w:type="gramStart"/>
      <w:r w:rsidRPr="00503EF6">
        <w:rPr>
          <w:rFonts w:ascii="Times New Roman" w:eastAsia="Times New Roman" w:hAnsi="Times New Roman" w:cs="Times New Roman"/>
          <w:b/>
          <w:sz w:val="28"/>
          <w:szCs w:val="28"/>
          <w:lang w:eastAsia="ar-SA"/>
        </w:rPr>
        <w:t xml:space="preserve"> П</w:t>
      </w:r>
      <w:proofErr w:type="gramEnd"/>
      <w:r w:rsidRPr="00503EF6">
        <w:rPr>
          <w:rFonts w:ascii="Times New Roman" w:eastAsia="Times New Roman" w:hAnsi="Times New Roman" w:cs="Times New Roman"/>
          <w:b/>
          <w:sz w:val="28"/>
          <w:szCs w:val="28"/>
          <w:lang w:eastAsia="ar-SA"/>
        </w:rPr>
        <w:t>ервой мировой войны (1914-1918гг.) (6ч.)</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Международные отношения в индустриальную  эпоху. Начало Первой мировой войны.</w:t>
      </w:r>
      <w:r w:rsidRPr="00503EF6">
        <w:rPr>
          <w:rFonts w:ascii="Times New Roman" w:eastAsia="Times New Roman" w:hAnsi="Times New Roman" w:cs="Times New Roman"/>
          <w:sz w:val="28"/>
          <w:szCs w:val="28"/>
          <w:lang w:eastAsia="ar-SA"/>
        </w:rPr>
        <w:t>Причины обострения противоречий на международной арене. Протекционистская политики, борьба индустриальных держав за сферы влияния. Милитаристские и пацифистские воззрения. Мирные и военные средства раздела мира. Первые войны за передел мира. Франко-германские противоречия и возникновение военных союзов в Европе. Германская политика экспансии. Повод к началу Первой мировой войны. Вопрос о виновниках ее возникновения.</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b/>
          <w:i/>
          <w:sz w:val="28"/>
          <w:szCs w:val="28"/>
          <w:lang w:eastAsia="ar-SA"/>
        </w:rPr>
        <w:t xml:space="preserve">Первая мировая война и начало революции 1917г. в России. </w:t>
      </w:r>
      <w:r w:rsidRPr="00503EF6">
        <w:rPr>
          <w:rFonts w:ascii="Times New Roman" w:eastAsia="Times New Roman" w:hAnsi="Times New Roman" w:cs="Times New Roman"/>
          <w:sz w:val="28"/>
          <w:szCs w:val="28"/>
          <w:lang w:eastAsia="ar-SA"/>
        </w:rPr>
        <w:t xml:space="preserve">Начальный период Первой мировой войны. План </w:t>
      </w:r>
      <w:proofErr w:type="spellStart"/>
      <w:r w:rsidRPr="00503EF6">
        <w:rPr>
          <w:rFonts w:ascii="Times New Roman" w:eastAsia="Times New Roman" w:hAnsi="Times New Roman" w:cs="Times New Roman"/>
          <w:sz w:val="28"/>
          <w:szCs w:val="28"/>
          <w:lang w:eastAsia="ar-SA"/>
        </w:rPr>
        <w:t>Шлиффена</w:t>
      </w:r>
      <w:proofErr w:type="spellEnd"/>
      <w:r w:rsidRPr="00503EF6">
        <w:rPr>
          <w:rFonts w:ascii="Times New Roman" w:eastAsia="Times New Roman" w:hAnsi="Times New Roman" w:cs="Times New Roman"/>
          <w:sz w:val="28"/>
          <w:szCs w:val="28"/>
          <w:lang w:eastAsia="ar-SA"/>
        </w:rPr>
        <w:t>. Наступление русских войск в Восточной Пруссии и Галиции и его влияние на ход военных действий. Компания 1915г. и ее особенности. Тяжелое положение на Восточном фронте. Россия и союзники. Провал англо-французской операции в Галлиполи и его последствия. Боевые действия в 1916г. Брусиловский прорыв. Рост противоречий в воюющих странах. Кризис в России и его причины. Начало революции в Петрограде в феврале 1917г. Создание Временного правительства.</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Россия в годы революционных потрясений.</w:t>
      </w:r>
      <w:r w:rsidRPr="00503EF6">
        <w:rPr>
          <w:rFonts w:ascii="Times New Roman" w:eastAsia="Times New Roman" w:hAnsi="Times New Roman" w:cs="Times New Roman"/>
          <w:sz w:val="28"/>
          <w:szCs w:val="28"/>
          <w:lang w:eastAsia="ar-SA"/>
        </w:rPr>
        <w:t>Углубление кризиса в 1917г. Многовластие в стране, подъем рабочего и крестьянского движений. Апрельский и июльский кризисы. Подрыв обороноспособности страны,  развал армии и тактика партии большевиков. Выступление генерала Корнилова и создание Красной гвардии. Взятие власти большевиками. Проблема альтернатив развития России в 1917г. Первые декреты советской власти. Разгон Учредительного собрания и его последствия. Переговоры о мире с Германий и наступление немецких войск. Брестский мир и его итоги. Разногласия в партии большевиков. Разрыв союза большевиков и левых эсеров. Мятеж чеховского корпуса и начало интервенции стран Антанты. Чрезвычайные меры Советского правительства.</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Кризис 1918-1920 гг. в странах Европы и гражданская война в России.</w:t>
      </w:r>
      <w:r w:rsidRPr="00503EF6">
        <w:rPr>
          <w:rFonts w:ascii="Times New Roman" w:eastAsia="Times New Roman" w:hAnsi="Times New Roman" w:cs="Times New Roman"/>
          <w:sz w:val="28"/>
          <w:szCs w:val="28"/>
          <w:lang w:eastAsia="ar-SA"/>
        </w:rPr>
        <w:t>Завершение Первой мировой войны. Капитуляция Герман</w:t>
      </w:r>
      <w:proofErr w:type="gramStart"/>
      <w:r w:rsidRPr="00503EF6">
        <w:rPr>
          <w:rFonts w:ascii="Times New Roman" w:eastAsia="Times New Roman" w:hAnsi="Times New Roman" w:cs="Times New Roman"/>
          <w:sz w:val="28"/>
          <w:szCs w:val="28"/>
          <w:lang w:eastAsia="ar-SA"/>
        </w:rPr>
        <w:t>ии и ее</w:t>
      </w:r>
      <w:proofErr w:type="gramEnd"/>
      <w:r w:rsidRPr="00503EF6">
        <w:rPr>
          <w:rFonts w:ascii="Times New Roman" w:eastAsia="Times New Roman" w:hAnsi="Times New Roman" w:cs="Times New Roman"/>
          <w:sz w:val="28"/>
          <w:szCs w:val="28"/>
          <w:lang w:eastAsia="ar-SA"/>
        </w:rPr>
        <w:t xml:space="preserve"> союзников. Парижская мирная конференция 1919г. и ее решения. Вашингтонская конференция. Создание Лиги Наций. Политический кризис в странах Центральной Европы. Революция в Германии и учреждение Веймарской республики. Революция 1919г. в Венгрии и причины ее поражения. Державы-победительницы и Советская Россия. Белое движение и </w:t>
      </w:r>
      <w:r w:rsidRPr="00503EF6">
        <w:rPr>
          <w:rFonts w:ascii="Times New Roman" w:eastAsia="Times New Roman" w:hAnsi="Times New Roman" w:cs="Times New Roman"/>
          <w:sz w:val="28"/>
          <w:szCs w:val="28"/>
          <w:lang w:eastAsia="ar-SA"/>
        </w:rPr>
        <w:lastRenderedPageBreak/>
        <w:t xml:space="preserve">причины его поражения. Политики военного коммунизма, красный и белый террор. Причины побед Красной Армии. Создание Коминтерна, его идеология и политика. Советско-польская война и ее итоги. Завершение интервенции и </w:t>
      </w:r>
      <w:proofErr w:type="gramStart"/>
      <w:r w:rsidRPr="00503EF6">
        <w:rPr>
          <w:rFonts w:ascii="Times New Roman" w:eastAsia="Times New Roman" w:hAnsi="Times New Roman" w:cs="Times New Roman"/>
          <w:sz w:val="28"/>
          <w:szCs w:val="28"/>
          <w:lang w:eastAsia="ar-SA"/>
        </w:rPr>
        <w:t>гражданская</w:t>
      </w:r>
      <w:proofErr w:type="gramEnd"/>
      <w:r w:rsidRPr="00503EF6">
        <w:rPr>
          <w:rFonts w:ascii="Times New Roman" w:eastAsia="Times New Roman" w:hAnsi="Times New Roman" w:cs="Times New Roman"/>
          <w:sz w:val="28"/>
          <w:szCs w:val="28"/>
          <w:lang w:eastAsia="ar-SA"/>
        </w:rPr>
        <w:t xml:space="preserve"> войны. Политика Советской России в отношении стран Азии. Проблемы нормализации отношений с державами Антанты.</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Обобщающее занятие по теме: «Россия и союзники в Первой мировой войне, проблемы взаимоотношений»</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Раздел 3. Развитие индустриальных стран. (5ч.)</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Государства демократии-США, Англия и Франция.</w:t>
      </w:r>
      <w:r w:rsidRPr="00503EF6">
        <w:rPr>
          <w:rFonts w:ascii="Times New Roman" w:eastAsia="Times New Roman" w:hAnsi="Times New Roman" w:cs="Times New Roman"/>
          <w:sz w:val="28"/>
          <w:szCs w:val="28"/>
          <w:lang w:eastAsia="ar-SA"/>
        </w:rPr>
        <w:t>СШАв 1920-е гг. «Великий кризис» 1929-1932 гг. и его влияние на американскую и мировую экономику. «Новый курс» Ф.Д.Рузвельт и создание основ социально ориентированной рыночной экономики в США. Антикризисная политика в Англии и Франц</w:t>
      </w:r>
      <w:proofErr w:type="gramStart"/>
      <w:r w:rsidRPr="00503EF6">
        <w:rPr>
          <w:rFonts w:ascii="Times New Roman" w:eastAsia="Times New Roman" w:hAnsi="Times New Roman" w:cs="Times New Roman"/>
          <w:sz w:val="28"/>
          <w:szCs w:val="28"/>
          <w:lang w:eastAsia="ar-SA"/>
        </w:rPr>
        <w:t>ии и ее</w:t>
      </w:r>
      <w:proofErr w:type="gramEnd"/>
      <w:r w:rsidRPr="00503EF6">
        <w:rPr>
          <w:rFonts w:ascii="Times New Roman" w:eastAsia="Times New Roman" w:hAnsi="Times New Roman" w:cs="Times New Roman"/>
          <w:sz w:val="28"/>
          <w:szCs w:val="28"/>
          <w:lang w:eastAsia="ar-SA"/>
        </w:rPr>
        <w:t xml:space="preserve"> итоги. Экономическая теория </w:t>
      </w:r>
      <w:proofErr w:type="spellStart"/>
      <w:r w:rsidRPr="00503EF6">
        <w:rPr>
          <w:rFonts w:ascii="Times New Roman" w:eastAsia="Times New Roman" w:hAnsi="Times New Roman" w:cs="Times New Roman"/>
          <w:sz w:val="28"/>
          <w:szCs w:val="28"/>
          <w:lang w:eastAsia="ar-SA"/>
        </w:rPr>
        <w:t>Д.Кейнса</w:t>
      </w:r>
      <w:proofErr w:type="spellEnd"/>
      <w:r w:rsidRPr="00503EF6">
        <w:rPr>
          <w:rFonts w:ascii="Times New Roman" w:eastAsia="Times New Roman" w:hAnsi="Times New Roman" w:cs="Times New Roman"/>
          <w:sz w:val="28"/>
          <w:szCs w:val="28"/>
          <w:lang w:eastAsia="ar-SA"/>
        </w:rPr>
        <w:t xml:space="preserve"> и развитие </w:t>
      </w:r>
      <w:proofErr w:type="spellStart"/>
      <w:r w:rsidRPr="00503EF6">
        <w:rPr>
          <w:rFonts w:ascii="Times New Roman" w:eastAsia="Times New Roman" w:hAnsi="Times New Roman" w:cs="Times New Roman"/>
          <w:sz w:val="28"/>
          <w:szCs w:val="28"/>
          <w:lang w:eastAsia="ar-SA"/>
        </w:rPr>
        <w:t>неолиберализма</w:t>
      </w:r>
      <w:proofErr w:type="spellEnd"/>
      <w:r w:rsidRPr="00503EF6">
        <w:rPr>
          <w:rFonts w:ascii="Times New Roman" w:eastAsia="Times New Roman" w:hAnsi="Times New Roman" w:cs="Times New Roman"/>
          <w:sz w:val="28"/>
          <w:szCs w:val="28"/>
          <w:lang w:eastAsia="ar-SA"/>
        </w:rPr>
        <w:t>. Воззрения и политика социал-демократов. Социал-демократы и коммунисты: причины антагонизма.</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Фашизм в Италии и Германии, милитаристское государство в Японии</w:t>
      </w:r>
      <w:r w:rsidRPr="00503EF6">
        <w:rPr>
          <w:rFonts w:ascii="Times New Roman" w:eastAsia="Times New Roman" w:hAnsi="Times New Roman" w:cs="Times New Roman"/>
          <w:sz w:val="28"/>
          <w:szCs w:val="28"/>
          <w:lang w:eastAsia="ar-SA"/>
        </w:rPr>
        <w:t>тоталитарные идеи, рост воинствующего национализма в Германии и Италии. Лидеры фашистского движения и их взгляды. Установление фашистской диктатуры в Италии, особенности ее политики. Путь партии А.Гитлера к власти. Фашисты, коммунисты и социал-демократы в Германии. Фашистский режим в Германии: создание нового аппарата власти, социальная политика, милитаризация общества. Разгул расизма и антисемитизма. Рост воинствующего национализма в Японии, милитаризация страны.</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Советское общество в 1920-е годы</w:t>
      </w:r>
      <w:r w:rsidRPr="00503EF6">
        <w:rPr>
          <w:rFonts w:ascii="Times New Roman" w:eastAsia="Times New Roman" w:hAnsi="Times New Roman" w:cs="Times New Roman"/>
          <w:b/>
          <w:i/>
          <w:sz w:val="28"/>
          <w:szCs w:val="28"/>
          <w:lang w:eastAsia="ar-SA"/>
        </w:rPr>
        <w:t xml:space="preserve">. </w:t>
      </w:r>
      <w:r w:rsidRPr="00503EF6">
        <w:rPr>
          <w:rFonts w:ascii="Times New Roman" w:eastAsia="Times New Roman" w:hAnsi="Times New Roman" w:cs="Times New Roman"/>
          <w:i/>
          <w:sz w:val="28"/>
          <w:szCs w:val="28"/>
          <w:lang w:eastAsia="ar-SA"/>
        </w:rPr>
        <w:t>Эконо</w:t>
      </w:r>
      <w:r w:rsidRPr="00503EF6">
        <w:rPr>
          <w:rFonts w:ascii="Times New Roman" w:eastAsia="Times New Roman" w:hAnsi="Times New Roman" w:cs="Times New Roman"/>
          <w:sz w:val="28"/>
          <w:szCs w:val="28"/>
          <w:lang w:eastAsia="ar-SA"/>
        </w:rPr>
        <w:t xml:space="preserve">мическое положение после окончания гражданской войны. Крестьянские волнения, восстание в Кронштадте, голод в Поволжье. Переход к нэпу, начало восстановления экономики. Создание  СССР, принципы национально-государственного строя. Борьба партии большевиков за идейную монополию в обществе. Борьба за власть в руководстве ВКП (б), причины роста влияния И.В.Сталина. Идея построения социализма в одной стране. </w:t>
      </w:r>
      <w:r w:rsidR="00083206">
        <w:rPr>
          <w:rFonts w:ascii="Times New Roman" w:eastAsia="Times New Roman" w:hAnsi="Times New Roman" w:cs="Times New Roman"/>
          <w:sz w:val="28"/>
          <w:szCs w:val="28"/>
          <w:lang w:eastAsia="ar-SA"/>
        </w:rPr>
        <w:t>Причины отказа от нэпа, принятие</w:t>
      </w:r>
      <w:r w:rsidRPr="00503EF6">
        <w:rPr>
          <w:rFonts w:ascii="Times New Roman" w:eastAsia="Times New Roman" w:hAnsi="Times New Roman" w:cs="Times New Roman"/>
          <w:sz w:val="28"/>
          <w:szCs w:val="28"/>
          <w:lang w:eastAsia="ar-SA"/>
        </w:rPr>
        <w:t xml:space="preserve"> первого пятилетнего плана. Проблема альтернатив выбора пути развития СССР в 1920-егг. Деятельность Коминтерна.</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СССР в 1930-е гг. </w:t>
      </w:r>
      <w:r w:rsidRPr="00503EF6">
        <w:rPr>
          <w:rFonts w:ascii="Times New Roman" w:eastAsia="Times New Roman" w:hAnsi="Times New Roman" w:cs="Times New Roman"/>
          <w:sz w:val="28"/>
          <w:szCs w:val="28"/>
          <w:lang w:eastAsia="ar-SA"/>
        </w:rPr>
        <w:t>Коллективизация</w:t>
      </w:r>
      <w:r w:rsidR="00083206">
        <w:rPr>
          <w:rFonts w:ascii="Times New Roman" w:eastAsia="Times New Roman" w:hAnsi="Times New Roman" w:cs="Times New Roman"/>
          <w:sz w:val="28"/>
          <w:szCs w:val="28"/>
          <w:lang w:eastAsia="ar-SA"/>
        </w:rPr>
        <w:t>с</w:t>
      </w:r>
      <w:r w:rsidRPr="00503EF6">
        <w:rPr>
          <w:rFonts w:ascii="Times New Roman" w:eastAsia="Times New Roman" w:hAnsi="Times New Roman" w:cs="Times New Roman"/>
          <w:sz w:val="28"/>
          <w:szCs w:val="28"/>
          <w:lang w:eastAsia="ar-SA"/>
        </w:rPr>
        <w:t>ельского хозяйства, ее цели и итоги. Раскулачивание и прикрепление крестьянства к колхозам. Тактика И.В.Сталина в аграрном вопросе. Источники осуществления индустриализации. Создание системы ГУЛАГа. Трудовой энтузиазм, стахановское движение. Внешняя торговля. Массовые репрессии 1930-х гг., их причины и последствия. Принятие Конституции 1936г. и создание административно-командной системы управления обществом. Духовный климат в стране.</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Обобщающее занятие по теме: «Индустриальные страны в 1920-1930-е гг.: опыт выхода из кризиса»</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lastRenderedPageBreak/>
        <w:t>Раздел 4. СССР в системе международных отношений 1920-1930-е гг.(4ч.)</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Возникновение очагов военной опасности в Азии и Европе</w:t>
      </w:r>
      <w:r w:rsidRPr="00503EF6">
        <w:rPr>
          <w:rFonts w:ascii="Times New Roman" w:eastAsia="Times New Roman" w:hAnsi="Times New Roman" w:cs="Times New Roman"/>
          <w:b/>
          <w:i/>
          <w:sz w:val="28"/>
          <w:szCs w:val="28"/>
          <w:lang w:eastAsia="ar-SA"/>
        </w:rPr>
        <w:t xml:space="preserve">. </w:t>
      </w:r>
      <w:r w:rsidRPr="00503EF6">
        <w:rPr>
          <w:rFonts w:ascii="Times New Roman" w:eastAsia="Times New Roman" w:hAnsi="Times New Roman" w:cs="Times New Roman"/>
          <w:sz w:val="28"/>
          <w:szCs w:val="28"/>
          <w:lang w:eastAsia="ar-SA"/>
        </w:rPr>
        <w:t>1920-е гг</w:t>
      </w:r>
      <w:proofErr w:type="gramStart"/>
      <w:r w:rsidRPr="00503EF6">
        <w:rPr>
          <w:rFonts w:ascii="Times New Roman" w:eastAsia="Times New Roman" w:hAnsi="Times New Roman" w:cs="Times New Roman"/>
          <w:sz w:val="28"/>
          <w:szCs w:val="28"/>
          <w:lang w:eastAsia="ar-SA"/>
        </w:rPr>
        <w:t>.-</w:t>
      </w:r>
      <w:proofErr w:type="gramEnd"/>
      <w:r w:rsidRPr="00503EF6">
        <w:rPr>
          <w:rFonts w:ascii="Times New Roman" w:eastAsia="Times New Roman" w:hAnsi="Times New Roman" w:cs="Times New Roman"/>
          <w:sz w:val="28"/>
          <w:szCs w:val="28"/>
          <w:lang w:eastAsia="ar-SA"/>
        </w:rPr>
        <w:t xml:space="preserve">десятилетие пацифизма в Европе. Пакт </w:t>
      </w:r>
      <w:proofErr w:type="spellStart"/>
      <w:r w:rsidRPr="00503EF6">
        <w:rPr>
          <w:rFonts w:ascii="Times New Roman" w:eastAsia="Times New Roman" w:hAnsi="Times New Roman" w:cs="Times New Roman"/>
          <w:sz w:val="28"/>
          <w:szCs w:val="28"/>
          <w:lang w:eastAsia="ar-SA"/>
        </w:rPr>
        <w:t>Бриана-Келлога</w:t>
      </w:r>
      <w:proofErr w:type="spellEnd"/>
      <w:r w:rsidRPr="00503EF6">
        <w:rPr>
          <w:rFonts w:ascii="Times New Roman" w:eastAsia="Times New Roman" w:hAnsi="Times New Roman" w:cs="Times New Roman"/>
          <w:sz w:val="28"/>
          <w:szCs w:val="28"/>
          <w:lang w:eastAsia="ar-SA"/>
        </w:rPr>
        <w:t>. Начало революции и гражданской войны в Китае и политика СССР. Коммунисты Китая и гоминдан. Вторжение Японии в Маньчжурию. Военные приготовления Германии и попытки создания системы колониальной безопасности в Европе. Вступление СССР в Лигу Наций, заключение договоров о взаимопомощи между Советским Союзом, Францией и Чехословакией. Отказ Германии от условий Версальского договора, оккупация Рейнской области. Англо-германское морское соглашение. Захват Италией Эфиопии. Гражданская война в Испании: причины и международные последствия.</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Внешняя политика СССР накануне Второй мировой войны.</w:t>
      </w:r>
      <w:r w:rsidRPr="00503EF6">
        <w:rPr>
          <w:rFonts w:ascii="Times New Roman" w:eastAsia="Times New Roman" w:hAnsi="Times New Roman" w:cs="Times New Roman"/>
          <w:sz w:val="28"/>
          <w:szCs w:val="28"/>
          <w:lang w:eastAsia="ar-SA"/>
        </w:rPr>
        <w:t>Нападение Японии на Китай в 1937г. Присоединение  Германией Австрии. Конфликт вокруг Судетской области и позиции СССР. Мюнхенские соглашения, их последствия. Захват Германией всей Чехословакии, оккупация Италией Албании. Переговоры между СССР, Англией и Францией о заключении договоров взаимопомощи, причины их неудач. Конфликт между СССР, Монголией и Японией на Халхин-Голе. Англо-японское соглашение. Пакт о ненападении между СССР и Германией, секретный протокол к нему и их значение.</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Начальный период Второй мировой войны.</w:t>
      </w:r>
      <w:r w:rsidRPr="00503EF6">
        <w:rPr>
          <w:rFonts w:ascii="Times New Roman" w:eastAsia="Times New Roman" w:hAnsi="Times New Roman" w:cs="Times New Roman"/>
          <w:sz w:val="28"/>
          <w:szCs w:val="28"/>
          <w:lang w:eastAsia="ar-SA"/>
        </w:rPr>
        <w:t>Нападение Германии на Польшу и ее разгром. Начало Второй мировой войны. «Странная война» на Западном фронте. Захват Германией Дании, Норвегии, Голландии, Бельгии, капитуляция Франции. Причины побед германской армии в Западной Европе. Провал планов А.Гитлера по захвату Англии. Политика СССР в 1939-1940-гг. Присоединение Западной Украины и Западной Белоруссии. Советско-финская война и ее итоги.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СССР и Германия накануне Великой Отечественной войны: 1940-1941гг.</w:t>
      </w:r>
      <w:r w:rsidRPr="00503EF6">
        <w:rPr>
          <w:rFonts w:ascii="Times New Roman" w:eastAsia="Times New Roman" w:hAnsi="Times New Roman" w:cs="Times New Roman"/>
          <w:sz w:val="28"/>
          <w:szCs w:val="28"/>
          <w:lang w:eastAsia="ar-SA"/>
        </w:rPr>
        <w:t>Переговоры между СССР и Германией осенью 1940г. План «Барбаросса» и подготовка Германии к войне с СССР. Военные действия на Балканах и в Африке. Подготовка СССР к участию в мировой войне. Причины слабости Красной Армии, состояние ее материально-технической базы, уровень подготовки командного состава. Взгляды И.В.Сталина на положение в мире, недооценка им германской угрозы, ее причины.</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Обобщающее занятие (семинар) по теме: «СССР в системе международных отношений 1920-1930-х гг.»</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Раздел 5. СССР в Великой Отечественной войне и стран Запада. (7ч.)</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i/>
          <w:sz w:val="28"/>
          <w:szCs w:val="28"/>
          <w:lang w:eastAsia="ar-SA"/>
        </w:rPr>
      </w:pPr>
      <w:r w:rsidRPr="00503EF6">
        <w:rPr>
          <w:rFonts w:ascii="Times New Roman" w:eastAsia="Times New Roman" w:hAnsi="Times New Roman" w:cs="Times New Roman"/>
          <w:i/>
          <w:sz w:val="28"/>
          <w:szCs w:val="28"/>
          <w:lang w:eastAsia="ar-SA"/>
        </w:rPr>
        <w:t>СССР в первый период Великой Отечественной войны (1941-начало 1942).</w:t>
      </w:r>
      <w:r w:rsidRPr="00503EF6">
        <w:rPr>
          <w:rFonts w:ascii="Times New Roman" w:eastAsia="Times New Roman" w:hAnsi="Times New Roman" w:cs="Times New Roman"/>
          <w:sz w:val="28"/>
          <w:szCs w:val="28"/>
          <w:lang w:eastAsia="ar-SA"/>
        </w:rPr>
        <w:t xml:space="preserve">Начальный период войны и героическое сопротивление Красной Армии. Причины ее неудач. Катастрофы в Белоруссии и на Украине. Блокада Ленинграда. Мобилизация сил СССР для отпора агрессору. Создание </w:t>
      </w:r>
      <w:r w:rsidRPr="00503EF6">
        <w:rPr>
          <w:rFonts w:ascii="Times New Roman" w:eastAsia="Times New Roman" w:hAnsi="Times New Roman" w:cs="Times New Roman"/>
          <w:sz w:val="28"/>
          <w:szCs w:val="28"/>
          <w:lang w:eastAsia="ar-SA"/>
        </w:rPr>
        <w:lastRenderedPageBreak/>
        <w:t>промышленной базы на Востоке. Труженики тыла. Развитие военной техники. Битва под Москвой</w:t>
      </w:r>
      <w:r w:rsidRPr="00503EF6">
        <w:rPr>
          <w:rFonts w:ascii="Times New Roman" w:eastAsia="Times New Roman" w:hAnsi="Times New Roman" w:cs="Times New Roman"/>
          <w:b/>
          <w:i/>
          <w:sz w:val="28"/>
          <w:szCs w:val="28"/>
          <w:lang w:eastAsia="ar-SA"/>
        </w:rPr>
        <w:t xml:space="preserve"> и ее историческое значение.</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Советский Союз в переломный период Второй мировой войны (1942-1943гг.)</w:t>
      </w:r>
      <w:proofErr w:type="gramStart"/>
      <w:r w:rsidRPr="00503EF6">
        <w:rPr>
          <w:rFonts w:ascii="Times New Roman" w:eastAsia="Times New Roman" w:hAnsi="Times New Roman" w:cs="Times New Roman"/>
          <w:i/>
          <w:sz w:val="28"/>
          <w:szCs w:val="28"/>
          <w:lang w:eastAsia="ar-SA"/>
        </w:rPr>
        <w:t>.</w:t>
      </w:r>
      <w:r w:rsidRPr="00503EF6">
        <w:rPr>
          <w:rFonts w:ascii="Times New Roman" w:eastAsia="Times New Roman" w:hAnsi="Times New Roman" w:cs="Times New Roman"/>
          <w:sz w:val="28"/>
          <w:szCs w:val="28"/>
          <w:lang w:eastAsia="ar-SA"/>
        </w:rPr>
        <w:t>С</w:t>
      </w:r>
      <w:proofErr w:type="gramEnd"/>
      <w:r w:rsidRPr="00503EF6">
        <w:rPr>
          <w:rFonts w:ascii="Times New Roman" w:eastAsia="Times New Roman" w:hAnsi="Times New Roman" w:cs="Times New Roman"/>
          <w:sz w:val="28"/>
          <w:szCs w:val="28"/>
          <w:lang w:eastAsia="ar-SA"/>
        </w:rPr>
        <w:t xml:space="preserve">оздание антифашистской коалиции. Ленд-лиз и его значение. Агрессия Японии на Тихом океане и вступление США в мировую войну. Бои на Восточном фронте весной 1942г. Немецкое наступление на Юго-Западном фронте. Бои на Северном Кавказе. Героическая оборона Сталинграда. Контрнаступление Красной Армии и разгром немецких войск под Сталинградом. Перелом в ходе боевых действий в Африке и на Тихом океане. Кризис фашистского блока и капитуляция Италии. Подъем партизанского движения. Особенности партизанского движения в СССР. </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СССР и антифашистская коалиция в решающих битвах Второй мировой войны.</w:t>
      </w:r>
      <w:r w:rsidRPr="00503EF6">
        <w:rPr>
          <w:rFonts w:ascii="Times New Roman" w:eastAsia="Times New Roman" w:hAnsi="Times New Roman" w:cs="Times New Roman"/>
          <w:sz w:val="28"/>
          <w:szCs w:val="28"/>
          <w:lang w:eastAsia="ar-SA"/>
        </w:rPr>
        <w:t>Битва на Ор</w:t>
      </w:r>
      <w:r w:rsidR="00126D8E">
        <w:rPr>
          <w:rFonts w:ascii="Times New Roman" w:eastAsia="Times New Roman" w:hAnsi="Times New Roman" w:cs="Times New Roman"/>
          <w:sz w:val="28"/>
          <w:szCs w:val="28"/>
          <w:lang w:eastAsia="ar-SA"/>
        </w:rPr>
        <w:t>л</w:t>
      </w:r>
      <w:r w:rsidRPr="00503EF6">
        <w:rPr>
          <w:rFonts w:ascii="Times New Roman" w:eastAsia="Times New Roman" w:hAnsi="Times New Roman" w:cs="Times New Roman"/>
          <w:sz w:val="28"/>
          <w:szCs w:val="28"/>
          <w:lang w:eastAsia="ar-SA"/>
        </w:rPr>
        <w:t>овско-Курской дуге и ее историческое значение. Антифашистская коалиция и проблема второго фронта. Конференция 1943г. в Тегеране и ее решения. Освобождение территории СССР от оккупантов. Высадка союзников в Нормандии. Кризис фашистского режима в Германии, покушение на А.Гитлера.</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Советский Союз на завершающем этапе Второй мировой войны.</w:t>
      </w:r>
      <w:r w:rsidRPr="00503EF6">
        <w:rPr>
          <w:rFonts w:ascii="Times New Roman" w:eastAsia="Times New Roman" w:hAnsi="Times New Roman" w:cs="Times New Roman"/>
          <w:sz w:val="28"/>
          <w:szCs w:val="28"/>
          <w:lang w:eastAsia="ar-SA"/>
        </w:rPr>
        <w:t>Освобождение стран Восточной Европы. Антифашистские революции в Румынии и Болгарии. Боевые действия на территории Венгрии и Польши. Варшавское восстание 1944 г. Тотальная мобилизация в Германии и немецкое наступление в Арденнах. Конференция 1945 г. в Крыму и ее решения. Вступление Красной Армии на территорию Германии. Штурм Берлина. Разгром милитаристской Японии. Операция Красной Армии в Маньчжурии. Атомная бомбардировка Хиросимы и Нагасаки.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СССР и итоги Второй мировой войны.</w:t>
      </w:r>
      <w:r w:rsidRPr="00503EF6">
        <w:rPr>
          <w:rFonts w:ascii="Times New Roman" w:eastAsia="Times New Roman" w:hAnsi="Times New Roman" w:cs="Times New Roman"/>
          <w:sz w:val="28"/>
          <w:szCs w:val="28"/>
          <w:lang w:eastAsia="ar-SA"/>
        </w:rPr>
        <w:t xml:space="preserve"> Вклад СССР в победу во Второй мировой войне. Итоги и уроки войны. Наказание военных преступников. Утверждение международно-правовых основ жизни народов. Создание ООН и принципы ее деятельности. Потсдамская конференция и ее решения. Новые границы в Европе. Проблема репараций.</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Обобщающее занятие по теме: «СССР в Великой Отечественной войне и страны Запада»</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Раздел 6. Духовная жизнь, развитие отечественной и мировой культуры в первой половине </w:t>
      </w:r>
      <w:r w:rsidRPr="00503EF6">
        <w:rPr>
          <w:rFonts w:ascii="Times New Roman" w:eastAsia="Times New Roman" w:hAnsi="Times New Roman" w:cs="Times New Roman"/>
          <w:b/>
          <w:sz w:val="28"/>
          <w:szCs w:val="28"/>
          <w:lang w:val="en-US" w:eastAsia="ar-SA"/>
        </w:rPr>
        <w:t>XX</w:t>
      </w:r>
      <w:r w:rsidRPr="00503EF6">
        <w:rPr>
          <w:rFonts w:ascii="Times New Roman" w:eastAsia="Times New Roman" w:hAnsi="Times New Roman" w:cs="Times New Roman"/>
          <w:b/>
          <w:sz w:val="28"/>
          <w:szCs w:val="28"/>
          <w:lang w:eastAsia="ar-SA"/>
        </w:rPr>
        <w:t xml:space="preserve"> в. (3ч.)</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Развитие общества и науки. Тенденции духовной жизни.</w:t>
      </w:r>
      <w:r w:rsidRPr="00503EF6">
        <w:rPr>
          <w:rFonts w:ascii="Times New Roman" w:eastAsia="Times New Roman" w:hAnsi="Times New Roman" w:cs="Times New Roman"/>
          <w:sz w:val="28"/>
          <w:szCs w:val="28"/>
          <w:lang w:eastAsia="ar-SA"/>
        </w:rPr>
        <w:t>Революция в естествознании</w:t>
      </w:r>
      <w:r w:rsidRPr="00503EF6">
        <w:rPr>
          <w:rFonts w:ascii="Times New Roman" w:eastAsia="Times New Roman" w:hAnsi="Times New Roman" w:cs="Times New Roman"/>
          <w:b/>
          <w:i/>
          <w:sz w:val="28"/>
          <w:szCs w:val="28"/>
          <w:lang w:eastAsia="ar-SA"/>
        </w:rPr>
        <w:t>.</w:t>
      </w:r>
      <w:r w:rsidRPr="00503EF6">
        <w:rPr>
          <w:rFonts w:ascii="Times New Roman" w:eastAsia="Times New Roman" w:hAnsi="Times New Roman" w:cs="Times New Roman"/>
          <w:sz w:val="28"/>
          <w:szCs w:val="28"/>
          <w:lang w:eastAsia="ar-SA"/>
        </w:rPr>
        <w:t xml:space="preserve"> Открытие строения атома. Теор</w:t>
      </w:r>
      <w:r w:rsidR="00126D8E">
        <w:rPr>
          <w:rFonts w:ascii="Times New Roman" w:eastAsia="Times New Roman" w:hAnsi="Times New Roman" w:cs="Times New Roman"/>
          <w:sz w:val="28"/>
          <w:szCs w:val="28"/>
          <w:lang w:eastAsia="ar-SA"/>
        </w:rPr>
        <w:t>ия относительности А.Эйнштейна. К</w:t>
      </w:r>
      <w:r w:rsidRPr="00503EF6">
        <w:rPr>
          <w:rFonts w:ascii="Times New Roman" w:eastAsia="Times New Roman" w:hAnsi="Times New Roman" w:cs="Times New Roman"/>
          <w:sz w:val="28"/>
          <w:szCs w:val="28"/>
          <w:lang w:eastAsia="ar-SA"/>
        </w:rPr>
        <w:t xml:space="preserve">ризис механических взглядов на мир. Новые течения в философской мысли. Цивилизационный взгляд на историю учение З.Фрейда и его влияние  на современников. Рационализм и прагматизм в философской мысли начала </w:t>
      </w:r>
      <w:r w:rsidRPr="00503EF6">
        <w:rPr>
          <w:rFonts w:ascii="Times New Roman" w:eastAsia="Times New Roman" w:hAnsi="Times New Roman" w:cs="Times New Roman"/>
          <w:sz w:val="28"/>
          <w:szCs w:val="28"/>
          <w:lang w:val="en-US" w:eastAsia="ar-SA"/>
        </w:rPr>
        <w:t>XX</w:t>
      </w:r>
      <w:r w:rsidRPr="00503EF6">
        <w:rPr>
          <w:rFonts w:ascii="Times New Roman" w:eastAsia="Times New Roman" w:hAnsi="Times New Roman" w:cs="Times New Roman"/>
          <w:sz w:val="28"/>
          <w:szCs w:val="28"/>
          <w:lang w:eastAsia="ar-SA"/>
        </w:rPr>
        <w:t xml:space="preserve"> в. Идеи русского космизма.</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Изобразительное искусство, художественная литература, музыкальная жизнь, театр, кино.</w:t>
      </w:r>
      <w:r w:rsidRPr="00503EF6">
        <w:rPr>
          <w:rFonts w:ascii="Times New Roman" w:eastAsia="Times New Roman" w:hAnsi="Times New Roman" w:cs="Times New Roman"/>
          <w:sz w:val="28"/>
          <w:szCs w:val="28"/>
          <w:lang w:eastAsia="ar-SA"/>
        </w:rPr>
        <w:t xml:space="preserve">Новые течения в изобразительном искусстве. Отражение эпохи войн и революций в художественном творчестве, архитектуре. </w:t>
      </w:r>
      <w:r w:rsidRPr="00503EF6">
        <w:rPr>
          <w:rFonts w:ascii="Times New Roman" w:eastAsia="Times New Roman" w:hAnsi="Times New Roman" w:cs="Times New Roman"/>
          <w:sz w:val="28"/>
          <w:szCs w:val="28"/>
          <w:lang w:eastAsia="ar-SA"/>
        </w:rPr>
        <w:lastRenderedPageBreak/>
        <w:t xml:space="preserve">Мировая литература начала </w:t>
      </w:r>
      <w:r w:rsidRPr="00503EF6">
        <w:rPr>
          <w:rFonts w:ascii="Times New Roman" w:eastAsia="Times New Roman" w:hAnsi="Times New Roman" w:cs="Times New Roman"/>
          <w:sz w:val="28"/>
          <w:szCs w:val="28"/>
          <w:lang w:val="en-US" w:eastAsia="ar-SA"/>
        </w:rPr>
        <w:t>XX</w:t>
      </w:r>
      <w:r w:rsidRPr="00503EF6">
        <w:rPr>
          <w:rFonts w:ascii="Times New Roman" w:eastAsia="Times New Roman" w:hAnsi="Times New Roman" w:cs="Times New Roman"/>
          <w:sz w:val="28"/>
          <w:szCs w:val="28"/>
          <w:lang w:eastAsia="ar-SA"/>
        </w:rPr>
        <w:t xml:space="preserve"> в. Реализм и социалистический реализм. Музыкальная жизнь, театральное искусство и искусство кино.</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Раздел 7. СССР и мировой развитие в период «холодной войны» (13ч.)</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 «Холодная война» и раскол Европы</w:t>
      </w:r>
      <w:r w:rsidRPr="00503EF6">
        <w:rPr>
          <w:rFonts w:ascii="Times New Roman" w:eastAsia="Times New Roman" w:hAnsi="Times New Roman" w:cs="Times New Roman"/>
          <w:b/>
          <w:i/>
          <w:sz w:val="28"/>
          <w:szCs w:val="28"/>
          <w:lang w:eastAsia="ar-SA"/>
        </w:rPr>
        <w:t xml:space="preserve">. </w:t>
      </w:r>
      <w:r w:rsidRPr="00503EF6">
        <w:rPr>
          <w:rFonts w:ascii="Times New Roman" w:eastAsia="Times New Roman" w:hAnsi="Times New Roman" w:cs="Times New Roman"/>
          <w:sz w:val="28"/>
          <w:szCs w:val="28"/>
          <w:lang w:eastAsia="ar-SA"/>
        </w:rPr>
        <w:t>Причины «холодной войны. Конфликт по вопросу судеб стран Восточной Европы, Ирана, гражданская война в Греции. Принятие доктрины Трумэна. Положение в странах Западной Европы после Второй мировой войны. Принятие США «план Маршала» и раскол Европы. Создание Информбюро и установление народно-демократических режимов в Восточной Европе. Политика СССР и восточно-европейские страны. Разрыв И.В.Сталина с И.Б.Тито.</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.Создание системы союзов и конфликты в Азии.</w:t>
      </w:r>
      <w:r w:rsidRPr="00503EF6">
        <w:rPr>
          <w:rFonts w:ascii="Times New Roman" w:eastAsia="Times New Roman" w:hAnsi="Times New Roman" w:cs="Times New Roman"/>
          <w:sz w:val="28"/>
          <w:szCs w:val="28"/>
          <w:lang w:eastAsia="ar-SA"/>
        </w:rPr>
        <w:t>Берлинский кр</w:t>
      </w:r>
      <w:r w:rsidR="0004383D">
        <w:rPr>
          <w:rFonts w:ascii="Times New Roman" w:eastAsia="Times New Roman" w:hAnsi="Times New Roman" w:cs="Times New Roman"/>
          <w:sz w:val="28"/>
          <w:szCs w:val="28"/>
          <w:lang w:eastAsia="ar-SA"/>
        </w:rPr>
        <w:t>изис и его последствия. Создание</w:t>
      </w:r>
      <w:r w:rsidRPr="00503EF6">
        <w:rPr>
          <w:rFonts w:ascii="Times New Roman" w:eastAsia="Times New Roman" w:hAnsi="Times New Roman" w:cs="Times New Roman"/>
          <w:sz w:val="28"/>
          <w:szCs w:val="28"/>
          <w:lang w:eastAsia="ar-SA"/>
        </w:rPr>
        <w:t xml:space="preserve"> двух Германий – ФРГ и ГДР. Новые союзы в Европе-СЭВ, НАТО, Организация Варшавского договора. «Холодная война» в Азии. Завершение гражданской войны в Китае и провозглашение КНР. Включение Японии в систему союзов США. Истоки японско-советского территориального спора. Война в Корее (1950-1953гг.) и ее последствия.</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Советский союз в первые послевоенные годы</w:t>
      </w:r>
      <w:r w:rsidRPr="00503EF6">
        <w:rPr>
          <w:rFonts w:ascii="Times New Roman" w:eastAsia="Times New Roman" w:hAnsi="Times New Roman" w:cs="Times New Roman"/>
          <w:b/>
          <w:i/>
          <w:sz w:val="28"/>
          <w:szCs w:val="28"/>
          <w:lang w:eastAsia="ar-SA"/>
        </w:rPr>
        <w:t xml:space="preserve">. </w:t>
      </w:r>
      <w:r w:rsidRPr="00503EF6">
        <w:rPr>
          <w:rFonts w:ascii="Times New Roman" w:eastAsia="Times New Roman" w:hAnsi="Times New Roman" w:cs="Times New Roman"/>
          <w:sz w:val="28"/>
          <w:szCs w:val="28"/>
          <w:lang w:eastAsia="ar-SA"/>
        </w:rPr>
        <w:t xml:space="preserve">Народное хозяйство СССР после завершения Великой Отечественной войны: проблемы восстановления. Итоги четвертой пятилетки и истоки быстрых темпов развития экономики. Создание ядерного оружия. Обострение положения на национальных окраинах, новая волна массовых репрессий. Борьба с космополитизмом, «дело врачей». Мракобесие в сфере научных исследований: «закрытие» генетики  и кибернетики.  </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СССР после смерти И.В.Сталина.</w:t>
      </w:r>
      <w:r w:rsidRPr="00503EF6">
        <w:rPr>
          <w:rFonts w:ascii="Times New Roman" w:eastAsia="Times New Roman" w:hAnsi="Times New Roman" w:cs="Times New Roman"/>
          <w:sz w:val="28"/>
          <w:szCs w:val="28"/>
          <w:lang w:eastAsia="ar-SA"/>
        </w:rPr>
        <w:t>Необходимость реформ: кризис сельского хозяйства, угроза ядерной войны, проблемы ГУЛАГа. Л.П.Берия и Г.М.Маленков-инициаторы начала преобразований. Освоение целинных земель. Борьба за влас</w:t>
      </w:r>
      <w:r w:rsidR="00126D8E">
        <w:rPr>
          <w:rFonts w:ascii="Times New Roman" w:eastAsia="Times New Roman" w:hAnsi="Times New Roman" w:cs="Times New Roman"/>
          <w:sz w:val="28"/>
          <w:szCs w:val="28"/>
          <w:lang w:eastAsia="ar-SA"/>
        </w:rPr>
        <w:t>ть в СССР и победа Н.С.Хрущева. Н</w:t>
      </w:r>
      <w:r w:rsidRPr="00503EF6">
        <w:rPr>
          <w:rFonts w:ascii="Times New Roman" w:eastAsia="Times New Roman" w:hAnsi="Times New Roman" w:cs="Times New Roman"/>
          <w:sz w:val="28"/>
          <w:szCs w:val="28"/>
          <w:lang w:eastAsia="ar-SA"/>
        </w:rPr>
        <w:t xml:space="preserve">ачало «оттепели». Непоследовательность политики </w:t>
      </w:r>
      <w:proofErr w:type="spellStart"/>
      <w:r w:rsidRPr="00503EF6">
        <w:rPr>
          <w:rFonts w:ascii="Times New Roman" w:eastAsia="Times New Roman" w:hAnsi="Times New Roman" w:cs="Times New Roman"/>
          <w:sz w:val="28"/>
          <w:szCs w:val="28"/>
          <w:lang w:eastAsia="ar-SA"/>
        </w:rPr>
        <w:t>десталинизации</w:t>
      </w:r>
      <w:proofErr w:type="spellEnd"/>
      <w:r w:rsidRPr="00503EF6">
        <w:rPr>
          <w:rFonts w:ascii="Times New Roman" w:eastAsia="Times New Roman" w:hAnsi="Times New Roman" w:cs="Times New Roman"/>
          <w:sz w:val="28"/>
          <w:szCs w:val="28"/>
          <w:lang w:eastAsia="ar-SA"/>
        </w:rPr>
        <w:t>. Ее влияние на положение в странах Восточной Европы. Кризис и советское военное вмешательство в Венгрии. Политика мирного сосуществования и ее противоречия. Попытка переворота в 1957 г. и концентрация власти в руках Н.С.Хрущева.</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СССР в конце 1950-х-начало 1960-х гг</w:t>
      </w:r>
      <w:r w:rsidRPr="00503EF6">
        <w:rPr>
          <w:rFonts w:ascii="Times New Roman" w:eastAsia="Times New Roman" w:hAnsi="Times New Roman" w:cs="Times New Roman"/>
          <w:b/>
          <w:i/>
          <w:sz w:val="28"/>
          <w:szCs w:val="28"/>
          <w:lang w:eastAsia="ar-SA"/>
        </w:rPr>
        <w:t xml:space="preserve">. </w:t>
      </w:r>
      <w:r w:rsidRPr="00503EF6">
        <w:rPr>
          <w:rFonts w:ascii="Times New Roman" w:eastAsia="Times New Roman" w:hAnsi="Times New Roman" w:cs="Times New Roman"/>
          <w:sz w:val="28"/>
          <w:szCs w:val="28"/>
          <w:lang w:eastAsia="ar-SA"/>
        </w:rPr>
        <w:t xml:space="preserve">Кризис экономической политики КПСС в конце 1950-х гг. Курс на строительство коммунизма и развал сельского хозяйства. Политика укрупнения совхозов, ликвидация колхозов, эксперименты с кукурузой и угроза голода. Административно-командные эксперименты Н.С.Хрущева. Создание совнархозов, попытка реорганизации КПСС. Противоречия политики </w:t>
      </w:r>
      <w:proofErr w:type="spellStart"/>
      <w:r w:rsidRPr="00503EF6">
        <w:rPr>
          <w:rFonts w:ascii="Times New Roman" w:eastAsia="Times New Roman" w:hAnsi="Times New Roman" w:cs="Times New Roman"/>
          <w:sz w:val="28"/>
          <w:szCs w:val="28"/>
          <w:lang w:eastAsia="ar-SA"/>
        </w:rPr>
        <w:t>десталинизации</w:t>
      </w:r>
      <w:proofErr w:type="spellEnd"/>
      <w:r w:rsidRPr="00503EF6">
        <w:rPr>
          <w:rFonts w:ascii="Times New Roman" w:eastAsia="Times New Roman" w:hAnsi="Times New Roman" w:cs="Times New Roman"/>
          <w:sz w:val="28"/>
          <w:szCs w:val="28"/>
          <w:lang w:eastAsia="ar-SA"/>
        </w:rPr>
        <w:t>, репрессии против творческой интеллигенции. Успехи в научно-технической и военно-технической сферах, освоении космоса. Переворот 1964г. и отстранение Н.С.Хрущева.</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Советский Союз и крушение колониальной системы.</w:t>
      </w:r>
      <w:r w:rsidRPr="00503EF6">
        <w:rPr>
          <w:rFonts w:ascii="Times New Roman" w:eastAsia="Times New Roman" w:hAnsi="Times New Roman" w:cs="Times New Roman"/>
          <w:sz w:val="28"/>
          <w:szCs w:val="28"/>
          <w:lang w:eastAsia="ar-SA"/>
        </w:rPr>
        <w:t xml:space="preserve">Причины распада колониальной системы. Политика СССР в отношении освобожденных стран. Идея социалистической ориентации развития и причины ее слабости. </w:t>
      </w:r>
      <w:r w:rsidRPr="00503EF6">
        <w:rPr>
          <w:rFonts w:ascii="Times New Roman" w:eastAsia="Times New Roman" w:hAnsi="Times New Roman" w:cs="Times New Roman"/>
          <w:sz w:val="28"/>
          <w:szCs w:val="28"/>
          <w:lang w:eastAsia="ar-SA"/>
        </w:rPr>
        <w:lastRenderedPageBreak/>
        <w:t xml:space="preserve">Советский Союз и локальные конфликты в странах Азии, Африки и Латинской Америки. Индо-пакистанский и </w:t>
      </w:r>
      <w:proofErr w:type="gramStart"/>
      <w:r w:rsidRPr="00503EF6">
        <w:rPr>
          <w:rFonts w:ascii="Times New Roman" w:eastAsia="Times New Roman" w:hAnsi="Times New Roman" w:cs="Times New Roman"/>
          <w:sz w:val="28"/>
          <w:szCs w:val="28"/>
          <w:lang w:eastAsia="ar-SA"/>
        </w:rPr>
        <w:t>ближневосточный</w:t>
      </w:r>
      <w:proofErr w:type="gramEnd"/>
      <w:r w:rsidRPr="00503EF6">
        <w:rPr>
          <w:rFonts w:ascii="Times New Roman" w:eastAsia="Times New Roman" w:hAnsi="Times New Roman" w:cs="Times New Roman"/>
          <w:sz w:val="28"/>
          <w:szCs w:val="28"/>
          <w:lang w:eastAsia="ar-SA"/>
        </w:rPr>
        <w:t xml:space="preserve"> конфликты. СССР и С</w:t>
      </w:r>
      <w:r w:rsidR="00126D8E">
        <w:rPr>
          <w:rFonts w:ascii="Times New Roman" w:eastAsia="Times New Roman" w:hAnsi="Times New Roman" w:cs="Times New Roman"/>
          <w:sz w:val="28"/>
          <w:szCs w:val="28"/>
          <w:lang w:eastAsia="ar-SA"/>
        </w:rPr>
        <w:t>у</w:t>
      </w:r>
      <w:r w:rsidRPr="00503EF6">
        <w:rPr>
          <w:rFonts w:ascii="Times New Roman" w:eastAsia="Times New Roman" w:hAnsi="Times New Roman" w:cs="Times New Roman"/>
          <w:sz w:val="28"/>
          <w:szCs w:val="28"/>
          <w:lang w:eastAsia="ar-SA"/>
        </w:rPr>
        <w:t>эцкий кризис 1956г. Революция  на Кубе. Карибский кризис и его последствия для СССР и США.</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Евроатлантические страны и Япония после Второй мировой войны. Конец 1940-х-начало 1960-х гг.</w:t>
      </w:r>
      <w:r w:rsidRPr="00503EF6">
        <w:rPr>
          <w:rFonts w:ascii="Times New Roman" w:eastAsia="Times New Roman" w:hAnsi="Times New Roman" w:cs="Times New Roman"/>
          <w:sz w:val="28"/>
          <w:szCs w:val="28"/>
          <w:lang w:eastAsia="ar-SA"/>
        </w:rPr>
        <w:t>Создание социально ориентированной рыночной экономики в странах Запада. Политика «справедливого курса» Г.Трумэна в США. Маккартизм. Подъем движения в защиту интересов этнических меньшин</w:t>
      </w:r>
      <w:proofErr w:type="gramStart"/>
      <w:r w:rsidRPr="00503EF6">
        <w:rPr>
          <w:rFonts w:ascii="Times New Roman" w:eastAsia="Times New Roman" w:hAnsi="Times New Roman" w:cs="Times New Roman"/>
          <w:sz w:val="28"/>
          <w:szCs w:val="28"/>
          <w:lang w:eastAsia="ar-SA"/>
        </w:rPr>
        <w:t>ств в СШ</w:t>
      </w:r>
      <w:proofErr w:type="gramEnd"/>
      <w:r w:rsidRPr="00503EF6">
        <w:rPr>
          <w:rFonts w:ascii="Times New Roman" w:eastAsia="Times New Roman" w:hAnsi="Times New Roman" w:cs="Times New Roman"/>
          <w:sz w:val="28"/>
          <w:szCs w:val="28"/>
          <w:lang w:eastAsia="ar-SA"/>
        </w:rPr>
        <w:t>А. Идеи Дж. Кеннеди и программа «великого общества» Л.Джонсон. «Экономическое чудо» в послевоенной ФРГ и его истоки. Социал-демократия в Западной Европе 1950-х гг. Начальный этап европейской интеграции. Создание Совета Европы, ЕЭС, ОЭСР. Особенности развития Японии после Второй мировой войны.</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Период партнерства и соперничества между СССР и США.</w:t>
      </w:r>
      <w:r w:rsidRPr="00503EF6">
        <w:rPr>
          <w:rFonts w:ascii="Times New Roman" w:eastAsia="Times New Roman" w:hAnsi="Times New Roman" w:cs="Times New Roman"/>
          <w:sz w:val="28"/>
          <w:szCs w:val="28"/>
          <w:lang w:eastAsia="ar-SA"/>
        </w:rPr>
        <w:t>Кризис политики «холодной войны». Ослабление системы союзов. Достижение военного паритета СССР и США и его значение. Потребности углубления международного разделения труда. Разрядка и ее значение. Соглашения 1970-х гг. между Советским Союзом и Соединенными Штатами в военно-стратегической области. Проблемы безопасности в Европе. Соглашение по Западному Берлину, заключительный акт Совещания в Хельсинки. Развитие правозащитного движения в СССР. Обострение локальных конфликтов. Войны в Анголе, Эфиопии, революция в Никарагуа, конфликт в Афганистане и провал политики разрядки международной напряженности.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Раздел 8. Ускорение научно-технического развития и его последствия (2ч.)</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Технологии новой эпохи</w:t>
      </w:r>
      <w:r w:rsidRPr="00503EF6">
        <w:rPr>
          <w:rFonts w:ascii="Times New Roman" w:eastAsia="Times New Roman" w:hAnsi="Times New Roman" w:cs="Times New Roman"/>
          <w:b/>
          <w:i/>
          <w:sz w:val="28"/>
          <w:szCs w:val="28"/>
          <w:lang w:eastAsia="ar-SA"/>
        </w:rPr>
        <w:t xml:space="preserve">. </w:t>
      </w:r>
      <w:r w:rsidRPr="00503EF6">
        <w:rPr>
          <w:rFonts w:ascii="Times New Roman" w:eastAsia="Times New Roman" w:hAnsi="Times New Roman" w:cs="Times New Roman"/>
          <w:sz w:val="28"/>
          <w:szCs w:val="28"/>
          <w:lang w:eastAsia="ar-SA"/>
        </w:rPr>
        <w:t>Совершенствование военной техники. Освоение космоса, развитие транспортной авиации. Новые конструкционные материалы. Развитие биохимии, генетики, медицины. Электроника и робототехника. Компьютерная революция и создание глобальной системы информационных коммуникаций.</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Информационное общество: основные черты.</w:t>
      </w:r>
      <w:r w:rsidRPr="00503EF6">
        <w:rPr>
          <w:rFonts w:ascii="Times New Roman" w:eastAsia="Times New Roman" w:hAnsi="Times New Roman" w:cs="Times New Roman"/>
          <w:sz w:val="28"/>
          <w:szCs w:val="28"/>
          <w:lang w:eastAsia="ar-SA"/>
        </w:rPr>
        <w:t xml:space="preserve">Критерии перехода к информационному обществу. Автоматизация и роботизация производства. Индустрия производства знаний: ключевая сфера экономики. Новая социальная структура общества. Подъем среднего класса в странах Запада, закат массовых профсоюзов, проблема </w:t>
      </w:r>
      <w:proofErr w:type="spellStart"/>
      <w:r w:rsidRPr="00503EF6">
        <w:rPr>
          <w:rFonts w:ascii="Times New Roman" w:eastAsia="Times New Roman" w:hAnsi="Times New Roman" w:cs="Times New Roman"/>
          <w:sz w:val="28"/>
          <w:szCs w:val="28"/>
          <w:lang w:eastAsia="ar-SA"/>
        </w:rPr>
        <w:t>маргинализации</w:t>
      </w:r>
      <w:proofErr w:type="spellEnd"/>
      <w:r w:rsidRPr="00503EF6">
        <w:rPr>
          <w:rFonts w:ascii="Times New Roman" w:eastAsia="Times New Roman" w:hAnsi="Times New Roman" w:cs="Times New Roman"/>
          <w:sz w:val="28"/>
          <w:szCs w:val="28"/>
          <w:lang w:eastAsia="ar-SA"/>
        </w:rPr>
        <w:t>.</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Раздел 9. </w:t>
      </w:r>
      <w:proofErr w:type="spellStart"/>
      <w:r w:rsidRPr="00503EF6">
        <w:rPr>
          <w:rFonts w:ascii="Times New Roman" w:eastAsia="Times New Roman" w:hAnsi="Times New Roman" w:cs="Times New Roman"/>
          <w:b/>
          <w:sz w:val="28"/>
          <w:szCs w:val="28"/>
          <w:lang w:eastAsia="ar-SA"/>
        </w:rPr>
        <w:t>Модернизационные</w:t>
      </w:r>
      <w:proofErr w:type="spellEnd"/>
      <w:r w:rsidRPr="00503EF6">
        <w:rPr>
          <w:rFonts w:ascii="Times New Roman" w:eastAsia="Times New Roman" w:hAnsi="Times New Roman" w:cs="Times New Roman"/>
          <w:b/>
          <w:sz w:val="28"/>
          <w:szCs w:val="28"/>
          <w:lang w:eastAsia="ar-SA"/>
        </w:rPr>
        <w:t xml:space="preserve"> процессы в мире конца </w:t>
      </w:r>
      <w:r w:rsidRPr="00503EF6">
        <w:rPr>
          <w:rFonts w:ascii="Times New Roman" w:eastAsia="Times New Roman" w:hAnsi="Times New Roman" w:cs="Times New Roman"/>
          <w:b/>
          <w:sz w:val="28"/>
          <w:szCs w:val="28"/>
          <w:lang w:val="en-US" w:eastAsia="ar-SA"/>
        </w:rPr>
        <w:t>XX</w:t>
      </w:r>
      <w:r w:rsidRPr="00503EF6">
        <w:rPr>
          <w:rFonts w:ascii="Times New Roman" w:eastAsia="Times New Roman" w:hAnsi="Times New Roman" w:cs="Times New Roman"/>
          <w:b/>
          <w:sz w:val="28"/>
          <w:szCs w:val="28"/>
          <w:lang w:eastAsia="ar-SA"/>
        </w:rPr>
        <w:t xml:space="preserve"> в. От СССР – к  Российской Федерации (15ч.)</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Перестройка и новое политическое мышление. Демократические революции в Восточной Европе и распад СССР.</w:t>
      </w:r>
      <w:r w:rsidRPr="00503EF6">
        <w:rPr>
          <w:rFonts w:ascii="Times New Roman" w:eastAsia="Times New Roman" w:hAnsi="Times New Roman" w:cs="Times New Roman"/>
          <w:sz w:val="28"/>
          <w:szCs w:val="28"/>
          <w:lang w:eastAsia="ar-SA"/>
        </w:rPr>
        <w:t>Углубление кризиса советского общества, его симптомы. Поиск новых пу</w:t>
      </w:r>
      <w:r w:rsidR="00126D8E">
        <w:rPr>
          <w:rFonts w:ascii="Times New Roman" w:eastAsia="Times New Roman" w:hAnsi="Times New Roman" w:cs="Times New Roman"/>
          <w:sz w:val="28"/>
          <w:szCs w:val="28"/>
          <w:lang w:eastAsia="ar-SA"/>
        </w:rPr>
        <w:t>тей развития при Ю.В.Андропове. П</w:t>
      </w:r>
      <w:r w:rsidRPr="00503EF6">
        <w:rPr>
          <w:rFonts w:ascii="Times New Roman" w:eastAsia="Times New Roman" w:hAnsi="Times New Roman" w:cs="Times New Roman"/>
          <w:sz w:val="28"/>
          <w:szCs w:val="28"/>
          <w:lang w:eastAsia="ar-SA"/>
        </w:rPr>
        <w:t>олитика М.С.Горбачева.</w:t>
      </w:r>
      <w:r w:rsidR="0004383D">
        <w:rPr>
          <w:rFonts w:ascii="Times New Roman" w:eastAsia="Times New Roman" w:hAnsi="Times New Roman" w:cs="Times New Roman"/>
          <w:sz w:val="28"/>
          <w:szCs w:val="28"/>
          <w:lang w:eastAsia="ar-SA"/>
        </w:rPr>
        <w:t xml:space="preserve"> О</w:t>
      </w:r>
      <w:r w:rsidRPr="00503EF6">
        <w:rPr>
          <w:rFonts w:ascii="Times New Roman" w:eastAsia="Times New Roman" w:hAnsi="Times New Roman" w:cs="Times New Roman"/>
          <w:sz w:val="28"/>
          <w:szCs w:val="28"/>
          <w:lang w:eastAsia="ar-SA"/>
        </w:rPr>
        <w:t xml:space="preserve">т ускорения к перестройке. Переосмысление исторического прошлого. Идея правового государства и утверждение многопартийной системы в СССР. Экономические реформы: </w:t>
      </w:r>
      <w:r w:rsidRPr="00503EF6">
        <w:rPr>
          <w:rFonts w:ascii="Times New Roman" w:eastAsia="Times New Roman" w:hAnsi="Times New Roman" w:cs="Times New Roman"/>
          <w:sz w:val="28"/>
          <w:szCs w:val="28"/>
          <w:lang w:eastAsia="ar-SA"/>
        </w:rPr>
        <w:lastRenderedPageBreak/>
        <w:t>перевод предприятий на хозрасчет, создание кооперативов. Идеи нового политического мышления и улучшение отношений между СССР и США. Односторонние уступки СССР. Воздействие перестройки на стр</w:t>
      </w:r>
      <w:r w:rsidR="00126D8E">
        <w:rPr>
          <w:rFonts w:ascii="Times New Roman" w:eastAsia="Times New Roman" w:hAnsi="Times New Roman" w:cs="Times New Roman"/>
          <w:sz w:val="28"/>
          <w:szCs w:val="28"/>
          <w:lang w:eastAsia="ar-SA"/>
        </w:rPr>
        <w:t>аны Восточной   Европы. Крушение</w:t>
      </w:r>
      <w:r w:rsidRPr="00503EF6">
        <w:rPr>
          <w:rFonts w:ascii="Times New Roman" w:eastAsia="Times New Roman" w:hAnsi="Times New Roman" w:cs="Times New Roman"/>
          <w:sz w:val="28"/>
          <w:szCs w:val="28"/>
          <w:lang w:eastAsia="ar-SA"/>
        </w:rPr>
        <w:t xml:space="preserve"> просоветских режимов, демократические революции в Венгрии, Чехословакии, Польше, Румынии. Объединение ГДР и ФРГ. Роспуск СЭВ и ОВД. Углубление экономического кризиса в СССР. Поляризация сил в советском обществе. Конфликт между Б.Н.Ельциным и М.С.Горбачевым.</w:t>
      </w:r>
      <w:r w:rsidR="00126D8E">
        <w:rPr>
          <w:rFonts w:ascii="Times New Roman" w:eastAsia="Times New Roman" w:hAnsi="Times New Roman" w:cs="Times New Roman"/>
          <w:sz w:val="28"/>
          <w:szCs w:val="28"/>
          <w:lang w:eastAsia="ar-SA"/>
        </w:rPr>
        <w:t xml:space="preserve"> О</w:t>
      </w:r>
      <w:r w:rsidRPr="00503EF6">
        <w:rPr>
          <w:rFonts w:ascii="Times New Roman" w:eastAsia="Times New Roman" w:hAnsi="Times New Roman" w:cs="Times New Roman"/>
          <w:sz w:val="28"/>
          <w:szCs w:val="28"/>
          <w:lang w:eastAsia="ar-SA"/>
        </w:rPr>
        <w:t>бострение межнациональных противоречий в СССР. Армяно-азербайджанский конфликт, провозглашение суверенитета союзных республик. Переговоры о заключении нового Союзного договора и попытка переворота в Москве. Поражение ГКЧП, роспуск КПСС, распад СССР.</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proofErr w:type="spellStart"/>
      <w:r w:rsidRPr="00503EF6">
        <w:rPr>
          <w:rFonts w:ascii="Times New Roman" w:eastAsia="Times New Roman" w:hAnsi="Times New Roman" w:cs="Times New Roman"/>
          <w:i/>
          <w:sz w:val="28"/>
          <w:szCs w:val="28"/>
          <w:lang w:eastAsia="ar-SA"/>
        </w:rPr>
        <w:t>Модернизационные</w:t>
      </w:r>
      <w:proofErr w:type="spellEnd"/>
      <w:r w:rsidRPr="00503EF6">
        <w:rPr>
          <w:rFonts w:ascii="Times New Roman" w:eastAsia="Times New Roman" w:hAnsi="Times New Roman" w:cs="Times New Roman"/>
          <w:i/>
          <w:sz w:val="28"/>
          <w:szCs w:val="28"/>
          <w:lang w:eastAsia="ar-SA"/>
        </w:rPr>
        <w:t xml:space="preserve"> процессы в США и странах Западной Европы.</w:t>
      </w:r>
      <w:r w:rsidR="0004383D" w:rsidRPr="00503EF6">
        <w:rPr>
          <w:rFonts w:ascii="Times New Roman" w:eastAsia="Times New Roman" w:hAnsi="Times New Roman" w:cs="Times New Roman"/>
          <w:sz w:val="28"/>
          <w:szCs w:val="28"/>
          <w:lang w:eastAsia="ar-SA"/>
        </w:rPr>
        <w:t>Неконсервативная</w:t>
      </w:r>
      <w:r w:rsidRPr="00503EF6">
        <w:rPr>
          <w:rFonts w:ascii="Times New Roman" w:eastAsia="Times New Roman" w:hAnsi="Times New Roman" w:cs="Times New Roman"/>
          <w:sz w:val="28"/>
          <w:szCs w:val="28"/>
          <w:lang w:eastAsia="ar-SA"/>
        </w:rPr>
        <w:t xml:space="preserve"> волна в США и странах Западной Европы. Социально-экономическая политика неоконсерватизма и ее итоги. </w:t>
      </w:r>
      <w:proofErr w:type="spellStart"/>
      <w:r w:rsidRPr="00503EF6">
        <w:rPr>
          <w:rFonts w:ascii="Times New Roman" w:eastAsia="Times New Roman" w:hAnsi="Times New Roman" w:cs="Times New Roman"/>
          <w:sz w:val="28"/>
          <w:szCs w:val="28"/>
          <w:lang w:eastAsia="ar-SA"/>
        </w:rPr>
        <w:t>Рейганомика</w:t>
      </w:r>
      <w:proofErr w:type="spellEnd"/>
      <w:r w:rsidRPr="00503EF6">
        <w:rPr>
          <w:rFonts w:ascii="Times New Roman" w:eastAsia="Times New Roman" w:hAnsi="Times New Roman" w:cs="Times New Roman"/>
          <w:sz w:val="28"/>
          <w:szCs w:val="28"/>
          <w:lang w:eastAsia="ar-SA"/>
        </w:rPr>
        <w:t xml:space="preserve"> и </w:t>
      </w:r>
      <w:proofErr w:type="spellStart"/>
      <w:r w:rsidRPr="00503EF6">
        <w:rPr>
          <w:rFonts w:ascii="Times New Roman" w:eastAsia="Times New Roman" w:hAnsi="Times New Roman" w:cs="Times New Roman"/>
          <w:sz w:val="28"/>
          <w:szCs w:val="28"/>
          <w:lang w:eastAsia="ar-SA"/>
        </w:rPr>
        <w:t>тэтчеризм</w:t>
      </w:r>
      <w:proofErr w:type="spellEnd"/>
      <w:r w:rsidRPr="00503EF6">
        <w:rPr>
          <w:rFonts w:ascii="Times New Roman" w:eastAsia="Times New Roman" w:hAnsi="Times New Roman" w:cs="Times New Roman"/>
          <w:sz w:val="28"/>
          <w:szCs w:val="28"/>
          <w:lang w:eastAsia="ar-SA"/>
        </w:rPr>
        <w:t xml:space="preserve">. Формирование экономики информационного общества, роль малого и среднего бизнеса. Неоконсерваторы и профсоюзы: конфликт интересов. </w:t>
      </w:r>
      <w:r w:rsidR="0004383D" w:rsidRPr="00503EF6">
        <w:rPr>
          <w:rFonts w:ascii="Times New Roman" w:eastAsia="Times New Roman" w:hAnsi="Times New Roman" w:cs="Times New Roman"/>
          <w:sz w:val="28"/>
          <w:szCs w:val="28"/>
          <w:lang w:eastAsia="ar-SA"/>
        </w:rPr>
        <w:t>Ускорение</w:t>
      </w:r>
      <w:r w:rsidRPr="00503EF6">
        <w:rPr>
          <w:rFonts w:ascii="Times New Roman" w:eastAsia="Times New Roman" w:hAnsi="Times New Roman" w:cs="Times New Roman"/>
          <w:sz w:val="28"/>
          <w:szCs w:val="28"/>
          <w:lang w:eastAsia="ar-SA"/>
        </w:rPr>
        <w:t xml:space="preserve"> интеграционных процессов. Преобразования ЕЭС в ЕС, создание НАФТА. Причины спада </w:t>
      </w:r>
      <w:r w:rsidR="0004383D" w:rsidRPr="00503EF6">
        <w:rPr>
          <w:rFonts w:ascii="Times New Roman" w:eastAsia="Times New Roman" w:hAnsi="Times New Roman" w:cs="Times New Roman"/>
          <w:sz w:val="28"/>
          <w:szCs w:val="28"/>
          <w:lang w:eastAsia="ar-SA"/>
        </w:rPr>
        <w:t>неконсервативной</w:t>
      </w:r>
      <w:r w:rsidRPr="00503EF6">
        <w:rPr>
          <w:rFonts w:ascii="Times New Roman" w:eastAsia="Times New Roman" w:hAnsi="Times New Roman" w:cs="Times New Roman"/>
          <w:sz w:val="28"/>
          <w:szCs w:val="28"/>
          <w:lang w:eastAsia="ar-SA"/>
        </w:rPr>
        <w:t xml:space="preserve"> волны в 1990-е-гг. Идея третьего пути демократов в США, социал-демократия Западной Европы в новых условиях. Восточная Европа после социализма: поиск путей сближения с Западом. Кризис в бывшей Югославии и его международные последствия.</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Российская Федерация на новом этапе развития.</w:t>
      </w:r>
      <w:r w:rsidRPr="00503EF6">
        <w:rPr>
          <w:rFonts w:ascii="Times New Roman" w:eastAsia="Times New Roman" w:hAnsi="Times New Roman" w:cs="Times New Roman"/>
          <w:sz w:val="28"/>
          <w:szCs w:val="28"/>
          <w:lang w:eastAsia="ar-SA"/>
        </w:rPr>
        <w:t>Экономические реформы 1991-1992гг. и их итоги. Причины обострения социальных и политических противоречий в российском обществе. Кризис 1993г., принятие новой Конституции и коррекция политических реформ. Обострение межд</w:t>
      </w:r>
      <w:r w:rsidR="00126D8E">
        <w:rPr>
          <w:rFonts w:ascii="Times New Roman" w:eastAsia="Times New Roman" w:hAnsi="Times New Roman" w:cs="Times New Roman"/>
          <w:sz w:val="28"/>
          <w:szCs w:val="28"/>
          <w:lang w:eastAsia="ar-SA"/>
        </w:rPr>
        <w:t>ународных противоречий в России. К</w:t>
      </w:r>
      <w:r w:rsidRPr="00503EF6">
        <w:rPr>
          <w:rFonts w:ascii="Times New Roman" w:eastAsia="Times New Roman" w:hAnsi="Times New Roman" w:cs="Times New Roman"/>
          <w:sz w:val="28"/>
          <w:szCs w:val="28"/>
          <w:lang w:eastAsia="ar-SA"/>
        </w:rPr>
        <w:t>ризис вокруг Чечни. Политическое социально-экономическое развитие России во второй половине 1980-х гг. Противостояние Государственной Думы и правительства. Дефолт 1998г. и его последствия. Новое обострение проблемы Чечни. Назначение В.В.Путина главой правительства и исполняющим обязанности президента страны. Президентские выбор 2000г. и их итоги. Стабилизация социально-экономического положения России. Российская Федерация в СНГ. Проблемы Содружества независимых государств.</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Раздел 10. Особенности духовной жизни человечества во второй половине </w:t>
      </w:r>
      <w:r w:rsidRPr="00503EF6">
        <w:rPr>
          <w:rFonts w:ascii="Times New Roman" w:eastAsia="Times New Roman" w:hAnsi="Times New Roman" w:cs="Times New Roman"/>
          <w:b/>
          <w:sz w:val="28"/>
          <w:szCs w:val="28"/>
          <w:lang w:val="en-US" w:eastAsia="ar-SA"/>
        </w:rPr>
        <w:t>XX</w:t>
      </w:r>
      <w:r w:rsidRPr="00503EF6">
        <w:rPr>
          <w:rFonts w:ascii="Times New Roman" w:eastAsia="Times New Roman" w:hAnsi="Times New Roman" w:cs="Times New Roman"/>
          <w:b/>
          <w:sz w:val="28"/>
          <w:szCs w:val="28"/>
          <w:lang w:eastAsia="ar-SA"/>
        </w:rPr>
        <w:t xml:space="preserve"> в. (2 ч.)</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Эпоха постмодернизма.</w:t>
      </w:r>
      <w:r w:rsidRPr="00503EF6">
        <w:rPr>
          <w:rFonts w:ascii="Times New Roman" w:eastAsia="Times New Roman" w:hAnsi="Times New Roman" w:cs="Times New Roman"/>
          <w:sz w:val="28"/>
          <w:szCs w:val="28"/>
          <w:lang w:eastAsia="ar-SA"/>
        </w:rPr>
        <w:t>Массовая культура и ее особенности, ее влияние на общество и молодежь. Развитие постмодернизма в изобразительном, театральном искусстве. Компьютерная графика, видеоклипы, реклама как форма искусства. Культура молодежного бунта. Расцвет культур стран Тропической Африки, исламского мира, Южной Америки.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i/>
          <w:sz w:val="28"/>
          <w:szCs w:val="28"/>
          <w:lang w:eastAsia="ar-SA"/>
        </w:rPr>
      </w:pPr>
      <w:r w:rsidRPr="00503EF6">
        <w:rPr>
          <w:rFonts w:ascii="Times New Roman" w:eastAsia="Times New Roman" w:hAnsi="Times New Roman" w:cs="Times New Roman"/>
          <w:i/>
          <w:sz w:val="28"/>
          <w:szCs w:val="28"/>
          <w:lang w:eastAsia="ar-SA"/>
        </w:rPr>
        <w:t>Духовная жизнь в советском и российском обществах.</w:t>
      </w:r>
      <w:r w:rsidRPr="00503EF6">
        <w:rPr>
          <w:rFonts w:ascii="Times New Roman" w:eastAsia="Times New Roman" w:hAnsi="Times New Roman" w:cs="Times New Roman"/>
          <w:sz w:val="28"/>
          <w:szCs w:val="28"/>
          <w:lang w:eastAsia="ar-SA"/>
        </w:rPr>
        <w:t xml:space="preserve">Советское искусство периода «оттепели». Духовная жизнь в СССР 1960-1980-х гг. </w:t>
      </w:r>
      <w:r w:rsidRPr="00503EF6">
        <w:rPr>
          <w:rFonts w:ascii="Times New Roman" w:eastAsia="Times New Roman" w:hAnsi="Times New Roman" w:cs="Times New Roman"/>
          <w:sz w:val="28"/>
          <w:szCs w:val="28"/>
          <w:lang w:eastAsia="ar-SA"/>
        </w:rPr>
        <w:lastRenderedPageBreak/>
        <w:t>Преследования инакомыслящих писателей. Развитие течения деревенской прозы. Перестройка и новый этап в развитии литературы и искусства. Духовная жизнь демократической Росс</w:t>
      </w:r>
      <w:proofErr w:type="gramStart"/>
      <w:r w:rsidRPr="00503EF6">
        <w:rPr>
          <w:rFonts w:ascii="Times New Roman" w:eastAsia="Times New Roman" w:hAnsi="Times New Roman" w:cs="Times New Roman"/>
          <w:sz w:val="28"/>
          <w:szCs w:val="28"/>
          <w:lang w:eastAsia="ar-SA"/>
        </w:rPr>
        <w:t>ии и ее</w:t>
      </w:r>
      <w:proofErr w:type="gramEnd"/>
      <w:r w:rsidRPr="00503EF6">
        <w:rPr>
          <w:rFonts w:ascii="Times New Roman" w:eastAsia="Times New Roman" w:hAnsi="Times New Roman" w:cs="Times New Roman"/>
          <w:sz w:val="28"/>
          <w:szCs w:val="28"/>
          <w:lang w:eastAsia="ar-SA"/>
        </w:rPr>
        <w:t xml:space="preserve"> особенности.</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Итоговые уроки. (3ч.) </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i/>
          <w:sz w:val="28"/>
          <w:szCs w:val="28"/>
          <w:lang w:eastAsia="ar-SA"/>
        </w:rPr>
        <w:t xml:space="preserve">Мир начала </w:t>
      </w:r>
      <w:r w:rsidRPr="00503EF6">
        <w:rPr>
          <w:rFonts w:ascii="Times New Roman" w:eastAsia="Times New Roman" w:hAnsi="Times New Roman" w:cs="Times New Roman"/>
          <w:i/>
          <w:sz w:val="28"/>
          <w:szCs w:val="28"/>
          <w:lang w:val="en-US" w:eastAsia="ar-SA"/>
        </w:rPr>
        <w:t>XXI</w:t>
      </w:r>
      <w:r w:rsidRPr="00503EF6">
        <w:rPr>
          <w:rFonts w:ascii="Times New Roman" w:eastAsia="Times New Roman" w:hAnsi="Times New Roman" w:cs="Times New Roman"/>
          <w:i/>
          <w:sz w:val="28"/>
          <w:szCs w:val="28"/>
          <w:lang w:eastAsia="ar-SA"/>
        </w:rPr>
        <w:t xml:space="preserve"> в</w:t>
      </w:r>
      <w:r w:rsidRPr="00503EF6">
        <w:rPr>
          <w:rFonts w:ascii="Times New Roman" w:eastAsia="Times New Roman" w:hAnsi="Times New Roman" w:cs="Times New Roman"/>
          <w:sz w:val="28"/>
          <w:szCs w:val="28"/>
          <w:lang w:eastAsia="ar-SA"/>
        </w:rPr>
        <w:t xml:space="preserve">. Мир начала  </w:t>
      </w:r>
      <w:r w:rsidRPr="00503EF6">
        <w:rPr>
          <w:rFonts w:ascii="Times New Roman" w:eastAsia="Times New Roman" w:hAnsi="Times New Roman" w:cs="Times New Roman"/>
          <w:sz w:val="28"/>
          <w:szCs w:val="28"/>
          <w:lang w:val="en-US" w:eastAsia="ar-SA"/>
        </w:rPr>
        <w:t>XXI</w:t>
      </w:r>
      <w:r w:rsidRPr="00503EF6">
        <w:rPr>
          <w:rFonts w:ascii="Times New Roman" w:eastAsia="Times New Roman" w:hAnsi="Times New Roman" w:cs="Times New Roman"/>
          <w:sz w:val="28"/>
          <w:szCs w:val="28"/>
          <w:lang w:eastAsia="ar-SA"/>
        </w:rPr>
        <w:t xml:space="preserve"> в.: тенденции развития. Россия на рубеже третьего тысячелетия. Особенности и проблемы изучения отечественной и зарубежной истории </w:t>
      </w:r>
      <w:r w:rsidRPr="00503EF6">
        <w:rPr>
          <w:rFonts w:ascii="Times New Roman" w:eastAsia="Times New Roman" w:hAnsi="Times New Roman" w:cs="Times New Roman"/>
          <w:sz w:val="28"/>
          <w:szCs w:val="28"/>
          <w:lang w:val="en-US" w:eastAsia="ar-SA"/>
        </w:rPr>
        <w:t>XX</w:t>
      </w:r>
      <w:r w:rsidRPr="00503EF6">
        <w:rPr>
          <w:rFonts w:ascii="Times New Roman" w:eastAsia="Times New Roman" w:hAnsi="Times New Roman" w:cs="Times New Roman"/>
          <w:sz w:val="28"/>
          <w:szCs w:val="28"/>
          <w:lang w:eastAsia="ar-SA"/>
        </w:rPr>
        <w:t xml:space="preserve"> в. </w:t>
      </w:r>
    </w:p>
    <w:p w:rsidR="001E0429" w:rsidRPr="00503EF6" w:rsidRDefault="001E0429" w:rsidP="001E0429">
      <w:pPr>
        <w:suppressAutoHyphens/>
        <w:spacing w:after="0" w:line="240" w:lineRule="auto"/>
        <w:ind w:firstLine="284"/>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Итоговая проверка знаний, обобщение и повторение основных вопросов курса.</w:t>
      </w:r>
    </w:p>
    <w:p w:rsidR="001E0429" w:rsidRPr="00503EF6" w:rsidRDefault="001E0429" w:rsidP="001E0429">
      <w:pPr>
        <w:widowControl w:val="0"/>
        <w:suppressAutoHyphens/>
        <w:autoSpaceDE w:val="0"/>
        <w:spacing w:after="0" w:line="240" w:lineRule="auto"/>
        <w:ind w:left="360"/>
        <w:jc w:val="center"/>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 xml:space="preserve">Формы и средства контроля </w:t>
      </w:r>
    </w:p>
    <w:p w:rsidR="001E0429" w:rsidRPr="00503EF6" w:rsidRDefault="001E0429" w:rsidP="001E0429">
      <w:pPr>
        <w:shd w:val="clear" w:color="auto" w:fill="FFFFFF"/>
        <w:suppressAutoHyphens/>
        <w:spacing w:after="0" w:line="240" w:lineRule="auto"/>
        <w:ind w:firstLine="690"/>
        <w:jc w:val="both"/>
        <w:rPr>
          <w:rFonts w:ascii="Times New Roman" w:eastAsia="Times New Roman" w:hAnsi="Times New Roman" w:cs="Times New Roman"/>
          <w:color w:val="000000"/>
          <w:spacing w:val="-6"/>
          <w:sz w:val="28"/>
          <w:szCs w:val="28"/>
          <w:lang w:eastAsia="ar-SA"/>
        </w:rPr>
      </w:pPr>
      <w:r w:rsidRPr="00503EF6">
        <w:rPr>
          <w:rFonts w:ascii="Times New Roman" w:eastAsia="Times New Roman" w:hAnsi="Times New Roman" w:cs="Times New Roman"/>
          <w:color w:val="000000"/>
          <w:spacing w:val="-6"/>
          <w:sz w:val="28"/>
          <w:szCs w:val="28"/>
          <w:lang w:eastAsia="ar-SA"/>
        </w:rPr>
        <w:t xml:space="preserve">В процессе обучения используется итоговая форма проверки знаний, для осуществления которой применяется устный и письменный опрос, самостоятельные работы, тестирование. Форма контроля ЗУН: беседа, фронтальный опрос, письменный опрос, тестирование, защита реферата, исследовательская или творческая работа, проект. </w:t>
      </w:r>
    </w:p>
    <w:p w:rsidR="001E0429" w:rsidRPr="00503EF6" w:rsidRDefault="001E0429" w:rsidP="001E0429">
      <w:pPr>
        <w:shd w:val="clear" w:color="auto" w:fill="FFFFFF"/>
        <w:suppressAutoHyphens/>
        <w:spacing w:after="0" w:line="240" w:lineRule="auto"/>
        <w:ind w:firstLine="69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color w:val="000000"/>
          <w:spacing w:val="-6"/>
          <w:sz w:val="28"/>
          <w:szCs w:val="28"/>
          <w:lang w:eastAsia="ar-SA"/>
        </w:rPr>
        <w:t xml:space="preserve">Преобладающим видом контроля </w:t>
      </w:r>
      <w:r w:rsidRPr="00503EF6">
        <w:rPr>
          <w:rFonts w:ascii="Times New Roman" w:eastAsia="Times New Roman" w:hAnsi="Times New Roman" w:cs="Times New Roman"/>
          <w:sz w:val="28"/>
          <w:szCs w:val="28"/>
          <w:lang w:eastAsia="ar-SA"/>
        </w:rPr>
        <w:t>знаний, умений и навыков: является текущий контроль. Текущий контроль реализуется в следующих формах и методах: устные (беседа, опрос), письменный (тесты).</w:t>
      </w:r>
    </w:p>
    <w:p w:rsidR="001E0429" w:rsidRPr="00503EF6" w:rsidRDefault="001E0429" w:rsidP="001E0429">
      <w:pPr>
        <w:suppressAutoHyphens/>
        <w:autoSpaceDE w:val="0"/>
        <w:spacing w:after="0" w:line="240" w:lineRule="auto"/>
        <w:rPr>
          <w:rFonts w:ascii="Times New Roman" w:eastAsia="Times New Roman" w:hAnsi="Times New Roman" w:cs="Times New Roman"/>
          <w:b/>
          <w:bCs/>
          <w:iCs/>
          <w:sz w:val="28"/>
          <w:szCs w:val="28"/>
          <w:lang w:eastAsia="ar-SA"/>
        </w:rPr>
      </w:pPr>
    </w:p>
    <w:p w:rsidR="001E0429" w:rsidRPr="00503EF6" w:rsidRDefault="001E0429" w:rsidP="001E0429">
      <w:pPr>
        <w:suppressAutoHyphens/>
        <w:autoSpaceDE w:val="0"/>
        <w:spacing w:after="0" w:line="240" w:lineRule="auto"/>
        <w:ind w:firstLine="720"/>
        <w:jc w:val="center"/>
        <w:rPr>
          <w:rFonts w:ascii="Times New Roman" w:eastAsia="Times New Roman" w:hAnsi="Times New Roman" w:cs="Times New Roman"/>
          <w:b/>
          <w:bCs/>
          <w:iCs/>
          <w:sz w:val="28"/>
          <w:szCs w:val="28"/>
          <w:lang w:eastAsia="ar-SA"/>
        </w:rPr>
      </w:pPr>
      <w:r w:rsidRPr="00503EF6">
        <w:rPr>
          <w:rFonts w:ascii="Times New Roman" w:eastAsia="Times New Roman" w:hAnsi="Times New Roman" w:cs="Times New Roman"/>
          <w:b/>
          <w:bCs/>
          <w:iCs/>
          <w:sz w:val="28"/>
          <w:szCs w:val="28"/>
          <w:lang w:eastAsia="ar-SA"/>
        </w:rPr>
        <w:t>Перечень учебно-методических средств обучения</w:t>
      </w:r>
    </w:p>
    <w:p w:rsidR="001E0429" w:rsidRPr="00503EF6" w:rsidRDefault="001E0429" w:rsidP="001E0429">
      <w:pPr>
        <w:suppressAutoHyphens/>
        <w:autoSpaceDE w:val="0"/>
        <w:spacing w:after="0" w:line="240" w:lineRule="auto"/>
        <w:ind w:firstLine="720"/>
        <w:jc w:val="center"/>
        <w:rPr>
          <w:rFonts w:ascii="Times New Roman" w:eastAsia="Times New Roman" w:hAnsi="Times New Roman" w:cs="Times New Roman"/>
          <w:b/>
          <w:bCs/>
          <w:iCs/>
          <w:sz w:val="28"/>
          <w:szCs w:val="28"/>
          <w:lang w:eastAsia="ar-SA"/>
        </w:rPr>
      </w:pPr>
      <w:r w:rsidRPr="00503EF6">
        <w:rPr>
          <w:rFonts w:ascii="Times New Roman" w:eastAsia="Times New Roman" w:hAnsi="Times New Roman" w:cs="Times New Roman"/>
          <w:b/>
          <w:bCs/>
          <w:iCs/>
          <w:sz w:val="28"/>
          <w:szCs w:val="28"/>
          <w:lang w:eastAsia="ar-SA"/>
        </w:rPr>
        <w:t>10 класс</w:t>
      </w:r>
    </w:p>
    <w:p w:rsidR="001E0429" w:rsidRPr="00503EF6" w:rsidRDefault="001E0429" w:rsidP="001E0429">
      <w:pPr>
        <w:suppressAutoHyphens/>
        <w:autoSpaceDE w:val="0"/>
        <w:spacing w:after="0" w:line="240" w:lineRule="auto"/>
        <w:ind w:firstLine="720"/>
        <w:jc w:val="center"/>
        <w:rPr>
          <w:rFonts w:ascii="Times New Roman" w:eastAsia="Times New Roman" w:hAnsi="Times New Roman" w:cs="Times New Roman"/>
          <w:b/>
          <w:bCs/>
          <w:iCs/>
          <w:sz w:val="28"/>
          <w:szCs w:val="28"/>
          <w:lang w:eastAsia="ar-SA"/>
        </w:rPr>
      </w:pPr>
      <w:r w:rsidRPr="00503EF6">
        <w:rPr>
          <w:rFonts w:ascii="Times New Roman" w:eastAsia="Times New Roman" w:hAnsi="Times New Roman" w:cs="Times New Roman"/>
          <w:b/>
          <w:bCs/>
          <w:iCs/>
          <w:sz w:val="28"/>
          <w:szCs w:val="28"/>
          <w:lang w:eastAsia="ar-SA"/>
        </w:rPr>
        <w:t>Основная литература:</w:t>
      </w:r>
    </w:p>
    <w:p w:rsidR="001E0429" w:rsidRPr="00503EF6" w:rsidRDefault="001E0429" w:rsidP="001E0429">
      <w:pPr>
        <w:numPr>
          <w:ilvl w:val="1"/>
          <w:numId w:val="37"/>
        </w:numPr>
        <w:tabs>
          <w:tab w:val="left" w:pos="705"/>
        </w:tabs>
        <w:suppressAutoHyphens/>
        <w:spacing w:after="0" w:line="240" w:lineRule="auto"/>
        <w:ind w:left="0" w:firstLine="345"/>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Государственный образовательный стандарт по истории;</w:t>
      </w:r>
    </w:p>
    <w:p w:rsidR="001E0429" w:rsidRPr="00503EF6" w:rsidRDefault="001E0429" w:rsidP="001E0429">
      <w:pPr>
        <w:numPr>
          <w:ilvl w:val="1"/>
          <w:numId w:val="37"/>
        </w:numPr>
        <w:tabs>
          <w:tab w:val="left" w:pos="705"/>
        </w:tabs>
        <w:suppressAutoHyphens/>
        <w:spacing w:after="0" w:line="240" w:lineRule="auto"/>
        <w:ind w:left="0" w:firstLine="345"/>
        <w:jc w:val="both"/>
        <w:rPr>
          <w:rFonts w:ascii="Times New Roman" w:eastAsia="Times New Roman" w:hAnsi="Times New Roman" w:cs="Times New Roman"/>
          <w:sz w:val="28"/>
          <w:szCs w:val="28"/>
          <w:lang w:eastAsia="ar-SA"/>
        </w:rPr>
      </w:pPr>
      <w:proofErr w:type="spellStart"/>
      <w:r w:rsidRPr="00503EF6">
        <w:rPr>
          <w:rFonts w:ascii="Times New Roman" w:eastAsia="Times New Roman" w:hAnsi="Times New Roman" w:cs="Times New Roman"/>
          <w:sz w:val="28"/>
          <w:szCs w:val="28"/>
          <w:lang w:eastAsia="ar-SA"/>
        </w:rPr>
        <w:t>Загладин</w:t>
      </w:r>
      <w:proofErr w:type="spellEnd"/>
      <w:r w:rsidRPr="00503EF6">
        <w:rPr>
          <w:rFonts w:ascii="Times New Roman" w:eastAsia="Times New Roman" w:hAnsi="Times New Roman" w:cs="Times New Roman"/>
          <w:sz w:val="28"/>
          <w:szCs w:val="28"/>
          <w:lang w:eastAsia="ar-SA"/>
        </w:rPr>
        <w:t xml:space="preserve"> Н.В., Симония Н.А. История. История России и мира с древнейших времен до конца </w:t>
      </w:r>
      <w:r w:rsidRPr="00503EF6">
        <w:rPr>
          <w:rFonts w:ascii="Times New Roman" w:eastAsia="Times New Roman" w:hAnsi="Times New Roman" w:cs="Times New Roman"/>
          <w:sz w:val="28"/>
          <w:szCs w:val="28"/>
          <w:lang w:val="en-US" w:eastAsia="ar-SA"/>
        </w:rPr>
        <w:t>XIX</w:t>
      </w:r>
      <w:r w:rsidRPr="00503EF6">
        <w:rPr>
          <w:rFonts w:ascii="Times New Roman" w:eastAsia="Times New Roman" w:hAnsi="Times New Roman" w:cs="Times New Roman"/>
          <w:sz w:val="28"/>
          <w:szCs w:val="28"/>
          <w:lang w:eastAsia="ar-SA"/>
        </w:rPr>
        <w:t xml:space="preserve"> века. Учебник для 10 класса /  Н.В. </w:t>
      </w:r>
      <w:proofErr w:type="spellStart"/>
      <w:r w:rsidRPr="00503EF6">
        <w:rPr>
          <w:rFonts w:ascii="Times New Roman" w:eastAsia="Times New Roman" w:hAnsi="Times New Roman" w:cs="Times New Roman"/>
          <w:sz w:val="28"/>
          <w:szCs w:val="28"/>
          <w:lang w:eastAsia="ar-SA"/>
        </w:rPr>
        <w:t>Загладин</w:t>
      </w:r>
      <w:r w:rsidR="0004383D" w:rsidRPr="00503EF6">
        <w:rPr>
          <w:rFonts w:ascii="Times New Roman" w:eastAsia="Times New Roman" w:hAnsi="Times New Roman" w:cs="Times New Roman"/>
          <w:sz w:val="28"/>
          <w:szCs w:val="28"/>
          <w:lang w:eastAsia="ar-SA"/>
        </w:rPr>
        <w:t>,</w:t>
      </w:r>
      <w:r w:rsidRPr="00503EF6">
        <w:rPr>
          <w:rFonts w:ascii="Times New Roman" w:eastAsia="Times New Roman" w:hAnsi="Times New Roman" w:cs="Times New Roman"/>
          <w:sz w:val="28"/>
          <w:szCs w:val="28"/>
          <w:lang w:eastAsia="ar-SA"/>
        </w:rPr>
        <w:t>Н.А.Симония</w:t>
      </w:r>
      <w:proofErr w:type="spellEnd"/>
      <w:r w:rsidRPr="00503EF6">
        <w:rPr>
          <w:rFonts w:ascii="Times New Roman" w:eastAsia="Times New Roman" w:hAnsi="Times New Roman" w:cs="Times New Roman"/>
          <w:sz w:val="28"/>
          <w:szCs w:val="28"/>
          <w:lang w:eastAsia="ar-SA"/>
        </w:rPr>
        <w:t xml:space="preserve"> - М.: Русское слово, 2008;</w:t>
      </w:r>
    </w:p>
    <w:p w:rsidR="001E0429" w:rsidRPr="00503EF6" w:rsidRDefault="001E0429" w:rsidP="001E0429">
      <w:pPr>
        <w:numPr>
          <w:ilvl w:val="1"/>
          <w:numId w:val="37"/>
        </w:numPr>
        <w:tabs>
          <w:tab w:val="left" w:pos="705"/>
        </w:tabs>
        <w:suppressAutoHyphens/>
        <w:spacing w:after="0" w:line="240" w:lineRule="auto"/>
        <w:ind w:left="0" w:firstLine="345"/>
        <w:jc w:val="both"/>
        <w:rPr>
          <w:rFonts w:ascii="Times New Roman" w:eastAsia="Times New Roman" w:hAnsi="Times New Roman" w:cs="Times New Roman"/>
          <w:sz w:val="28"/>
          <w:szCs w:val="28"/>
          <w:lang w:eastAsia="ar-SA"/>
        </w:rPr>
      </w:pPr>
      <w:proofErr w:type="spellStart"/>
      <w:r w:rsidRPr="00503EF6">
        <w:rPr>
          <w:rFonts w:ascii="Times New Roman" w:eastAsia="Times New Roman" w:hAnsi="Times New Roman" w:cs="Times New Roman"/>
          <w:sz w:val="28"/>
          <w:szCs w:val="28"/>
          <w:lang w:eastAsia="ar-SA"/>
        </w:rPr>
        <w:t>Загладин</w:t>
      </w:r>
      <w:proofErr w:type="spellEnd"/>
      <w:r w:rsidRPr="00503EF6">
        <w:rPr>
          <w:rFonts w:ascii="Times New Roman" w:eastAsia="Times New Roman" w:hAnsi="Times New Roman" w:cs="Times New Roman"/>
          <w:sz w:val="28"/>
          <w:szCs w:val="28"/>
          <w:lang w:eastAsia="ar-SA"/>
        </w:rPr>
        <w:t xml:space="preserve"> Н.В. Программа и тематическое планирование курса «История. История России и мира» 10-11 классы. / Н.В. </w:t>
      </w:r>
      <w:proofErr w:type="spellStart"/>
      <w:r w:rsidRPr="00503EF6">
        <w:rPr>
          <w:rFonts w:ascii="Times New Roman" w:eastAsia="Times New Roman" w:hAnsi="Times New Roman" w:cs="Times New Roman"/>
          <w:sz w:val="28"/>
          <w:szCs w:val="28"/>
          <w:lang w:eastAsia="ar-SA"/>
        </w:rPr>
        <w:t>Загладин</w:t>
      </w:r>
      <w:proofErr w:type="spellEnd"/>
      <w:r w:rsidRPr="00503EF6">
        <w:rPr>
          <w:rFonts w:ascii="Times New Roman" w:eastAsia="Times New Roman" w:hAnsi="Times New Roman" w:cs="Times New Roman"/>
          <w:sz w:val="28"/>
          <w:szCs w:val="28"/>
          <w:lang w:eastAsia="ar-SA"/>
        </w:rPr>
        <w:t xml:space="preserve">, С.И. </w:t>
      </w:r>
      <w:proofErr w:type="spellStart"/>
      <w:r w:rsidRPr="00503EF6">
        <w:rPr>
          <w:rFonts w:ascii="Times New Roman" w:eastAsia="Times New Roman" w:hAnsi="Times New Roman" w:cs="Times New Roman"/>
          <w:sz w:val="28"/>
          <w:szCs w:val="28"/>
          <w:lang w:eastAsia="ar-SA"/>
        </w:rPr>
        <w:t>Козленко</w:t>
      </w:r>
      <w:proofErr w:type="spellEnd"/>
      <w:r w:rsidRPr="00503EF6">
        <w:rPr>
          <w:rFonts w:ascii="Times New Roman" w:eastAsia="Times New Roman" w:hAnsi="Times New Roman" w:cs="Times New Roman"/>
          <w:sz w:val="28"/>
          <w:szCs w:val="28"/>
          <w:lang w:eastAsia="ar-SA"/>
        </w:rPr>
        <w:t xml:space="preserve"> Х.Т. </w:t>
      </w:r>
      <w:proofErr w:type="spellStart"/>
      <w:r w:rsidRPr="00503EF6">
        <w:rPr>
          <w:rFonts w:ascii="Times New Roman" w:eastAsia="Times New Roman" w:hAnsi="Times New Roman" w:cs="Times New Roman"/>
          <w:sz w:val="28"/>
          <w:szCs w:val="28"/>
          <w:lang w:eastAsia="ar-SA"/>
        </w:rPr>
        <w:t>Загладина</w:t>
      </w:r>
      <w:proofErr w:type="spellEnd"/>
      <w:r w:rsidRPr="00503EF6">
        <w:rPr>
          <w:rFonts w:ascii="Times New Roman" w:eastAsia="Times New Roman" w:hAnsi="Times New Roman" w:cs="Times New Roman"/>
          <w:sz w:val="28"/>
          <w:szCs w:val="28"/>
          <w:lang w:eastAsia="ar-SA"/>
        </w:rPr>
        <w:t>–М.: «Русское слово», 2012;</w:t>
      </w:r>
    </w:p>
    <w:p w:rsidR="001E0429" w:rsidRPr="00503EF6" w:rsidRDefault="001E0429" w:rsidP="001E0429">
      <w:pPr>
        <w:numPr>
          <w:ilvl w:val="1"/>
          <w:numId w:val="37"/>
        </w:numPr>
        <w:tabs>
          <w:tab w:val="left" w:pos="705"/>
        </w:tabs>
        <w:suppressAutoHyphens/>
        <w:spacing w:after="0" w:line="240" w:lineRule="auto"/>
        <w:ind w:left="0" w:firstLine="345"/>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Сахаров А.Н. История России с древнейших времен до конца </w:t>
      </w:r>
      <w:r w:rsidRPr="00503EF6">
        <w:rPr>
          <w:rFonts w:ascii="Times New Roman" w:eastAsia="Times New Roman" w:hAnsi="Times New Roman" w:cs="Times New Roman"/>
          <w:sz w:val="28"/>
          <w:szCs w:val="28"/>
          <w:lang w:val="en-US" w:eastAsia="ar-SA"/>
        </w:rPr>
        <w:t>XIX</w:t>
      </w:r>
      <w:r w:rsidRPr="00503EF6">
        <w:rPr>
          <w:rFonts w:ascii="Times New Roman" w:eastAsia="Times New Roman" w:hAnsi="Times New Roman" w:cs="Times New Roman"/>
          <w:sz w:val="28"/>
          <w:szCs w:val="28"/>
          <w:lang w:eastAsia="ar-SA"/>
        </w:rPr>
        <w:t xml:space="preserve"> в. часть 1.2 10 класс / А.Н. Сахаров, А.Н. Боханов - М.: «Русское слово», 2012;</w:t>
      </w:r>
    </w:p>
    <w:p w:rsidR="001E0429" w:rsidRPr="00503EF6" w:rsidRDefault="001E0429" w:rsidP="001E0429">
      <w:pPr>
        <w:numPr>
          <w:ilvl w:val="1"/>
          <w:numId w:val="37"/>
        </w:numPr>
        <w:tabs>
          <w:tab w:val="left" w:pos="705"/>
        </w:tabs>
        <w:suppressAutoHyphens/>
        <w:spacing w:after="0" w:line="240" w:lineRule="auto"/>
        <w:ind w:left="0" w:firstLine="345"/>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Сахаров А.Н., Боханов А.Н., Козленко С.И. Программа курса «История России с древнейших времен до конца </w:t>
      </w:r>
      <w:r w:rsidRPr="00503EF6">
        <w:rPr>
          <w:rFonts w:ascii="Times New Roman" w:eastAsia="Times New Roman" w:hAnsi="Times New Roman" w:cs="Times New Roman"/>
          <w:sz w:val="28"/>
          <w:szCs w:val="28"/>
          <w:lang w:val="en-US" w:eastAsia="ar-SA"/>
        </w:rPr>
        <w:t>XIX</w:t>
      </w:r>
      <w:r w:rsidRPr="00503EF6">
        <w:rPr>
          <w:rFonts w:ascii="Times New Roman" w:eastAsia="Times New Roman" w:hAnsi="Times New Roman" w:cs="Times New Roman"/>
          <w:sz w:val="28"/>
          <w:szCs w:val="28"/>
          <w:lang w:eastAsia="ar-SA"/>
        </w:rPr>
        <w:t xml:space="preserve"> века» / А.Н.Сахаров, А.Н.Боханов, </w:t>
      </w:r>
      <w:proofErr w:type="spellStart"/>
      <w:r w:rsidRPr="00503EF6">
        <w:rPr>
          <w:rFonts w:ascii="Times New Roman" w:eastAsia="Times New Roman" w:hAnsi="Times New Roman" w:cs="Times New Roman"/>
          <w:sz w:val="28"/>
          <w:szCs w:val="28"/>
          <w:lang w:eastAsia="ar-SA"/>
        </w:rPr>
        <w:t>С.И.Козленко</w:t>
      </w:r>
      <w:proofErr w:type="spellEnd"/>
      <w:r w:rsidRPr="00503EF6">
        <w:rPr>
          <w:rFonts w:ascii="Times New Roman" w:eastAsia="Times New Roman" w:hAnsi="Times New Roman" w:cs="Times New Roman"/>
          <w:sz w:val="28"/>
          <w:szCs w:val="28"/>
          <w:lang w:eastAsia="ar-SA"/>
        </w:rPr>
        <w:t xml:space="preserve"> – М.: «Русское слово», 2012;</w:t>
      </w:r>
    </w:p>
    <w:p w:rsidR="001E0429" w:rsidRPr="00503EF6" w:rsidRDefault="001E0429" w:rsidP="001E0429">
      <w:pPr>
        <w:numPr>
          <w:ilvl w:val="0"/>
          <w:numId w:val="41"/>
        </w:numPr>
        <w:suppressAutoHyphens/>
        <w:autoSpaceDE w:val="0"/>
        <w:spacing w:after="0" w:line="240" w:lineRule="auto"/>
        <w:jc w:val="center"/>
        <w:rPr>
          <w:rFonts w:ascii="Times New Roman" w:eastAsia="Times New Roman" w:hAnsi="Times New Roman" w:cs="Times New Roman"/>
          <w:b/>
          <w:bCs/>
          <w:iCs/>
          <w:sz w:val="28"/>
          <w:szCs w:val="28"/>
          <w:lang w:eastAsia="ar-SA"/>
        </w:rPr>
      </w:pPr>
      <w:r w:rsidRPr="00503EF6">
        <w:rPr>
          <w:rFonts w:ascii="Times New Roman" w:eastAsia="Times New Roman" w:hAnsi="Times New Roman" w:cs="Times New Roman"/>
          <w:b/>
          <w:bCs/>
          <w:iCs/>
          <w:sz w:val="28"/>
          <w:szCs w:val="28"/>
          <w:lang w:eastAsia="ar-SA"/>
        </w:rPr>
        <w:t xml:space="preserve">класс </w:t>
      </w:r>
    </w:p>
    <w:p w:rsidR="001E0429" w:rsidRPr="00503EF6" w:rsidRDefault="001E0429" w:rsidP="001E0429">
      <w:pPr>
        <w:suppressAutoHyphens/>
        <w:autoSpaceDE w:val="0"/>
        <w:spacing w:after="0" w:line="240" w:lineRule="auto"/>
        <w:jc w:val="center"/>
        <w:rPr>
          <w:rFonts w:ascii="Times New Roman" w:eastAsia="Times New Roman" w:hAnsi="Times New Roman" w:cs="Times New Roman"/>
          <w:b/>
          <w:bCs/>
          <w:iCs/>
          <w:sz w:val="28"/>
          <w:szCs w:val="28"/>
          <w:lang w:eastAsia="ar-SA"/>
        </w:rPr>
      </w:pPr>
      <w:r w:rsidRPr="00503EF6">
        <w:rPr>
          <w:rFonts w:ascii="Times New Roman" w:eastAsia="Times New Roman" w:hAnsi="Times New Roman" w:cs="Times New Roman"/>
          <w:b/>
          <w:bCs/>
          <w:iCs/>
          <w:sz w:val="28"/>
          <w:szCs w:val="28"/>
          <w:lang w:eastAsia="ar-SA"/>
        </w:rPr>
        <w:t>Основная литература:</w:t>
      </w:r>
    </w:p>
    <w:p w:rsidR="001E0429" w:rsidRPr="00503EF6" w:rsidRDefault="001E0429" w:rsidP="001E0429">
      <w:pPr>
        <w:suppressAutoHyphens/>
        <w:autoSpaceDE w:val="0"/>
        <w:spacing w:after="0" w:line="240" w:lineRule="auto"/>
        <w:ind w:firstLine="36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1. </w:t>
      </w:r>
      <w:proofErr w:type="spellStart"/>
      <w:r w:rsidRPr="00503EF6">
        <w:rPr>
          <w:rFonts w:ascii="Times New Roman" w:eastAsia="Times New Roman" w:hAnsi="Times New Roman" w:cs="Times New Roman"/>
          <w:sz w:val="28"/>
          <w:szCs w:val="28"/>
          <w:lang w:eastAsia="ar-SA"/>
        </w:rPr>
        <w:t>Загладин</w:t>
      </w:r>
      <w:proofErr w:type="spellEnd"/>
      <w:r w:rsidRPr="00503EF6">
        <w:rPr>
          <w:rFonts w:ascii="Times New Roman" w:eastAsia="Times New Roman" w:hAnsi="Times New Roman" w:cs="Times New Roman"/>
          <w:sz w:val="28"/>
          <w:szCs w:val="28"/>
          <w:lang w:eastAsia="ar-SA"/>
        </w:rPr>
        <w:t xml:space="preserve"> Н.В. Всемирная история </w:t>
      </w:r>
      <w:r w:rsidRPr="00503EF6">
        <w:rPr>
          <w:rFonts w:ascii="Times New Roman" w:eastAsia="Times New Roman" w:hAnsi="Times New Roman" w:cs="Times New Roman"/>
          <w:sz w:val="28"/>
          <w:szCs w:val="28"/>
          <w:lang w:val="en-US" w:eastAsia="ar-SA"/>
        </w:rPr>
        <w:t>XX</w:t>
      </w:r>
      <w:r w:rsidRPr="00503EF6">
        <w:rPr>
          <w:rFonts w:ascii="Times New Roman" w:eastAsia="Times New Roman" w:hAnsi="Times New Roman" w:cs="Times New Roman"/>
          <w:sz w:val="28"/>
          <w:szCs w:val="28"/>
          <w:lang w:eastAsia="ar-SA"/>
        </w:rPr>
        <w:t xml:space="preserve"> в. Учебник для 11 класса общеобразовательных учебных заведений / Н.В. </w:t>
      </w:r>
      <w:proofErr w:type="spellStart"/>
      <w:r w:rsidRPr="00503EF6">
        <w:rPr>
          <w:rFonts w:ascii="Times New Roman" w:eastAsia="Times New Roman" w:hAnsi="Times New Roman" w:cs="Times New Roman"/>
          <w:sz w:val="28"/>
          <w:szCs w:val="28"/>
          <w:lang w:eastAsia="ar-SA"/>
        </w:rPr>
        <w:t>Загладин</w:t>
      </w:r>
      <w:proofErr w:type="spellEnd"/>
      <w:r w:rsidRPr="00503EF6">
        <w:rPr>
          <w:rFonts w:ascii="Times New Roman" w:eastAsia="Times New Roman" w:hAnsi="Times New Roman" w:cs="Times New Roman"/>
          <w:sz w:val="28"/>
          <w:szCs w:val="28"/>
          <w:lang w:eastAsia="ar-SA"/>
        </w:rPr>
        <w:t xml:space="preserve"> - М.:«Русское слово», 2005; </w:t>
      </w:r>
    </w:p>
    <w:p w:rsidR="001E0429" w:rsidRPr="00503EF6" w:rsidRDefault="001E0429" w:rsidP="001E0429">
      <w:pPr>
        <w:suppressAutoHyphens/>
        <w:autoSpaceDE w:val="0"/>
        <w:spacing w:after="0" w:line="240" w:lineRule="auto"/>
        <w:ind w:firstLine="36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2. </w:t>
      </w:r>
      <w:proofErr w:type="spellStart"/>
      <w:r w:rsidRPr="00503EF6">
        <w:rPr>
          <w:rFonts w:ascii="Times New Roman" w:eastAsia="Times New Roman" w:hAnsi="Times New Roman" w:cs="Times New Roman"/>
          <w:sz w:val="28"/>
          <w:szCs w:val="28"/>
          <w:lang w:eastAsia="ar-SA"/>
        </w:rPr>
        <w:t>Загладин</w:t>
      </w:r>
      <w:proofErr w:type="spellEnd"/>
      <w:r w:rsidRPr="00503EF6">
        <w:rPr>
          <w:rFonts w:ascii="Times New Roman" w:eastAsia="Times New Roman" w:hAnsi="Times New Roman" w:cs="Times New Roman"/>
          <w:sz w:val="28"/>
          <w:szCs w:val="28"/>
          <w:lang w:eastAsia="ar-SA"/>
        </w:rPr>
        <w:t xml:space="preserve"> Н.В. Всемирная история. История России и мира в </w:t>
      </w:r>
      <w:r w:rsidRPr="00503EF6">
        <w:rPr>
          <w:rFonts w:ascii="Times New Roman" w:eastAsia="Times New Roman" w:hAnsi="Times New Roman" w:cs="Times New Roman"/>
          <w:sz w:val="28"/>
          <w:szCs w:val="28"/>
          <w:lang w:val="en-US" w:eastAsia="ar-SA"/>
        </w:rPr>
        <w:t>XX</w:t>
      </w:r>
      <w:r w:rsidRPr="00503EF6">
        <w:rPr>
          <w:rFonts w:ascii="Times New Roman" w:eastAsia="Times New Roman" w:hAnsi="Times New Roman" w:cs="Times New Roman"/>
          <w:sz w:val="28"/>
          <w:szCs w:val="28"/>
          <w:lang w:eastAsia="ar-SA"/>
        </w:rPr>
        <w:t xml:space="preserve"> в./ Н.В. </w:t>
      </w:r>
      <w:proofErr w:type="spellStart"/>
      <w:r w:rsidRPr="00503EF6">
        <w:rPr>
          <w:rFonts w:ascii="Times New Roman" w:eastAsia="Times New Roman" w:hAnsi="Times New Roman" w:cs="Times New Roman"/>
          <w:sz w:val="28"/>
          <w:szCs w:val="28"/>
          <w:lang w:eastAsia="ar-SA"/>
        </w:rPr>
        <w:t>Загладин</w:t>
      </w:r>
      <w:proofErr w:type="spellEnd"/>
      <w:r w:rsidRPr="00503EF6">
        <w:rPr>
          <w:rFonts w:ascii="Times New Roman" w:eastAsia="Times New Roman" w:hAnsi="Times New Roman" w:cs="Times New Roman"/>
          <w:sz w:val="28"/>
          <w:szCs w:val="28"/>
          <w:lang w:eastAsia="ar-SA"/>
        </w:rPr>
        <w:t xml:space="preserve">  - М.: «Русское слово», 2006</w:t>
      </w:r>
    </w:p>
    <w:p w:rsidR="001E0429" w:rsidRPr="00503EF6" w:rsidRDefault="001E0429" w:rsidP="001E0429">
      <w:pPr>
        <w:suppressAutoHyphens/>
        <w:autoSpaceDE w:val="0"/>
        <w:spacing w:after="0" w:line="240" w:lineRule="auto"/>
        <w:ind w:firstLine="36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lastRenderedPageBreak/>
        <w:t xml:space="preserve">3. </w:t>
      </w:r>
      <w:proofErr w:type="spellStart"/>
      <w:r w:rsidRPr="00503EF6">
        <w:rPr>
          <w:rFonts w:ascii="Times New Roman" w:eastAsia="Times New Roman" w:hAnsi="Times New Roman" w:cs="Times New Roman"/>
          <w:sz w:val="28"/>
          <w:szCs w:val="28"/>
          <w:lang w:eastAsia="ar-SA"/>
        </w:rPr>
        <w:t>Загладин</w:t>
      </w:r>
      <w:proofErr w:type="spellEnd"/>
      <w:r w:rsidRPr="00503EF6">
        <w:rPr>
          <w:rFonts w:ascii="Times New Roman" w:eastAsia="Times New Roman" w:hAnsi="Times New Roman" w:cs="Times New Roman"/>
          <w:sz w:val="28"/>
          <w:szCs w:val="28"/>
          <w:lang w:eastAsia="ar-SA"/>
        </w:rPr>
        <w:t xml:space="preserve"> Н.В. Программа. Всемирная история. История России и мира в </w:t>
      </w:r>
      <w:r w:rsidRPr="00503EF6">
        <w:rPr>
          <w:rFonts w:ascii="Times New Roman" w:eastAsia="Times New Roman" w:hAnsi="Times New Roman" w:cs="Times New Roman"/>
          <w:sz w:val="28"/>
          <w:szCs w:val="28"/>
          <w:lang w:val="en-US" w:eastAsia="ar-SA"/>
        </w:rPr>
        <w:t>XX</w:t>
      </w:r>
      <w:r w:rsidRPr="00503EF6">
        <w:rPr>
          <w:rFonts w:ascii="Times New Roman" w:eastAsia="Times New Roman" w:hAnsi="Times New Roman" w:cs="Times New Roman"/>
          <w:sz w:val="28"/>
          <w:szCs w:val="28"/>
          <w:lang w:eastAsia="ar-SA"/>
        </w:rPr>
        <w:t xml:space="preserve"> веке / Н.В. </w:t>
      </w:r>
      <w:proofErr w:type="spellStart"/>
      <w:r w:rsidRPr="00503EF6">
        <w:rPr>
          <w:rFonts w:ascii="Times New Roman" w:eastAsia="Times New Roman" w:hAnsi="Times New Roman" w:cs="Times New Roman"/>
          <w:sz w:val="28"/>
          <w:szCs w:val="28"/>
          <w:lang w:eastAsia="ar-SA"/>
        </w:rPr>
        <w:t>Загладин</w:t>
      </w:r>
      <w:proofErr w:type="spellEnd"/>
      <w:r w:rsidRPr="00503EF6">
        <w:rPr>
          <w:rFonts w:ascii="Times New Roman" w:eastAsia="Times New Roman" w:hAnsi="Times New Roman" w:cs="Times New Roman"/>
          <w:sz w:val="28"/>
          <w:szCs w:val="28"/>
          <w:lang w:eastAsia="ar-SA"/>
        </w:rPr>
        <w:t xml:space="preserve">, С.И. </w:t>
      </w:r>
      <w:proofErr w:type="spellStart"/>
      <w:r w:rsidRPr="00503EF6">
        <w:rPr>
          <w:rFonts w:ascii="Times New Roman" w:eastAsia="Times New Roman" w:hAnsi="Times New Roman" w:cs="Times New Roman"/>
          <w:sz w:val="28"/>
          <w:szCs w:val="28"/>
          <w:lang w:eastAsia="ar-SA"/>
        </w:rPr>
        <w:t>Козленко</w:t>
      </w:r>
      <w:proofErr w:type="spellEnd"/>
      <w:r w:rsidRPr="00503EF6">
        <w:rPr>
          <w:rFonts w:ascii="Times New Roman" w:eastAsia="Times New Roman" w:hAnsi="Times New Roman" w:cs="Times New Roman"/>
          <w:sz w:val="28"/>
          <w:szCs w:val="28"/>
          <w:lang w:eastAsia="ar-SA"/>
        </w:rPr>
        <w:t xml:space="preserve">,  Х.Т. </w:t>
      </w:r>
      <w:proofErr w:type="spellStart"/>
      <w:r w:rsidRPr="00503EF6">
        <w:rPr>
          <w:rFonts w:ascii="Times New Roman" w:eastAsia="Times New Roman" w:hAnsi="Times New Roman" w:cs="Times New Roman"/>
          <w:sz w:val="28"/>
          <w:szCs w:val="28"/>
          <w:lang w:eastAsia="ar-SA"/>
        </w:rPr>
        <w:t>Загладина</w:t>
      </w:r>
      <w:proofErr w:type="spellEnd"/>
      <w:r w:rsidRPr="00503EF6">
        <w:rPr>
          <w:rFonts w:ascii="Times New Roman" w:eastAsia="Times New Roman" w:hAnsi="Times New Roman" w:cs="Times New Roman"/>
          <w:sz w:val="28"/>
          <w:szCs w:val="28"/>
          <w:lang w:eastAsia="ar-SA"/>
        </w:rPr>
        <w:t xml:space="preserve"> - М.: «Русское слово», 2005;</w:t>
      </w:r>
    </w:p>
    <w:p w:rsidR="001E0429" w:rsidRPr="00503EF6" w:rsidRDefault="001E0429" w:rsidP="001E0429">
      <w:pPr>
        <w:suppressAutoHyphens/>
        <w:autoSpaceDE w:val="0"/>
        <w:spacing w:after="0" w:line="240" w:lineRule="auto"/>
        <w:ind w:firstLine="360"/>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4. История России 1945-2008. Учебник для учащихся общеобразовательных учреждений / под редакцией: </w:t>
      </w:r>
      <w:proofErr w:type="spellStart"/>
      <w:r w:rsidRPr="00503EF6">
        <w:rPr>
          <w:rFonts w:ascii="Times New Roman" w:eastAsia="Times New Roman" w:hAnsi="Times New Roman" w:cs="Times New Roman"/>
          <w:sz w:val="28"/>
          <w:szCs w:val="28"/>
          <w:lang w:eastAsia="ar-SA"/>
        </w:rPr>
        <w:t>Даналова</w:t>
      </w:r>
      <w:proofErr w:type="spellEnd"/>
      <w:r w:rsidRPr="00503EF6">
        <w:rPr>
          <w:rFonts w:ascii="Times New Roman" w:eastAsia="Times New Roman" w:hAnsi="Times New Roman" w:cs="Times New Roman"/>
          <w:sz w:val="28"/>
          <w:szCs w:val="28"/>
          <w:lang w:eastAsia="ar-SA"/>
        </w:rPr>
        <w:t xml:space="preserve"> А.А., Уткина А.И., Филиппова А.В. - М.: Просвещение, 2008.</w:t>
      </w:r>
    </w:p>
    <w:p w:rsidR="001E0429" w:rsidRPr="00503EF6" w:rsidRDefault="001E0429" w:rsidP="001E0429">
      <w:pPr>
        <w:suppressAutoHyphens/>
        <w:spacing w:after="0" w:line="240" w:lineRule="auto"/>
        <w:ind w:firstLine="360"/>
        <w:jc w:val="center"/>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Дополнительная литература:</w:t>
      </w:r>
    </w:p>
    <w:p w:rsidR="001E0429" w:rsidRPr="00503EF6" w:rsidRDefault="001E0429" w:rsidP="001E0429">
      <w:pPr>
        <w:suppressAutoHyphens/>
        <w:autoSpaceDE w:val="0"/>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1. </w:t>
      </w:r>
      <w:proofErr w:type="spellStart"/>
      <w:r w:rsidRPr="00503EF6">
        <w:rPr>
          <w:rFonts w:ascii="Times New Roman" w:eastAsia="Times New Roman" w:hAnsi="Times New Roman" w:cs="Times New Roman"/>
          <w:sz w:val="28"/>
          <w:szCs w:val="28"/>
          <w:lang w:eastAsia="ar-SA"/>
        </w:rPr>
        <w:t>Белгородоведение</w:t>
      </w:r>
      <w:proofErr w:type="spellEnd"/>
      <w:r w:rsidRPr="00503EF6">
        <w:rPr>
          <w:rFonts w:ascii="Times New Roman" w:eastAsia="Times New Roman" w:hAnsi="Times New Roman" w:cs="Times New Roman"/>
          <w:sz w:val="28"/>
          <w:szCs w:val="28"/>
          <w:lang w:eastAsia="ar-SA"/>
        </w:rPr>
        <w:t xml:space="preserve">. Учебник для общеобразовательных учреждений/ под редакцией </w:t>
      </w:r>
      <w:proofErr w:type="spellStart"/>
      <w:r w:rsidRPr="00503EF6">
        <w:rPr>
          <w:rFonts w:ascii="Times New Roman" w:eastAsia="Times New Roman" w:hAnsi="Times New Roman" w:cs="Times New Roman"/>
          <w:sz w:val="28"/>
          <w:szCs w:val="28"/>
          <w:lang w:eastAsia="ar-SA"/>
        </w:rPr>
        <w:t>Шаповалова</w:t>
      </w:r>
      <w:proofErr w:type="spellEnd"/>
      <w:r w:rsidRPr="00503EF6">
        <w:rPr>
          <w:rFonts w:ascii="Times New Roman" w:eastAsia="Times New Roman" w:hAnsi="Times New Roman" w:cs="Times New Roman"/>
          <w:sz w:val="28"/>
          <w:szCs w:val="28"/>
          <w:lang w:eastAsia="ar-SA"/>
        </w:rPr>
        <w:t xml:space="preserve"> В.А. - Изд.: Белгород, 2002;</w:t>
      </w:r>
    </w:p>
    <w:p w:rsidR="001E0429" w:rsidRPr="00503EF6" w:rsidRDefault="001E0429" w:rsidP="001E0429">
      <w:pPr>
        <w:suppressAutoHyphens/>
        <w:autoSpaceDE w:val="0"/>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2. Вилинбахов Г.В. Государственные символы России</w:t>
      </w:r>
      <w:proofErr w:type="gramStart"/>
      <w:r w:rsidRPr="00503EF6">
        <w:rPr>
          <w:rFonts w:ascii="Times New Roman" w:eastAsia="Times New Roman" w:hAnsi="Times New Roman" w:cs="Times New Roman"/>
          <w:sz w:val="28"/>
          <w:szCs w:val="28"/>
          <w:lang w:eastAsia="ar-SA"/>
        </w:rPr>
        <w:t>.</w:t>
      </w:r>
      <w:proofErr w:type="gramEnd"/>
      <w:r w:rsidRPr="00503EF6">
        <w:rPr>
          <w:rFonts w:ascii="Times New Roman" w:eastAsia="Times New Roman" w:hAnsi="Times New Roman" w:cs="Times New Roman"/>
          <w:sz w:val="28"/>
          <w:szCs w:val="28"/>
          <w:lang w:eastAsia="ar-SA"/>
        </w:rPr>
        <w:t xml:space="preserve"> (</w:t>
      </w:r>
      <w:proofErr w:type="gramStart"/>
      <w:r w:rsidRPr="00503EF6">
        <w:rPr>
          <w:rFonts w:ascii="Times New Roman" w:eastAsia="Times New Roman" w:hAnsi="Times New Roman" w:cs="Times New Roman"/>
          <w:sz w:val="28"/>
          <w:szCs w:val="28"/>
          <w:lang w:eastAsia="ar-SA"/>
        </w:rPr>
        <w:t>к</w:t>
      </w:r>
      <w:proofErr w:type="gramEnd"/>
      <w:r w:rsidRPr="00503EF6">
        <w:rPr>
          <w:rFonts w:ascii="Times New Roman" w:eastAsia="Times New Roman" w:hAnsi="Times New Roman" w:cs="Times New Roman"/>
          <w:sz w:val="28"/>
          <w:szCs w:val="28"/>
          <w:lang w:eastAsia="ar-SA"/>
        </w:rPr>
        <w:t xml:space="preserve">омплект: книга и три диска)/ Г.В. Вилинбахов, Г.В. Калашников, А.Н. </w:t>
      </w:r>
      <w:proofErr w:type="spellStart"/>
      <w:r w:rsidRPr="00503EF6">
        <w:rPr>
          <w:rFonts w:ascii="Times New Roman" w:eastAsia="Times New Roman" w:hAnsi="Times New Roman" w:cs="Times New Roman"/>
          <w:sz w:val="28"/>
          <w:szCs w:val="28"/>
          <w:lang w:eastAsia="ar-SA"/>
        </w:rPr>
        <w:t>Шендрик</w:t>
      </w:r>
      <w:proofErr w:type="spellEnd"/>
      <w:r w:rsidRPr="00503EF6">
        <w:rPr>
          <w:rFonts w:ascii="Times New Roman" w:eastAsia="Times New Roman" w:hAnsi="Times New Roman" w:cs="Times New Roman"/>
          <w:sz w:val="28"/>
          <w:szCs w:val="28"/>
          <w:lang w:eastAsia="ar-SA"/>
        </w:rPr>
        <w:t xml:space="preserve"> - изд.: «ГАММА-ПРЕСС», 2010;</w:t>
      </w:r>
    </w:p>
    <w:p w:rsidR="001E0429" w:rsidRPr="00503EF6" w:rsidRDefault="001E0429" w:rsidP="001E0429">
      <w:pPr>
        <w:suppressAutoHyphens/>
        <w:autoSpaceDE w:val="0"/>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3.История </w:t>
      </w:r>
      <w:proofErr w:type="spellStart"/>
      <w:r w:rsidRPr="00503EF6">
        <w:rPr>
          <w:rFonts w:ascii="Times New Roman" w:eastAsia="Times New Roman" w:hAnsi="Times New Roman" w:cs="Times New Roman"/>
          <w:sz w:val="28"/>
          <w:szCs w:val="28"/>
          <w:lang w:eastAsia="ar-SA"/>
        </w:rPr>
        <w:t>слобожанщины</w:t>
      </w:r>
      <w:proofErr w:type="spellEnd"/>
      <w:r w:rsidRPr="00503EF6">
        <w:rPr>
          <w:rFonts w:ascii="Times New Roman" w:eastAsia="Times New Roman" w:hAnsi="Times New Roman" w:cs="Times New Roman"/>
          <w:sz w:val="28"/>
          <w:szCs w:val="28"/>
          <w:lang w:eastAsia="ar-SA"/>
        </w:rPr>
        <w:t xml:space="preserve"> и Белгородского края. Учебное пособие</w:t>
      </w:r>
      <w:proofErr w:type="gramStart"/>
      <w:r w:rsidRPr="00503EF6">
        <w:rPr>
          <w:rFonts w:ascii="Times New Roman" w:eastAsia="Times New Roman" w:hAnsi="Times New Roman" w:cs="Times New Roman"/>
          <w:sz w:val="28"/>
          <w:szCs w:val="28"/>
          <w:lang w:eastAsia="ar-SA"/>
        </w:rPr>
        <w:t>.</w:t>
      </w:r>
      <w:proofErr w:type="gramEnd"/>
      <w:r w:rsidRPr="00503EF6">
        <w:rPr>
          <w:rFonts w:ascii="Times New Roman" w:eastAsia="Times New Roman" w:hAnsi="Times New Roman" w:cs="Times New Roman"/>
          <w:sz w:val="28"/>
          <w:szCs w:val="28"/>
          <w:lang w:eastAsia="ar-SA"/>
        </w:rPr>
        <w:t xml:space="preserve"> / </w:t>
      </w:r>
      <w:proofErr w:type="gramStart"/>
      <w:r w:rsidRPr="00503EF6">
        <w:rPr>
          <w:rFonts w:ascii="Times New Roman" w:eastAsia="Times New Roman" w:hAnsi="Times New Roman" w:cs="Times New Roman"/>
          <w:sz w:val="28"/>
          <w:szCs w:val="28"/>
          <w:lang w:eastAsia="ar-SA"/>
        </w:rPr>
        <w:t>п</w:t>
      </w:r>
      <w:proofErr w:type="gramEnd"/>
      <w:r w:rsidRPr="00503EF6">
        <w:rPr>
          <w:rFonts w:ascii="Times New Roman" w:eastAsia="Times New Roman" w:hAnsi="Times New Roman" w:cs="Times New Roman"/>
          <w:sz w:val="28"/>
          <w:szCs w:val="28"/>
          <w:lang w:eastAsia="ar-SA"/>
        </w:rPr>
        <w:t xml:space="preserve">од редакцией </w:t>
      </w:r>
      <w:proofErr w:type="spellStart"/>
      <w:r w:rsidRPr="00503EF6">
        <w:rPr>
          <w:rFonts w:ascii="Times New Roman" w:eastAsia="Times New Roman" w:hAnsi="Times New Roman" w:cs="Times New Roman"/>
          <w:sz w:val="28"/>
          <w:szCs w:val="28"/>
          <w:lang w:eastAsia="ar-SA"/>
        </w:rPr>
        <w:t>Овчинникова</w:t>
      </w:r>
      <w:proofErr w:type="spellEnd"/>
      <w:r w:rsidRPr="00503EF6">
        <w:rPr>
          <w:rFonts w:ascii="Times New Roman" w:eastAsia="Times New Roman" w:hAnsi="Times New Roman" w:cs="Times New Roman"/>
          <w:sz w:val="28"/>
          <w:szCs w:val="28"/>
          <w:lang w:eastAsia="ar-SA"/>
        </w:rPr>
        <w:t xml:space="preserve"> В.В. и Олейника Н.Н. - Изд.: Белгород, 2011;</w:t>
      </w:r>
    </w:p>
    <w:p w:rsidR="001E0429" w:rsidRPr="00503EF6" w:rsidRDefault="001E0429" w:rsidP="001E0429">
      <w:pPr>
        <w:suppressAutoHyphens/>
        <w:autoSpaceDE w:val="0"/>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4.Саяпин В.В. История России. ЕГЭ-2009. Тематические тесты /В.В. </w:t>
      </w:r>
      <w:proofErr w:type="spellStart"/>
      <w:r w:rsidRPr="00503EF6">
        <w:rPr>
          <w:rFonts w:ascii="Times New Roman" w:eastAsia="Times New Roman" w:hAnsi="Times New Roman" w:cs="Times New Roman"/>
          <w:sz w:val="28"/>
          <w:szCs w:val="28"/>
          <w:lang w:eastAsia="ar-SA"/>
        </w:rPr>
        <w:t>Саяпин-изд</w:t>
      </w:r>
      <w:proofErr w:type="spellEnd"/>
      <w:r w:rsidRPr="00503EF6">
        <w:rPr>
          <w:rFonts w:ascii="Times New Roman" w:eastAsia="Times New Roman" w:hAnsi="Times New Roman" w:cs="Times New Roman"/>
          <w:sz w:val="28"/>
          <w:szCs w:val="28"/>
          <w:lang w:eastAsia="ar-SA"/>
        </w:rPr>
        <w:t>.: «Легион», 2008.</w:t>
      </w:r>
    </w:p>
    <w:p w:rsidR="001E0429" w:rsidRPr="00503EF6" w:rsidRDefault="001E0429" w:rsidP="001E0429">
      <w:pPr>
        <w:suppressAutoHyphens/>
        <w:autoSpaceDE w:val="0"/>
        <w:spacing w:after="0" w:line="240" w:lineRule="auto"/>
        <w:ind w:firstLine="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sz w:val="28"/>
          <w:szCs w:val="28"/>
          <w:lang w:eastAsia="ar-SA"/>
        </w:rPr>
        <w:t xml:space="preserve">5.Серов Б.Н. Поурочные разработки по истории России с древнейших времен до конца </w:t>
      </w:r>
      <w:r w:rsidRPr="00503EF6">
        <w:rPr>
          <w:rFonts w:ascii="Times New Roman" w:eastAsia="Times New Roman" w:hAnsi="Times New Roman" w:cs="Times New Roman"/>
          <w:sz w:val="28"/>
          <w:szCs w:val="28"/>
          <w:lang w:val="en-US" w:eastAsia="ar-SA"/>
        </w:rPr>
        <w:t>XIX</w:t>
      </w:r>
      <w:r w:rsidRPr="00503EF6">
        <w:rPr>
          <w:rFonts w:ascii="Times New Roman" w:eastAsia="Times New Roman" w:hAnsi="Times New Roman" w:cs="Times New Roman"/>
          <w:sz w:val="28"/>
          <w:szCs w:val="28"/>
          <w:lang w:eastAsia="ar-SA"/>
        </w:rPr>
        <w:t xml:space="preserve"> века / Б.Н.Серов,  А.Р. </w:t>
      </w:r>
      <w:proofErr w:type="spellStart"/>
      <w:r w:rsidRPr="00503EF6">
        <w:rPr>
          <w:rFonts w:ascii="Times New Roman" w:eastAsia="Times New Roman" w:hAnsi="Times New Roman" w:cs="Times New Roman"/>
          <w:sz w:val="28"/>
          <w:szCs w:val="28"/>
          <w:lang w:eastAsia="ar-SA"/>
        </w:rPr>
        <w:t>Лагно</w:t>
      </w:r>
      <w:proofErr w:type="spellEnd"/>
      <w:r w:rsidRPr="00503EF6">
        <w:rPr>
          <w:rFonts w:ascii="Times New Roman" w:eastAsia="Times New Roman" w:hAnsi="Times New Roman" w:cs="Times New Roman"/>
          <w:sz w:val="28"/>
          <w:szCs w:val="28"/>
          <w:lang w:eastAsia="ar-SA"/>
        </w:rPr>
        <w:t xml:space="preserve">  - изд. Москва «</w:t>
      </w:r>
      <w:proofErr w:type="spellStart"/>
      <w:r w:rsidRPr="00503EF6">
        <w:rPr>
          <w:rFonts w:ascii="Times New Roman" w:eastAsia="Times New Roman" w:hAnsi="Times New Roman" w:cs="Times New Roman"/>
          <w:sz w:val="28"/>
          <w:szCs w:val="28"/>
          <w:lang w:eastAsia="ar-SA"/>
        </w:rPr>
        <w:t>Вако</w:t>
      </w:r>
      <w:proofErr w:type="spellEnd"/>
      <w:r w:rsidRPr="00503EF6">
        <w:rPr>
          <w:rFonts w:ascii="Times New Roman" w:eastAsia="Times New Roman" w:hAnsi="Times New Roman" w:cs="Times New Roman"/>
          <w:sz w:val="28"/>
          <w:szCs w:val="28"/>
          <w:lang w:eastAsia="ar-SA"/>
        </w:rPr>
        <w:t>», 2007.</w:t>
      </w:r>
    </w:p>
    <w:p w:rsidR="001E0429" w:rsidRPr="00503EF6" w:rsidRDefault="001E0429" w:rsidP="001E0429">
      <w:pPr>
        <w:suppressAutoHyphens/>
        <w:spacing w:after="0" w:line="240" w:lineRule="auto"/>
        <w:ind w:firstLine="360"/>
        <w:jc w:val="center"/>
        <w:rPr>
          <w:rFonts w:ascii="Times New Roman" w:eastAsia="Times New Roman" w:hAnsi="Times New Roman" w:cs="Times New Roman"/>
          <w:b/>
          <w:sz w:val="28"/>
          <w:szCs w:val="28"/>
          <w:lang w:eastAsia="ar-SA"/>
        </w:rPr>
      </w:pPr>
      <w:r w:rsidRPr="00503EF6">
        <w:rPr>
          <w:rFonts w:ascii="Times New Roman" w:eastAsia="Times New Roman" w:hAnsi="Times New Roman" w:cs="Times New Roman"/>
          <w:b/>
          <w:sz w:val="28"/>
          <w:szCs w:val="28"/>
          <w:lang w:eastAsia="ar-SA"/>
        </w:rPr>
        <w:t>Интернет ресурсы:</w:t>
      </w:r>
    </w:p>
    <w:p w:rsidR="001E0429" w:rsidRPr="00503EF6" w:rsidRDefault="00E131F6" w:rsidP="001E0429">
      <w:pPr>
        <w:shd w:val="clear" w:color="auto" w:fill="FFFFFF"/>
        <w:suppressAutoHyphens/>
        <w:spacing w:after="0" w:line="240" w:lineRule="auto"/>
        <w:ind w:left="567" w:hanging="567"/>
        <w:jc w:val="both"/>
        <w:rPr>
          <w:rFonts w:ascii="Times New Roman" w:eastAsia="Times New Roman" w:hAnsi="Times New Roman" w:cs="Times New Roman"/>
          <w:sz w:val="28"/>
          <w:szCs w:val="28"/>
          <w:lang w:eastAsia="ar-SA"/>
        </w:rPr>
      </w:pPr>
      <w:hyperlink w:history="1">
        <w:r w:rsidR="001E0429" w:rsidRPr="00503EF6">
          <w:rPr>
            <w:rFonts w:ascii="Times New Roman" w:eastAsia="Times New Roman" w:hAnsi="Times New Roman" w:cs="Times New Roman"/>
            <w:color w:val="0000FF"/>
            <w:spacing w:val="-1"/>
            <w:sz w:val="28"/>
            <w:szCs w:val="28"/>
            <w:u w:val="single"/>
            <w:lang w:val="en-US" w:eastAsia="ar-SA"/>
          </w:rPr>
          <w:t>http</w:t>
        </w:r>
        <w:r w:rsidR="001E0429" w:rsidRPr="00503EF6">
          <w:rPr>
            <w:rFonts w:ascii="Times New Roman" w:eastAsia="Times New Roman" w:hAnsi="Times New Roman" w:cs="Times New Roman"/>
            <w:color w:val="0000FF"/>
            <w:spacing w:val="-1"/>
            <w:sz w:val="28"/>
            <w:szCs w:val="28"/>
            <w:u w:val="single"/>
            <w:lang w:eastAsia="ar-SA"/>
          </w:rPr>
          <w:t>://</w:t>
        </w:r>
      </w:hyperlink>
      <w:r w:rsidR="001E0429" w:rsidRPr="00503EF6">
        <w:rPr>
          <w:rFonts w:ascii="Times New Roman" w:eastAsia="Times New Roman" w:hAnsi="Times New Roman" w:cs="Times New Roman"/>
          <w:color w:val="0000FF"/>
          <w:spacing w:val="-1"/>
          <w:sz w:val="28"/>
          <w:szCs w:val="28"/>
          <w:u w:val="single"/>
          <w:lang w:val="en-US" w:eastAsia="ar-SA"/>
        </w:rPr>
        <w:t>www</w:t>
      </w:r>
      <w:r w:rsidR="001E0429" w:rsidRPr="00503EF6">
        <w:rPr>
          <w:rFonts w:ascii="Times New Roman" w:eastAsia="Times New Roman" w:hAnsi="Times New Roman" w:cs="Times New Roman"/>
          <w:color w:val="0000FF"/>
          <w:spacing w:val="-1"/>
          <w:sz w:val="28"/>
          <w:szCs w:val="28"/>
          <w:u w:val="single"/>
          <w:lang w:eastAsia="ar-SA"/>
        </w:rPr>
        <w:t>.е</w:t>
      </w:r>
      <w:r w:rsidR="001E0429" w:rsidRPr="00503EF6">
        <w:rPr>
          <w:rFonts w:ascii="Times New Roman" w:eastAsia="Times New Roman" w:hAnsi="Times New Roman" w:cs="Times New Roman"/>
          <w:color w:val="0000FF"/>
          <w:spacing w:val="-1"/>
          <w:sz w:val="28"/>
          <w:szCs w:val="28"/>
          <w:u w:val="single"/>
          <w:lang w:val="en-US" w:eastAsia="ar-SA"/>
        </w:rPr>
        <w:t>g</w:t>
      </w:r>
      <w:r w:rsidR="001E0429" w:rsidRPr="00503EF6">
        <w:rPr>
          <w:rFonts w:ascii="Times New Roman" w:eastAsia="Times New Roman" w:hAnsi="Times New Roman" w:cs="Times New Roman"/>
          <w:color w:val="0000FF"/>
          <w:spacing w:val="-1"/>
          <w:sz w:val="28"/>
          <w:szCs w:val="28"/>
          <w:u w:val="single"/>
          <w:lang w:eastAsia="ar-SA"/>
        </w:rPr>
        <w:t>е.</w:t>
      </w:r>
      <w:hyperlink r:id="rId9" w:history="1">
        <w:r w:rsidR="001E0429" w:rsidRPr="00503EF6">
          <w:rPr>
            <w:rFonts w:ascii="Times New Roman" w:eastAsia="Times New Roman" w:hAnsi="Times New Roman" w:cs="Times New Roman"/>
            <w:color w:val="0000FF"/>
            <w:sz w:val="28"/>
            <w:szCs w:val="28"/>
            <w:u w:val="single"/>
            <w:lang w:eastAsia="ar-SA"/>
          </w:rPr>
          <w:t>edu.ru</w:t>
        </w:r>
      </w:hyperlink>
      <w:r w:rsidR="001E0429" w:rsidRPr="00503EF6">
        <w:rPr>
          <w:rFonts w:ascii="Times New Roman" w:eastAsia="Times New Roman" w:hAnsi="Times New Roman" w:cs="Times New Roman"/>
          <w:sz w:val="28"/>
          <w:szCs w:val="28"/>
          <w:lang w:eastAsia="ar-SA"/>
        </w:rPr>
        <w:t xml:space="preserve"> – портал информационной поддержки Единого государственного экзамена</w:t>
      </w:r>
    </w:p>
    <w:p w:rsidR="001E0429" w:rsidRPr="00503EF6" w:rsidRDefault="00E131F6" w:rsidP="001E0429">
      <w:pPr>
        <w:suppressAutoHyphens/>
        <w:spacing w:after="0" w:line="240" w:lineRule="auto"/>
        <w:jc w:val="both"/>
        <w:rPr>
          <w:rFonts w:ascii="Times New Roman" w:eastAsia="Times New Roman" w:hAnsi="Times New Roman" w:cs="Times New Roman"/>
          <w:sz w:val="28"/>
          <w:szCs w:val="28"/>
          <w:lang w:eastAsia="ar-SA"/>
        </w:rPr>
      </w:pPr>
      <w:hyperlink r:id="rId10" w:anchor="_blank" w:history="1">
        <w:r w:rsidR="001E0429" w:rsidRPr="00503EF6">
          <w:rPr>
            <w:rFonts w:ascii="Times New Roman" w:eastAsia="Times New Roman" w:hAnsi="Times New Roman" w:cs="Times New Roman"/>
            <w:color w:val="0000FF"/>
            <w:sz w:val="28"/>
            <w:szCs w:val="28"/>
            <w:u w:val="single"/>
            <w:lang w:eastAsia="ar-SA"/>
          </w:rPr>
          <w:t>http://www.fipi.ru</w:t>
        </w:r>
      </w:hyperlink>
      <w:r w:rsidR="001E0429" w:rsidRPr="00503EF6">
        <w:rPr>
          <w:rFonts w:ascii="Times New Roman" w:eastAsia="Times New Roman" w:hAnsi="Times New Roman" w:cs="Times New Roman"/>
          <w:sz w:val="28"/>
          <w:szCs w:val="28"/>
          <w:lang w:eastAsia="ar-SA"/>
        </w:rPr>
        <w:t xml:space="preserve"> Портал ФИПИ – Федеральный институт педагогических измерений</w:t>
      </w:r>
    </w:p>
    <w:p w:rsidR="001E0429" w:rsidRPr="00503EF6" w:rsidRDefault="00E131F6" w:rsidP="001E0429">
      <w:pPr>
        <w:suppressAutoHyphens/>
        <w:spacing w:after="0" w:line="240" w:lineRule="auto"/>
        <w:jc w:val="both"/>
        <w:rPr>
          <w:rFonts w:ascii="Times New Roman" w:eastAsia="Times New Roman" w:hAnsi="Times New Roman" w:cs="Times New Roman"/>
          <w:bCs/>
          <w:sz w:val="28"/>
          <w:szCs w:val="28"/>
          <w:lang w:eastAsia="ar-SA"/>
        </w:rPr>
      </w:pPr>
      <w:hyperlink r:id="rId11" w:anchor="_blank" w:history="1">
        <w:r w:rsidR="001E0429" w:rsidRPr="00503EF6">
          <w:rPr>
            <w:rFonts w:ascii="Times New Roman" w:eastAsia="Times New Roman" w:hAnsi="Times New Roman" w:cs="Times New Roman"/>
            <w:color w:val="0000FF"/>
            <w:sz w:val="28"/>
            <w:szCs w:val="28"/>
            <w:u w:val="single"/>
            <w:lang w:eastAsia="ar-SA"/>
          </w:rPr>
          <w:t>http://www.infomarker.ru/top8.html</w:t>
        </w:r>
      </w:hyperlink>
      <w:r w:rsidR="001E0429" w:rsidRPr="00503EF6">
        <w:rPr>
          <w:rFonts w:ascii="Times New Roman" w:eastAsia="Times New Roman" w:hAnsi="Times New Roman" w:cs="Times New Roman"/>
          <w:bCs/>
          <w:sz w:val="28"/>
          <w:szCs w:val="28"/>
          <w:lang w:val="en-US" w:eastAsia="ar-SA"/>
        </w:rPr>
        <w:t>RUSTEST</w:t>
      </w:r>
      <w:r w:rsidR="001E0429" w:rsidRPr="00503EF6">
        <w:rPr>
          <w:rFonts w:ascii="Times New Roman" w:eastAsia="Times New Roman" w:hAnsi="Times New Roman" w:cs="Times New Roman"/>
          <w:bCs/>
          <w:sz w:val="28"/>
          <w:szCs w:val="28"/>
          <w:lang w:eastAsia="ar-SA"/>
        </w:rPr>
        <w:t>.</w:t>
      </w:r>
      <w:r w:rsidR="001E0429" w:rsidRPr="00503EF6">
        <w:rPr>
          <w:rFonts w:ascii="Times New Roman" w:eastAsia="Times New Roman" w:hAnsi="Times New Roman" w:cs="Times New Roman"/>
          <w:bCs/>
          <w:sz w:val="28"/>
          <w:szCs w:val="28"/>
          <w:lang w:val="en-US" w:eastAsia="ar-SA"/>
        </w:rPr>
        <w:t>RU</w:t>
      </w:r>
      <w:r w:rsidR="001E0429" w:rsidRPr="00503EF6">
        <w:rPr>
          <w:rFonts w:ascii="Times New Roman" w:eastAsia="Times New Roman" w:hAnsi="Times New Roman" w:cs="Times New Roman"/>
          <w:bCs/>
          <w:sz w:val="28"/>
          <w:szCs w:val="28"/>
          <w:lang w:eastAsia="ar-SA"/>
        </w:rPr>
        <w:t xml:space="preserve"> - федеральный центр тестирования.</w:t>
      </w:r>
    </w:p>
    <w:p w:rsidR="001E0429" w:rsidRPr="00503EF6" w:rsidRDefault="00E131F6" w:rsidP="001E0429">
      <w:pPr>
        <w:suppressAutoHyphens/>
        <w:spacing w:after="0" w:line="240" w:lineRule="auto"/>
        <w:ind w:left="567" w:hanging="567"/>
        <w:jc w:val="both"/>
        <w:rPr>
          <w:rFonts w:ascii="Times New Roman" w:eastAsia="Times New Roman" w:hAnsi="Times New Roman" w:cs="Times New Roman"/>
          <w:sz w:val="28"/>
          <w:szCs w:val="28"/>
          <w:lang w:eastAsia="ar-SA"/>
        </w:rPr>
      </w:pPr>
      <w:hyperlink r:id="rId12" w:history="1">
        <w:proofErr w:type="gramStart"/>
        <w:r w:rsidR="001E0429" w:rsidRPr="00503EF6">
          <w:rPr>
            <w:rFonts w:ascii="Times New Roman" w:eastAsia="Times New Roman" w:hAnsi="Times New Roman" w:cs="Times New Roman"/>
            <w:color w:val="0000FF"/>
            <w:sz w:val="28"/>
            <w:szCs w:val="28"/>
            <w:u w:val="single"/>
            <w:lang w:val="en-US" w:eastAsia="ar-SA"/>
          </w:rPr>
          <w:t>http</w:t>
        </w:r>
        <w:r w:rsidR="001E0429" w:rsidRPr="00503EF6">
          <w:rPr>
            <w:rFonts w:ascii="Times New Roman" w:eastAsia="Times New Roman" w:hAnsi="Times New Roman" w:cs="Times New Roman"/>
            <w:color w:val="0000FF"/>
            <w:sz w:val="28"/>
            <w:szCs w:val="28"/>
            <w:u w:val="single"/>
            <w:lang w:eastAsia="ar-SA"/>
          </w:rPr>
          <w:t>://</w:t>
        </w:r>
        <w:r w:rsidR="001E0429" w:rsidRPr="00503EF6">
          <w:rPr>
            <w:rFonts w:ascii="Times New Roman" w:eastAsia="Times New Roman" w:hAnsi="Times New Roman" w:cs="Times New Roman"/>
            <w:color w:val="0000FF"/>
            <w:sz w:val="28"/>
            <w:szCs w:val="28"/>
            <w:u w:val="single"/>
            <w:lang w:val="en-US" w:eastAsia="ar-SA"/>
          </w:rPr>
          <w:t>www</w:t>
        </w:r>
        <w:r w:rsidR="001E0429" w:rsidRPr="00503EF6">
          <w:rPr>
            <w:rFonts w:ascii="Times New Roman" w:eastAsia="Times New Roman" w:hAnsi="Times New Roman" w:cs="Times New Roman"/>
            <w:color w:val="0000FF"/>
            <w:sz w:val="28"/>
            <w:szCs w:val="28"/>
            <w:u w:val="single"/>
            <w:lang w:eastAsia="ar-SA"/>
          </w:rPr>
          <w:t>.</w:t>
        </w:r>
        <w:r w:rsidR="001E0429" w:rsidRPr="00503EF6">
          <w:rPr>
            <w:rFonts w:ascii="Times New Roman" w:eastAsia="Times New Roman" w:hAnsi="Times New Roman" w:cs="Times New Roman"/>
            <w:color w:val="0000FF"/>
            <w:sz w:val="28"/>
            <w:szCs w:val="28"/>
            <w:u w:val="single"/>
            <w:lang w:val="en-US" w:eastAsia="ar-SA"/>
          </w:rPr>
          <w:t>school</w:t>
        </w:r>
        <w:r w:rsidR="001E0429" w:rsidRPr="00503EF6">
          <w:rPr>
            <w:rFonts w:ascii="Times New Roman" w:eastAsia="Times New Roman" w:hAnsi="Times New Roman" w:cs="Times New Roman"/>
            <w:color w:val="0000FF"/>
            <w:sz w:val="28"/>
            <w:szCs w:val="28"/>
            <w:u w:val="single"/>
            <w:lang w:eastAsia="ar-SA"/>
          </w:rPr>
          <w:t>-</w:t>
        </w:r>
      </w:hyperlink>
      <w:r w:rsidR="001E0429" w:rsidRPr="00503EF6">
        <w:rPr>
          <w:rFonts w:ascii="Times New Roman" w:eastAsia="Times New Roman" w:hAnsi="Times New Roman" w:cs="Times New Roman"/>
          <w:color w:val="0000FF"/>
          <w:sz w:val="28"/>
          <w:szCs w:val="28"/>
          <w:u w:val="single"/>
          <w:lang w:val="en-US" w:eastAsia="ar-SA"/>
        </w:rPr>
        <w:t>collection</w:t>
      </w:r>
      <w:r w:rsidR="001E0429" w:rsidRPr="00503EF6">
        <w:rPr>
          <w:rFonts w:ascii="Times New Roman" w:eastAsia="Times New Roman" w:hAnsi="Times New Roman" w:cs="Times New Roman"/>
          <w:color w:val="0000FF"/>
          <w:sz w:val="28"/>
          <w:szCs w:val="28"/>
          <w:u w:val="single"/>
          <w:lang w:eastAsia="ar-SA"/>
        </w:rPr>
        <w:t>.</w:t>
      </w:r>
      <w:proofErr w:type="gramEnd"/>
      <w:r>
        <w:fldChar w:fldCharType="begin"/>
      </w:r>
      <w:r w:rsidR="002D4DCA">
        <w:instrText>HYPERLINK "http://edu.ru"</w:instrText>
      </w:r>
      <w:r>
        <w:fldChar w:fldCharType="separate"/>
      </w:r>
      <w:proofErr w:type="spellStart"/>
      <w:r w:rsidR="001E0429" w:rsidRPr="00503EF6">
        <w:rPr>
          <w:rFonts w:ascii="Times New Roman" w:eastAsia="Times New Roman" w:hAnsi="Times New Roman" w:cs="Times New Roman"/>
          <w:color w:val="0000FF"/>
          <w:sz w:val="28"/>
          <w:szCs w:val="28"/>
          <w:u w:val="single"/>
          <w:lang w:val="en-US" w:eastAsia="ar-SA"/>
        </w:rPr>
        <w:t>edu</w:t>
      </w:r>
      <w:proofErr w:type="spellEnd"/>
      <w:r w:rsidR="001E0429" w:rsidRPr="00503EF6">
        <w:rPr>
          <w:rFonts w:ascii="Times New Roman" w:eastAsia="Times New Roman" w:hAnsi="Times New Roman" w:cs="Times New Roman"/>
          <w:color w:val="0000FF"/>
          <w:sz w:val="28"/>
          <w:szCs w:val="28"/>
          <w:u w:val="single"/>
          <w:lang w:eastAsia="ar-SA"/>
        </w:rPr>
        <w:t>.</w:t>
      </w:r>
      <w:proofErr w:type="spellStart"/>
      <w:r w:rsidR="001E0429" w:rsidRPr="00503EF6">
        <w:rPr>
          <w:rFonts w:ascii="Times New Roman" w:eastAsia="Times New Roman" w:hAnsi="Times New Roman" w:cs="Times New Roman"/>
          <w:color w:val="0000FF"/>
          <w:sz w:val="28"/>
          <w:szCs w:val="28"/>
          <w:u w:val="single"/>
          <w:lang w:val="en-US" w:eastAsia="ar-SA"/>
        </w:rPr>
        <w:t>ru</w:t>
      </w:r>
      <w:proofErr w:type="spellEnd"/>
      <w:r>
        <w:fldChar w:fldCharType="end"/>
      </w:r>
      <w:r w:rsidR="001E0429" w:rsidRPr="00503EF6">
        <w:rPr>
          <w:rFonts w:ascii="Times New Roman" w:eastAsia="Times New Roman" w:hAnsi="Times New Roman" w:cs="Times New Roman"/>
          <w:sz w:val="28"/>
          <w:szCs w:val="28"/>
          <w:lang w:eastAsia="ar-SA"/>
        </w:rPr>
        <w:t xml:space="preserve"> – единая коллекция цифровых образовательных ресурсов</w:t>
      </w:r>
    </w:p>
    <w:p w:rsidR="001E0429" w:rsidRPr="00503EF6" w:rsidRDefault="00E131F6" w:rsidP="001E0429">
      <w:pPr>
        <w:tabs>
          <w:tab w:val="left" w:pos="2318"/>
        </w:tabs>
        <w:suppressAutoHyphens/>
        <w:spacing w:after="0" w:line="240" w:lineRule="auto"/>
        <w:ind w:left="567" w:hanging="567"/>
        <w:jc w:val="both"/>
        <w:rPr>
          <w:rFonts w:ascii="Times New Roman" w:eastAsia="Times New Roman" w:hAnsi="Times New Roman" w:cs="Times New Roman"/>
          <w:sz w:val="28"/>
          <w:szCs w:val="28"/>
          <w:lang w:eastAsia="ar-SA"/>
        </w:rPr>
      </w:pPr>
      <w:hyperlink r:id="rId13" w:history="1">
        <w:r w:rsidR="001E0429" w:rsidRPr="00503EF6">
          <w:rPr>
            <w:rFonts w:ascii="Times New Roman" w:eastAsia="Times New Roman" w:hAnsi="Times New Roman" w:cs="Times New Roman"/>
            <w:color w:val="0000FF"/>
            <w:sz w:val="28"/>
            <w:szCs w:val="28"/>
            <w:u w:val="single"/>
            <w:lang w:val="en-US" w:eastAsia="ar-SA"/>
          </w:rPr>
          <w:t>http</w:t>
        </w:r>
        <w:r w:rsidR="001E0429" w:rsidRPr="00503EF6">
          <w:rPr>
            <w:rFonts w:ascii="Times New Roman" w:eastAsia="Times New Roman" w:hAnsi="Times New Roman" w:cs="Times New Roman"/>
            <w:color w:val="0000FF"/>
            <w:sz w:val="28"/>
            <w:szCs w:val="28"/>
            <w:u w:val="single"/>
            <w:lang w:eastAsia="ar-SA"/>
          </w:rPr>
          <w:t>://</w:t>
        </w:r>
        <w:r w:rsidR="001E0429" w:rsidRPr="00503EF6">
          <w:rPr>
            <w:rFonts w:ascii="Times New Roman" w:eastAsia="Times New Roman" w:hAnsi="Times New Roman" w:cs="Times New Roman"/>
            <w:color w:val="0000FF"/>
            <w:sz w:val="28"/>
            <w:szCs w:val="28"/>
            <w:u w:val="single"/>
            <w:lang w:val="en-US" w:eastAsia="ar-SA"/>
          </w:rPr>
          <w:t>www</w:t>
        </w:r>
      </w:hyperlink>
      <w:proofErr w:type="gramStart"/>
      <w:r w:rsidR="001E0429" w:rsidRPr="00503EF6">
        <w:rPr>
          <w:rFonts w:ascii="Times New Roman" w:eastAsia="Times New Roman" w:hAnsi="Times New Roman" w:cs="Times New Roman"/>
          <w:color w:val="0000FF"/>
          <w:sz w:val="28"/>
          <w:szCs w:val="28"/>
          <w:u w:val="single"/>
          <w:lang w:eastAsia="ar-SA"/>
        </w:rPr>
        <w:t>.1</w:t>
      </w:r>
      <w:hyperlink r:id="rId14" w:history="1">
        <w:proofErr w:type="spellStart"/>
        <w:r w:rsidR="001E0429" w:rsidRPr="00503EF6">
          <w:rPr>
            <w:rFonts w:ascii="Times New Roman" w:eastAsia="Times New Roman" w:hAnsi="Times New Roman" w:cs="Times New Roman"/>
            <w:color w:val="0000FF"/>
            <w:sz w:val="28"/>
            <w:szCs w:val="28"/>
            <w:u w:val="single"/>
            <w:lang w:val="en-US" w:eastAsia="ar-SA"/>
          </w:rPr>
          <w:t>september</w:t>
        </w:r>
        <w:proofErr w:type="spellEnd"/>
        <w:r w:rsidR="001E0429" w:rsidRPr="00503EF6">
          <w:rPr>
            <w:rFonts w:ascii="Times New Roman" w:eastAsia="Times New Roman" w:hAnsi="Times New Roman" w:cs="Times New Roman"/>
            <w:color w:val="0000FF"/>
            <w:sz w:val="28"/>
            <w:szCs w:val="28"/>
            <w:u w:val="single"/>
            <w:lang w:eastAsia="ar-SA"/>
          </w:rPr>
          <w:t>.</w:t>
        </w:r>
        <w:proofErr w:type="spellStart"/>
        <w:r w:rsidR="001E0429" w:rsidRPr="00503EF6">
          <w:rPr>
            <w:rFonts w:ascii="Times New Roman" w:eastAsia="Times New Roman" w:hAnsi="Times New Roman" w:cs="Times New Roman"/>
            <w:color w:val="0000FF"/>
            <w:sz w:val="28"/>
            <w:szCs w:val="28"/>
            <w:u w:val="single"/>
            <w:lang w:val="en-US" w:eastAsia="ar-SA"/>
          </w:rPr>
          <w:t>ru</w:t>
        </w:r>
        <w:proofErr w:type="spellEnd"/>
      </w:hyperlink>
      <w:r w:rsidR="001E0429" w:rsidRPr="00503EF6">
        <w:rPr>
          <w:rFonts w:ascii="Times New Roman" w:eastAsia="Times New Roman" w:hAnsi="Times New Roman" w:cs="Times New Roman"/>
          <w:sz w:val="28"/>
          <w:szCs w:val="28"/>
          <w:lang w:eastAsia="ar-SA"/>
        </w:rPr>
        <w:t xml:space="preserve"> – газета «История», издательство «Первое сентября»</w:t>
      </w:r>
      <w:proofErr w:type="gramEnd"/>
    </w:p>
    <w:p w:rsidR="001E0429" w:rsidRPr="00503EF6" w:rsidRDefault="00E131F6" w:rsidP="001E0429">
      <w:pPr>
        <w:suppressAutoHyphens/>
        <w:spacing w:after="0" w:line="240" w:lineRule="auto"/>
        <w:ind w:left="567" w:hanging="567"/>
        <w:jc w:val="both"/>
        <w:rPr>
          <w:rFonts w:ascii="Times New Roman" w:eastAsia="Times New Roman" w:hAnsi="Times New Roman" w:cs="Times New Roman"/>
          <w:sz w:val="28"/>
          <w:szCs w:val="28"/>
          <w:lang w:eastAsia="ar-SA"/>
        </w:rPr>
      </w:pPr>
      <w:hyperlink r:id="rId15" w:history="1">
        <w:r w:rsidR="001E0429" w:rsidRPr="00503EF6">
          <w:rPr>
            <w:rFonts w:ascii="Times New Roman" w:eastAsia="Times New Roman" w:hAnsi="Times New Roman" w:cs="Times New Roman"/>
            <w:color w:val="0000FF"/>
            <w:sz w:val="28"/>
            <w:szCs w:val="28"/>
            <w:u w:val="single"/>
            <w:lang w:val="en-US" w:eastAsia="ar-SA"/>
          </w:rPr>
          <w:t>http</w:t>
        </w:r>
        <w:r w:rsidR="001E0429" w:rsidRPr="00503EF6">
          <w:rPr>
            <w:rFonts w:ascii="Times New Roman" w:eastAsia="Times New Roman" w:hAnsi="Times New Roman" w:cs="Times New Roman"/>
            <w:color w:val="0000FF"/>
            <w:sz w:val="28"/>
            <w:szCs w:val="28"/>
            <w:u w:val="single"/>
            <w:lang w:eastAsia="ar-SA"/>
          </w:rPr>
          <w:t>://</w:t>
        </w:r>
        <w:r w:rsidR="001E0429" w:rsidRPr="00503EF6">
          <w:rPr>
            <w:rFonts w:ascii="Times New Roman" w:eastAsia="Times New Roman" w:hAnsi="Times New Roman" w:cs="Times New Roman"/>
            <w:color w:val="0000FF"/>
            <w:sz w:val="28"/>
            <w:szCs w:val="28"/>
            <w:u w:val="single"/>
            <w:lang w:val="en-US" w:eastAsia="ar-SA"/>
          </w:rPr>
          <w:t>www</w:t>
        </w:r>
        <w:r w:rsidR="001E0429" w:rsidRPr="00503EF6">
          <w:rPr>
            <w:rFonts w:ascii="Times New Roman" w:eastAsia="Times New Roman" w:hAnsi="Times New Roman" w:cs="Times New Roman"/>
            <w:color w:val="0000FF"/>
            <w:sz w:val="28"/>
            <w:szCs w:val="28"/>
            <w:u w:val="single"/>
            <w:lang w:eastAsia="ar-SA"/>
          </w:rPr>
          <w:t>.</w:t>
        </w:r>
        <w:r w:rsidR="001E0429" w:rsidRPr="00503EF6">
          <w:rPr>
            <w:rFonts w:ascii="Times New Roman" w:eastAsia="Times New Roman" w:hAnsi="Times New Roman" w:cs="Times New Roman"/>
            <w:color w:val="0000FF"/>
            <w:sz w:val="28"/>
            <w:szCs w:val="28"/>
            <w:u w:val="single"/>
            <w:lang w:val="en-US" w:eastAsia="ar-SA"/>
          </w:rPr>
          <w:t>lesson</w:t>
        </w:r>
        <w:r w:rsidR="001E0429" w:rsidRPr="00503EF6">
          <w:rPr>
            <w:rFonts w:ascii="Times New Roman" w:eastAsia="Times New Roman" w:hAnsi="Times New Roman" w:cs="Times New Roman"/>
            <w:color w:val="0000FF"/>
            <w:sz w:val="28"/>
            <w:szCs w:val="28"/>
            <w:u w:val="single"/>
            <w:lang w:eastAsia="ar-SA"/>
          </w:rPr>
          <w:t>-</w:t>
        </w:r>
        <w:r w:rsidR="001E0429" w:rsidRPr="00503EF6">
          <w:rPr>
            <w:rFonts w:ascii="Times New Roman" w:eastAsia="Times New Roman" w:hAnsi="Times New Roman" w:cs="Times New Roman"/>
            <w:color w:val="0000FF"/>
            <w:sz w:val="28"/>
            <w:szCs w:val="28"/>
            <w:u w:val="single"/>
            <w:lang w:val="en-US" w:eastAsia="ar-SA"/>
          </w:rPr>
          <w:t>history</w:t>
        </w:r>
        <w:r w:rsidR="001E0429" w:rsidRPr="00503EF6">
          <w:rPr>
            <w:rFonts w:ascii="Times New Roman" w:eastAsia="Times New Roman" w:hAnsi="Times New Roman" w:cs="Times New Roman"/>
            <w:color w:val="0000FF"/>
            <w:sz w:val="28"/>
            <w:szCs w:val="28"/>
            <w:u w:val="single"/>
            <w:lang w:eastAsia="ar-SA"/>
          </w:rPr>
          <w:t>.</w:t>
        </w:r>
        <w:proofErr w:type="spellStart"/>
        <w:r w:rsidR="001E0429" w:rsidRPr="00503EF6">
          <w:rPr>
            <w:rFonts w:ascii="Times New Roman" w:eastAsia="Times New Roman" w:hAnsi="Times New Roman" w:cs="Times New Roman"/>
            <w:color w:val="0000FF"/>
            <w:sz w:val="28"/>
            <w:szCs w:val="28"/>
            <w:u w:val="single"/>
            <w:lang w:val="en-US" w:eastAsia="ar-SA"/>
          </w:rPr>
          <w:t>narod</w:t>
        </w:r>
        <w:proofErr w:type="spellEnd"/>
        <w:r w:rsidR="001E0429" w:rsidRPr="00503EF6">
          <w:rPr>
            <w:rFonts w:ascii="Times New Roman" w:eastAsia="Times New Roman" w:hAnsi="Times New Roman" w:cs="Times New Roman"/>
            <w:color w:val="0000FF"/>
            <w:sz w:val="28"/>
            <w:szCs w:val="28"/>
            <w:u w:val="single"/>
            <w:lang w:eastAsia="ar-SA"/>
          </w:rPr>
          <w:t>.</w:t>
        </w:r>
        <w:proofErr w:type="spellStart"/>
        <w:r w:rsidR="001E0429" w:rsidRPr="00503EF6">
          <w:rPr>
            <w:rFonts w:ascii="Times New Roman" w:eastAsia="Times New Roman" w:hAnsi="Times New Roman" w:cs="Times New Roman"/>
            <w:color w:val="0000FF"/>
            <w:sz w:val="28"/>
            <w:szCs w:val="28"/>
            <w:u w:val="single"/>
            <w:lang w:val="en-US" w:eastAsia="ar-SA"/>
          </w:rPr>
          <w:t>ru</w:t>
        </w:r>
        <w:proofErr w:type="spellEnd"/>
      </w:hyperlink>
      <w:r w:rsidR="001E0429" w:rsidRPr="00503EF6">
        <w:rPr>
          <w:rFonts w:ascii="Times New Roman" w:eastAsia="Times New Roman" w:hAnsi="Times New Roman" w:cs="Times New Roman"/>
          <w:sz w:val="28"/>
          <w:szCs w:val="28"/>
          <w:lang w:eastAsia="ar-SA"/>
        </w:rPr>
        <w:t xml:space="preserve"> – компьютер на уроках истории (методическая коллекция А.И.Чернова)</w:t>
      </w:r>
    </w:p>
    <w:p w:rsidR="001E0429" w:rsidRPr="00503EF6" w:rsidRDefault="00E131F6" w:rsidP="001E0429">
      <w:pPr>
        <w:suppressAutoHyphens/>
        <w:spacing w:after="0" w:line="240" w:lineRule="auto"/>
        <w:ind w:left="567" w:hanging="567"/>
        <w:jc w:val="both"/>
        <w:rPr>
          <w:rFonts w:ascii="Times New Roman" w:eastAsia="Times New Roman" w:hAnsi="Times New Roman" w:cs="Times New Roman"/>
          <w:sz w:val="28"/>
          <w:szCs w:val="28"/>
          <w:lang w:eastAsia="ar-SA"/>
        </w:rPr>
      </w:pPr>
      <w:hyperlink r:id="rId16" w:history="1">
        <w:r w:rsidR="001E0429" w:rsidRPr="00503EF6">
          <w:rPr>
            <w:rFonts w:ascii="Times New Roman" w:eastAsia="Times New Roman" w:hAnsi="Times New Roman" w:cs="Times New Roman"/>
            <w:color w:val="0000FF"/>
            <w:sz w:val="28"/>
            <w:szCs w:val="28"/>
            <w:u w:val="single"/>
            <w:lang w:val="en-US" w:eastAsia="ar-SA"/>
          </w:rPr>
          <w:t>http</w:t>
        </w:r>
        <w:r w:rsidR="001E0429" w:rsidRPr="00503EF6">
          <w:rPr>
            <w:rFonts w:ascii="Times New Roman" w:eastAsia="Times New Roman" w:hAnsi="Times New Roman" w:cs="Times New Roman"/>
            <w:color w:val="0000FF"/>
            <w:sz w:val="28"/>
            <w:szCs w:val="28"/>
            <w:u w:val="single"/>
            <w:lang w:eastAsia="ar-SA"/>
          </w:rPr>
          <w:t>://</w:t>
        </w:r>
        <w:r w:rsidR="001E0429" w:rsidRPr="00503EF6">
          <w:rPr>
            <w:rFonts w:ascii="Times New Roman" w:eastAsia="Times New Roman" w:hAnsi="Times New Roman" w:cs="Times New Roman"/>
            <w:color w:val="0000FF"/>
            <w:sz w:val="28"/>
            <w:szCs w:val="28"/>
            <w:u w:val="single"/>
            <w:lang w:val="en-US" w:eastAsia="ar-SA"/>
          </w:rPr>
          <w:t>www</w:t>
        </w:r>
        <w:r w:rsidR="001E0429" w:rsidRPr="00503EF6">
          <w:rPr>
            <w:rFonts w:ascii="Times New Roman" w:eastAsia="Times New Roman" w:hAnsi="Times New Roman" w:cs="Times New Roman"/>
            <w:color w:val="0000FF"/>
            <w:sz w:val="28"/>
            <w:szCs w:val="28"/>
            <w:u w:val="single"/>
            <w:lang w:eastAsia="ar-SA"/>
          </w:rPr>
          <w:t>.</w:t>
        </w:r>
        <w:r w:rsidR="001E0429" w:rsidRPr="00503EF6">
          <w:rPr>
            <w:rFonts w:ascii="Times New Roman" w:eastAsia="Times New Roman" w:hAnsi="Times New Roman" w:cs="Times New Roman"/>
            <w:color w:val="0000FF"/>
            <w:sz w:val="28"/>
            <w:szCs w:val="28"/>
            <w:u w:val="single"/>
            <w:lang w:val="en-US" w:eastAsia="ar-SA"/>
          </w:rPr>
          <w:t>historic</w:t>
        </w:r>
        <w:r w:rsidR="001E0429" w:rsidRPr="00503EF6">
          <w:rPr>
            <w:rFonts w:ascii="Times New Roman" w:eastAsia="Times New Roman" w:hAnsi="Times New Roman" w:cs="Times New Roman"/>
            <w:color w:val="0000FF"/>
            <w:sz w:val="28"/>
            <w:szCs w:val="28"/>
            <w:u w:val="single"/>
            <w:lang w:eastAsia="ar-SA"/>
          </w:rPr>
          <w:t>.</w:t>
        </w:r>
        <w:proofErr w:type="spellStart"/>
        <w:r w:rsidR="001E0429" w:rsidRPr="00503EF6">
          <w:rPr>
            <w:rFonts w:ascii="Times New Roman" w:eastAsia="Times New Roman" w:hAnsi="Times New Roman" w:cs="Times New Roman"/>
            <w:color w:val="0000FF"/>
            <w:sz w:val="28"/>
            <w:szCs w:val="28"/>
            <w:u w:val="single"/>
            <w:lang w:val="en-US" w:eastAsia="ar-SA"/>
          </w:rPr>
          <w:t>ru</w:t>
        </w:r>
        <w:proofErr w:type="spellEnd"/>
        <w:r w:rsidR="001E0429" w:rsidRPr="00503EF6">
          <w:rPr>
            <w:rFonts w:ascii="Times New Roman" w:eastAsia="Times New Roman" w:hAnsi="Times New Roman" w:cs="Times New Roman"/>
            <w:color w:val="0000FF"/>
            <w:sz w:val="28"/>
            <w:szCs w:val="28"/>
            <w:u w:val="single"/>
            <w:lang w:eastAsia="ar-SA"/>
          </w:rPr>
          <w:t>/</w:t>
        </w:r>
        <w:r w:rsidR="001E0429" w:rsidRPr="00503EF6">
          <w:rPr>
            <w:rFonts w:ascii="Times New Roman" w:eastAsia="Times New Roman" w:hAnsi="Times New Roman" w:cs="Times New Roman"/>
            <w:color w:val="0000FF"/>
            <w:sz w:val="28"/>
            <w:szCs w:val="28"/>
            <w:u w:val="single"/>
            <w:lang w:val="en-US" w:eastAsia="ar-SA"/>
          </w:rPr>
          <w:t>books</w:t>
        </w:r>
        <w:r w:rsidR="001E0429" w:rsidRPr="00503EF6">
          <w:rPr>
            <w:rFonts w:ascii="Times New Roman" w:eastAsia="Times New Roman" w:hAnsi="Times New Roman" w:cs="Times New Roman"/>
            <w:color w:val="0000FF"/>
            <w:sz w:val="28"/>
            <w:szCs w:val="28"/>
            <w:u w:val="single"/>
            <w:lang w:eastAsia="ar-SA"/>
          </w:rPr>
          <w:t>/</w:t>
        </w:r>
        <w:r w:rsidR="001E0429" w:rsidRPr="00503EF6">
          <w:rPr>
            <w:rFonts w:ascii="Times New Roman" w:eastAsia="Times New Roman" w:hAnsi="Times New Roman" w:cs="Times New Roman"/>
            <w:color w:val="0000FF"/>
            <w:sz w:val="28"/>
            <w:szCs w:val="28"/>
            <w:u w:val="single"/>
            <w:lang w:val="en-US" w:eastAsia="ar-SA"/>
          </w:rPr>
          <w:t>index</w:t>
        </w:r>
        <w:r w:rsidR="001E0429" w:rsidRPr="00503EF6">
          <w:rPr>
            <w:rFonts w:ascii="Times New Roman" w:eastAsia="Times New Roman" w:hAnsi="Times New Roman" w:cs="Times New Roman"/>
            <w:color w:val="0000FF"/>
            <w:sz w:val="28"/>
            <w:szCs w:val="28"/>
            <w:u w:val="single"/>
            <w:lang w:eastAsia="ar-SA"/>
          </w:rPr>
          <w:t>.</w:t>
        </w:r>
        <w:proofErr w:type="spellStart"/>
        <w:r w:rsidR="001E0429" w:rsidRPr="00503EF6">
          <w:rPr>
            <w:rFonts w:ascii="Times New Roman" w:eastAsia="Times New Roman" w:hAnsi="Times New Roman" w:cs="Times New Roman"/>
            <w:color w:val="0000FF"/>
            <w:sz w:val="28"/>
            <w:szCs w:val="28"/>
            <w:u w:val="single"/>
            <w:lang w:val="en-US" w:eastAsia="ar-SA"/>
          </w:rPr>
          <w:t>shtml</w:t>
        </w:r>
        <w:proofErr w:type="spellEnd"/>
      </w:hyperlink>
      <w:r w:rsidR="001E0429" w:rsidRPr="00503EF6">
        <w:rPr>
          <w:rFonts w:ascii="Times New Roman" w:eastAsia="Times New Roman" w:hAnsi="Times New Roman" w:cs="Times New Roman"/>
          <w:sz w:val="28"/>
          <w:szCs w:val="28"/>
          <w:lang w:eastAsia="ar-SA"/>
        </w:rPr>
        <w:t xml:space="preserve"> - историческая библиотека</w:t>
      </w:r>
    </w:p>
    <w:p w:rsidR="001E0429" w:rsidRPr="00503EF6" w:rsidRDefault="00E131F6" w:rsidP="001E0429">
      <w:pPr>
        <w:suppressAutoHyphens/>
        <w:spacing w:after="0" w:line="240" w:lineRule="auto"/>
        <w:ind w:left="567" w:hanging="567"/>
        <w:jc w:val="both"/>
        <w:rPr>
          <w:rFonts w:ascii="Times New Roman" w:eastAsia="Times New Roman" w:hAnsi="Times New Roman" w:cs="Times New Roman"/>
          <w:sz w:val="28"/>
          <w:szCs w:val="28"/>
          <w:lang w:eastAsia="ar-SA"/>
        </w:rPr>
      </w:pPr>
      <w:hyperlink r:id="rId17" w:history="1">
        <w:r w:rsidR="001E0429" w:rsidRPr="00503EF6">
          <w:rPr>
            <w:rFonts w:ascii="Times New Roman" w:eastAsia="Times New Roman" w:hAnsi="Times New Roman" w:cs="Times New Roman"/>
            <w:color w:val="0000FF"/>
            <w:sz w:val="28"/>
            <w:szCs w:val="28"/>
            <w:u w:val="single"/>
            <w:lang w:val="en-US" w:eastAsia="ar-SA"/>
          </w:rPr>
          <w:t>http</w:t>
        </w:r>
        <w:r w:rsidR="001E0429" w:rsidRPr="00503EF6">
          <w:rPr>
            <w:rFonts w:ascii="Times New Roman" w:eastAsia="Times New Roman" w:hAnsi="Times New Roman" w:cs="Times New Roman"/>
            <w:color w:val="0000FF"/>
            <w:sz w:val="28"/>
            <w:szCs w:val="28"/>
            <w:u w:val="single"/>
            <w:lang w:eastAsia="ar-SA"/>
          </w:rPr>
          <w:t>://</w:t>
        </w:r>
        <w:r w:rsidR="001E0429" w:rsidRPr="00503EF6">
          <w:rPr>
            <w:rFonts w:ascii="Times New Roman" w:eastAsia="Times New Roman" w:hAnsi="Times New Roman" w:cs="Times New Roman"/>
            <w:color w:val="0000FF"/>
            <w:sz w:val="28"/>
            <w:szCs w:val="28"/>
            <w:u w:val="single"/>
            <w:lang w:val="en-US" w:eastAsia="ar-SA"/>
          </w:rPr>
          <w:t>www</w:t>
        </w:r>
        <w:r w:rsidR="001E0429" w:rsidRPr="00503EF6">
          <w:rPr>
            <w:rFonts w:ascii="Times New Roman" w:eastAsia="Times New Roman" w:hAnsi="Times New Roman" w:cs="Times New Roman"/>
            <w:color w:val="0000FF"/>
            <w:sz w:val="28"/>
            <w:szCs w:val="28"/>
            <w:u w:val="single"/>
            <w:lang w:eastAsia="ar-SA"/>
          </w:rPr>
          <w:t>.</w:t>
        </w:r>
        <w:proofErr w:type="spellStart"/>
        <w:r w:rsidR="001E0429" w:rsidRPr="00503EF6">
          <w:rPr>
            <w:rFonts w:ascii="Times New Roman" w:eastAsia="Times New Roman" w:hAnsi="Times New Roman" w:cs="Times New Roman"/>
            <w:color w:val="0000FF"/>
            <w:sz w:val="28"/>
            <w:szCs w:val="28"/>
            <w:u w:val="single"/>
            <w:lang w:val="en-US" w:eastAsia="ar-SA"/>
          </w:rPr>
          <w:t>historydoc</w:t>
        </w:r>
        <w:proofErr w:type="spellEnd"/>
        <w:r w:rsidR="001E0429" w:rsidRPr="00503EF6">
          <w:rPr>
            <w:rFonts w:ascii="Times New Roman" w:eastAsia="Times New Roman" w:hAnsi="Times New Roman" w:cs="Times New Roman"/>
            <w:color w:val="0000FF"/>
            <w:sz w:val="28"/>
            <w:szCs w:val="28"/>
            <w:u w:val="single"/>
            <w:lang w:eastAsia="ar-SA"/>
          </w:rPr>
          <w:t>.</w:t>
        </w:r>
        <w:proofErr w:type="spellStart"/>
        <w:r w:rsidR="001E0429" w:rsidRPr="00503EF6">
          <w:rPr>
            <w:rFonts w:ascii="Times New Roman" w:eastAsia="Times New Roman" w:hAnsi="Times New Roman" w:cs="Times New Roman"/>
            <w:color w:val="0000FF"/>
            <w:sz w:val="28"/>
            <w:szCs w:val="28"/>
            <w:u w:val="single"/>
            <w:lang w:val="en-US" w:eastAsia="ar-SA"/>
          </w:rPr>
          <w:t>edu</w:t>
        </w:r>
        <w:proofErr w:type="spellEnd"/>
        <w:r w:rsidR="001E0429" w:rsidRPr="00503EF6">
          <w:rPr>
            <w:rFonts w:ascii="Times New Roman" w:eastAsia="Times New Roman" w:hAnsi="Times New Roman" w:cs="Times New Roman"/>
            <w:color w:val="0000FF"/>
            <w:sz w:val="28"/>
            <w:szCs w:val="28"/>
            <w:u w:val="single"/>
            <w:lang w:eastAsia="ar-SA"/>
          </w:rPr>
          <w:t>.</w:t>
        </w:r>
        <w:proofErr w:type="spellStart"/>
        <w:r w:rsidR="001E0429" w:rsidRPr="00503EF6">
          <w:rPr>
            <w:rFonts w:ascii="Times New Roman" w:eastAsia="Times New Roman" w:hAnsi="Times New Roman" w:cs="Times New Roman"/>
            <w:color w:val="0000FF"/>
            <w:sz w:val="28"/>
            <w:szCs w:val="28"/>
            <w:u w:val="single"/>
            <w:lang w:val="en-US" w:eastAsia="ar-SA"/>
          </w:rPr>
          <w:t>ru</w:t>
        </w:r>
        <w:proofErr w:type="spellEnd"/>
        <w:r w:rsidR="001E0429" w:rsidRPr="00503EF6">
          <w:rPr>
            <w:rFonts w:ascii="Times New Roman" w:eastAsia="Times New Roman" w:hAnsi="Times New Roman" w:cs="Times New Roman"/>
            <w:color w:val="0000FF"/>
            <w:sz w:val="28"/>
            <w:szCs w:val="28"/>
            <w:u w:val="single"/>
            <w:lang w:eastAsia="ar-SA"/>
          </w:rPr>
          <w:t>/</w:t>
        </w:r>
        <w:r w:rsidR="001E0429" w:rsidRPr="00503EF6">
          <w:rPr>
            <w:rFonts w:ascii="Times New Roman" w:eastAsia="Times New Roman" w:hAnsi="Times New Roman" w:cs="Times New Roman"/>
            <w:color w:val="0000FF"/>
            <w:sz w:val="28"/>
            <w:szCs w:val="28"/>
            <w:u w:val="single"/>
            <w:lang w:val="en-US" w:eastAsia="ar-SA"/>
          </w:rPr>
          <w:t>catalog</w:t>
        </w:r>
        <w:r w:rsidR="001E0429" w:rsidRPr="00503EF6">
          <w:rPr>
            <w:rFonts w:ascii="Times New Roman" w:eastAsia="Times New Roman" w:hAnsi="Times New Roman" w:cs="Times New Roman"/>
            <w:color w:val="0000FF"/>
            <w:sz w:val="28"/>
            <w:szCs w:val="28"/>
            <w:u w:val="single"/>
            <w:lang w:eastAsia="ar-SA"/>
          </w:rPr>
          <w:t>.</w:t>
        </w:r>
        <w:r w:rsidR="001E0429" w:rsidRPr="00503EF6">
          <w:rPr>
            <w:rFonts w:ascii="Times New Roman" w:eastAsia="Times New Roman" w:hAnsi="Times New Roman" w:cs="Times New Roman"/>
            <w:color w:val="0000FF"/>
            <w:sz w:val="28"/>
            <w:szCs w:val="28"/>
            <w:u w:val="single"/>
            <w:lang w:val="en-US" w:eastAsia="ar-SA"/>
          </w:rPr>
          <w:t>asp</w:t>
        </w:r>
      </w:hyperlink>
      <w:r w:rsidR="001E0429" w:rsidRPr="00503EF6">
        <w:rPr>
          <w:rFonts w:ascii="Times New Roman" w:eastAsia="Times New Roman" w:hAnsi="Times New Roman" w:cs="Times New Roman"/>
          <w:sz w:val="28"/>
          <w:szCs w:val="28"/>
          <w:lang w:eastAsia="ar-SA"/>
        </w:rPr>
        <w:t xml:space="preserve"> - коллекция исторических документов</w:t>
      </w:r>
    </w:p>
    <w:p w:rsidR="001E0429" w:rsidRPr="00503EF6" w:rsidRDefault="00E131F6" w:rsidP="001E0429">
      <w:pPr>
        <w:suppressAutoHyphens/>
        <w:spacing w:after="0" w:line="240" w:lineRule="auto"/>
        <w:ind w:left="567" w:hanging="567"/>
        <w:jc w:val="both"/>
        <w:rPr>
          <w:rFonts w:ascii="Times New Roman" w:eastAsia="Times New Roman" w:hAnsi="Times New Roman" w:cs="Times New Roman"/>
          <w:sz w:val="28"/>
          <w:szCs w:val="28"/>
          <w:u w:val="single"/>
          <w:lang w:eastAsia="ar-SA"/>
        </w:rPr>
      </w:pPr>
      <w:hyperlink r:id="rId18" w:history="1">
        <w:r w:rsidR="001E0429" w:rsidRPr="00503EF6">
          <w:rPr>
            <w:rFonts w:ascii="Times New Roman" w:eastAsia="Times New Roman" w:hAnsi="Times New Roman" w:cs="Times New Roman"/>
            <w:color w:val="0000FF"/>
            <w:sz w:val="28"/>
            <w:szCs w:val="28"/>
            <w:u w:val="single"/>
            <w:lang w:val="en-US" w:eastAsia="ar-SA"/>
          </w:rPr>
          <w:t>http</w:t>
        </w:r>
        <w:r w:rsidR="001E0429" w:rsidRPr="00503EF6">
          <w:rPr>
            <w:rFonts w:ascii="Times New Roman" w:eastAsia="Times New Roman" w:hAnsi="Times New Roman" w:cs="Times New Roman"/>
            <w:color w:val="0000FF"/>
            <w:sz w:val="28"/>
            <w:szCs w:val="28"/>
            <w:u w:val="single"/>
            <w:lang w:eastAsia="ar-SA"/>
          </w:rPr>
          <w:t>://</w:t>
        </w:r>
        <w:r w:rsidR="001E0429" w:rsidRPr="00503EF6">
          <w:rPr>
            <w:rFonts w:ascii="Times New Roman" w:eastAsia="Times New Roman" w:hAnsi="Times New Roman" w:cs="Times New Roman"/>
            <w:color w:val="0000FF"/>
            <w:sz w:val="28"/>
            <w:szCs w:val="28"/>
            <w:u w:val="single"/>
            <w:lang w:val="en-US" w:eastAsia="ar-SA"/>
          </w:rPr>
          <w:t>www</w:t>
        </w:r>
        <w:r w:rsidR="001E0429" w:rsidRPr="00503EF6">
          <w:rPr>
            <w:rFonts w:ascii="Times New Roman" w:eastAsia="Times New Roman" w:hAnsi="Times New Roman" w:cs="Times New Roman"/>
            <w:color w:val="0000FF"/>
            <w:sz w:val="28"/>
            <w:szCs w:val="28"/>
            <w:u w:val="single"/>
            <w:lang w:eastAsia="ar-SA"/>
          </w:rPr>
          <w:t>.</w:t>
        </w:r>
        <w:proofErr w:type="spellStart"/>
        <w:r w:rsidR="001E0429" w:rsidRPr="00503EF6">
          <w:rPr>
            <w:rFonts w:ascii="Times New Roman" w:eastAsia="Times New Roman" w:hAnsi="Times New Roman" w:cs="Times New Roman"/>
            <w:color w:val="0000FF"/>
            <w:sz w:val="28"/>
            <w:szCs w:val="28"/>
            <w:u w:val="single"/>
            <w:lang w:val="en-US" w:eastAsia="ar-SA"/>
          </w:rPr>
          <w:t>hrono</w:t>
        </w:r>
        <w:proofErr w:type="spellEnd"/>
        <w:r w:rsidR="001E0429" w:rsidRPr="00503EF6">
          <w:rPr>
            <w:rFonts w:ascii="Times New Roman" w:eastAsia="Times New Roman" w:hAnsi="Times New Roman" w:cs="Times New Roman"/>
            <w:color w:val="0000FF"/>
            <w:sz w:val="28"/>
            <w:szCs w:val="28"/>
            <w:u w:val="single"/>
            <w:lang w:eastAsia="ar-SA"/>
          </w:rPr>
          <w:t>.</w:t>
        </w:r>
        <w:r w:rsidR="001E0429" w:rsidRPr="00503EF6">
          <w:rPr>
            <w:rFonts w:ascii="Times New Roman" w:eastAsia="Times New Roman" w:hAnsi="Times New Roman" w:cs="Times New Roman"/>
            <w:color w:val="0000FF"/>
            <w:sz w:val="28"/>
            <w:szCs w:val="28"/>
            <w:u w:val="single"/>
            <w:lang w:val="en-US" w:eastAsia="ar-SA"/>
          </w:rPr>
          <w:t>info</w:t>
        </w:r>
        <w:r w:rsidR="001E0429" w:rsidRPr="00503EF6">
          <w:rPr>
            <w:rFonts w:ascii="Times New Roman" w:eastAsia="Times New Roman" w:hAnsi="Times New Roman" w:cs="Times New Roman"/>
            <w:color w:val="0000FF"/>
            <w:sz w:val="28"/>
            <w:szCs w:val="28"/>
            <w:u w:val="single"/>
            <w:lang w:eastAsia="ar-SA"/>
          </w:rPr>
          <w:t>/</w:t>
        </w:r>
        <w:proofErr w:type="spellStart"/>
        <w:r w:rsidR="001E0429" w:rsidRPr="00503EF6">
          <w:rPr>
            <w:rFonts w:ascii="Times New Roman" w:eastAsia="Times New Roman" w:hAnsi="Times New Roman" w:cs="Times New Roman"/>
            <w:color w:val="0000FF"/>
            <w:sz w:val="28"/>
            <w:szCs w:val="28"/>
            <w:u w:val="single"/>
            <w:lang w:val="en-US" w:eastAsia="ar-SA"/>
          </w:rPr>
          <w:t>literatura</w:t>
        </w:r>
        <w:proofErr w:type="spellEnd"/>
        <w:r w:rsidR="001E0429" w:rsidRPr="00503EF6">
          <w:rPr>
            <w:rFonts w:ascii="Times New Roman" w:eastAsia="Times New Roman" w:hAnsi="Times New Roman" w:cs="Times New Roman"/>
            <w:color w:val="0000FF"/>
            <w:sz w:val="28"/>
            <w:szCs w:val="28"/>
            <w:u w:val="single"/>
            <w:lang w:eastAsia="ar-SA"/>
          </w:rPr>
          <w:t>.</w:t>
        </w:r>
        <w:r w:rsidR="001E0429" w:rsidRPr="00503EF6">
          <w:rPr>
            <w:rFonts w:ascii="Times New Roman" w:eastAsia="Times New Roman" w:hAnsi="Times New Roman" w:cs="Times New Roman"/>
            <w:color w:val="0000FF"/>
            <w:sz w:val="28"/>
            <w:szCs w:val="28"/>
            <w:u w:val="single"/>
            <w:lang w:val="en-US" w:eastAsia="ar-SA"/>
          </w:rPr>
          <w:t>html</w:t>
        </w:r>
      </w:hyperlink>
      <w:r w:rsidR="001E0429" w:rsidRPr="00503EF6">
        <w:rPr>
          <w:rFonts w:ascii="Times New Roman" w:eastAsia="Times New Roman" w:hAnsi="Times New Roman" w:cs="Times New Roman"/>
          <w:sz w:val="28"/>
          <w:szCs w:val="28"/>
          <w:lang w:eastAsia="ar-SA"/>
        </w:rPr>
        <w:t xml:space="preserve">- библиотека </w:t>
      </w:r>
      <w:proofErr w:type="spellStart"/>
      <w:r w:rsidR="001E0429" w:rsidRPr="00503EF6">
        <w:rPr>
          <w:rFonts w:ascii="Times New Roman" w:eastAsia="Times New Roman" w:hAnsi="Times New Roman" w:cs="Times New Roman"/>
          <w:sz w:val="28"/>
          <w:szCs w:val="28"/>
          <w:lang w:eastAsia="ar-SA"/>
        </w:rPr>
        <w:t>Хроноса</w:t>
      </w:r>
      <w:proofErr w:type="spellEnd"/>
    </w:p>
    <w:p w:rsidR="001E0429" w:rsidRPr="00503EF6" w:rsidRDefault="00E131F6" w:rsidP="001E0429">
      <w:pPr>
        <w:suppressAutoHyphens/>
        <w:spacing w:after="0" w:line="240" w:lineRule="auto"/>
        <w:ind w:left="567" w:hanging="567"/>
        <w:jc w:val="both"/>
        <w:rPr>
          <w:rFonts w:ascii="Times New Roman" w:eastAsia="Times New Roman" w:hAnsi="Times New Roman" w:cs="Times New Roman"/>
          <w:sz w:val="28"/>
          <w:szCs w:val="28"/>
          <w:lang w:eastAsia="ar-SA"/>
        </w:rPr>
      </w:pPr>
      <w:r w:rsidRPr="00503EF6">
        <w:rPr>
          <w:rFonts w:ascii="Times New Roman" w:eastAsia="Times New Roman" w:hAnsi="Times New Roman" w:cs="Times New Roman"/>
          <w:color w:val="0000FF"/>
          <w:sz w:val="28"/>
          <w:szCs w:val="28"/>
          <w:u w:val="single"/>
          <w:lang w:eastAsia="ar-SA"/>
        </w:rPr>
        <w:fldChar w:fldCharType="begin"/>
      </w:r>
      <w:r w:rsidR="001E0429" w:rsidRPr="00503EF6">
        <w:rPr>
          <w:rFonts w:ascii="Times New Roman" w:eastAsia="Times New Roman" w:hAnsi="Times New Roman" w:cs="Times New Roman"/>
          <w:color w:val="0000FF"/>
          <w:sz w:val="28"/>
          <w:szCs w:val="28"/>
          <w:u w:val="single"/>
          <w:lang w:val="en-US" w:eastAsia="ar-SA"/>
        </w:rPr>
        <w:instrText>HYPERLINK</w:instrText>
      </w:r>
      <w:r w:rsidR="001E0429" w:rsidRPr="00503EF6">
        <w:rPr>
          <w:rFonts w:ascii="Times New Roman" w:eastAsia="Times New Roman" w:hAnsi="Times New Roman" w:cs="Times New Roman"/>
          <w:color w:val="0000FF"/>
          <w:sz w:val="28"/>
          <w:szCs w:val="28"/>
          <w:u w:val="single"/>
          <w:lang w:eastAsia="ar-SA"/>
        </w:rPr>
        <w:instrText xml:space="preserve"> "</w:instrText>
      </w:r>
      <w:r w:rsidR="001E0429" w:rsidRPr="00503EF6">
        <w:rPr>
          <w:rFonts w:ascii="Times New Roman" w:eastAsia="Times New Roman" w:hAnsi="Times New Roman" w:cs="Times New Roman"/>
          <w:color w:val="0000FF"/>
          <w:sz w:val="28"/>
          <w:szCs w:val="28"/>
          <w:u w:val="single"/>
          <w:lang w:val="en-US" w:eastAsia="ar-SA"/>
        </w:rPr>
        <w:instrText>http</w:instrText>
      </w:r>
      <w:r w:rsidR="001E0429" w:rsidRPr="00503EF6">
        <w:rPr>
          <w:rFonts w:ascii="Times New Roman" w:eastAsia="Times New Roman" w:hAnsi="Times New Roman" w:cs="Times New Roman"/>
          <w:color w:val="0000FF"/>
          <w:sz w:val="28"/>
          <w:szCs w:val="28"/>
          <w:u w:val="single"/>
          <w:lang w:eastAsia="ar-SA"/>
        </w:rPr>
        <w:instrText>://</w:instrText>
      </w:r>
      <w:r w:rsidR="001E0429" w:rsidRPr="00503EF6">
        <w:rPr>
          <w:rFonts w:ascii="Times New Roman" w:eastAsia="Times New Roman" w:hAnsi="Times New Roman" w:cs="Times New Roman"/>
          <w:color w:val="0000FF"/>
          <w:sz w:val="28"/>
          <w:szCs w:val="28"/>
          <w:u w:val="single"/>
          <w:lang w:val="en-US" w:eastAsia="ar-SA"/>
        </w:rPr>
        <w:instrText>www</w:instrText>
      </w:r>
      <w:r w:rsidR="001E0429" w:rsidRPr="00503EF6">
        <w:rPr>
          <w:rFonts w:ascii="Times New Roman" w:eastAsia="Times New Roman" w:hAnsi="Times New Roman" w:cs="Times New Roman"/>
          <w:color w:val="0000FF"/>
          <w:sz w:val="28"/>
          <w:szCs w:val="28"/>
          <w:u w:val="single"/>
          <w:lang w:eastAsia="ar-SA"/>
        </w:rPr>
        <w:instrText>.</w:instrText>
      </w:r>
      <w:r w:rsidR="001E0429" w:rsidRPr="00503EF6">
        <w:rPr>
          <w:rFonts w:ascii="Times New Roman" w:eastAsia="Times New Roman" w:hAnsi="Times New Roman" w:cs="Times New Roman"/>
          <w:color w:val="0000FF"/>
          <w:sz w:val="28"/>
          <w:szCs w:val="28"/>
          <w:u w:val="single"/>
          <w:lang w:val="en-US" w:eastAsia="ar-SA"/>
        </w:rPr>
        <w:instrText>lib</w:instrText>
      </w:r>
      <w:r w:rsidR="001E0429" w:rsidRPr="00503EF6">
        <w:rPr>
          <w:rFonts w:ascii="Times New Roman" w:eastAsia="Times New Roman" w:hAnsi="Times New Roman" w:cs="Times New Roman"/>
          <w:color w:val="0000FF"/>
          <w:sz w:val="28"/>
          <w:szCs w:val="28"/>
          <w:u w:val="single"/>
          <w:lang w:eastAsia="ar-SA"/>
        </w:rPr>
        <w:instrText>-</w:instrText>
      </w:r>
      <w:r w:rsidR="001E0429" w:rsidRPr="00503EF6">
        <w:rPr>
          <w:rFonts w:ascii="Times New Roman" w:eastAsia="Times New Roman" w:hAnsi="Times New Roman" w:cs="Times New Roman"/>
          <w:color w:val="0000FF"/>
          <w:sz w:val="28"/>
          <w:szCs w:val="28"/>
          <w:u w:val="single"/>
          <w:lang w:val="en-US" w:eastAsia="ar-SA"/>
        </w:rPr>
        <w:instrText>history</w:instrText>
      </w:r>
      <w:r w:rsidR="001E0429" w:rsidRPr="00503EF6">
        <w:rPr>
          <w:rFonts w:ascii="Times New Roman" w:eastAsia="Times New Roman" w:hAnsi="Times New Roman" w:cs="Times New Roman"/>
          <w:color w:val="0000FF"/>
          <w:sz w:val="28"/>
          <w:szCs w:val="28"/>
          <w:u w:val="single"/>
          <w:lang w:eastAsia="ar-SA"/>
        </w:rPr>
        <w:instrText>.</w:instrText>
      </w:r>
      <w:r w:rsidR="001E0429" w:rsidRPr="00503EF6">
        <w:rPr>
          <w:rFonts w:ascii="Times New Roman" w:eastAsia="Times New Roman" w:hAnsi="Times New Roman" w:cs="Times New Roman"/>
          <w:color w:val="0000FF"/>
          <w:sz w:val="28"/>
          <w:szCs w:val="28"/>
          <w:u w:val="single"/>
          <w:lang w:val="en-US" w:eastAsia="ar-SA"/>
        </w:rPr>
        <w:instrText>info</w:instrText>
      </w:r>
      <w:r w:rsidR="001E0429" w:rsidRPr="00503EF6">
        <w:rPr>
          <w:rFonts w:ascii="Times New Roman" w:eastAsia="Times New Roman" w:hAnsi="Times New Roman" w:cs="Times New Roman"/>
          <w:color w:val="0000FF"/>
          <w:sz w:val="28"/>
          <w:szCs w:val="28"/>
          <w:u w:val="single"/>
          <w:lang w:eastAsia="ar-SA"/>
        </w:rPr>
        <w:instrText xml:space="preserve"> -" </w:instrText>
      </w:r>
      <w:r w:rsidRPr="00503EF6">
        <w:rPr>
          <w:rFonts w:ascii="Times New Roman" w:eastAsia="Times New Roman" w:hAnsi="Times New Roman" w:cs="Times New Roman"/>
          <w:color w:val="0000FF"/>
          <w:sz w:val="28"/>
          <w:szCs w:val="28"/>
          <w:u w:val="single"/>
          <w:lang w:eastAsia="ar-SA"/>
        </w:rPr>
        <w:fldChar w:fldCharType="separate"/>
      </w:r>
      <w:r w:rsidR="001E0429" w:rsidRPr="00503EF6">
        <w:rPr>
          <w:rFonts w:ascii="Times New Roman" w:eastAsia="Times New Roman" w:hAnsi="Times New Roman" w:cs="Times New Roman"/>
          <w:b/>
          <w:bCs/>
          <w:color w:val="0000FF"/>
          <w:sz w:val="28"/>
          <w:szCs w:val="28"/>
          <w:u w:val="single"/>
          <w:lang w:eastAsia="ar-SA"/>
        </w:rPr>
        <w:t xml:space="preserve">Ошибка! Недопустимый объект </w:t>
      </w:r>
      <w:proofErr w:type="spellStart"/>
      <w:r w:rsidR="001E0429" w:rsidRPr="00503EF6">
        <w:rPr>
          <w:rFonts w:ascii="Times New Roman" w:eastAsia="Times New Roman" w:hAnsi="Times New Roman" w:cs="Times New Roman"/>
          <w:b/>
          <w:bCs/>
          <w:color w:val="0000FF"/>
          <w:sz w:val="28"/>
          <w:szCs w:val="28"/>
          <w:u w:val="single"/>
          <w:lang w:eastAsia="ar-SA"/>
        </w:rPr>
        <w:t>гиперссылки</w:t>
      </w:r>
      <w:proofErr w:type="gramStart"/>
      <w:r w:rsidR="001E0429" w:rsidRPr="00503EF6">
        <w:rPr>
          <w:rFonts w:ascii="Times New Roman" w:eastAsia="Times New Roman" w:hAnsi="Times New Roman" w:cs="Times New Roman"/>
          <w:b/>
          <w:bCs/>
          <w:color w:val="0000FF"/>
          <w:sz w:val="28"/>
          <w:szCs w:val="28"/>
          <w:u w:val="single"/>
          <w:lang w:eastAsia="ar-SA"/>
        </w:rPr>
        <w:t>.</w:t>
      </w:r>
      <w:proofErr w:type="gramEnd"/>
      <w:r w:rsidRPr="00503EF6">
        <w:rPr>
          <w:rFonts w:ascii="Times New Roman" w:eastAsia="Times New Roman" w:hAnsi="Times New Roman" w:cs="Times New Roman"/>
          <w:color w:val="0000FF"/>
          <w:sz w:val="28"/>
          <w:szCs w:val="28"/>
          <w:u w:val="single"/>
          <w:lang w:eastAsia="ar-SA"/>
        </w:rPr>
        <w:fldChar w:fldCharType="end"/>
      </w:r>
      <w:proofErr w:type="gramStart"/>
      <w:r w:rsidR="001E0429" w:rsidRPr="00503EF6">
        <w:rPr>
          <w:rFonts w:ascii="Times New Roman" w:eastAsia="Times New Roman" w:hAnsi="Times New Roman" w:cs="Times New Roman"/>
          <w:sz w:val="28"/>
          <w:szCs w:val="28"/>
          <w:lang w:eastAsia="ar-SA"/>
        </w:rPr>
        <w:t>и</w:t>
      </w:r>
      <w:proofErr w:type="gramEnd"/>
      <w:r w:rsidR="001E0429" w:rsidRPr="00503EF6">
        <w:rPr>
          <w:rFonts w:ascii="Times New Roman" w:eastAsia="Times New Roman" w:hAnsi="Times New Roman" w:cs="Times New Roman"/>
          <w:sz w:val="28"/>
          <w:szCs w:val="28"/>
          <w:lang w:eastAsia="ar-SA"/>
        </w:rPr>
        <w:t>сторическая</w:t>
      </w:r>
      <w:proofErr w:type="spellEnd"/>
      <w:r w:rsidR="001E0429" w:rsidRPr="00503EF6">
        <w:rPr>
          <w:rFonts w:ascii="Times New Roman" w:eastAsia="Times New Roman" w:hAnsi="Times New Roman" w:cs="Times New Roman"/>
          <w:sz w:val="28"/>
          <w:szCs w:val="28"/>
          <w:lang w:eastAsia="ar-SA"/>
        </w:rPr>
        <w:t xml:space="preserve"> библиотека </w:t>
      </w:r>
    </w:p>
    <w:p w:rsidR="001E0429" w:rsidRPr="00F55D7A" w:rsidRDefault="001E0429" w:rsidP="001E0429">
      <w:pPr>
        <w:suppressAutoHyphens/>
        <w:spacing w:after="0" w:line="240" w:lineRule="auto"/>
        <w:jc w:val="both"/>
        <w:rPr>
          <w:rFonts w:ascii="Times New Roman" w:eastAsia="Times New Roman" w:hAnsi="Times New Roman" w:cs="Times New Roman"/>
          <w:bCs/>
          <w:sz w:val="28"/>
          <w:szCs w:val="28"/>
          <w:lang w:eastAsia="ar-SA"/>
        </w:rPr>
      </w:pPr>
      <w:r>
        <w:rPr>
          <w:rFonts w:ascii="Times New Roman" w:eastAsia="Times New Roman" w:hAnsi="Times New Roman" w:cs="Times New Roman"/>
          <w:bCs/>
          <w:sz w:val="28"/>
          <w:szCs w:val="28"/>
          <w:lang w:eastAsia="ar-SA"/>
        </w:rPr>
        <w:t>сетевой класс Белогорья</w:t>
      </w:r>
    </w:p>
    <w:p w:rsidR="001E0429" w:rsidRPr="00503EF6" w:rsidRDefault="001E0429" w:rsidP="001E0429">
      <w:pPr>
        <w:shd w:val="clear" w:color="auto" w:fill="FFFFFF"/>
        <w:suppressAutoHyphens/>
        <w:spacing w:after="0" w:line="240" w:lineRule="auto"/>
        <w:ind w:firstLine="705"/>
        <w:jc w:val="center"/>
        <w:rPr>
          <w:rFonts w:ascii="Times New Roman" w:eastAsia="Times New Roman" w:hAnsi="Times New Roman" w:cs="Times New Roman"/>
          <w:b/>
          <w:bCs/>
          <w:sz w:val="28"/>
          <w:szCs w:val="28"/>
          <w:lang w:eastAsia="ar-SA"/>
        </w:rPr>
      </w:pPr>
      <w:r w:rsidRPr="00503EF6">
        <w:rPr>
          <w:rFonts w:ascii="Times New Roman" w:eastAsia="Times New Roman" w:hAnsi="Times New Roman" w:cs="Times New Roman"/>
          <w:b/>
          <w:bCs/>
          <w:sz w:val="28"/>
          <w:szCs w:val="28"/>
          <w:lang w:eastAsia="ar-SA"/>
        </w:rPr>
        <w:t xml:space="preserve">Оснащение  образовательного процесса </w:t>
      </w:r>
    </w:p>
    <w:p w:rsidR="001E0429" w:rsidRPr="00503EF6" w:rsidRDefault="001E0429" w:rsidP="001E0429">
      <w:pPr>
        <w:shd w:val="clear" w:color="auto" w:fill="FFFFFF"/>
        <w:suppressAutoHyphens/>
        <w:spacing w:after="0" w:line="240" w:lineRule="auto"/>
        <w:ind w:firstLine="705"/>
        <w:jc w:val="center"/>
        <w:rPr>
          <w:rFonts w:ascii="Times New Roman" w:eastAsia="Times New Roman" w:hAnsi="Times New Roman" w:cs="Times New Roman"/>
          <w:b/>
          <w:bCs/>
          <w:sz w:val="28"/>
          <w:szCs w:val="28"/>
          <w:lang w:eastAsia="ar-SA"/>
        </w:rPr>
      </w:pPr>
      <w:r w:rsidRPr="00503EF6">
        <w:rPr>
          <w:rFonts w:ascii="Times New Roman" w:eastAsia="Times New Roman" w:hAnsi="Times New Roman" w:cs="Times New Roman"/>
          <w:b/>
          <w:bCs/>
          <w:sz w:val="28"/>
          <w:szCs w:val="28"/>
          <w:lang w:eastAsia="ar-SA"/>
        </w:rPr>
        <w:t>в соответствии с содержанием учебного предмета</w:t>
      </w:r>
    </w:p>
    <w:tbl>
      <w:tblPr>
        <w:tblW w:w="10474" w:type="dxa"/>
        <w:tblInd w:w="-601" w:type="dxa"/>
        <w:tblLayout w:type="fixed"/>
        <w:tblLook w:val="0000"/>
      </w:tblPr>
      <w:tblGrid>
        <w:gridCol w:w="709"/>
        <w:gridCol w:w="6663"/>
        <w:gridCol w:w="1551"/>
        <w:gridCol w:w="1551"/>
      </w:tblGrid>
      <w:tr w:rsidR="001E0429" w:rsidRPr="00503EF6" w:rsidTr="00126D8E">
        <w:tc>
          <w:tcPr>
            <w:tcW w:w="709"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b/>
                <w:bCs/>
                <w:sz w:val="24"/>
                <w:szCs w:val="24"/>
                <w:lang w:eastAsia="ar-SA"/>
              </w:rPr>
            </w:pPr>
            <w:r w:rsidRPr="00503EF6">
              <w:rPr>
                <w:rFonts w:ascii="Times New Roman" w:eastAsia="Times New Roman" w:hAnsi="Times New Roman" w:cs="Times New Roman"/>
                <w:b/>
                <w:bCs/>
                <w:sz w:val="24"/>
                <w:szCs w:val="24"/>
                <w:lang w:eastAsia="ar-SA"/>
              </w:rPr>
              <w:t xml:space="preserve">№ </w:t>
            </w:r>
            <w:proofErr w:type="gramStart"/>
            <w:r w:rsidRPr="00503EF6">
              <w:rPr>
                <w:rFonts w:ascii="Times New Roman" w:eastAsia="Times New Roman" w:hAnsi="Times New Roman" w:cs="Times New Roman"/>
                <w:b/>
                <w:bCs/>
                <w:sz w:val="24"/>
                <w:szCs w:val="24"/>
                <w:lang w:eastAsia="ar-SA"/>
              </w:rPr>
              <w:t>п</w:t>
            </w:r>
            <w:proofErr w:type="gramEnd"/>
            <w:r w:rsidRPr="00503EF6">
              <w:rPr>
                <w:rFonts w:ascii="Times New Roman" w:eastAsia="Times New Roman" w:hAnsi="Times New Roman" w:cs="Times New Roman"/>
                <w:b/>
                <w:bCs/>
                <w:sz w:val="24"/>
                <w:szCs w:val="24"/>
                <w:lang w:eastAsia="ar-SA"/>
              </w:rPr>
              <w:t>/п</w:t>
            </w:r>
          </w:p>
        </w:tc>
        <w:tc>
          <w:tcPr>
            <w:tcW w:w="6663"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b/>
                <w:bCs/>
                <w:sz w:val="24"/>
                <w:szCs w:val="24"/>
                <w:lang w:eastAsia="ar-SA"/>
              </w:rPr>
            </w:pPr>
            <w:r w:rsidRPr="00503EF6">
              <w:rPr>
                <w:rFonts w:ascii="Times New Roman" w:eastAsia="Times New Roman" w:hAnsi="Times New Roman" w:cs="Times New Roman"/>
                <w:b/>
                <w:bCs/>
                <w:sz w:val="24"/>
                <w:szCs w:val="24"/>
                <w:lang w:eastAsia="ar-SA"/>
              </w:rPr>
              <w:t>Перечень необходимого оборудования</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b/>
                <w:bCs/>
                <w:sz w:val="24"/>
                <w:szCs w:val="24"/>
                <w:lang w:eastAsia="ar-SA"/>
              </w:rPr>
            </w:pPr>
            <w:r w:rsidRPr="00503EF6">
              <w:rPr>
                <w:rFonts w:ascii="Times New Roman" w:eastAsia="Times New Roman" w:hAnsi="Times New Roman" w:cs="Times New Roman"/>
                <w:b/>
                <w:bCs/>
                <w:sz w:val="24"/>
                <w:szCs w:val="24"/>
                <w:lang w:eastAsia="ar-SA"/>
              </w:rPr>
              <w:t>Кол-во оборудования</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b/>
                <w:bCs/>
                <w:sz w:val="24"/>
                <w:szCs w:val="24"/>
                <w:lang w:eastAsia="ar-SA"/>
              </w:rPr>
            </w:pPr>
            <w:r w:rsidRPr="00503EF6">
              <w:rPr>
                <w:rFonts w:ascii="Times New Roman" w:eastAsia="Times New Roman" w:hAnsi="Times New Roman" w:cs="Times New Roman"/>
                <w:b/>
                <w:bCs/>
                <w:sz w:val="24"/>
                <w:szCs w:val="24"/>
                <w:lang w:eastAsia="ar-SA"/>
              </w:rPr>
              <w:t>Примеч.</w:t>
            </w: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p>
        </w:tc>
        <w:tc>
          <w:tcPr>
            <w:tcW w:w="6663"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b/>
                <w:bCs/>
                <w:caps/>
                <w:sz w:val="24"/>
                <w:szCs w:val="24"/>
                <w:lang w:eastAsia="ar-SA"/>
              </w:rPr>
            </w:pPr>
            <w:r w:rsidRPr="00503EF6">
              <w:rPr>
                <w:rFonts w:ascii="Times New Roman" w:eastAsia="Times New Roman" w:hAnsi="Times New Roman" w:cs="Times New Roman"/>
                <w:b/>
                <w:bCs/>
                <w:caps/>
                <w:sz w:val="24"/>
                <w:szCs w:val="24"/>
                <w:lang w:eastAsia="ar-SA"/>
              </w:rPr>
              <w:t>Библиотечный фонд (книги печатная продукция)</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w:t>
            </w:r>
          </w:p>
        </w:tc>
        <w:tc>
          <w:tcPr>
            <w:tcW w:w="6663"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 xml:space="preserve">Авторские рабочие программы к УМК, которые используются </w:t>
            </w:r>
            <w:r w:rsidRPr="00503EF6">
              <w:rPr>
                <w:rFonts w:ascii="Times New Roman" w:eastAsia="Times New Roman" w:hAnsi="Times New Roman" w:cs="Times New Roman"/>
                <w:sz w:val="24"/>
                <w:szCs w:val="24"/>
                <w:lang w:eastAsia="ar-SA"/>
              </w:rPr>
              <w:lastRenderedPageBreak/>
              <w:t>для изучения истории.</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lastRenderedPageBreak/>
              <w:t>1</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 w:val="24"/>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lastRenderedPageBreak/>
              <w:t>2</w:t>
            </w:r>
          </w:p>
        </w:tc>
        <w:tc>
          <w:tcPr>
            <w:tcW w:w="6663"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Дидактические материалы по основным разделам курса всеобщей истории и истории России</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 w:val="24"/>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3</w:t>
            </w:r>
          </w:p>
        </w:tc>
        <w:tc>
          <w:tcPr>
            <w:tcW w:w="6663"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Книги для учителя (методические рекомендации к  УМК)</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 w:val="24"/>
                <w:szCs w:val="24"/>
                <w:lang w:eastAsia="ar-SA"/>
              </w:rPr>
            </w:pPr>
          </w:p>
        </w:tc>
      </w:tr>
      <w:tr w:rsidR="001E0429" w:rsidRPr="00503EF6" w:rsidTr="00126D8E">
        <w:tc>
          <w:tcPr>
            <w:tcW w:w="709"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4</w:t>
            </w:r>
          </w:p>
        </w:tc>
        <w:tc>
          <w:tcPr>
            <w:tcW w:w="6663"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Контрольно-измерительные материалы</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 w:val="24"/>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5</w:t>
            </w:r>
          </w:p>
        </w:tc>
        <w:tc>
          <w:tcPr>
            <w:tcW w:w="6663"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Научная, научно-популярная, художественная историческая  литература.</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1</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c>
          <w:tcPr>
            <w:tcW w:w="709"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6</w:t>
            </w:r>
          </w:p>
        </w:tc>
        <w:tc>
          <w:tcPr>
            <w:tcW w:w="6663"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Примерная программа основного общего образования по истории</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1</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rPr>
          <w:cantSplit/>
        </w:trPr>
        <w:tc>
          <w:tcPr>
            <w:tcW w:w="709"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7</w:t>
            </w:r>
          </w:p>
        </w:tc>
        <w:tc>
          <w:tcPr>
            <w:tcW w:w="6663"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Стандарт основного общего образования по истории</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1</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c>
          <w:tcPr>
            <w:tcW w:w="709"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8</w:t>
            </w:r>
          </w:p>
        </w:tc>
        <w:tc>
          <w:tcPr>
            <w:tcW w:w="6663"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Справочные пособия (энциклопедии и энциклопедические словари, Словарь иностранных слов,  Мифологический словарь, «История России в лицах» и т.п.)</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 xml:space="preserve"> 1</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c>
          <w:tcPr>
            <w:tcW w:w="709"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9</w:t>
            </w:r>
          </w:p>
        </w:tc>
        <w:tc>
          <w:tcPr>
            <w:tcW w:w="6663"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Учебно-методические комплекты (учебники, рабочие тетради) по истории, рекомендованные или допущенные МО РФ</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 w:val="24"/>
                <w:szCs w:val="24"/>
                <w:lang w:eastAsia="ar-SA"/>
              </w:rPr>
            </w:pPr>
          </w:p>
        </w:tc>
      </w:tr>
      <w:tr w:rsidR="001E0429" w:rsidRPr="00503EF6" w:rsidTr="00126D8E">
        <w:tc>
          <w:tcPr>
            <w:tcW w:w="709"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10</w:t>
            </w:r>
          </w:p>
        </w:tc>
        <w:tc>
          <w:tcPr>
            <w:tcW w:w="6663"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 xml:space="preserve">Хрестоматия по всеобщей истории и истории России  </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1</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c>
          <w:tcPr>
            <w:tcW w:w="709"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p>
        </w:tc>
        <w:tc>
          <w:tcPr>
            <w:tcW w:w="6663"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b/>
                <w:sz w:val="24"/>
                <w:szCs w:val="24"/>
                <w:lang w:eastAsia="ar-SA"/>
              </w:rPr>
            </w:pPr>
            <w:r w:rsidRPr="00503EF6">
              <w:rPr>
                <w:rFonts w:ascii="Times New Roman" w:eastAsia="Times New Roman" w:hAnsi="Times New Roman" w:cs="Times New Roman"/>
                <w:b/>
                <w:sz w:val="24"/>
                <w:szCs w:val="24"/>
                <w:lang w:eastAsia="ar-SA"/>
              </w:rPr>
              <w:t>ПЕЧАТНЫЕ ПОСОБИЯ</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b/>
                <w:sz w:val="24"/>
                <w:szCs w:val="24"/>
                <w:lang w:eastAsia="ar-SA"/>
              </w:rPr>
            </w:pPr>
          </w:p>
        </w:tc>
        <w:tc>
          <w:tcPr>
            <w:tcW w:w="155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b/>
                <w:sz w:val="24"/>
                <w:szCs w:val="24"/>
                <w:lang w:eastAsia="ar-SA"/>
              </w:rPr>
            </w:pPr>
          </w:p>
        </w:tc>
      </w:tr>
      <w:tr w:rsidR="001E0429" w:rsidRPr="00503EF6" w:rsidTr="00126D8E">
        <w:trPr>
          <w:cantSplit/>
        </w:trPr>
        <w:tc>
          <w:tcPr>
            <w:tcW w:w="709"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11</w:t>
            </w:r>
          </w:p>
        </w:tc>
        <w:tc>
          <w:tcPr>
            <w:tcW w:w="6663"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 xml:space="preserve">Таблицы по  всеобщей истории и истории России </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1</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rPr>
          <w:cantSplit/>
        </w:trPr>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12</w:t>
            </w:r>
          </w:p>
        </w:tc>
        <w:tc>
          <w:tcPr>
            <w:tcW w:w="6663"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Схемы по основным разделам курсу всеобщей истории и истории России (отражающие причинно-следственные связи, системность ключевых событий, явлений и процессов истории).</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1</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rPr>
          <w:cantSplit/>
        </w:trPr>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13</w:t>
            </w:r>
          </w:p>
        </w:tc>
        <w:tc>
          <w:tcPr>
            <w:tcW w:w="6663"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Диаграммы и графики, отражающие статистические данные по всеобщей истории</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rPr>
          <w:cantSplit/>
        </w:trPr>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14</w:t>
            </w:r>
          </w:p>
        </w:tc>
        <w:tc>
          <w:tcPr>
            <w:tcW w:w="6663"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Портреты выдающихся деятелей всеобщей истории.</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1</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rPr>
          <w:cantSplit/>
        </w:trPr>
        <w:tc>
          <w:tcPr>
            <w:tcW w:w="709"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15</w:t>
            </w:r>
          </w:p>
        </w:tc>
        <w:tc>
          <w:tcPr>
            <w:tcW w:w="6663"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Карты, картографические схемы, анимационные картосхемы по всеобщей истории</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1</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c>
          <w:tcPr>
            <w:tcW w:w="709"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16</w:t>
            </w:r>
          </w:p>
        </w:tc>
        <w:tc>
          <w:tcPr>
            <w:tcW w:w="6663"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Альбомы демонстрационного и раздаточного материала по всем курсам (материалы по истории культуры и искусства, образа жизни в различные исторические эпохи, развития вооружений и военного искусства, техники и технологии и т.д.)</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1</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c>
          <w:tcPr>
            <w:tcW w:w="709"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17</w:t>
            </w:r>
          </w:p>
        </w:tc>
        <w:tc>
          <w:tcPr>
            <w:tcW w:w="6663"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 xml:space="preserve">Лента времени </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p>
        </w:tc>
        <w:tc>
          <w:tcPr>
            <w:tcW w:w="6663" w:type="dxa"/>
            <w:tcBorders>
              <w:left w:val="single" w:sz="4" w:space="0" w:color="000000"/>
              <w:bottom w:val="single" w:sz="4" w:space="0" w:color="000000"/>
            </w:tcBorders>
          </w:tcPr>
          <w:p w:rsidR="001E0429" w:rsidRPr="00503EF6" w:rsidRDefault="001E0429" w:rsidP="00126D8E">
            <w:pPr>
              <w:tabs>
                <w:tab w:val="left" w:pos="708"/>
                <w:tab w:val="center" w:pos="4677"/>
                <w:tab w:val="right" w:pos="9355"/>
              </w:tabs>
              <w:suppressAutoHyphens/>
              <w:snapToGrid w:val="0"/>
              <w:spacing w:after="0" w:line="240" w:lineRule="auto"/>
              <w:jc w:val="both"/>
              <w:rPr>
                <w:rFonts w:ascii="Times New Roman" w:eastAsia="Times New Roman" w:hAnsi="Times New Roman" w:cs="Times New Roman"/>
                <w:b/>
                <w:bCs/>
                <w:caps/>
                <w:sz w:val="24"/>
                <w:szCs w:val="24"/>
                <w:lang w:eastAsia="ar-SA"/>
              </w:rPr>
            </w:pPr>
            <w:r w:rsidRPr="00503EF6">
              <w:rPr>
                <w:rFonts w:ascii="Times New Roman" w:eastAsia="Times New Roman" w:hAnsi="Times New Roman" w:cs="Times New Roman"/>
                <w:b/>
                <w:bCs/>
                <w:caps/>
                <w:sz w:val="24"/>
                <w:szCs w:val="24"/>
                <w:lang w:eastAsia="ar-SA"/>
              </w:rPr>
              <w:t>информационно-коммуникативные средства</w:t>
            </w:r>
          </w:p>
        </w:tc>
        <w:tc>
          <w:tcPr>
            <w:tcW w:w="1551" w:type="dxa"/>
            <w:tcBorders>
              <w:left w:val="single" w:sz="4" w:space="0" w:color="000000"/>
              <w:bottom w:val="single" w:sz="4" w:space="0" w:color="000000"/>
            </w:tcBorders>
          </w:tcPr>
          <w:p w:rsidR="001E0429" w:rsidRPr="00503EF6" w:rsidRDefault="001E0429" w:rsidP="00126D8E">
            <w:pPr>
              <w:tabs>
                <w:tab w:val="left" w:pos="708"/>
                <w:tab w:val="center" w:pos="4677"/>
                <w:tab w:val="right" w:pos="9355"/>
              </w:tabs>
              <w:suppressAutoHyphens/>
              <w:snapToGrid w:val="0"/>
              <w:spacing w:after="0" w:line="240" w:lineRule="auto"/>
              <w:jc w:val="center"/>
              <w:rPr>
                <w:rFonts w:ascii="Times New Roman" w:eastAsia="Times New Roman" w:hAnsi="Times New Roman" w:cs="Times New Roman"/>
                <w:b/>
                <w:bCs/>
                <w:caps/>
                <w:sz w:val="24"/>
                <w:szCs w:val="24"/>
                <w:lang w:eastAsia="ar-SA"/>
              </w:rPr>
            </w:pPr>
          </w:p>
        </w:tc>
        <w:tc>
          <w:tcPr>
            <w:tcW w:w="1551" w:type="dxa"/>
            <w:tcBorders>
              <w:left w:val="single" w:sz="4" w:space="0" w:color="000000"/>
              <w:bottom w:val="single" w:sz="4" w:space="0" w:color="000000"/>
            </w:tcBorders>
          </w:tcPr>
          <w:p w:rsidR="001E0429" w:rsidRPr="00503EF6" w:rsidRDefault="001E0429" w:rsidP="00126D8E">
            <w:pPr>
              <w:tabs>
                <w:tab w:val="left" w:pos="708"/>
                <w:tab w:val="center" w:pos="4677"/>
                <w:tab w:val="right" w:pos="9355"/>
              </w:tabs>
              <w:suppressAutoHyphens/>
              <w:snapToGrid w:val="0"/>
              <w:spacing w:after="0" w:line="240" w:lineRule="auto"/>
              <w:jc w:val="center"/>
              <w:rPr>
                <w:rFonts w:ascii="Times New Roman" w:eastAsia="Times New Roman" w:hAnsi="Times New Roman" w:cs="Times New Roman"/>
                <w:b/>
                <w:bCs/>
                <w:caps/>
                <w:sz w:val="24"/>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18</w:t>
            </w:r>
          </w:p>
        </w:tc>
        <w:tc>
          <w:tcPr>
            <w:tcW w:w="6663"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Мультимедийные обучающие программы и электронные учебники по основным разделам курсов всеобщей истории</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19</w:t>
            </w:r>
          </w:p>
        </w:tc>
        <w:tc>
          <w:tcPr>
            <w:tcW w:w="6663"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 xml:space="preserve">Электронные библиотеки по курсу истории. </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20</w:t>
            </w:r>
          </w:p>
        </w:tc>
        <w:tc>
          <w:tcPr>
            <w:tcW w:w="6663"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 xml:space="preserve">Электронная база данных для создания тематических и итоговых </w:t>
            </w:r>
            <w:proofErr w:type="spellStart"/>
            <w:r w:rsidRPr="00503EF6">
              <w:rPr>
                <w:rFonts w:ascii="Times New Roman" w:eastAsia="Times New Roman" w:hAnsi="Times New Roman" w:cs="Times New Roman"/>
                <w:szCs w:val="24"/>
                <w:lang w:eastAsia="ar-SA"/>
              </w:rPr>
              <w:t>разноуровневых</w:t>
            </w:r>
            <w:proofErr w:type="spellEnd"/>
            <w:r w:rsidRPr="00503EF6">
              <w:rPr>
                <w:rFonts w:ascii="Times New Roman" w:eastAsia="Times New Roman" w:hAnsi="Times New Roman" w:cs="Times New Roman"/>
                <w:szCs w:val="24"/>
                <w:lang w:eastAsia="ar-SA"/>
              </w:rPr>
              <w:t xml:space="preserve"> тренировочных и проверочных материалов для организации фронтальной и индивидуальной работы. </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21</w:t>
            </w:r>
          </w:p>
        </w:tc>
        <w:tc>
          <w:tcPr>
            <w:tcW w:w="6663"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Игровые компьютерные программы (по тематике курса истории)</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c>
          <w:tcPr>
            <w:tcW w:w="709"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p>
        </w:tc>
        <w:tc>
          <w:tcPr>
            <w:tcW w:w="6663"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b/>
                <w:bCs/>
                <w:caps/>
                <w:sz w:val="24"/>
                <w:szCs w:val="24"/>
                <w:lang w:eastAsia="ar-SA"/>
              </w:rPr>
            </w:pPr>
            <w:r w:rsidRPr="00503EF6">
              <w:rPr>
                <w:rFonts w:ascii="Times New Roman" w:eastAsia="Times New Roman" w:hAnsi="Times New Roman" w:cs="Times New Roman"/>
                <w:b/>
                <w:bCs/>
                <w:caps/>
                <w:sz w:val="24"/>
                <w:szCs w:val="24"/>
                <w:lang w:eastAsia="ar-SA"/>
              </w:rPr>
              <w:t>Экранно-звуковые пособия (при наличии компьютера  могут быть представлены в цифровом виде)</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b/>
                <w:bCs/>
                <w:caps/>
                <w:sz w:val="24"/>
                <w:szCs w:val="24"/>
                <w:lang w:eastAsia="ar-SA"/>
              </w:rPr>
            </w:pPr>
          </w:p>
        </w:tc>
        <w:tc>
          <w:tcPr>
            <w:tcW w:w="155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b/>
                <w:bCs/>
                <w:caps/>
                <w:sz w:val="24"/>
                <w:szCs w:val="24"/>
                <w:lang w:eastAsia="ar-SA"/>
              </w:rPr>
            </w:pPr>
          </w:p>
        </w:tc>
      </w:tr>
      <w:tr w:rsidR="001E0429" w:rsidRPr="00503EF6" w:rsidTr="00126D8E">
        <w:tc>
          <w:tcPr>
            <w:tcW w:w="709"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22</w:t>
            </w:r>
          </w:p>
        </w:tc>
        <w:tc>
          <w:tcPr>
            <w:tcW w:w="6663"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Видеофильмы по всеобщей истории</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23</w:t>
            </w:r>
          </w:p>
        </w:tc>
        <w:tc>
          <w:tcPr>
            <w:tcW w:w="6663"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 xml:space="preserve">Аудиозаписи и фонохрестоматии по всеобщей истории </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24</w:t>
            </w:r>
          </w:p>
        </w:tc>
        <w:tc>
          <w:tcPr>
            <w:tcW w:w="6663"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 xml:space="preserve">Слайды (диапозитивы) по тематике курса всеобщей истории. </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c>
          <w:tcPr>
            <w:tcW w:w="709"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p>
        </w:tc>
        <w:tc>
          <w:tcPr>
            <w:tcW w:w="6663"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b/>
                <w:sz w:val="24"/>
                <w:szCs w:val="24"/>
                <w:lang w:eastAsia="ar-SA"/>
              </w:rPr>
            </w:pPr>
            <w:r w:rsidRPr="00503EF6">
              <w:rPr>
                <w:rFonts w:ascii="Times New Roman" w:eastAsia="Times New Roman" w:hAnsi="Times New Roman" w:cs="Times New Roman"/>
                <w:b/>
                <w:sz w:val="24"/>
                <w:szCs w:val="24"/>
                <w:lang w:eastAsia="ar-SA"/>
              </w:rPr>
              <w:t>ТЕХНИЧЕСКИЕ СРЕДСТВА ОБУЧЕНИЯ</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b/>
                <w:sz w:val="24"/>
                <w:szCs w:val="24"/>
                <w:lang w:eastAsia="ar-SA"/>
              </w:rPr>
            </w:pPr>
          </w:p>
        </w:tc>
        <w:tc>
          <w:tcPr>
            <w:tcW w:w="155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b/>
                <w:sz w:val="24"/>
                <w:szCs w:val="24"/>
                <w:lang w:eastAsia="ar-SA"/>
              </w:rPr>
            </w:pPr>
          </w:p>
        </w:tc>
      </w:tr>
      <w:tr w:rsidR="001E0429" w:rsidRPr="00503EF6" w:rsidTr="00126D8E">
        <w:tc>
          <w:tcPr>
            <w:tcW w:w="709"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25</w:t>
            </w:r>
          </w:p>
        </w:tc>
        <w:tc>
          <w:tcPr>
            <w:tcW w:w="6663"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color w:val="000000"/>
                <w:szCs w:val="24"/>
                <w:lang w:eastAsia="ar-SA"/>
              </w:rPr>
              <w:t>Телевизор с универсальной подставкой</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sz w:val="24"/>
                <w:szCs w:val="24"/>
                <w:lang w:eastAsia="ar-SA"/>
              </w:rPr>
            </w:pPr>
          </w:p>
        </w:tc>
        <w:tc>
          <w:tcPr>
            <w:tcW w:w="1551"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26</w:t>
            </w:r>
          </w:p>
        </w:tc>
        <w:tc>
          <w:tcPr>
            <w:tcW w:w="6663"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color w:val="000000"/>
                <w:szCs w:val="24"/>
                <w:lang w:eastAsia="ar-SA"/>
              </w:rPr>
              <w:t>Видеомагнитофон (видеоплейер)</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27</w:t>
            </w:r>
          </w:p>
        </w:tc>
        <w:tc>
          <w:tcPr>
            <w:tcW w:w="6663"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rPr>
                <w:rFonts w:ascii="Times New Roman" w:eastAsia="Times New Roman" w:hAnsi="Times New Roman" w:cs="Times New Roman"/>
                <w:color w:val="000000"/>
                <w:szCs w:val="24"/>
                <w:lang w:eastAsia="ar-SA"/>
              </w:rPr>
            </w:pPr>
            <w:r w:rsidRPr="00503EF6">
              <w:rPr>
                <w:rFonts w:ascii="Times New Roman" w:eastAsia="Times New Roman" w:hAnsi="Times New Roman" w:cs="Times New Roman"/>
                <w:color w:val="000000"/>
                <w:szCs w:val="24"/>
                <w:lang w:eastAsia="ar-SA"/>
              </w:rPr>
              <w:t>Аудио-центр</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color w:val="000000"/>
                <w:szCs w:val="24"/>
                <w:lang w:eastAsia="ar-SA"/>
              </w:rPr>
            </w:pP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color w:val="000000"/>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28</w:t>
            </w:r>
          </w:p>
        </w:tc>
        <w:tc>
          <w:tcPr>
            <w:tcW w:w="6663"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rPr>
                <w:rFonts w:ascii="Times New Roman" w:eastAsia="Times New Roman" w:hAnsi="Times New Roman" w:cs="Times New Roman"/>
                <w:color w:val="000000"/>
                <w:szCs w:val="24"/>
                <w:lang w:eastAsia="ar-SA"/>
              </w:rPr>
            </w:pPr>
            <w:r w:rsidRPr="00503EF6">
              <w:rPr>
                <w:rFonts w:ascii="Times New Roman" w:eastAsia="Times New Roman" w:hAnsi="Times New Roman" w:cs="Times New Roman"/>
                <w:color w:val="000000"/>
                <w:szCs w:val="24"/>
                <w:lang w:eastAsia="ar-SA"/>
              </w:rPr>
              <w:t xml:space="preserve">Мультимедийный компьютер </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color w:val="000000"/>
                <w:szCs w:val="24"/>
                <w:lang w:eastAsia="ar-SA"/>
              </w:rPr>
            </w:pP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color w:val="000000"/>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29</w:t>
            </w:r>
          </w:p>
        </w:tc>
        <w:tc>
          <w:tcPr>
            <w:tcW w:w="6663"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Сканер</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lastRenderedPageBreak/>
              <w:t>30</w:t>
            </w:r>
          </w:p>
        </w:tc>
        <w:tc>
          <w:tcPr>
            <w:tcW w:w="6663"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Принтер лазерный</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31</w:t>
            </w:r>
          </w:p>
        </w:tc>
        <w:tc>
          <w:tcPr>
            <w:tcW w:w="6663"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Копировальный аппарат</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p>
        </w:tc>
      </w:tr>
      <w:tr w:rsidR="001E0429" w:rsidRPr="00503EF6" w:rsidTr="00126D8E">
        <w:tc>
          <w:tcPr>
            <w:tcW w:w="709"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32</w:t>
            </w:r>
          </w:p>
        </w:tc>
        <w:tc>
          <w:tcPr>
            <w:tcW w:w="6663"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Цифровая видеокамера и фотокамера</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33</w:t>
            </w:r>
          </w:p>
        </w:tc>
        <w:tc>
          <w:tcPr>
            <w:tcW w:w="6663"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 xml:space="preserve">Диапроектор </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34</w:t>
            </w:r>
          </w:p>
        </w:tc>
        <w:tc>
          <w:tcPr>
            <w:tcW w:w="6663"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rPr>
                <w:rFonts w:ascii="Times New Roman" w:eastAsia="Times New Roman" w:hAnsi="Times New Roman" w:cs="Times New Roman"/>
                <w:szCs w:val="24"/>
                <w:lang w:eastAsia="ar-SA"/>
              </w:rPr>
            </w:pPr>
            <w:proofErr w:type="spellStart"/>
            <w:r w:rsidRPr="00503EF6">
              <w:rPr>
                <w:rFonts w:ascii="Times New Roman" w:eastAsia="Times New Roman" w:hAnsi="Times New Roman" w:cs="Times New Roman"/>
                <w:szCs w:val="24"/>
                <w:lang w:eastAsia="ar-SA"/>
              </w:rPr>
              <w:t>Мультимедиапроектор</w:t>
            </w:r>
            <w:proofErr w:type="spellEnd"/>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35</w:t>
            </w:r>
          </w:p>
        </w:tc>
        <w:tc>
          <w:tcPr>
            <w:tcW w:w="6663"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color w:val="000000"/>
                <w:szCs w:val="24"/>
                <w:lang w:eastAsia="ar-SA"/>
              </w:rPr>
              <w:t>Экран</w:t>
            </w:r>
            <w:r w:rsidRPr="00503EF6">
              <w:rPr>
                <w:rFonts w:ascii="Times New Roman" w:eastAsia="Times New Roman" w:hAnsi="Times New Roman" w:cs="Times New Roman"/>
                <w:szCs w:val="24"/>
                <w:lang w:eastAsia="ar-SA"/>
              </w:rPr>
              <w:t xml:space="preserve"> (на штативе или навесной)</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1</w:t>
            </w:r>
          </w:p>
        </w:tc>
        <w:tc>
          <w:tcPr>
            <w:tcW w:w="1551"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c>
          <w:tcPr>
            <w:tcW w:w="709"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bCs/>
                <w:caps/>
                <w:sz w:val="24"/>
                <w:szCs w:val="24"/>
                <w:lang w:eastAsia="ar-SA"/>
              </w:rPr>
            </w:pPr>
          </w:p>
        </w:tc>
        <w:tc>
          <w:tcPr>
            <w:tcW w:w="6663"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b/>
                <w:bCs/>
                <w:caps/>
                <w:sz w:val="24"/>
                <w:szCs w:val="24"/>
                <w:lang w:eastAsia="ar-SA"/>
              </w:rPr>
            </w:pPr>
            <w:r w:rsidRPr="00503EF6">
              <w:rPr>
                <w:rFonts w:ascii="Times New Roman" w:eastAsia="Times New Roman" w:hAnsi="Times New Roman" w:cs="Times New Roman"/>
                <w:b/>
                <w:bCs/>
                <w:caps/>
                <w:sz w:val="24"/>
                <w:szCs w:val="24"/>
                <w:lang w:eastAsia="ar-SA"/>
              </w:rPr>
              <w:t>Учебно-практическое оборудование</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b/>
                <w:bCs/>
                <w:caps/>
                <w:sz w:val="24"/>
                <w:szCs w:val="24"/>
                <w:lang w:eastAsia="ar-SA"/>
              </w:rPr>
            </w:pPr>
          </w:p>
        </w:tc>
        <w:tc>
          <w:tcPr>
            <w:tcW w:w="1551"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b/>
                <w:bCs/>
                <w:caps/>
                <w:sz w:val="24"/>
                <w:szCs w:val="24"/>
                <w:lang w:eastAsia="ar-SA"/>
              </w:rPr>
            </w:pPr>
          </w:p>
        </w:tc>
      </w:tr>
      <w:tr w:rsidR="001E0429" w:rsidRPr="00503EF6" w:rsidTr="00126D8E">
        <w:tc>
          <w:tcPr>
            <w:tcW w:w="709"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36</w:t>
            </w:r>
          </w:p>
        </w:tc>
        <w:tc>
          <w:tcPr>
            <w:tcW w:w="6663"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color w:val="000000"/>
                <w:szCs w:val="24"/>
                <w:lang w:eastAsia="ar-SA"/>
              </w:rPr>
              <w:t>Аудиторная доска с магнитной поверхностью</w:t>
            </w:r>
            <w:r w:rsidRPr="00503EF6">
              <w:rPr>
                <w:rFonts w:ascii="Times New Roman" w:eastAsia="Times New Roman" w:hAnsi="Times New Roman" w:cs="Times New Roman"/>
                <w:szCs w:val="24"/>
                <w:lang w:eastAsia="ar-SA"/>
              </w:rPr>
              <w:t xml:space="preserve"> и набором приспособлений для крепления таблиц и карт</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1E0429" w:rsidRPr="00503EF6" w:rsidTr="00126D8E">
        <w:tc>
          <w:tcPr>
            <w:tcW w:w="709" w:type="dxa"/>
            <w:tcBorders>
              <w:top w:val="single" w:sz="4" w:space="0" w:color="000000"/>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37</w:t>
            </w:r>
          </w:p>
        </w:tc>
        <w:tc>
          <w:tcPr>
            <w:tcW w:w="6663"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color w:val="000000"/>
                <w:szCs w:val="24"/>
                <w:lang w:eastAsia="ar-SA"/>
              </w:rPr>
              <w:t>Штатив для карт и таблиц</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w:t>
            </w:r>
          </w:p>
        </w:tc>
        <w:tc>
          <w:tcPr>
            <w:tcW w:w="1551" w:type="dxa"/>
            <w:tcBorders>
              <w:top w:val="single" w:sz="4" w:space="0" w:color="000000"/>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38</w:t>
            </w:r>
          </w:p>
        </w:tc>
        <w:tc>
          <w:tcPr>
            <w:tcW w:w="6663"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Укладки для аудиовизуальных средств (слайдов, кассет и др.)</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39</w:t>
            </w:r>
          </w:p>
        </w:tc>
        <w:tc>
          <w:tcPr>
            <w:tcW w:w="6663"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Шкаф (ящик) для хранения карт</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1 шт.</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40</w:t>
            </w:r>
          </w:p>
        </w:tc>
        <w:tc>
          <w:tcPr>
            <w:tcW w:w="6663"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Ящики для хранения таблиц</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4 шт.</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p>
        </w:tc>
        <w:tc>
          <w:tcPr>
            <w:tcW w:w="6663"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both"/>
              <w:rPr>
                <w:rFonts w:ascii="Times New Roman" w:eastAsia="Times New Roman" w:hAnsi="Times New Roman" w:cs="Times New Roman"/>
                <w:b/>
                <w:caps/>
                <w:szCs w:val="24"/>
                <w:lang w:eastAsia="ar-SA"/>
              </w:rPr>
            </w:pPr>
            <w:r w:rsidRPr="00503EF6">
              <w:rPr>
                <w:rFonts w:ascii="Times New Roman" w:eastAsia="Times New Roman" w:hAnsi="Times New Roman" w:cs="Times New Roman"/>
                <w:b/>
                <w:caps/>
                <w:szCs w:val="24"/>
                <w:lang w:eastAsia="ar-SA"/>
              </w:rPr>
              <w:t>Специализированная учебная мебель</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b/>
                <w:caps/>
                <w:szCs w:val="24"/>
                <w:lang w:eastAsia="ar-SA"/>
              </w:rPr>
            </w:pP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b/>
                <w:caps/>
                <w:szCs w:val="24"/>
                <w:lang w:eastAsia="ar-SA"/>
              </w:rPr>
            </w:pPr>
          </w:p>
        </w:tc>
      </w:tr>
      <w:tr w:rsidR="001E0429" w:rsidRPr="00503EF6" w:rsidTr="00126D8E">
        <w:trPr>
          <w:trHeight w:val="74"/>
        </w:trPr>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41</w:t>
            </w:r>
          </w:p>
        </w:tc>
        <w:tc>
          <w:tcPr>
            <w:tcW w:w="6663"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color w:val="000000"/>
                <w:szCs w:val="24"/>
                <w:lang w:eastAsia="ar-SA"/>
              </w:rPr>
              <w:t>Классная доска</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1</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sz w:val="24"/>
                <w:szCs w:val="24"/>
                <w:lang w:eastAsia="ar-SA"/>
              </w:rPr>
            </w:pPr>
          </w:p>
        </w:tc>
      </w:tr>
      <w:tr w:rsidR="001E0429" w:rsidRPr="00503EF6" w:rsidTr="00126D8E">
        <w:tc>
          <w:tcPr>
            <w:tcW w:w="709" w:type="dxa"/>
            <w:tcBorders>
              <w:left w:val="single" w:sz="4" w:space="0" w:color="000000"/>
              <w:bottom w:val="single" w:sz="4" w:space="0" w:color="000000"/>
            </w:tcBorders>
          </w:tcPr>
          <w:p w:rsidR="001E0429" w:rsidRPr="00503EF6" w:rsidRDefault="001E0429" w:rsidP="00126D8E">
            <w:pPr>
              <w:suppressAutoHyphens/>
              <w:snapToGrid w:val="0"/>
              <w:spacing w:after="0" w:line="240" w:lineRule="auto"/>
              <w:jc w:val="both"/>
              <w:rPr>
                <w:rFonts w:ascii="Times New Roman" w:eastAsia="Times New Roman" w:hAnsi="Times New Roman" w:cs="Times New Roman"/>
                <w:sz w:val="24"/>
                <w:szCs w:val="24"/>
                <w:lang w:eastAsia="ar-SA"/>
              </w:rPr>
            </w:pPr>
            <w:r w:rsidRPr="00503EF6">
              <w:rPr>
                <w:rFonts w:ascii="Times New Roman" w:eastAsia="Times New Roman" w:hAnsi="Times New Roman" w:cs="Times New Roman"/>
                <w:sz w:val="24"/>
                <w:szCs w:val="24"/>
                <w:lang w:eastAsia="ar-SA"/>
              </w:rPr>
              <w:t>42</w:t>
            </w:r>
          </w:p>
        </w:tc>
        <w:tc>
          <w:tcPr>
            <w:tcW w:w="6663"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 xml:space="preserve">Шкаф 4-х секционный </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szCs w:val="24"/>
                <w:lang w:eastAsia="ar-SA"/>
              </w:rPr>
            </w:pPr>
            <w:r w:rsidRPr="00503EF6">
              <w:rPr>
                <w:rFonts w:ascii="Times New Roman" w:eastAsia="Times New Roman" w:hAnsi="Times New Roman" w:cs="Times New Roman"/>
                <w:szCs w:val="24"/>
                <w:lang w:eastAsia="ar-SA"/>
              </w:rPr>
              <w:t>1</w:t>
            </w:r>
          </w:p>
        </w:tc>
        <w:tc>
          <w:tcPr>
            <w:tcW w:w="1551" w:type="dxa"/>
            <w:tcBorders>
              <w:left w:val="single" w:sz="4" w:space="0" w:color="000000"/>
              <w:bottom w:val="single" w:sz="4" w:space="0" w:color="000000"/>
            </w:tcBorders>
          </w:tcPr>
          <w:p w:rsidR="001E0429" w:rsidRPr="00503EF6" w:rsidRDefault="001E0429" w:rsidP="00126D8E">
            <w:pPr>
              <w:shd w:val="clear" w:color="auto" w:fill="FFFFFF"/>
              <w:suppressAutoHyphens/>
              <w:autoSpaceDE w:val="0"/>
              <w:snapToGrid w:val="0"/>
              <w:spacing w:after="0" w:line="240" w:lineRule="auto"/>
              <w:jc w:val="center"/>
              <w:rPr>
                <w:rFonts w:ascii="Times New Roman" w:eastAsia="Times New Roman" w:hAnsi="Times New Roman" w:cs="Times New Roman"/>
                <w:szCs w:val="24"/>
                <w:lang w:eastAsia="ar-SA"/>
              </w:rPr>
            </w:pPr>
          </w:p>
        </w:tc>
      </w:tr>
    </w:tbl>
    <w:p w:rsidR="001E0429" w:rsidRPr="00503EF6" w:rsidRDefault="001E0429" w:rsidP="001E0429">
      <w:pPr>
        <w:shd w:val="clear" w:color="auto" w:fill="FFFFFF"/>
        <w:suppressAutoHyphens/>
        <w:spacing w:after="0" w:line="240" w:lineRule="auto"/>
        <w:ind w:firstLine="705"/>
        <w:jc w:val="center"/>
        <w:rPr>
          <w:rFonts w:ascii="Times New Roman" w:eastAsia="Times New Roman" w:hAnsi="Times New Roman" w:cs="Times New Roman"/>
          <w:sz w:val="24"/>
          <w:szCs w:val="24"/>
          <w:lang w:eastAsia="ar-SA"/>
        </w:rPr>
      </w:pPr>
    </w:p>
    <w:p w:rsidR="001E0429" w:rsidRDefault="001E0429" w:rsidP="001E0429"/>
    <w:p w:rsidR="00C650E9" w:rsidRDefault="00C650E9"/>
    <w:sectPr w:rsidR="00C650E9" w:rsidSect="00126D8E">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87CC1" w:rsidRDefault="00787CC1" w:rsidP="00C650E9">
      <w:pPr>
        <w:spacing w:after="0" w:line="240" w:lineRule="auto"/>
      </w:pPr>
      <w:r>
        <w:separator/>
      </w:r>
    </w:p>
  </w:endnote>
  <w:endnote w:type="continuationSeparator" w:id="1">
    <w:p w:rsidR="00787CC1" w:rsidRDefault="00787CC1" w:rsidP="00C650E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DejaVu Sans">
    <w:panose1 w:val="020B0603030804020204"/>
    <w:charset w:val="CC"/>
    <w:family w:val="swiss"/>
    <w:pitch w:val="variable"/>
    <w:sig w:usb0="E7002EFF" w:usb1="D200FDFF" w:usb2="0A04602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CC1" w:rsidRDefault="00E131F6" w:rsidP="00126D8E">
    <w:pPr>
      <w:pStyle w:val="ae"/>
      <w:framePr w:wrap="around" w:vAnchor="text" w:hAnchor="margin" w:xAlign="center" w:y="1"/>
      <w:rPr>
        <w:rStyle w:val="af0"/>
      </w:rPr>
    </w:pPr>
    <w:r>
      <w:rPr>
        <w:rStyle w:val="af0"/>
      </w:rPr>
      <w:fldChar w:fldCharType="begin"/>
    </w:r>
    <w:r w:rsidR="00787CC1">
      <w:rPr>
        <w:rStyle w:val="af0"/>
      </w:rPr>
      <w:instrText xml:space="preserve">PAGE  </w:instrText>
    </w:r>
    <w:r>
      <w:rPr>
        <w:rStyle w:val="af0"/>
      </w:rPr>
      <w:fldChar w:fldCharType="end"/>
    </w:r>
  </w:p>
  <w:p w:rsidR="00787CC1" w:rsidRDefault="00787CC1"/>
  <w:p w:rsidR="00787CC1" w:rsidRDefault="00787CC1"/>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7CC1" w:rsidRDefault="00E131F6" w:rsidP="00126D8E">
    <w:pPr>
      <w:pStyle w:val="ae"/>
      <w:framePr w:wrap="around" w:vAnchor="text" w:hAnchor="margin" w:xAlign="center" w:y="1"/>
      <w:rPr>
        <w:rStyle w:val="af0"/>
      </w:rPr>
    </w:pPr>
    <w:r>
      <w:rPr>
        <w:rStyle w:val="af0"/>
      </w:rPr>
      <w:fldChar w:fldCharType="begin"/>
    </w:r>
    <w:r w:rsidR="00787CC1">
      <w:rPr>
        <w:rStyle w:val="af0"/>
      </w:rPr>
      <w:instrText xml:space="preserve">PAGE  </w:instrText>
    </w:r>
    <w:r>
      <w:rPr>
        <w:rStyle w:val="af0"/>
      </w:rPr>
      <w:fldChar w:fldCharType="separate"/>
    </w:r>
    <w:r w:rsidR="00E72DBB">
      <w:rPr>
        <w:rStyle w:val="af0"/>
        <w:noProof/>
      </w:rPr>
      <w:t>36</w:t>
    </w:r>
    <w:r>
      <w:rPr>
        <w:rStyle w:val="af0"/>
      </w:rPr>
      <w:fldChar w:fldCharType="end"/>
    </w:r>
  </w:p>
  <w:p w:rsidR="00787CC1" w:rsidRDefault="00787CC1">
    <w:pPr>
      <w:pStyle w:val="ae"/>
    </w:pPr>
  </w:p>
  <w:p w:rsidR="00787CC1" w:rsidRDefault="00787CC1"/>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87CC1" w:rsidRDefault="00787CC1" w:rsidP="00C650E9">
      <w:pPr>
        <w:spacing w:after="0" w:line="240" w:lineRule="auto"/>
      </w:pPr>
      <w:r>
        <w:separator/>
      </w:r>
    </w:p>
  </w:footnote>
  <w:footnote w:type="continuationSeparator" w:id="1">
    <w:p w:rsidR="00787CC1" w:rsidRDefault="00787CC1" w:rsidP="00C650E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nsid w:val="00000004"/>
    <w:multiLevelType w:val="multilevel"/>
    <w:tmpl w:val="00000004"/>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nsid w:val="00000005"/>
    <w:multiLevelType w:val="multilevel"/>
    <w:tmpl w:val="00000005"/>
    <w:name w:val="WW8Num6"/>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nsid w:val="00000006"/>
    <w:multiLevelType w:val="multilevel"/>
    <w:tmpl w:val="00000006"/>
    <w:name w:val="WW8Num7"/>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6">
    <w:nsid w:val="00000007"/>
    <w:multiLevelType w:val="multilevel"/>
    <w:tmpl w:val="0000000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nsid w:val="00000008"/>
    <w:multiLevelType w:val="multilevel"/>
    <w:tmpl w:val="00000008"/>
    <w:name w:val="WW8Num10"/>
    <w:lvl w:ilvl="0">
      <w:start w:val="1"/>
      <w:numFmt w:val="decimal"/>
      <w:lvlText w:val="%1."/>
      <w:lvlJc w:val="left"/>
      <w:pPr>
        <w:tabs>
          <w:tab w:val="num" w:pos="720"/>
        </w:tabs>
        <w:ind w:left="720" w:hanging="360"/>
      </w:pPr>
    </w:lvl>
    <w:lvl w:ilvl="1">
      <w:start w:val="4"/>
      <w:numFmt w:val="decimal"/>
      <w:lvlText w:val="%2."/>
      <w:lvlJc w:val="left"/>
      <w:pPr>
        <w:tabs>
          <w:tab w:val="num" w:pos="1080"/>
        </w:tabs>
        <w:ind w:left="1080" w:hanging="360"/>
      </w:pPr>
      <w:rPr>
        <w:sz w:val="28"/>
        <w:szCs w:val="34"/>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nsid w:val="096B7905"/>
    <w:multiLevelType w:val="hybridMultilevel"/>
    <w:tmpl w:val="F3C0A45C"/>
    <w:lvl w:ilvl="0" w:tplc="8A22B8C6">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0BC2446D"/>
    <w:multiLevelType w:val="hybridMultilevel"/>
    <w:tmpl w:val="A09E5A82"/>
    <w:lvl w:ilvl="0" w:tplc="FFFFFFFF">
      <w:start w:val="1"/>
      <w:numFmt w:val="bullet"/>
      <w:lvlText w:val=""/>
      <w:lvlJc w:val="left"/>
      <w:pPr>
        <w:tabs>
          <w:tab w:val="num" w:pos="567"/>
        </w:tabs>
        <w:ind w:left="567" w:hanging="567"/>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0">
    <w:nsid w:val="0FB8368C"/>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1">
    <w:nsid w:val="178A41F6"/>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2">
    <w:nsid w:val="19C24A59"/>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13">
    <w:nsid w:val="1CC72898"/>
    <w:multiLevelType w:val="hybridMultilevel"/>
    <w:tmpl w:val="D522155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1DE74FD8"/>
    <w:multiLevelType w:val="hybridMultilevel"/>
    <w:tmpl w:val="252C693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292F26ED"/>
    <w:multiLevelType w:val="hybridMultilevel"/>
    <w:tmpl w:val="F3B02A5E"/>
    <w:lvl w:ilvl="0" w:tplc="C3C25F8E">
      <w:start w:val="1"/>
      <w:numFmt w:val="bullet"/>
      <w:lvlText w:val=""/>
      <w:lvlJc w:val="left"/>
      <w:pPr>
        <w:tabs>
          <w:tab w:val="num" w:pos="567"/>
        </w:tabs>
        <w:ind w:left="567" w:hanging="567"/>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2A8316BA"/>
    <w:multiLevelType w:val="hybridMultilevel"/>
    <w:tmpl w:val="42DEA6F6"/>
    <w:lvl w:ilvl="0" w:tplc="A54E37E8">
      <w:start w:val="1"/>
      <w:numFmt w:val="decimal"/>
      <w:lvlText w:val="%1."/>
      <w:lvlJc w:val="left"/>
      <w:pPr>
        <w:tabs>
          <w:tab w:val="num" w:pos="420"/>
        </w:tabs>
        <w:ind w:left="420" w:hanging="360"/>
      </w:pPr>
      <w:rPr>
        <w:rFonts w:hint="default"/>
      </w:rPr>
    </w:lvl>
    <w:lvl w:ilvl="1" w:tplc="04190019" w:tentative="1">
      <w:start w:val="1"/>
      <w:numFmt w:val="lowerLetter"/>
      <w:lvlText w:val="%2."/>
      <w:lvlJc w:val="left"/>
      <w:pPr>
        <w:tabs>
          <w:tab w:val="num" w:pos="1140"/>
        </w:tabs>
        <w:ind w:left="1140" w:hanging="360"/>
      </w:pPr>
    </w:lvl>
    <w:lvl w:ilvl="2" w:tplc="0419001B" w:tentative="1">
      <w:start w:val="1"/>
      <w:numFmt w:val="lowerRoman"/>
      <w:lvlText w:val="%3."/>
      <w:lvlJc w:val="right"/>
      <w:pPr>
        <w:tabs>
          <w:tab w:val="num" w:pos="1860"/>
        </w:tabs>
        <w:ind w:left="1860" w:hanging="180"/>
      </w:pPr>
    </w:lvl>
    <w:lvl w:ilvl="3" w:tplc="0419000F" w:tentative="1">
      <w:start w:val="1"/>
      <w:numFmt w:val="decimal"/>
      <w:lvlText w:val="%4."/>
      <w:lvlJc w:val="left"/>
      <w:pPr>
        <w:tabs>
          <w:tab w:val="num" w:pos="2580"/>
        </w:tabs>
        <w:ind w:left="2580" w:hanging="360"/>
      </w:pPr>
    </w:lvl>
    <w:lvl w:ilvl="4" w:tplc="04190019" w:tentative="1">
      <w:start w:val="1"/>
      <w:numFmt w:val="lowerLetter"/>
      <w:lvlText w:val="%5."/>
      <w:lvlJc w:val="left"/>
      <w:pPr>
        <w:tabs>
          <w:tab w:val="num" w:pos="3300"/>
        </w:tabs>
        <w:ind w:left="3300" w:hanging="360"/>
      </w:pPr>
    </w:lvl>
    <w:lvl w:ilvl="5" w:tplc="0419001B" w:tentative="1">
      <w:start w:val="1"/>
      <w:numFmt w:val="lowerRoman"/>
      <w:lvlText w:val="%6."/>
      <w:lvlJc w:val="right"/>
      <w:pPr>
        <w:tabs>
          <w:tab w:val="num" w:pos="4020"/>
        </w:tabs>
        <w:ind w:left="4020" w:hanging="180"/>
      </w:pPr>
    </w:lvl>
    <w:lvl w:ilvl="6" w:tplc="0419000F" w:tentative="1">
      <w:start w:val="1"/>
      <w:numFmt w:val="decimal"/>
      <w:lvlText w:val="%7."/>
      <w:lvlJc w:val="left"/>
      <w:pPr>
        <w:tabs>
          <w:tab w:val="num" w:pos="4740"/>
        </w:tabs>
        <w:ind w:left="4740" w:hanging="360"/>
      </w:pPr>
    </w:lvl>
    <w:lvl w:ilvl="7" w:tplc="04190019" w:tentative="1">
      <w:start w:val="1"/>
      <w:numFmt w:val="lowerLetter"/>
      <w:lvlText w:val="%8."/>
      <w:lvlJc w:val="left"/>
      <w:pPr>
        <w:tabs>
          <w:tab w:val="num" w:pos="5460"/>
        </w:tabs>
        <w:ind w:left="5460" w:hanging="360"/>
      </w:pPr>
    </w:lvl>
    <w:lvl w:ilvl="8" w:tplc="0419001B" w:tentative="1">
      <w:start w:val="1"/>
      <w:numFmt w:val="lowerRoman"/>
      <w:lvlText w:val="%9."/>
      <w:lvlJc w:val="right"/>
      <w:pPr>
        <w:tabs>
          <w:tab w:val="num" w:pos="6180"/>
        </w:tabs>
        <w:ind w:left="6180" w:hanging="180"/>
      </w:pPr>
    </w:lvl>
  </w:abstractNum>
  <w:abstractNum w:abstractNumId="17">
    <w:nsid w:val="2E216938"/>
    <w:multiLevelType w:val="hybridMultilevel"/>
    <w:tmpl w:val="AE3CE2E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0A67A94"/>
    <w:multiLevelType w:val="hybridMultilevel"/>
    <w:tmpl w:val="C5E228BE"/>
    <w:lvl w:ilvl="0" w:tplc="449C6F50">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3A57DF3"/>
    <w:multiLevelType w:val="hybridMultilevel"/>
    <w:tmpl w:val="51A2041C"/>
    <w:lvl w:ilvl="0" w:tplc="A5564F5E">
      <w:start w:val="1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367E3B86"/>
    <w:multiLevelType w:val="hybridMultilevel"/>
    <w:tmpl w:val="6226E9E8"/>
    <w:lvl w:ilvl="0" w:tplc="85AA3BE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38E019EE"/>
    <w:multiLevelType w:val="hybridMultilevel"/>
    <w:tmpl w:val="0BA89CAC"/>
    <w:lvl w:ilvl="0" w:tplc="0419000F">
      <w:start w:val="1"/>
      <w:numFmt w:val="decimal"/>
      <w:lvlText w:val="%1."/>
      <w:lvlJc w:val="left"/>
      <w:pPr>
        <w:tabs>
          <w:tab w:val="num" w:pos="720"/>
        </w:tabs>
        <w:ind w:left="720" w:hanging="360"/>
      </w:pPr>
      <w:rPr>
        <w:rFonts w:hint="default"/>
      </w:rPr>
    </w:lvl>
    <w:lvl w:ilvl="1" w:tplc="8A22B8C6">
      <w:start w:val="1"/>
      <w:numFmt w:val="decimal"/>
      <w:lvlText w:val="%2."/>
      <w:lvlJc w:val="left"/>
      <w:pPr>
        <w:tabs>
          <w:tab w:val="num" w:pos="1440"/>
        </w:tabs>
        <w:ind w:left="1440" w:hanging="360"/>
      </w:pPr>
      <w:rPr>
        <w:rFonts w:hint="default"/>
        <w:b w:val="0"/>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40CF0781"/>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3">
    <w:nsid w:val="439913BC"/>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4">
    <w:nsid w:val="465560A4"/>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25">
    <w:nsid w:val="47D924EB"/>
    <w:multiLevelType w:val="hybridMultilevel"/>
    <w:tmpl w:val="1556F376"/>
    <w:lvl w:ilvl="0" w:tplc="FFFFFFFF">
      <w:start w:val="1"/>
      <w:numFmt w:val="bullet"/>
      <w:lvlText w:val=""/>
      <w:lvlJc w:val="left"/>
      <w:pPr>
        <w:tabs>
          <w:tab w:val="num" w:pos="567"/>
        </w:tabs>
        <w:ind w:left="567" w:hanging="567"/>
      </w:pPr>
      <w:rPr>
        <w:rFonts w:ascii="Symbol" w:hAnsi="Symbol" w:hint="default"/>
        <w:sz w:val="22"/>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nsid w:val="48994D62"/>
    <w:multiLevelType w:val="hybridMultilevel"/>
    <w:tmpl w:val="F89E475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4AE91052"/>
    <w:multiLevelType w:val="hybridMultilevel"/>
    <w:tmpl w:val="CA18954E"/>
    <w:lvl w:ilvl="0" w:tplc="166A272A">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8">
    <w:nsid w:val="4F3C6532"/>
    <w:multiLevelType w:val="hybridMultilevel"/>
    <w:tmpl w:val="A6C0B36A"/>
    <w:lvl w:ilvl="0" w:tplc="8A22B8C6">
      <w:start w:val="1"/>
      <w:numFmt w:val="decimal"/>
      <w:lvlText w:val="%1."/>
      <w:lvlJc w:val="left"/>
      <w:pPr>
        <w:tabs>
          <w:tab w:val="num" w:pos="720"/>
        </w:tabs>
        <w:ind w:left="720" w:hanging="360"/>
      </w:pPr>
      <w:rPr>
        <w:b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9">
    <w:nsid w:val="508007B7"/>
    <w:multiLevelType w:val="hybridMultilevel"/>
    <w:tmpl w:val="F9B059D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523E5172"/>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31">
    <w:nsid w:val="53663B07"/>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32">
    <w:nsid w:val="55305D0C"/>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33">
    <w:nsid w:val="557B0C3A"/>
    <w:multiLevelType w:val="hybridMultilevel"/>
    <w:tmpl w:val="889081F8"/>
    <w:lvl w:ilvl="0" w:tplc="85AA3BE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583F3149"/>
    <w:multiLevelType w:val="hybridMultilevel"/>
    <w:tmpl w:val="F80212D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C503496"/>
    <w:multiLevelType w:val="hybridMultilevel"/>
    <w:tmpl w:val="5A7E0F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5D856FB1"/>
    <w:multiLevelType w:val="singleLevel"/>
    <w:tmpl w:val="DEA60274"/>
    <w:lvl w:ilvl="0">
      <w:start w:val="1"/>
      <w:numFmt w:val="none"/>
      <w:lvlText w:val=""/>
      <w:legacy w:legacy="1" w:legacySpace="120" w:legacyIndent="567"/>
      <w:lvlJc w:val="left"/>
      <w:pPr>
        <w:ind w:left="567" w:hanging="567"/>
      </w:pPr>
      <w:rPr>
        <w:rFonts w:ascii="Symbol" w:hAnsi="Symbol" w:hint="default"/>
      </w:rPr>
    </w:lvl>
  </w:abstractNum>
  <w:abstractNum w:abstractNumId="37">
    <w:nsid w:val="68640691"/>
    <w:multiLevelType w:val="hybridMultilevel"/>
    <w:tmpl w:val="F2ECCCF4"/>
    <w:lvl w:ilvl="0" w:tplc="2C0C1D00">
      <w:start w:val="44"/>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8">
    <w:nsid w:val="73C76AC0"/>
    <w:multiLevelType w:val="hybridMultilevel"/>
    <w:tmpl w:val="C1AA5222"/>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9">
    <w:nsid w:val="74860557"/>
    <w:multiLevelType w:val="hybridMultilevel"/>
    <w:tmpl w:val="D6C83EEE"/>
    <w:lvl w:ilvl="0" w:tplc="85AA3BE2">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7BF96271"/>
    <w:multiLevelType w:val="hybridMultilevel"/>
    <w:tmpl w:val="C3D8F212"/>
    <w:lvl w:ilvl="0" w:tplc="04190001">
      <w:start w:val="1"/>
      <w:numFmt w:val="bullet"/>
      <w:lvlText w:val=""/>
      <w:lvlJc w:val="left"/>
      <w:pPr>
        <w:tabs>
          <w:tab w:val="num" w:pos="1287"/>
        </w:tabs>
        <w:ind w:left="1287"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num w:numId="1">
    <w:abstractNumId w:val="34"/>
  </w:num>
  <w:num w:numId="2">
    <w:abstractNumId w:val="40"/>
  </w:num>
  <w:num w:numId="3">
    <w:abstractNumId w:val="15"/>
  </w:num>
  <w:num w:numId="4">
    <w:abstractNumId w:val="35"/>
  </w:num>
  <w:num w:numId="5">
    <w:abstractNumId w:val="16"/>
  </w:num>
  <w:num w:numId="6">
    <w:abstractNumId w:val="12"/>
  </w:num>
  <w:num w:numId="7">
    <w:abstractNumId w:val="22"/>
  </w:num>
  <w:num w:numId="8">
    <w:abstractNumId w:val="24"/>
  </w:num>
  <w:num w:numId="9">
    <w:abstractNumId w:val="11"/>
  </w:num>
  <w:num w:numId="10">
    <w:abstractNumId w:val="36"/>
  </w:num>
  <w:num w:numId="11">
    <w:abstractNumId w:val="23"/>
  </w:num>
  <w:num w:numId="12">
    <w:abstractNumId w:val="10"/>
  </w:num>
  <w:num w:numId="13">
    <w:abstractNumId w:val="30"/>
  </w:num>
  <w:num w:numId="14">
    <w:abstractNumId w:val="31"/>
  </w:num>
  <w:num w:numId="15">
    <w:abstractNumId w:val="32"/>
  </w:num>
  <w:num w:numId="16">
    <w:abstractNumId w:val="21"/>
  </w:num>
  <w:num w:numId="17">
    <w:abstractNumId w:val="28"/>
  </w:num>
  <w:num w:numId="18">
    <w:abstractNumId w:val="8"/>
  </w:num>
  <w:num w:numId="19">
    <w:abstractNumId w:val="39"/>
  </w:num>
  <w:num w:numId="20">
    <w:abstractNumId w:val="33"/>
  </w:num>
  <w:num w:numId="21">
    <w:abstractNumId w:val="20"/>
  </w:num>
  <w:num w:numId="22">
    <w:abstractNumId w:val="13"/>
  </w:num>
  <w:num w:numId="23">
    <w:abstractNumId w:val="14"/>
  </w:num>
  <w:num w:numId="24">
    <w:abstractNumId w:val="18"/>
  </w:num>
  <w:num w:numId="25">
    <w:abstractNumId w:val="17"/>
  </w:num>
  <w:num w:numId="26">
    <w:abstractNumId w:val="26"/>
  </w:num>
  <w:num w:numId="27">
    <w:abstractNumId w:val="29"/>
  </w:num>
  <w:num w:numId="28">
    <w:abstractNumId w:val="9"/>
  </w:num>
  <w:num w:numId="29">
    <w:abstractNumId w:val="1"/>
  </w:num>
  <w:num w:numId="30">
    <w:abstractNumId w:val="3"/>
  </w:num>
  <w:num w:numId="31">
    <w:abstractNumId w:val="5"/>
  </w:num>
  <w:num w:numId="32">
    <w:abstractNumId w:val="2"/>
  </w:num>
  <w:num w:numId="33">
    <w:abstractNumId w:val="4"/>
  </w:num>
  <w:num w:numId="34">
    <w:abstractNumId w:val="25"/>
  </w:num>
  <w:num w:numId="35">
    <w:abstractNumId w:val="0"/>
  </w:num>
  <w:num w:numId="36">
    <w:abstractNumId w:val="6"/>
  </w:num>
  <w:num w:numId="37">
    <w:abstractNumId w:val="7"/>
  </w:num>
  <w:num w:numId="38">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7"/>
  </w:num>
  <w:num w:numId="40">
    <w:abstractNumId w:val="37"/>
  </w:num>
  <w:num w:numId="41">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0"/>
    <w:footnote w:id="1"/>
  </w:footnotePr>
  <w:endnotePr>
    <w:endnote w:id="0"/>
    <w:endnote w:id="1"/>
  </w:endnotePr>
  <w:compat>
    <w:useFELayout/>
  </w:compat>
  <w:rsids>
    <w:rsidRoot w:val="001E0429"/>
    <w:rsid w:val="00036B79"/>
    <w:rsid w:val="0004383D"/>
    <w:rsid w:val="00076478"/>
    <w:rsid w:val="00083206"/>
    <w:rsid w:val="00126D8E"/>
    <w:rsid w:val="001D0DB4"/>
    <w:rsid w:val="001E0429"/>
    <w:rsid w:val="002D4DCA"/>
    <w:rsid w:val="00324AB4"/>
    <w:rsid w:val="00482445"/>
    <w:rsid w:val="00787CC1"/>
    <w:rsid w:val="007A7383"/>
    <w:rsid w:val="007A7D3B"/>
    <w:rsid w:val="008F489C"/>
    <w:rsid w:val="009C3210"/>
    <w:rsid w:val="009E66F6"/>
    <w:rsid w:val="00A50306"/>
    <w:rsid w:val="00AF1364"/>
    <w:rsid w:val="00BF6368"/>
    <w:rsid w:val="00C650E9"/>
    <w:rsid w:val="00E131F6"/>
    <w:rsid w:val="00E72DB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Lis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Hyperlink" w:uiPriority="0"/>
    <w:lsdException w:name="Strong" w:semiHidden="0" w:uiPriority="0"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650E9"/>
  </w:style>
  <w:style w:type="paragraph" w:styleId="1">
    <w:name w:val="heading 1"/>
    <w:basedOn w:val="a"/>
    <w:next w:val="a"/>
    <w:link w:val="10"/>
    <w:qFormat/>
    <w:rsid w:val="001E0429"/>
    <w:pPr>
      <w:keepNext/>
      <w:spacing w:before="240" w:after="60"/>
      <w:outlineLvl w:val="0"/>
    </w:pPr>
    <w:rPr>
      <w:rFonts w:ascii="Cambria" w:eastAsia="Times New Roman" w:hAnsi="Cambria" w:cs="Times New Roman"/>
      <w:b/>
      <w:bCs/>
      <w:kern w:val="32"/>
      <w:sz w:val="32"/>
      <w:szCs w:val="32"/>
      <w:lang w:eastAsia="en-US"/>
    </w:rPr>
  </w:style>
  <w:style w:type="paragraph" w:styleId="2">
    <w:name w:val="heading 2"/>
    <w:basedOn w:val="a"/>
    <w:next w:val="a"/>
    <w:link w:val="20"/>
    <w:qFormat/>
    <w:rsid w:val="001E0429"/>
    <w:pPr>
      <w:keepNext/>
      <w:tabs>
        <w:tab w:val="num" w:pos="1440"/>
      </w:tabs>
      <w:suppressAutoHyphens/>
      <w:spacing w:after="0" w:line="240" w:lineRule="auto"/>
      <w:ind w:left="1440" w:hanging="360"/>
      <w:jc w:val="center"/>
      <w:outlineLvl w:val="1"/>
    </w:pPr>
    <w:rPr>
      <w:rFonts w:ascii="Times New Roman" w:eastAsia="Times New Roman" w:hAnsi="Times New Roman" w:cs="Times New Roman"/>
      <w:b/>
      <w:bCs/>
      <w:sz w:val="28"/>
      <w:szCs w:val="24"/>
      <w:lang w:eastAsia="ar-SA"/>
    </w:rPr>
  </w:style>
  <w:style w:type="paragraph" w:styleId="3">
    <w:name w:val="heading 3"/>
    <w:basedOn w:val="a"/>
    <w:next w:val="a"/>
    <w:link w:val="30"/>
    <w:qFormat/>
    <w:rsid w:val="001E0429"/>
    <w:pPr>
      <w:keepNext/>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
    <w:next w:val="a"/>
    <w:link w:val="40"/>
    <w:qFormat/>
    <w:rsid w:val="001E0429"/>
    <w:pPr>
      <w:keepNext/>
      <w:tabs>
        <w:tab w:val="num" w:pos="2880"/>
      </w:tabs>
      <w:suppressAutoHyphens/>
      <w:spacing w:before="240" w:after="60" w:line="240" w:lineRule="auto"/>
      <w:ind w:left="2880" w:hanging="360"/>
      <w:outlineLvl w:val="3"/>
    </w:pPr>
    <w:rPr>
      <w:rFonts w:ascii="Times New Roman" w:eastAsia="Times New Roman" w:hAnsi="Times New Roman" w:cs="Times New Roman"/>
      <w:b/>
      <w:bCs/>
      <w:sz w:val="28"/>
      <w:szCs w:val="28"/>
      <w:lang w:eastAsia="ar-SA"/>
    </w:rPr>
  </w:style>
  <w:style w:type="paragraph" w:styleId="8">
    <w:name w:val="heading 8"/>
    <w:basedOn w:val="a"/>
    <w:next w:val="a"/>
    <w:link w:val="80"/>
    <w:qFormat/>
    <w:rsid w:val="001E0429"/>
    <w:pPr>
      <w:keepNext/>
      <w:tabs>
        <w:tab w:val="num" w:pos="5760"/>
      </w:tabs>
      <w:suppressAutoHyphens/>
      <w:spacing w:after="0" w:line="240" w:lineRule="auto"/>
      <w:ind w:left="5760" w:hanging="360"/>
      <w:jc w:val="center"/>
      <w:outlineLvl w:val="7"/>
    </w:pPr>
    <w:rPr>
      <w:rFonts w:ascii="Times New Roman" w:eastAsia="Times New Roman" w:hAnsi="Times New Roman" w:cs="Times New Roman"/>
      <w:b/>
      <w:color w:val="000000"/>
      <w:sz w:val="24"/>
      <w:szCs w:val="24"/>
      <w:lang w:eastAsia="ar-SA"/>
    </w:rPr>
  </w:style>
  <w:style w:type="paragraph" w:styleId="9">
    <w:name w:val="heading 9"/>
    <w:basedOn w:val="a"/>
    <w:next w:val="a"/>
    <w:link w:val="90"/>
    <w:uiPriority w:val="9"/>
    <w:qFormat/>
    <w:rsid w:val="001E0429"/>
    <w:pPr>
      <w:spacing w:before="240" w:after="60"/>
      <w:outlineLvl w:val="8"/>
    </w:pPr>
    <w:rPr>
      <w:rFonts w:ascii="Cambria" w:eastAsia="Times New Roman" w:hAnsi="Cambria" w:cs="Times New Roman"/>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E0429"/>
    <w:rPr>
      <w:rFonts w:ascii="Cambria" w:eastAsia="Times New Roman" w:hAnsi="Cambria" w:cs="Times New Roman"/>
      <w:b/>
      <w:bCs/>
      <w:kern w:val="32"/>
      <w:sz w:val="32"/>
      <w:szCs w:val="32"/>
      <w:lang w:eastAsia="en-US"/>
    </w:rPr>
  </w:style>
  <w:style w:type="character" w:customStyle="1" w:styleId="20">
    <w:name w:val="Заголовок 2 Знак"/>
    <w:basedOn w:val="a0"/>
    <w:link w:val="2"/>
    <w:rsid w:val="001E0429"/>
    <w:rPr>
      <w:rFonts w:ascii="Times New Roman" w:eastAsia="Times New Roman" w:hAnsi="Times New Roman" w:cs="Times New Roman"/>
      <w:b/>
      <w:bCs/>
      <w:sz w:val="28"/>
      <w:szCs w:val="24"/>
      <w:lang w:eastAsia="ar-SA"/>
    </w:rPr>
  </w:style>
  <w:style w:type="character" w:customStyle="1" w:styleId="30">
    <w:name w:val="Заголовок 3 Знак"/>
    <w:basedOn w:val="a0"/>
    <w:link w:val="3"/>
    <w:rsid w:val="001E0429"/>
    <w:rPr>
      <w:rFonts w:ascii="Cambria" w:eastAsia="Times New Roman" w:hAnsi="Cambria" w:cs="Times New Roman"/>
      <w:b/>
      <w:bCs/>
      <w:sz w:val="26"/>
      <w:szCs w:val="26"/>
      <w:lang w:eastAsia="ar-SA"/>
    </w:rPr>
  </w:style>
  <w:style w:type="character" w:customStyle="1" w:styleId="40">
    <w:name w:val="Заголовок 4 Знак"/>
    <w:basedOn w:val="a0"/>
    <w:link w:val="4"/>
    <w:rsid w:val="001E0429"/>
    <w:rPr>
      <w:rFonts w:ascii="Times New Roman" w:eastAsia="Times New Roman" w:hAnsi="Times New Roman" w:cs="Times New Roman"/>
      <w:b/>
      <w:bCs/>
      <w:sz w:val="28"/>
      <w:szCs w:val="28"/>
      <w:lang w:eastAsia="ar-SA"/>
    </w:rPr>
  </w:style>
  <w:style w:type="character" w:customStyle="1" w:styleId="80">
    <w:name w:val="Заголовок 8 Знак"/>
    <w:basedOn w:val="a0"/>
    <w:link w:val="8"/>
    <w:rsid w:val="001E0429"/>
    <w:rPr>
      <w:rFonts w:ascii="Times New Roman" w:eastAsia="Times New Roman" w:hAnsi="Times New Roman" w:cs="Times New Roman"/>
      <w:b/>
      <w:color w:val="000000"/>
      <w:sz w:val="24"/>
      <w:szCs w:val="24"/>
      <w:lang w:eastAsia="ar-SA"/>
    </w:rPr>
  </w:style>
  <w:style w:type="character" w:customStyle="1" w:styleId="90">
    <w:name w:val="Заголовок 9 Знак"/>
    <w:basedOn w:val="a0"/>
    <w:link w:val="9"/>
    <w:uiPriority w:val="9"/>
    <w:rsid w:val="001E0429"/>
    <w:rPr>
      <w:rFonts w:ascii="Cambria" w:eastAsia="Times New Roman" w:hAnsi="Cambria" w:cs="Times New Roman"/>
      <w:lang w:eastAsia="en-US"/>
    </w:rPr>
  </w:style>
  <w:style w:type="numbering" w:customStyle="1" w:styleId="11">
    <w:name w:val="Нет списка1"/>
    <w:next w:val="a2"/>
    <w:uiPriority w:val="99"/>
    <w:semiHidden/>
    <w:unhideWhenUsed/>
    <w:rsid w:val="001E0429"/>
  </w:style>
  <w:style w:type="paragraph" w:styleId="a3">
    <w:name w:val="Normal (Web)"/>
    <w:basedOn w:val="a"/>
    <w:link w:val="a4"/>
    <w:rsid w:val="001E0429"/>
    <w:pPr>
      <w:spacing w:before="30" w:after="30" w:line="240" w:lineRule="auto"/>
    </w:pPr>
    <w:rPr>
      <w:rFonts w:ascii="Times New Roman" w:eastAsia="Times New Roman" w:hAnsi="Times New Roman" w:cs="Times New Roman"/>
      <w:sz w:val="20"/>
      <w:szCs w:val="20"/>
    </w:rPr>
  </w:style>
  <w:style w:type="character" w:customStyle="1" w:styleId="a4">
    <w:name w:val="Обычный (веб) Знак"/>
    <w:link w:val="a3"/>
    <w:rsid w:val="001E0429"/>
    <w:rPr>
      <w:rFonts w:ascii="Times New Roman" w:eastAsia="Times New Roman" w:hAnsi="Times New Roman" w:cs="Times New Roman"/>
      <w:sz w:val="20"/>
      <w:szCs w:val="20"/>
    </w:rPr>
  </w:style>
  <w:style w:type="character" w:customStyle="1" w:styleId="apple-converted-space">
    <w:name w:val="apple-converted-space"/>
    <w:basedOn w:val="a0"/>
    <w:rsid w:val="001E0429"/>
  </w:style>
  <w:style w:type="table" w:styleId="a5">
    <w:name w:val="Table Grid"/>
    <w:basedOn w:val="a1"/>
    <w:uiPriority w:val="59"/>
    <w:rsid w:val="001E0429"/>
    <w:pPr>
      <w:spacing w:after="0" w:line="240" w:lineRule="auto"/>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
    <w:rsid w:val="001E0429"/>
    <w:pPr>
      <w:tabs>
        <w:tab w:val="left" w:pos="8222"/>
      </w:tabs>
      <w:spacing w:after="0" w:line="240" w:lineRule="auto"/>
      <w:ind w:right="-1759"/>
    </w:pPr>
    <w:rPr>
      <w:rFonts w:ascii="Times New Roman" w:eastAsia="Times New Roman" w:hAnsi="Times New Roman" w:cs="Times New Roman"/>
      <w:sz w:val="28"/>
      <w:szCs w:val="20"/>
    </w:rPr>
  </w:style>
  <w:style w:type="paragraph" w:styleId="a6">
    <w:name w:val="Body Text Indent"/>
    <w:basedOn w:val="a"/>
    <w:link w:val="a7"/>
    <w:rsid w:val="001E0429"/>
    <w:pPr>
      <w:spacing w:after="0" w:line="240" w:lineRule="auto"/>
      <w:ind w:firstLine="540"/>
    </w:pPr>
    <w:rPr>
      <w:rFonts w:ascii="Times New Roman" w:eastAsia="Times New Roman" w:hAnsi="Times New Roman" w:cs="Times New Roman"/>
      <w:sz w:val="24"/>
      <w:szCs w:val="24"/>
    </w:rPr>
  </w:style>
  <w:style w:type="character" w:customStyle="1" w:styleId="a7">
    <w:name w:val="Основной текст с отступом Знак"/>
    <w:basedOn w:val="a0"/>
    <w:link w:val="a6"/>
    <w:rsid w:val="001E0429"/>
    <w:rPr>
      <w:rFonts w:ascii="Times New Roman" w:eastAsia="Times New Roman" w:hAnsi="Times New Roman" w:cs="Times New Roman"/>
      <w:sz w:val="24"/>
      <w:szCs w:val="24"/>
    </w:rPr>
  </w:style>
  <w:style w:type="paragraph" w:styleId="22">
    <w:name w:val="Body Text 2"/>
    <w:basedOn w:val="a"/>
    <w:link w:val="23"/>
    <w:rsid w:val="001E0429"/>
    <w:pPr>
      <w:spacing w:after="120" w:line="480" w:lineRule="auto"/>
    </w:pPr>
    <w:rPr>
      <w:rFonts w:ascii="Times New Roman" w:eastAsia="Times New Roman" w:hAnsi="Times New Roman" w:cs="Times New Roman"/>
      <w:sz w:val="24"/>
      <w:szCs w:val="24"/>
    </w:rPr>
  </w:style>
  <w:style w:type="character" w:customStyle="1" w:styleId="23">
    <w:name w:val="Основной текст 2 Знак"/>
    <w:basedOn w:val="a0"/>
    <w:link w:val="22"/>
    <w:rsid w:val="001E0429"/>
    <w:rPr>
      <w:rFonts w:ascii="Times New Roman" w:eastAsia="Times New Roman" w:hAnsi="Times New Roman" w:cs="Times New Roman"/>
      <w:sz w:val="24"/>
      <w:szCs w:val="24"/>
    </w:rPr>
  </w:style>
  <w:style w:type="paragraph" w:styleId="a8">
    <w:name w:val="No Spacing"/>
    <w:qFormat/>
    <w:rsid w:val="001E0429"/>
    <w:pPr>
      <w:spacing w:after="0" w:line="240" w:lineRule="auto"/>
    </w:pPr>
    <w:rPr>
      <w:rFonts w:ascii="Times New Roman" w:eastAsia="Times New Roman" w:hAnsi="Times New Roman" w:cs="Times New Roman"/>
      <w:sz w:val="24"/>
      <w:szCs w:val="24"/>
    </w:rPr>
  </w:style>
  <w:style w:type="character" w:styleId="a9">
    <w:name w:val="Strong"/>
    <w:qFormat/>
    <w:rsid w:val="001E0429"/>
    <w:rPr>
      <w:b/>
      <w:bCs/>
    </w:rPr>
  </w:style>
  <w:style w:type="paragraph" w:customStyle="1" w:styleId="Default">
    <w:name w:val="Default"/>
    <w:rsid w:val="001E0429"/>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customStyle="1" w:styleId="aa">
    <w:name w:val="Содержимое таблицы"/>
    <w:basedOn w:val="a"/>
    <w:rsid w:val="001E0429"/>
    <w:pPr>
      <w:suppressLineNumbers/>
      <w:suppressAutoHyphens/>
      <w:spacing w:after="0" w:line="240" w:lineRule="auto"/>
    </w:pPr>
    <w:rPr>
      <w:rFonts w:ascii="Times New Roman" w:eastAsia="Times New Roman" w:hAnsi="Times New Roman" w:cs="Times New Roman"/>
      <w:sz w:val="24"/>
      <w:szCs w:val="24"/>
      <w:lang w:eastAsia="ar-SA"/>
    </w:rPr>
  </w:style>
  <w:style w:type="paragraph" w:styleId="ab">
    <w:name w:val="Body Text"/>
    <w:basedOn w:val="a"/>
    <w:link w:val="ac"/>
    <w:unhideWhenUsed/>
    <w:rsid w:val="001E0429"/>
    <w:pPr>
      <w:spacing w:after="120"/>
    </w:pPr>
    <w:rPr>
      <w:rFonts w:ascii="Calibri" w:eastAsia="Calibri" w:hAnsi="Calibri" w:cs="Times New Roman"/>
      <w:lang w:eastAsia="en-US"/>
    </w:rPr>
  </w:style>
  <w:style w:type="character" w:customStyle="1" w:styleId="ac">
    <w:name w:val="Основной текст Знак"/>
    <w:basedOn w:val="a0"/>
    <w:link w:val="ab"/>
    <w:rsid w:val="001E0429"/>
    <w:rPr>
      <w:rFonts w:ascii="Calibri" w:eastAsia="Calibri" w:hAnsi="Calibri" w:cs="Times New Roman"/>
      <w:lang w:eastAsia="en-US"/>
    </w:rPr>
  </w:style>
  <w:style w:type="character" w:styleId="ad">
    <w:name w:val="Hyperlink"/>
    <w:rsid w:val="001E0429"/>
    <w:rPr>
      <w:color w:val="0000FF"/>
      <w:u w:val="single"/>
    </w:rPr>
  </w:style>
  <w:style w:type="paragraph" w:styleId="ae">
    <w:name w:val="footer"/>
    <w:basedOn w:val="a"/>
    <w:link w:val="af"/>
    <w:uiPriority w:val="99"/>
    <w:rsid w:val="001E0429"/>
    <w:pPr>
      <w:tabs>
        <w:tab w:val="center" w:pos="4677"/>
        <w:tab w:val="right" w:pos="9355"/>
      </w:tabs>
    </w:pPr>
    <w:rPr>
      <w:rFonts w:ascii="Calibri" w:eastAsia="Calibri" w:hAnsi="Calibri" w:cs="Times New Roman"/>
      <w:lang w:eastAsia="en-US"/>
    </w:rPr>
  </w:style>
  <w:style w:type="character" w:customStyle="1" w:styleId="af">
    <w:name w:val="Нижний колонтитул Знак"/>
    <w:basedOn w:val="a0"/>
    <w:link w:val="ae"/>
    <w:uiPriority w:val="99"/>
    <w:rsid w:val="001E0429"/>
    <w:rPr>
      <w:rFonts w:ascii="Calibri" w:eastAsia="Calibri" w:hAnsi="Calibri" w:cs="Times New Roman"/>
      <w:lang w:eastAsia="en-US"/>
    </w:rPr>
  </w:style>
  <w:style w:type="character" w:styleId="af0">
    <w:name w:val="page number"/>
    <w:basedOn w:val="a0"/>
    <w:rsid w:val="001E0429"/>
  </w:style>
  <w:style w:type="paragraph" w:styleId="af1">
    <w:name w:val="header"/>
    <w:basedOn w:val="a"/>
    <w:link w:val="af2"/>
    <w:rsid w:val="001E0429"/>
    <w:pPr>
      <w:tabs>
        <w:tab w:val="center" w:pos="4677"/>
        <w:tab w:val="right" w:pos="9355"/>
      </w:tabs>
    </w:pPr>
    <w:rPr>
      <w:rFonts w:ascii="Calibri" w:eastAsia="Calibri" w:hAnsi="Calibri" w:cs="Times New Roman"/>
      <w:lang w:eastAsia="en-US"/>
    </w:rPr>
  </w:style>
  <w:style w:type="character" w:customStyle="1" w:styleId="af2">
    <w:name w:val="Верхний колонтитул Знак"/>
    <w:basedOn w:val="a0"/>
    <w:link w:val="af1"/>
    <w:rsid w:val="001E0429"/>
    <w:rPr>
      <w:rFonts w:ascii="Calibri" w:eastAsia="Calibri" w:hAnsi="Calibri" w:cs="Times New Roman"/>
      <w:lang w:eastAsia="en-US"/>
    </w:rPr>
  </w:style>
  <w:style w:type="paragraph" w:customStyle="1" w:styleId="msonormalcxspmiddle">
    <w:name w:val="msonormalcxspmiddle"/>
    <w:basedOn w:val="a"/>
    <w:rsid w:val="001E0429"/>
    <w:pPr>
      <w:spacing w:before="280" w:after="280" w:line="240" w:lineRule="auto"/>
    </w:pPr>
    <w:rPr>
      <w:rFonts w:ascii="Times New Roman" w:eastAsia="Times New Roman" w:hAnsi="Times New Roman" w:cs="Times New Roman"/>
      <w:sz w:val="24"/>
      <w:szCs w:val="24"/>
      <w:lang w:eastAsia="ar-SA"/>
    </w:rPr>
  </w:style>
  <w:style w:type="numbering" w:customStyle="1" w:styleId="24">
    <w:name w:val="Нет списка2"/>
    <w:next w:val="a2"/>
    <w:uiPriority w:val="99"/>
    <w:semiHidden/>
    <w:unhideWhenUsed/>
    <w:rsid w:val="001E0429"/>
  </w:style>
  <w:style w:type="character" w:customStyle="1" w:styleId="WW8Num2z0">
    <w:name w:val="WW8Num2z0"/>
    <w:rsid w:val="001E0429"/>
    <w:rPr>
      <w:rFonts w:ascii="Symbol" w:hAnsi="Symbol"/>
    </w:rPr>
  </w:style>
  <w:style w:type="character" w:customStyle="1" w:styleId="WW8Num4z0">
    <w:name w:val="WW8Num4z0"/>
    <w:rsid w:val="001E0429"/>
    <w:rPr>
      <w:rFonts w:ascii="Symbol" w:hAnsi="Symbol"/>
    </w:rPr>
  </w:style>
  <w:style w:type="character" w:customStyle="1" w:styleId="WW8Num5z0">
    <w:name w:val="WW8Num5z0"/>
    <w:rsid w:val="001E0429"/>
    <w:rPr>
      <w:rFonts w:ascii="Symbol" w:hAnsi="Symbol"/>
    </w:rPr>
  </w:style>
  <w:style w:type="character" w:customStyle="1" w:styleId="WW8Num6z0">
    <w:name w:val="WW8Num6z0"/>
    <w:rsid w:val="001E0429"/>
  </w:style>
  <w:style w:type="character" w:customStyle="1" w:styleId="WW8Num7z0">
    <w:name w:val="WW8Num7z0"/>
    <w:rsid w:val="001E0429"/>
    <w:rPr>
      <w:rFonts w:ascii="Symbol" w:hAnsi="Symbol"/>
    </w:rPr>
  </w:style>
  <w:style w:type="character" w:customStyle="1" w:styleId="WW8Num8z1">
    <w:name w:val="WW8Num8z1"/>
    <w:rsid w:val="001E0429"/>
    <w:rPr>
      <w:rFonts w:ascii="Times New Roman" w:hAnsi="Times New Roman"/>
      <w:sz w:val="34"/>
    </w:rPr>
  </w:style>
  <w:style w:type="character" w:customStyle="1" w:styleId="Absatz-Standardschriftart">
    <w:name w:val="Absatz-Standardschriftart"/>
    <w:rsid w:val="001E0429"/>
  </w:style>
  <w:style w:type="character" w:customStyle="1" w:styleId="WW-Absatz-Standardschriftart">
    <w:name w:val="WW-Absatz-Standardschriftart"/>
    <w:rsid w:val="001E0429"/>
  </w:style>
  <w:style w:type="character" w:customStyle="1" w:styleId="WW-Absatz-Standardschriftart1">
    <w:name w:val="WW-Absatz-Standardschriftart1"/>
    <w:rsid w:val="001E0429"/>
  </w:style>
  <w:style w:type="character" w:customStyle="1" w:styleId="31">
    <w:name w:val="Основной шрифт абзаца3"/>
    <w:rsid w:val="001E0429"/>
  </w:style>
  <w:style w:type="character" w:customStyle="1" w:styleId="WW-Absatz-Standardschriftart11">
    <w:name w:val="WW-Absatz-Standardschriftart11"/>
    <w:rsid w:val="001E0429"/>
  </w:style>
  <w:style w:type="character" w:customStyle="1" w:styleId="WW-Absatz-Standardschriftart111">
    <w:name w:val="WW-Absatz-Standardschriftart111"/>
    <w:rsid w:val="001E0429"/>
  </w:style>
  <w:style w:type="character" w:customStyle="1" w:styleId="WW-Absatz-Standardschriftart1111">
    <w:name w:val="WW-Absatz-Standardschriftart1111"/>
    <w:rsid w:val="001E0429"/>
  </w:style>
  <w:style w:type="character" w:customStyle="1" w:styleId="WW-Absatz-Standardschriftart11111">
    <w:name w:val="WW-Absatz-Standardschriftart11111"/>
    <w:rsid w:val="001E0429"/>
  </w:style>
  <w:style w:type="character" w:customStyle="1" w:styleId="WW-Absatz-Standardschriftart111111">
    <w:name w:val="WW-Absatz-Standardschriftart111111"/>
    <w:rsid w:val="001E0429"/>
  </w:style>
  <w:style w:type="character" w:customStyle="1" w:styleId="WW-Absatz-Standardschriftart1111111">
    <w:name w:val="WW-Absatz-Standardschriftart1111111"/>
    <w:rsid w:val="001E0429"/>
  </w:style>
  <w:style w:type="character" w:customStyle="1" w:styleId="WW-Absatz-Standardschriftart11111111">
    <w:name w:val="WW-Absatz-Standardschriftart11111111"/>
    <w:rsid w:val="001E0429"/>
  </w:style>
  <w:style w:type="character" w:customStyle="1" w:styleId="WW-Absatz-Standardschriftart111111111">
    <w:name w:val="WW-Absatz-Standardschriftart111111111"/>
    <w:rsid w:val="001E0429"/>
  </w:style>
  <w:style w:type="character" w:customStyle="1" w:styleId="WW-Absatz-Standardschriftart1111111111">
    <w:name w:val="WW-Absatz-Standardschriftart1111111111"/>
    <w:rsid w:val="001E0429"/>
  </w:style>
  <w:style w:type="character" w:customStyle="1" w:styleId="25">
    <w:name w:val="Основной шрифт абзаца2"/>
    <w:rsid w:val="001E0429"/>
  </w:style>
  <w:style w:type="character" w:customStyle="1" w:styleId="WW8Num2z1">
    <w:name w:val="WW8Num2z1"/>
    <w:rsid w:val="001E0429"/>
    <w:rPr>
      <w:rFonts w:ascii="Courier New" w:hAnsi="Courier New"/>
    </w:rPr>
  </w:style>
  <w:style w:type="character" w:customStyle="1" w:styleId="WW8Num2z2">
    <w:name w:val="WW8Num2z2"/>
    <w:rsid w:val="001E0429"/>
    <w:rPr>
      <w:rFonts w:ascii="Wingdings" w:hAnsi="Wingdings"/>
    </w:rPr>
  </w:style>
  <w:style w:type="character" w:customStyle="1" w:styleId="WW8Num5z1">
    <w:name w:val="WW8Num5z1"/>
    <w:rsid w:val="001E0429"/>
    <w:rPr>
      <w:rFonts w:ascii="Courier New" w:hAnsi="Courier New"/>
    </w:rPr>
  </w:style>
  <w:style w:type="character" w:customStyle="1" w:styleId="WW8Num5z2">
    <w:name w:val="WW8Num5z2"/>
    <w:rsid w:val="001E0429"/>
    <w:rPr>
      <w:rFonts w:ascii="Wingdings" w:hAnsi="Wingdings"/>
    </w:rPr>
  </w:style>
  <w:style w:type="character" w:customStyle="1" w:styleId="WW8Num7z1">
    <w:name w:val="WW8Num7z1"/>
    <w:rsid w:val="001E0429"/>
    <w:rPr>
      <w:rFonts w:ascii="Courier New" w:hAnsi="Courier New"/>
    </w:rPr>
  </w:style>
  <w:style w:type="character" w:customStyle="1" w:styleId="WW8Num7z2">
    <w:name w:val="WW8Num7z2"/>
    <w:rsid w:val="001E0429"/>
    <w:rPr>
      <w:rFonts w:ascii="Wingdings" w:hAnsi="Wingdings"/>
    </w:rPr>
  </w:style>
  <w:style w:type="character" w:customStyle="1" w:styleId="WW8Num8z0">
    <w:name w:val="WW8Num8z0"/>
    <w:rsid w:val="001E0429"/>
    <w:rPr>
      <w:rFonts w:ascii="Symbol" w:hAnsi="Symbol"/>
    </w:rPr>
  </w:style>
  <w:style w:type="character" w:customStyle="1" w:styleId="WW8Num8z2">
    <w:name w:val="WW8Num8z2"/>
    <w:rsid w:val="001E0429"/>
    <w:rPr>
      <w:rFonts w:ascii="Wingdings" w:hAnsi="Wingdings"/>
    </w:rPr>
  </w:style>
  <w:style w:type="character" w:customStyle="1" w:styleId="12">
    <w:name w:val="Основной шрифт абзаца1"/>
    <w:rsid w:val="001E0429"/>
  </w:style>
  <w:style w:type="character" w:customStyle="1" w:styleId="91">
    <w:name w:val="Знак Знак9"/>
    <w:rsid w:val="001E0429"/>
    <w:rPr>
      <w:b/>
      <w:sz w:val="24"/>
      <w:lang w:val="ru-RU" w:eastAsia="ar-SA" w:bidi="ar-SA"/>
    </w:rPr>
  </w:style>
  <w:style w:type="character" w:customStyle="1" w:styleId="81">
    <w:name w:val="Знак Знак8"/>
    <w:rsid w:val="001E0429"/>
    <w:rPr>
      <w:i/>
      <w:sz w:val="24"/>
      <w:lang w:val="ru-RU" w:eastAsia="ar-SA" w:bidi="ar-SA"/>
    </w:rPr>
  </w:style>
  <w:style w:type="character" w:customStyle="1" w:styleId="af3">
    <w:name w:val="Маркеры списка"/>
    <w:rsid w:val="001E0429"/>
    <w:rPr>
      <w:rFonts w:ascii="OpenSymbol" w:eastAsia="Times New Roman" w:hAnsi="OpenSymbol"/>
    </w:rPr>
  </w:style>
  <w:style w:type="character" w:customStyle="1" w:styleId="af4">
    <w:name w:val="Символ нумерации"/>
    <w:rsid w:val="001E0429"/>
    <w:rPr>
      <w:sz w:val="34"/>
    </w:rPr>
  </w:style>
  <w:style w:type="character" w:customStyle="1" w:styleId="WW8Num9z1">
    <w:name w:val="WW8Num9z1"/>
    <w:rsid w:val="001E0429"/>
    <w:rPr>
      <w:sz w:val="34"/>
    </w:rPr>
  </w:style>
  <w:style w:type="paragraph" w:customStyle="1" w:styleId="af5">
    <w:name w:val="Заголовок"/>
    <w:basedOn w:val="a"/>
    <w:next w:val="ab"/>
    <w:rsid w:val="001E0429"/>
    <w:pPr>
      <w:keepNext/>
      <w:suppressAutoHyphens/>
      <w:spacing w:before="240" w:after="120" w:line="240" w:lineRule="auto"/>
    </w:pPr>
    <w:rPr>
      <w:rFonts w:ascii="Arial" w:eastAsia="Times New Roman" w:hAnsi="Arial" w:cs="DejaVu Sans"/>
      <w:sz w:val="28"/>
      <w:szCs w:val="28"/>
      <w:lang w:eastAsia="ar-SA"/>
    </w:rPr>
  </w:style>
  <w:style w:type="paragraph" w:styleId="af6">
    <w:name w:val="List"/>
    <w:basedOn w:val="ab"/>
    <w:rsid w:val="001E0429"/>
    <w:pPr>
      <w:suppressAutoHyphens/>
      <w:spacing w:line="240" w:lineRule="auto"/>
    </w:pPr>
    <w:rPr>
      <w:rFonts w:ascii="Arial" w:eastAsia="Times New Roman" w:hAnsi="Arial"/>
      <w:sz w:val="24"/>
      <w:szCs w:val="24"/>
      <w:lang w:eastAsia="ar-SA"/>
    </w:rPr>
  </w:style>
  <w:style w:type="paragraph" w:customStyle="1" w:styleId="32">
    <w:name w:val="Название3"/>
    <w:basedOn w:val="a"/>
    <w:rsid w:val="001E0429"/>
    <w:pPr>
      <w:suppressLineNumbers/>
      <w:suppressAutoHyphens/>
      <w:spacing w:before="120" w:after="120" w:line="240" w:lineRule="auto"/>
    </w:pPr>
    <w:rPr>
      <w:rFonts w:ascii="Arial" w:eastAsia="Times New Roman" w:hAnsi="Arial" w:cs="Times New Roman"/>
      <w:i/>
      <w:iCs/>
      <w:sz w:val="20"/>
      <w:szCs w:val="24"/>
      <w:lang w:eastAsia="ar-SA"/>
    </w:rPr>
  </w:style>
  <w:style w:type="paragraph" w:customStyle="1" w:styleId="33">
    <w:name w:val="Указатель3"/>
    <w:basedOn w:val="a"/>
    <w:rsid w:val="001E0429"/>
    <w:pPr>
      <w:suppressLineNumbers/>
      <w:suppressAutoHyphens/>
      <w:spacing w:after="0" w:line="240" w:lineRule="auto"/>
    </w:pPr>
    <w:rPr>
      <w:rFonts w:ascii="Arial" w:eastAsia="Times New Roman" w:hAnsi="Arial" w:cs="Times New Roman"/>
      <w:sz w:val="24"/>
      <w:szCs w:val="24"/>
      <w:lang w:eastAsia="ar-SA"/>
    </w:rPr>
  </w:style>
  <w:style w:type="paragraph" w:customStyle="1" w:styleId="26">
    <w:name w:val="Название2"/>
    <w:basedOn w:val="a"/>
    <w:rsid w:val="001E0429"/>
    <w:pPr>
      <w:suppressLineNumbers/>
      <w:suppressAutoHyphens/>
      <w:spacing w:before="120" w:after="120" w:line="240" w:lineRule="auto"/>
    </w:pPr>
    <w:rPr>
      <w:rFonts w:ascii="Arial" w:eastAsia="Times New Roman" w:hAnsi="Arial" w:cs="Times New Roman"/>
      <w:i/>
      <w:iCs/>
      <w:sz w:val="20"/>
      <w:szCs w:val="24"/>
      <w:lang w:eastAsia="ar-SA"/>
    </w:rPr>
  </w:style>
  <w:style w:type="paragraph" w:customStyle="1" w:styleId="27">
    <w:name w:val="Указатель2"/>
    <w:basedOn w:val="a"/>
    <w:rsid w:val="001E0429"/>
    <w:pPr>
      <w:suppressLineNumbers/>
      <w:suppressAutoHyphens/>
      <w:spacing w:after="0" w:line="240" w:lineRule="auto"/>
    </w:pPr>
    <w:rPr>
      <w:rFonts w:ascii="Arial" w:eastAsia="Times New Roman" w:hAnsi="Arial" w:cs="Times New Roman"/>
      <w:sz w:val="24"/>
      <w:szCs w:val="24"/>
      <w:lang w:eastAsia="ar-SA"/>
    </w:rPr>
  </w:style>
  <w:style w:type="paragraph" w:customStyle="1" w:styleId="13">
    <w:name w:val="Название1"/>
    <w:basedOn w:val="a"/>
    <w:rsid w:val="001E0429"/>
    <w:pPr>
      <w:suppressLineNumbers/>
      <w:suppressAutoHyphens/>
      <w:spacing w:before="120" w:after="120" w:line="240" w:lineRule="auto"/>
    </w:pPr>
    <w:rPr>
      <w:rFonts w:ascii="Arial" w:eastAsia="Times New Roman" w:hAnsi="Arial" w:cs="Times New Roman"/>
      <w:i/>
      <w:iCs/>
      <w:sz w:val="20"/>
      <w:szCs w:val="24"/>
      <w:lang w:eastAsia="ar-SA"/>
    </w:rPr>
  </w:style>
  <w:style w:type="paragraph" w:customStyle="1" w:styleId="14">
    <w:name w:val="Указатель1"/>
    <w:basedOn w:val="a"/>
    <w:rsid w:val="001E0429"/>
    <w:pPr>
      <w:suppressLineNumbers/>
      <w:suppressAutoHyphens/>
      <w:spacing w:after="0" w:line="240" w:lineRule="auto"/>
    </w:pPr>
    <w:rPr>
      <w:rFonts w:ascii="Arial" w:eastAsia="Times New Roman" w:hAnsi="Arial" w:cs="Times New Roman"/>
      <w:sz w:val="24"/>
      <w:szCs w:val="24"/>
      <w:lang w:eastAsia="ar-SA"/>
    </w:rPr>
  </w:style>
  <w:style w:type="paragraph" w:customStyle="1" w:styleId="15">
    <w:name w:val="Знак1"/>
    <w:basedOn w:val="a"/>
    <w:rsid w:val="001E0429"/>
    <w:pPr>
      <w:suppressAutoHyphens/>
      <w:spacing w:after="160" w:line="240" w:lineRule="exact"/>
    </w:pPr>
    <w:rPr>
      <w:rFonts w:ascii="Verdana" w:eastAsia="Times New Roman" w:hAnsi="Verdana" w:cs="Times New Roman"/>
      <w:sz w:val="20"/>
      <w:szCs w:val="20"/>
      <w:lang w:val="en-US" w:eastAsia="ar-SA"/>
    </w:rPr>
  </w:style>
  <w:style w:type="paragraph" w:customStyle="1" w:styleId="FR1">
    <w:name w:val="FR1"/>
    <w:rsid w:val="001E0429"/>
    <w:pPr>
      <w:widowControl w:val="0"/>
      <w:suppressAutoHyphens/>
      <w:overflowPunct w:val="0"/>
      <w:autoSpaceDE w:val="0"/>
      <w:spacing w:before="500" w:after="0" w:line="240" w:lineRule="auto"/>
      <w:ind w:left="720"/>
    </w:pPr>
    <w:rPr>
      <w:rFonts w:ascii="Arial" w:eastAsia="Times New Roman" w:hAnsi="Arial" w:cs="Times New Roman"/>
      <w:b/>
      <w:sz w:val="18"/>
      <w:szCs w:val="20"/>
      <w:lang w:eastAsia="ar-SA"/>
    </w:rPr>
  </w:style>
  <w:style w:type="paragraph" w:customStyle="1" w:styleId="af7">
    <w:name w:val="Заголовок таблицы"/>
    <w:basedOn w:val="aa"/>
    <w:rsid w:val="001E0429"/>
    <w:pPr>
      <w:jc w:val="center"/>
    </w:pPr>
    <w:rPr>
      <w:b/>
      <w:bCs/>
    </w:rPr>
  </w:style>
  <w:style w:type="paragraph" w:customStyle="1" w:styleId="af8">
    <w:name w:val="Содержимое врезки"/>
    <w:basedOn w:val="ab"/>
    <w:rsid w:val="001E0429"/>
    <w:pPr>
      <w:suppressAutoHyphens/>
      <w:spacing w:line="240" w:lineRule="auto"/>
    </w:pPr>
    <w:rPr>
      <w:rFonts w:ascii="Times New Roman" w:eastAsia="Times New Roman" w:hAnsi="Times New Roman"/>
      <w:sz w:val="24"/>
      <w:szCs w:val="24"/>
      <w:lang w:eastAsia="ar-SA"/>
    </w:rPr>
  </w:style>
  <w:style w:type="character" w:customStyle="1" w:styleId="WW8Num4z1">
    <w:name w:val="WW8Num4z1"/>
    <w:rsid w:val="001E0429"/>
    <w:rPr>
      <w:rFonts w:ascii="Courier New" w:hAnsi="Courier New"/>
    </w:rPr>
  </w:style>
  <w:style w:type="character" w:customStyle="1" w:styleId="WW8Num4z2">
    <w:name w:val="WW8Num4z2"/>
    <w:rsid w:val="001E0429"/>
    <w:rPr>
      <w:rFonts w:ascii="Wingdings" w:hAnsi="Wingdings"/>
    </w:rPr>
  </w:style>
  <w:style w:type="character" w:customStyle="1" w:styleId="WW8Num6z1">
    <w:name w:val="WW8Num6z1"/>
    <w:rsid w:val="001E0429"/>
    <w:rPr>
      <w:rFonts w:ascii="Courier New" w:hAnsi="Courier New"/>
    </w:rPr>
  </w:style>
  <w:style w:type="character" w:customStyle="1" w:styleId="WW8Num6z2">
    <w:name w:val="WW8Num6z2"/>
    <w:rsid w:val="001E0429"/>
    <w:rPr>
      <w:rFonts w:ascii="Wingdings" w:hAnsi="Wingdings"/>
    </w:rPr>
  </w:style>
  <w:style w:type="paragraph" w:styleId="af9">
    <w:name w:val="Balloon Text"/>
    <w:basedOn w:val="a"/>
    <w:link w:val="afa"/>
    <w:rsid w:val="001E0429"/>
    <w:pPr>
      <w:suppressAutoHyphens/>
      <w:spacing w:after="0" w:line="240" w:lineRule="auto"/>
    </w:pPr>
    <w:rPr>
      <w:rFonts w:ascii="Tahoma" w:eastAsia="Times New Roman" w:hAnsi="Tahoma" w:cs="Tahoma"/>
      <w:sz w:val="16"/>
      <w:szCs w:val="16"/>
      <w:lang w:eastAsia="ar-SA"/>
    </w:rPr>
  </w:style>
  <w:style w:type="character" w:customStyle="1" w:styleId="afa">
    <w:name w:val="Текст выноски Знак"/>
    <w:basedOn w:val="a0"/>
    <w:link w:val="af9"/>
    <w:rsid w:val="001E0429"/>
    <w:rPr>
      <w:rFonts w:ascii="Tahoma" w:eastAsia="Times New Roma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hyperlink" Target="http://www" TargetMode="External"/><Relationship Id="rId18" Type="http://schemas.openxmlformats.org/officeDocument/2006/relationships/hyperlink" Target="http://www.hrono.info/literatura.html" TargetMode="External"/><Relationship Id="rId3" Type="http://schemas.openxmlformats.org/officeDocument/2006/relationships/settings" Target="settings.xml"/><Relationship Id="rId21" Type="http://schemas.microsoft.com/office/2007/relationships/stylesWithEffects" Target="stylesWithEffects.xml"/><Relationship Id="rId7" Type="http://schemas.openxmlformats.org/officeDocument/2006/relationships/footer" Target="footer1.xml"/><Relationship Id="rId12" Type="http://schemas.openxmlformats.org/officeDocument/2006/relationships/hyperlink" Target="http://www.school-" TargetMode="External"/><Relationship Id="rId17" Type="http://schemas.openxmlformats.org/officeDocument/2006/relationships/hyperlink" Target="http://www.historydoc.edu.ru/catalog.asp" TargetMode="External"/><Relationship Id="rId2" Type="http://schemas.openxmlformats.org/officeDocument/2006/relationships/styles" Target="styles.xml"/><Relationship Id="rId16" Type="http://schemas.openxmlformats.org/officeDocument/2006/relationships/hyperlink" Target="http://www.historic.ru/books/index.shtml"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infomarker.ru/top8.html" TargetMode="External"/><Relationship Id="rId5" Type="http://schemas.openxmlformats.org/officeDocument/2006/relationships/footnotes" Target="footnotes.xml"/><Relationship Id="rId15" Type="http://schemas.openxmlformats.org/officeDocument/2006/relationships/hyperlink" Target="http://www.lesson-history.narod.ru" TargetMode="External"/><Relationship Id="rId10" Type="http://schemas.openxmlformats.org/officeDocument/2006/relationships/hyperlink" Target="http://www.fipi.ru/"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edu.ru/" TargetMode="External"/><Relationship Id="rId14" Type="http://schemas.openxmlformats.org/officeDocument/2006/relationships/hyperlink" Target="http://september.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59</TotalTime>
  <Pages>37</Pages>
  <Words>12711</Words>
  <Characters>72458</Characters>
  <Application>Microsoft Office Word</Application>
  <DocSecurity>0</DocSecurity>
  <Lines>603</Lines>
  <Paragraphs>169</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85000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User2</cp:lastModifiedBy>
  <cp:revision>15</cp:revision>
  <cp:lastPrinted>2015-10-06T18:30:00Z</cp:lastPrinted>
  <dcterms:created xsi:type="dcterms:W3CDTF">2002-05-26T21:15:00Z</dcterms:created>
  <dcterms:modified xsi:type="dcterms:W3CDTF">2015-10-30T07:00:00Z</dcterms:modified>
</cp:coreProperties>
</file>